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4C8A7"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1CE26B10" w14:textId="77777777" w:rsidR="001509FA" w:rsidRDefault="00C15618" w:rsidP="00A44CDA">
      <w:pPr>
        <w:spacing w:line="276" w:lineRule="auto"/>
        <w:ind w:left="6237"/>
        <w:rPr>
          <w:sz w:val="22"/>
          <w:szCs w:val="22"/>
        </w:rPr>
      </w:pPr>
      <w:r w:rsidRPr="008B7190">
        <w:rPr>
          <w:sz w:val="22"/>
          <w:szCs w:val="22"/>
        </w:rPr>
        <w:t xml:space="preserve">Заказчик: </w:t>
      </w:r>
    </w:p>
    <w:p w14:paraId="353207B9" w14:textId="77777777" w:rsidR="004F0FFB" w:rsidRDefault="00B2202D" w:rsidP="00A44CDA">
      <w:pPr>
        <w:spacing w:line="276" w:lineRule="auto"/>
        <w:ind w:left="6237"/>
        <w:rPr>
          <w:sz w:val="22"/>
          <w:szCs w:val="22"/>
        </w:rPr>
      </w:pPr>
      <w:r>
        <w:rPr>
          <w:sz w:val="22"/>
          <w:szCs w:val="22"/>
        </w:rPr>
        <w:t xml:space="preserve">Заместитель директора по </w:t>
      </w:r>
      <w:r w:rsidR="00967D32">
        <w:rPr>
          <w:sz w:val="22"/>
          <w:szCs w:val="22"/>
        </w:rPr>
        <w:t>материально-техническому обеспечению</w:t>
      </w:r>
      <w:r w:rsidR="001509FA">
        <w:rPr>
          <w:sz w:val="22"/>
          <w:szCs w:val="22"/>
        </w:rPr>
        <w:t xml:space="preserve"> </w:t>
      </w:r>
    </w:p>
    <w:p w14:paraId="5B5F25EA" w14:textId="77777777" w:rsidR="00C15618" w:rsidRPr="008B7190" w:rsidRDefault="00BC298B" w:rsidP="00A44CDA">
      <w:pPr>
        <w:spacing w:line="276" w:lineRule="auto"/>
        <w:ind w:left="6237"/>
        <w:rPr>
          <w:sz w:val="22"/>
          <w:szCs w:val="22"/>
        </w:rPr>
      </w:pPr>
      <w:r w:rsidRPr="008B7190">
        <w:rPr>
          <w:sz w:val="22"/>
          <w:szCs w:val="22"/>
        </w:rPr>
        <w:t>МУП «Водоканал»</w:t>
      </w:r>
    </w:p>
    <w:p w14:paraId="6C3E5673" w14:textId="77777777" w:rsidR="008B7190" w:rsidRDefault="008B7190" w:rsidP="00A44CDA">
      <w:pPr>
        <w:spacing w:line="276" w:lineRule="auto"/>
        <w:ind w:left="6237"/>
        <w:rPr>
          <w:sz w:val="22"/>
          <w:szCs w:val="22"/>
        </w:rPr>
      </w:pPr>
    </w:p>
    <w:p w14:paraId="2E876ED1" w14:textId="77777777" w:rsidR="00C15618" w:rsidRPr="008B7190" w:rsidRDefault="00C15618" w:rsidP="00A44CDA">
      <w:pPr>
        <w:spacing w:line="276" w:lineRule="auto"/>
        <w:ind w:left="6237"/>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B2202D">
        <w:rPr>
          <w:sz w:val="22"/>
          <w:szCs w:val="22"/>
        </w:rPr>
        <w:t>Синяев</w:t>
      </w:r>
    </w:p>
    <w:p w14:paraId="1CB31747" w14:textId="42B42BE6" w:rsidR="00C15618" w:rsidRDefault="00C15618" w:rsidP="00A44CDA">
      <w:pPr>
        <w:spacing w:line="276" w:lineRule="auto"/>
        <w:ind w:left="6237"/>
        <w:rPr>
          <w:sz w:val="22"/>
          <w:szCs w:val="22"/>
        </w:rPr>
      </w:pPr>
      <w:r w:rsidRPr="008B7190">
        <w:rPr>
          <w:sz w:val="22"/>
          <w:szCs w:val="22"/>
        </w:rPr>
        <w:t>«_____» ____________ 20</w:t>
      </w:r>
      <w:r w:rsidR="00967D32">
        <w:rPr>
          <w:sz w:val="22"/>
          <w:szCs w:val="22"/>
        </w:rPr>
        <w:t>2</w:t>
      </w:r>
      <w:r w:rsidR="004B5C89">
        <w:rPr>
          <w:sz w:val="22"/>
          <w:szCs w:val="22"/>
        </w:rPr>
        <w:t>4</w:t>
      </w:r>
      <w:r w:rsidRPr="008B7190">
        <w:rPr>
          <w:sz w:val="22"/>
          <w:szCs w:val="22"/>
        </w:rPr>
        <w:t xml:space="preserve"> г.</w:t>
      </w:r>
    </w:p>
    <w:p w14:paraId="1D90BFFC" w14:textId="77777777" w:rsidR="00B8403C" w:rsidRDefault="00B8403C" w:rsidP="008B7190">
      <w:pPr>
        <w:spacing w:line="276" w:lineRule="auto"/>
        <w:ind w:left="5245"/>
        <w:rPr>
          <w:sz w:val="22"/>
          <w:szCs w:val="22"/>
        </w:rPr>
      </w:pPr>
    </w:p>
    <w:p w14:paraId="5521DB12" w14:textId="77777777" w:rsidR="002A776F" w:rsidRDefault="002A776F" w:rsidP="008B7190">
      <w:pPr>
        <w:spacing w:line="276" w:lineRule="auto"/>
        <w:ind w:left="5245"/>
        <w:rPr>
          <w:sz w:val="22"/>
          <w:szCs w:val="22"/>
        </w:rPr>
      </w:pPr>
    </w:p>
    <w:p w14:paraId="0EDE280B" w14:textId="77777777" w:rsidR="00C15618" w:rsidRDefault="00C15618" w:rsidP="00C15618">
      <w:pPr>
        <w:ind w:left="5760"/>
        <w:jc w:val="right"/>
      </w:pPr>
    </w:p>
    <w:p w14:paraId="7BB2F40D"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1B49908F" w14:textId="77777777" w:rsidR="00C15618" w:rsidRDefault="00C15618" w:rsidP="00E52597">
      <w:pPr>
        <w:jc w:val="center"/>
        <w:rPr>
          <w:b/>
        </w:rPr>
      </w:pPr>
    </w:p>
    <w:p w14:paraId="703B7EE9" w14:textId="77777777" w:rsidR="00655A5A" w:rsidRPr="009F57FE" w:rsidRDefault="00655A5A" w:rsidP="00E52597">
      <w:pPr>
        <w:jc w:val="center"/>
        <w:rPr>
          <w:b/>
        </w:rPr>
      </w:pPr>
    </w:p>
    <w:p w14:paraId="35809CFE" w14:textId="77777777" w:rsidR="00AF2AC4" w:rsidRPr="009A2E49" w:rsidRDefault="0025167E" w:rsidP="00967D32">
      <w:pPr>
        <w:pStyle w:val="a5"/>
        <w:spacing w:line="276" w:lineRule="auto"/>
        <w:ind w:firstLine="567"/>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221388ED" w14:textId="77777777" w:rsidR="00AF2AC4" w:rsidRPr="009A2E49" w:rsidRDefault="00453F7A" w:rsidP="00967D32">
      <w:pPr>
        <w:pStyle w:val="a"/>
        <w:numPr>
          <w:ilvl w:val="0"/>
          <w:numId w:val="0"/>
        </w:numPr>
        <w:autoSpaceDE w:val="0"/>
        <w:autoSpaceDN w:val="0"/>
        <w:spacing w:line="276" w:lineRule="auto"/>
        <w:ind w:firstLine="567"/>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78BEF7" w14:textId="77777777" w:rsidR="00E61367" w:rsidRPr="009A2E49" w:rsidRDefault="00A14458"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FA77AE">
        <w:rPr>
          <w:sz w:val="22"/>
          <w:szCs w:val="22"/>
        </w:rPr>
        <w:t>Ответственное лицо за размещение закупки:</w:t>
      </w:r>
      <w:r w:rsidR="00503EC9" w:rsidRPr="009A2E49">
        <w:rPr>
          <w:sz w:val="22"/>
          <w:szCs w:val="22"/>
        </w:rPr>
        <w:t xml:space="preserve"> </w:t>
      </w:r>
      <w:proofErr w:type="spellStart"/>
      <w:r w:rsidR="006D7098" w:rsidRPr="009A2E49">
        <w:rPr>
          <w:sz w:val="22"/>
          <w:szCs w:val="22"/>
        </w:rPr>
        <w:t>Ерсулова</w:t>
      </w:r>
      <w:proofErr w:type="spellEnd"/>
      <w:r w:rsidR="006D7098" w:rsidRPr="009A2E49">
        <w:rPr>
          <w:sz w:val="22"/>
          <w:szCs w:val="22"/>
        </w:rPr>
        <w:t xml:space="preserve"> Анна Викторовна</w:t>
      </w:r>
      <w:r w:rsidR="00AF2AC4" w:rsidRPr="009A2E49">
        <w:rPr>
          <w:sz w:val="22"/>
          <w:szCs w:val="22"/>
        </w:rPr>
        <w:t>,</w:t>
      </w:r>
    </w:p>
    <w:p w14:paraId="4D4305E3" w14:textId="77777777" w:rsidR="00AF2AC4" w:rsidRPr="009A2E49" w:rsidRDefault="00AF2AC4"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sz w:val="22"/>
          <w:szCs w:val="22"/>
        </w:rPr>
        <w:t>тел. (8362) 64-57-62, факс (8362) 41-82-48</w:t>
      </w:r>
      <w:r w:rsidR="00E61367" w:rsidRPr="009A2E49">
        <w:rPr>
          <w:sz w:val="22"/>
          <w:szCs w:val="22"/>
        </w:rPr>
        <w:t>;</w:t>
      </w:r>
    </w:p>
    <w:p w14:paraId="1F45AE7B" w14:textId="77777777" w:rsidR="00AF2AC4" w:rsidRPr="009A2E49" w:rsidRDefault="00255562" w:rsidP="00967D32">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4F43766E" w14:textId="5C950E85" w:rsidR="00BE1E15" w:rsidRDefault="00972A04" w:rsidP="00967D32">
      <w:pPr>
        <w:pStyle w:val="a5"/>
        <w:spacing w:line="276" w:lineRule="auto"/>
        <w:ind w:firstLine="567"/>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2A776F" w:rsidRPr="002A776F">
        <w:rPr>
          <w:sz w:val="22"/>
          <w:szCs w:val="22"/>
        </w:rPr>
        <w:t xml:space="preserve">Оказание </w:t>
      </w:r>
      <w:r w:rsidR="00544E4D" w:rsidRPr="00544E4D">
        <w:rPr>
          <w:sz w:val="22"/>
          <w:szCs w:val="22"/>
        </w:rPr>
        <w:t>услуг по охране объекта МУП "Водоканал"</w:t>
      </w:r>
      <w:r w:rsidR="00E61367" w:rsidRPr="009A2E49">
        <w:rPr>
          <w:b w:val="0"/>
          <w:sz w:val="22"/>
          <w:szCs w:val="22"/>
        </w:rPr>
        <w:t>;</w:t>
      </w:r>
    </w:p>
    <w:p w14:paraId="6A233A51" w14:textId="77C1B2B8" w:rsidR="00967D32" w:rsidRPr="009A2E49" w:rsidRDefault="00967D32" w:rsidP="00967D32">
      <w:pPr>
        <w:pStyle w:val="a5"/>
        <w:spacing w:line="276" w:lineRule="auto"/>
        <w:ind w:firstLine="567"/>
        <w:jc w:val="both"/>
        <w:rPr>
          <w:b w:val="0"/>
          <w:sz w:val="22"/>
          <w:szCs w:val="22"/>
        </w:rPr>
      </w:pPr>
      <w:r>
        <w:rPr>
          <w:b w:val="0"/>
          <w:sz w:val="22"/>
          <w:szCs w:val="22"/>
        </w:rPr>
        <w:t xml:space="preserve">Описание предмета договора: </w:t>
      </w:r>
      <w:r w:rsidR="002A776F" w:rsidRPr="002A776F">
        <w:rPr>
          <w:b w:val="0"/>
          <w:sz w:val="22"/>
          <w:szCs w:val="22"/>
        </w:rPr>
        <w:t xml:space="preserve">Исполнитель </w:t>
      </w:r>
      <w:r w:rsidR="00544E4D" w:rsidRPr="00544E4D">
        <w:rPr>
          <w:b w:val="0"/>
          <w:sz w:val="22"/>
          <w:szCs w:val="22"/>
        </w:rPr>
        <w:t>обязуется оказать услуги по охране объекта МУП «Водоканал»</w:t>
      </w:r>
      <w:r w:rsidR="002A776F" w:rsidRPr="002A776F">
        <w:rPr>
          <w:b w:val="0"/>
          <w:sz w:val="22"/>
          <w:szCs w:val="22"/>
        </w:rPr>
        <w:t>.</w:t>
      </w:r>
    </w:p>
    <w:p w14:paraId="648125E4" w14:textId="77777777" w:rsidR="00183A28" w:rsidRDefault="00183A28" w:rsidP="00967D32">
      <w:pPr>
        <w:pStyle w:val="a5"/>
        <w:spacing w:line="276" w:lineRule="auto"/>
        <w:ind w:firstLine="567"/>
        <w:jc w:val="both"/>
        <w:rPr>
          <w:b w:val="0"/>
          <w:sz w:val="22"/>
          <w:szCs w:val="22"/>
        </w:rPr>
      </w:pPr>
      <w:r w:rsidRPr="009A2E49">
        <w:rPr>
          <w:sz w:val="22"/>
          <w:szCs w:val="22"/>
        </w:rPr>
        <w:t>Объем оказываемых услуг:</w:t>
      </w:r>
      <w:r w:rsidRPr="009A2E49">
        <w:rPr>
          <w:b w:val="0"/>
          <w:sz w:val="22"/>
          <w:szCs w:val="22"/>
        </w:rPr>
        <w:t xml:space="preserve"> </w:t>
      </w:r>
      <w:r w:rsidR="00DD325D">
        <w:rPr>
          <w:b w:val="0"/>
          <w:sz w:val="22"/>
          <w:szCs w:val="22"/>
        </w:rPr>
        <w:t>1 условная единица</w:t>
      </w:r>
      <w:r w:rsidR="00E61367" w:rsidRPr="009A2E49">
        <w:rPr>
          <w:b w:val="0"/>
          <w:sz w:val="22"/>
          <w:szCs w:val="22"/>
        </w:rPr>
        <w:t>;</w:t>
      </w:r>
    </w:p>
    <w:p w14:paraId="49978E51" w14:textId="17A979D9" w:rsidR="00967D32" w:rsidRDefault="00967D32" w:rsidP="00C32A8D">
      <w:pPr>
        <w:pStyle w:val="a5"/>
        <w:spacing w:line="276" w:lineRule="auto"/>
        <w:ind w:firstLine="567"/>
        <w:jc w:val="both"/>
        <w:rPr>
          <w:b w:val="0"/>
          <w:sz w:val="22"/>
          <w:szCs w:val="22"/>
        </w:rPr>
      </w:pPr>
      <w:r>
        <w:rPr>
          <w:b w:val="0"/>
          <w:sz w:val="22"/>
          <w:szCs w:val="22"/>
        </w:rPr>
        <w:t>ОКПД2:</w:t>
      </w:r>
      <w:r w:rsidRPr="00967D32">
        <w:rPr>
          <w:rFonts w:ascii="Arial" w:hAnsi="Arial" w:cs="Arial"/>
          <w:b w:val="0"/>
          <w:bCs w:val="0"/>
          <w:color w:val="000000"/>
          <w:sz w:val="17"/>
          <w:szCs w:val="17"/>
          <w:shd w:val="clear" w:color="auto" w:fill="FFFFFF"/>
        </w:rPr>
        <w:t xml:space="preserve"> </w:t>
      </w:r>
      <w:r w:rsidR="00544E4D" w:rsidRPr="00544E4D">
        <w:rPr>
          <w:b w:val="0"/>
          <w:sz w:val="22"/>
          <w:szCs w:val="22"/>
        </w:rPr>
        <w:t xml:space="preserve">80.10.12.100 </w:t>
      </w:r>
      <w:r w:rsidR="00C32A8D" w:rsidRPr="00C32A8D">
        <w:rPr>
          <w:b w:val="0"/>
          <w:sz w:val="22"/>
          <w:szCs w:val="22"/>
        </w:rPr>
        <w:t>Услуги ведомственной охраны Эта группировка включает:</w:t>
      </w:r>
      <w:r w:rsidR="00C32A8D">
        <w:rPr>
          <w:b w:val="0"/>
          <w:sz w:val="22"/>
          <w:szCs w:val="22"/>
        </w:rPr>
        <w:t xml:space="preserve"> </w:t>
      </w:r>
      <w:r w:rsidR="00C32A8D" w:rsidRPr="00C32A8D">
        <w:rPr>
          <w:b w:val="0"/>
          <w:sz w:val="22"/>
          <w:szCs w:val="22"/>
        </w:rPr>
        <w:t>- защиту охраняемых объектов от противоправных посягательств;</w:t>
      </w:r>
      <w:r w:rsidR="00C32A8D">
        <w:rPr>
          <w:b w:val="0"/>
          <w:sz w:val="22"/>
          <w:szCs w:val="22"/>
        </w:rPr>
        <w:t xml:space="preserve"> </w:t>
      </w:r>
      <w:r w:rsidR="00C32A8D" w:rsidRPr="00C32A8D">
        <w:rPr>
          <w:b w:val="0"/>
          <w:sz w:val="22"/>
          <w:szCs w:val="22"/>
        </w:rPr>
        <w:t>- обеспечение на охраняемых объектах пропускного и внутриобъектового режимов;</w:t>
      </w:r>
      <w:r w:rsidR="00C32A8D">
        <w:rPr>
          <w:b w:val="0"/>
          <w:sz w:val="22"/>
          <w:szCs w:val="22"/>
        </w:rPr>
        <w:t xml:space="preserve"> </w:t>
      </w:r>
      <w:r w:rsidR="00C32A8D" w:rsidRPr="00C32A8D">
        <w:rPr>
          <w:b w:val="0"/>
          <w:sz w:val="22"/>
          <w:szCs w:val="22"/>
        </w:rPr>
        <w:t>- предупреждение и пресечение преступлений и административных правонарушений на охраняемых объектах</w:t>
      </w:r>
      <w:r w:rsidR="00321A45">
        <w:rPr>
          <w:b w:val="0"/>
          <w:sz w:val="22"/>
          <w:szCs w:val="22"/>
        </w:rPr>
        <w:t>;</w:t>
      </w:r>
    </w:p>
    <w:p w14:paraId="563BA83E" w14:textId="7110303E" w:rsidR="000B73D1" w:rsidRDefault="00967D32" w:rsidP="000B73D1">
      <w:pPr>
        <w:pStyle w:val="a5"/>
        <w:spacing w:line="276" w:lineRule="auto"/>
        <w:ind w:firstLine="567"/>
        <w:jc w:val="both"/>
        <w:rPr>
          <w:b w:val="0"/>
          <w:sz w:val="22"/>
          <w:szCs w:val="22"/>
        </w:rPr>
      </w:pPr>
      <w:r>
        <w:rPr>
          <w:b w:val="0"/>
          <w:sz w:val="22"/>
          <w:szCs w:val="22"/>
        </w:rPr>
        <w:t>ОВЭД2:</w:t>
      </w:r>
      <w:r w:rsidRPr="00967D32">
        <w:rPr>
          <w:rFonts w:ascii="Arial" w:hAnsi="Arial" w:cs="Arial"/>
          <w:b w:val="0"/>
          <w:bCs w:val="0"/>
          <w:color w:val="000000"/>
          <w:sz w:val="17"/>
          <w:szCs w:val="17"/>
          <w:shd w:val="clear" w:color="auto" w:fill="FFFFFF"/>
        </w:rPr>
        <w:t xml:space="preserve"> </w:t>
      </w:r>
      <w:r w:rsidR="00544E4D" w:rsidRPr="00544E4D">
        <w:rPr>
          <w:b w:val="0"/>
          <w:sz w:val="22"/>
          <w:szCs w:val="22"/>
        </w:rPr>
        <w:t>80.10 Деятельность охранных служб, в том числе частных</w:t>
      </w:r>
    </w:p>
    <w:p w14:paraId="49B2452A" w14:textId="32170987" w:rsidR="001702F7" w:rsidRPr="000B73D1" w:rsidRDefault="00255562" w:rsidP="000B73D1">
      <w:pPr>
        <w:pStyle w:val="a5"/>
        <w:spacing w:line="276" w:lineRule="auto"/>
        <w:ind w:firstLine="567"/>
        <w:jc w:val="both"/>
        <w:rPr>
          <w:sz w:val="22"/>
          <w:szCs w:val="22"/>
        </w:rPr>
      </w:pPr>
      <w:r w:rsidRPr="000B73D1">
        <w:rPr>
          <w:sz w:val="22"/>
          <w:szCs w:val="22"/>
        </w:rPr>
        <w:t>Мест</w:t>
      </w:r>
      <w:r w:rsidR="005965AC" w:rsidRPr="000B73D1">
        <w:rPr>
          <w:sz w:val="22"/>
          <w:szCs w:val="22"/>
        </w:rPr>
        <w:t>о</w:t>
      </w:r>
      <w:r w:rsidRPr="000B73D1">
        <w:rPr>
          <w:sz w:val="22"/>
          <w:szCs w:val="22"/>
        </w:rPr>
        <w:t xml:space="preserve"> </w:t>
      </w:r>
      <w:r w:rsidR="00C626DD" w:rsidRPr="000B73D1">
        <w:rPr>
          <w:sz w:val="22"/>
          <w:szCs w:val="22"/>
        </w:rPr>
        <w:t>оказания услуг</w:t>
      </w:r>
      <w:r w:rsidRPr="000B73D1">
        <w:rPr>
          <w:sz w:val="22"/>
          <w:szCs w:val="22"/>
        </w:rPr>
        <w:t>:</w:t>
      </w:r>
      <w:r w:rsidR="00544E4D">
        <w:rPr>
          <w:sz w:val="22"/>
          <w:szCs w:val="22"/>
        </w:rPr>
        <w:t xml:space="preserve"> </w:t>
      </w:r>
      <w:r w:rsidR="00544E4D" w:rsidRPr="00544E4D">
        <w:rPr>
          <w:b w:val="0"/>
          <w:bCs w:val="0"/>
          <w:sz w:val="22"/>
          <w:szCs w:val="22"/>
        </w:rPr>
        <w:t>Республика Марий Эл, г. Йошкар-Ола, ул. Молодежная, д. 20А</w:t>
      </w:r>
    </w:p>
    <w:p w14:paraId="29A37489" w14:textId="3FA59D6F" w:rsidR="003D0F2F" w:rsidRDefault="00432BC6" w:rsidP="00967D32">
      <w:pPr>
        <w:pStyle w:val="a"/>
        <w:numPr>
          <w:ilvl w:val="0"/>
          <w:numId w:val="0"/>
        </w:numPr>
        <w:autoSpaceDE w:val="0"/>
        <w:autoSpaceDN w:val="0"/>
        <w:spacing w:line="276" w:lineRule="auto"/>
        <w:ind w:firstLine="567"/>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16725B">
        <w:rPr>
          <w:sz w:val="22"/>
          <w:szCs w:val="22"/>
        </w:rPr>
        <w:t>2</w:t>
      </w:r>
      <w:r w:rsidR="004B5C89">
        <w:rPr>
          <w:sz w:val="22"/>
          <w:szCs w:val="22"/>
        </w:rPr>
        <w:t>5</w:t>
      </w:r>
      <w:r w:rsidR="00047692">
        <w:rPr>
          <w:sz w:val="22"/>
          <w:szCs w:val="22"/>
        </w:rPr>
        <w:t xml:space="preserve"> года по </w:t>
      </w:r>
      <w:r w:rsidR="00544E4D" w:rsidRPr="00544E4D">
        <w:rPr>
          <w:sz w:val="22"/>
          <w:szCs w:val="22"/>
        </w:rPr>
        <w:t>01.01.202</w:t>
      </w:r>
      <w:r w:rsidR="00544E4D">
        <w:rPr>
          <w:sz w:val="22"/>
          <w:szCs w:val="22"/>
        </w:rPr>
        <w:t>6</w:t>
      </w:r>
      <w:r w:rsidR="00047692">
        <w:rPr>
          <w:sz w:val="22"/>
          <w:szCs w:val="22"/>
        </w:rPr>
        <w:t xml:space="preserve"> года.</w:t>
      </w:r>
    </w:p>
    <w:p w14:paraId="7EBA68C2" w14:textId="77777777" w:rsidR="00AF2AC4" w:rsidRPr="009A2E49" w:rsidRDefault="003D0F2F" w:rsidP="00967D32">
      <w:pPr>
        <w:pStyle w:val="a"/>
        <w:numPr>
          <w:ilvl w:val="0"/>
          <w:numId w:val="0"/>
        </w:numPr>
        <w:autoSpaceDE w:val="0"/>
        <w:autoSpaceDN w:val="0"/>
        <w:spacing w:line="276" w:lineRule="auto"/>
        <w:ind w:firstLine="567"/>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проектом договора.</w:t>
      </w:r>
      <w:r w:rsidR="00E73062" w:rsidRPr="00E73062">
        <w:rPr>
          <w:rFonts w:ascii="PT Astra Serif" w:hAnsi="PT Astra Serif"/>
          <w:sz w:val="22"/>
          <w:szCs w:val="22"/>
        </w:rPr>
        <w:t xml:space="preserve"> </w:t>
      </w:r>
    </w:p>
    <w:p w14:paraId="5051D522" w14:textId="76137720" w:rsidR="006A026A" w:rsidRDefault="00255562" w:rsidP="00967D32">
      <w:pPr>
        <w:pStyle w:val="a5"/>
        <w:spacing w:line="276" w:lineRule="auto"/>
        <w:ind w:firstLine="567"/>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544E4D">
        <w:rPr>
          <w:sz w:val="22"/>
          <w:szCs w:val="22"/>
        </w:rPr>
        <w:t>3 536 477</w:t>
      </w:r>
      <w:r w:rsidR="004B5C89">
        <w:rPr>
          <w:sz w:val="22"/>
          <w:szCs w:val="22"/>
        </w:rPr>
        <w:t xml:space="preserve"> </w:t>
      </w:r>
      <w:r w:rsidR="00047692" w:rsidRPr="00047692">
        <w:rPr>
          <w:sz w:val="22"/>
          <w:szCs w:val="22"/>
        </w:rPr>
        <w:t>(</w:t>
      </w:r>
      <w:r w:rsidR="00544E4D">
        <w:rPr>
          <w:sz w:val="22"/>
          <w:szCs w:val="22"/>
        </w:rPr>
        <w:t>Три миллиона пятьсот тридцать шесть тысяч четыреста семьдесят семь</w:t>
      </w:r>
      <w:r w:rsidR="00047692" w:rsidRPr="00047692">
        <w:rPr>
          <w:sz w:val="22"/>
          <w:szCs w:val="22"/>
        </w:rPr>
        <w:t xml:space="preserve">) руб. </w:t>
      </w:r>
      <w:r w:rsidR="00544E4D">
        <w:rPr>
          <w:sz w:val="22"/>
          <w:szCs w:val="22"/>
        </w:rPr>
        <w:t>04</w:t>
      </w:r>
      <w:r w:rsidR="00047692" w:rsidRPr="00047692">
        <w:rPr>
          <w:sz w:val="22"/>
          <w:szCs w:val="22"/>
        </w:rPr>
        <w:t xml:space="preserve"> коп.</w:t>
      </w:r>
    </w:p>
    <w:p w14:paraId="6E6A6086" w14:textId="77777777" w:rsidR="003D0F2F" w:rsidRPr="009A2E49" w:rsidRDefault="003D0F2F" w:rsidP="00967D32">
      <w:pPr>
        <w:pStyle w:val="a5"/>
        <w:spacing w:line="276" w:lineRule="auto"/>
        <w:ind w:firstLine="567"/>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r>
        <w:rPr>
          <w:b w:val="0"/>
          <w:sz w:val="22"/>
          <w:szCs w:val="22"/>
        </w:rPr>
        <w:t>;</w:t>
      </w:r>
    </w:p>
    <w:p w14:paraId="0205F975" w14:textId="70E586C9" w:rsidR="009F57FE" w:rsidRPr="009F57FE" w:rsidRDefault="009A2E49" w:rsidP="00967D32">
      <w:pPr>
        <w:widowControl w:val="0"/>
        <w:shd w:val="clear" w:color="auto" w:fill="FFFFFF"/>
        <w:tabs>
          <w:tab w:val="left" w:pos="284"/>
        </w:tabs>
        <w:autoSpaceDE w:val="0"/>
        <w:autoSpaceDN w:val="0"/>
        <w:adjustRightInd w:val="0"/>
        <w:spacing w:line="276" w:lineRule="auto"/>
        <w:ind w:right="5" w:firstLine="567"/>
        <w:jc w:val="both"/>
      </w:pPr>
      <w:r w:rsidRPr="009A2E49">
        <w:rPr>
          <w:b/>
          <w:sz w:val="22"/>
          <w:szCs w:val="22"/>
        </w:rPr>
        <w:t xml:space="preserve">Срок и условия оплаты оказанных услуг: </w:t>
      </w:r>
      <w:r w:rsidR="00714311" w:rsidRPr="00714311">
        <w:rPr>
          <w:sz w:val="22"/>
          <w:szCs w:val="22"/>
        </w:rPr>
        <w:t>Оплата производится в течение 7 (Семи) рабочих дней путем перечисления на расчетный счет Исполнителя на основании счета на оплату, после оказания услуг и подписанного акта приема-передачи ответственными лицами Исполнителя и Заказчика. Счет-фактура, акт приема-передачи, либо универсальный передаточный документ и счет на оплату за оказанные услуги выставляются Исполнителем Заказчику.</w:t>
      </w:r>
    </w:p>
    <w:p w14:paraId="3A3FABE3" w14:textId="77777777" w:rsidR="009F57FE" w:rsidRDefault="009F57FE" w:rsidP="00967D32">
      <w:pPr>
        <w:pStyle w:val="a"/>
        <w:numPr>
          <w:ilvl w:val="0"/>
          <w:numId w:val="0"/>
        </w:numPr>
        <w:tabs>
          <w:tab w:val="left" w:pos="284"/>
        </w:tabs>
        <w:ind w:firstLine="567"/>
        <w:jc w:val="both"/>
        <w:rPr>
          <w:sz w:val="24"/>
          <w:szCs w:val="24"/>
        </w:rPr>
      </w:pPr>
    </w:p>
    <w:p w14:paraId="37B1E7A7" w14:textId="77777777" w:rsidR="002A776F" w:rsidRDefault="002A776F" w:rsidP="00967D32">
      <w:pPr>
        <w:pStyle w:val="a"/>
        <w:numPr>
          <w:ilvl w:val="0"/>
          <w:numId w:val="0"/>
        </w:numPr>
        <w:tabs>
          <w:tab w:val="left" w:pos="284"/>
        </w:tabs>
        <w:ind w:firstLine="567"/>
        <w:jc w:val="both"/>
        <w:rPr>
          <w:sz w:val="24"/>
          <w:szCs w:val="24"/>
        </w:rPr>
      </w:pPr>
    </w:p>
    <w:p w14:paraId="3F10C763" w14:textId="77777777" w:rsidR="00B20492" w:rsidRP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01BDF304" w14:textId="77777777" w:rsid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22B20E80" w14:textId="7C0E7972" w:rsidR="00714311" w:rsidRDefault="00714311" w:rsidP="00967D3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6F208FF5" w14:textId="77777777" w:rsidR="006056ED" w:rsidRPr="00B20492" w:rsidRDefault="006056ED" w:rsidP="00967D32">
      <w:pPr>
        <w:widowControl w:val="0"/>
        <w:autoSpaceDE w:val="0"/>
        <w:autoSpaceDN w:val="0"/>
        <w:adjustRightInd w:val="0"/>
        <w:ind w:firstLine="567"/>
        <w:rPr>
          <w:sz w:val="22"/>
          <w:szCs w:val="22"/>
          <w:lang w:eastAsia="en-US"/>
        </w:rPr>
      </w:pPr>
      <w:r>
        <w:rPr>
          <w:sz w:val="22"/>
          <w:szCs w:val="22"/>
          <w:lang w:eastAsia="en-US"/>
        </w:rPr>
        <w:t xml:space="preserve">- </w:t>
      </w:r>
      <w:r w:rsidR="00864E2C">
        <w:rPr>
          <w:sz w:val="22"/>
          <w:szCs w:val="22"/>
          <w:lang w:eastAsia="en-US"/>
        </w:rPr>
        <w:t>С</w:t>
      </w:r>
      <w:r w:rsidR="00864E2C" w:rsidRPr="00864E2C">
        <w:rPr>
          <w:sz w:val="22"/>
          <w:szCs w:val="22"/>
          <w:lang w:eastAsia="en-US"/>
        </w:rPr>
        <w:t>ведения о начальной (максимальной) цене единицы товара, работы, услуги</w:t>
      </w:r>
      <w:r w:rsidR="00864E2C">
        <w:rPr>
          <w:sz w:val="22"/>
          <w:szCs w:val="22"/>
          <w:lang w:eastAsia="en-US"/>
        </w:rPr>
        <w:t>;</w:t>
      </w:r>
    </w:p>
    <w:p w14:paraId="4F3F89FD"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r w:rsidR="00DF3EF7">
        <w:rPr>
          <w:sz w:val="22"/>
          <w:szCs w:val="22"/>
          <w:lang w:eastAsia="en-US"/>
        </w:rPr>
        <w:t>.</w:t>
      </w:r>
    </w:p>
    <w:p w14:paraId="539D938A" w14:textId="77777777" w:rsidR="002A776F" w:rsidRDefault="002A776F" w:rsidP="00B20492">
      <w:pPr>
        <w:widowControl w:val="0"/>
        <w:autoSpaceDE w:val="0"/>
        <w:autoSpaceDN w:val="0"/>
        <w:adjustRightInd w:val="0"/>
        <w:ind w:firstLine="567"/>
        <w:jc w:val="right"/>
        <w:rPr>
          <w:sz w:val="22"/>
          <w:szCs w:val="22"/>
          <w:lang w:eastAsia="en-US"/>
        </w:rPr>
      </w:pPr>
    </w:p>
    <w:p w14:paraId="5F31ECCC" w14:textId="77777777" w:rsidR="002A776F" w:rsidRDefault="002A776F" w:rsidP="00B20492">
      <w:pPr>
        <w:widowControl w:val="0"/>
        <w:autoSpaceDE w:val="0"/>
        <w:autoSpaceDN w:val="0"/>
        <w:adjustRightInd w:val="0"/>
        <w:ind w:firstLine="567"/>
        <w:jc w:val="right"/>
        <w:rPr>
          <w:sz w:val="22"/>
          <w:szCs w:val="22"/>
          <w:lang w:eastAsia="en-US"/>
        </w:rPr>
      </w:pPr>
    </w:p>
    <w:p w14:paraId="19563BE2" w14:textId="77777777" w:rsidR="002A776F" w:rsidRDefault="002A776F" w:rsidP="00B20492">
      <w:pPr>
        <w:widowControl w:val="0"/>
        <w:autoSpaceDE w:val="0"/>
        <w:autoSpaceDN w:val="0"/>
        <w:adjustRightInd w:val="0"/>
        <w:ind w:firstLine="567"/>
        <w:jc w:val="right"/>
        <w:rPr>
          <w:sz w:val="22"/>
          <w:szCs w:val="22"/>
          <w:lang w:eastAsia="en-US"/>
        </w:rPr>
      </w:pPr>
    </w:p>
    <w:p w14:paraId="1C44048D" w14:textId="77777777" w:rsidR="002A776F" w:rsidRDefault="002A776F" w:rsidP="00B20492">
      <w:pPr>
        <w:widowControl w:val="0"/>
        <w:autoSpaceDE w:val="0"/>
        <w:autoSpaceDN w:val="0"/>
        <w:adjustRightInd w:val="0"/>
        <w:ind w:firstLine="567"/>
        <w:jc w:val="right"/>
        <w:rPr>
          <w:sz w:val="22"/>
          <w:szCs w:val="22"/>
          <w:lang w:eastAsia="en-US"/>
        </w:rPr>
      </w:pPr>
    </w:p>
    <w:p w14:paraId="786F5894" w14:textId="77777777" w:rsidR="002A776F" w:rsidRDefault="002A776F" w:rsidP="00B20492">
      <w:pPr>
        <w:widowControl w:val="0"/>
        <w:autoSpaceDE w:val="0"/>
        <w:autoSpaceDN w:val="0"/>
        <w:adjustRightInd w:val="0"/>
        <w:ind w:firstLine="567"/>
        <w:jc w:val="right"/>
        <w:rPr>
          <w:sz w:val="22"/>
          <w:szCs w:val="22"/>
          <w:lang w:eastAsia="en-US"/>
        </w:rPr>
      </w:pPr>
    </w:p>
    <w:p w14:paraId="62A63148" w14:textId="77777777" w:rsidR="002A776F" w:rsidRDefault="002A776F" w:rsidP="00B20492">
      <w:pPr>
        <w:widowControl w:val="0"/>
        <w:autoSpaceDE w:val="0"/>
        <w:autoSpaceDN w:val="0"/>
        <w:adjustRightInd w:val="0"/>
        <w:ind w:firstLine="567"/>
        <w:jc w:val="right"/>
        <w:rPr>
          <w:sz w:val="22"/>
          <w:szCs w:val="22"/>
          <w:lang w:eastAsia="en-US"/>
        </w:rPr>
      </w:pPr>
    </w:p>
    <w:p w14:paraId="1CBD7964" w14:textId="77777777" w:rsidR="002A776F" w:rsidRDefault="002A776F" w:rsidP="00B20492">
      <w:pPr>
        <w:widowControl w:val="0"/>
        <w:autoSpaceDE w:val="0"/>
        <w:autoSpaceDN w:val="0"/>
        <w:adjustRightInd w:val="0"/>
        <w:ind w:firstLine="567"/>
        <w:jc w:val="right"/>
        <w:rPr>
          <w:sz w:val="22"/>
          <w:szCs w:val="22"/>
          <w:lang w:eastAsia="en-US"/>
        </w:rPr>
      </w:pPr>
    </w:p>
    <w:p w14:paraId="3D326136"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50C81AAD"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7B43252" w14:textId="77777777" w:rsidR="00B20492" w:rsidRDefault="00B20492" w:rsidP="00B20492">
      <w:pPr>
        <w:widowControl w:val="0"/>
        <w:autoSpaceDE w:val="0"/>
        <w:autoSpaceDN w:val="0"/>
        <w:adjustRightInd w:val="0"/>
        <w:ind w:firstLine="567"/>
        <w:jc w:val="right"/>
        <w:rPr>
          <w:sz w:val="22"/>
          <w:szCs w:val="22"/>
          <w:lang w:eastAsia="en-US"/>
        </w:rPr>
      </w:pPr>
    </w:p>
    <w:p w14:paraId="46FB349A"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2E1DD65B" w14:textId="77777777" w:rsidR="00B20492" w:rsidRPr="005D3A33" w:rsidRDefault="00B20492" w:rsidP="00B20492">
      <w:pPr>
        <w:widowControl w:val="0"/>
        <w:autoSpaceDE w:val="0"/>
        <w:autoSpaceDN w:val="0"/>
        <w:adjustRightInd w:val="0"/>
        <w:ind w:firstLine="567"/>
        <w:rPr>
          <w:sz w:val="12"/>
          <w:szCs w:val="12"/>
          <w:lang w:eastAsia="en-US"/>
        </w:rPr>
      </w:pPr>
    </w:p>
    <w:p w14:paraId="49B535CD"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47DDE405" w14:textId="77777777" w:rsidR="003D0F2F"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Pr="00CB3ACA">
        <w:rPr>
          <w:sz w:val="22"/>
          <w:szCs w:val="22"/>
        </w:rPr>
        <w:t>пп</w:t>
      </w:r>
      <w:proofErr w:type="spellEnd"/>
      <w:r w:rsidRPr="00CB3ACA">
        <w:rPr>
          <w:sz w:val="22"/>
          <w:szCs w:val="22"/>
        </w:rPr>
        <w:t xml:space="preserve">. </w:t>
      </w:r>
      <w:r w:rsidR="00AA301A">
        <w:rPr>
          <w:sz w:val="22"/>
          <w:szCs w:val="22"/>
        </w:rPr>
        <w:t>22</w:t>
      </w:r>
      <w:r w:rsidR="006750E3">
        <w:rPr>
          <w:sz w:val="22"/>
          <w:szCs w:val="22"/>
        </w:rPr>
        <w:t>)</w:t>
      </w:r>
      <w:r w:rsidRPr="00CB3ACA">
        <w:rPr>
          <w:sz w:val="22"/>
          <w:szCs w:val="22"/>
        </w:rPr>
        <w:t xml:space="preserve"> п. 2.1 разд. 2 гл. 13 Положения о закупке товаров, работ, услуг Муниципального унитарного </w:t>
      </w:r>
      <w:proofErr w:type="gramStart"/>
      <w:r w:rsidRPr="00CB3ACA">
        <w:rPr>
          <w:sz w:val="22"/>
          <w:szCs w:val="22"/>
        </w:rPr>
        <w:t>предприятия  «</w:t>
      </w:r>
      <w:proofErr w:type="gramEnd"/>
      <w:r w:rsidRPr="00CB3ACA">
        <w:rPr>
          <w:sz w:val="22"/>
          <w:szCs w:val="22"/>
        </w:rPr>
        <w:t>Водоканал»  г. Йошкар-Олы» муниципального образования «Город Йошкар-Ола»</w:t>
      </w:r>
      <w:r w:rsidR="003D0F2F">
        <w:rPr>
          <w:sz w:val="22"/>
          <w:szCs w:val="22"/>
        </w:rPr>
        <w:t>:</w:t>
      </w:r>
    </w:p>
    <w:p w14:paraId="268178E6" w14:textId="77777777" w:rsidR="00B20492" w:rsidRPr="00CB3ACA" w:rsidRDefault="003D0F2F"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w:t>
      </w:r>
      <w:r w:rsidR="00AA301A">
        <w:rPr>
          <w:sz w:val="22"/>
          <w:szCs w:val="22"/>
        </w:rPr>
        <w:t>22</w:t>
      </w:r>
      <w:r>
        <w:rPr>
          <w:sz w:val="22"/>
          <w:szCs w:val="22"/>
        </w:rPr>
        <w:t>)</w:t>
      </w:r>
      <w:r w:rsidR="00952468">
        <w:rPr>
          <w:sz w:val="22"/>
          <w:szCs w:val="22"/>
        </w:rPr>
        <w:t xml:space="preserve"> </w:t>
      </w:r>
      <w:r w:rsidR="00AA301A" w:rsidRPr="00AA301A">
        <w:rPr>
          <w:sz w:val="22"/>
          <w:szCs w:val="22"/>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Pr>
          <w:sz w:val="22"/>
          <w:szCs w:val="22"/>
        </w:rPr>
        <w:t>»</w:t>
      </w:r>
      <w:r w:rsidR="00B20492">
        <w:rPr>
          <w:sz w:val="22"/>
          <w:szCs w:val="22"/>
        </w:rPr>
        <w:t>.</w:t>
      </w:r>
    </w:p>
    <w:p w14:paraId="5007C44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5502B961" w14:textId="77777777" w:rsidR="00AA301A" w:rsidRDefault="00AA301A" w:rsidP="00AA301A">
      <w:pPr>
        <w:pStyle w:val="21"/>
        <w:ind w:firstLine="709"/>
        <w:rPr>
          <w:sz w:val="22"/>
          <w:szCs w:val="22"/>
        </w:rPr>
      </w:pPr>
      <w:r w:rsidRPr="00AA301A">
        <w:rPr>
          <w:sz w:val="22"/>
          <w:szCs w:val="22"/>
        </w:rPr>
        <w:t>Согласно проект</w:t>
      </w:r>
      <w:r w:rsidR="00DF3EF7">
        <w:rPr>
          <w:sz w:val="22"/>
          <w:szCs w:val="22"/>
        </w:rPr>
        <w:t>у</w:t>
      </w:r>
      <w:r w:rsidRPr="00AA301A">
        <w:rPr>
          <w:sz w:val="22"/>
          <w:szCs w:val="22"/>
        </w:rPr>
        <w:t xml:space="preserve"> договора</w:t>
      </w:r>
      <w:r w:rsidR="00DF3EF7">
        <w:rPr>
          <w:sz w:val="22"/>
          <w:szCs w:val="22"/>
        </w:rPr>
        <w:t xml:space="preserve"> и техническому заданию</w:t>
      </w:r>
      <w:r w:rsidRPr="00AA301A">
        <w:rPr>
          <w:sz w:val="22"/>
          <w:szCs w:val="22"/>
        </w:rPr>
        <w:t>.</w:t>
      </w:r>
    </w:p>
    <w:p w14:paraId="648E9E4B" w14:textId="0B20BCD5" w:rsidR="00906CDB" w:rsidRPr="00906CDB" w:rsidRDefault="00714311" w:rsidP="00906CDB">
      <w:pPr>
        <w:keepNext/>
        <w:keepLines/>
        <w:widowControl w:val="0"/>
        <w:numPr>
          <w:ilvl w:val="1"/>
          <w:numId w:val="0"/>
        </w:numPr>
        <w:suppressLineNumbers/>
        <w:tabs>
          <w:tab w:val="num" w:pos="1080"/>
        </w:tabs>
        <w:suppressAutoHyphens/>
        <w:ind w:firstLine="709"/>
        <w:jc w:val="both"/>
        <w:rPr>
          <w:sz w:val="22"/>
          <w:szCs w:val="22"/>
        </w:rPr>
      </w:pPr>
      <w:r>
        <w:rPr>
          <w:sz w:val="22"/>
          <w:szCs w:val="22"/>
        </w:rPr>
        <w:t>Исполнитель обязан о</w:t>
      </w:r>
      <w:r w:rsidRPr="00714311">
        <w:rPr>
          <w:sz w:val="22"/>
          <w:szCs w:val="22"/>
        </w:rPr>
        <w:t>бладать правом на осуществление охраны объекта, включенного в перечень. На которые частная охранная деятельность не распространяется, утвержденный постановлением Правительства Российской Федерации от 14 августа 1992 года № 587 «Вопросы частной детективной (сыскной) и частной охранной деятельности.</w:t>
      </w:r>
    </w:p>
    <w:p w14:paraId="4E5B9E34"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2BD10D8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0DFFD4D3"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A9456A7" w14:textId="1F634381" w:rsidR="00E116DE"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w:t>
      </w:r>
      <w:r w:rsidR="00714311" w:rsidRPr="00714311">
        <w:rPr>
          <w:color w:val="000000"/>
          <w:sz w:val="22"/>
          <w:szCs w:val="22"/>
        </w:rPr>
        <w:t>Цена Договора включает в себя расходы на заработную плату, страхование, транспортные расходы, налоги, сборы, пошлины и расходы, возникшие при оказании услуг.</w:t>
      </w:r>
    </w:p>
    <w:p w14:paraId="17CD20C2"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336E6F05"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2EA5E3AA"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2D1BCA39" w14:textId="77777777" w:rsidR="00B20492" w:rsidRPr="00CA6DD5" w:rsidRDefault="00906CDB"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1E29C1E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4300828D"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059D2794"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79040FC3"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2BDD921E"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6E3B607D"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76F18235" w14:textId="77777777" w:rsidR="003D0F2F" w:rsidRDefault="003D0F2F" w:rsidP="003D0F2F">
      <w:pPr>
        <w:suppressAutoHyphens/>
        <w:ind w:firstLine="709"/>
        <w:jc w:val="both"/>
        <w:rPr>
          <w:b/>
          <w:sz w:val="22"/>
          <w:szCs w:val="22"/>
        </w:rPr>
      </w:pPr>
      <w:r w:rsidRPr="000B0ACF">
        <w:rPr>
          <w:b/>
          <w:sz w:val="22"/>
          <w:szCs w:val="22"/>
        </w:rPr>
        <w:t>1</w:t>
      </w:r>
      <w:r>
        <w:rPr>
          <w:b/>
          <w:sz w:val="22"/>
          <w:szCs w:val="22"/>
        </w:rPr>
        <w:t>0</w:t>
      </w:r>
      <w:r w:rsidRPr="000B0ACF">
        <w:rPr>
          <w:b/>
          <w:sz w:val="22"/>
          <w:szCs w:val="22"/>
        </w:rPr>
        <w:t xml:space="preserve">. </w:t>
      </w:r>
      <w:r w:rsidRPr="00FA26FC">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A26FC">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A26FC">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w:t>
      </w:r>
    </w:p>
    <w:p w14:paraId="2A1D338D" w14:textId="77777777" w:rsidR="003D0F2F" w:rsidRDefault="003D0F2F" w:rsidP="003D0F2F">
      <w:pPr>
        <w:suppressAutoHyphens/>
        <w:ind w:firstLine="709"/>
        <w:jc w:val="both"/>
        <w:rPr>
          <w:b/>
          <w:sz w:val="22"/>
          <w:szCs w:val="22"/>
        </w:rPr>
      </w:pPr>
      <w:r>
        <w:rPr>
          <w:b/>
          <w:sz w:val="22"/>
          <w:szCs w:val="22"/>
        </w:rPr>
        <w:t xml:space="preserve">11. </w:t>
      </w:r>
      <w:r w:rsidRPr="000B0ACF">
        <w:rPr>
          <w:b/>
          <w:sz w:val="22"/>
          <w:szCs w:val="22"/>
        </w:rPr>
        <w:t>Единые обязательные требования к участникам закупки</w:t>
      </w:r>
      <w:r>
        <w:rPr>
          <w:b/>
          <w:sz w:val="22"/>
          <w:szCs w:val="22"/>
        </w:rPr>
        <w:t>:</w:t>
      </w:r>
    </w:p>
    <w:p w14:paraId="3D4F6B49" w14:textId="77777777" w:rsidR="003D0F2F" w:rsidRDefault="003D0F2F" w:rsidP="003D0F2F">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AD398CD" w14:textId="77777777" w:rsidR="003D0F2F" w:rsidRDefault="003D0F2F" w:rsidP="003D0F2F">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299BCAE" w14:textId="77777777" w:rsidR="003D0F2F" w:rsidRDefault="003D0F2F" w:rsidP="003D0F2F">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E80846" w14:textId="77777777" w:rsidR="003D0F2F" w:rsidRDefault="003D0F2F" w:rsidP="003D0F2F">
      <w:pPr>
        <w:suppressAutoHyphens/>
        <w:ind w:firstLine="709"/>
        <w:jc w:val="both"/>
        <w:rPr>
          <w:sz w:val="22"/>
          <w:szCs w:val="22"/>
        </w:rPr>
      </w:pPr>
      <w:r w:rsidRPr="000B0ACF">
        <w:rPr>
          <w:sz w:val="22"/>
          <w:szCs w:val="22"/>
        </w:rPr>
        <w:lastRenderedPageBreak/>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6922D97" w14:textId="77777777" w:rsidR="003D0F2F" w:rsidRDefault="003D0F2F" w:rsidP="003D0F2F">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0EBAA43" w14:textId="77777777" w:rsidR="003D0F2F" w:rsidRDefault="003D0F2F" w:rsidP="003D0F2F">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6BEF8CDA" w14:textId="77777777" w:rsidR="003D0F2F" w:rsidRDefault="003D0F2F" w:rsidP="003D0F2F">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FFB7018" w14:textId="77777777" w:rsidR="003D0F2F" w:rsidRDefault="003D0F2F" w:rsidP="003D0F2F">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08397C" w14:textId="77777777" w:rsidR="003D0F2F" w:rsidRDefault="003D0F2F" w:rsidP="003D0F2F">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292320B" w14:textId="77777777" w:rsidR="003D0F2F" w:rsidRDefault="003D0F2F" w:rsidP="003D0F2F">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6D96D4B1" w14:textId="77777777" w:rsidR="003D0F2F" w:rsidRDefault="003D0F2F" w:rsidP="003D0F2F">
      <w:pPr>
        <w:suppressAutoHyphens/>
        <w:ind w:firstLine="709"/>
        <w:jc w:val="both"/>
        <w:rPr>
          <w:b/>
          <w:sz w:val="22"/>
          <w:szCs w:val="22"/>
        </w:rPr>
      </w:pPr>
      <w:r w:rsidRPr="000B07E2">
        <w:rPr>
          <w:b/>
          <w:sz w:val="22"/>
          <w:szCs w:val="22"/>
        </w:rPr>
        <w:t>1</w:t>
      </w:r>
      <w:r>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E6A7E84" w14:textId="77777777" w:rsidR="003D0F2F" w:rsidRDefault="003D0F2F" w:rsidP="003D0F2F">
      <w:pPr>
        <w:suppressAutoHyphens/>
        <w:ind w:firstLine="709"/>
        <w:jc w:val="both"/>
        <w:rPr>
          <w:sz w:val="22"/>
          <w:szCs w:val="22"/>
        </w:rPr>
      </w:pPr>
      <w:r w:rsidRPr="000B07E2">
        <w:rPr>
          <w:sz w:val="22"/>
          <w:szCs w:val="22"/>
        </w:rPr>
        <w:t xml:space="preserve">Не </w:t>
      </w:r>
      <w:r>
        <w:rPr>
          <w:sz w:val="22"/>
          <w:szCs w:val="22"/>
        </w:rPr>
        <w:t>требуется</w:t>
      </w:r>
    </w:p>
    <w:p w14:paraId="66845D4D" w14:textId="77777777" w:rsidR="003D0F2F" w:rsidRDefault="003D0F2F" w:rsidP="003D0F2F">
      <w:pPr>
        <w:suppressAutoHyphens/>
        <w:ind w:firstLine="709"/>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7EFC3A85" w14:textId="77777777" w:rsidR="003D0F2F" w:rsidRPr="00A56E00" w:rsidRDefault="003D0F2F" w:rsidP="003D0F2F">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2D5E0192"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A6EFE42" w14:textId="77777777" w:rsidR="00B20492" w:rsidRDefault="00B20492" w:rsidP="00B20492">
      <w:pPr>
        <w:suppressAutoHyphens/>
        <w:rPr>
          <w:i/>
          <w:sz w:val="20"/>
          <w:szCs w:val="20"/>
        </w:rPr>
        <w:sectPr w:rsidR="00B20492" w:rsidSect="000B73D1">
          <w:headerReference w:type="default" r:id="rId9"/>
          <w:footerReference w:type="even" r:id="rId10"/>
          <w:footerReference w:type="default" r:id="rId11"/>
          <w:pgSz w:w="11907" w:h="16840" w:code="9"/>
          <w:pgMar w:top="993" w:right="708" w:bottom="567" w:left="851" w:header="720" w:footer="352" w:gutter="0"/>
          <w:cols w:space="720"/>
          <w:titlePg/>
          <w:docGrid w:linePitch="381"/>
        </w:sectPr>
      </w:pPr>
    </w:p>
    <w:p w14:paraId="5F1CD0A3" w14:textId="77777777" w:rsidR="00725B98" w:rsidRDefault="00725B98" w:rsidP="00725B98">
      <w:pPr>
        <w:widowControl w:val="0"/>
        <w:autoSpaceDE w:val="0"/>
        <w:autoSpaceDN w:val="0"/>
        <w:adjustRightInd w:val="0"/>
        <w:ind w:firstLine="567"/>
        <w:jc w:val="right"/>
        <w:rPr>
          <w:sz w:val="22"/>
          <w:szCs w:val="22"/>
          <w:lang w:eastAsia="en-US"/>
        </w:rPr>
      </w:pPr>
      <w:bookmarkStart w:id="0" w:name="_Hlk185859257"/>
      <w:r>
        <w:rPr>
          <w:sz w:val="22"/>
          <w:szCs w:val="22"/>
          <w:lang w:eastAsia="en-US"/>
        </w:rPr>
        <w:lastRenderedPageBreak/>
        <w:t>Приложение №</w:t>
      </w:r>
      <w:r w:rsidR="00914741">
        <w:rPr>
          <w:sz w:val="22"/>
          <w:szCs w:val="22"/>
          <w:lang w:eastAsia="en-US"/>
        </w:rPr>
        <w:t>2</w:t>
      </w:r>
      <w:r>
        <w:rPr>
          <w:sz w:val="22"/>
          <w:szCs w:val="22"/>
          <w:lang w:eastAsia="en-US"/>
        </w:rPr>
        <w:t xml:space="preserve"> </w:t>
      </w:r>
    </w:p>
    <w:p w14:paraId="6F7CF2ED"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bookmarkEnd w:id="0"/>
    </w:p>
    <w:p w14:paraId="278055A6" w14:textId="77777777" w:rsidR="00725B98" w:rsidRDefault="00725B98" w:rsidP="00B20492">
      <w:pPr>
        <w:suppressAutoHyphens/>
        <w:jc w:val="center"/>
        <w:rPr>
          <w:b/>
        </w:rPr>
      </w:pPr>
    </w:p>
    <w:p w14:paraId="6EC5662D" w14:textId="77777777" w:rsidR="00714311" w:rsidRDefault="00714311" w:rsidP="00B20492">
      <w:pPr>
        <w:suppressAutoHyphens/>
        <w:jc w:val="center"/>
        <w:rPr>
          <w:b/>
        </w:rPr>
      </w:pPr>
    </w:p>
    <w:p w14:paraId="2BEA5048" w14:textId="77777777" w:rsidR="00714311" w:rsidRDefault="00714311" w:rsidP="00B20492">
      <w:pPr>
        <w:suppressAutoHyphens/>
        <w:jc w:val="center"/>
        <w:rPr>
          <w:b/>
        </w:rPr>
      </w:pPr>
    </w:p>
    <w:p w14:paraId="1CC7B207" w14:textId="427ACDC8" w:rsidR="00714311" w:rsidRDefault="00714311" w:rsidP="00B20492">
      <w:pPr>
        <w:suppressAutoHyphens/>
        <w:jc w:val="center"/>
        <w:rPr>
          <w:b/>
        </w:rPr>
      </w:pPr>
      <w:r>
        <w:rPr>
          <w:b/>
        </w:rPr>
        <w:t>ТЕХНИЧЕСКОЕ ЗАДАНИЕ</w:t>
      </w:r>
    </w:p>
    <w:p w14:paraId="27EEE1B0" w14:textId="77777777" w:rsidR="00714311" w:rsidRPr="00714311" w:rsidRDefault="00714311" w:rsidP="00714311">
      <w:pPr>
        <w:widowControl w:val="0"/>
        <w:suppressAutoHyphens/>
        <w:ind w:left="120" w:firstLine="709"/>
        <w:jc w:val="center"/>
        <w:rPr>
          <w:b/>
          <w:sz w:val="22"/>
          <w:szCs w:val="22"/>
        </w:rPr>
      </w:pPr>
      <w:r w:rsidRPr="00714311">
        <w:rPr>
          <w:b/>
          <w:sz w:val="22"/>
          <w:szCs w:val="22"/>
        </w:rPr>
        <w:t>на оказание услуг по охране объекта МУП «Водоканал»</w:t>
      </w:r>
    </w:p>
    <w:p w14:paraId="1254F222" w14:textId="77777777" w:rsidR="00714311" w:rsidRPr="00714311" w:rsidRDefault="00714311" w:rsidP="00714311">
      <w:pPr>
        <w:widowControl w:val="0"/>
        <w:shd w:val="clear" w:color="auto" w:fill="FFFFFF"/>
        <w:suppressAutoHyphens/>
        <w:ind w:left="120" w:firstLine="709"/>
        <w:jc w:val="both"/>
        <w:rPr>
          <w:sz w:val="22"/>
          <w:szCs w:val="22"/>
        </w:rPr>
      </w:pPr>
    </w:p>
    <w:p w14:paraId="5FD9C9FB" w14:textId="77777777" w:rsidR="00714311" w:rsidRPr="00714311" w:rsidRDefault="00714311" w:rsidP="00714311">
      <w:pPr>
        <w:widowControl w:val="0"/>
        <w:shd w:val="clear" w:color="auto" w:fill="FFFFFF"/>
        <w:suppressAutoHyphens/>
        <w:ind w:left="120" w:firstLine="560"/>
        <w:jc w:val="center"/>
        <w:rPr>
          <w:b/>
          <w:sz w:val="22"/>
          <w:szCs w:val="22"/>
        </w:rPr>
      </w:pPr>
      <w:r w:rsidRPr="00714311">
        <w:rPr>
          <w:b/>
          <w:sz w:val="22"/>
          <w:szCs w:val="22"/>
        </w:rPr>
        <w:t>1. Общие сведения.</w:t>
      </w:r>
    </w:p>
    <w:p w14:paraId="412694E6" w14:textId="77777777" w:rsidR="00714311" w:rsidRPr="00714311" w:rsidRDefault="00714311" w:rsidP="00714311">
      <w:pPr>
        <w:widowControl w:val="0"/>
        <w:shd w:val="clear" w:color="auto" w:fill="FFFFFF"/>
        <w:suppressAutoHyphens/>
        <w:ind w:left="120" w:firstLine="709"/>
        <w:jc w:val="both"/>
        <w:rPr>
          <w:b/>
          <w:sz w:val="22"/>
          <w:szCs w:val="22"/>
        </w:rPr>
      </w:pPr>
      <w:r w:rsidRPr="00714311">
        <w:rPr>
          <w:b/>
          <w:sz w:val="22"/>
          <w:szCs w:val="22"/>
        </w:rPr>
        <w:t>1.1. Полное наименование закупки.</w:t>
      </w:r>
    </w:p>
    <w:p w14:paraId="002B18EB"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Оказание услуг по охране объекта </w:t>
      </w:r>
    </w:p>
    <w:p w14:paraId="1067AF4A" w14:textId="77777777" w:rsidR="00714311" w:rsidRPr="00714311" w:rsidRDefault="00714311" w:rsidP="00714311">
      <w:pPr>
        <w:widowControl w:val="0"/>
        <w:shd w:val="clear" w:color="auto" w:fill="FFFFFF"/>
        <w:suppressAutoHyphens/>
        <w:ind w:left="120" w:firstLine="709"/>
        <w:jc w:val="both"/>
        <w:rPr>
          <w:b/>
          <w:sz w:val="22"/>
          <w:szCs w:val="22"/>
        </w:rPr>
      </w:pPr>
      <w:r w:rsidRPr="00714311">
        <w:rPr>
          <w:b/>
          <w:sz w:val="22"/>
          <w:szCs w:val="22"/>
        </w:rPr>
        <w:t>1.2. Объект оказания услуг.</w:t>
      </w:r>
    </w:p>
    <w:p w14:paraId="74BC5B09"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Насосная станция 2-го подъема </w:t>
      </w:r>
      <w:proofErr w:type="spellStart"/>
      <w:r w:rsidRPr="00714311">
        <w:rPr>
          <w:sz w:val="22"/>
          <w:szCs w:val="22"/>
        </w:rPr>
        <w:t>Арбанского</w:t>
      </w:r>
      <w:proofErr w:type="spellEnd"/>
      <w:r w:rsidRPr="00714311">
        <w:rPr>
          <w:sz w:val="22"/>
          <w:szCs w:val="22"/>
        </w:rPr>
        <w:t xml:space="preserve"> водозабора Муниципального унитарного предприятия «Водоканал» г. Йошкар-Олы муниципального образования «Город Йошкар-Ола». </w:t>
      </w:r>
    </w:p>
    <w:p w14:paraId="78FD5678"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Адрес оказания услуг – 424000, Республика Марий Эл, г. Йошкар-Ола, </w:t>
      </w:r>
    </w:p>
    <w:p w14:paraId="29EB22B8"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ул. Молодежная, 20А.</w:t>
      </w:r>
    </w:p>
    <w:p w14:paraId="3C9FC0B0"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Насосная станция 2-го подъема </w:t>
      </w:r>
      <w:proofErr w:type="spellStart"/>
      <w:r w:rsidRPr="00714311">
        <w:rPr>
          <w:sz w:val="22"/>
          <w:szCs w:val="22"/>
        </w:rPr>
        <w:t>Арбанского</w:t>
      </w:r>
      <w:proofErr w:type="spellEnd"/>
      <w:r w:rsidRPr="00714311">
        <w:rPr>
          <w:sz w:val="22"/>
          <w:szCs w:val="22"/>
        </w:rPr>
        <w:t xml:space="preserve"> водозабора МУП «Водоканал» является объектом водоснабжения г. Йошкар-Олы, относится к объектам жизнеобеспечения, осуществляет снабжение питьевой и технической водой жителей населенных пунктов городского округа «Город Йошкар-Ола» и находящихся на территории городского округа «Город Йошкар-Ола» предприятий, организаций и учреждений.</w:t>
      </w:r>
    </w:p>
    <w:p w14:paraId="57B00397" w14:textId="77777777" w:rsidR="00714311" w:rsidRPr="00714311" w:rsidRDefault="00714311" w:rsidP="00714311">
      <w:pPr>
        <w:widowControl w:val="0"/>
        <w:shd w:val="clear" w:color="auto" w:fill="FFFFFF"/>
        <w:suppressAutoHyphens/>
        <w:ind w:left="120" w:firstLine="709"/>
        <w:jc w:val="both"/>
        <w:rPr>
          <w:b/>
          <w:bCs/>
          <w:color w:val="000000"/>
          <w:sz w:val="22"/>
          <w:szCs w:val="22"/>
        </w:rPr>
      </w:pPr>
      <w:r w:rsidRPr="00714311">
        <w:rPr>
          <w:b/>
          <w:bCs/>
          <w:color w:val="000000"/>
          <w:sz w:val="22"/>
          <w:szCs w:val="22"/>
        </w:rPr>
        <w:t>1.3. Срок действия договора.</w:t>
      </w:r>
    </w:p>
    <w:p w14:paraId="1686A807" w14:textId="77777777" w:rsidR="00714311" w:rsidRPr="00714311" w:rsidRDefault="00714311" w:rsidP="00714311">
      <w:pPr>
        <w:widowControl w:val="0"/>
        <w:shd w:val="clear" w:color="auto" w:fill="FFFFFF"/>
        <w:suppressAutoHyphens/>
        <w:ind w:left="120" w:firstLine="709"/>
        <w:jc w:val="both"/>
        <w:rPr>
          <w:sz w:val="22"/>
          <w:szCs w:val="22"/>
        </w:rPr>
      </w:pPr>
      <w:r w:rsidRPr="00714311">
        <w:rPr>
          <w:bCs/>
          <w:color w:val="000000"/>
          <w:sz w:val="22"/>
          <w:szCs w:val="22"/>
        </w:rPr>
        <w:t>с</w:t>
      </w:r>
      <w:r w:rsidRPr="00714311">
        <w:rPr>
          <w:sz w:val="22"/>
          <w:szCs w:val="22"/>
        </w:rPr>
        <w:t xml:space="preserve"> 08 час. 00 мин. 1 января 2025 года по 08 час. 00 мин. 1 января 2026 года</w:t>
      </w:r>
    </w:p>
    <w:p w14:paraId="46E8C4CC" w14:textId="77777777" w:rsidR="00714311" w:rsidRPr="00714311" w:rsidRDefault="00714311" w:rsidP="00714311">
      <w:pPr>
        <w:widowControl w:val="0"/>
        <w:tabs>
          <w:tab w:val="left" w:pos="2865"/>
        </w:tabs>
        <w:suppressAutoHyphens/>
        <w:ind w:left="120" w:firstLine="709"/>
        <w:jc w:val="both"/>
        <w:rPr>
          <w:color w:val="000000"/>
          <w:sz w:val="22"/>
          <w:szCs w:val="22"/>
        </w:rPr>
      </w:pPr>
      <w:r w:rsidRPr="00714311">
        <w:rPr>
          <w:color w:val="000000"/>
          <w:sz w:val="22"/>
          <w:szCs w:val="22"/>
        </w:rPr>
        <w:t xml:space="preserve">Время оказания услуг: </w:t>
      </w:r>
    </w:p>
    <w:p w14:paraId="6AD29F0C" w14:textId="77777777" w:rsidR="00714311" w:rsidRPr="00714311" w:rsidRDefault="00714311" w:rsidP="00714311">
      <w:pPr>
        <w:widowControl w:val="0"/>
        <w:tabs>
          <w:tab w:val="left" w:pos="2865"/>
        </w:tabs>
        <w:suppressAutoHyphens/>
        <w:ind w:left="120" w:firstLine="709"/>
        <w:jc w:val="both"/>
        <w:rPr>
          <w:bCs/>
          <w:sz w:val="22"/>
          <w:szCs w:val="22"/>
        </w:rPr>
      </w:pPr>
      <w:r w:rsidRPr="00714311">
        <w:rPr>
          <w:bCs/>
          <w:sz w:val="22"/>
          <w:szCs w:val="22"/>
        </w:rPr>
        <w:t>- круглосуточно 24 часа</w:t>
      </w:r>
    </w:p>
    <w:p w14:paraId="2D2C8081" w14:textId="77777777" w:rsidR="00714311" w:rsidRPr="00714311" w:rsidRDefault="00714311" w:rsidP="00714311">
      <w:pPr>
        <w:widowControl w:val="0"/>
        <w:shd w:val="clear" w:color="auto" w:fill="FFFFFF"/>
        <w:suppressAutoHyphens/>
        <w:ind w:left="120" w:firstLine="709"/>
        <w:jc w:val="both"/>
        <w:rPr>
          <w:color w:val="000000"/>
          <w:sz w:val="22"/>
          <w:szCs w:val="22"/>
        </w:rPr>
      </w:pPr>
      <w:r w:rsidRPr="00714311">
        <w:rPr>
          <w:color w:val="000000"/>
          <w:sz w:val="22"/>
          <w:szCs w:val="22"/>
        </w:rPr>
        <w:t>Исполнитель вправе ознакомиться с техническим планом по месту нахождения Заказчика.</w:t>
      </w:r>
    </w:p>
    <w:p w14:paraId="26C96EE1" w14:textId="77777777" w:rsidR="00714311" w:rsidRDefault="00714311" w:rsidP="00714311">
      <w:pPr>
        <w:widowControl w:val="0"/>
        <w:suppressAutoHyphens/>
        <w:snapToGrid w:val="0"/>
        <w:ind w:left="120" w:firstLine="560"/>
        <w:jc w:val="center"/>
        <w:rPr>
          <w:b/>
          <w:sz w:val="22"/>
          <w:szCs w:val="22"/>
        </w:rPr>
      </w:pPr>
    </w:p>
    <w:p w14:paraId="1F4A9322" w14:textId="0FF43607" w:rsidR="00714311" w:rsidRPr="00714311" w:rsidRDefault="00714311" w:rsidP="00714311">
      <w:pPr>
        <w:widowControl w:val="0"/>
        <w:suppressAutoHyphens/>
        <w:snapToGrid w:val="0"/>
        <w:ind w:left="120" w:firstLine="560"/>
        <w:jc w:val="center"/>
        <w:rPr>
          <w:sz w:val="22"/>
          <w:szCs w:val="22"/>
        </w:rPr>
      </w:pPr>
      <w:r w:rsidRPr="00714311">
        <w:rPr>
          <w:b/>
          <w:sz w:val="22"/>
          <w:szCs w:val="22"/>
        </w:rPr>
        <w:t>2.Общие требования.</w:t>
      </w:r>
    </w:p>
    <w:p w14:paraId="0AFB30A8"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2.1. Под охраной объекта подразумевается комплекс организационных и технических мер по обеспечению контроля над объектом, сохранности на нем материальных средств, ограждения объекта от противоправных посягательств и враждебных действий. </w:t>
      </w:r>
    </w:p>
    <w:p w14:paraId="61866470" w14:textId="77777777" w:rsidR="00714311" w:rsidRPr="00714311" w:rsidRDefault="00714311" w:rsidP="00714311">
      <w:pPr>
        <w:widowControl w:val="0"/>
        <w:suppressAutoHyphens/>
        <w:ind w:left="120" w:firstLine="709"/>
        <w:jc w:val="both"/>
        <w:rPr>
          <w:sz w:val="22"/>
          <w:szCs w:val="22"/>
        </w:rPr>
      </w:pPr>
      <w:r w:rsidRPr="00714311">
        <w:rPr>
          <w:sz w:val="22"/>
          <w:szCs w:val="22"/>
        </w:rPr>
        <w:t>2.2. Услуги по охране объекта включает в себя меры:</w:t>
      </w:r>
    </w:p>
    <w:p w14:paraId="7BC7FA7F"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-по сохранности имущества Заказчика от противоправных посягательств; </w:t>
      </w:r>
    </w:p>
    <w:p w14:paraId="41E1C3DC" w14:textId="77777777" w:rsidR="00714311" w:rsidRPr="00714311" w:rsidRDefault="00714311" w:rsidP="00714311">
      <w:pPr>
        <w:widowControl w:val="0"/>
        <w:suppressAutoHyphens/>
        <w:ind w:left="120" w:firstLine="709"/>
        <w:jc w:val="both"/>
        <w:rPr>
          <w:sz w:val="22"/>
          <w:szCs w:val="22"/>
        </w:rPr>
      </w:pPr>
      <w:r w:rsidRPr="00714311">
        <w:rPr>
          <w:sz w:val="22"/>
          <w:szCs w:val="22"/>
        </w:rPr>
        <w:t>-по обеспечению пропускного и внутриобъектового режимов на объекте Заказчика;</w:t>
      </w:r>
    </w:p>
    <w:p w14:paraId="0D23B427" w14:textId="77777777" w:rsidR="00714311" w:rsidRPr="00714311" w:rsidRDefault="00714311" w:rsidP="00714311">
      <w:pPr>
        <w:widowControl w:val="0"/>
        <w:suppressAutoHyphens/>
        <w:ind w:left="120" w:firstLine="709"/>
        <w:jc w:val="both"/>
        <w:rPr>
          <w:sz w:val="22"/>
          <w:szCs w:val="22"/>
        </w:rPr>
      </w:pPr>
      <w:r w:rsidRPr="00714311">
        <w:rPr>
          <w:sz w:val="22"/>
          <w:szCs w:val="22"/>
        </w:rPr>
        <w:t>-по предупреждению и пресечению преступлений и административных правонарушений на объекте Заказчика;</w:t>
      </w:r>
    </w:p>
    <w:p w14:paraId="2DC2FEDB" w14:textId="77777777" w:rsidR="00714311" w:rsidRPr="00714311" w:rsidRDefault="00714311" w:rsidP="00714311">
      <w:pPr>
        <w:widowControl w:val="0"/>
        <w:suppressAutoHyphens/>
        <w:ind w:left="120" w:firstLine="709"/>
        <w:jc w:val="both"/>
        <w:rPr>
          <w:sz w:val="22"/>
          <w:szCs w:val="22"/>
        </w:rPr>
      </w:pPr>
      <w:r w:rsidRPr="00714311">
        <w:rPr>
          <w:sz w:val="22"/>
          <w:szCs w:val="22"/>
        </w:rPr>
        <w:t>-по выполнению мероприятий антитеррористической защиты охраняемого объекта Заказчика, а также прилегающей внутренней территории объекта.</w:t>
      </w:r>
    </w:p>
    <w:p w14:paraId="2CB7E45D"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2.3. Объект Заказчика, подлежащий охране по настоящему Техническому заданию, относится к перечню объектов, на которые частная охранная деятельность не распространяется. В соответствии с п.17 Приложения 1 к Постановлению Правительства РФ от 14.08.1992 № 587 «Вопросы частной сыскной деятельности» охрану водопроводных станций и объектов водоподготовки, предназначенных для обеспечения хозяйственно-питьевого и технического водоснабжения административных центров (столиц) субъектов </w:t>
      </w:r>
      <w:proofErr w:type="gramStart"/>
      <w:r w:rsidRPr="00714311">
        <w:rPr>
          <w:sz w:val="22"/>
          <w:szCs w:val="22"/>
        </w:rPr>
        <w:t>Российской Федерации</w:t>
      </w:r>
      <w:proofErr w:type="gramEnd"/>
      <w:r w:rsidRPr="00714311">
        <w:rPr>
          <w:sz w:val="22"/>
          <w:szCs w:val="22"/>
        </w:rPr>
        <w:t xml:space="preserve"> не может производить лицо, осуществляющую частную охранную деятельность.</w:t>
      </w:r>
    </w:p>
    <w:p w14:paraId="25C07E3B" w14:textId="77777777" w:rsidR="00714311" w:rsidRPr="00714311" w:rsidRDefault="00714311" w:rsidP="00714311">
      <w:pPr>
        <w:widowControl w:val="0"/>
        <w:suppressAutoHyphens/>
        <w:spacing w:after="60"/>
        <w:ind w:left="120" w:firstLine="709"/>
        <w:contextualSpacing/>
        <w:jc w:val="both"/>
        <w:rPr>
          <w:sz w:val="22"/>
          <w:szCs w:val="22"/>
        </w:rPr>
      </w:pPr>
      <w:r w:rsidRPr="00714311">
        <w:rPr>
          <w:sz w:val="22"/>
          <w:szCs w:val="22"/>
        </w:rPr>
        <w:t xml:space="preserve">2.4. Каждый сотрудник Исполнителя, который несет службу на объекте Заказчика, должен знать и выполнять законы Российской Федерации, нормативно-правовые акты Российской Федерации по вопросам осуществления охранной деятельности, Правила пропускного режима и пребывания посетителей на МУП «Водоканал» г. Йошкар-Олы, утвержденные приказом директора МУП «Водоканал» (далее – Правила пропускного режима), а также служебные инструкции и локальные акты Исполнителя. </w:t>
      </w:r>
    </w:p>
    <w:p w14:paraId="64B76AFC"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 xml:space="preserve">2.5. Исполнитель выставляет один пост физической охраны на охраняемом объекте Заказчика, указанном в п. 1.2. настоящего Технического задания. </w:t>
      </w:r>
    </w:p>
    <w:p w14:paraId="6B901F4F"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2.5.1. На посту несет службу 1 (один) сотрудник Исполнителя.</w:t>
      </w:r>
    </w:p>
    <w:p w14:paraId="130E0AC5"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2.5.2. Сотрудник Исполнителя, несущий службу на посту, должен иметь:</w:t>
      </w:r>
    </w:p>
    <w:p w14:paraId="1CBFDECB"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lastRenderedPageBreak/>
        <w:t>-специальные средства (в соответствии с действующим законодательством Российской Федерации);</w:t>
      </w:r>
    </w:p>
    <w:p w14:paraId="07D2C035"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-форменную одежду (по сезону).</w:t>
      </w:r>
    </w:p>
    <w:p w14:paraId="3B24560B"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 xml:space="preserve">2.6. Перед началом оказания услуг Исполнитель обязан предоставить ответственному представителю Заказчика список постоянных сотрудников, которые будут нести службу на объекте Заказчика в период действия Договора (далее – Список лиц, несущих службу на объекте МУП «Водоканал» г. Йошкар-Олы). </w:t>
      </w:r>
    </w:p>
    <w:p w14:paraId="7C05C4F3"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2.6.1. При необходимой замене сотрудника Исполнителя, указанного в данном списке, по причине его болезни, отпуска, увольнения, Исполнитель обязан письменно проинформировать ответственного представителя Заказчика о предстоящей замене не менее чем за 1 (один) день до заступления нового сотрудника на дежурство.</w:t>
      </w:r>
    </w:p>
    <w:p w14:paraId="0461A022"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2.7. Перед началом оказания услуг по охране объекта Заказчика все сотрудники Исполнителя, указанные в Списке лиц, несущих службу на объекте МУП «</w:t>
      </w:r>
      <w:proofErr w:type="gramStart"/>
      <w:r w:rsidRPr="00714311">
        <w:rPr>
          <w:sz w:val="22"/>
          <w:szCs w:val="22"/>
        </w:rPr>
        <w:t xml:space="preserve">Водоканал»   </w:t>
      </w:r>
      <w:proofErr w:type="gramEnd"/>
      <w:r w:rsidRPr="00714311">
        <w:rPr>
          <w:sz w:val="22"/>
          <w:szCs w:val="22"/>
        </w:rPr>
        <w:t xml:space="preserve">   г. Йошкар-Олы, обязаны пройти инструктаж (обучение) по порядку работы с системами безопасности МУП «Водоканал» г. Йошкар-Олы (техническими средствами охраны объекта),</w:t>
      </w:r>
      <w:r w:rsidRPr="00714311">
        <w:rPr>
          <w:color w:val="FF0000"/>
          <w:sz w:val="22"/>
          <w:szCs w:val="22"/>
        </w:rPr>
        <w:t xml:space="preserve"> </w:t>
      </w:r>
      <w:r w:rsidRPr="00714311">
        <w:rPr>
          <w:sz w:val="22"/>
          <w:szCs w:val="22"/>
        </w:rPr>
        <w:t>инженерными системами объекта Заказчика.</w:t>
      </w:r>
    </w:p>
    <w:p w14:paraId="3048E396"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2.7.1. Время и порядок прохождения инструктажа (обучения) по порядку работы с системами безопасности (техническими средствами охраны МУП «Водоканал» г. Йошкар-Олы), инженерными системами МУП «Водоканал» г. Йошкар-Олы Исполнитель согласовывает с ответственным представителем Заказчика в течение 2 (двух) дней с даты подписания Договора.</w:t>
      </w:r>
    </w:p>
    <w:p w14:paraId="774FC3E9" w14:textId="77777777" w:rsidR="00714311" w:rsidRPr="00714311" w:rsidRDefault="00714311" w:rsidP="00714311">
      <w:pPr>
        <w:widowControl w:val="0"/>
        <w:shd w:val="clear" w:color="auto" w:fill="FFFFFF"/>
        <w:suppressAutoHyphens/>
        <w:spacing w:after="60"/>
        <w:ind w:left="120" w:firstLine="709"/>
        <w:jc w:val="both"/>
        <w:rPr>
          <w:sz w:val="22"/>
          <w:szCs w:val="22"/>
        </w:rPr>
      </w:pPr>
      <w:r w:rsidRPr="00714311">
        <w:rPr>
          <w:sz w:val="22"/>
          <w:szCs w:val="22"/>
        </w:rPr>
        <w:t>2.8. Перед началом оказания услуг Исполнитель согласовывает с ответственным лицом МУП «Водоканал» г. Йошкар-Олы порядок приема охраняемого объекта, а также иные вопросы, касающиеся их взаимодействия по осуществлению охраны объекта Заказчика.</w:t>
      </w:r>
    </w:p>
    <w:p w14:paraId="1EF72133" w14:textId="77777777" w:rsidR="00714311" w:rsidRDefault="00714311" w:rsidP="00714311">
      <w:pPr>
        <w:widowControl w:val="0"/>
        <w:suppressAutoHyphens/>
        <w:snapToGrid w:val="0"/>
        <w:ind w:left="120" w:firstLine="560"/>
        <w:jc w:val="center"/>
        <w:rPr>
          <w:b/>
          <w:sz w:val="22"/>
          <w:szCs w:val="22"/>
        </w:rPr>
      </w:pPr>
    </w:p>
    <w:p w14:paraId="4A1BBA5B" w14:textId="18AF7A65" w:rsidR="00714311" w:rsidRPr="00714311" w:rsidRDefault="00714311" w:rsidP="00714311">
      <w:pPr>
        <w:widowControl w:val="0"/>
        <w:suppressAutoHyphens/>
        <w:snapToGrid w:val="0"/>
        <w:ind w:left="120" w:firstLine="560"/>
        <w:jc w:val="center"/>
        <w:rPr>
          <w:b/>
          <w:sz w:val="22"/>
          <w:szCs w:val="22"/>
        </w:rPr>
      </w:pPr>
      <w:r w:rsidRPr="00714311">
        <w:rPr>
          <w:b/>
          <w:sz w:val="22"/>
          <w:szCs w:val="22"/>
        </w:rPr>
        <w:t>3. Нормативные требования.</w:t>
      </w:r>
    </w:p>
    <w:p w14:paraId="24C90083" w14:textId="77777777" w:rsidR="00714311" w:rsidRPr="00714311" w:rsidRDefault="00714311" w:rsidP="00714311">
      <w:pPr>
        <w:widowControl w:val="0"/>
        <w:suppressAutoHyphens/>
        <w:ind w:left="120" w:firstLine="709"/>
        <w:jc w:val="both"/>
        <w:rPr>
          <w:sz w:val="22"/>
          <w:szCs w:val="22"/>
        </w:rPr>
      </w:pPr>
      <w:r w:rsidRPr="00714311">
        <w:rPr>
          <w:sz w:val="22"/>
          <w:szCs w:val="22"/>
        </w:rPr>
        <w:t>3.1. Оказываемые Исполнителем услуги по охране объекта должны осуществляться в соответствии с законодательством и нормативными правовыми актами Российской Федерации, положениями внутренних локальных актов МУП «Водоканал» г. Йошкар-Олы, в том числе:</w:t>
      </w:r>
    </w:p>
    <w:p w14:paraId="4E25780E" w14:textId="77777777" w:rsidR="00714311" w:rsidRPr="00714311" w:rsidRDefault="00714311" w:rsidP="00714311">
      <w:pPr>
        <w:widowControl w:val="0"/>
        <w:suppressAutoHyphens/>
        <w:ind w:left="120" w:firstLine="709"/>
        <w:jc w:val="both"/>
        <w:rPr>
          <w:sz w:val="22"/>
          <w:szCs w:val="22"/>
        </w:rPr>
      </w:pPr>
      <w:r w:rsidRPr="00714311">
        <w:rPr>
          <w:sz w:val="22"/>
          <w:szCs w:val="22"/>
        </w:rPr>
        <w:t>- Федеральный закон от 27.05.1996 № 57-ФЗ «О государственной охране»;</w:t>
      </w:r>
    </w:p>
    <w:p w14:paraId="0E7BA275" w14:textId="77777777" w:rsidR="00714311" w:rsidRPr="00714311" w:rsidRDefault="00714311" w:rsidP="00714311">
      <w:pPr>
        <w:widowControl w:val="0"/>
        <w:suppressAutoHyphens/>
        <w:ind w:left="120" w:firstLine="709"/>
        <w:jc w:val="both"/>
        <w:rPr>
          <w:sz w:val="22"/>
          <w:szCs w:val="22"/>
        </w:rPr>
      </w:pPr>
      <w:r w:rsidRPr="00714311">
        <w:rPr>
          <w:sz w:val="22"/>
          <w:szCs w:val="22"/>
        </w:rPr>
        <w:t>- Федеральный закон от 11.03.1992 № 2487-1 «О частной детективной и охранной деятельности в Российской Федерации»;</w:t>
      </w:r>
    </w:p>
    <w:p w14:paraId="38140F29"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 Постановление Правительства РФ от 14.08.1992 № 587 «Вопросы частной детективной (сыскной) и частной охранной деятельности»; </w:t>
      </w:r>
    </w:p>
    <w:p w14:paraId="74967B9F"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 Приказ директора МУП «Водоканал» г. Йошкар-Олы от </w:t>
      </w:r>
      <w:proofErr w:type="gramStart"/>
      <w:r w:rsidRPr="00714311">
        <w:rPr>
          <w:sz w:val="22"/>
          <w:szCs w:val="22"/>
        </w:rPr>
        <w:t>16.07.2020  «</w:t>
      </w:r>
      <w:proofErr w:type="gramEnd"/>
      <w:r w:rsidRPr="00714311">
        <w:rPr>
          <w:sz w:val="22"/>
          <w:szCs w:val="22"/>
        </w:rPr>
        <w:t>О введении пропускного режима» и положение о пропускном и внутриобъектовом режиме на МУП «Водоканал» г. Йошкар-Олы.</w:t>
      </w:r>
    </w:p>
    <w:p w14:paraId="4C1179E6" w14:textId="77777777" w:rsidR="00714311" w:rsidRPr="00714311" w:rsidRDefault="00714311" w:rsidP="00714311">
      <w:pPr>
        <w:widowControl w:val="0"/>
        <w:suppressAutoHyphens/>
        <w:ind w:left="120" w:firstLine="560"/>
        <w:jc w:val="center"/>
        <w:rPr>
          <w:b/>
          <w:bCs/>
          <w:color w:val="000000"/>
          <w:sz w:val="22"/>
          <w:szCs w:val="22"/>
        </w:rPr>
      </w:pPr>
    </w:p>
    <w:p w14:paraId="557E3F33" w14:textId="77777777" w:rsidR="00714311" w:rsidRPr="00714311" w:rsidRDefault="00714311" w:rsidP="00714311">
      <w:pPr>
        <w:widowControl w:val="0"/>
        <w:suppressAutoHyphens/>
        <w:ind w:left="120" w:firstLine="560"/>
        <w:jc w:val="center"/>
        <w:rPr>
          <w:b/>
          <w:sz w:val="22"/>
          <w:szCs w:val="22"/>
        </w:rPr>
      </w:pPr>
      <w:r w:rsidRPr="00714311">
        <w:rPr>
          <w:b/>
          <w:bCs/>
          <w:color w:val="000000"/>
          <w:sz w:val="22"/>
          <w:szCs w:val="22"/>
        </w:rPr>
        <w:t xml:space="preserve">4. Общие требования к физической охране </w:t>
      </w:r>
      <w:r w:rsidRPr="00714311">
        <w:rPr>
          <w:b/>
          <w:sz w:val="22"/>
          <w:szCs w:val="22"/>
        </w:rPr>
        <w:t xml:space="preserve">(со спецсредствами) </w:t>
      </w:r>
    </w:p>
    <w:p w14:paraId="674B6EC7" w14:textId="77777777" w:rsidR="00714311" w:rsidRPr="00714311" w:rsidRDefault="00714311" w:rsidP="00714311">
      <w:pPr>
        <w:widowControl w:val="0"/>
        <w:suppressAutoHyphens/>
        <w:ind w:left="120" w:firstLine="560"/>
        <w:jc w:val="center"/>
        <w:rPr>
          <w:b/>
          <w:bCs/>
          <w:color w:val="000000"/>
          <w:sz w:val="22"/>
          <w:szCs w:val="22"/>
        </w:rPr>
      </w:pPr>
      <w:r w:rsidRPr="00714311">
        <w:rPr>
          <w:b/>
          <w:bCs/>
          <w:color w:val="000000"/>
          <w:sz w:val="22"/>
          <w:szCs w:val="22"/>
        </w:rPr>
        <w:t>с осуществлением контрольно-пропускного режима и использованием в работе систем тревожной, охранной и пожарной сигнализации, видеонаблюдения и контроля управления доступом на Объекте.</w:t>
      </w:r>
    </w:p>
    <w:p w14:paraId="53E5ADAC" w14:textId="77777777" w:rsidR="00714311" w:rsidRPr="00714311" w:rsidRDefault="00714311" w:rsidP="00714311">
      <w:pPr>
        <w:widowControl w:val="0"/>
        <w:suppressAutoHyphens/>
        <w:ind w:left="120" w:firstLine="560"/>
        <w:jc w:val="center"/>
        <w:rPr>
          <w:b/>
          <w:bCs/>
          <w:color w:val="000000"/>
          <w:sz w:val="22"/>
          <w:szCs w:val="22"/>
        </w:rPr>
      </w:pPr>
      <w:r w:rsidRPr="00714311">
        <w:rPr>
          <w:b/>
          <w:bCs/>
          <w:color w:val="000000"/>
          <w:sz w:val="22"/>
          <w:szCs w:val="22"/>
        </w:rPr>
        <w:t>Термины</w:t>
      </w:r>
    </w:p>
    <w:p w14:paraId="2D44701C" w14:textId="77777777" w:rsidR="00714311" w:rsidRPr="00714311" w:rsidRDefault="00714311" w:rsidP="00714311">
      <w:pPr>
        <w:widowControl w:val="0"/>
        <w:suppressAutoHyphens/>
        <w:ind w:left="120" w:firstLine="720"/>
        <w:jc w:val="both"/>
        <w:rPr>
          <w:sz w:val="22"/>
          <w:szCs w:val="22"/>
        </w:rPr>
      </w:pPr>
      <w:r w:rsidRPr="00714311">
        <w:rPr>
          <w:sz w:val="22"/>
          <w:szCs w:val="22"/>
        </w:rPr>
        <w:t>Пост охраны Объекта – определенное дислокацией место, на котором сотрудник охраны обеспечивает защиту Объекта путем выполнения постовых обязанностей и ведения постоянного наблюдения в пределах установленной зоны ответственности (далее – ПОО).</w:t>
      </w:r>
    </w:p>
    <w:p w14:paraId="358DA6BB" w14:textId="77777777" w:rsidR="00714311" w:rsidRPr="00714311" w:rsidRDefault="00714311" w:rsidP="00714311">
      <w:pPr>
        <w:widowControl w:val="0"/>
        <w:suppressAutoHyphens/>
        <w:ind w:left="120" w:firstLine="720"/>
        <w:jc w:val="both"/>
        <w:rPr>
          <w:sz w:val="22"/>
          <w:szCs w:val="22"/>
        </w:rPr>
      </w:pPr>
      <w:r w:rsidRPr="00714311">
        <w:rPr>
          <w:sz w:val="22"/>
          <w:szCs w:val="22"/>
        </w:rPr>
        <w:t>Пропускной режим – порядок, обеспечиваемый совокупностью мероприятий и правил, исключающих возможность бесконтрольного входа (выхода) лиц, вноса (выноса), ввоза (вывоза) имущества на охраняемый Объект и с охраняемого Объекта;</w:t>
      </w:r>
    </w:p>
    <w:p w14:paraId="1642357E" w14:textId="77777777" w:rsidR="00714311" w:rsidRPr="00714311" w:rsidRDefault="00714311" w:rsidP="00714311">
      <w:pPr>
        <w:widowControl w:val="0"/>
        <w:suppressAutoHyphens/>
        <w:ind w:left="120" w:firstLine="720"/>
        <w:jc w:val="both"/>
        <w:rPr>
          <w:bCs/>
          <w:sz w:val="22"/>
          <w:szCs w:val="22"/>
        </w:rPr>
      </w:pPr>
      <w:r w:rsidRPr="00714311">
        <w:rPr>
          <w:sz w:val="22"/>
          <w:szCs w:val="22"/>
        </w:rPr>
        <w:t>Внутриобъектовый режим – порядок, обеспечиваемый совокупностью мероприятий и правил, выполняемых лицами, находящимися на охраняемом Объекте, в соответствии с требованиями внутреннего трудового распорядка и пожарной безопасности;</w:t>
      </w:r>
    </w:p>
    <w:p w14:paraId="050AE949" w14:textId="77777777" w:rsidR="00714311" w:rsidRPr="00714311" w:rsidRDefault="00714311" w:rsidP="00714311">
      <w:pPr>
        <w:widowControl w:val="0"/>
        <w:suppressAutoHyphens/>
        <w:ind w:left="120" w:firstLine="720"/>
        <w:jc w:val="both"/>
        <w:rPr>
          <w:color w:val="000000"/>
          <w:sz w:val="22"/>
          <w:szCs w:val="22"/>
        </w:rPr>
      </w:pPr>
      <w:r w:rsidRPr="00714311">
        <w:rPr>
          <w:bCs/>
          <w:color w:val="000000"/>
          <w:sz w:val="22"/>
          <w:szCs w:val="22"/>
        </w:rPr>
        <w:t>Работник</w:t>
      </w:r>
      <w:r w:rsidRPr="00714311">
        <w:rPr>
          <w:color w:val="000000"/>
          <w:sz w:val="22"/>
          <w:szCs w:val="22"/>
        </w:rPr>
        <w:t xml:space="preserve"> – персонал Объекта.</w:t>
      </w:r>
    </w:p>
    <w:p w14:paraId="0EA44614" w14:textId="77777777" w:rsidR="00714311" w:rsidRPr="00714311" w:rsidRDefault="00714311" w:rsidP="00714311">
      <w:pPr>
        <w:widowControl w:val="0"/>
        <w:suppressAutoHyphens/>
        <w:ind w:left="120" w:firstLine="720"/>
        <w:jc w:val="both"/>
        <w:rPr>
          <w:bCs/>
          <w:color w:val="000000"/>
          <w:sz w:val="22"/>
          <w:szCs w:val="22"/>
        </w:rPr>
      </w:pPr>
      <w:r w:rsidRPr="00714311">
        <w:rPr>
          <w:bCs/>
          <w:color w:val="000000"/>
          <w:sz w:val="22"/>
          <w:szCs w:val="22"/>
        </w:rPr>
        <w:t xml:space="preserve">Сотрудник охраны – работник Исполнителя, </w:t>
      </w:r>
      <w:r w:rsidRPr="00714311">
        <w:rPr>
          <w:color w:val="000000"/>
          <w:sz w:val="22"/>
          <w:szCs w:val="22"/>
        </w:rPr>
        <w:t>выполняющий договорные обязательства по осуществлению охраны Объекта и функций обеспечения внутриобъектового, контрольно-пропускного режима на Объекте.</w:t>
      </w:r>
    </w:p>
    <w:p w14:paraId="4F21155A" w14:textId="77777777" w:rsidR="00714311" w:rsidRPr="00714311" w:rsidRDefault="00714311" w:rsidP="00714311">
      <w:pPr>
        <w:widowControl w:val="0"/>
        <w:suppressAutoHyphens/>
        <w:ind w:left="120" w:firstLine="720"/>
        <w:jc w:val="both"/>
        <w:rPr>
          <w:bCs/>
          <w:color w:val="000000"/>
          <w:sz w:val="22"/>
          <w:szCs w:val="22"/>
        </w:rPr>
      </w:pPr>
      <w:r w:rsidRPr="00714311">
        <w:rPr>
          <w:bCs/>
          <w:color w:val="000000"/>
          <w:sz w:val="22"/>
          <w:szCs w:val="22"/>
        </w:rPr>
        <w:t>Посетитель</w:t>
      </w:r>
      <w:r w:rsidRPr="00714311">
        <w:rPr>
          <w:color w:val="000000"/>
          <w:sz w:val="22"/>
          <w:szCs w:val="22"/>
        </w:rPr>
        <w:t xml:space="preserve"> – лицо, не являющееся работником и получившее на законных основаниях допуск на Объект.</w:t>
      </w:r>
    </w:p>
    <w:p w14:paraId="433CFE5A" w14:textId="77777777" w:rsidR="00714311" w:rsidRPr="00714311" w:rsidRDefault="00714311" w:rsidP="00714311">
      <w:pPr>
        <w:widowControl w:val="0"/>
        <w:suppressAutoHyphens/>
        <w:ind w:left="120" w:firstLine="720"/>
        <w:jc w:val="both"/>
        <w:rPr>
          <w:color w:val="000000"/>
          <w:sz w:val="22"/>
          <w:szCs w:val="22"/>
        </w:rPr>
      </w:pPr>
      <w:r w:rsidRPr="00714311">
        <w:rPr>
          <w:bCs/>
          <w:color w:val="000000"/>
          <w:sz w:val="22"/>
          <w:szCs w:val="22"/>
        </w:rPr>
        <w:lastRenderedPageBreak/>
        <w:t>Допуск</w:t>
      </w:r>
      <w:r w:rsidRPr="00714311">
        <w:rPr>
          <w:color w:val="000000"/>
          <w:sz w:val="22"/>
          <w:szCs w:val="22"/>
        </w:rPr>
        <w:t xml:space="preserve"> – разрешение на посещение Объекта.</w:t>
      </w:r>
    </w:p>
    <w:p w14:paraId="15F6A8AD" w14:textId="77777777" w:rsidR="00714311" w:rsidRPr="00714311" w:rsidRDefault="00714311" w:rsidP="00714311">
      <w:pPr>
        <w:widowControl w:val="0"/>
        <w:suppressAutoHyphens/>
        <w:ind w:left="120" w:firstLine="720"/>
        <w:jc w:val="both"/>
        <w:rPr>
          <w:color w:val="000000"/>
          <w:sz w:val="22"/>
          <w:szCs w:val="22"/>
        </w:rPr>
      </w:pPr>
      <w:r w:rsidRPr="00714311">
        <w:rPr>
          <w:color w:val="000000"/>
          <w:sz w:val="22"/>
          <w:szCs w:val="22"/>
        </w:rPr>
        <w:t xml:space="preserve">Вход – проход со стороны центрального входа на Объект, ограниченный запираемой дверью </w:t>
      </w:r>
    </w:p>
    <w:p w14:paraId="32B1B07E" w14:textId="77777777" w:rsidR="00714311" w:rsidRPr="00714311" w:rsidRDefault="00714311" w:rsidP="00714311">
      <w:pPr>
        <w:widowControl w:val="0"/>
        <w:suppressAutoHyphens/>
        <w:ind w:left="120" w:firstLine="720"/>
        <w:jc w:val="both"/>
        <w:rPr>
          <w:sz w:val="22"/>
          <w:szCs w:val="22"/>
        </w:rPr>
      </w:pPr>
      <w:r w:rsidRPr="00714311">
        <w:rPr>
          <w:sz w:val="22"/>
          <w:szCs w:val="22"/>
        </w:rPr>
        <w:t>Зона ответственности поста – территория поста с прилегающим к ней участком местности, в пределах которого сотрудник охраны выполняет возложенные на него обязанности.</w:t>
      </w:r>
    </w:p>
    <w:p w14:paraId="65CC9BBA" w14:textId="77777777" w:rsidR="00714311" w:rsidRPr="00714311" w:rsidRDefault="00714311" w:rsidP="00714311">
      <w:pPr>
        <w:widowControl w:val="0"/>
        <w:suppressAutoHyphens/>
        <w:ind w:left="120" w:firstLine="720"/>
        <w:jc w:val="both"/>
        <w:rPr>
          <w:sz w:val="22"/>
          <w:szCs w:val="22"/>
        </w:rPr>
      </w:pPr>
      <w:r w:rsidRPr="00714311">
        <w:rPr>
          <w:bCs/>
          <w:color w:val="000000"/>
          <w:sz w:val="22"/>
          <w:szCs w:val="22"/>
        </w:rPr>
        <w:t>Нарушитель</w:t>
      </w:r>
      <w:r w:rsidRPr="00714311">
        <w:rPr>
          <w:color w:val="000000"/>
          <w:sz w:val="22"/>
          <w:szCs w:val="22"/>
        </w:rPr>
        <w:t xml:space="preserve"> – лицо, совершившее или пытающееся совершить несанкционированное действие, а </w:t>
      </w:r>
      <w:proofErr w:type="gramStart"/>
      <w:r w:rsidRPr="00714311">
        <w:rPr>
          <w:color w:val="000000"/>
          <w:sz w:val="22"/>
          <w:szCs w:val="22"/>
        </w:rPr>
        <w:t>так же</w:t>
      </w:r>
      <w:proofErr w:type="gramEnd"/>
      <w:r w:rsidRPr="00714311">
        <w:rPr>
          <w:color w:val="000000"/>
          <w:sz w:val="22"/>
          <w:szCs w:val="22"/>
        </w:rPr>
        <w:t xml:space="preserve"> лицо, оказывающее содействие данному лицу.</w:t>
      </w:r>
    </w:p>
    <w:p w14:paraId="757F131F"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Обслуживающий персонал – лица, оказывающие услуги по обслуживанию Объекта согласно заключенным </w:t>
      </w:r>
      <w:proofErr w:type="gramStart"/>
      <w:r w:rsidRPr="00714311">
        <w:rPr>
          <w:sz w:val="22"/>
          <w:szCs w:val="22"/>
        </w:rPr>
        <w:t>с МУП</w:t>
      </w:r>
      <w:proofErr w:type="gramEnd"/>
      <w:r w:rsidRPr="00714311">
        <w:rPr>
          <w:sz w:val="22"/>
          <w:szCs w:val="22"/>
        </w:rPr>
        <w:t xml:space="preserve"> «Водоканал» г. Йошкар-Олы договором.</w:t>
      </w:r>
    </w:p>
    <w:p w14:paraId="270D8353" w14:textId="77777777" w:rsidR="00714311" w:rsidRPr="00714311" w:rsidRDefault="00714311" w:rsidP="00714311">
      <w:pPr>
        <w:widowControl w:val="0"/>
        <w:suppressAutoHyphens/>
        <w:ind w:left="120" w:firstLine="708"/>
        <w:jc w:val="both"/>
        <w:rPr>
          <w:bCs/>
          <w:color w:val="000000"/>
          <w:sz w:val="22"/>
          <w:szCs w:val="22"/>
          <w:u w:val="single"/>
        </w:rPr>
      </w:pPr>
    </w:p>
    <w:p w14:paraId="4C73D2C1" w14:textId="77777777" w:rsidR="00714311" w:rsidRPr="00714311" w:rsidRDefault="00714311" w:rsidP="00714311">
      <w:pPr>
        <w:widowControl w:val="0"/>
        <w:shd w:val="clear" w:color="auto" w:fill="FFFFFF"/>
        <w:suppressAutoHyphens/>
        <w:ind w:left="773" w:firstLine="560"/>
        <w:jc w:val="center"/>
        <w:rPr>
          <w:b/>
          <w:bCs/>
          <w:color w:val="000000"/>
          <w:sz w:val="22"/>
          <w:szCs w:val="22"/>
        </w:rPr>
      </w:pPr>
      <w:r w:rsidRPr="00714311">
        <w:rPr>
          <w:b/>
          <w:bCs/>
          <w:color w:val="000000"/>
          <w:sz w:val="22"/>
          <w:szCs w:val="22"/>
        </w:rPr>
        <w:t xml:space="preserve">5. Необходимые условия и требования к Исполнителю, </w:t>
      </w:r>
    </w:p>
    <w:p w14:paraId="12691A85" w14:textId="77777777" w:rsidR="00714311" w:rsidRPr="00714311" w:rsidRDefault="00714311" w:rsidP="00714311">
      <w:pPr>
        <w:widowControl w:val="0"/>
        <w:shd w:val="clear" w:color="auto" w:fill="FFFFFF"/>
        <w:suppressAutoHyphens/>
        <w:ind w:left="773" w:firstLine="560"/>
        <w:jc w:val="center"/>
        <w:rPr>
          <w:b/>
          <w:bCs/>
          <w:color w:val="000000"/>
          <w:sz w:val="22"/>
          <w:szCs w:val="22"/>
        </w:rPr>
      </w:pPr>
      <w:r w:rsidRPr="00714311">
        <w:rPr>
          <w:b/>
          <w:bCs/>
          <w:color w:val="000000"/>
          <w:sz w:val="22"/>
          <w:szCs w:val="22"/>
        </w:rPr>
        <w:t>оказывающему услуги физической охраны</w:t>
      </w:r>
    </w:p>
    <w:p w14:paraId="652B2313" w14:textId="77777777" w:rsidR="00714311" w:rsidRPr="00714311" w:rsidRDefault="00714311" w:rsidP="00714311">
      <w:pPr>
        <w:widowControl w:val="0"/>
        <w:shd w:val="clear" w:color="auto" w:fill="FFFFFF"/>
        <w:suppressAutoHyphens/>
        <w:ind w:left="58" w:right="5" w:firstLine="662"/>
        <w:jc w:val="both"/>
        <w:rPr>
          <w:sz w:val="22"/>
          <w:szCs w:val="22"/>
        </w:rPr>
      </w:pPr>
      <w:r w:rsidRPr="00714311">
        <w:rPr>
          <w:color w:val="000000"/>
          <w:sz w:val="22"/>
          <w:szCs w:val="22"/>
        </w:rPr>
        <w:t xml:space="preserve">5.1. </w:t>
      </w:r>
      <w:r w:rsidRPr="00714311">
        <w:rPr>
          <w:sz w:val="22"/>
          <w:szCs w:val="22"/>
        </w:rPr>
        <w:t xml:space="preserve">Исполнитель обязан обладать правом на осуществление охраны Объекта, включенного в перечень, на которые частная охранная деятельность не распространяется, утвержденный постановлением Правительства Российской Федерации от 14 августа 1992 года № 587 «Вопросы частной детективной (сыскной) и частной охранной деятельности. </w:t>
      </w:r>
    </w:p>
    <w:p w14:paraId="42ED8A09" w14:textId="77777777" w:rsidR="00714311" w:rsidRPr="00714311" w:rsidRDefault="00714311" w:rsidP="00714311">
      <w:pPr>
        <w:widowControl w:val="0"/>
        <w:shd w:val="clear" w:color="auto" w:fill="FFFFFF"/>
        <w:suppressAutoHyphens/>
        <w:ind w:left="62" w:firstLine="658"/>
        <w:jc w:val="both"/>
        <w:rPr>
          <w:sz w:val="22"/>
          <w:szCs w:val="22"/>
        </w:rPr>
      </w:pPr>
      <w:r w:rsidRPr="00714311">
        <w:rPr>
          <w:color w:val="000000"/>
          <w:sz w:val="22"/>
          <w:szCs w:val="22"/>
        </w:rPr>
        <w:t>5.2. И</w:t>
      </w:r>
      <w:r w:rsidRPr="00714311">
        <w:rPr>
          <w:bCs/>
          <w:color w:val="000000"/>
          <w:sz w:val="22"/>
          <w:szCs w:val="22"/>
        </w:rPr>
        <w:t xml:space="preserve">сполнитель </w:t>
      </w:r>
      <w:r w:rsidRPr="00714311">
        <w:rPr>
          <w:color w:val="000000"/>
          <w:sz w:val="22"/>
          <w:szCs w:val="22"/>
        </w:rPr>
        <w:t>должен иметь специальные средства в необходимом количестве.</w:t>
      </w:r>
    </w:p>
    <w:p w14:paraId="2DD557F5" w14:textId="77777777" w:rsidR="00714311" w:rsidRPr="00714311" w:rsidRDefault="00714311" w:rsidP="00714311">
      <w:pPr>
        <w:widowControl w:val="0"/>
        <w:shd w:val="clear" w:color="auto" w:fill="FFFFFF"/>
        <w:suppressAutoHyphens/>
        <w:ind w:left="120" w:right="5" w:firstLine="720"/>
        <w:jc w:val="both"/>
        <w:rPr>
          <w:sz w:val="22"/>
          <w:szCs w:val="22"/>
        </w:rPr>
      </w:pPr>
      <w:r w:rsidRPr="00714311">
        <w:rPr>
          <w:color w:val="000000"/>
          <w:sz w:val="22"/>
          <w:szCs w:val="22"/>
        </w:rPr>
        <w:t>5.3. Личный состав охраны должен быть обеспечен униформой и необходимой экипировкой, отличительным знаком (бейдж) с указанием фамилии, имени и отчества каждого охранника, средствами экстренной связи с оперативным дежурным, спецсредствами установленного законом образца.</w:t>
      </w:r>
    </w:p>
    <w:p w14:paraId="6C9C1FED"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 xml:space="preserve">5.4. Сотрудники охраны обязаны ежегодно проходить периодические проверки на пригодность к действиям в условиях, связанных с применением специальных средств. </w:t>
      </w:r>
    </w:p>
    <w:p w14:paraId="3C81C3B4"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5.5. Сотрудники охраны должны уметь действовать в чрезвычайных и нештатных ситуациях, управлять электронными системами видеонаблюдения, охранной и пожарной сигнализации.</w:t>
      </w:r>
    </w:p>
    <w:p w14:paraId="593DACED"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5.6. Кандидатуры сотрудников, привлекаемых к охране, должны согласовываться с Заказчиком.</w:t>
      </w:r>
    </w:p>
    <w:p w14:paraId="2E1FE673"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5.7. Привлекаемые сотрудники охранного предприятия должны иметь российское гражданство.</w:t>
      </w:r>
    </w:p>
    <w:p w14:paraId="18D8A844"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5.8. При невыполнении сотрудником охраны установленных требований Заказчика, Исполнитель должен произвести замену сотрудника в течение суток со дня подачи Заказчиком письменной или устной заявки.</w:t>
      </w:r>
    </w:p>
    <w:p w14:paraId="4ABBEE0D" w14:textId="77777777" w:rsidR="00714311" w:rsidRPr="00714311" w:rsidRDefault="00714311" w:rsidP="00714311">
      <w:pPr>
        <w:widowControl w:val="0"/>
        <w:shd w:val="clear" w:color="auto" w:fill="FFFFFF"/>
        <w:tabs>
          <w:tab w:val="left" w:pos="1426"/>
        </w:tabs>
        <w:suppressAutoHyphens/>
        <w:ind w:left="120" w:firstLine="709"/>
        <w:jc w:val="both"/>
        <w:rPr>
          <w:color w:val="000000"/>
          <w:sz w:val="22"/>
          <w:szCs w:val="22"/>
        </w:rPr>
      </w:pPr>
      <w:r w:rsidRPr="00714311">
        <w:rPr>
          <w:color w:val="000000"/>
          <w:sz w:val="22"/>
          <w:szCs w:val="22"/>
        </w:rPr>
        <w:t>5.9. В случае внезапной болезни, травмы сотрудника охраны Исполнитель обязан в течение минимального времени, но не более 60 минут с момента поступления сообщения о наступлении указанных событий, заменить его на посту.</w:t>
      </w:r>
    </w:p>
    <w:p w14:paraId="26A84F27"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 xml:space="preserve">5.10. Исполнитель должен располагать возможностью немедленного направления на охраняемый объект вооруженной мобильной группы задержания в случае выявления обстоятельств, свидетельствующих о совершении тяжкого преступления, о подготовке совершения или совершения террористического акта в целях их своевременного пресечения, задержания их исполнителей и доставления таких лиц в территориальные органы внутренних дел. </w:t>
      </w:r>
    </w:p>
    <w:p w14:paraId="21F14A42"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5.11. Исполнитель предоставляет Заказчику сертификаты соответствия (лицензии) на все услуги, которые подлежат сертификации (лицензированию) в соответствии с законодательством Российской Федерации.</w:t>
      </w:r>
    </w:p>
    <w:p w14:paraId="40BA9D91" w14:textId="77777777" w:rsidR="00714311" w:rsidRPr="00714311" w:rsidRDefault="00714311" w:rsidP="00714311">
      <w:pPr>
        <w:widowControl w:val="0"/>
        <w:suppressAutoHyphens/>
        <w:ind w:left="120" w:firstLine="560"/>
        <w:jc w:val="center"/>
        <w:rPr>
          <w:b/>
          <w:sz w:val="22"/>
          <w:szCs w:val="22"/>
        </w:rPr>
      </w:pPr>
      <w:r w:rsidRPr="00714311">
        <w:rPr>
          <w:b/>
          <w:sz w:val="22"/>
          <w:szCs w:val="22"/>
        </w:rPr>
        <w:t>6. Обязанности сотрудников охраны</w:t>
      </w:r>
    </w:p>
    <w:p w14:paraId="523BAA7A" w14:textId="77777777" w:rsidR="00714311" w:rsidRPr="00714311" w:rsidRDefault="00714311" w:rsidP="00714311">
      <w:pPr>
        <w:widowControl w:val="0"/>
        <w:suppressAutoHyphens/>
        <w:ind w:left="120" w:firstLine="720"/>
        <w:jc w:val="both"/>
        <w:rPr>
          <w:b/>
          <w:sz w:val="22"/>
          <w:szCs w:val="22"/>
        </w:rPr>
      </w:pPr>
      <w:r w:rsidRPr="00714311">
        <w:rPr>
          <w:sz w:val="22"/>
          <w:szCs w:val="22"/>
        </w:rPr>
        <w:t xml:space="preserve">6.1. </w:t>
      </w:r>
      <w:r w:rsidRPr="00714311">
        <w:rPr>
          <w:b/>
          <w:sz w:val="22"/>
          <w:szCs w:val="22"/>
        </w:rPr>
        <w:t>Сотрудник</w:t>
      </w:r>
      <w:r w:rsidRPr="00714311">
        <w:rPr>
          <w:sz w:val="22"/>
          <w:szCs w:val="22"/>
        </w:rPr>
        <w:t xml:space="preserve"> </w:t>
      </w:r>
      <w:r w:rsidRPr="00714311">
        <w:rPr>
          <w:b/>
          <w:sz w:val="22"/>
          <w:szCs w:val="22"/>
        </w:rPr>
        <w:t>физической охраны должен знать:</w:t>
      </w:r>
    </w:p>
    <w:p w14:paraId="5607EC40" w14:textId="77777777" w:rsidR="00714311" w:rsidRPr="00714311" w:rsidRDefault="00714311" w:rsidP="00714311">
      <w:pPr>
        <w:widowControl w:val="0"/>
        <w:suppressAutoHyphens/>
        <w:ind w:left="120" w:firstLine="720"/>
        <w:jc w:val="both"/>
        <w:rPr>
          <w:sz w:val="22"/>
          <w:szCs w:val="22"/>
        </w:rPr>
      </w:pPr>
      <w:r w:rsidRPr="00714311">
        <w:rPr>
          <w:sz w:val="22"/>
          <w:szCs w:val="22"/>
        </w:rPr>
        <w:t>6.1.1. Оперативную обстановку в зоне ответственности, особенности охраняемого Объекта, возможные места проникновения на него, скрытые подходы и подъезды, характеристики сигналов световых (звуковых) извещателей, основные и дополнительные рубежи охранной сигнализации, оснащенность охраняемого Объекта техническими средствами охраны (далее - ТСО).</w:t>
      </w:r>
    </w:p>
    <w:p w14:paraId="08FF3C9A" w14:textId="77777777" w:rsidR="00714311" w:rsidRPr="00714311" w:rsidRDefault="00714311" w:rsidP="00714311">
      <w:pPr>
        <w:widowControl w:val="0"/>
        <w:suppressAutoHyphens/>
        <w:ind w:left="120" w:firstLine="720"/>
        <w:jc w:val="both"/>
        <w:rPr>
          <w:sz w:val="22"/>
          <w:szCs w:val="22"/>
        </w:rPr>
      </w:pPr>
      <w:r w:rsidRPr="00714311">
        <w:rPr>
          <w:sz w:val="22"/>
          <w:szCs w:val="22"/>
        </w:rPr>
        <w:t>6.1.2. Основные и особые обязанности при несении службы.</w:t>
      </w:r>
    </w:p>
    <w:p w14:paraId="42C4A242" w14:textId="77777777" w:rsidR="00714311" w:rsidRPr="00714311" w:rsidRDefault="00714311" w:rsidP="00714311">
      <w:pPr>
        <w:widowControl w:val="0"/>
        <w:suppressAutoHyphens/>
        <w:ind w:left="120" w:firstLine="720"/>
        <w:jc w:val="both"/>
        <w:rPr>
          <w:sz w:val="22"/>
          <w:szCs w:val="22"/>
        </w:rPr>
      </w:pPr>
      <w:r w:rsidRPr="00714311">
        <w:rPr>
          <w:sz w:val="22"/>
          <w:szCs w:val="22"/>
        </w:rPr>
        <w:t>6.1.3. Особенности местности на ПОО, наиболее вероятные места противоправного посягательства на охраняемое имущество.</w:t>
      </w:r>
    </w:p>
    <w:p w14:paraId="0C918E4E" w14:textId="77777777" w:rsidR="00714311" w:rsidRPr="00714311" w:rsidRDefault="00714311" w:rsidP="00714311">
      <w:pPr>
        <w:widowControl w:val="0"/>
        <w:suppressAutoHyphens/>
        <w:ind w:left="120" w:firstLine="720"/>
        <w:jc w:val="both"/>
        <w:rPr>
          <w:sz w:val="22"/>
          <w:szCs w:val="22"/>
        </w:rPr>
      </w:pPr>
      <w:r w:rsidRPr="00714311">
        <w:rPr>
          <w:sz w:val="22"/>
          <w:szCs w:val="22"/>
        </w:rPr>
        <w:t>6.1.4. Дислокацию ближайших нарядов комплексных сил, народных дружин и общественных объединений правоохранительной направленности и систему связи с ними, места расположения территориальных органов МЧС России и медицинских учреждений.</w:t>
      </w:r>
    </w:p>
    <w:p w14:paraId="470CEF06" w14:textId="77777777" w:rsidR="00714311" w:rsidRPr="00714311" w:rsidRDefault="00714311" w:rsidP="00714311">
      <w:pPr>
        <w:widowControl w:val="0"/>
        <w:suppressAutoHyphens/>
        <w:ind w:left="120" w:firstLine="720"/>
        <w:jc w:val="both"/>
        <w:rPr>
          <w:sz w:val="22"/>
          <w:szCs w:val="22"/>
        </w:rPr>
      </w:pPr>
      <w:r w:rsidRPr="00714311">
        <w:rPr>
          <w:sz w:val="22"/>
          <w:szCs w:val="22"/>
        </w:rPr>
        <w:t>6.1.5. Порядок и тактику действий в различных ситуациях несения службы, в том числе при возникновении чрезвычайных обстоятельств.</w:t>
      </w:r>
    </w:p>
    <w:p w14:paraId="563A84DB" w14:textId="77777777" w:rsidR="00714311" w:rsidRPr="00714311" w:rsidRDefault="00714311" w:rsidP="00714311">
      <w:pPr>
        <w:widowControl w:val="0"/>
        <w:suppressAutoHyphens/>
        <w:ind w:left="120" w:firstLine="720"/>
        <w:jc w:val="both"/>
        <w:rPr>
          <w:rFonts w:eastAsia="Arial"/>
          <w:kern w:val="2"/>
          <w:sz w:val="22"/>
          <w:szCs w:val="22"/>
          <w:lang w:eastAsia="ar-SA"/>
        </w:rPr>
      </w:pPr>
      <w:r w:rsidRPr="00714311">
        <w:rPr>
          <w:rFonts w:eastAsia="Arial"/>
          <w:b/>
          <w:kern w:val="2"/>
          <w:sz w:val="22"/>
          <w:szCs w:val="22"/>
          <w:lang w:eastAsia="ar-SA"/>
        </w:rPr>
        <w:t>6.2. Сотрудник физической охраны обязан:</w:t>
      </w:r>
    </w:p>
    <w:p w14:paraId="1E07B0EF"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6.2.1. По прибытии на ПОО получить от старшего дежурной смены службы безопасности МУП </w:t>
      </w:r>
      <w:r w:rsidRPr="00714311">
        <w:rPr>
          <w:sz w:val="22"/>
          <w:szCs w:val="22"/>
        </w:rPr>
        <w:lastRenderedPageBreak/>
        <w:t>«Водоканал» информацию об имевших место происшествиях, поступивших указаниях и сообщениях, сохранности и целостности имущества, а также другие сведения, имеющие прямое отношение к несению службы.</w:t>
      </w:r>
    </w:p>
    <w:p w14:paraId="281B7F77"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6.2.2. При заступлении на ПОО проверить исправность ТСО, средств связи, иных технических средств, сигнальных устройств и предупреждающих знаков, провести визуальную оценку инженерно-технического состояния охраняемого Объекта, средств пожаротушения и водоснабжения, произвести обход охраняемого Объекта (территории) и проверить исправность дверей, окон, ворот и стопорных устройств на них, турникетов, и документации в соответствии с перечнем служебной документации, находящейся на ПОО. </w:t>
      </w:r>
    </w:p>
    <w:p w14:paraId="41F5CC60"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6.2.3. Докладывать оперативному дежурному </w:t>
      </w:r>
      <w:r w:rsidRPr="00714311">
        <w:rPr>
          <w:color w:val="000000"/>
          <w:sz w:val="22"/>
          <w:szCs w:val="22"/>
        </w:rPr>
        <w:t>охранного предприятия</w:t>
      </w:r>
      <w:r w:rsidRPr="00714311">
        <w:rPr>
          <w:sz w:val="22"/>
          <w:szCs w:val="22"/>
        </w:rPr>
        <w:t xml:space="preserve"> о принятии ПОО и о выявленных недостатках, а также производить соответствующую запись в постовом журнале.</w:t>
      </w:r>
    </w:p>
    <w:p w14:paraId="0DAE580B" w14:textId="77777777" w:rsidR="00714311" w:rsidRPr="00714311" w:rsidRDefault="00714311" w:rsidP="00714311">
      <w:pPr>
        <w:widowControl w:val="0"/>
        <w:suppressAutoHyphens/>
        <w:ind w:left="120" w:firstLine="720"/>
        <w:jc w:val="both"/>
        <w:rPr>
          <w:sz w:val="22"/>
          <w:szCs w:val="22"/>
        </w:rPr>
      </w:pPr>
      <w:r w:rsidRPr="00714311">
        <w:rPr>
          <w:sz w:val="22"/>
          <w:szCs w:val="22"/>
        </w:rPr>
        <w:t>6.2.4. Выявлять, предотвращать и пресекать преступления и административные правонарушения на охраняемом Объекте, в том числе с составлением на месте служебной записки.</w:t>
      </w:r>
    </w:p>
    <w:p w14:paraId="74745750" w14:textId="77777777" w:rsidR="00714311" w:rsidRPr="00714311" w:rsidRDefault="00714311" w:rsidP="00714311">
      <w:pPr>
        <w:widowControl w:val="0"/>
        <w:suppressAutoHyphens/>
        <w:ind w:left="120" w:firstLine="720"/>
        <w:jc w:val="both"/>
        <w:rPr>
          <w:sz w:val="22"/>
          <w:szCs w:val="22"/>
        </w:rPr>
      </w:pPr>
      <w:r w:rsidRPr="00714311">
        <w:rPr>
          <w:sz w:val="22"/>
          <w:szCs w:val="22"/>
        </w:rPr>
        <w:t>6.2.5. Обеспечивать охрану Объекта в соответствии с требованиями правовых актов, условиями договора, настоящего технического задания.</w:t>
      </w:r>
    </w:p>
    <w:p w14:paraId="2E46968B" w14:textId="77777777" w:rsidR="00714311" w:rsidRPr="00714311" w:rsidRDefault="00714311" w:rsidP="00714311">
      <w:pPr>
        <w:widowControl w:val="0"/>
        <w:suppressAutoHyphens/>
        <w:ind w:left="120" w:firstLine="720"/>
        <w:jc w:val="both"/>
        <w:rPr>
          <w:sz w:val="22"/>
          <w:szCs w:val="22"/>
        </w:rPr>
      </w:pPr>
      <w:r w:rsidRPr="00714311">
        <w:rPr>
          <w:sz w:val="22"/>
          <w:szCs w:val="22"/>
        </w:rPr>
        <w:t>6.2.6. Каждые три часа докладывать оперативному дежурному охранного предприятия об обстановке на охраняемом Объекте с отметкой времени доклада в постовом журнале. В случае выявления на охраняемом Объекте признаков чрезвычайных обстоятельств докладывать незамедлительно.</w:t>
      </w:r>
    </w:p>
    <w:p w14:paraId="650A1D59" w14:textId="77777777" w:rsidR="00714311" w:rsidRPr="00714311" w:rsidRDefault="00714311" w:rsidP="00714311">
      <w:pPr>
        <w:widowControl w:val="0"/>
        <w:suppressAutoHyphens/>
        <w:ind w:left="120" w:firstLine="720"/>
        <w:jc w:val="both"/>
        <w:rPr>
          <w:sz w:val="22"/>
          <w:szCs w:val="22"/>
        </w:rPr>
      </w:pPr>
      <w:r w:rsidRPr="00714311">
        <w:rPr>
          <w:sz w:val="22"/>
          <w:szCs w:val="22"/>
        </w:rPr>
        <w:t>6.2.7. Требовать от посетителей соблюдения пропускного режима на охраняемом Объекте, осуществлять досмотр и (или) осмотр посетителей, осмотр находящихся при них вещей. При выявлении нарушений, создающих на охраняемом Объекте угрозу безопасности работников и посетителей, и условий, способствующих хищениям имущества, принимать меры по пресечению указанных нарушений и ликвидации указанных условий.</w:t>
      </w:r>
    </w:p>
    <w:p w14:paraId="5014CAC7" w14:textId="77777777" w:rsidR="00714311" w:rsidRPr="00714311" w:rsidRDefault="00714311" w:rsidP="00714311">
      <w:pPr>
        <w:widowControl w:val="0"/>
        <w:suppressAutoHyphens/>
        <w:ind w:left="120" w:firstLine="720"/>
        <w:jc w:val="both"/>
        <w:rPr>
          <w:sz w:val="22"/>
          <w:szCs w:val="22"/>
        </w:rPr>
      </w:pPr>
      <w:r w:rsidRPr="00714311">
        <w:rPr>
          <w:sz w:val="22"/>
          <w:szCs w:val="22"/>
        </w:rPr>
        <w:t>6.2.8. При наличии на охраняемом Объекте автономных средств охранно-пожарной и тревожной сигнализации принимать под охрану (снимать с охраны) помещения, подключенные к концентратору малой емкости, вести журнал проверок состояния охранно-пожарной и тревожной сигнализации и регистрации их срабатывания на посту, а также осуществлять проверку работоспособности средств тревожной сигнализации (согласно разработанной Инструкции).</w:t>
      </w:r>
    </w:p>
    <w:p w14:paraId="48B42044"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6.2.9. До прибытия сотрудников органов внутренних дел задерживать лиц, совершивших преступления или противоправные действия на Объекте. </w:t>
      </w:r>
    </w:p>
    <w:p w14:paraId="4146A0BA"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6.2.10. В пределах компетенции оказывать содействие нарядам комплексных сил, сотрудникам подразделений и служб полиции, а также представителям иных правоохранительных органов, общественных объединений правоохранительной направленности при исполнении ими служебных обязанностей. </w:t>
      </w:r>
    </w:p>
    <w:p w14:paraId="4D90D91C" w14:textId="77777777" w:rsidR="00714311" w:rsidRPr="00714311" w:rsidRDefault="00714311" w:rsidP="00714311">
      <w:pPr>
        <w:widowControl w:val="0"/>
        <w:suppressAutoHyphens/>
        <w:ind w:left="120" w:firstLine="720"/>
        <w:jc w:val="both"/>
        <w:rPr>
          <w:sz w:val="22"/>
          <w:szCs w:val="22"/>
        </w:rPr>
      </w:pPr>
      <w:r w:rsidRPr="00714311">
        <w:rPr>
          <w:sz w:val="22"/>
          <w:szCs w:val="22"/>
        </w:rPr>
        <w:t>6.2.11. Оказывать первую помощь находящимся на охраняемом Объекте лицам, пострадавшим от преступлений, административных правонарушений и несчастных случаев, а также лицам, находящимся в беспомощном состоянии либо в состоянии, опасном для их жизни и здоровья, если специализированная помощь не может быть получена ими своевременно или отсутствует, а также принимать меры по эвакуации людей из опасной зоны.</w:t>
      </w:r>
    </w:p>
    <w:p w14:paraId="48E5E355" w14:textId="77777777" w:rsidR="00714311" w:rsidRPr="00714311" w:rsidRDefault="00714311" w:rsidP="00714311">
      <w:pPr>
        <w:widowControl w:val="0"/>
        <w:suppressAutoHyphens/>
        <w:ind w:left="120" w:firstLine="720"/>
        <w:jc w:val="both"/>
        <w:rPr>
          <w:sz w:val="22"/>
          <w:szCs w:val="22"/>
        </w:rPr>
      </w:pPr>
      <w:r w:rsidRPr="00714311">
        <w:rPr>
          <w:sz w:val="22"/>
          <w:szCs w:val="22"/>
        </w:rPr>
        <w:t>6.2.12. Принимать участие в осуществлении охраны Объекта в местах аварий, катастроф, пожаров, стихийных бедствий и других чрезвычайных ситуаций.</w:t>
      </w:r>
    </w:p>
    <w:p w14:paraId="364F1DC1" w14:textId="77777777" w:rsidR="00714311" w:rsidRPr="00714311" w:rsidRDefault="00714311" w:rsidP="00714311">
      <w:pPr>
        <w:widowControl w:val="0"/>
        <w:suppressAutoHyphens/>
        <w:ind w:left="120" w:firstLine="720"/>
        <w:jc w:val="both"/>
        <w:rPr>
          <w:sz w:val="22"/>
          <w:szCs w:val="22"/>
        </w:rPr>
      </w:pPr>
      <w:r w:rsidRPr="00714311">
        <w:rPr>
          <w:sz w:val="22"/>
          <w:szCs w:val="22"/>
        </w:rPr>
        <w:t>6.2.13. При допуске в хранилища, склады и другие помещения сличить:</w:t>
      </w:r>
    </w:p>
    <w:p w14:paraId="143541D8" w14:textId="77777777" w:rsidR="00714311" w:rsidRPr="00714311" w:rsidRDefault="00714311" w:rsidP="00714311">
      <w:pPr>
        <w:widowControl w:val="0"/>
        <w:suppressAutoHyphens/>
        <w:ind w:left="120" w:firstLine="720"/>
        <w:jc w:val="both"/>
        <w:rPr>
          <w:sz w:val="22"/>
          <w:szCs w:val="22"/>
        </w:rPr>
      </w:pPr>
      <w:r w:rsidRPr="00714311">
        <w:rPr>
          <w:sz w:val="22"/>
          <w:szCs w:val="22"/>
        </w:rPr>
        <w:t>- предъявленный допуск (пропуск) с соответствующими образцами и проверить документ, удостоверяющий личность прибывшего,</w:t>
      </w:r>
    </w:p>
    <w:p w14:paraId="5A2BAEF1" w14:textId="77777777" w:rsidR="00714311" w:rsidRPr="00714311" w:rsidRDefault="00714311" w:rsidP="00714311">
      <w:pPr>
        <w:widowControl w:val="0"/>
        <w:suppressAutoHyphens/>
        <w:ind w:left="120" w:firstLine="720"/>
        <w:jc w:val="both"/>
        <w:rPr>
          <w:sz w:val="22"/>
          <w:szCs w:val="22"/>
        </w:rPr>
      </w:pPr>
      <w:r w:rsidRPr="00714311">
        <w:rPr>
          <w:sz w:val="22"/>
          <w:szCs w:val="22"/>
        </w:rPr>
        <w:t>- при несоответствии допуска (пропуска), дающего право на вскрытие хранилищ, складов, других помещений, или при неправильно оформленных документах доложить об этом дежурному пункта центрального наблюдения Отдела вневедомственной охраны (ПЦН ОВО) по телефону 8(8362) 42-23-38 и оперативному дежурному охранного предприятия.</w:t>
      </w:r>
    </w:p>
    <w:p w14:paraId="58E34B96" w14:textId="77777777" w:rsidR="00714311" w:rsidRPr="00714311" w:rsidRDefault="00714311" w:rsidP="00714311">
      <w:pPr>
        <w:widowControl w:val="0"/>
        <w:suppressAutoHyphens/>
        <w:ind w:left="120" w:firstLine="720"/>
        <w:jc w:val="both"/>
        <w:rPr>
          <w:sz w:val="22"/>
          <w:szCs w:val="22"/>
        </w:rPr>
      </w:pPr>
      <w:r w:rsidRPr="00714311">
        <w:rPr>
          <w:sz w:val="22"/>
          <w:szCs w:val="22"/>
        </w:rPr>
        <w:t>6.2.14. При обнаружении пожара или иного чрезвычайного обстоятельства на охраняемом Объекте действовать в соответствии с особыми обязанностями, определяемыми условиями договора и техническим заданием.</w:t>
      </w:r>
    </w:p>
    <w:p w14:paraId="22D792E2" w14:textId="77777777" w:rsidR="00714311" w:rsidRPr="00714311" w:rsidRDefault="00714311" w:rsidP="00714311">
      <w:pPr>
        <w:widowControl w:val="0"/>
        <w:suppressAutoHyphens/>
        <w:ind w:left="120" w:firstLine="720"/>
        <w:jc w:val="both"/>
        <w:rPr>
          <w:sz w:val="22"/>
          <w:szCs w:val="22"/>
        </w:rPr>
      </w:pPr>
      <w:r w:rsidRPr="00714311">
        <w:rPr>
          <w:sz w:val="22"/>
          <w:szCs w:val="22"/>
        </w:rPr>
        <w:t>6.2.15. При нападении на охраняемый Объект, а также в случае совершения иных правонарушений на ПОО или прилегающей территории подавать сигнал «</w:t>
      </w:r>
      <w:r w:rsidRPr="00714311">
        <w:rPr>
          <w:bCs/>
          <w:sz w:val="22"/>
          <w:szCs w:val="22"/>
        </w:rPr>
        <w:t>тревога</w:t>
      </w:r>
      <w:r w:rsidRPr="00714311">
        <w:rPr>
          <w:sz w:val="22"/>
          <w:szCs w:val="22"/>
        </w:rPr>
        <w:t xml:space="preserve">» или вызова помощи, принимать меры к отражению нападения, пресечению преступления или правонарушения, задержанию </w:t>
      </w:r>
      <w:r w:rsidRPr="00714311">
        <w:rPr>
          <w:sz w:val="22"/>
          <w:szCs w:val="22"/>
        </w:rPr>
        <w:lastRenderedPageBreak/>
        <w:t>правонарушителей в пределах границ поста.</w:t>
      </w:r>
    </w:p>
    <w:p w14:paraId="432AB654" w14:textId="77777777" w:rsidR="00714311" w:rsidRPr="00714311" w:rsidRDefault="00714311" w:rsidP="00714311">
      <w:pPr>
        <w:widowControl w:val="0"/>
        <w:suppressAutoHyphens/>
        <w:ind w:left="120" w:firstLine="720"/>
        <w:jc w:val="both"/>
        <w:rPr>
          <w:sz w:val="22"/>
          <w:szCs w:val="22"/>
        </w:rPr>
      </w:pPr>
      <w:r w:rsidRPr="00714311">
        <w:rPr>
          <w:sz w:val="22"/>
          <w:szCs w:val="22"/>
        </w:rPr>
        <w:t>6.2.16. От лиц, прибывших для проверки несения службы обязательно требовать пароль (если введен), служебное удостоверение, а от должностных лиц вышестоящих подразделений – также предписание на право проверки.</w:t>
      </w:r>
    </w:p>
    <w:p w14:paraId="58A18044"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6.2.17. По требованию проверяющего докладывать об обстановке на территории ПОО и отвечать на заданные вопросы. </w:t>
      </w:r>
    </w:p>
    <w:p w14:paraId="46C2A30B" w14:textId="77777777" w:rsidR="00714311" w:rsidRPr="00714311" w:rsidRDefault="00714311" w:rsidP="00714311">
      <w:pPr>
        <w:widowControl w:val="0"/>
        <w:suppressAutoHyphens/>
        <w:ind w:left="120" w:firstLine="720"/>
        <w:jc w:val="both"/>
        <w:rPr>
          <w:sz w:val="22"/>
          <w:szCs w:val="22"/>
        </w:rPr>
      </w:pPr>
      <w:r w:rsidRPr="00714311">
        <w:rPr>
          <w:sz w:val="22"/>
          <w:szCs w:val="22"/>
        </w:rPr>
        <w:t>6.2.18. В обращении с работниками и посетителями, быть вежливым и тактичным, свои требования и замечания излагать в убедительной и понятной форме, не допускать споров и действий, оскорбляющих их честь и достоинство, соблюдать законность и служебную дисциплину, меры личной безопасности.</w:t>
      </w:r>
    </w:p>
    <w:p w14:paraId="33F5BDE1" w14:textId="77777777" w:rsidR="00714311" w:rsidRPr="00714311" w:rsidRDefault="00714311" w:rsidP="00714311">
      <w:pPr>
        <w:widowControl w:val="0"/>
        <w:suppressAutoHyphens/>
        <w:ind w:left="120" w:firstLine="720"/>
        <w:jc w:val="both"/>
        <w:rPr>
          <w:color w:val="000000"/>
          <w:sz w:val="22"/>
          <w:szCs w:val="22"/>
        </w:rPr>
      </w:pPr>
      <w:r w:rsidRPr="00714311">
        <w:rPr>
          <w:sz w:val="22"/>
          <w:szCs w:val="22"/>
        </w:rPr>
        <w:t xml:space="preserve">6.2.19. При внезапном заболевании сообщить оперативному дежурному </w:t>
      </w:r>
      <w:r w:rsidRPr="00714311">
        <w:rPr>
          <w:color w:val="000000"/>
          <w:sz w:val="22"/>
          <w:szCs w:val="22"/>
        </w:rPr>
        <w:t>охранного предприятия</w:t>
      </w:r>
      <w:r w:rsidRPr="00714311">
        <w:rPr>
          <w:sz w:val="22"/>
          <w:szCs w:val="22"/>
        </w:rPr>
        <w:t xml:space="preserve"> и продолжить нести службу до прибытия замены. </w:t>
      </w:r>
    </w:p>
    <w:p w14:paraId="75823541" w14:textId="77777777" w:rsidR="00714311" w:rsidRPr="00714311" w:rsidRDefault="00714311" w:rsidP="00714311">
      <w:pPr>
        <w:widowControl w:val="0"/>
        <w:suppressAutoHyphens/>
        <w:ind w:left="120" w:firstLine="720"/>
        <w:jc w:val="both"/>
        <w:rPr>
          <w:sz w:val="22"/>
          <w:szCs w:val="22"/>
        </w:rPr>
      </w:pPr>
      <w:r w:rsidRPr="00714311">
        <w:rPr>
          <w:sz w:val="22"/>
          <w:szCs w:val="22"/>
        </w:rPr>
        <w:t>6.3.</w:t>
      </w:r>
      <w:r w:rsidRPr="00714311">
        <w:rPr>
          <w:b/>
          <w:bCs/>
          <w:sz w:val="22"/>
          <w:szCs w:val="22"/>
        </w:rPr>
        <w:t xml:space="preserve"> Сотруднику физической охраны</w:t>
      </w:r>
      <w:r w:rsidRPr="00714311">
        <w:rPr>
          <w:sz w:val="22"/>
          <w:szCs w:val="22"/>
        </w:rPr>
        <w:t xml:space="preserve"> </w:t>
      </w:r>
      <w:r w:rsidRPr="00714311">
        <w:rPr>
          <w:b/>
          <w:sz w:val="22"/>
          <w:szCs w:val="22"/>
        </w:rPr>
        <w:t>во время несения службы запрещается:</w:t>
      </w:r>
    </w:p>
    <w:p w14:paraId="1F41FA9F" w14:textId="77777777" w:rsidR="00714311" w:rsidRPr="00714311" w:rsidRDefault="00714311" w:rsidP="00714311">
      <w:pPr>
        <w:widowControl w:val="0"/>
        <w:suppressAutoHyphens/>
        <w:ind w:left="120" w:firstLine="720"/>
        <w:jc w:val="both"/>
        <w:rPr>
          <w:sz w:val="22"/>
          <w:szCs w:val="22"/>
        </w:rPr>
      </w:pPr>
      <w:r w:rsidRPr="00714311">
        <w:rPr>
          <w:sz w:val="22"/>
          <w:szCs w:val="22"/>
        </w:rPr>
        <w:t>6.3.1. Снимать с пояса без необходимости спецсредства, оставлять где бы то ни было, а также применять, если нет оснований для их применения, передавать или предъявлять кому бы то ни было спецсредства, за исключением лиц, которым сотрудник охраны подчиняется.</w:t>
      </w:r>
    </w:p>
    <w:p w14:paraId="413870EA" w14:textId="77777777" w:rsidR="00714311" w:rsidRPr="00714311" w:rsidRDefault="00714311" w:rsidP="00714311">
      <w:pPr>
        <w:widowControl w:val="0"/>
        <w:suppressAutoHyphens/>
        <w:ind w:left="120" w:firstLine="720"/>
        <w:jc w:val="both"/>
        <w:rPr>
          <w:sz w:val="22"/>
          <w:szCs w:val="22"/>
        </w:rPr>
      </w:pPr>
      <w:r w:rsidRPr="00714311">
        <w:rPr>
          <w:sz w:val="22"/>
          <w:szCs w:val="22"/>
        </w:rPr>
        <w:t>6.3.2. Спать и иными способами отвлекаться от службы.</w:t>
      </w:r>
    </w:p>
    <w:p w14:paraId="2D50A1F7" w14:textId="77777777" w:rsidR="00714311" w:rsidRPr="00714311" w:rsidRDefault="00714311" w:rsidP="00714311">
      <w:pPr>
        <w:widowControl w:val="0"/>
        <w:suppressAutoHyphens/>
        <w:ind w:left="120" w:firstLine="720"/>
        <w:jc w:val="both"/>
        <w:rPr>
          <w:sz w:val="22"/>
          <w:szCs w:val="22"/>
        </w:rPr>
      </w:pPr>
      <w:r w:rsidRPr="00714311">
        <w:rPr>
          <w:sz w:val="22"/>
          <w:szCs w:val="22"/>
        </w:rPr>
        <w:t>6.3.3. Использовать на ПОО теле-, видео- и радиоприемные устройства, компьютерную технику, не предназначенные для применения в служебной деятельности.</w:t>
      </w:r>
    </w:p>
    <w:p w14:paraId="09625C39" w14:textId="77777777" w:rsidR="00714311" w:rsidRPr="00714311" w:rsidRDefault="00714311" w:rsidP="00714311">
      <w:pPr>
        <w:widowControl w:val="0"/>
        <w:suppressAutoHyphens/>
        <w:ind w:left="120" w:firstLine="720"/>
        <w:jc w:val="both"/>
        <w:rPr>
          <w:sz w:val="22"/>
          <w:szCs w:val="22"/>
        </w:rPr>
      </w:pPr>
      <w:r w:rsidRPr="00714311">
        <w:rPr>
          <w:sz w:val="22"/>
          <w:szCs w:val="22"/>
        </w:rPr>
        <w:t>6.3.4. Нарушать правила радиообмена, вести неслужебные разговоры по телефону.</w:t>
      </w:r>
    </w:p>
    <w:p w14:paraId="1D78A1DE" w14:textId="77777777" w:rsidR="00714311" w:rsidRPr="00714311" w:rsidRDefault="00714311" w:rsidP="00714311">
      <w:pPr>
        <w:widowControl w:val="0"/>
        <w:suppressAutoHyphens/>
        <w:ind w:left="120" w:firstLine="720"/>
        <w:jc w:val="both"/>
        <w:rPr>
          <w:sz w:val="22"/>
          <w:szCs w:val="22"/>
        </w:rPr>
      </w:pPr>
      <w:r w:rsidRPr="00714311">
        <w:rPr>
          <w:sz w:val="22"/>
          <w:szCs w:val="22"/>
        </w:rPr>
        <w:t>6.3.5. Поручать охрану Объекта другим лицам.</w:t>
      </w:r>
    </w:p>
    <w:p w14:paraId="37E68D1A" w14:textId="77777777" w:rsidR="00714311" w:rsidRPr="00714311" w:rsidRDefault="00714311" w:rsidP="00714311">
      <w:pPr>
        <w:widowControl w:val="0"/>
        <w:suppressAutoHyphens/>
        <w:ind w:left="120" w:firstLine="720"/>
        <w:jc w:val="both"/>
        <w:rPr>
          <w:sz w:val="22"/>
          <w:szCs w:val="22"/>
        </w:rPr>
      </w:pPr>
      <w:r w:rsidRPr="00714311">
        <w:rPr>
          <w:sz w:val="22"/>
          <w:szCs w:val="22"/>
        </w:rPr>
        <w:t>6.3.6. Покидать без разрешения оперативного дежурного или начальника команды охраняемый Объект, из которого поступило тревожное сообщение, до полного выяснения его причины.</w:t>
      </w:r>
    </w:p>
    <w:p w14:paraId="22BFF4EA" w14:textId="77777777" w:rsidR="00714311" w:rsidRPr="00714311" w:rsidRDefault="00714311" w:rsidP="00714311">
      <w:pPr>
        <w:widowControl w:val="0"/>
        <w:suppressAutoHyphens/>
        <w:ind w:left="120" w:firstLine="720"/>
        <w:jc w:val="both"/>
        <w:rPr>
          <w:sz w:val="22"/>
          <w:szCs w:val="22"/>
        </w:rPr>
      </w:pPr>
      <w:r w:rsidRPr="00714311">
        <w:rPr>
          <w:sz w:val="22"/>
          <w:szCs w:val="22"/>
        </w:rPr>
        <w:t>6.3.7. Самостоятельно закрывать на замки или открывать двери, окна, ставни, устанавливать или снимать запоры, накладывать (снимать) пломбы, печати, перемещать имущество, включать или отключать ТСО, если иное не предусмотрено условиями заключенного договора, настоящего технического задания.</w:t>
      </w:r>
    </w:p>
    <w:p w14:paraId="39238003" w14:textId="77777777" w:rsidR="00714311" w:rsidRPr="00714311" w:rsidRDefault="00714311" w:rsidP="00714311">
      <w:pPr>
        <w:widowControl w:val="0"/>
        <w:suppressAutoHyphens/>
        <w:ind w:left="720" w:firstLine="560"/>
        <w:jc w:val="both"/>
        <w:rPr>
          <w:sz w:val="22"/>
          <w:szCs w:val="22"/>
        </w:rPr>
      </w:pPr>
      <w:r w:rsidRPr="00714311">
        <w:rPr>
          <w:sz w:val="22"/>
          <w:szCs w:val="22"/>
        </w:rPr>
        <w:t>6.3.8. Совершать иные действия, нарушающие порядок несения службы.</w:t>
      </w:r>
    </w:p>
    <w:p w14:paraId="21F2C61D" w14:textId="77777777" w:rsidR="00714311" w:rsidRPr="00714311" w:rsidRDefault="00714311" w:rsidP="00714311">
      <w:pPr>
        <w:widowControl w:val="0"/>
        <w:shd w:val="clear" w:color="auto" w:fill="FFFFFF"/>
        <w:tabs>
          <w:tab w:val="left" w:pos="709"/>
          <w:tab w:val="left" w:pos="1258"/>
        </w:tabs>
        <w:suppressAutoHyphens/>
        <w:ind w:left="120" w:firstLine="709"/>
        <w:jc w:val="both"/>
        <w:rPr>
          <w:sz w:val="22"/>
          <w:szCs w:val="22"/>
        </w:rPr>
      </w:pPr>
      <w:r w:rsidRPr="00714311">
        <w:rPr>
          <w:sz w:val="22"/>
          <w:szCs w:val="22"/>
        </w:rPr>
        <w:t>6.3.9. Оставлять пост, за исключением обстоятельств (взрыва, пожара, стихийных бедствий), при которых несение службы становиться невозможным, а риск жизнью необоснованным.</w:t>
      </w:r>
    </w:p>
    <w:p w14:paraId="79A703E6" w14:textId="77777777" w:rsidR="00714311" w:rsidRPr="00714311" w:rsidRDefault="00714311" w:rsidP="00714311">
      <w:pPr>
        <w:widowControl w:val="0"/>
        <w:suppressAutoHyphens/>
        <w:ind w:left="120" w:firstLine="720"/>
        <w:jc w:val="both"/>
        <w:rPr>
          <w:color w:val="000000"/>
          <w:sz w:val="22"/>
          <w:szCs w:val="22"/>
        </w:rPr>
      </w:pPr>
      <w:r w:rsidRPr="00714311">
        <w:rPr>
          <w:sz w:val="22"/>
          <w:szCs w:val="22"/>
        </w:rPr>
        <w:t>6.3.10. Принимать от кого-либо для себя лично и передачи кому-либо любые вещи, предметы.</w:t>
      </w:r>
    </w:p>
    <w:p w14:paraId="174D85B2" w14:textId="77777777" w:rsidR="00714311" w:rsidRPr="00714311" w:rsidRDefault="00714311" w:rsidP="00714311">
      <w:pPr>
        <w:widowControl w:val="0"/>
        <w:suppressAutoHyphens/>
        <w:ind w:left="120" w:firstLine="720"/>
        <w:jc w:val="both"/>
        <w:rPr>
          <w:sz w:val="22"/>
          <w:szCs w:val="22"/>
        </w:rPr>
      </w:pPr>
      <w:r w:rsidRPr="00714311">
        <w:rPr>
          <w:sz w:val="22"/>
          <w:szCs w:val="22"/>
        </w:rPr>
        <w:t>6.3.11. Осуществлять охрану Объекта, не указанного в карточке на пост.</w:t>
      </w:r>
    </w:p>
    <w:p w14:paraId="140EA9F3" w14:textId="77777777" w:rsidR="00714311" w:rsidRPr="00714311" w:rsidRDefault="00714311" w:rsidP="00714311">
      <w:pPr>
        <w:widowControl w:val="0"/>
        <w:suppressAutoHyphens/>
        <w:ind w:left="120" w:firstLine="708"/>
        <w:jc w:val="both"/>
        <w:rPr>
          <w:b/>
          <w:color w:val="000000"/>
          <w:sz w:val="22"/>
          <w:szCs w:val="22"/>
        </w:rPr>
      </w:pPr>
    </w:p>
    <w:p w14:paraId="119A902B" w14:textId="77777777" w:rsidR="00714311" w:rsidRPr="00714311" w:rsidRDefault="00714311" w:rsidP="00714311">
      <w:pPr>
        <w:widowControl w:val="0"/>
        <w:suppressAutoHyphens/>
        <w:ind w:left="120" w:firstLine="560"/>
        <w:jc w:val="center"/>
        <w:rPr>
          <w:b/>
          <w:color w:val="000000"/>
          <w:sz w:val="22"/>
          <w:szCs w:val="22"/>
        </w:rPr>
      </w:pPr>
      <w:r w:rsidRPr="00714311">
        <w:rPr>
          <w:b/>
          <w:color w:val="000000"/>
          <w:sz w:val="22"/>
          <w:szCs w:val="22"/>
        </w:rPr>
        <w:t>7. Особые обязанности.</w:t>
      </w:r>
    </w:p>
    <w:p w14:paraId="719980A2" w14:textId="77777777" w:rsidR="00714311" w:rsidRPr="00714311" w:rsidRDefault="00714311" w:rsidP="00714311">
      <w:pPr>
        <w:widowControl w:val="0"/>
        <w:suppressAutoHyphens/>
        <w:ind w:left="120" w:firstLine="720"/>
        <w:jc w:val="both"/>
        <w:rPr>
          <w:sz w:val="22"/>
          <w:szCs w:val="22"/>
        </w:rPr>
      </w:pPr>
      <w:r w:rsidRPr="00714311">
        <w:rPr>
          <w:b/>
          <w:sz w:val="22"/>
          <w:szCs w:val="22"/>
        </w:rPr>
        <w:t>Организация и порядок входа (выхода) лиц, въезда (выезда) транспортных средств, вноса (выноса), ввоза (вывоза) имущества на охраняемый Объект и из охраняемого Объекта.</w:t>
      </w:r>
    </w:p>
    <w:p w14:paraId="28E8BDD7"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 xml:space="preserve">7.1. </w:t>
      </w:r>
      <w:r w:rsidRPr="00714311">
        <w:rPr>
          <w:color w:val="000000"/>
          <w:sz w:val="22"/>
          <w:szCs w:val="22"/>
        </w:rPr>
        <w:t>Для допуска на Объект работников определен главный вход, оборудованный постом охраны</w:t>
      </w:r>
      <w:r w:rsidRPr="00714311">
        <w:rPr>
          <w:sz w:val="22"/>
          <w:szCs w:val="22"/>
        </w:rPr>
        <w:t xml:space="preserve">. </w:t>
      </w:r>
      <w:r w:rsidRPr="00714311">
        <w:rPr>
          <w:color w:val="000000"/>
          <w:sz w:val="22"/>
          <w:szCs w:val="22"/>
        </w:rPr>
        <w:t>Работники</w:t>
      </w:r>
      <w:r w:rsidRPr="00714311">
        <w:rPr>
          <w:sz w:val="22"/>
          <w:szCs w:val="22"/>
        </w:rPr>
        <w:t xml:space="preserve"> имеют право входа на территорию Объекта беспрепятственно в рабочее время, в выходные и праздничные дни по графику, или согласно утвержденному директором МУП «Водоканал» г. Йошкар-Олы списку.</w:t>
      </w:r>
    </w:p>
    <w:p w14:paraId="03C7A5AB"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7.2. Обслуживающий персонал допускаются в помещение Объекта только после согласования с руководителем Объекта с регистрацией их в журнале учета посетителей и в сопровождении работника Объекта.</w:t>
      </w:r>
    </w:p>
    <w:p w14:paraId="1D2B4C51"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7.3. Пропуск лиц, не являющихся работниками, находящихся на временной работе на Объекте, осуществляется на основании согласованного списка, в котором указывается фамилия и инициалы лиц, подлежащих пропуску, с документом, удостоверяющим личность.</w:t>
      </w:r>
    </w:p>
    <w:p w14:paraId="211B85EF"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7.4. Пребывание и передвижение по территории Объекта должностных лиц министерств и ведомств, сотрудников СМИ, членов общественных наблюдательных комиссий, представителей иностранных делегаций, правозащитников, адвокатов осуществляется только с разрешения директора МУП «Водоканал» г. Йошкар-Олы.</w:t>
      </w:r>
    </w:p>
    <w:p w14:paraId="37EDF8BE"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7.5. Посещение Объекта допускается в рабочие дни с 8.00 час. до 17.00 час., за исключением времени обеденного перерыва с 12.00 час. до 13.00 час. С 17:00 до 08:00 посещение Объекта посторонними лицами запрещено.</w:t>
      </w:r>
    </w:p>
    <w:p w14:paraId="3F6C5F79"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 xml:space="preserve">7.6. Пропуск лиц, не являющихся работниками, находящихся на временной работе на Объекте, осуществляется на основании письменного разрешения руководителя Объекта или иного </w:t>
      </w:r>
      <w:r w:rsidRPr="00714311">
        <w:rPr>
          <w:sz w:val="22"/>
          <w:szCs w:val="22"/>
        </w:rPr>
        <w:lastRenderedPageBreak/>
        <w:t>уполномоченного лица, в котором указывается фамилия и инициалы лиц, подлежащих пропуску, с последующей регистрацией их в журнале учета посетителей с документом, удостоверяющим личность.</w:t>
      </w:r>
    </w:p>
    <w:p w14:paraId="3B97859D" w14:textId="77777777" w:rsidR="00714311" w:rsidRPr="00714311" w:rsidRDefault="00714311" w:rsidP="00714311">
      <w:pPr>
        <w:widowControl w:val="0"/>
        <w:tabs>
          <w:tab w:val="left" w:pos="252"/>
        </w:tabs>
        <w:suppressAutoHyphens/>
        <w:ind w:left="120" w:firstLine="709"/>
        <w:jc w:val="both"/>
        <w:rPr>
          <w:sz w:val="22"/>
          <w:szCs w:val="22"/>
        </w:rPr>
      </w:pPr>
      <w:r w:rsidRPr="00714311">
        <w:rPr>
          <w:sz w:val="22"/>
          <w:szCs w:val="22"/>
        </w:rPr>
        <w:t>7.7. Ввоз (вывоз) имущества на территорию охраняемого Объекта осуществляется только с разрешения уполномоченных лиц Заказчика, в сопровождении работника Объекта и на основании транспортных документов.</w:t>
      </w:r>
    </w:p>
    <w:p w14:paraId="3EEDBE03" w14:textId="77777777" w:rsidR="00714311" w:rsidRPr="00714311" w:rsidRDefault="00714311" w:rsidP="00714311">
      <w:pPr>
        <w:widowControl w:val="0"/>
        <w:suppressAutoHyphens/>
        <w:ind w:left="120" w:firstLine="709"/>
        <w:jc w:val="both"/>
        <w:rPr>
          <w:sz w:val="22"/>
          <w:szCs w:val="22"/>
        </w:rPr>
      </w:pPr>
      <w:r w:rsidRPr="00714311">
        <w:rPr>
          <w:sz w:val="22"/>
          <w:szCs w:val="22"/>
        </w:rPr>
        <w:t>7.8. Запрещено вносить (ввозить) на территорию Объекта колющие и режущие предметы, огнестрельное оружие, боеприпасы и вещества, обладающие токсичными, взрывоопасными свойствами.</w:t>
      </w:r>
    </w:p>
    <w:p w14:paraId="419F5B19" w14:textId="77777777" w:rsidR="00714311" w:rsidRPr="00714311" w:rsidRDefault="00714311" w:rsidP="00714311">
      <w:pPr>
        <w:widowControl w:val="0"/>
        <w:suppressAutoHyphens/>
        <w:ind w:left="120" w:firstLine="709"/>
        <w:jc w:val="both"/>
        <w:rPr>
          <w:color w:val="000000"/>
          <w:sz w:val="22"/>
          <w:szCs w:val="22"/>
        </w:rPr>
      </w:pPr>
      <w:r w:rsidRPr="00714311">
        <w:rPr>
          <w:sz w:val="22"/>
          <w:szCs w:val="22"/>
        </w:rPr>
        <w:t>7.9. Доступ в здание и служебные помещения Объекта лицам в состоянии алкогольного, наркотического или токсического опьянения, лицам с агрессивным поведением, малолетним детям без сопровождения взрослых, посетителям с животными запрещается.</w:t>
      </w:r>
    </w:p>
    <w:p w14:paraId="1976980A" w14:textId="77777777" w:rsidR="00714311" w:rsidRPr="00714311" w:rsidRDefault="00714311" w:rsidP="00714311">
      <w:pPr>
        <w:widowControl w:val="0"/>
        <w:suppressAutoHyphens/>
        <w:ind w:left="120" w:firstLine="709"/>
        <w:jc w:val="both"/>
        <w:rPr>
          <w:sz w:val="22"/>
          <w:szCs w:val="22"/>
        </w:rPr>
      </w:pPr>
      <w:r w:rsidRPr="00714311">
        <w:rPr>
          <w:color w:val="000000"/>
          <w:sz w:val="22"/>
          <w:szCs w:val="22"/>
        </w:rPr>
        <w:t>7.10. Сотрудники охраны вправе воспрепятствовать проходу на Объект или нахождению на Объекте лиц, указанных в п. 7.9.</w:t>
      </w:r>
    </w:p>
    <w:p w14:paraId="75B375D2" w14:textId="77777777" w:rsidR="00714311" w:rsidRPr="00714311" w:rsidRDefault="00714311" w:rsidP="00714311">
      <w:pPr>
        <w:widowControl w:val="0"/>
        <w:suppressAutoHyphens/>
        <w:ind w:left="720" w:firstLine="709"/>
        <w:jc w:val="center"/>
        <w:rPr>
          <w:b/>
          <w:sz w:val="22"/>
          <w:szCs w:val="22"/>
          <w:u w:val="single"/>
        </w:rPr>
      </w:pPr>
    </w:p>
    <w:p w14:paraId="00BBF05B" w14:textId="77777777" w:rsidR="00714311" w:rsidRPr="00714311" w:rsidRDefault="00714311" w:rsidP="00714311">
      <w:pPr>
        <w:widowControl w:val="0"/>
        <w:suppressAutoHyphens/>
        <w:ind w:left="720" w:firstLine="560"/>
        <w:jc w:val="center"/>
        <w:rPr>
          <w:b/>
          <w:sz w:val="22"/>
          <w:szCs w:val="22"/>
        </w:rPr>
      </w:pPr>
      <w:r w:rsidRPr="00714311">
        <w:rPr>
          <w:b/>
          <w:sz w:val="22"/>
          <w:szCs w:val="22"/>
        </w:rPr>
        <w:t>8. Ответственность</w:t>
      </w:r>
    </w:p>
    <w:p w14:paraId="4500784C" w14:textId="77777777" w:rsidR="00714311" w:rsidRPr="00714311" w:rsidRDefault="00714311" w:rsidP="00714311">
      <w:pPr>
        <w:widowControl w:val="0"/>
        <w:suppressAutoHyphens/>
        <w:ind w:left="120" w:firstLine="720"/>
        <w:jc w:val="both"/>
        <w:rPr>
          <w:b/>
          <w:sz w:val="22"/>
          <w:szCs w:val="22"/>
        </w:rPr>
      </w:pPr>
      <w:r w:rsidRPr="00714311">
        <w:rPr>
          <w:b/>
          <w:sz w:val="22"/>
          <w:szCs w:val="22"/>
        </w:rPr>
        <w:t>Сотрудник физической охраны несет ответственность за:</w:t>
      </w:r>
    </w:p>
    <w:p w14:paraId="3E13E004" w14:textId="77777777" w:rsidR="00714311" w:rsidRPr="00714311" w:rsidRDefault="00714311" w:rsidP="00714311">
      <w:pPr>
        <w:widowControl w:val="0"/>
        <w:suppressAutoHyphens/>
        <w:ind w:left="120" w:firstLine="709"/>
        <w:jc w:val="both"/>
        <w:rPr>
          <w:sz w:val="22"/>
          <w:szCs w:val="22"/>
        </w:rPr>
      </w:pPr>
      <w:r w:rsidRPr="00714311">
        <w:rPr>
          <w:sz w:val="22"/>
          <w:szCs w:val="22"/>
        </w:rPr>
        <w:t>8.1. Несоблюдение требований, установленных законодательством Российской Федерации, нормативными правовыми актами охранного предприятия, условиями договора.</w:t>
      </w:r>
    </w:p>
    <w:p w14:paraId="1B85C7AE" w14:textId="77777777" w:rsidR="00714311" w:rsidRPr="00714311" w:rsidRDefault="00714311" w:rsidP="00714311">
      <w:pPr>
        <w:widowControl w:val="0"/>
        <w:suppressAutoHyphens/>
        <w:ind w:left="120" w:firstLine="709"/>
        <w:jc w:val="both"/>
        <w:rPr>
          <w:sz w:val="22"/>
          <w:szCs w:val="22"/>
        </w:rPr>
      </w:pPr>
      <w:r w:rsidRPr="00714311">
        <w:rPr>
          <w:sz w:val="22"/>
          <w:szCs w:val="22"/>
        </w:rPr>
        <w:t>8.2. Невыполнение возложенных на него задач по осуществлению пропускного и внутриобъектового режима на ПОО.</w:t>
      </w:r>
    </w:p>
    <w:p w14:paraId="764A29F6" w14:textId="77777777" w:rsidR="00714311" w:rsidRPr="00714311" w:rsidRDefault="00714311" w:rsidP="00714311">
      <w:pPr>
        <w:widowControl w:val="0"/>
        <w:suppressAutoHyphens/>
        <w:ind w:left="120" w:firstLine="709"/>
        <w:jc w:val="both"/>
        <w:rPr>
          <w:sz w:val="22"/>
          <w:szCs w:val="22"/>
        </w:rPr>
      </w:pPr>
      <w:r w:rsidRPr="00714311">
        <w:rPr>
          <w:sz w:val="22"/>
          <w:szCs w:val="22"/>
        </w:rPr>
        <w:t>8.3. Несоблюдение правил радиообмена и телефонной связи.</w:t>
      </w:r>
    </w:p>
    <w:p w14:paraId="1638B4B6" w14:textId="77777777" w:rsidR="00714311" w:rsidRPr="00714311" w:rsidRDefault="00714311" w:rsidP="00714311">
      <w:pPr>
        <w:widowControl w:val="0"/>
        <w:suppressAutoHyphens/>
        <w:ind w:left="120" w:firstLine="709"/>
        <w:jc w:val="both"/>
        <w:rPr>
          <w:sz w:val="22"/>
          <w:szCs w:val="22"/>
        </w:rPr>
      </w:pPr>
      <w:r w:rsidRPr="00714311">
        <w:rPr>
          <w:sz w:val="22"/>
          <w:szCs w:val="22"/>
        </w:rPr>
        <w:t>8.4. Ущерб, причиненный Заказчику, в связи с ненадлежащим исполнением обязанностей.</w:t>
      </w:r>
    </w:p>
    <w:p w14:paraId="187964CA" w14:textId="77777777" w:rsidR="00714311" w:rsidRPr="00714311" w:rsidRDefault="00714311" w:rsidP="00714311">
      <w:pPr>
        <w:widowControl w:val="0"/>
        <w:suppressAutoHyphens/>
        <w:ind w:left="120" w:firstLine="560"/>
        <w:rPr>
          <w:sz w:val="22"/>
          <w:szCs w:val="22"/>
        </w:rPr>
      </w:pPr>
    </w:p>
    <w:p w14:paraId="041C557B" w14:textId="77777777" w:rsidR="00714311" w:rsidRPr="00714311" w:rsidRDefault="00714311" w:rsidP="00714311">
      <w:pPr>
        <w:widowControl w:val="0"/>
        <w:suppressAutoHyphens/>
        <w:ind w:left="120" w:firstLine="560"/>
        <w:rPr>
          <w:rFonts w:eastAsia="Calibri"/>
          <w:sz w:val="22"/>
          <w:szCs w:val="22"/>
        </w:rPr>
      </w:pPr>
    </w:p>
    <w:p w14:paraId="4E07F6B9" w14:textId="77777777" w:rsidR="00714311" w:rsidRPr="00714311" w:rsidRDefault="00714311" w:rsidP="00714311">
      <w:pPr>
        <w:widowControl w:val="0"/>
        <w:suppressAutoHyphens/>
        <w:ind w:left="120" w:firstLine="560"/>
        <w:rPr>
          <w:rFonts w:eastAsia="Calibri"/>
          <w:sz w:val="22"/>
          <w:szCs w:val="22"/>
        </w:rPr>
      </w:pPr>
    </w:p>
    <w:p w14:paraId="248F8DF2" w14:textId="77777777" w:rsidR="00714311" w:rsidRDefault="00714311" w:rsidP="00B20492">
      <w:pPr>
        <w:suppressAutoHyphens/>
        <w:jc w:val="center"/>
        <w:rPr>
          <w:b/>
        </w:rPr>
      </w:pPr>
    </w:p>
    <w:p w14:paraId="50286352" w14:textId="77777777" w:rsidR="00714311" w:rsidRDefault="00714311" w:rsidP="00B20492">
      <w:pPr>
        <w:suppressAutoHyphens/>
        <w:jc w:val="center"/>
        <w:rPr>
          <w:b/>
        </w:rPr>
      </w:pPr>
    </w:p>
    <w:p w14:paraId="4F7E5F0B" w14:textId="77777777" w:rsidR="00714311" w:rsidRDefault="00714311" w:rsidP="00B20492">
      <w:pPr>
        <w:suppressAutoHyphens/>
        <w:jc w:val="center"/>
        <w:rPr>
          <w:b/>
        </w:rPr>
      </w:pPr>
    </w:p>
    <w:p w14:paraId="2E8F72F1" w14:textId="77777777" w:rsidR="00714311" w:rsidRDefault="00714311" w:rsidP="00B20492">
      <w:pPr>
        <w:suppressAutoHyphens/>
        <w:jc w:val="center"/>
        <w:rPr>
          <w:b/>
        </w:rPr>
      </w:pPr>
    </w:p>
    <w:p w14:paraId="33781179" w14:textId="77777777" w:rsidR="00714311" w:rsidRDefault="00714311" w:rsidP="00B20492">
      <w:pPr>
        <w:suppressAutoHyphens/>
        <w:jc w:val="center"/>
        <w:rPr>
          <w:b/>
        </w:rPr>
      </w:pPr>
    </w:p>
    <w:p w14:paraId="49F72900" w14:textId="77777777" w:rsidR="00714311" w:rsidRDefault="00714311" w:rsidP="00B20492">
      <w:pPr>
        <w:suppressAutoHyphens/>
        <w:jc w:val="center"/>
        <w:rPr>
          <w:b/>
        </w:rPr>
      </w:pPr>
    </w:p>
    <w:p w14:paraId="7AE1F9FB" w14:textId="77777777" w:rsidR="00714311" w:rsidRDefault="00714311" w:rsidP="00B20492">
      <w:pPr>
        <w:suppressAutoHyphens/>
        <w:jc w:val="center"/>
        <w:rPr>
          <w:b/>
        </w:rPr>
      </w:pPr>
    </w:p>
    <w:p w14:paraId="17BAA9F4" w14:textId="77777777" w:rsidR="00714311" w:rsidRDefault="00714311" w:rsidP="00B20492">
      <w:pPr>
        <w:suppressAutoHyphens/>
        <w:jc w:val="center"/>
        <w:rPr>
          <w:b/>
        </w:rPr>
      </w:pPr>
    </w:p>
    <w:p w14:paraId="578D2597" w14:textId="77777777" w:rsidR="00714311" w:rsidRDefault="00714311" w:rsidP="00B20492">
      <w:pPr>
        <w:suppressAutoHyphens/>
        <w:jc w:val="center"/>
        <w:rPr>
          <w:b/>
        </w:rPr>
      </w:pPr>
    </w:p>
    <w:p w14:paraId="49131448" w14:textId="77777777" w:rsidR="00714311" w:rsidRDefault="00714311" w:rsidP="00B20492">
      <w:pPr>
        <w:suppressAutoHyphens/>
        <w:jc w:val="center"/>
        <w:rPr>
          <w:b/>
        </w:rPr>
      </w:pPr>
    </w:p>
    <w:p w14:paraId="596BD445" w14:textId="77777777" w:rsidR="00714311" w:rsidRDefault="00714311" w:rsidP="00B20492">
      <w:pPr>
        <w:suppressAutoHyphens/>
        <w:jc w:val="center"/>
        <w:rPr>
          <w:b/>
        </w:rPr>
      </w:pPr>
    </w:p>
    <w:p w14:paraId="621FEBFC" w14:textId="77777777" w:rsidR="00714311" w:rsidRDefault="00714311" w:rsidP="00B20492">
      <w:pPr>
        <w:suppressAutoHyphens/>
        <w:jc w:val="center"/>
        <w:rPr>
          <w:b/>
        </w:rPr>
      </w:pPr>
    </w:p>
    <w:p w14:paraId="72945A07" w14:textId="77777777" w:rsidR="00714311" w:rsidRDefault="00714311" w:rsidP="00B20492">
      <w:pPr>
        <w:suppressAutoHyphens/>
        <w:jc w:val="center"/>
        <w:rPr>
          <w:b/>
        </w:rPr>
      </w:pPr>
    </w:p>
    <w:p w14:paraId="265A89C2" w14:textId="77777777" w:rsidR="00714311" w:rsidRDefault="00714311" w:rsidP="00B20492">
      <w:pPr>
        <w:suppressAutoHyphens/>
        <w:jc w:val="center"/>
        <w:rPr>
          <w:b/>
        </w:rPr>
      </w:pPr>
    </w:p>
    <w:p w14:paraId="5B827A06" w14:textId="77777777" w:rsidR="00714311" w:rsidRDefault="00714311" w:rsidP="00B20492">
      <w:pPr>
        <w:suppressAutoHyphens/>
        <w:jc w:val="center"/>
        <w:rPr>
          <w:b/>
        </w:rPr>
      </w:pPr>
    </w:p>
    <w:p w14:paraId="2C46E48B" w14:textId="77777777" w:rsidR="00714311" w:rsidRDefault="00714311" w:rsidP="00B20492">
      <w:pPr>
        <w:suppressAutoHyphens/>
        <w:jc w:val="center"/>
        <w:rPr>
          <w:b/>
        </w:rPr>
      </w:pPr>
    </w:p>
    <w:p w14:paraId="29528F81" w14:textId="77777777" w:rsidR="00714311" w:rsidRDefault="00714311" w:rsidP="00B20492">
      <w:pPr>
        <w:suppressAutoHyphens/>
        <w:jc w:val="center"/>
        <w:rPr>
          <w:b/>
        </w:rPr>
      </w:pPr>
    </w:p>
    <w:p w14:paraId="5368042F" w14:textId="77777777" w:rsidR="00714311" w:rsidRDefault="00714311" w:rsidP="00B20492">
      <w:pPr>
        <w:suppressAutoHyphens/>
        <w:jc w:val="center"/>
        <w:rPr>
          <w:b/>
        </w:rPr>
      </w:pPr>
    </w:p>
    <w:p w14:paraId="2787EA33" w14:textId="77777777" w:rsidR="00714311" w:rsidRDefault="00714311" w:rsidP="00B20492">
      <w:pPr>
        <w:suppressAutoHyphens/>
        <w:jc w:val="center"/>
        <w:rPr>
          <w:b/>
        </w:rPr>
      </w:pPr>
    </w:p>
    <w:p w14:paraId="73072FD6" w14:textId="77777777" w:rsidR="00714311" w:rsidRDefault="00714311" w:rsidP="00B20492">
      <w:pPr>
        <w:suppressAutoHyphens/>
        <w:jc w:val="center"/>
        <w:rPr>
          <w:b/>
        </w:rPr>
      </w:pPr>
    </w:p>
    <w:p w14:paraId="5867C0F0" w14:textId="77777777" w:rsidR="00714311" w:rsidRDefault="00714311" w:rsidP="00B20492">
      <w:pPr>
        <w:suppressAutoHyphens/>
        <w:jc w:val="center"/>
        <w:rPr>
          <w:b/>
        </w:rPr>
      </w:pPr>
    </w:p>
    <w:p w14:paraId="7FF0E996" w14:textId="77777777" w:rsidR="00714311" w:rsidRDefault="00714311" w:rsidP="00B20492">
      <w:pPr>
        <w:suppressAutoHyphens/>
        <w:jc w:val="center"/>
        <w:rPr>
          <w:b/>
        </w:rPr>
      </w:pPr>
    </w:p>
    <w:p w14:paraId="62A8FD87" w14:textId="77777777" w:rsidR="00714311" w:rsidRDefault="00714311" w:rsidP="00B20492">
      <w:pPr>
        <w:suppressAutoHyphens/>
        <w:jc w:val="center"/>
        <w:rPr>
          <w:b/>
        </w:rPr>
      </w:pPr>
    </w:p>
    <w:p w14:paraId="6114BA0C" w14:textId="77777777" w:rsidR="00714311" w:rsidRDefault="00714311" w:rsidP="00B20492">
      <w:pPr>
        <w:suppressAutoHyphens/>
        <w:jc w:val="center"/>
        <w:rPr>
          <w:b/>
        </w:rPr>
      </w:pPr>
    </w:p>
    <w:p w14:paraId="6DBEB35A" w14:textId="77777777" w:rsidR="00714311" w:rsidRDefault="00714311" w:rsidP="00B20492">
      <w:pPr>
        <w:suppressAutoHyphens/>
        <w:jc w:val="center"/>
        <w:rPr>
          <w:b/>
        </w:rPr>
      </w:pPr>
    </w:p>
    <w:p w14:paraId="64BE98CC" w14:textId="77777777" w:rsidR="00714311" w:rsidRDefault="00714311" w:rsidP="00B20492">
      <w:pPr>
        <w:suppressAutoHyphens/>
        <w:jc w:val="center"/>
        <w:rPr>
          <w:b/>
        </w:rPr>
      </w:pPr>
    </w:p>
    <w:p w14:paraId="60839367" w14:textId="77777777" w:rsidR="00B574F2" w:rsidRDefault="00B574F2" w:rsidP="00B20492">
      <w:pPr>
        <w:suppressAutoHyphens/>
        <w:jc w:val="center"/>
        <w:rPr>
          <w:b/>
        </w:rPr>
        <w:sectPr w:rsidR="00B574F2" w:rsidSect="00906CDB">
          <w:headerReference w:type="default" r:id="rId12"/>
          <w:footerReference w:type="default" r:id="rId13"/>
          <w:pgSz w:w="11906" w:h="16838"/>
          <w:pgMar w:top="1440" w:right="849" w:bottom="993" w:left="1134" w:header="708" w:footer="708" w:gutter="0"/>
          <w:cols w:space="708"/>
          <w:docGrid w:linePitch="360"/>
        </w:sectPr>
      </w:pPr>
    </w:p>
    <w:p w14:paraId="649353A0" w14:textId="06A22834" w:rsidR="00714311" w:rsidRDefault="00714311" w:rsidP="00714311">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3447C842" w14:textId="02FC06A8" w:rsidR="00714311" w:rsidRDefault="00714311" w:rsidP="00714311">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69A87ED" w14:textId="77777777" w:rsidR="00714311" w:rsidRDefault="00714311" w:rsidP="00B20492">
      <w:pPr>
        <w:suppressAutoHyphens/>
        <w:jc w:val="center"/>
        <w:rPr>
          <w:b/>
        </w:rPr>
      </w:pPr>
    </w:p>
    <w:p w14:paraId="4040DA34" w14:textId="77777777" w:rsidR="00714311" w:rsidRDefault="00714311" w:rsidP="00B20492">
      <w:pPr>
        <w:suppressAutoHyphens/>
        <w:jc w:val="center"/>
        <w:rPr>
          <w:b/>
        </w:rPr>
      </w:pPr>
    </w:p>
    <w:p w14:paraId="7CFFE88A" w14:textId="77777777" w:rsidR="00714311" w:rsidRDefault="00714311" w:rsidP="00B20492">
      <w:pPr>
        <w:suppressAutoHyphens/>
        <w:jc w:val="center"/>
        <w:rPr>
          <w:b/>
        </w:rPr>
      </w:pPr>
    </w:p>
    <w:p w14:paraId="222B29E2" w14:textId="77777777" w:rsidR="00714311" w:rsidRDefault="00714311" w:rsidP="00B20492">
      <w:pPr>
        <w:suppressAutoHyphens/>
        <w:jc w:val="center"/>
        <w:rPr>
          <w:b/>
        </w:rPr>
      </w:pPr>
    </w:p>
    <w:p w14:paraId="16CC4C2E" w14:textId="77777777" w:rsidR="00906CDB" w:rsidRDefault="00906CDB" w:rsidP="00906CDB">
      <w:pPr>
        <w:suppressAutoHyphens/>
        <w:jc w:val="center"/>
        <w:rPr>
          <w:b/>
          <w:sz w:val="22"/>
          <w:szCs w:val="22"/>
        </w:rPr>
      </w:pPr>
      <w:r w:rsidRPr="004B5C89">
        <w:rPr>
          <w:b/>
          <w:sz w:val="22"/>
          <w:szCs w:val="22"/>
        </w:rPr>
        <w:t>СВЕДЕНИЯ О НАЧАЛЬНОЙ (МАКСИМАЛЬНОЙ) ЦЕНЕ ЕДИНИЦЫ ТОВАРА, РАБОТЫ, УСЛУГИ</w:t>
      </w:r>
    </w:p>
    <w:p w14:paraId="42B49B5C" w14:textId="77777777" w:rsidR="00B574F2" w:rsidRDefault="00B574F2" w:rsidP="00906CDB">
      <w:pPr>
        <w:suppressAutoHyphens/>
        <w:jc w:val="center"/>
        <w:rPr>
          <w:b/>
          <w:sz w:val="22"/>
          <w:szCs w:val="22"/>
        </w:rPr>
      </w:pPr>
    </w:p>
    <w:tbl>
      <w:tblPr>
        <w:tblW w:w="16302" w:type="dxa"/>
        <w:tblInd w:w="-714" w:type="dxa"/>
        <w:tblLook w:val="04A0" w:firstRow="1" w:lastRow="0" w:firstColumn="1" w:lastColumn="0" w:noHBand="0" w:noVBand="1"/>
      </w:tblPr>
      <w:tblGrid>
        <w:gridCol w:w="513"/>
        <w:gridCol w:w="4733"/>
        <w:gridCol w:w="992"/>
        <w:gridCol w:w="2360"/>
        <w:gridCol w:w="1200"/>
        <w:gridCol w:w="1120"/>
        <w:gridCol w:w="1920"/>
        <w:gridCol w:w="1540"/>
        <w:gridCol w:w="1924"/>
      </w:tblGrid>
      <w:tr w:rsidR="00B574F2" w14:paraId="1B64469B" w14:textId="77777777" w:rsidTr="00B574F2">
        <w:trPr>
          <w:trHeight w:val="1110"/>
        </w:trPr>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91339C" w14:textId="77777777" w:rsidR="00B574F2" w:rsidRDefault="00B574F2">
            <w:pPr>
              <w:jc w:val="center"/>
              <w:rPr>
                <w:sz w:val="22"/>
                <w:szCs w:val="22"/>
              </w:rPr>
            </w:pPr>
            <w:r>
              <w:rPr>
                <w:sz w:val="22"/>
                <w:szCs w:val="22"/>
              </w:rPr>
              <w:t>№ п/п</w:t>
            </w:r>
          </w:p>
        </w:tc>
        <w:tc>
          <w:tcPr>
            <w:tcW w:w="4733" w:type="dxa"/>
            <w:tcBorders>
              <w:top w:val="single" w:sz="4" w:space="0" w:color="000000"/>
              <w:left w:val="nil"/>
              <w:bottom w:val="single" w:sz="4" w:space="0" w:color="000000"/>
              <w:right w:val="single" w:sz="4" w:space="0" w:color="000000"/>
            </w:tcBorders>
            <w:shd w:val="clear" w:color="auto" w:fill="auto"/>
            <w:vAlign w:val="center"/>
            <w:hideMark/>
          </w:tcPr>
          <w:p w14:paraId="1A75C8A2" w14:textId="77777777" w:rsidR="00B574F2" w:rsidRDefault="00B574F2">
            <w:pPr>
              <w:jc w:val="center"/>
              <w:rPr>
                <w:sz w:val="22"/>
                <w:szCs w:val="22"/>
              </w:rPr>
            </w:pPr>
            <w:r>
              <w:rPr>
                <w:sz w:val="22"/>
                <w:szCs w:val="22"/>
              </w:rPr>
              <w:t>Наименование объекта, обособленного помещения, адрес</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339EA3FA" w14:textId="77777777" w:rsidR="00B574F2" w:rsidRDefault="00B574F2">
            <w:pPr>
              <w:jc w:val="center"/>
              <w:rPr>
                <w:sz w:val="22"/>
                <w:szCs w:val="22"/>
              </w:rPr>
            </w:pPr>
            <w:r>
              <w:rPr>
                <w:sz w:val="22"/>
                <w:szCs w:val="22"/>
              </w:rPr>
              <w:t>Вид охраны</w:t>
            </w:r>
          </w:p>
        </w:tc>
        <w:tc>
          <w:tcPr>
            <w:tcW w:w="2360" w:type="dxa"/>
            <w:tcBorders>
              <w:top w:val="single" w:sz="4" w:space="0" w:color="000000"/>
              <w:left w:val="nil"/>
              <w:bottom w:val="single" w:sz="4" w:space="0" w:color="000000"/>
              <w:right w:val="single" w:sz="4" w:space="0" w:color="000000"/>
            </w:tcBorders>
            <w:shd w:val="clear" w:color="auto" w:fill="auto"/>
            <w:vAlign w:val="center"/>
            <w:hideMark/>
          </w:tcPr>
          <w:p w14:paraId="68057F57" w14:textId="77777777" w:rsidR="00B574F2" w:rsidRDefault="00B574F2">
            <w:pPr>
              <w:jc w:val="center"/>
              <w:rPr>
                <w:sz w:val="22"/>
                <w:szCs w:val="22"/>
              </w:rPr>
            </w:pPr>
            <w:r>
              <w:rPr>
                <w:sz w:val="22"/>
                <w:szCs w:val="22"/>
              </w:rPr>
              <w:t>Часы охраны</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35F31E6C" w14:textId="77777777" w:rsidR="00B574F2" w:rsidRDefault="00B574F2">
            <w:pPr>
              <w:jc w:val="center"/>
              <w:rPr>
                <w:sz w:val="22"/>
                <w:szCs w:val="22"/>
              </w:rPr>
            </w:pPr>
            <w:proofErr w:type="spellStart"/>
            <w:proofErr w:type="gramStart"/>
            <w:r>
              <w:rPr>
                <w:sz w:val="22"/>
                <w:szCs w:val="22"/>
              </w:rPr>
              <w:t>Тариф,без</w:t>
            </w:r>
            <w:proofErr w:type="spellEnd"/>
            <w:proofErr w:type="gramEnd"/>
            <w:r>
              <w:rPr>
                <w:sz w:val="22"/>
                <w:szCs w:val="22"/>
              </w:rPr>
              <w:t xml:space="preserve"> НДС (руб.)</w:t>
            </w:r>
          </w:p>
        </w:tc>
        <w:tc>
          <w:tcPr>
            <w:tcW w:w="1120" w:type="dxa"/>
            <w:tcBorders>
              <w:top w:val="single" w:sz="4" w:space="0" w:color="000000"/>
              <w:left w:val="nil"/>
              <w:bottom w:val="single" w:sz="4" w:space="0" w:color="000000"/>
              <w:right w:val="single" w:sz="4" w:space="0" w:color="000000"/>
            </w:tcBorders>
            <w:shd w:val="clear" w:color="auto" w:fill="auto"/>
            <w:vAlign w:val="center"/>
            <w:hideMark/>
          </w:tcPr>
          <w:p w14:paraId="4AE2EBB4" w14:textId="77777777" w:rsidR="00B574F2" w:rsidRDefault="00B574F2">
            <w:pPr>
              <w:jc w:val="center"/>
              <w:rPr>
                <w:sz w:val="22"/>
                <w:szCs w:val="22"/>
              </w:rPr>
            </w:pPr>
            <w:r>
              <w:rPr>
                <w:sz w:val="22"/>
                <w:szCs w:val="22"/>
              </w:rPr>
              <w:t>Кол-во часов</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14:paraId="7E792364" w14:textId="77777777" w:rsidR="00B574F2" w:rsidRDefault="00B574F2">
            <w:pPr>
              <w:jc w:val="center"/>
              <w:rPr>
                <w:sz w:val="20"/>
                <w:szCs w:val="20"/>
              </w:rPr>
            </w:pPr>
            <w:r>
              <w:rPr>
                <w:sz w:val="20"/>
                <w:szCs w:val="20"/>
              </w:rPr>
              <w:t>Стоимость охраны в месяц без НДС (руб.)</w:t>
            </w:r>
          </w:p>
        </w:tc>
        <w:tc>
          <w:tcPr>
            <w:tcW w:w="1540" w:type="dxa"/>
            <w:tcBorders>
              <w:top w:val="single" w:sz="4" w:space="0" w:color="000000"/>
              <w:left w:val="nil"/>
              <w:bottom w:val="single" w:sz="4" w:space="0" w:color="000000"/>
              <w:right w:val="single" w:sz="4" w:space="0" w:color="000000"/>
            </w:tcBorders>
            <w:shd w:val="clear" w:color="auto" w:fill="auto"/>
            <w:noWrap/>
            <w:vAlign w:val="center"/>
            <w:hideMark/>
          </w:tcPr>
          <w:p w14:paraId="084FACB7" w14:textId="77777777" w:rsidR="00B574F2" w:rsidRDefault="00B574F2">
            <w:pPr>
              <w:jc w:val="center"/>
              <w:rPr>
                <w:sz w:val="22"/>
                <w:szCs w:val="22"/>
              </w:rPr>
            </w:pPr>
            <w:r>
              <w:rPr>
                <w:sz w:val="22"/>
                <w:szCs w:val="22"/>
              </w:rPr>
              <w:t>НДС 20% (руб.)</w:t>
            </w:r>
          </w:p>
        </w:tc>
        <w:tc>
          <w:tcPr>
            <w:tcW w:w="1924" w:type="dxa"/>
            <w:tcBorders>
              <w:top w:val="single" w:sz="4" w:space="0" w:color="000000"/>
              <w:left w:val="nil"/>
              <w:bottom w:val="single" w:sz="4" w:space="0" w:color="000000"/>
              <w:right w:val="single" w:sz="4" w:space="0" w:color="000000"/>
            </w:tcBorders>
            <w:shd w:val="clear" w:color="auto" w:fill="auto"/>
            <w:vAlign w:val="center"/>
            <w:hideMark/>
          </w:tcPr>
          <w:p w14:paraId="73A1A5D8" w14:textId="77777777" w:rsidR="00B574F2" w:rsidRDefault="00B574F2">
            <w:pPr>
              <w:jc w:val="center"/>
              <w:rPr>
                <w:sz w:val="22"/>
                <w:szCs w:val="22"/>
              </w:rPr>
            </w:pPr>
            <w:r>
              <w:rPr>
                <w:sz w:val="22"/>
                <w:szCs w:val="22"/>
              </w:rPr>
              <w:t>Стоимость охраны в месяц с НДС (руб.)</w:t>
            </w:r>
          </w:p>
        </w:tc>
      </w:tr>
      <w:tr w:rsidR="00B574F2" w14:paraId="691FDD40" w14:textId="77777777" w:rsidTr="00B574F2">
        <w:trPr>
          <w:trHeight w:val="833"/>
        </w:trPr>
        <w:tc>
          <w:tcPr>
            <w:tcW w:w="513" w:type="dxa"/>
            <w:tcBorders>
              <w:top w:val="nil"/>
              <w:left w:val="single" w:sz="4" w:space="0" w:color="000000"/>
              <w:bottom w:val="single" w:sz="4" w:space="0" w:color="000000"/>
              <w:right w:val="single" w:sz="4" w:space="0" w:color="000000"/>
            </w:tcBorders>
            <w:shd w:val="clear" w:color="auto" w:fill="auto"/>
            <w:vAlign w:val="center"/>
            <w:hideMark/>
          </w:tcPr>
          <w:p w14:paraId="70F57AF4" w14:textId="77777777" w:rsidR="00B574F2" w:rsidRDefault="00B574F2">
            <w:pPr>
              <w:jc w:val="center"/>
              <w:rPr>
                <w:sz w:val="22"/>
                <w:szCs w:val="22"/>
              </w:rPr>
            </w:pPr>
            <w:r>
              <w:rPr>
                <w:sz w:val="22"/>
                <w:szCs w:val="22"/>
              </w:rPr>
              <w:t>1</w:t>
            </w:r>
          </w:p>
        </w:tc>
        <w:tc>
          <w:tcPr>
            <w:tcW w:w="4733" w:type="dxa"/>
            <w:tcBorders>
              <w:top w:val="nil"/>
              <w:left w:val="nil"/>
              <w:bottom w:val="single" w:sz="4" w:space="0" w:color="000000"/>
              <w:right w:val="single" w:sz="4" w:space="0" w:color="000000"/>
            </w:tcBorders>
            <w:shd w:val="clear" w:color="auto" w:fill="auto"/>
            <w:vAlign w:val="center"/>
            <w:hideMark/>
          </w:tcPr>
          <w:p w14:paraId="147AC9E5" w14:textId="1806FDB8" w:rsidR="00B574F2" w:rsidRDefault="00B574F2">
            <w:pPr>
              <w:rPr>
                <w:sz w:val="22"/>
                <w:szCs w:val="22"/>
              </w:rPr>
            </w:pPr>
            <w:r>
              <w:rPr>
                <w:sz w:val="22"/>
                <w:szCs w:val="22"/>
              </w:rPr>
              <w:t>МУП «Водоканал»</w:t>
            </w:r>
          </w:p>
        </w:tc>
        <w:tc>
          <w:tcPr>
            <w:tcW w:w="992" w:type="dxa"/>
            <w:tcBorders>
              <w:top w:val="nil"/>
              <w:left w:val="nil"/>
              <w:bottom w:val="single" w:sz="4" w:space="0" w:color="000000"/>
              <w:right w:val="single" w:sz="4" w:space="0" w:color="000000"/>
            </w:tcBorders>
            <w:shd w:val="clear" w:color="auto" w:fill="auto"/>
            <w:vAlign w:val="center"/>
            <w:hideMark/>
          </w:tcPr>
          <w:p w14:paraId="45A0155B" w14:textId="77777777" w:rsidR="00B574F2" w:rsidRDefault="00B574F2">
            <w:pPr>
              <w:jc w:val="center"/>
              <w:rPr>
                <w:sz w:val="22"/>
                <w:szCs w:val="22"/>
              </w:rPr>
            </w:pPr>
            <w:r>
              <w:rPr>
                <w:sz w:val="22"/>
                <w:szCs w:val="22"/>
              </w:rPr>
              <w:t>ВОХР</w:t>
            </w:r>
          </w:p>
        </w:tc>
        <w:tc>
          <w:tcPr>
            <w:tcW w:w="2360" w:type="dxa"/>
            <w:tcBorders>
              <w:top w:val="nil"/>
              <w:left w:val="nil"/>
              <w:bottom w:val="single" w:sz="4" w:space="0" w:color="000000"/>
              <w:right w:val="single" w:sz="4" w:space="0" w:color="000000"/>
            </w:tcBorders>
            <w:shd w:val="clear" w:color="auto" w:fill="auto"/>
            <w:vAlign w:val="center"/>
            <w:hideMark/>
          </w:tcPr>
          <w:p w14:paraId="2960229F" w14:textId="77777777" w:rsidR="00B574F2" w:rsidRDefault="00B574F2">
            <w:pPr>
              <w:jc w:val="center"/>
              <w:rPr>
                <w:sz w:val="21"/>
                <w:szCs w:val="21"/>
              </w:rPr>
            </w:pPr>
            <w:r>
              <w:rPr>
                <w:sz w:val="21"/>
                <w:szCs w:val="21"/>
              </w:rPr>
              <w:t>с 08:00 час 01.04.2024г. круглосуточно</w:t>
            </w:r>
          </w:p>
        </w:tc>
        <w:tc>
          <w:tcPr>
            <w:tcW w:w="1200" w:type="dxa"/>
            <w:tcBorders>
              <w:top w:val="nil"/>
              <w:left w:val="nil"/>
              <w:bottom w:val="single" w:sz="4" w:space="0" w:color="000000"/>
              <w:right w:val="single" w:sz="4" w:space="0" w:color="000000"/>
            </w:tcBorders>
            <w:shd w:val="clear" w:color="auto" w:fill="auto"/>
            <w:vAlign w:val="center"/>
            <w:hideMark/>
          </w:tcPr>
          <w:p w14:paraId="681CEA14" w14:textId="77777777" w:rsidR="00B574F2" w:rsidRDefault="00B574F2">
            <w:pPr>
              <w:jc w:val="center"/>
              <w:rPr>
                <w:sz w:val="22"/>
                <w:szCs w:val="22"/>
              </w:rPr>
            </w:pPr>
            <w:r>
              <w:rPr>
                <w:sz w:val="22"/>
                <w:szCs w:val="22"/>
              </w:rPr>
              <w:t>336,42</w:t>
            </w:r>
          </w:p>
        </w:tc>
        <w:tc>
          <w:tcPr>
            <w:tcW w:w="1120" w:type="dxa"/>
            <w:tcBorders>
              <w:top w:val="nil"/>
              <w:left w:val="nil"/>
              <w:bottom w:val="single" w:sz="4" w:space="0" w:color="000000"/>
              <w:right w:val="single" w:sz="4" w:space="0" w:color="000000"/>
            </w:tcBorders>
            <w:shd w:val="clear" w:color="auto" w:fill="auto"/>
            <w:vAlign w:val="center"/>
            <w:hideMark/>
          </w:tcPr>
          <w:p w14:paraId="384CE393" w14:textId="798546FA" w:rsidR="00B574F2" w:rsidRDefault="00B574F2">
            <w:pPr>
              <w:jc w:val="center"/>
              <w:rPr>
                <w:sz w:val="22"/>
                <w:szCs w:val="22"/>
              </w:rPr>
            </w:pPr>
            <w:r>
              <w:rPr>
                <w:sz w:val="22"/>
                <w:szCs w:val="22"/>
              </w:rPr>
              <w:t>8760,00</w:t>
            </w:r>
          </w:p>
        </w:tc>
        <w:tc>
          <w:tcPr>
            <w:tcW w:w="1920" w:type="dxa"/>
            <w:tcBorders>
              <w:top w:val="nil"/>
              <w:left w:val="nil"/>
              <w:bottom w:val="single" w:sz="4" w:space="0" w:color="000000"/>
              <w:right w:val="single" w:sz="4" w:space="0" w:color="000000"/>
            </w:tcBorders>
            <w:shd w:val="clear" w:color="auto" w:fill="auto"/>
            <w:noWrap/>
            <w:vAlign w:val="center"/>
            <w:hideMark/>
          </w:tcPr>
          <w:p w14:paraId="78C33DDD" w14:textId="50FE0C40" w:rsidR="00B574F2" w:rsidRDefault="00B574F2">
            <w:pPr>
              <w:jc w:val="center"/>
              <w:rPr>
                <w:sz w:val="20"/>
                <w:szCs w:val="20"/>
              </w:rPr>
            </w:pPr>
            <w:r>
              <w:rPr>
                <w:sz w:val="20"/>
                <w:szCs w:val="20"/>
              </w:rPr>
              <w:t>2 947 039,20</w:t>
            </w:r>
          </w:p>
        </w:tc>
        <w:tc>
          <w:tcPr>
            <w:tcW w:w="1540" w:type="dxa"/>
            <w:tcBorders>
              <w:top w:val="nil"/>
              <w:left w:val="nil"/>
              <w:bottom w:val="single" w:sz="4" w:space="0" w:color="000000"/>
              <w:right w:val="single" w:sz="4" w:space="0" w:color="000000"/>
            </w:tcBorders>
            <w:shd w:val="clear" w:color="auto" w:fill="auto"/>
            <w:noWrap/>
            <w:vAlign w:val="center"/>
            <w:hideMark/>
          </w:tcPr>
          <w:p w14:paraId="752941B7" w14:textId="75126DBC" w:rsidR="00B574F2" w:rsidRDefault="00B574F2">
            <w:pPr>
              <w:jc w:val="center"/>
              <w:rPr>
                <w:sz w:val="20"/>
                <w:szCs w:val="20"/>
              </w:rPr>
            </w:pPr>
            <w:r>
              <w:rPr>
                <w:sz w:val="20"/>
                <w:szCs w:val="20"/>
              </w:rPr>
              <w:t>589 407,84</w:t>
            </w:r>
          </w:p>
        </w:tc>
        <w:tc>
          <w:tcPr>
            <w:tcW w:w="1924" w:type="dxa"/>
            <w:tcBorders>
              <w:top w:val="nil"/>
              <w:left w:val="nil"/>
              <w:bottom w:val="single" w:sz="4" w:space="0" w:color="000000"/>
              <w:right w:val="single" w:sz="4" w:space="0" w:color="000000"/>
            </w:tcBorders>
            <w:shd w:val="clear" w:color="auto" w:fill="auto"/>
            <w:noWrap/>
            <w:vAlign w:val="center"/>
            <w:hideMark/>
          </w:tcPr>
          <w:p w14:paraId="4ACB0231" w14:textId="2F5C8F4B" w:rsidR="00B574F2" w:rsidRDefault="00B574F2">
            <w:pPr>
              <w:jc w:val="center"/>
              <w:rPr>
                <w:sz w:val="20"/>
                <w:szCs w:val="20"/>
              </w:rPr>
            </w:pPr>
            <w:r>
              <w:rPr>
                <w:sz w:val="20"/>
                <w:szCs w:val="20"/>
              </w:rPr>
              <w:t>3 536 447,04</w:t>
            </w:r>
          </w:p>
        </w:tc>
      </w:tr>
      <w:tr w:rsidR="00B574F2" w14:paraId="36D10921" w14:textId="77777777" w:rsidTr="00B574F2">
        <w:trPr>
          <w:trHeight w:val="555"/>
        </w:trPr>
        <w:tc>
          <w:tcPr>
            <w:tcW w:w="513" w:type="dxa"/>
            <w:tcBorders>
              <w:top w:val="nil"/>
              <w:left w:val="single" w:sz="4" w:space="0" w:color="000000"/>
              <w:bottom w:val="single" w:sz="4" w:space="0" w:color="000000"/>
              <w:right w:val="nil"/>
            </w:tcBorders>
            <w:shd w:val="clear" w:color="auto" w:fill="auto"/>
            <w:noWrap/>
            <w:vAlign w:val="center"/>
            <w:hideMark/>
          </w:tcPr>
          <w:p w14:paraId="5BECB536" w14:textId="77777777" w:rsidR="00B574F2" w:rsidRDefault="00B574F2">
            <w:pPr>
              <w:jc w:val="center"/>
              <w:rPr>
                <w:b/>
                <w:bCs/>
                <w:sz w:val="22"/>
                <w:szCs w:val="22"/>
              </w:rPr>
            </w:pPr>
            <w:r>
              <w:rPr>
                <w:b/>
                <w:bCs/>
                <w:sz w:val="22"/>
                <w:szCs w:val="22"/>
              </w:rPr>
              <w:t> </w:t>
            </w:r>
          </w:p>
        </w:tc>
        <w:tc>
          <w:tcPr>
            <w:tcW w:w="4733" w:type="dxa"/>
            <w:tcBorders>
              <w:top w:val="nil"/>
              <w:left w:val="nil"/>
              <w:bottom w:val="single" w:sz="4" w:space="0" w:color="000000"/>
              <w:right w:val="nil"/>
            </w:tcBorders>
            <w:shd w:val="clear" w:color="auto" w:fill="auto"/>
            <w:noWrap/>
            <w:vAlign w:val="center"/>
            <w:hideMark/>
          </w:tcPr>
          <w:p w14:paraId="22F0BEAC" w14:textId="77777777" w:rsidR="00B574F2" w:rsidRDefault="00B574F2">
            <w:pPr>
              <w:rPr>
                <w:b/>
                <w:bCs/>
                <w:sz w:val="22"/>
                <w:szCs w:val="22"/>
              </w:rPr>
            </w:pPr>
            <w:r>
              <w:rPr>
                <w:b/>
                <w:bCs/>
                <w:sz w:val="22"/>
                <w:szCs w:val="22"/>
              </w:rPr>
              <w:t>Итого:</w:t>
            </w:r>
          </w:p>
        </w:tc>
        <w:tc>
          <w:tcPr>
            <w:tcW w:w="992" w:type="dxa"/>
            <w:tcBorders>
              <w:top w:val="nil"/>
              <w:left w:val="nil"/>
              <w:bottom w:val="single" w:sz="4" w:space="0" w:color="000000"/>
              <w:right w:val="nil"/>
            </w:tcBorders>
            <w:shd w:val="clear" w:color="auto" w:fill="auto"/>
            <w:noWrap/>
            <w:vAlign w:val="center"/>
            <w:hideMark/>
          </w:tcPr>
          <w:p w14:paraId="08CF8F19" w14:textId="77777777" w:rsidR="00B574F2" w:rsidRDefault="00B574F2">
            <w:pPr>
              <w:jc w:val="center"/>
              <w:rPr>
                <w:b/>
                <w:bCs/>
                <w:sz w:val="22"/>
                <w:szCs w:val="22"/>
              </w:rPr>
            </w:pPr>
            <w:r>
              <w:rPr>
                <w:b/>
                <w:bCs/>
                <w:sz w:val="22"/>
                <w:szCs w:val="22"/>
              </w:rPr>
              <w:t> </w:t>
            </w:r>
          </w:p>
        </w:tc>
        <w:tc>
          <w:tcPr>
            <w:tcW w:w="2360" w:type="dxa"/>
            <w:tcBorders>
              <w:top w:val="nil"/>
              <w:left w:val="nil"/>
              <w:bottom w:val="single" w:sz="4" w:space="0" w:color="000000"/>
              <w:right w:val="nil"/>
            </w:tcBorders>
            <w:shd w:val="clear" w:color="auto" w:fill="auto"/>
            <w:noWrap/>
            <w:vAlign w:val="center"/>
            <w:hideMark/>
          </w:tcPr>
          <w:p w14:paraId="1DB177EB" w14:textId="77777777" w:rsidR="00B574F2" w:rsidRDefault="00B574F2">
            <w:pPr>
              <w:jc w:val="center"/>
              <w:rPr>
                <w:b/>
                <w:bCs/>
                <w:sz w:val="22"/>
                <w:szCs w:val="22"/>
              </w:rPr>
            </w:pPr>
            <w:r>
              <w:rPr>
                <w:b/>
                <w:bCs/>
                <w:sz w:val="22"/>
                <w:szCs w:val="22"/>
              </w:rPr>
              <w:t> </w:t>
            </w:r>
          </w:p>
        </w:tc>
        <w:tc>
          <w:tcPr>
            <w:tcW w:w="1200" w:type="dxa"/>
            <w:tcBorders>
              <w:top w:val="nil"/>
              <w:left w:val="nil"/>
              <w:bottom w:val="single" w:sz="4" w:space="0" w:color="000000"/>
              <w:right w:val="nil"/>
            </w:tcBorders>
            <w:shd w:val="clear" w:color="auto" w:fill="auto"/>
            <w:noWrap/>
            <w:vAlign w:val="center"/>
            <w:hideMark/>
          </w:tcPr>
          <w:p w14:paraId="3C5230F0" w14:textId="77777777" w:rsidR="00B574F2" w:rsidRDefault="00B574F2">
            <w:pPr>
              <w:jc w:val="center"/>
              <w:rPr>
                <w:b/>
                <w:bCs/>
                <w:sz w:val="22"/>
                <w:szCs w:val="22"/>
              </w:rPr>
            </w:pPr>
            <w:r>
              <w:rPr>
                <w:b/>
                <w:bCs/>
                <w:sz w:val="22"/>
                <w:szCs w:val="22"/>
              </w:rPr>
              <w:t> </w:t>
            </w:r>
          </w:p>
        </w:tc>
        <w:tc>
          <w:tcPr>
            <w:tcW w:w="1120" w:type="dxa"/>
            <w:tcBorders>
              <w:top w:val="nil"/>
              <w:left w:val="single" w:sz="4" w:space="0" w:color="000000"/>
              <w:bottom w:val="single" w:sz="4" w:space="0" w:color="000000"/>
              <w:right w:val="single" w:sz="4" w:space="0" w:color="000000"/>
            </w:tcBorders>
            <w:shd w:val="clear" w:color="auto" w:fill="auto"/>
            <w:noWrap/>
            <w:vAlign w:val="center"/>
            <w:hideMark/>
          </w:tcPr>
          <w:p w14:paraId="382C345D" w14:textId="77777777" w:rsidR="00B574F2" w:rsidRDefault="00B574F2">
            <w:pPr>
              <w:jc w:val="center"/>
              <w:rPr>
                <w:sz w:val="20"/>
                <w:szCs w:val="20"/>
              </w:rPr>
            </w:pPr>
            <w:r>
              <w:rPr>
                <w:sz w:val="20"/>
                <w:szCs w:val="20"/>
              </w:rPr>
              <w:t>8 760,00</w:t>
            </w:r>
          </w:p>
        </w:tc>
        <w:tc>
          <w:tcPr>
            <w:tcW w:w="1920" w:type="dxa"/>
            <w:tcBorders>
              <w:top w:val="nil"/>
              <w:left w:val="nil"/>
              <w:bottom w:val="single" w:sz="4" w:space="0" w:color="000000"/>
              <w:right w:val="single" w:sz="4" w:space="0" w:color="000000"/>
            </w:tcBorders>
            <w:shd w:val="clear" w:color="auto" w:fill="auto"/>
            <w:noWrap/>
            <w:vAlign w:val="center"/>
            <w:hideMark/>
          </w:tcPr>
          <w:p w14:paraId="12E1B113" w14:textId="32ECF7EA" w:rsidR="00B574F2" w:rsidRDefault="00B574F2">
            <w:pPr>
              <w:jc w:val="center"/>
              <w:rPr>
                <w:sz w:val="20"/>
                <w:szCs w:val="20"/>
              </w:rPr>
            </w:pPr>
            <w:r w:rsidRPr="00B574F2">
              <w:rPr>
                <w:sz w:val="20"/>
                <w:szCs w:val="20"/>
              </w:rPr>
              <w:t>2 947 039,20</w:t>
            </w:r>
          </w:p>
        </w:tc>
        <w:tc>
          <w:tcPr>
            <w:tcW w:w="1540" w:type="dxa"/>
            <w:tcBorders>
              <w:top w:val="nil"/>
              <w:left w:val="nil"/>
              <w:bottom w:val="single" w:sz="4" w:space="0" w:color="000000"/>
              <w:right w:val="single" w:sz="4" w:space="0" w:color="000000"/>
            </w:tcBorders>
            <w:shd w:val="clear" w:color="auto" w:fill="auto"/>
            <w:noWrap/>
            <w:vAlign w:val="center"/>
            <w:hideMark/>
          </w:tcPr>
          <w:p w14:paraId="7752DED8" w14:textId="1111FA05" w:rsidR="00B574F2" w:rsidRDefault="00B574F2">
            <w:pPr>
              <w:jc w:val="center"/>
              <w:rPr>
                <w:sz w:val="20"/>
                <w:szCs w:val="20"/>
              </w:rPr>
            </w:pPr>
            <w:r w:rsidRPr="00B574F2">
              <w:rPr>
                <w:sz w:val="20"/>
                <w:szCs w:val="20"/>
              </w:rPr>
              <w:t>589 407,84</w:t>
            </w:r>
          </w:p>
        </w:tc>
        <w:tc>
          <w:tcPr>
            <w:tcW w:w="1924" w:type="dxa"/>
            <w:tcBorders>
              <w:top w:val="nil"/>
              <w:left w:val="nil"/>
              <w:bottom w:val="single" w:sz="4" w:space="0" w:color="000000"/>
              <w:right w:val="single" w:sz="4" w:space="0" w:color="000000"/>
            </w:tcBorders>
            <w:shd w:val="clear" w:color="auto" w:fill="auto"/>
            <w:noWrap/>
            <w:vAlign w:val="center"/>
            <w:hideMark/>
          </w:tcPr>
          <w:p w14:paraId="413C0678" w14:textId="3157CAB8" w:rsidR="00B574F2" w:rsidRDefault="00B574F2">
            <w:pPr>
              <w:jc w:val="center"/>
              <w:rPr>
                <w:sz w:val="20"/>
                <w:szCs w:val="20"/>
              </w:rPr>
            </w:pPr>
            <w:r w:rsidRPr="00B574F2">
              <w:rPr>
                <w:sz w:val="20"/>
                <w:szCs w:val="20"/>
              </w:rPr>
              <w:t>3 536 447,04</w:t>
            </w:r>
          </w:p>
        </w:tc>
      </w:tr>
    </w:tbl>
    <w:p w14:paraId="4266AF32" w14:textId="77777777" w:rsidR="00B574F2" w:rsidRDefault="00B574F2" w:rsidP="00906CDB">
      <w:pPr>
        <w:suppressAutoHyphens/>
        <w:jc w:val="center"/>
        <w:rPr>
          <w:b/>
          <w:sz w:val="22"/>
          <w:szCs w:val="22"/>
        </w:rPr>
      </w:pPr>
    </w:p>
    <w:p w14:paraId="36420E73" w14:textId="77777777" w:rsidR="00B80D11" w:rsidRDefault="00B80D11" w:rsidP="00AA301A">
      <w:pPr>
        <w:suppressAutoHyphens/>
        <w:jc w:val="center"/>
        <w:rPr>
          <w:b/>
          <w:sz w:val="22"/>
          <w:szCs w:val="22"/>
        </w:rPr>
        <w:sectPr w:rsidR="00B80D11" w:rsidSect="00B574F2">
          <w:pgSz w:w="16838" w:h="11906" w:orient="landscape"/>
          <w:pgMar w:top="1134" w:right="1440" w:bottom="849" w:left="993" w:header="708" w:footer="708" w:gutter="0"/>
          <w:cols w:space="708"/>
          <w:docGrid w:linePitch="360"/>
        </w:sectPr>
      </w:pPr>
    </w:p>
    <w:p w14:paraId="1F3119A3" w14:textId="77777777" w:rsidR="007356D6" w:rsidRDefault="007356D6" w:rsidP="007356D6">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906CDB">
        <w:rPr>
          <w:sz w:val="22"/>
          <w:szCs w:val="22"/>
          <w:lang w:eastAsia="en-US"/>
        </w:rPr>
        <w:t>3</w:t>
      </w:r>
      <w:r>
        <w:rPr>
          <w:sz w:val="22"/>
          <w:szCs w:val="22"/>
          <w:lang w:eastAsia="en-US"/>
        </w:rPr>
        <w:t xml:space="preserve"> </w:t>
      </w:r>
    </w:p>
    <w:p w14:paraId="39B13D1C" w14:textId="77777777" w:rsidR="007356D6" w:rsidRDefault="007356D6" w:rsidP="007356D6">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F822C2B" w14:textId="77777777" w:rsidR="002D41BF" w:rsidRDefault="002D41BF" w:rsidP="006056ED">
      <w:pPr>
        <w:suppressAutoHyphens/>
        <w:ind w:firstLine="567"/>
        <w:jc w:val="both"/>
        <w:rPr>
          <w:sz w:val="22"/>
          <w:szCs w:val="22"/>
        </w:rPr>
      </w:pPr>
    </w:p>
    <w:p w14:paraId="1FE55506" w14:textId="77777777" w:rsidR="00864E2C" w:rsidRDefault="00864E2C" w:rsidP="006056ED">
      <w:pPr>
        <w:suppressAutoHyphens/>
        <w:ind w:firstLine="567"/>
        <w:jc w:val="both"/>
        <w:rPr>
          <w:sz w:val="22"/>
          <w:szCs w:val="22"/>
        </w:rPr>
      </w:pPr>
    </w:p>
    <w:p w14:paraId="3BFB9422" w14:textId="77777777" w:rsidR="00864E2C" w:rsidRDefault="00864E2C" w:rsidP="00864E2C">
      <w:pPr>
        <w:suppressAutoHyphens/>
        <w:jc w:val="center"/>
        <w:rPr>
          <w:b/>
          <w:sz w:val="22"/>
          <w:szCs w:val="22"/>
        </w:rPr>
      </w:pPr>
      <w:r w:rsidRPr="00725B98">
        <w:rPr>
          <w:b/>
          <w:sz w:val="22"/>
          <w:szCs w:val="22"/>
        </w:rPr>
        <w:t>ПРОЕКТ ДОГОВОРА</w:t>
      </w:r>
    </w:p>
    <w:p w14:paraId="4B36BB7E" w14:textId="77777777" w:rsidR="00B574F2" w:rsidRDefault="00B574F2" w:rsidP="00864E2C">
      <w:pPr>
        <w:suppressAutoHyphens/>
        <w:jc w:val="center"/>
        <w:rPr>
          <w:b/>
          <w:sz w:val="22"/>
          <w:szCs w:val="22"/>
        </w:rPr>
      </w:pPr>
    </w:p>
    <w:p w14:paraId="66979ED3" w14:textId="77777777" w:rsidR="00A61394" w:rsidRPr="00A61394" w:rsidRDefault="00A61394" w:rsidP="00A61394">
      <w:pPr>
        <w:keepNext/>
        <w:widowControl w:val="0"/>
        <w:suppressAutoHyphens/>
        <w:ind w:left="120" w:firstLine="560"/>
        <w:contextualSpacing/>
        <w:jc w:val="center"/>
        <w:outlineLvl w:val="0"/>
        <w:rPr>
          <w:b/>
          <w:kern w:val="2"/>
          <w:sz w:val="22"/>
          <w:szCs w:val="22"/>
        </w:rPr>
      </w:pPr>
      <w:r w:rsidRPr="00A61394">
        <w:rPr>
          <w:b/>
          <w:color w:val="000000"/>
          <w:kern w:val="2"/>
          <w:sz w:val="22"/>
          <w:szCs w:val="22"/>
        </w:rPr>
        <w:t>ДОГОВОР №____</w:t>
      </w:r>
    </w:p>
    <w:p w14:paraId="61B4ECCD" w14:textId="77777777" w:rsidR="00A61394" w:rsidRPr="00A61394" w:rsidRDefault="00A61394" w:rsidP="00A61394">
      <w:pPr>
        <w:contextualSpacing/>
        <w:jc w:val="center"/>
        <w:rPr>
          <w:b/>
          <w:spacing w:val="-6"/>
          <w:sz w:val="22"/>
          <w:szCs w:val="22"/>
          <w:lang w:eastAsia="ar-SA"/>
        </w:rPr>
      </w:pPr>
      <w:r w:rsidRPr="00A61394">
        <w:rPr>
          <w:b/>
          <w:sz w:val="22"/>
          <w:szCs w:val="22"/>
        </w:rPr>
        <w:t>на оказание услуг по охране объекта МУП «Водоканал»</w:t>
      </w:r>
    </w:p>
    <w:p w14:paraId="74ED60BE" w14:textId="77777777" w:rsidR="00A61394" w:rsidRPr="00A61394" w:rsidRDefault="00A61394" w:rsidP="00A61394">
      <w:pPr>
        <w:widowControl w:val="0"/>
        <w:suppressAutoHyphens/>
        <w:ind w:left="120" w:firstLine="560"/>
        <w:contextualSpacing/>
        <w:jc w:val="center"/>
        <w:rPr>
          <w:b/>
          <w:sz w:val="22"/>
          <w:szCs w:val="22"/>
        </w:rPr>
      </w:pPr>
    </w:p>
    <w:p w14:paraId="51A544EB" w14:textId="77777777" w:rsidR="00A61394" w:rsidRPr="00A61394" w:rsidRDefault="00A61394" w:rsidP="00A61394">
      <w:pPr>
        <w:keepNext/>
        <w:widowControl w:val="0"/>
        <w:suppressAutoHyphens/>
        <w:ind w:left="120" w:firstLine="560"/>
        <w:contextualSpacing/>
        <w:outlineLvl w:val="0"/>
        <w:rPr>
          <w:sz w:val="22"/>
          <w:szCs w:val="22"/>
        </w:rPr>
      </w:pPr>
      <w:r w:rsidRPr="00A61394">
        <w:rPr>
          <w:bCs/>
          <w:spacing w:val="-6"/>
          <w:sz w:val="22"/>
          <w:szCs w:val="22"/>
        </w:rPr>
        <w:t>г. Йошкар-Ола</w:t>
      </w:r>
      <w:r w:rsidRPr="00A61394">
        <w:rPr>
          <w:b/>
          <w:spacing w:val="-6"/>
          <w:sz w:val="22"/>
          <w:szCs w:val="22"/>
        </w:rPr>
        <w:tab/>
        <w:t xml:space="preserve"> </w:t>
      </w:r>
      <w:r w:rsidRPr="00A61394">
        <w:rPr>
          <w:b/>
          <w:spacing w:val="-6"/>
          <w:sz w:val="22"/>
          <w:szCs w:val="22"/>
        </w:rPr>
        <w:tab/>
      </w:r>
      <w:r w:rsidRPr="00A61394">
        <w:rPr>
          <w:b/>
          <w:spacing w:val="-6"/>
          <w:sz w:val="22"/>
          <w:szCs w:val="22"/>
        </w:rPr>
        <w:tab/>
        <w:t xml:space="preserve">                                                          </w:t>
      </w:r>
      <w:proofErr w:type="gramStart"/>
      <w:r w:rsidRPr="00A61394">
        <w:rPr>
          <w:b/>
          <w:spacing w:val="-6"/>
          <w:sz w:val="22"/>
          <w:szCs w:val="22"/>
        </w:rPr>
        <w:t xml:space="preserve">   </w:t>
      </w:r>
      <w:r w:rsidRPr="00A61394">
        <w:rPr>
          <w:bCs/>
          <w:spacing w:val="-6"/>
          <w:sz w:val="22"/>
          <w:szCs w:val="22"/>
        </w:rPr>
        <w:t>«</w:t>
      </w:r>
      <w:proofErr w:type="gramEnd"/>
      <w:r w:rsidRPr="00A61394">
        <w:rPr>
          <w:bCs/>
          <w:spacing w:val="-6"/>
          <w:sz w:val="22"/>
          <w:szCs w:val="22"/>
        </w:rPr>
        <w:t>___» _________ 20___г.</w:t>
      </w:r>
    </w:p>
    <w:p w14:paraId="4C51DACA" w14:textId="77777777" w:rsidR="00A61394" w:rsidRPr="00A61394" w:rsidRDefault="00A61394" w:rsidP="00A61394">
      <w:pPr>
        <w:keepNext/>
        <w:widowControl w:val="0"/>
        <w:suppressAutoHyphens/>
        <w:ind w:left="120" w:firstLine="709"/>
        <w:contextualSpacing/>
        <w:jc w:val="both"/>
        <w:outlineLvl w:val="0"/>
        <w:rPr>
          <w:bCs/>
          <w:spacing w:val="-6"/>
          <w:sz w:val="22"/>
          <w:szCs w:val="22"/>
        </w:rPr>
      </w:pPr>
    </w:p>
    <w:p w14:paraId="7B43550A" w14:textId="26985368" w:rsidR="00A61394" w:rsidRPr="00A61394" w:rsidRDefault="00A61394" w:rsidP="00A61394">
      <w:pPr>
        <w:keepNext/>
        <w:keepLines/>
        <w:widowControl w:val="0"/>
        <w:suppressAutoHyphens/>
        <w:ind w:left="120" w:firstLine="709"/>
        <w:jc w:val="both"/>
        <w:rPr>
          <w:color w:val="000000"/>
          <w:sz w:val="22"/>
          <w:szCs w:val="22"/>
        </w:rPr>
      </w:pPr>
      <w:r w:rsidRPr="00A61394">
        <w:rPr>
          <w:rFonts w:eastAsia="Calibri"/>
          <w:color w:val="000000"/>
          <w:sz w:val="22"/>
          <w:szCs w:val="22"/>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Pr>
          <w:rFonts w:eastAsia="Calibri"/>
          <w:color w:val="000000"/>
          <w:sz w:val="22"/>
          <w:szCs w:val="22"/>
        </w:rPr>
        <w:t>____________________________</w:t>
      </w:r>
      <w:r w:rsidRPr="00A61394">
        <w:rPr>
          <w:rFonts w:eastAsia="Calibri"/>
          <w:color w:val="000000"/>
          <w:sz w:val="22"/>
          <w:szCs w:val="22"/>
        </w:rPr>
        <w:t xml:space="preserve">,  действующего на основании </w:t>
      </w:r>
      <w:r>
        <w:rPr>
          <w:rFonts w:eastAsia="Calibri"/>
          <w:color w:val="000000"/>
          <w:sz w:val="22"/>
          <w:szCs w:val="22"/>
        </w:rPr>
        <w:t>________________________________</w:t>
      </w:r>
      <w:r w:rsidRPr="00A61394">
        <w:rPr>
          <w:rFonts w:eastAsia="Calibri"/>
          <w:color w:val="000000"/>
          <w:sz w:val="22"/>
          <w:szCs w:val="22"/>
        </w:rPr>
        <w:t xml:space="preserve">, с одной стороны и </w:t>
      </w:r>
      <w:r>
        <w:rPr>
          <w:rFonts w:eastAsia="Calibri"/>
          <w:color w:val="000000"/>
          <w:sz w:val="22"/>
          <w:szCs w:val="22"/>
        </w:rPr>
        <w:t>__________________________________________________________</w:t>
      </w:r>
      <w:r w:rsidRPr="00A61394">
        <w:rPr>
          <w:rFonts w:eastAsia="Calibri"/>
          <w:color w:val="000000"/>
          <w:sz w:val="22"/>
          <w:szCs w:val="22"/>
        </w:rPr>
        <w:t>, именуемое(</w:t>
      </w:r>
      <w:proofErr w:type="spellStart"/>
      <w:r w:rsidRPr="00A61394">
        <w:rPr>
          <w:rFonts w:eastAsia="Calibri"/>
          <w:color w:val="000000"/>
          <w:sz w:val="22"/>
          <w:szCs w:val="22"/>
        </w:rPr>
        <w:t>ый</w:t>
      </w:r>
      <w:proofErr w:type="spellEnd"/>
      <w:r w:rsidRPr="00A61394">
        <w:rPr>
          <w:rFonts w:eastAsia="Calibri"/>
          <w:color w:val="000000"/>
          <w:sz w:val="22"/>
          <w:szCs w:val="22"/>
        </w:rPr>
        <w:t>/</w:t>
      </w:r>
      <w:proofErr w:type="spellStart"/>
      <w:r w:rsidRPr="00A61394">
        <w:rPr>
          <w:rFonts w:eastAsia="Calibri"/>
          <w:color w:val="000000"/>
          <w:sz w:val="22"/>
          <w:szCs w:val="22"/>
        </w:rPr>
        <w:t>ая</w:t>
      </w:r>
      <w:proofErr w:type="spellEnd"/>
      <w:r w:rsidRPr="00A61394">
        <w:rPr>
          <w:rFonts w:eastAsia="Calibri"/>
          <w:color w:val="000000"/>
          <w:sz w:val="22"/>
          <w:szCs w:val="22"/>
        </w:rPr>
        <w:t xml:space="preserve">) в дальнейшем  «Исполнитель», в лице </w:t>
      </w:r>
      <w:r>
        <w:rPr>
          <w:rFonts w:eastAsia="Calibri"/>
          <w:color w:val="000000"/>
          <w:sz w:val="22"/>
          <w:szCs w:val="22"/>
        </w:rPr>
        <w:t>_____________________________________________________</w:t>
      </w:r>
      <w:r w:rsidRPr="00A61394">
        <w:rPr>
          <w:rFonts w:eastAsia="Calibri"/>
          <w:color w:val="000000"/>
          <w:sz w:val="22"/>
          <w:szCs w:val="22"/>
        </w:rPr>
        <w:t xml:space="preserve">, действующего (ей) на основании </w:t>
      </w:r>
      <w:r>
        <w:rPr>
          <w:rFonts w:eastAsia="Calibri"/>
          <w:color w:val="000000"/>
          <w:sz w:val="22"/>
          <w:szCs w:val="22"/>
        </w:rPr>
        <w:t>__________________________________________</w:t>
      </w:r>
      <w:r w:rsidRPr="00A61394">
        <w:rPr>
          <w:rFonts w:eastAsia="Calibri"/>
          <w:color w:val="000000"/>
          <w:sz w:val="22"/>
          <w:szCs w:val="22"/>
        </w:rPr>
        <w:t xml:space="preserve">, с другой стороны, в дальнейшем вместе именуемые «Стороны», </w:t>
      </w:r>
      <w:r w:rsidRPr="00A61394">
        <w:rPr>
          <w:color w:val="000000"/>
          <w:sz w:val="22"/>
          <w:szCs w:val="22"/>
        </w:rPr>
        <w:t>в соответствии с подп.22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7F34801F" w14:textId="77777777" w:rsidR="00A61394" w:rsidRPr="00A61394" w:rsidRDefault="00A61394" w:rsidP="00A61394">
      <w:pPr>
        <w:widowControl w:val="0"/>
        <w:suppressAutoHyphens/>
        <w:ind w:left="120" w:firstLine="560"/>
        <w:contextualSpacing/>
        <w:jc w:val="center"/>
        <w:rPr>
          <w:rFonts w:eastAsia="Arial Unicode MS"/>
          <w:b/>
          <w:sz w:val="22"/>
          <w:szCs w:val="22"/>
        </w:rPr>
      </w:pPr>
    </w:p>
    <w:p w14:paraId="1C2433ED" w14:textId="77777777" w:rsidR="00A61394" w:rsidRPr="00A61394" w:rsidRDefault="00A61394" w:rsidP="00A61394">
      <w:pPr>
        <w:widowControl w:val="0"/>
        <w:suppressAutoHyphens/>
        <w:ind w:left="120" w:firstLine="560"/>
        <w:contextualSpacing/>
        <w:jc w:val="center"/>
        <w:rPr>
          <w:rFonts w:eastAsia="Arial Unicode MS"/>
          <w:b/>
          <w:sz w:val="22"/>
          <w:szCs w:val="22"/>
        </w:rPr>
      </w:pPr>
      <w:r w:rsidRPr="00A61394">
        <w:rPr>
          <w:rFonts w:eastAsia="Arial Unicode MS"/>
          <w:b/>
          <w:sz w:val="22"/>
          <w:szCs w:val="22"/>
        </w:rPr>
        <w:t>1. ПРЕДМЕТ ДОГОВОРА.</w:t>
      </w:r>
    </w:p>
    <w:p w14:paraId="33E8DEF2"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1.1. По настоящему Договору Исполнитель обязуется оказать услуги по охране объекта МУП «Водоканал» (далее - услуги) в срок, предусмотренный настоящим Договором, согласно Техническому заданию (приложение № 1 к Договору), а Заказчик обязуется принять и оплатить оказанные услуги на условиях, предусмотренных настоящим Договором.</w:t>
      </w:r>
    </w:p>
    <w:p w14:paraId="07BDA736"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 xml:space="preserve">1.2. Сроки оказания услуг: </w:t>
      </w:r>
      <w:r w:rsidRPr="00A61394">
        <w:rPr>
          <w:b/>
          <w:sz w:val="22"/>
          <w:szCs w:val="22"/>
        </w:rPr>
        <w:t>с 8 час. 00 мин. 01.01.2025 по 08 час. 00 мин. 01.01.2026 (Круглосуточно 24 часа).</w:t>
      </w:r>
    </w:p>
    <w:p w14:paraId="11C46610" w14:textId="77777777" w:rsidR="00A61394" w:rsidRPr="00A61394" w:rsidRDefault="00A61394" w:rsidP="00A61394">
      <w:pPr>
        <w:widowControl w:val="0"/>
        <w:suppressAutoHyphens/>
        <w:ind w:left="120" w:firstLine="709"/>
        <w:contextualSpacing/>
        <w:jc w:val="both"/>
        <w:rPr>
          <w:sz w:val="22"/>
          <w:szCs w:val="22"/>
        </w:rPr>
      </w:pPr>
      <w:r w:rsidRPr="00A61394">
        <w:rPr>
          <w:spacing w:val="-4"/>
          <w:sz w:val="22"/>
          <w:szCs w:val="22"/>
        </w:rPr>
        <w:t>1.3. С момента начала оказания услуг Стороны подписывают Акт принятия объекта(</w:t>
      </w:r>
      <w:proofErr w:type="spellStart"/>
      <w:r w:rsidRPr="00A61394">
        <w:rPr>
          <w:spacing w:val="-4"/>
          <w:sz w:val="22"/>
          <w:szCs w:val="22"/>
        </w:rPr>
        <w:t>ов</w:t>
      </w:r>
      <w:proofErr w:type="spellEnd"/>
      <w:r w:rsidRPr="00A61394">
        <w:rPr>
          <w:spacing w:val="-4"/>
          <w:sz w:val="22"/>
          <w:szCs w:val="22"/>
        </w:rPr>
        <w:t>) под охрану по форме, согласованной Сторонами (приложение № 2</w:t>
      </w:r>
      <w:hyperlink w:anchor="Par560" w:tgtFrame="Акт">
        <w:r w:rsidRPr="00A61394">
          <w:rPr>
            <w:spacing w:val="-4"/>
            <w:sz w:val="22"/>
            <w:szCs w:val="22"/>
          </w:rPr>
          <w:t xml:space="preserve"> к настоящему Договору), а с момента окончания срока оказания данных услуг - Акт о снятии охраны по форме, согласованной Сторонами (приложение № 3</w:t>
        </w:r>
      </w:hyperlink>
      <w:hyperlink w:anchor="Par615" w:tgtFrame="Акт">
        <w:r w:rsidRPr="00A61394">
          <w:rPr>
            <w:spacing w:val="-4"/>
            <w:sz w:val="22"/>
            <w:szCs w:val="22"/>
          </w:rPr>
          <w:t xml:space="preserve"> к настоящему Договору).</w:t>
        </w:r>
      </w:hyperlink>
    </w:p>
    <w:p w14:paraId="368C2411"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1.4. Место оказания услуг: Республика Марий Эл, г. Йошкар-Ола, ул. Молодежная, д. 20А.</w:t>
      </w:r>
    </w:p>
    <w:p w14:paraId="3950791E" w14:textId="77777777" w:rsidR="00A61394" w:rsidRPr="00A61394" w:rsidRDefault="00A61394" w:rsidP="00A61394">
      <w:pPr>
        <w:widowControl w:val="0"/>
        <w:suppressAutoHyphens/>
        <w:ind w:left="120" w:firstLine="560"/>
        <w:contextualSpacing/>
        <w:jc w:val="both"/>
        <w:rPr>
          <w:sz w:val="22"/>
          <w:szCs w:val="22"/>
        </w:rPr>
      </w:pPr>
      <w:r w:rsidRPr="00A61394">
        <w:rPr>
          <w:sz w:val="22"/>
          <w:szCs w:val="22"/>
        </w:rPr>
        <w:t xml:space="preserve">Насосная станция 2-го подъема </w:t>
      </w:r>
      <w:proofErr w:type="spellStart"/>
      <w:r w:rsidRPr="00A61394">
        <w:rPr>
          <w:sz w:val="22"/>
          <w:szCs w:val="22"/>
        </w:rPr>
        <w:t>Арбанского</w:t>
      </w:r>
      <w:proofErr w:type="spellEnd"/>
      <w:r w:rsidRPr="00A61394">
        <w:rPr>
          <w:sz w:val="22"/>
          <w:szCs w:val="22"/>
        </w:rPr>
        <w:t xml:space="preserve"> водозабора Муниципального унитарного предприятия «Водоканал» </w:t>
      </w:r>
      <w:proofErr w:type="spellStart"/>
      <w:r w:rsidRPr="00A61394">
        <w:rPr>
          <w:sz w:val="22"/>
          <w:szCs w:val="22"/>
        </w:rPr>
        <w:t>г.Йошкар-олы</w:t>
      </w:r>
      <w:proofErr w:type="spellEnd"/>
      <w:r w:rsidRPr="00A61394">
        <w:rPr>
          <w:sz w:val="22"/>
          <w:szCs w:val="22"/>
        </w:rPr>
        <w:t xml:space="preserve"> муниципального образования «Город Йошкар-Ола».</w:t>
      </w:r>
    </w:p>
    <w:p w14:paraId="5F433EAD" w14:textId="77777777" w:rsidR="00A61394" w:rsidRPr="00A61394" w:rsidRDefault="00A61394" w:rsidP="00A61394">
      <w:pPr>
        <w:widowControl w:val="0"/>
        <w:suppressAutoHyphens/>
        <w:ind w:left="120" w:firstLine="709"/>
        <w:contextualSpacing/>
        <w:jc w:val="both"/>
        <w:rPr>
          <w:spacing w:val="-4"/>
          <w:sz w:val="22"/>
          <w:szCs w:val="22"/>
        </w:rPr>
      </w:pPr>
    </w:p>
    <w:p w14:paraId="31C85754" w14:textId="77777777" w:rsidR="00A61394" w:rsidRPr="00A61394" w:rsidRDefault="00A61394" w:rsidP="00A61394">
      <w:pPr>
        <w:widowControl w:val="0"/>
        <w:suppressAutoHyphens/>
        <w:ind w:left="120" w:firstLine="560"/>
        <w:contextualSpacing/>
        <w:jc w:val="center"/>
        <w:outlineLvl w:val="1"/>
        <w:rPr>
          <w:b/>
          <w:sz w:val="22"/>
          <w:szCs w:val="22"/>
        </w:rPr>
      </w:pPr>
      <w:r w:rsidRPr="00A61394">
        <w:rPr>
          <w:b/>
          <w:sz w:val="22"/>
          <w:szCs w:val="22"/>
        </w:rPr>
        <w:t>2. ВЗАИМОДЕЙСТВИЕ СТОРОН</w:t>
      </w:r>
    </w:p>
    <w:p w14:paraId="6DCAFB3E" w14:textId="77777777" w:rsidR="00A61394" w:rsidRPr="00A61394" w:rsidRDefault="00A61394" w:rsidP="00A61394">
      <w:pPr>
        <w:widowControl w:val="0"/>
        <w:suppressAutoHyphens/>
        <w:ind w:left="120" w:firstLine="709"/>
        <w:contextualSpacing/>
        <w:jc w:val="both"/>
        <w:rPr>
          <w:b/>
          <w:sz w:val="22"/>
          <w:szCs w:val="22"/>
        </w:rPr>
      </w:pPr>
      <w:r w:rsidRPr="00A61394">
        <w:rPr>
          <w:b/>
          <w:sz w:val="22"/>
          <w:szCs w:val="22"/>
        </w:rPr>
        <w:t>2.1. Исполнитель обязан:</w:t>
      </w:r>
    </w:p>
    <w:p w14:paraId="1F156F8A" w14:textId="77777777" w:rsidR="00A61394" w:rsidRPr="00A61394" w:rsidRDefault="00A61394" w:rsidP="00A61394">
      <w:pPr>
        <w:widowControl w:val="0"/>
        <w:suppressAutoHyphens/>
        <w:ind w:left="120" w:firstLine="709"/>
        <w:contextualSpacing/>
        <w:jc w:val="both"/>
        <w:rPr>
          <w:i/>
          <w:sz w:val="22"/>
          <w:szCs w:val="22"/>
        </w:rPr>
      </w:pPr>
      <w:r w:rsidRPr="00A61394">
        <w:rPr>
          <w:sz w:val="22"/>
          <w:szCs w:val="22"/>
        </w:rPr>
        <w:t>2.1.1. Оказать услуги Заказчику, согласно Техническому заданию.</w:t>
      </w:r>
    </w:p>
    <w:p w14:paraId="1464B7E9"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2.1.2. Предоставить Заказчику в течение 1 (одного) рабочего дня перед началом оказания услуг список работников, на которых возложено непосредственное выполнение обязанностей по охране объектов и лиц,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14:paraId="76F010A6"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Количество работников в Списке должно обеспечивать оказание услуг в объеме, установленном Техническим заданием, с учетом требований статьи 91 Трудового кодекса Российской Федерации.</w:t>
      </w:r>
    </w:p>
    <w:p w14:paraId="72BBBA8B"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2.1.</w:t>
      </w:r>
      <w:proofErr w:type="gramStart"/>
      <w:r w:rsidRPr="00A61394">
        <w:rPr>
          <w:color w:val="000000"/>
          <w:spacing w:val="-4"/>
          <w:sz w:val="22"/>
          <w:szCs w:val="22"/>
        </w:rPr>
        <w:t>3.При</w:t>
      </w:r>
      <w:proofErr w:type="gramEnd"/>
      <w:r w:rsidRPr="00A61394">
        <w:rPr>
          <w:color w:val="000000"/>
          <w:spacing w:val="-4"/>
          <w:sz w:val="22"/>
          <w:szCs w:val="22"/>
        </w:rPr>
        <w:t xml:space="preserve"> необходимой замене сотрудника Исполнителя, указанного в данном Списке, по причине его болезни, увольнения, Исполнитель обязан письменно проинформировать ответственного представителя Заказчика о предстоящей замене не мене, чем за 1 (один) день до заступления нового сотрудника на дежурство.</w:t>
      </w:r>
    </w:p>
    <w:p w14:paraId="26F06BA5"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w:t>
      </w:r>
    </w:p>
    <w:p w14:paraId="705E6A3C"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 xml:space="preserve">2.1.5. Незамедлительно предоставлять Заказчику информацию об обстоятельствах, возникающих при выполнении обязательств, предусмотренных настоящим Договором, влияющих на их своевременное и </w:t>
      </w:r>
      <w:r w:rsidRPr="00A61394">
        <w:rPr>
          <w:color w:val="000000"/>
          <w:spacing w:val="-4"/>
          <w:sz w:val="22"/>
          <w:szCs w:val="22"/>
        </w:rPr>
        <w:lastRenderedPageBreak/>
        <w:t>надлежащее выполнение.</w:t>
      </w:r>
    </w:p>
    <w:p w14:paraId="711E8312"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2.1.6. Обладать правом на осуществление охраны объекта, включенного в перечень. На которые частная охранная деятельность не распространяется, утвержденный постановлением Правительства Российской Федерации от 14 августа 1992 года № 587 «Вопросы частной детективной (сыскной) и частной охранной деятельности.</w:t>
      </w:r>
    </w:p>
    <w:p w14:paraId="3A972C5F"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2.1.7. Должен располагать возможностью немедленного направления на охраняемый объект вооруженной мобильной группы задержания в случае выявления обстоятельств. Свидетельствующих о совершении тяжкого преступления, о подготовке совершения или совершения террористического акта в целях их своевременного пресечения, задержания их исполнителей и доставления таких лиц и территориальные органы внутренних дел.</w:t>
      </w:r>
    </w:p>
    <w:p w14:paraId="548E0277" w14:textId="77777777" w:rsidR="00A61394" w:rsidRPr="00A61394" w:rsidRDefault="00A61394" w:rsidP="00A61394">
      <w:pPr>
        <w:widowControl w:val="0"/>
        <w:suppressAutoHyphens/>
        <w:ind w:left="120" w:firstLine="709"/>
        <w:contextualSpacing/>
        <w:jc w:val="both"/>
        <w:rPr>
          <w:color w:val="000000"/>
          <w:spacing w:val="-4"/>
          <w:sz w:val="22"/>
          <w:szCs w:val="22"/>
        </w:rPr>
      </w:pPr>
      <w:r w:rsidRPr="00A61394">
        <w:rPr>
          <w:color w:val="000000"/>
          <w:spacing w:val="-4"/>
          <w:sz w:val="22"/>
          <w:szCs w:val="22"/>
        </w:rPr>
        <w:t>2.1.8. Предоставляет Заказчику сертификаты соответствия (лицензии) на все услуги, которые подлежат сертификации (лицензированию) в соответствии с законодательством Российской Федерации.</w:t>
      </w:r>
    </w:p>
    <w:p w14:paraId="670173C8" w14:textId="77777777" w:rsidR="00A61394" w:rsidRPr="00A61394" w:rsidRDefault="00A61394" w:rsidP="00A61394">
      <w:pPr>
        <w:widowControl w:val="0"/>
        <w:suppressAutoHyphens/>
        <w:ind w:left="120" w:firstLine="709"/>
        <w:contextualSpacing/>
        <w:jc w:val="both"/>
        <w:rPr>
          <w:b/>
          <w:sz w:val="22"/>
          <w:szCs w:val="22"/>
        </w:rPr>
      </w:pPr>
      <w:r w:rsidRPr="00A61394">
        <w:rPr>
          <w:b/>
          <w:sz w:val="22"/>
          <w:szCs w:val="22"/>
        </w:rPr>
        <w:t>2.2. Заказчик обязан:</w:t>
      </w:r>
    </w:p>
    <w:p w14:paraId="3DC3B6B8"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2.2.1. Обеспечить Исполнителя информацией, помещениями и техническими средствами, необходимыми для выполнения обязательств, предусмотренных настоящим Договором, оборудовать рабочие места (посты) на объекте согласно Техническому заданию (Приложение №1).</w:t>
      </w:r>
    </w:p>
    <w:p w14:paraId="18457C60"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2.2.2. С участием Исполнителя осмотреть и принять результат оказанных услуг в сроки и порядке, предусмотренные настоящим Договором, а при обнаружении отступлений от настоящего Договора, ухудшающих результат оказанных услуг, немедленно письменно уведомить об этом Исполнителя.</w:t>
      </w:r>
    </w:p>
    <w:p w14:paraId="3CC125F3"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2.2.3. Оплатить оказанные услуги в соответствии с условиями настоящего Договора.</w:t>
      </w:r>
    </w:p>
    <w:p w14:paraId="58D9A229" w14:textId="77777777" w:rsidR="00A61394" w:rsidRPr="00A61394" w:rsidRDefault="00A61394" w:rsidP="00A61394">
      <w:pPr>
        <w:widowControl w:val="0"/>
        <w:suppressAutoHyphens/>
        <w:ind w:left="120" w:firstLine="560"/>
        <w:contextualSpacing/>
        <w:jc w:val="both"/>
        <w:rPr>
          <w:b/>
          <w:sz w:val="22"/>
          <w:szCs w:val="22"/>
        </w:rPr>
      </w:pPr>
      <w:r w:rsidRPr="00A61394">
        <w:rPr>
          <w:sz w:val="22"/>
          <w:szCs w:val="22"/>
        </w:rPr>
        <w:t xml:space="preserve">             </w:t>
      </w:r>
      <w:r w:rsidRPr="00A61394">
        <w:rPr>
          <w:b/>
          <w:sz w:val="22"/>
          <w:szCs w:val="22"/>
        </w:rPr>
        <w:t>2.3. Исполнитель имеет право:</w:t>
      </w:r>
    </w:p>
    <w:p w14:paraId="302ED24A"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2.3.1. Требовать своевременного подписания Заказчиком Акта оказанных услуг по настоящему Договору.</w:t>
      </w:r>
    </w:p>
    <w:p w14:paraId="0F464118"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2.3.2. Требовать своевременной оплаты оказанных услуг в соответствии с пунктом 5.1.</w:t>
      </w:r>
      <w:hyperlink w:anchor="Par229" w:tgtFrame="5.4. &lt;5&gt; Оплата за оказанные услуги осуществляется Заказчиком ежемесячно в течение 30 (тридцати) календарных дней (в случае оказания услуги субъектом малого предпринимательства - 15 (пятнадцати) рабочих дней &lt;6&gt;) с даты подписания Заказчиком Акта сдачи-пр">
        <w:r w:rsidRPr="00A61394">
          <w:rPr>
            <w:sz w:val="22"/>
            <w:szCs w:val="22"/>
          </w:rPr>
          <w:t xml:space="preserve"> настоящего Договора.</w:t>
        </w:r>
      </w:hyperlink>
    </w:p>
    <w:p w14:paraId="153BF1E4"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2.3.3. Письменно запрашивать у Заказчика разъяснения и уточнения относительно оказания услуг в рамках настоящего Договора.</w:t>
      </w:r>
    </w:p>
    <w:p w14:paraId="37BB65D6"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2.3.4. Осуществлять иные права, не указанные в тексте настоящего Договора, в соответствии с законодательными и иными нормативными правовыми актами Российской Федерации.</w:t>
      </w:r>
    </w:p>
    <w:p w14:paraId="2B3E8A73" w14:textId="77777777" w:rsidR="00A61394" w:rsidRPr="00A61394" w:rsidRDefault="00A61394" w:rsidP="00A61394">
      <w:pPr>
        <w:widowControl w:val="0"/>
        <w:suppressAutoHyphens/>
        <w:ind w:left="120" w:firstLine="709"/>
        <w:contextualSpacing/>
        <w:jc w:val="both"/>
        <w:rPr>
          <w:b/>
          <w:sz w:val="22"/>
          <w:szCs w:val="22"/>
        </w:rPr>
      </w:pPr>
      <w:r w:rsidRPr="00A61394">
        <w:rPr>
          <w:b/>
          <w:sz w:val="22"/>
          <w:szCs w:val="22"/>
        </w:rPr>
        <w:t>2.4. Заказчик имеет право:</w:t>
      </w:r>
    </w:p>
    <w:p w14:paraId="1952311A"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2.4.1. В любое время проверять ход и качество услуг, оказываемых Исполнителем, не вмешиваясь в его хозяйственную деятельность.</w:t>
      </w:r>
    </w:p>
    <w:p w14:paraId="01326553"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2.4.2. До принятия решения об одностороннем отказе от исполнения Договора провести экспертизу оказанных услуг с привлечением экспертов, экспертных организаций на основании Договора.</w:t>
      </w:r>
    </w:p>
    <w:p w14:paraId="0565E172" w14:textId="77777777" w:rsidR="00A61394" w:rsidRPr="00A61394" w:rsidRDefault="00A61394" w:rsidP="00A61394">
      <w:pPr>
        <w:widowControl w:val="0"/>
        <w:suppressAutoHyphens/>
        <w:ind w:left="120" w:firstLine="709"/>
        <w:contextualSpacing/>
        <w:jc w:val="both"/>
        <w:rPr>
          <w:bCs/>
          <w:spacing w:val="-6"/>
          <w:sz w:val="22"/>
          <w:szCs w:val="22"/>
        </w:rPr>
      </w:pPr>
      <w:r w:rsidRPr="00A61394">
        <w:rPr>
          <w:sz w:val="22"/>
          <w:szCs w:val="22"/>
        </w:rPr>
        <w:t>2.4.3. Осуществлять иные права в соответствии с законодательными и иными нормативными правовыми актами.</w:t>
      </w:r>
    </w:p>
    <w:p w14:paraId="3086800C" w14:textId="77777777" w:rsidR="00A61394" w:rsidRPr="00A61394" w:rsidRDefault="00A61394" w:rsidP="00A61394">
      <w:pPr>
        <w:widowControl w:val="0"/>
        <w:tabs>
          <w:tab w:val="left" w:pos="567"/>
        </w:tabs>
        <w:suppressAutoHyphens/>
        <w:ind w:left="120" w:firstLine="709"/>
        <w:contextualSpacing/>
        <w:jc w:val="both"/>
        <w:rPr>
          <w:bCs/>
          <w:spacing w:val="-6"/>
          <w:sz w:val="22"/>
          <w:szCs w:val="22"/>
        </w:rPr>
      </w:pPr>
    </w:p>
    <w:p w14:paraId="32EB2316" w14:textId="77777777" w:rsidR="00A61394" w:rsidRPr="00A61394" w:rsidRDefault="00A61394" w:rsidP="00A61394">
      <w:pPr>
        <w:widowControl w:val="0"/>
        <w:suppressAutoHyphens/>
        <w:ind w:left="120" w:firstLine="560"/>
        <w:contextualSpacing/>
        <w:jc w:val="center"/>
        <w:outlineLvl w:val="1"/>
        <w:rPr>
          <w:b/>
          <w:sz w:val="22"/>
          <w:szCs w:val="22"/>
        </w:rPr>
      </w:pPr>
      <w:r w:rsidRPr="00A61394">
        <w:rPr>
          <w:b/>
          <w:sz w:val="22"/>
          <w:szCs w:val="22"/>
        </w:rPr>
        <w:t xml:space="preserve">3. ГАРАНТИЙНЫЕ ОБЯЗАТЕЛЬСТВА </w:t>
      </w:r>
    </w:p>
    <w:p w14:paraId="01ADCB90"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3.1. Исполнитель гарантирует Заказчику качество оказания услуг в соответствии с требованиями Технического задания и согласно условиям Договора.</w:t>
      </w:r>
    </w:p>
    <w:p w14:paraId="036716DD"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3.2.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14:paraId="24E4D952" w14:textId="77777777" w:rsidR="00A61394" w:rsidRPr="00A61394" w:rsidRDefault="00A61394" w:rsidP="00A61394">
      <w:pPr>
        <w:widowControl w:val="0"/>
        <w:suppressAutoHyphens/>
        <w:ind w:left="120" w:firstLine="560"/>
        <w:contextualSpacing/>
        <w:jc w:val="center"/>
        <w:outlineLvl w:val="1"/>
        <w:rPr>
          <w:b/>
          <w:sz w:val="22"/>
          <w:szCs w:val="22"/>
        </w:rPr>
      </w:pPr>
      <w:r w:rsidRPr="00A61394">
        <w:rPr>
          <w:b/>
          <w:sz w:val="22"/>
          <w:szCs w:val="22"/>
        </w:rPr>
        <w:t>4. ЦЕНА ДОГОВОРА.</w:t>
      </w:r>
    </w:p>
    <w:p w14:paraId="7A71D403" w14:textId="3BD7ADC8" w:rsidR="00A61394" w:rsidRPr="00A61394" w:rsidRDefault="00A61394" w:rsidP="00A61394">
      <w:pPr>
        <w:widowControl w:val="0"/>
        <w:tabs>
          <w:tab w:val="left" w:pos="709"/>
        </w:tabs>
        <w:suppressAutoHyphens/>
        <w:ind w:left="120" w:firstLine="560"/>
        <w:jc w:val="both"/>
        <w:rPr>
          <w:sz w:val="22"/>
          <w:szCs w:val="22"/>
        </w:rPr>
      </w:pPr>
      <w:r w:rsidRPr="00A61394">
        <w:rPr>
          <w:sz w:val="22"/>
          <w:szCs w:val="22"/>
        </w:rPr>
        <w:t xml:space="preserve">   4.1. </w:t>
      </w:r>
      <w:r w:rsidRPr="00A61394">
        <w:rPr>
          <w:sz w:val="22"/>
          <w:szCs w:val="22"/>
          <w:lang w:eastAsia="zh-CN"/>
        </w:rPr>
        <w:t xml:space="preserve">Цена Договора составляет </w:t>
      </w:r>
      <w:r>
        <w:rPr>
          <w:sz w:val="22"/>
          <w:szCs w:val="22"/>
          <w:lang w:eastAsia="zh-CN"/>
        </w:rPr>
        <w:t>______________________</w:t>
      </w:r>
      <w:r w:rsidRPr="00A61394">
        <w:rPr>
          <w:sz w:val="22"/>
          <w:szCs w:val="22"/>
          <w:lang w:eastAsia="zh-CN"/>
        </w:rPr>
        <w:t xml:space="preserve"> (</w:t>
      </w:r>
      <w:r>
        <w:rPr>
          <w:sz w:val="22"/>
          <w:szCs w:val="22"/>
          <w:lang w:eastAsia="zh-CN"/>
        </w:rPr>
        <w:t>_____________________________________</w:t>
      </w:r>
      <w:r w:rsidRPr="00A61394">
        <w:rPr>
          <w:sz w:val="22"/>
          <w:szCs w:val="22"/>
          <w:lang w:eastAsia="zh-CN"/>
        </w:rPr>
        <w:t xml:space="preserve">) рублей </w:t>
      </w:r>
      <w:r>
        <w:rPr>
          <w:sz w:val="22"/>
          <w:szCs w:val="22"/>
          <w:lang w:eastAsia="zh-CN"/>
        </w:rPr>
        <w:t>__</w:t>
      </w:r>
      <w:r w:rsidRPr="00A61394">
        <w:rPr>
          <w:sz w:val="22"/>
          <w:szCs w:val="22"/>
          <w:lang w:eastAsia="zh-CN"/>
        </w:rPr>
        <w:t xml:space="preserve"> копеек, в т.ч. НДС (20%) - </w:t>
      </w:r>
      <w:r>
        <w:rPr>
          <w:sz w:val="22"/>
          <w:szCs w:val="22"/>
          <w:lang w:eastAsia="zh-CN"/>
        </w:rPr>
        <w:t>_______________</w:t>
      </w:r>
      <w:r w:rsidRPr="00A61394">
        <w:rPr>
          <w:sz w:val="22"/>
          <w:szCs w:val="22"/>
          <w:lang w:eastAsia="zh-CN"/>
        </w:rPr>
        <w:t xml:space="preserve"> (</w:t>
      </w:r>
      <w:r>
        <w:rPr>
          <w:sz w:val="22"/>
          <w:szCs w:val="22"/>
          <w:lang w:eastAsia="zh-CN"/>
        </w:rPr>
        <w:t>______________________________</w:t>
      </w:r>
      <w:r w:rsidRPr="00A61394">
        <w:rPr>
          <w:sz w:val="22"/>
          <w:szCs w:val="22"/>
          <w:lang w:eastAsia="zh-CN"/>
        </w:rPr>
        <w:t xml:space="preserve">) рублей </w:t>
      </w:r>
      <w:r>
        <w:rPr>
          <w:sz w:val="22"/>
          <w:szCs w:val="22"/>
          <w:lang w:eastAsia="zh-CN"/>
        </w:rPr>
        <w:t>__</w:t>
      </w:r>
      <w:r w:rsidRPr="00A61394">
        <w:rPr>
          <w:sz w:val="22"/>
          <w:szCs w:val="22"/>
          <w:lang w:eastAsia="zh-CN"/>
        </w:rPr>
        <w:t xml:space="preserve"> копеек.</w:t>
      </w:r>
    </w:p>
    <w:p w14:paraId="7BDF7D5C"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4.2. Валютой для установления цены Договора и расчетов с Исполнителем является рубль Российской Федерации.</w:t>
      </w:r>
    </w:p>
    <w:p w14:paraId="47D91F71" w14:textId="77777777" w:rsidR="00A61394" w:rsidRPr="00A61394" w:rsidRDefault="00A61394" w:rsidP="00A61394">
      <w:pPr>
        <w:widowControl w:val="0"/>
        <w:suppressAutoHyphens/>
        <w:ind w:left="120" w:firstLine="709"/>
        <w:jc w:val="both"/>
        <w:rPr>
          <w:sz w:val="22"/>
          <w:szCs w:val="22"/>
        </w:rPr>
      </w:pPr>
      <w:r w:rsidRPr="00A61394">
        <w:rPr>
          <w:sz w:val="22"/>
          <w:szCs w:val="22"/>
        </w:rPr>
        <w:t>4.3. Источник финансирования Договора – собственные средства МУП «Водоканал».</w:t>
      </w:r>
    </w:p>
    <w:p w14:paraId="6F9816FA" w14:textId="77777777" w:rsidR="00A61394" w:rsidRPr="00A61394" w:rsidRDefault="00A61394" w:rsidP="00A61394">
      <w:pPr>
        <w:widowControl w:val="0"/>
        <w:suppressAutoHyphens/>
        <w:ind w:left="120" w:firstLine="709"/>
        <w:jc w:val="both"/>
        <w:rPr>
          <w:sz w:val="22"/>
          <w:szCs w:val="22"/>
        </w:rPr>
      </w:pPr>
      <w:r w:rsidRPr="00A61394">
        <w:rPr>
          <w:sz w:val="22"/>
          <w:szCs w:val="22"/>
        </w:rPr>
        <w:t xml:space="preserve">4.4. </w:t>
      </w:r>
      <w:r w:rsidRPr="00A61394">
        <w:rPr>
          <w:color w:val="000000"/>
          <w:sz w:val="22"/>
          <w:szCs w:val="22"/>
        </w:rPr>
        <w:t xml:space="preserve">Цена Договора </w:t>
      </w:r>
      <w:r w:rsidRPr="00A61394">
        <w:rPr>
          <w:sz w:val="22"/>
          <w:szCs w:val="22"/>
        </w:rPr>
        <w:t>включает в себя расходы на заработную плату, страхование, транспортные расходы, налоги, сборы, пошлины и расходы, возникшие при оказании услуг.</w:t>
      </w:r>
    </w:p>
    <w:p w14:paraId="38B6685C" w14:textId="77777777" w:rsidR="00A61394" w:rsidRPr="00A61394" w:rsidRDefault="00A61394" w:rsidP="00A61394">
      <w:pPr>
        <w:widowControl w:val="0"/>
        <w:suppressAutoHyphens/>
        <w:ind w:left="120" w:firstLine="709"/>
        <w:jc w:val="both"/>
        <w:rPr>
          <w:bCs/>
          <w:sz w:val="22"/>
          <w:szCs w:val="22"/>
        </w:rPr>
      </w:pPr>
      <w:r w:rsidRPr="00A61394">
        <w:rPr>
          <w:sz w:val="22"/>
          <w:szCs w:val="22"/>
        </w:rPr>
        <w:t xml:space="preserve">4.5. </w:t>
      </w:r>
      <w:r w:rsidRPr="00A61394">
        <w:rPr>
          <w:bCs/>
          <w:sz w:val="22"/>
          <w:szCs w:val="22"/>
        </w:rPr>
        <w:t xml:space="preserve">Цена Договора является твердой, определяется на весь срок исполнения </w:t>
      </w:r>
      <w:r w:rsidRPr="00A61394">
        <w:rPr>
          <w:color w:val="000000"/>
          <w:sz w:val="22"/>
          <w:szCs w:val="22"/>
        </w:rPr>
        <w:t>Договор</w:t>
      </w:r>
      <w:r w:rsidRPr="00A61394">
        <w:rPr>
          <w:bCs/>
          <w:sz w:val="22"/>
          <w:szCs w:val="22"/>
        </w:rPr>
        <w:t xml:space="preserve">а и не может изменяться в ходе его исполнения за исключением случаев, предусмотренным пунктом 4.6 настоящего </w:t>
      </w:r>
      <w:r w:rsidRPr="00A61394">
        <w:rPr>
          <w:sz w:val="22"/>
          <w:szCs w:val="22"/>
        </w:rPr>
        <w:lastRenderedPageBreak/>
        <w:t>Договор</w:t>
      </w:r>
      <w:r w:rsidRPr="00A61394">
        <w:rPr>
          <w:bCs/>
          <w:sz w:val="22"/>
          <w:szCs w:val="22"/>
        </w:rPr>
        <w:t xml:space="preserve">а. </w:t>
      </w:r>
    </w:p>
    <w:p w14:paraId="48CE6EDB"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4.6. Настоящий Договор предусматривает право Заказчика по согласованию с Исполнителем в ходе исполнения Договора изменить не более, чем на десять процентов количество предусмотренного Договором.</w:t>
      </w:r>
    </w:p>
    <w:p w14:paraId="327FB4CE" w14:textId="77777777" w:rsidR="00A61394" w:rsidRPr="00A61394" w:rsidRDefault="00A61394" w:rsidP="00A61394">
      <w:pPr>
        <w:widowControl w:val="0"/>
        <w:tabs>
          <w:tab w:val="left" w:pos="709"/>
        </w:tabs>
        <w:suppressAutoHyphens/>
        <w:ind w:left="120" w:firstLine="709"/>
        <w:jc w:val="center"/>
        <w:rPr>
          <w:rFonts w:eastAsia="Arial"/>
          <w:b/>
          <w:sz w:val="22"/>
          <w:szCs w:val="22"/>
          <w:lang w:eastAsia="ar-SA"/>
        </w:rPr>
      </w:pPr>
      <w:r w:rsidRPr="00A61394">
        <w:rPr>
          <w:rFonts w:eastAsia="Arial"/>
          <w:b/>
          <w:sz w:val="22"/>
          <w:szCs w:val="22"/>
          <w:lang w:eastAsia="ar-SA"/>
        </w:rPr>
        <w:t>5.ПОРЯДОК РАСЧЕТОВ</w:t>
      </w:r>
    </w:p>
    <w:p w14:paraId="6848163B" w14:textId="77777777" w:rsidR="00A61394" w:rsidRPr="00A61394" w:rsidRDefault="00A61394" w:rsidP="00A61394">
      <w:pPr>
        <w:widowControl w:val="0"/>
        <w:suppressAutoHyphens/>
        <w:ind w:left="120" w:firstLine="709"/>
        <w:jc w:val="both"/>
        <w:rPr>
          <w:sz w:val="22"/>
          <w:szCs w:val="22"/>
        </w:rPr>
      </w:pPr>
      <w:r w:rsidRPr="00A61394">
        <w:rPr>
          <w:sz w:val="22"/>
          <w:szCs w:val="22"/>
        </w:rPr>
        <w:t>5.1. Оплата производится в течение 7 (Семи) рабочих дней путем перечисления на расчетный счет Исполнителя на основании счета на оплату, после оказания услуг и подписанного акта приема-передачи ответственными лицами Исполнителя и Заказчика. Счет-фактура, акт приема-передачи, либо универсальный передаточный документ и счет на оплату за оказанные услуги выставляются Исполнителем Заказчику.</w:t>
      </w:r>
    </w:p>
    <w:p w14:paraId="3089B5A5" w14:textId="77777777" w:rsidR="00A61394" w:rsidRPr="00A61394" w:rsidRDefault="00A61394" w:rsidP="00A61394">
      <w:pPr>
        <w:widowControl w:val="0"/>
        <w:suppressAutoHyphens/>
        <w:ind w:left="120" w:firstLine="709"/>
        <w:jc w:val="both"/>
        <w:rPr>
          <w:sz w:val="22"/>
          <w:szCs w:val="22"/>
        </w:rPr>
      </w:pPr>
      <w:r w:rsidRPr="00A61394">
        <w:rPr>
          <w:sz w:val="22"/>
          <w:szCs w:val="22"/>
        </w:rPr>
        <w:t>5.2. Обязательство Заказчика по оплате за оказанные услуги считается исполненным с момента списания денежных средств со счета Заказчика.</w:t>
      </w:r>
    </w:p>
    <w:p w14:paraId="58F1018A" w14:textId="77777777" w:rsidR="00A61394" w:rsidRPr="00A61394" w:rsidRDefault="00A61394" w:rsidP="00A61394">
      <w:pPr>
        <w:widowControl w:val="0"/>
        <w:tabs>
          <w:tab w:val="left" w:pos="0"/>
        </w:tabs>
        <w:suppressAutoHyphens/>
        <w:spacing w:line="216" w:lineRule="auto"/>
        <w:ind w:left="120" w:firstLine="709"/>
        <w:jc w:val="both"/>
        <w:rPr>
          <w:sz w:val="22"/>
          <w:szCs w:val="22"/>
        </w:rPr>
      </w:pPr>
    </w:p>
    <w:p w14:paraId="30D4F934" w14:textId="77777777" w:rsidR="00A61394" w:rsidRPr="00A61394" w:rsidRDefault="00A61394" w:rsidP="00A61394">
      <w:pPr>
        <w:widowControl w:val="0"/>
        <w:suppressAutoHyphens/>
        <w:ind w:left="120" w:firstLine="709"/>
        <w:contextualSpacing/>
        <w:jc w:val="center"/>
        <w:rPr>
          <w:b/>
          <w:sz w:val="22"/>
          <w:szCs w:val="22"/>
          <w:lang w:eastAsia="ar-SA"/>
        </w:rPr>
      </w:pPr>
      <w:r w:rsidRPr="00A61394">
        <w:rPr>
          <w:b/>
          <w:sz w:val="22"/>
          <w:szCs w:val="22"/>
        </w:rPr>
        <w:t xml:space="preserve">6. </w:t>
      </w:r>
      <w:r w:rsidRPr="00A61394">
        <w:rPr>
          <w:b/>
          <w:sz w:val="22"/>
          <w:szCs w:val="22"/>
          <w:lang w:eastAsia="ar-SA"/>
        </w:rPr>
        <w:t>ОТВЕТСТВЕННОСТЬ СТОРОН</w:t>
      </w:r>
    </w:p>
    <w:p w14:paraId="75691335"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 xml:space="preserve">6.1. При нарушении условий Договора Стороны несут ответственность в соответствии с ГК РФ и настоящим Договором. </w:t>
      </w:r>
    </w:p>
    <w:p w14:paraId="5B12D7DB"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6.2.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CEFD348"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а) 10 процентов цены Договора (этапа) в случае, если цена Договора (этапа) не превышает 3 млн. рублей;</w:t>
      </w:r>
    </w:p>
    <w:p w14:paraId="1789727C"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б) 5 процентов цены Договора (этапа) в случае, если цена Договора (этапа) составляет от 3 млн. рублей до 50 млн. рублей (включительно).</w:t>
      </w:r>
    </w:p>
    <w:p w14:paraId="0EF9C64F"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6.3. За каждый факт неисполнения или ненадлежащего исполнения Исполнителя (подрядчиком) обязательств, предусмотренных Договором,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1F396E36"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а) 3 процента цены Договора (этапа) в случае, если цена Договора (этапа) не превышает 3 млн. рублей;</w:t>
      </w:r>
    </w:p>
    <w:p w14:paraId="7945D937"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б) 2 процента цены Договора (этапа) в случае, если цена Договора (этапа) составляет от 3 млн. рублей до 10 млн. рублей (включительно).</w:t>
      </w:r>
    </w:p>
    <w:p w14:paraId="07AB1DC0"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AA11183"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а) 1000 рублей, если цена Договора не превышает 3 млн. рублей (включительно);</w:t>
      </w:r>
    </w:p>
    <w:p w14:paraId="2029A25D"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б) 5000 рублей, если цена Договора составляет от 3 млн. рублей до 50 млн. рублей (включительно).</w:t>
      </w:r>
    </w:p>
    <w:p w14:paraId="7846801B"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6.5. Пеня начисляется за каждый день просрочки исполнения Исполнителя (подрядчиком)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(подрядчиком, исполнителем).</w:t>
      </w:r>
    </w:p>
    <w:p w14:paraId="43AD8019"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6.6.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14:paraId="72181552" w14:textId="77777777" w:rsidR="00A61394" w:rsidRPr="00A61394" w:rsidRDefault="00A61394" w:rsidP="00A61394">
      <w:pPr>
        <w:widowControl w:val="0"/>
        <w:suppressAutoHyphens/>
        <w:spacing w:line="216" w:lineRule="atLeast"/>
        <w:ind w:left="120" w:firstLine="709"/>
        <w:jc w:val="both"/>
        <w:rPr>
          <w:sz w:val="22"/>
          <w:szCs w:val="22"/>
        </w:rPr>
      </w:pPr>
      <w:r w:rsidRPr="00A61394">
        <w:rPr>
          <w:sz w:val="22"/>
          <w:szCs w:val="22"/>
        </w:rPr>
        <w:t>6.7.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0F6ED9E" w14:textId="77777777" w:rsidR="00A61394" w:rsidRPr="00A61394" w:rsidRDefault="00A61394" w:rsidP="00A61394">
      <w:pPr>
        <w:widowControl w:val="0"/>
        <w:suppressAutoHyphens/>
        <w:spacing w:line="216" w:lineRule="atLeast"/>
        <w:ind w:left="120" w:firstLine="709"/>
        <w:jc w:val="both"/>
        <w:rPr>
          <w:sz w:val="22"/>
          <w:szCs w:val="22"/>
        </w:rPr>
      </w:pPr>
    </w:p>
    <w:p w14:paraId="3C067F92" w14:textId="77777777" w:rsidR="00A61394" w:rsidRPr="00A61394" w:rsidRDefault="00A61394" w:rsidP="00A61394">
      <w:pPr>
        <w:widowControl w:val="0"/>
        <w:tabs>
          <w:tab w:val="left" w:pos="567"/>
        </w:tabs>
        <w:suppressAutoHyphens/>
        <w:ind w:left="120" w:firstLine="709"/>
        <w:contextualSpacing/>
        <w:jc w:val="center"/>
        <w:rPr>
          <w:b/>
          <w:sz w:val="22"/>
          <w:szCs w:val="22"/>
        </w:rPr>
      </w:pPr>
      <w:r w:rsidRPr="00A61394">
        <w:rPr>
          <w:b/>
          <w:sz w:val="22"/>
          <w:szCs w:val="22"/>
        </w:rPr>
        <w:t>7. ОБСТОЯТЕЛЬСТВА НЕПРЕОДОЛИМОЙ СИЛЫ</w:t>
      </w:r>
    </w:p>
    <w:p w14:paraId="6058CE37"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 xml:space="preserve">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w:t>
      </w:r>
      <w:r w:rsidRPr="00A61394">
        <w:rPr>
          <w:sz w:val="22"/>
          <w:szCs w:val="22"/>
        </w:rPr>
        <w:lastRenderedPageBreak/>
        <w:t>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9EC0D70"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7.2.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FCC6C62"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7.3.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066DE9D"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 xml:space="preserve">7.4. Если обстоятельства, указанные в </w:t>
      </w:r>
      <w:hyperlink r:id="rId14">
        <w:r w:rsidRPr="00A61394">
          <w:rPr>
            <w:sz w:val="22"/>
            <w:szCs w:val="22"/>
          </w:rPr>
          <w:t>п. 7.1</w:t>
        </w:r>
      </w:hyperlink>
      <w:r w:rsidRPr="00A61394">
        <w:rPr>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5772658" w14:textId="77777777" w:rsidR="00A61394" w:rsidRPr="00A61394" w:rsidRDefault="00A61394" w:rsidP="00A61394">
      <w:pPr>
        <w:widowControl w:val="0"/>
        <w:tabs>
          <w:tab w:val="left" w:pos="709"/>
        </w:tabs>
        <w:suppressAutoHyphens/>
        <w:ind w:left="120" w:firstLine="709"/>
        <w:jc w:val="both"/>
        <w:rPr>
          <w:rFonts w:eastAsia="Arial"/>
          <w:b/>
          <w:sz w:val="22"/>
          <w:szCs w:val="22"/>
          <w:lang w:eastAsia="ar-SA"/>
        </w:rPr>
      </w:pPr>
      <w:r w:rsidRPr="00A61394">
        <w:rPr>
          <w:sz w:val="22"/>
          <w:szCs w:val="22"/>
        </w:rPr>
        <w:t>7.5.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706DABB" w14:textId="77777777" w:rsidR="00A61394" w:rsidRPr="00A61394" w:rsidRDefault="00A61394" w:rsidP="00A61394">
      <w:pPr>
        <w:widowControl w:val="0"/>
        <w:suppressAutoHyphens/>
        <w:ind w:left="120" w:firstLine="709"/>
        <w:contextualSpacing/>
        <w:jc w:val="both"/>
        <w:rPr>
          <w:bCs/>
          <w:spacing w:val="-6"/>
          <w:sz w:val="22"/>
          <w:szCs w:val="22"/>
        </w:rPr>
      </w:pPr>
    </w:p>
    <w:p w14:paraId="4D020CD4" w14:textId="77777777" w:rsidR="00A61394" w:rsidRPr="00A61394" w:rsidRDefault="00A61394" w:rsidP="00A61394">
      <w:pPr>
        <w:widowControl w:val="0"/>
        <w:suppressAutoHyphens/>
        <w:ind w:left="120" w:firstLine="709"/>
        <w:contextualSpacing/>
        <w:jc w:val="center"/>
        <w:outlineLvl w:val="1"/>
        <w:rPr>
          <w:b/>
          <w:sz w:val="22"/>
          <w:szCs w:val="22"/>
        </w:rPr>
      </w:pPr>
      <w:r w:rsidRPr="00A61394">
        <w:rPr>
          <w:b/>
          <w:sz w:val="22"/>
          <w:szCs w:val="22"/>
        </w:rPr>
        <w:t>8. ПОРЯДОК УРЕГУЛИРОВАНИЯ СПОРОВ</w:t>
      </w:r>
    </w:p>
    <w:p w14:paraId="62B2F323"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8.1.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626628E"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8.2.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99F9717" w14:textId="77777777" w:rsidR="00A61394" w:rsidRPr="00A61394" w:rsidRDefault="00A61394" w:rsidP="00A61394">
      <w:pPr>
        <w:widowControl w:val="0"/>
        <w:suppressAutoHyphens/>
        <w:ind w:left="120" w:firstLine="709"/>
        <w:contextualSpacing/>
        <w:jc w:val="both"/>
        <w:rPr>
          <w:bCs/>
          <w:spacing w:val="-6"/>
          <w:sz w:val="22"/>
          <w:szCs w:val="22"/>
        </w:rPr>
      </w:pPr>
    </w:p>
    <w:p w14:paraId="4A73F4FE" w14:textId="77777777" w:rsidR="00A61394" w:rsidRPr="00A61394" w:rsidRDefault="00A61394" w:rsidP="00A61394">
      <w:pPr>
        <w:widowControl w:val="0"/>
        <w:suppressAutoHyphens/>
        <w:ind w:left="120" w:firstLine="709"/>
        <w:contextualSpacing/>
        <w:jc w:val="center"/>
        <w:rPr>
          <w:b/>
          <w:sz w:val="22"/>
          <w:szCs w:val="22"/>
        </w:rPr>
      </w:pPr>
      <w:r w:rsidRPr="00A61394">
        <w:rPr>
          <w:b/>
          <w:sz w:val="22"/>
          <w:szCs w:val="22"/>
        </w:rPr>
        <w:t>9. АНТИКОРРУПЦИОННАЯ ОГОВОРКА</w:t>
      </w:r>
    </w:p>
    <w:p w14:paraId="5D8A917C"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FC1A64"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9.2.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D8D27BA"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14:paraId="7B39C34A"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05DAFA"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9.5.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65AE94A4" w14:textId="77777777" w:rsidR="00A61394" w:rsidRPr="00A61394" w:rsidRDefault="00A61394" w:rsidP="00A61394">
      <w:pPr>
        <w:widowControl w:val="0"/>
        <w:suppressAutoHyphens/>
        <w:ind w:left="120" w:firstLine="709"/>
        <w:contextualSpacing/>
        <w:jc w:val="center"/>
        <w:outlineLvl w:val="1"/>
        <w:rPr>
          <w:b/>
          <w:sz w:val="22"/>
          <w:szCs w:val="22"/>
        </w:rPr>
      </w:pPr>
    </w:p>
    <w:p w14:paraId="7589401A" w14:textId="77777777" w:rsidR="00A61394" w:rsidRPr="00A61394" w:rsidRDefault="00A61394" w:rsidP="00A61394">
      <w:pPr>
        <w:widowControl w:val="0"/>
        <w:suppressAutoHyphens/>
        <w:ind w:left="120" w:firstLine="709"/>
        <w:contextualSpacing/>
        <w:jc w:val="center"/>
        <w:outlineLvl w:val="1"/>
        <w:rPr>
          <w:b/>
          <w:sz w:val="22"/>
          <w:szCs w:val="22"/>
          <w:lang w:eastAsia="ar-SA"/>
        </w:rPr>
      </w:pPr>
      <w:r w:rsidRPr="00A61394">
        <w:rPr>
          <w:b/>
          <w:sz w:val="22"/>
          <w:szCs w:val="22"/>
        </w:rPr>
        <w:lastRenderedPageBreak/>
        <w:t xml:space="preserve">10. </w:t>
      </w:r>
      <w:bookmarkStart w:id="1" w:name="Par373"/>
      <w:bookmarkEnd w:id="1"/>
      <w:r w:rsidRPr="00A61394">
        <w:rPr>
          <w:b/>
          <w:sz w:val="22"/>
          <w:szCs w:val="22"/>
          <w:lang w:eastAsia="ar-SA"/>
        </w:rPr>
        <w:t>СРОК ДЕЙСТВИЯ ДОГОВОРА И ПОРЯДОК ИЗМЕНЕНИЙ ДОГОВОРА</w:t>
      </w:r>
    </w:p>
    <w:p w14:paraId="2D6D0E32" w14:textId="77777777" w:rsidR="00A61394" w:rsidRPr="00A61394" w:rsidRDefault="00A61394" w:rsidP="00A61394">
      <w:pPr>
        <w:widowControl w:val="0"/>
        <w:suppressAutoHyphens/>
        <w:ind w:left="120" w:firstLine="560"/>
        <w:rPr>
          <w:sz w:val="22"/>
          <w:szCs w:val="22"/>
        </w:rPr>
      </w:pPr>
      <w:r w:rsidRPr="00A61394">
        <w:rPr>
          <w:bCs/>
          <w:spacing w:val="-6"/>
          <w:sz w:val="22"/>
          <w:szCs w:val="22"/>
        </w:rPr>
        <w:t xml:space="preserve">     10.1. </w:t>
      </w:r>
      <w:r w:rsidRPr="00A61394">
        <w:rPr>
          <w:sz w:val="22"/>
          <w:szCs w:val="22"/>
        </w:rPr>
        <w:t xml:space="preserve">Настоящий Договор заключается сроком </w:t>
      </w:r>
      <w:r w:rsidRPr="00A61394">
        <w:rPr>
          <w:b/>
          <w:sz w:val="22"/>
          <w:szCs w:val="22"/>
        </w:rPr>
        <w:t>с 01 января 2024 года по 01 января 2026 года</w:t>
      </w:r>
      <w:r w:rsidRPr="00A61394">
        <w:rPr>
          <w:sz w:val="22"/>
          <w:szCs w:val="22"/>
        </w:rPr>
        <w:t>.</w:t>
      </w:r>
    </w:p>
    <w:p w14:paraId="4BC66B9B" w14:textId="77777777" w:rsidR="00A61394" w:rsidRPr="00A61394" w:rsidRDefault="00A61394" w:rsidP="00A61394">
      <w:pPr>
        <w:widowControl w:val="0"/>
        <w:suppressAutoHyphens/>
        <w:ind w:left="120" w:firstLine="560"/>
        <w:contextualSpacing/>
        <w:jc w:val="both"/>
        <w:rPr>
          <w:bCs/>
          <w:spacing w:val="-6"/>
          <w:sz w:val="22"/>
          <w:szCs w:val="22"/>
        </w:rPr>
      </w:pPr>
      <w:r w:rsidRPr="00A61394">
        <w:rPr>
          <w:bCs/>
          <w:spacing w:val="-6"/>
          <w:sz w:val="22"/>
          <w:szCs w:val="22"/>
        </w:rPr>
        <w:t xml:space="preserve">     10.2. Окончание срока действия Договора не освобождает Стороны от выполнения в полном объеме своих обязательств по Договору и от ответственности за нарушение его условий, если таковые имели место в период исполнения Договора.</w:t>
      </w:r>
    </w:p>
    <w:p w14:paraId="161AF22D" w14:textId="77777777" w:rsidR="00A61394" w:rsidRPr="00A61394" w:rsidRDefault="00A61394" w:rsidP="00A61394">
      <w:pPr>
        <w:widowControl w:val="0"/>
        <w:suppressAutoHyphens/>
        <w:ind w:left="120" w:firstLine="560"/>
        <w:contextualSpacing/>
        <w:jc w:val="both"/>
        <w:rPr>
          <w:bCs/>
          <w:spacing w:val="-6"/>
          <w:sz w:val="22"/>
          <w:szCs w:val="22"/>
        </w:rPr>
      </w:pPr>
      <w:r w:rsidRPr="00A61394">
        <w:rPr>
          <w:bCs/>
          <w:spacing w:val="-6"/>
          <w:sz w:val="22"/>
          <w:szCs w:val="22"/>
        </w:rPr>
        <w:t xml:space="preserve">     10.3. </w:t>
      </w:r>
      <w:r w:rsidRPr="00A61394">
        <w:rPr>
          <w:sz w:val="22"/>
          <w:szCs w:val="22"/>
        </w:rPr>
        <w:t>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w:t>
      </w:r>
    </w:p>
    <w:p w14:paraId="2F8B28A6" w14:textId="77777777" w:rsidR="00F450A8" w:rsidRDefault="00F450A8" w:rsidP="00A61394">
      <w:pPr>
        <w:widowControl w:val="0"/>
        <w:suppressAutoHyphens/>
        <w:ind w:left="120" w:firstLine="709"/>
        <w:contextualSpacing/>
        <w:jc w:val="center"/>
        <w:rPr>
          <w:b/>
          <w:sz w:val="22"/>
          <w:szCs w:val="22"/>
          <w:lang w:eastAsia="ar-SA"/>
        </w:rPr>
      </w:pPr>
    </w:p>
    <w:p w14:paraId="22C96C29" w14:textId="394BE489" w:rsidR="00A61394" w:rsidRPr="00A61394" w:rsidRDefault="00A61394" w:rsidP="00A61394">
      <w:pPr>
        <w:widowControl w:val="0"/>
        <w:suppressAutoHyphens/>
        <w:ind w:left="120" w:firstLine="709"/>
        <w:contextualSpacing/>
        <w:jc w:val="center"/>
        <w:rPr>
          <w:b/>
          <w:sz w:val="22"/>
          <w:szCs w:val="22"/>
          <w:lang w:eastAsia="ar-SA"/>
        </w:rPr>
      </w:pPr>
      <w:r w:rsidRPr="00A61394">
        <w:rPr>
          <w:b/>
          <w:sz w:val="22"/>
          <w:szCs w:val="22"/>
          <w:lang w:eastAsia="ar-SA"/>
        </w:rPr>
        <w:t>11. РАСТОРЖЕНИЕ ДОГОВОРА</w:t>
      </w:r>
    </w:p>
    <w:p w14:paraId="24472322"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11.1. Настоящий Договор может быть расторгнут:</w:t>
      </w:r>
    </w:p>
    <w:p w14:paraId="581B98B5"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 по соглашению Сторон;</w:t>
      </w:r>
    </w:p>
    <w:p w14:paraId="35BE2AED"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 в судебном порядке;</w:t>
      </w:r>
    </w:p>
    <w:p w14:paraId="5B819166"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 xml:space="preserve">-в связи с односторонним отказом Заказчика от исполнения </w:t>
      </w:r>
      <w:r w:rsidRPr="00A61394">
        <w:rPr>
          <w:color w:val="000000"/>
          <w:sz w:val="22"/>
          <w:szCs w:val="22"/>
        </w:rPr>
        <w:t>Договор</w:t>
      </w:r>
      <w:r w:rsidRPr="00A61394">
        <w:rPr>
          <w:sz w:val="22"/>
          <w:szCs w:val="22"/>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4B3E4F4"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 xml:space="preserve">11.2. Заказчик вправе принять решение об одностороннем отказе от исполнения </w:t>
      </w:r>
      <w:r w:rsidRPr="00A61394">
        <w:rPr>
          <w:color w:val="000000"/>
          <w:sz w:val="22"/>
          <w:szCs w:val="22"/>
        </w:rPr>
        <w:t>Договор</w:t>
      </w:r>
      <w:r w:rsidRPr="00A61394">
        <w:rPr>
          <w:sz w:val="22"/>
          <w:szCs w:val="22"/>
        </w:rPr>
        <w:t>а в следующих случаях:</w:t>
      </w:r>
    </w:p>
    <w:p w14:paraId="54631186"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11.2.1. При существенном нарушении условий Договора Исполнителем:</w:t>
      </w:r>
    </w:p>
    <w:p w14:paraId="77A413F3" w14:textId="77777777" w:rsidR="00A61394" w:rsidRPr="00A61394" w:rsidRDefault="00A61394" w:rsidP="00A61394">
      <w:pPr>
        <w:widowControl w:val="0"/>
        <w:suppressAutoHyphens/>
        <w:ind w:left="120" w:firstLine="540"/>
        <w:jc w:val="both"/>
        <w:rPr>
          <w:sz w:val="22"/>
          <w:szCs w:val="22"/>
        </w:rPr>
      </w:pPr>
      <w:r w:rsidRPr="00A61394">
        <w:rPr>
          <w:sz w:val="22"/>
          <w:szCs w:val="22"/>
        </w:rPr>
        <w:t xml:space="preserve">   11.2.1.1. В случае просрочки исполнения обязательств более чем на 10 дней.</w:t>
      </w:r>
    </w:p>
    <w:p w14:paraId="6C9E3C0C"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11.2.1.3. В случае проведения процедуры ликвидации Исполнителя- юридического лица или наличия решения арбитражного суда о признании Исполнителя банкротом и об открытии конкурсного производства.</w:t>
      </w:r>
    </w:p>
    <w:p w14:paraId="0D72926C"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11.2.1.4.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w:t>
      </w:r>
    </w:p>
    <w:p w14:paraId="7F67E8A9"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11.2.1.5. 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w:t>
      </w:r>
    </w:p>
    <w:p w14:paraId="50559AC6"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11.2.2. В иных случаях, предусмотренных действующим законодательством РФ.</w:t>
      </w:r>
    </w:p>
    <w:p w14:paraId="7F1F6FAC"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11.3.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740C2034"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11.4. Расторжение Договора по соглашению Сторон производится Сторонами путем подписания соответствующего соглашения о расторжении.</w:t>
      </w:r>
    </w:p>
    <w:p w14:paraId="103C5B83" w14:textId="77777777" w:rsidR="00A61394" w:rsidRPr="00A61394" w:rsidRDefault="00A61394" w:rsidP="00A61394">
      <w:pPr>
        <w:widowControl w:val="0"/>
        <w:suppressAutoHyphens/>
        <w:ind w:left="120" w:firstLine="708"/>
        <w:jc w:val="both"/>
        <w:rPr>
          <w:sz w:val="22"/>
          <w:szCs w:val="22"/>
        </w:rPr>
      </w:pPr>
      <w:r w:rsidRPr="00A61394">
        <w:rPr>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Исполнителем Заказчику.</w:t>
      </w:r>
    </w:p>
    <w:p w14:paraId="768F645D" w14:textId="77777777" w:rsidR="00A61394" w:rsidRPr="00A61394" w:rsidRDefault="00A61394" w:rsidP="00A61394">
      <w:pPr>
        <w:widowControl w:val="0"/>
        <w:shd w:val="clear" w:color="auto" w:fill="FFFFFF"/>
        <w:suppressAutoHyphens/>
        <w:spacing w:line="216" w:lineRule="auto"/>
        <w:ind w:left="120" w:firstLine="709"/>
        <w:jc w:val="both"/>
        <w:rPr>
          <w:sz w:val="22"/>
          <w:szCs w:val="22"/>
        </w:rPr>
      </w:pPr>
      <w:r w:rsidRPr="00A61394">
        <w:rPr>
          <w:sz w:val="22"/>
          <w:szCs w:val="22"/>
        </w:rPr>
        <w:t>11.5.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Исполнителю по почте заказным письмом с уведомлением о вручении по адресу Исполнителя,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Выполнение Заказчиком настоящих условий считается надлежащим уведомлением Исполнителя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 указанному в разделе 13 настоящего Договора.</w:t>
      </w:r>
    </w:p>
    <w:p w14:paraId="760A3154"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11.6.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настоящего Договора.</w:t>
      </w:r>
    </w:p>
    <w:p w14:paraId="001352F0"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 xml:space="preserve">11.7. Исполнитель вправе принять решение об одностороннем отказе от исполнения настоящего </w:t>
      </w:r>
      <w:r w:rsidRPr="00A61394">
        <w:rPr>
          <w:sz w:val="22"/>
          <w:szCs w:val="22"/>
        </w:rPr>
        <w:lastRenderedPageBreak/>
        <w:t>Договора в соответствии с гражданским законодательством.</w:t>
      </w:r>
    </w:p>
    <w:p w14:paraId="00617890" w14:textId="77777777" w:rsidR="00A61394" w:rsidRPr="00A61394" w:rsidRDefault="00A61394" w:rsidP="00A61394">
      <w:pPr>
        <w:keepNext/>
        <w:keepLines/>
        <w:widowControl w:val="0"/>
        <w:suppressAutoHyphens/>
        <w:ind w:left="120" w:firstLine="709"/>
        <w:jc w:val="both"/>
        <w:rPr>
          <w:sz w:val="22"/>
          <w:szCs w:val="22"/>
        </w:rPr>
      </w:pPr>
      <w:r w:rsidRPr="00A61394">
        <w:rPr>
          <w:sz w:val="22"/>
          <w:szCs w:val="22"/>
        </w:rPr>
        <w:t>11.8. При исполнении настоящего Договора изменение его существенных условий допускается по соглашению сторон в следующих случаях:</w:t>
      </w:r>
    </w:p>
    <w:p w14:paraId="365AE8B5" w14:textId="77777777" w:rsidR="00A61394" w:rsidRPr="00A61394" w:rsidRDefault="00A61394" w:rsidP="00A61394">
      <w:pPr>
        <w:keepNext/>
        <w:keepLines/>
        <w:widowControl w:val="0"/>
        <w:suppressAutoHyphens/>
        <w:spacing w:line="216" w:lineRule="auto"/>
        <w:ind w:left="120" w:firstLine="709"/>
        <w:jc w:val="both"/>
        <w:rPr>
          <w:sz w:val="22"/>
          <w:szCs w:val="22"/>
        </w:rPr>
      </w:pPr>
      <w:r w:rsidRPr="00A61394">
        <w:rPr>
          <w:sz w:val="22"/>
          <w:szCs w:val="22"/>
        </w:rPr>
        <w:t>11.8.1.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89E3852"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11.8.2.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8E37B07" w14:textId="77777777" w:rsidR="00A61394" w:rsidRPr="00A61394" w:rsidRDefault="00A61394" w:rsidP="00A61394">
      <w:pPr>
        <w:keepNext/>
        <w:keepLines/>
        <w:widowControl w:val="0"/>
        <w:suppressAutoHyphens/>
        <w:spacing w:line="216" w:lineRule="auto"/>
        <w:ind w:left="120" w:firstLine="709"/>
        <w:jc w:val="both"/>
        <w:rPr>
          <w:sz w:val="22"/>
          <w:szCs w:val="22"/>
        </w:rPr>
      </w:pPr>
      <w:r w:rsidRPr="00A61394">
        <w:rPr>
          <w:sz w:val="22"/>
          <w:szCs w:val="22"/>
        </w:rPr>
        <w:t>11.9.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59F3A232" w14:textId="77777777" w:rsidR="00A61394" w:rsidRPr="00A61394" w:rsidRDefault="00A61394" w:rsidP="00A61394">
      <w:pPr>
        <w:widowControl w:val="0"/>
        <w:suppressAutoHyphens/>
        <w:ind w:left="120" w:firstLine="709"/>
        <w:contextualSpacing/>
        <w:jc w:val="center"/>
        <w:rPr>
          <w:b/>
          <w:sz w:val="22"/>
          <w:szCs w:val="22"/>
          <w:lang w:eastAsia="ar-SA"/>
        </w:rPr>
      </w:pPr>
    </w:p>
    <w:p w14:paraId="72A22C28" w14:textId="77777777" w:rsidR="00A61394" w:rsidRPr="00A61394" w:rsidRDefault="00A61394" w:rsidP="00A61394">
      <w:pPr>
        <w:widowControl w:val="0"/>
        <w:suppressAutoHyphens/>
        <w:ind w:left="120" w:firstLine="709"/>
        <w:contextualSpacing/>
        <w:jc w:val="center"/>
        <w:rPr>
          <w:bCs/>
          <w:spacing w:val="-6"/>
          <w:sz w:val="22"/>
          <w:szCs w:val="22"/>
        </w:rPr>
      </w:pPr>
      <w:r w:rsidRPr="00A61394">
        <w:rPr>
          <w:b/>
          <w:sz w:val="22"/>
          <w:szCs w:val="22"/>
          <w:lang w:eastAsia="ar-SA"/>
        </w:rPr>
        <w:t>12. ПРОЧИЕ УСЛОВИЯ</w:t>
      </w:r>
    </w:p>
    <w:p w14:paraId="5284EC1F" w14:textId="77777777" w:rsidR="00A61394" w:rsidRPr="00A61394" w:rsidRDefault="00A61394" w:rsidP="00A61394">
      <w:pPr>
        <w:widowControl w:val="0"/>
        <w:suppressAutoHyphens/>
        <w:ind w:left="120" w:firstLine="560"/>
        <w:rPr>
          <w:color w:val="000000"/>
          <w:sz w:val="22"/>
          <w:szCs w:val="22"/>
        </w:rPr>
      </w:pPr>
      <w:r w:rsidRPr="00A61394">
        <w:rPr>
          <w:sz w:val="22"/>
          <w:szCs w:val="22"/>
        </w:rPr>
        <w:t xml:space="preserve">   12.1. </w:t>
      </w:r>
      <w:r w:rsidRPr="00A61394">
        <w:rPr>
          <w:color w:val="000000"/>
          <w:sz w:val="22"/>
          <w:szCs w:val="22"/>
        </w:rPr>
        <w:t xml:space="preserve">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r w:rsidRPr="00A61394">
        <w:rPr>
          <w:sz w:val="22"/>
          <w:szCs w:val="22"/>
        </w:rPr>
        <w:t xml:space="preserve"> </w:t>
      </w:r>
    </w:p>
    <w:p w14:paraId="50634930"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 xml:space="preserve">12.2. Все уведомления Сторон, связанные с исполнением настоящего </w:t>
      </w:r>
      <w:r w:rsidRPr="00A61394">
        <w:rPr>
          <w:color w:val="000000"/>
          <w:sz w:val="22"/>
          <w:szCs w:val="22"/>
        </w:rPr>
        <w:t>Договор</w:t>
      </w:r>
      <w:r w:rsidRPr="00A61394">
        <w:rPr>
          <w:sz w:val="22"/>
          <w:szCs w:val="22"/>
        </w:rPr>
        <w:t xml:space="preserve">а, направляются в письменной форме по почте заказным письмом по фактическому адресу Стороны, указанному в настоящем </w:t>
      </w:r>
      <w:r w:rsidRPr="00A61394">
        <w:rPr>
          <w:color w:val="000000"/>
          <w:sz w:val="22"/>
          <w:szCs w:val="22"/>
        </w:rPr>
        <w:t>Договор</w:t>
      </w:r>
      <w:r w:rsidRPr="00A61394">
        <w:rPr>
          <w:sz w:val="22"/>
          <w:szCs w:val="22"/>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BFB8DCF"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12.3. Во всем, что не предусмотрено настоящим Договором, Стороны руководствуются действующим законодательством Российской Федерации.</w:t>
      </w:r>
    </w:p>
    <w:p w14:paraId="4C7BE9BB"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12.4. Вопросы, не урегулированные Договором, регламентируются нормами действующего законодательства Российской Федерации.</w:t>
      </w:r>
    </w:p>
    <w:p w14:paraId="48C2993A" w14:textId="77777777" w:rsidR="00A61394" w:rsidRPr="00A61394" w:rsidRDefault="00A61394" w:rsidP="00A61394">
      <w:pPr>
        <w:widowControl w:val="0"/>
        <w:tabs>
          <w:tab w:val="left" w:pos="709"/>
        </w:tabs>
        <w:suppressAutoHyphens/>
        <w:ind w:left="120" w:firstLine="709"/>
        <w:jc w:val="both"/>
        <w:rPr>
          <w:sz w:val="22"/>
          <w:szCs w:val="22"/>
        </w:rPr>
      </w:pPr>
      <w:r w:rsidRPr="00A61394">
        <w:rPr>
          <w:sz w:val="22"/>
          <w:szCs w:val="22"/>
        </w:rPr>
        <w:t>12.5. Настоящий Договор составлен в двух экземплярах, имеющих одинаковую юридическую силу, по одному для каждой из сторон.</w:t>
      </w:r>
    </w:p>
    <w:p w14:paraId="6C7D2E4B" w14:textId="77777777" w:rsidR="00A61394" w:rsidRPr="00A61394" w:rsidRDefault="00A61394" w:rsidP="00A61394">
      <w:pPr>
        <w:widowControl w:val="0"/>
        <w:tabs>
          <w:tab w:val="left" w:pos="709"/>
        </w:tabs>
        <w:suppressAutoHyphens/>
        <w:ind w:left="120" w:firstLine="709"/>
        <w:jc w:val="both"/>
        <w:rPr>
          <w:b/>
          <w:sz w:val="22"/>
          <w:szCs w:val="22"/>
        </w:rPr>
      </w:pPr>
      <w:r w:rsidRPr="00A61394">
        <w:rPr>
          <w:sz w:val="22"/>
          <w:szCs w:val="22"/>
        </w:rPr>
        <w:t>12.6. Выполнение в полном объёме обязательств, предусмотренных настоящим Договором, Заказчиком и Исполнителем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1965E67D" w14:textId="77777777" w:rsidR="00A61394" w:rsidRPr="00A61394" w:rsidRDefault="00A61394" w:rsidP="00A61394">
      <w:pPr>
        <w:widowControl w:val="0"/>
        <w:shd w:val="clear" w:color="auto" w:fill="FFFFFF"/>
        <w:tabs>
          <w:tab w:val="left" w:pos="1468"/>
        </w:tabs>
        <w:suppressAutoHyphens/>
        <w:spacing w:line="216" w:lineRule="auto"/>
        <w:ind w:left="851" w:firstLine="425"/>
        <w:rPr>
          <w:sz w:val="22"/>
          <w:szCs w:val="22"/>
        </w:rPr>
      </w:pPr>
      <w:r w:rsidRPr="00A61394">
        <w:rPr>
          <w:sz w:val="22"/>
          <w:szCs w:val="22"/>
        </w:rPr>
        <w:t>Неотъемлемой частью настоящего Договора является:</w:t>
      </w:r>
    </w:p>
    <w:p w14:paraId="75480AF8" w14:textId="77777777" w:rsidR="00A61394" w:rsidRPr="00A61394" w:rsidRDefault="00A61394" w:rsidP="00A61394">
      <w:pPr>
        <w:widowControl w:val="0"/>
        <w:suppressAutoHyphens/>
        <w:ind w:left="120" w:firstLine="709"/>
        <w:contextualSpacing/>
        <w:jc w:val="both"/>
        <w:rPr>
          <w:sz w:val="22"/>
          <w:szCs w:val="22"/>
        </w:rPr>
      </w:pPr>
      <w:r w:rsidRPr="00A61394">
        <w:rPr>
          <w:sz w:val="22"/>
          <w:szCs w:val="22"/>
        </w:rPr>
        <w:t xml:space="preserve">          – Техническое задание (Приложение № 1).</w:t>
      </w:r>
    </w:p>
    <w:p w14:paraId="67D9C9D2" w14:textId="77777777" w:rsidR="00A61394" w:rsidRPr="00A61394" w:rsidRDefault="00A61394" w:rsidP="00A61394">
      <w:pPr>
        <w:widowControl w:val="0"/>
        <w:suppressAutoHyphens/>
        <w:ind w:left="120" w:firstLine="709"/>
        <w:contextualSpacing/>
        <w:jc w:val="both"/>
        <w:rPr>
          <w:bCs/>
          <w:spacing w:val="-6"/>
          <w:sz w:val="22"/>
          <w:szCs w:val="22"/>
        </w:rPr>
      </w:pPr>
      <w:r w:rsidRPr="00A61394">
        <w:rPr>
          <w:sz w:val="22"/>
          <w:szCs w:val="22"/>
        </w:rPr>
        <w:t xml:space="preserve">          – </w:t>
      </w:r>
      <w:r w:rsidRPr="00A61394">
        <w:rPr>
          <w:bCs/>
          <w:spacing w:val="-6"/>
          <w:sz w:val="22"/>
          <w:szCs w:val="22"/>
        </w:rPr>
        <w:t>Акт принятия объекта под охрану (Приложение № 2).</w:t>
      </w:r>
    </w:p>
    <w:p w14:paraId="292075B3" w14:textId="77777777" w:rsidR="00A61394" w:rsidRPr="00A61394" w:rsidRDefault="00A61394" w:rsidP="00A61394">
      <w:pPr>
        <w:widowControl w:val="0"/>
        <w:suppressAutoHyphens/>
        <w:ind w:left="120" w:firstLine="709"/>
        <w:contextualSpacing/>
        <w:jc w:val="both"/>
        <w:rPr>
          <w:bCs/>
          <w:spacing w:val="-6"/>
          <w:sz w:val="22"/>
          <w:szCs w:val="22"/>
        </w:rPr>
      </w:pPr>
      <w:r w:rsidRPr="00A61394">
        <w:rPr>
          <w:sz w:val="22"/>
          <w:szCs w:val="22"/>
        </w:rPr>
        <w:t xml:space="preserve">          – </w:t>
      </w:r>
      <w:r w:rsidRPr="00A61394">
        <w:rPr>
          <w:bCs/>
          <w:spacing w:val="-6"/>
          <w:sz w:val="22"/>
          <w:szCs w:val="22"/>
        </w:rPr>
        <w:t>Акт о снятии охраны (Приложение № 3).</w:t>
      </w:r>
    </w:p>
    <w:p w14:paraId="5D5029E5" w14:textId="77777777" w:rsidR="00A61394" w:rsidRPr="00A61394" w:rsidRDefault="00A61394" w:rsidP="00A61394">
      <w:pPr>
        <w:widowControl w:val="0"/>
        <w:suppressAutoHyphens/>
        <w:ind w:left="120" w:firstLine="709"/>
        <w:contextualSpacing/>
        <w:jc w:val="both"/>
        <w:rPr>
          <w:bCs/>
          <w:spacing w:val="-6"/>
          <w:sz w:val="22"/>
          <w:szCs w:val="22"/>
        </w:rPr>
      </w:pPr>
      <w:r w:rsidRPr="00A61394">
        <w:rPr>
          <w:bCs/>
          <w:spacing w:val="-6"/>
          <w:sz w:val="22"/>
          <w:szCs w:val="22"/>
        </w:rPr>
        <w:t xml:space="preserve">           -- Перечень услуг (Приложение №4)</w:t>
      </w:r>
    </w:p>
    <w:p w14:paraId="6764162C" w14:textId="77777777" w:rsidR="00A61394" w:rsidRPr="00A61394" w:rsidRDefault="00A61394" w:rsidP="00A61394">
      <w:pPr>
        <w:widowControl w:val="0"/>
        <w:suppressAutoHyphens/>
        <w:ind w:left="120" w:firstLine="709"/>
        <w:contextualSpacing/>
        <w:jc w:val="both"/>
        <w:rPr>
          <w:bCs/>
          <w:spacing w:val="-6"/>
          <w:sz w:val="22"/>
          <w:szCs w:val="22"/>
        </w:rPr>
      </w:pPr>
    </w:p>
    <w:p w14:paraId="05B389FA" w14:textId="77777777" w:rsidR="00A61394" w:rsidRPr="00A61394" w:rsidRDefault="00A61394" w:rsidP="00A61394">
      <w:pPr>
        <w:widowControl w:val="0"/>
        <w:suppressAutoHyphens/>
        <w:ind w:left="120" w:firstLine="709"/>
        <w:contextualSpacing/>
        <w:jc w:val="center"/>
        <w:outlineLvl w:val="1"/>
        <w:rPr>
          <w:b/>
          <w:sz w:val="22"/>
          <w:szCs w:val="22"/>
        </w:rPr>
      </w:pPr>
      <w:r w:rsidRPr="00A61394">
        <w:rPr>
          <w:b/>
          <w:sz w:val="22"/>
          <w:szCs w:val="22"/>
        </w:rPr>
        <w:t>13. ЮРИДИЧЕСКИЕ АДРЕСА, БАНКОВСКИЕ РЕКВИЗИТЫ И ПОДПИСИ СТОРОН:</w:t>
      </w:r>
    </w:p>
    <w:tbl>
      <w:tblPr>
        <w:tblW w:w="10139" w:type="dxa"/>
        <w:jc w:val="center"/>
        <w:tblLook w:val="04A0" w:firstRow="1" w:lastRow="0" w:firstColumn="1" w:lastColumn="0" w:noHBand="0" w:noVBand="1"/>
      </w:tblPr>
      <w:tblGrid>
        <w:gridCol w:w="10355"/>
        <w:gridCol w:w="5414"/>
      </w:tblGrid>
      <w:tr w:rsidR="00A61394" w:rsidRPr="00A61394" w14:paraId="604A427C" w14:textId="77777777" w:rsidTr="00302805">
        <w:trPr>
          <w:jc w:val="center"/>
        </w:trPr>
        <w:tc>
          <w:tcPr>
            <w:tcW w:w="5212" w:type="dxa"/>
            <w:shd w:val="clear" w:color="auto" w:fill="auto"/>
          </w:tcPr>
          <w:tbl>
            <w:tblPr>
              <w:tblW w:w="9923" w:type="dxa"/>
              <w:tblInd w:w="216" w:type="dxa"/>
              <w:tblLook w:val="0000" w:firstRow="0" w:lastRow="0" w:firstColumn="0" w:lastColumn="0" w:noHBand="0" w:noVBand="0"/>
            </w:tblPr>
            <w:tblGrid>
              <w:gridCol w:w="4961"/>
              <w:gridCol w:w="4962"/>
            </w:tblGrid>
            <w:tr w:rsidR="00A61394" w:rsidRPr="00A61394" w14:paraId="71D2FB95" w14:textId="77777777" w:rsidTr="00302805">
              <w:trPr>
                <w:trHeight w:val="3869"/>
              </w:trPr>
              <w:tc>
                <w:tcPr>
                  <w:tcW w:w="4961" w:type="dxa"/>
                  <w:shd w:val="clear" w:color="auto" w:fill="auto"/>
                </w:tcPr>
                <w:p w14:paraId="68E411B5" w14:textId="77777777" w:rsidR="00A61394" w:rsidRPr="00A61394" w:rsidRDefault="00A61394" w:rsidP="00A61394">
                  <w:pPr>
                    <w:widowControl w:val="0"/>
                    <w:suppressAutoHyphens/>
                    <w:spacing w:line="216" w:lineRule="auto"/>
                    <w:ind w:left="120" w:firstLine="425"/>
                    <w:rPr>
                      <w:rFonts w:eastAsia="Calibri"/>
                      <w:b/>
                      <w:bCs/>
                      <w:sz w:val="22"/>
                      <w:szCs w:val="22"/>
                      <w:lang w:eastAsia="zh-CN"/>
                    </w:rPr>
                  </w:pPr>
                </w:p>
              </w:tc>
              <w:tc>
                <w:tcPr>
                  <w:tcW w:w="4961" w:type="dxa"/>
                  <w:shd w:val="clear" w:color="auto" w:fill="auto"/>
                </w:tcPr>
                <w:p w14:paraId="1FC8B4F6" w14:textId="77777777" w:rsidR="00A61394" w:rsidRPr="00A61394" w:rsidRDefault="00A61394" w:rsidP="00A61394">
                  <w:pPr>
                    <w:keepNext/>
                    <w:keepLines/>
                    <w:widowControl w:val="0"/>
                    <w:shd w:val="clear" w:color="auto" w:fill="FFFFFF"/>
                    <w:suppressAutoHyphens/>
                    <w:spacing w:line="216" w:lineRule="auto"/>
                    <w:ind w:left="120" w:firstLine="425"/>
                    <w:rPr>
                      <w:rFonts w:eastAsia="Arial"/>
                      <w:sz w:val="22"/>
                      <w:szCs w:val="22"/>
                      <w:lang w:eastAsia="zh-CN"/>
                    </w:rPr>
                  </w:pPr>
                </w:p>
              </w:tc>
            </w:tr>
          </w:tbl>
          <w:p w14:paraId="460A8880" w14:textId="77777777" w:rsidR="00A61394" w:rsidRPr="00A61394" w:rsidRDefault="00A61394" w:rsidP="00A61394">
            <w:pPr>
              <w:widowControl w:val="0"/>
              <w:suppressAutoHyphens/>
              <w:ind w:left="120" w:firstLine="560"/>
              <w:rPr>
                <w:sz w:val="22"/>
                <w:szCs w:val="22"/>
              </w:rPr>
            </w:pPr>
          </w:p>
        </w:tc>
        <w:tc>
          <w:tcPr>
            <w:tcW w:w="4926" w:type="dxa"/>
            <w:shd w:val="clear" w:color="auto" w:fill="auto"/>
          </w:tcPr>
          <w:tbl>
            <w:tblPr>
              <w:tblW w:w="5198" w:type="dxa"/>
              <w:tblLook w:val="0000" w:firstRow="0" w:lastRow="0" w:firstColumn="0" w:lastColumn="0" w:noHBand="0" w:noVBand="0"/>
            </w:tblPr>
            <w:tblGrid>
              <w:gridCol w:w="236"/>
              <w:gridCol w:w="4962"/>
            </w:tblGrid>
            <w:tr w:rsidR="00A61394" w:rsidRPr="00A61394" w14:paraId="0FC8F291" w14:textId="77777777" w:rsidTr="00F450A8">
              <w:trPr>
                <w:trHeight w:val="3869"/>
              </w:trPr>
              <w:tc>
                <w:tcPr>
                  <w:tcW w:w="236" w:type="dxa"/>
                  <w:shd w:val="clear" w:color="auto" w:fill="auto"/>
                </w:tcPr>
                <w:p w14:paraId="7D149795" w14:textId="23E26F4D" w:rsidR="00A61394" w:rsidRPr="00A61394" w:rsidRDefault="00A61394" w:rsidP="00A61394">
                  <w:pPr>
                    <w:widowControl w:val="0"/>
                    <w:suppressAutoHyphens/>
                    <w:spacing w:line="216" w:lineRule="auto"/>
                    <w:ind w:left="120" w:firstLine="560"/>
                    <w:rPr>
                      <w:rFonts w:eastAsia="Calibri"/>
                      <w:bCs/>
                      <w:sz w:val="22"/>
                      <w:szCs w:val="22"/>
                      <w:lang w:eastAsia="zh-CN"/>
                    </w:rPr>
                  </w:pPr>
                </w:p>
              </w:tc>
              <w:tc>
                <w:tcPr>
                  <w:tcW w:w="4962" w:type="dxa"/>
                  <w:shd w:val="clear" w:color="auto" w:fill="auto"/>
                </w:tcPr>
                <w:p w14:paraId="17FE3F23" w14:textId="77777777" w:rsidR="00A61394" w:rsidRPr="00A61394" w:rsidRDefault="00A61394" w:rsidP="00A61394">
                  <w:pPr>
                    <w:keepNext/>
                    <w:keepLines/>
                    <w:widowControl w:val="0"/>
                    <w:shd w:val="clear" w:color="auto" w:fill="FFFFFF"/>
                    <w:suppressAutoHyphens/>
                    <w:spacing w:line="216" w:lineRule="auto"/>
                    <w:ind w:left="120" w:firstLine="425"/>
                    <w:rPr>
                      <w:rFonts w:eastAsia="Arial"/>
                      <w:sz w:val="22"/>
                      <w:szCs w:val="22"/>
                      <w:lang w:eastAsia="zh-CN"/>
                    </w:rPr>
                  </w:pPr>
                </w:p>
              </w:tc>
            </w:tr>
          </w:tbl>
          <w:p w14:paraId="2B0E57C7" w14:textId="77777777" w:rsidR="00A61394" w:rsidRPr="00A61394" w:rsidRDefault="00A61394" w:rsidP="00A61394">
            <w:pPr>
              <w:widowControl w:val="0"/>
              <w:suppressAutoHyphens/>
              <w:ind w:left="120" w:firstLine="560"/>
              <w:rPr>
                <w:sz w:val="22"/>
                <w:szCs w:val="22"/>
              </w:rPr>
            </w:pPr>
          </w:p>
        </w:tc>
      </w:tr>
    </w:tbl>
    <w:p w14:paraId="012F9FF8"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lastRenderedPageBreak/>
        <w:t xml:space="preserve">Приложение № 1 </w:t>
      </w:r>
    </w:p>
    <w:p w14:paraId="1B1894D9" w14:textId="783951AE"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 xml:space="preserve">к Договору на оказание услуг </w:t>
      </w:r>
    </w:p>
    <w:p w14:paraId="1912F6F4"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по охране объекта МУП «Водоканал»</w:t>
      </w:r>
    </w:p>
    <w:p w14:paraId="0798B920"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 xml:space="preserve">№________________________ </w:t>
      </w:r>
    </w:p>
    <w:p w14:paraId="0902A2DF"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от «___» _____________ 20__ года</w:t>
      </w:r>
    </w:p>
    <w:p w14:paraId="6B164702" w14:textId="77777777" w:rsidR="00F450A8" w:rsidRDefault="00F450A8" w:rsidP="00A61394">
      <w:pPr>
        <w:widowControl w:val="0"/>
        <w:suppressAutoHyphens/>
        <w:ind w:left="120" w:firstLine="560"/>
        <w:jc w:val="center"/>
        <w:rPr>
          <w:b/>
          <w:sz w:val="22"/>
          <w:szCs w:val="22"/>
        </w:rPr>
      </w:pPr>
    </w:p>
    <w:p w14:paraId="641CA67C" w14:textId="77777777" w:rsidR="00F450A8" w:rsidRDefault="00F450A8" w:rsidP="00A61394">
      <w:pPr>
        <w:widowControl w:val="0"/>
        <w:suppressAutoHyphens/>
        <w:ind w:left="120" w:firstLine="560"/>
        <w:jc w:val="center"/>
        <w:rPr>
          <w:b/>
          <w:sz w:val="22"/>
          <w:szCs w:val="22"/>
        </w:rPr>
      </w:pPr>
    </w:p>
    <w:p w14:paraId="452EF8DD" w14:textId="50AEFC94" w:rsidR="00A61394" w:rsidRPr="00A61394" w:rsidRDefault="00A61394" w:rsidP="00A61394">
      <w:pPr>
        <w:widowControl w:val="0"/>
        <w:suppressAutoHyphens/>
        <w:ind w:left="120" w:firstLine="560"/>
        <w:jc w:val="center"/>
        <w:rPr>
          <w:b/>
          <w:sz w:val="22"/>
          <w:szCs w:val="22"/>
        </w:rPr>
      </w:pPr>
      <w:r w:rsidRPr="00A61394">
        <w:rPr>
          <w:b/>
          <w:sz w:val="22"/>
          <w:szCs w:val="22"/>
        </w:rPr>
        <w:t>ТЕХНИЧЕСКОЕ ЗАДАНИЕ</w:t>
      </w:r>
    </w:p>
    <w:p w14:paraId="360E0470" w14:textId="77777777" w:rsidR="00A61394" w:rsidRPr="00A61394" w:rsidRDefault="00A61394" w:rsidP="00A61394">
      <w:pPr>
        <w:widowControl w:val="0"/>
        <w:suppressAutoHyphens/>
        <w:ind w:left="120" w:firstLine="709"/>
        <w:jc w:val="center"/>
        <w:rPr>
          <w:b/>
          <w:sz w:val="22"/>
          <w:szCs w:val="22"/>
        </w:rPr>
      </w:pPr>
      <w:r w:rsidRPr="00A61394">
        <w:rPr>
          <w:b/>
          <w:sz w:val="22"/>
          <w:szCs w:val="22"/>
        </w:rPr>
        <w:t>на оказание услуг по охране объекта МУП «Водоканал»</w:t>
      </w:r>
    </w:p>
    <w:p w14:paraId="52CD0179" w14:textId="77777777" w:rsidR="00A61394" w:rsidRPr="00A61394" w:rsidRDefault="00A61394" w:rsidP="00A61394">
      <w:pPr>
        <w:widowControl w:val="0"/>
        <w:shd w:val="clear" w:color="auto" w:fill="FFFFFF"/>
        <w:suppressAutoHyphens/>
        <w:ind w:left="120" w:firstLine="709"/>
        <w:jc w:val="both"/>
        <w:rPr>
          <w:sz w:val="22"/>
          <w:szCs w:val="22"/>
        </w:rPr>
      </w:pPr>
    </w:p>
    <w:p w14:paraId="1DBE4F0F" w14:textId="77777777" w:rsidR="00A61394" w:rsidRPr="00A61394" w:rsidRDefault="00A61394" w:rsidP="00A61394">
      <w:pPr>
        <w:widowControl w:val="0"/>
        <w:shd w:val="clear" w:color="auto" w:fill="FFFFFF"/>
        <w:suppressAutoHyphens/>
        <w:ind w:left="120" w:firstLine="560"/>
        <w:jc w:val="center"/>
        <w:rPr>
          <w:b/>
          <w:sz w:val="22"/>
          <w:szCs w:val="22"/>
        </w:rPr>
      </w:pPr>
      <w:r w:rsidRPr="00A61394">
        <w:rPr>
          <w:b/>
          <w:sz w:val="22"/>
          <w:szCs w:val="22"/>
        </w:rPr>
        <w:t>1. Общие сведения.</w:t>
      </w:r>
    </w:p>
    <w:p w14:paraId="28EBAC98" w14:textId="77777777" w:rsidR="00A61394" w:rsidRPr="00A61394" w:rsidRDefault="00A61394" w:rsidP="00A61394">
      <w:pPr>
        <w:widowControl w:val="0"/>
        <w:shd w:val="clear" w:color="auto" w:fill="FFFFFF"/>
        <w:suppressAutoHyphens/>
        <w:ind w:left="120" w:firstLine="709"/>
        <w:jc w:val="both"/>
        <w:rPr>
          <w:b/>
          <w:sz w:val="22"/>
          <w:szCs w:val="22"/>
        </w:rPr>
      </w:pPr>
      <w:r w:rsidRPr="00A61394">
        <w:rPr>
          <w:b/>
          <w:sz w:val="22"/>
          <w:szCs w:val="22"/>
        </w:rPr>
        <w:t>1.1. Полное наименование закупки.</w:t>
      </w:r>
    </w:p>
    <w:p w14:paraId="74491B42"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 xml:space="preserve">Оказание услуг по охране объекта </w:t>
      </w:r>
    </w:p>
    <w:p w14:paraId="33A79D3A" w14:textId="77777777" w:rsidR="00A61394" w:rsidRPr="00A61394" w:rsidRDefault="00A61394" w:rsidP="00A61394">
      <w:pPr>
        <w:widowControl w:val="0"/>
        <w:shd w:val="clear" w:color="auto" w:fill="FFFFFF"/>
        <w:suppressAutoHyphens/>
        <w:ind w:left="120" w:firstLine="709"/>
        <w:jc w:val="both"/>
        <w:rPr>
          <w:b/>
          <w:sz w:val="22"/>
          <w:szCs w:val="22"/>
        </w:rPr>
      </w:pPr>
      <w:r w:rsidRPr="00A61394">
        <w:rPr>
          <w:b/>
          <w:sz w:val="22"/>
          <w:szCs w:val="22"/>
        </w:rPr>
        <w:t>1.2. Объект оказания услуг.</w:t>
      </w:r>
    </w:p>
    <w:p w14:paraId="4047836D"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 xml:space="preserve">Насосная станция 2-го подъема </w:t>
      </w:r>
      <w:proofErr w:type="spellStart"/>
      <w:r w:rsidRPr="00A61394">
        <w:rPr>
          <w:sz w:val="22"/>
          <w:szCs w:val="22"/>
        </w:rPr>
        <w:t>Арбанского</w:t>
      </w:r>
      <w:proofErr w:type="spellEnd"/>
      <w:r w:rsidRPr="00A61394">
        <w:rPr>
          <w:sz w:val="22"/>
          <w:szCs w:val="22"/>
        </w:rPr>
        <w:t xml:space="preserve"> водозабора Муниципального унитарного предприятия «Водоканал» г. Йошкар-Олы муниципального образования «Город Йошкар-Ола». </w:t>
      </w:r>
    </w:p>
    <w:p w14:paraId="1289BFC5"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 xml:space="preserve">Адрес оказания услуг – 424000, Республика Марий Эл, г. Йошкар-Ола, </w:t>
      </w:r>
    </w:p>
    <w:p w14:paraId="498EB3DE"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ул. Молодежная, 20А.</w:t>
      </w:r>
    </w:p>
    <w:p w14:paraId="02973A8C" w14:textId="77777777" w:rsidR="00A61394" w:rsidRPr="00A61394" w:rsidRDefault="00A61394" w:rsidP="00A61394">
      <w:pPr>
        <w:widowControl w:val="0"/>
        <w:shd w:val="clear" w:color="auto" w:fill="FFFFFF"/>
        <w:suppressAutoHyphens/>
        <w:ind w:left="120" w:firstLine="709"/>
        <w:jc w:val="both"/>
        <w:rPr>
          <w:sz w:val="22"/>
          <w:szCs w:val="22"/>
        </w:rPr>
      </w:pPr>
      <w:r w:rsidRPr="00A61394">
        <w:rPr>
          <w:sz w:val="22"/>
          <w:szCs w:val="22"/>
        </w:rPr>
        <w:t xml:space="preserve">Насосная станция 2-го подъема </w:t>
      </w:r>
      <w:proofErr w:type="spellStart"/>
      <w:r w:rsidRPr="00A61394">
        <w:rPr>
          <w:sz w:val="22"/>
          <w:szCs w:val="22"/>
        </w:rPr>
        <w:t>Арбанского</w:t>
      </w:r>
      <w:proofErr w:type="spellEnd"/>
      <w:r w:rsidRPr="00A61394">
        <w:rPr>
          <w:sz w:val="22"/>
          <w:szCs w:val="22"/>
        </w:rPr>
        <w:t xml:space="preserve"> водозабора МУП «Водоканал» является объектом водоснабжения г. Йошкар-Олы, относится к объектам жизнеобеспечения, осуществляет снабжение питьевой и технической водой жителей населенных пунктов городского округа «Город Йошкар-Ола» и находящихся на территории городского округа «Город Йошкар-Ола» предприятий, организаций и учреждений.</w:t>
      </w:r>
    </w:p>
    <w:p w14:paraId="7EADB9BD" w14:textId="77777777" w:rsidR="00A61394" w:rsidRPr="00A61394" w:rsidRDefault="00A61394" w:rsidP="00A61394">
      <w:pPr>
        <w:widowControl w:val="0"/>
        <w:shd w:val="clear" w:color="auto" w:fill="FFFFFF"/>
        <w:suppressAutoHyphens/>
        <w:ind w:left="120" w:firstLine="709"/>
        <w:jc w:val="both"/>
        <w:rPr>
          <w:b/>
          <w:bCs/>
          <w:color w:val="000000"/>
          <w:sz w:val="22"/>
          <w:szCs w:val="22"/>
        </w:rPr>
      </w:pPr>
      <w:r w:rsidRPr="00A61394">
        <w:rPr>
          <w:b/>
          <w:bCs/>
          <w:color w:val="000000"/>
          <w:sz w:val="22"/>
          <w:szCs w:val="22"/>
        </w:rPr>
        <w:t>1.3. Срок действия договора.</w:t>
      </w:r>
    </w:p>
    <w:p w14:paraId="69BB804B" w14:textId="77777777" w:rsidR="00A61394" w:rsidRPr="00A61394" w:rsidRDefault="00A61394" w:rsidP="00A61394">
      <w:pPr>
        <w:widowControl w:val="0"/>
        <w:shd w:val="clear" w:color="auto" w:fill="FFFFFF"/>
        <w:suppressAutoHyphens/>
        <w:ind w:left="120" w:firstLine="709"/>
        <w:jc w:val="both"/>
        <w:rPr>
          <w:sz w:val="22"/>
          <w:szCs w:val="22"/>
        </w:rPr>
      </w:pPr>
      <w:r w:rsidRPr="00A61394">
        <w:rPr>
          <w:bCs/>
          <w:color w:val="000000"/>
          <w:sz w:val="22"/>
          <w:szCs w:val="22"/>
        </w:rPr>
        <w:t>с</w:t>
      </w:r>
      <w:r w:rsidRPr="00A61394">
        <w:rPr>
          <w:sz w:val="22"/>
          <w:szCs w:val="22"/>
        </w:rPr>
        <w:t xml:space="preserve"> 08 час. 00 мин. 1 января 2025 года по 08 час. 00 мин. 1 января 2026 года</w:t>
      </w:r>
    </w:p>
    <w:p w14:paraId="5935BF18" w14:textId="77777777" w:rsidR="00A61394" w:rsidRPr="00A61394" w:rsidRDefault="00A61394" w:rsidP="00A61394">
      <w:pPr>
        <w:widowControl w:val="0"/>
        <w:tabs>
          <w:tab w:val="left" w:pos="2865"/>
        </w:tabs>
        <w:suppressAutoHyphens/>
        <w:ind w:left="120" w:firstLine="709"/>
        <w:jc w:val="both"/>
        <w:rPr>
          <w:color w:val="000000"/>
          <w:sz w:val="22"/>
          <w:szCs w:val="22"/>
        </w:rPr>
      </w:pPr>
      <w:r w:rsidRPr="00A61394">
        <w:rPr>
          <w:color w:val="000000"/>
          <w:sz w:val="22"/>
          <w:szCs w:val="22"/>
        </w:rPr>
        <w:t xml:space="preserve">Время оказания услуг: </w:t>
      </w:r>
    </w:p>
    <w:p w14:paraId="7DF0F39A" w14:textId="77777777" w:rsidR="00A61394" w:rsidRPr="00A61394" w:rsidRDefault="00A61394" w:rsidP="00A61394">
      <w:pPr>
        <w:widowControl w:val="0"/>
        <w:tabs>
          <w:tab w:val="left" w:pos="2865"/>
        </w:tabs>
        <w:suppressAutoHyphens/>
        <w:ind w:left="120" w:firstLine="709"/>
        <w:jc w:val="both"/>
        <w:rPr>
          <w:bCs/>
          <w:sz w:val="22"/>
          <w:szCs w:val="22"/>
        </w:rPr>
      </w:pPr>
      <w:r w:rsidRPr="00A61394">
        <w:rPr>
          <w:bCs/>
          <w:sz w:val="22"/>
          <w:szCs w:val="22"/>
        </w:rPr>
        <w:t>- круглосуточно 24 часа</w:t>
      </w:r>
    </w:p>
    <w:p w14:paraId="1FBE4CC4" w14:textId="77777777" w:rsidR="00A61394" w:rsidRPr="00A61394" w:rsidRDefault="00A61394" w:rsidP="00A61394">
      <w:pPr>
        <w:widowControl w:val="0"/>
        <w:shd w:val="clear" w:color="auto" w:fill="FFFFFF"/>
        <w:suppressAutoHyphens/>
        <w:ind w:left="120" w:firstLine="709"/>
        <w:jc w:val="both"/>
        <w:rPr>
          <w:color w:val="000000"/>
          <w:sz w:val="22"/>
          <w:szCs w:val="22"/>
        </w:rPr>
      </w:pPr>
      <w:r w:rsidRPr="00A61394">
        <w:rPr>
          <w:color w:val="000000"/>
          <w:sz w:val="22"/>
          <w:szCs w:val="22"/>
        </w:rPr>
        <w:t>Исполнитель вправе ознакомиться с техническим планом по месту нахождения Заказчика.</w:t>
      </w:r>
    </w:p>
    <w:p w14:paraId="4B2FEC59" w14:textId="77777777" w:rsidR="00A61394" w:rsidRDefault="00A61394" w:rsidP="00A61394">
      <w:pPr>
        <w:widowControl w:val="0"/>
        <w:suppressAutoHyphens/>
        <w:snapToGrid w:val="0"/>
        <w:ind w:left="120" w:firstLine="560"/>
        <w:jc w:val="center"/>
        <w:rPr>
          <w:b/>
          <w:sz w:val="22"/>
          <w:szCs w:val="22"/>
        </w:rPr>
      </w:pPr>
    </w:p>
    <w:p w14:paraId="6293AB61" w14:textId="75835A66" w:rsidR="00A61394" w:rsidRPr="00A61394" w:rsidRDefault="00A61394" w:rsidP="00A61394">
      <w:pPr>
        <w:widowControl w:val="0"/>
        <w:suppressAutoHyphens/>
        <w:snapToGrid w:val="0"/>
        <w:ind w:left="120" w:firstLine="560"/>
        <w:jc w:val="center"/>
        <w:rPr>
          <w:sz w:val="22"/>
          <w:szCs w:val="22"/>
        </w:rPr>
      </w:pPr>
      <w:r w:rsidRPr="00A61394">
        <w:rPr>
          <w:b/>
          <w:sz w:val="22"/>
          <w:szCs w:val="22"/>
        </w:rPr>
        <w:t>2.Общие требования.</w:t>
      </w:r>
    </w:p>
    <w:p w14:paraId="5622A092" w14:textId="77777777" w:rsidR="00A61394" w:rsidRPr="00A61394" w:rsidRDefault="00A61394" w:rsidP="00A61394">
      <w:pPr>
        <w:widowControl w:val="0"/>
        <w:suppressAutoHyphens/>
        <w:ind w:left="120" w:firstLine="709"/>
        <w:jc w:val="both"/>
        <w:rPr>
          <w:sz w:val="22"/>
          <w:szCs w:val="22"/>
        </w:rPr>
      </w:pPr>
      <w:r w:rsidRPr="00A61394">
        <w:rPr>
          <w:sz w:val="22"/>
          <w:szCs w:val="22"/>
        </w:rPr>
        <w:t xml:space="preserve">2.1. Под охраной объекта подразумевается комплекс организационных и технических мер по обеспечению контроля над объектом, сохранности на нем материальных средств, ограждения объекта от противоправных посягательств и враждебных действий. </w:t>
      </w:r>
    </w:p>
    <w:p w14:paraId="0976F64E" w14:textId="77777777" w:rsidR="00A61394" w:rsidRPr="00A61394" w:rsidRDefault="00A61394" w:rsidP="00A61394">
      <w:pPr>
        <w:widowControl w:val="0"/>
        <w:suppressAutoHyphens/>
        <w:ind w:left="120" w:firstLine="709"/>
        <w:jc w:val="both"/>
        <w:rPr>
          <w:sz w:val="22"/>
          <w:szCs w:val="22"/>
        </w:rPr>
      </w:pPr>
      <w:r w:rsidRPr="00A61394">
        <w:rPr>
          <w:sz w:val="22"/>
          <w:szCs w:val="22"/>
        </w:rPr>
        <w:t>2.2. Услуги по охране объекта включает в себя меры:</w:t>
      </w:r>
    </w:p>
    <w:p w14:paraId="33D3CC14" w14:textId="77777777" w:rsidR="00A61394" w:rsidRPr="00A61394" w:rsidRDefault="00A61394" w:rsidP="00A61394">
      <w:pPr>
        <w:widowControl w:val="0"/>
        <w:suppressAutoHyphens/>
        <w:ind w:left="120" w:firstLine="709"/>
        <w:jc w:val="both"/>
        <w:rPr>
          <w:sz w:val="22"/>
          <w:szCs w:val="22"/>
        </w:rPr>
      </w:pPr>
      <w:r w:rsidRPr="00A61394">
        <w:rPr>
          <w:sz w:val="22"/>
          <w:szCs w:val="22"/>
        </w:rPr>
        <w:t xml:space="preserve">-по сохранности имущества Заказчика от противоправных посягательств; </w:t>
      </w:r>
    </w:p>
    <w:p w14:paraId="5F48E884" w14:textId="77777777" w:rsidR="00A61394" w:rsidRPr="00A61394" w:rsidRDefault="00A61394" w:rsidP="00A61394">
      <w:pPr>
        <w:widowControl w:val="0"/>
        <w:suppressAutoHyphens/>
        <w:ind w:left="120" w:firstLine="709"/>
        <w:jc w:val="both"/>
        <w:rPr>
          <w:sz w:val="22"/>
          <w:szCs w:val="22"/>
        </w:rPr>
      </w:pPr>
      <w:r w:rsidRPr="00A61394">
        <w:rPr>
          <w:sz w:val="22"/>
          <w:szCs w:val="22"/>
        </w:rPr>
        <w:t>-по обеспечению пропускного и внутриобъектового режимов на объекте Заказчика;</w:t>
      </w:r>
    </w:p>
    <w:p w14:paraId="0B0CF436" w14:textId="77777777" w:rsidR="00A61394" w:rsidRPr="00A61394" w:rsidRDefault="00A61394" w:rsidP="00A61394">
      <w:pPr>
        <w:widowControl w:val="0"/>
        <w:suppressAutoHyphens/>
        <w:ind w:left="120" w:firstLine="709"/>
        <w:jc w:val="both"/>
        <w:rPr>
          <w:sz w:val="22"/>
          <w:szCs w:val="22"/>
        </w:rPr>
      </w:pPr>
      <w:r w:rsidRPr="00A61394">
        <w:rPr>
          <w:sz w:val="22"/>
          <w:szCs w:val="22"/>
        </w:rPr>
        <w:t>-по предупреждению и пресечению преступлений и административных правонарушений на объекте Заказчика;</w:t>
      </w:r>
    </w:p>
    <w:p w14:paraId="0B017072" w14:textId="77777777" w:rsidR="00A61394" w:rsidRPr="00A61394" w:rsidRDefault="00A61394" w:rsidP="00A61394">
      <w:pPr>
        <w:widowControl w:val="0"/>
        <w:suppressAutoHyphens/>
        <w:ind w:left="120" w:firstLine="709"/>
        <w:jc w:val="both"/>
        <w:rPr>
          <w:sz w:val="22"/>
          <w:szCs w:val="22"/>
        </w:rPr>
      </w:pPr>
      <w:r w:rsidRPr="00A61394">
        <w:rPr>
          <w:sz w:val="22"/>
          <w:szCs w:val="22"/>
        </w:rPr>
        <w:t>-по выполнению мероприятий антитеррористической защиты охраняемого объекта Заказчика, а также прилегающей внутренней территории объекта.</w:t>
      </w:r>
    </w:p>
    <w:p w14:paraId="51437B10" w14:textId="77777777" w:rsidR="00A61394" w:rsidRPr="00A61394" w:rsidRDefault="00A61394" w:rsidP="00A61394">
      <w:pPr>
        <w:widowControl w:val="0"/>
        <w:suppressAutoHyphens/>
        <w:ind w:left="120" w:firstLine="709"/>
        <w:jc w:val="both"/>
        <w:rPr>
          <w:sz w:val="22"/>
          <w:szCs w:val="22"/>
        </w:rPr>
      </w:pPr>
      <w:r w:rsidRPr="00A61394">
        <w:rPr>
          <w:sz w:val="22"/>
          <w:szCs w:val="22"/>
        </w:rPr>
        <w:t xml:space="preserve">2.3. Объект Заказчика, подлежащий охране по настоящему Техническому заданию, относится к перечню объектов, на которые частная охранная деятельность не распространяется. В соответствии с п.17 Приложения 1 к Постановлению Правительства РФ от 14.08.1992 № 587 «Вопросы частной сыскной деятельности» охрану водопроводных станций и объектов водоподготовки, предназначенных для обеспечения хозяйственно-питьевого и технического водоснабжения административных центров (столиц) субъектов </w:t>
      </w:r>
      <w:proofErr w:type="gramStart"/>
      <w:r w:rsidRPr="00A61394">
        <w:rPr>
          <w:sz w:val="22"/>
          <w:szCs w:val="22"/>
        </w:rPr>
        <w:t>Российской Федерации</w:t>
      </w:r>
      <w:proofErr w:type="gramEnd"/>
      <w:r w:rsidRPr="00A61394">
        <w:rPr>
          <w:sz w:val="22"/>
          <w:szCs w:val="22"/>
        </w:rPr>
        <w:t xml:space="preserve"> не может производить лицо, осуществляющую частную охранную деятельность.</w:t>
      </w:r>
    </w:p>
    <w:p w14:paraId="24D4F0C0" w14:textId="77777777" w:rsidR="00A61394" w:rsidRPr="00A61394" w:rsidRDefault="00A61394" w:rsidP="00A61394">
      <w:pPr>
        <w:widowControl w:val="0"/>
        <w:suppressAutoHyphens/>
        <w:spacing w:after="60"/>
        <w:ind w:left="120" w:firstLine="709"/>
        <w:contextualSpacing/>
        <w:jc w:val="both"/>
        <w:rPr>
          <w:sz w:val="22"/>
          <w:szCs w:val="22"/>
        </w:rPr>
      </w:pPr>
      <w:r w:rsidRPr="00A61394">
        <w:rPr>
          <w:sz w:val="22"/>
          <w:szCs w:val="22"/>
        </w:rPr>
        <w:t xml:space="preserve">2.4. Каждый сотрудник Исполнителя, который несет службу на объекте Заказчика, должен знать и выполнять законы Российской Федерации, нормативно-правовые акты Российской Федерации по вопросам осуществления охранной деятельности, Правила пропускного режима и пребывания посетителей на МУП «Водоканал» г. Йошкар-Олы, утвержденные приказом директора МУП «Водоканал» (далее – Правила пропускного режима), а также служебные инструкции и локальные акты Исполнителя. </w:t>
      </w:r>
    </w:p>
    <w:p w14:paraId="1824CAB9"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 xml:space="preserve">2.5. Исполнитель выставляет один пост физической охраны на охраняемом объекте Заказчика, указанном в п. 1.2. настоящего Технического задания. </w:t>
      </w:r>
    </w:p>
    <w:p w14:paraId="5681CDEF"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lastRenderedPageBreak/>
        <w:t>2.5.1. На посту несет службу 1 (один) сотрудник Исполнителя.</w:t>
      </w:r>
    </w:p>
    <w:p w14:paraId="4CC6228A"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2.5.2. Сотрудник Исполнителя, несущий службу на посту, должен иметь:</w:t>
      </w:r>
    </w:p>
    <w:p w14:paraId="6827E45E"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-специальные средства (в соответствии с действующим законодательством Российской Федерации);</w:t>
      </w:r>
    </w:p>
    <w:p w14:paraId="5D70DAFD"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-форменную одежду (по сезону).</w:t>
      </w:r>
    </w:p>
    <w:p w14:paraId="4D8E0AE1"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 xml:space="preserve">2.6. Перед началом оказания услуг Исполнитель обязан предоставить ответственному представителю Заказчика список постоянных сотрудников, которые будут нести службу на объекте Заказчика в период действия Договора (далее – Список лиц, несущих службу на объекте МУП «Водоканал» г. Йошкар-Олы). </w:t>
      </w:r>
    </w:p>
    <w:p w14:paraId="5D4433F3"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2.6.1. При необходимой замене сотрудника Исполнителя, указанного в данном списке, по причине его болезни, отпуска, увольнения, Исполнитель обязан письменно проинформировать ответственного представителя Заказчика о предстоящей замене не менее чем за 1 (один) день до заступления нового сотрудника на дежурство.</w:t>
      </w:r>
    </w:p>
    <w:p w14:paraId="1C89E5CB"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2.7. Перед началом оказания услуг по охране объекта Заказчика все сотрудники Исполнителя, указанные в Списке лиц, несущих службу на объекте МУП «</w:t>
      </w:r>
      <w:proofErr w:type="gramStart"/>
      <w:r w:rsidRPr="00A61394">
        <w:rPr>
          <w:sz w:val="22"/>
          <w:szCs w:val="22"/>
        </w:rPr>
        <w:t xml:space="preserve">Водоканал»   </w:t>
      </w:r>
      <w:proofErr w:type="gramEnd"/>
      <w:r w:rsidRPr="00A61394">
        <w:rPr>
          <w:sz w:val="22"/>
          <w:szCs w:val="22"/>
        </w:rPr>
        <w:t xml:space="preserve">   г. Йошкар-Олы, обязаны пройти инструктаж (обучение) по порядку работы с системами безопасности МУП «Водоканал» г. Йошкар-Олы (техническими средствами охраны объекта),</w:t>
      </w:r>
      <w:r w:rsidRPr="00A61394">
        <w:rPr>
          <w:color w:val="FF0000"/>
          <w:sz w:val="22"/>
          <w:szCs w:val="22"/>
        </w:rPr>
        <w:t xml:space="preserve"> </w:t>
      </w:r>
      <w:r w:rsidRPr="00A61394">
        <w:rPr>
          <w:sz w:val="22"/>
          <w:szCs w:val="22"/>
        </w:rPr>
        <w:t>инженерными системами объекта Заказчика.</w:t>
      </w:r>
    </w:p>
    <w:p w14:paraId="71416187" w14:textId="77777777" w:rsidR="00A61394" w:rsidRPr="00A61394" w:rsidRDefault="00A61394" w:rsidP="00A61394">
      <w:pPr>
        <w:widowControl w:val="0"/>
        <w:tabs>
          <w:tab w:val="left" w:pos="0"/>
          <w:tab w:val="left" w:pos="284"/>
          <w:tab w:val="left" w:pos="851"/>
        </w:tabs>
        <w:suppressAutoHyphens/>
        <w:ind w:left="120" w:firstLine="709"/>
        <w:contextualSpacing/>
        <w:jc w:val="both"/>
        <w:rPr>
          <w:sz w:val="22"/>
          <w:szCs w:val="22"/>
        </w:rPr>
      </w:pPr>
      <w:r w:rsidRPr="00A61394">
        <w:rPr>
          <w:sz w:val="22"/>
          <w:szCs w:val="22"/>
        </w:rPr>
        <w:t>2.7.1. Время и порядок прохождения инструктажа (обучения) по порядку работы с системами безопасности (техническими средствами охраны МУП «Водоканал» г. Йошкар-Олы), инженерными системами МУП «Водоканал» г. Йошкар-Олы Исполнитель согласовывает с ответственным представителем Заказчика в течение 2 (двух) дней с даты подписания Договора.</w:t>
      </w:r>
    </w:p>
    <w:p w14:paraId="74476E80" w14:textId="77777777" w:rsidR="00A61394" w:rsidRPr="00A61394" w:rsidRDefault="00A61394" w:rsidP="00A61394">
      <w:pPr>
        <w:widowControl w:val="0"/>
        <w:shd w:val="clear" w:color="auto" w:fill="FFFFFF"/>
        <w:suppressAutoHyphens/>
        <w:spacing w:after="60"/>
        <w:ind w:left="120" w:firstLine="709"/>
        <w:jc w:val="both"/>
        <w:rPr>
          <w:sz w:val="22"/>
          <w:szCs w:val="22"/>
        </w:rPr>
      </w:pPr>
      <w:r w:rsidRPr="00A61394">
        <w:rPr>
          <w:sz w:val="22"/>
          <w:szCs w:val="22"/>
        </w:rPr>
        <w:t>2.8. Перед началом оказания услуг Исполнитель согласовывает с ответственным лицом МУП «Водоканал» г. Йошкар-Олы порядок приема охраняемого объекта, а также иные вопросы, касающиеся их взаимодействия по осуществлению охраны объекта Заказчика.</w:t>
      </w:r>
    </w:p>
    <w:p w14:paraId="52823D74" w14:textId="77777777" w:rsidR="00A61394" w:rsidRDefault="00A61394" w:rsidP="00A61394">
      <w:pPr>
        <w:widowControl w:val="0"/>
        <w:suppressAutoHyphens/>
        <w:snapToGrid w:val="0"/>
        <w:ind w:left="120" w:firstLine="560"/>
        <w:jc w:val="center"/>
        <w:rPr>
          <w:b/>
          <w:sz w:val="22"/>
          <w:szCs w:val="22"/>
        </w:rPr>
      </w:pPr>
    </w:p>
    <w:p w14:paraId="73672B71" w14:textId="088ADE63" w:rsidR="00A61394" w:rsidRPr="00A61394" w:rsidRDefault="00A61394" w:rsidP="00A61394">
      <w:pPr>
        <w:widowControl w:val="0"/>
        <w:suppressAutoHyphens/>
        <w:snapToGrid w:val="0"/>
        <w:ind w:left="120" w:firstLine="560"/>
        <w:jc w:val="center"/>
        <w:rPr>
          <w:b/>
          <w:sz w:val="22"/>
          <w:szCs w:val="22"/>
        </w:rPr>
      </w:pPr>
      <w:r w:rsidRPr="00A61394">
        <w:rPr>
          <w:b/>
          <w:sz w:val="22"/>
          <w:szCs w:val="22"/>
        </w:rPr>
        <w:t>3. Нормативные требования.</w:t>
      </w:r>
    </w:p>
    <w:p w14:paraId="57FA937F" w14:textId="77777777" w:rsidR="00A61394" w:rsidRPr="00A61394" w:rsidRDefault="00A61394" w:rsidP="00A61394">
      <w:pPr>
        <w:widowControl w:val="0"/>
        <w:suppressAutoHyphens/>
        <w:ind w:left="120" w:firstLine="709"/>
        <w:jc w:val="both"/>
        <w:rPr>
          <w:sz w:val="22"/>
          <w:szCs w:val="22"/>
        </w:rPr>
      </w:pPr>
      <w:r w:rsidRPr="00A61394">
        <w:rPr>
          <w:sz w:val="22"/>
          <w:szCs w:val="22"/>
        </w:rPr>
        <w:t>3.1. Оказываемые Исполнителем услуги по охране объекта должны осуществляться в соответствии с законодательством и нормативными правовыми актами Российской Федерации, положениями внутренних локальных актов МУП «Водоканал» г. Йошкар-Олы, в том числе:</w:t>
      </w:r>
    </w:p>
    <w:p w14:paraId="42F95C4F" w14:textId="77777777" w:rsidR="00A61394" w:rsidRPr="00A61394" w:rsidRDefault="00A61394" w:rsidP="00A61394">
      <w:pPr>
        <w:widowControl w:val="0"/>
        <w:suppressAutoHyphens/>
        <w:ind w:left="120" w:firstLine="709"/>
        <w:jc w:val="both"/>
        <w:rPr>
          <w:sz w:val="22"/>
          <w:szCs w:val="22"/>
        </w:rPr>
      </w:pPr>
      <w:r w:rsidRPr="00A61394">
        <w:rPr>
          <w:sz w:val="22"/>
          <w:szCs w:val="22"/>
        </w:rPr>
        <w:t>- Федеральный закон от 27.05.1996 № 57-ФЗ «О государственной охране»;</w:t>
      </w:r>
    </w:p>
    <w:p w14:paraId="73570F20" w14:textId="77777777" w:rsidR="00A61394" w:rsidRPr="00A61394" w:rsidRDefault="00A61394" w:rsidP="00A61394">
      <w:pPr>
        <w:widowControl w:val="0"/>
        <w:suppressAutoHyphens/>
        <w:ind w:left="120" w:firstLine="709"/>
        <w:jc w:val="both"/>
        <w:rPr>
          <w:sz w:val="22"/>
          <w:szCs w:val="22"/>
        </w:rPr>
      </w:pPr>
      <w:r w:rsidRPr="00A61394">
        <w:rPr>
          <w:sz w:val="22"/>
          <w:szCs w:val="22"/>
        </w:rPr>
        <w:t>- Федеральный закон от 11.03.1992 № 2487-1 «О частной детективной и охранной деятельности в Российской Федерации»;</w:t>
      </w:r>
    </w:p>
    <w:p w14:paraId="6DEC22F4" w14:textId="77777777" w:rsidR="00A61394" w:rsidRPr="00A61394" w:rsidRDefault="00A61394" w:rsidP="00A61394">
      <w:pPr>
        <w:widowControl w:val="0"/>
        <w:suppressAutoHyphens/>
        <w:ind w:left="120" w:firstLine="709"/>
        <w:jc w:val="both"/>
        <w:rPr>
          <w:sz w:val="22"/>
          <w:szCs w:val="22"/>
        </w:rPr>
      </w:pPr>
      <w:r w:rsidRPr="00A61394">
        <w:rPr>
          <w:sz w:val="22"/>
          <w:szCs w:val="22"/>
        </w:rPr>
        <w:t xml:space="preserve">- Постановление Правительства РФ от 14.08.1992 № 587 «Вопросы частной детективной (сыскной) и частной охранной деятельности»; </w:t>
      </w:r>
    </w:p>
    <w:p w14:paraId="1705CCE0" w14:textId="77777777" w:rsidR="00A61394" w:rsidRPr="00A61394" w:rsidRDefault="00A61394" w:rsidP="00A61394">
      <w:pPr>
        <w:widowControl w:val="0"/>
        <w:suppressAutoHyphens/>
        <w:ind w:left="120" w:firstLine="709"/>
        <w:jc w:val="both"/>
        <w:rPr>
          <w:sz w:val="22"/>
          <w:szCs w:val="22"/>
        </w:rPr>
      </w:pPr>
      <w:r w:rsidRPr="00A61394">
        <w:rPr>
          <w:sz w:val="22"/>
          <w:szCs w:val="22"/>
        </w:rPr>
        <w:t xml:space="preserve">- Приказ директора МУП «Водоканал» г. Йошкар-Олы от </w:t>
      </w:r>
      <w:proofErr w:type="gramStart"/>
      <w:r w:rsidRPr="00A61394">
        <w:rPr>
          <w:sz w:val="22"/>
          <w:szCs w:val="22"/>
        </w:rPr>
        <w:t>16.07.2020  «</w:t>
      </w:r>
      <w:proofErr w:type="gramEnd"/>
      <w:r w:rsidRPr="00A61394">
        <w:rPr>
          <w:sz w:val="22"/>
          <w:szCs w:val="22"/>
        </w:rPr>
        <w:t>О введении пропускного режима» и положение о пропускном и внутриобъектовом режиме на МУП «Водоканал» г. Йошкар-Олы.</w:t>
      </w:r>
    </w:p>
    <w:p w14:paraId="549165F2" w14:textId="77777777" w:rsidR="00A61394" w:rsidRPr="00A61394" w:rsidRDefault="00A61394" w:rsidP="00A61394">
      <w:pPr>
        <w:widowControl w:val="0"/>
        <w:suppressAutoHyphens/>
        <w:ind w:left="120" w:firstLine="560"/>
        <w:jc w:val="center"/>
        <w:rPr>
          <w:b/>
          <w:bCs/>
          <w:color w:val="000000"/>
          <w:sz w:val="22"/>
          <w:szCs w:val="22"/>
        </w:rPr>
      </w:pPr>
    </w:p>
    <w:p w14:paraId="6900D412" w14:textId="77777777" w:rsidR="00A61394" w:rsidRPr="00A61394" w:rsidRDefault="00A61394" w:rsidP="00A61394">
      <w:pPr>
        <w:widowControl w:val="0"/>
        <w:suppressAutoHyphens/>
        <w:ind w:left="120" w:firstLine="560"/>
        <w:jc w:val="center"/>
        <w:rPr>
          <w:b/>
          <w:sz w:val="22"/>
          <w:szCs w:val="22"/>
        </w:rPr>
      </w:pPr>
      <w:r w:rsidRPr="00A61394">
        <w:rPr>
          <w:b/>
          <w:bCs/>
          <w:color w:val="000000"/>
          <w:sz w:val="22"/>
          <w:szCs w:val="22"/>
        </w:rPr>
        <w:t xml:space="preserve">4. Общие требования к физической охране </w:t>
      </w:r>
      <w:r w:rsidRPr="00A61394">
        <w:rPr>
          <w:b/>
          <w:sz w:val="22"/>
          <w:szCs w:val="22"/>
        </w:rPr>
        <w:t xml:space="preserve">(со спецсредствами) </w:t>
      </w:r>
    </w:p>
    <w:p w14:paraId="5FD4AA9A" w14:textId="77777777" w:rsidR="00A61394" w:rsidRPr="00A61394" w:rsidRDefault="00A61394" w:rsidP="00A61394">
      <w:pPr>
        <w:widowControl w:val="0"/>
        <w:suppressAutoHyphens/>
        <w:ind w:left="120" w:firstLine="560"/>
        <w:jc w:val="center"/>
        <w:rPr>
          <w:b/>
          <w:bCs/>
          <w:color w:val="000000"/>
          <w:sz w:val="22"/>
          <w:szCs w:val="22"/>
        </w:rPr>
      </w:pPr>
      <w:r w:rsidRPr="00A61394">
        <w:rPr>
          <w:b/>
          <w:bCs/>
          <w:color w:val="000000"/>
          <w:sz w:val="22"/>
          <w:szCs w:val="22"/>
        </w:rPr>
        <w:t>с осуществлением контрольно-пропускного режима и использованием в работе систем тревожной, охранной и пожарной сигнализации, видеонаблюдения и контроля управления доступом на Объекте.</w:t>
      </w:r>
    </w:p>
    <w:p w14:paraId="7CA1BDA5" w14:textId="77777777" w:rsidR="00A61394" w:rsidRPr="00A61394" w:rsidRDefault="00A61394" w:rsidP="00A61394">
      <w:pPr>
        <w:widowControl w:val="0"/>
        <w:suppressAutoHyphens/>
        <w:ind w:left="120" w:firstLine="560"/>
        <w:jc w:val="center"/>
        <w:rPr>
          <w:b/>
          <w:bCs/>
          <w:color w:val="000000"/>
          <w:sz w:val="22"/>
          <w:szCs w:val="22"/>
        </w:rPr>
      </w:pPr>
      <w:r w:rsidRPr="00A61394">
        <w:rPr>
          <w:b/>
          <w:bCs/>
          <w:color w:val="000000"/>
          <w:sz w:val="22"/>
          <w:szCs w:val="22"/>
        </w:rPr>
        <w:t>Термины</w:t>
      </w:r>
    </w:p>
    <w:p w14:paraId="63F54BC4" w14:textId="77777777" w:rsidR="00A61394" w:rsidRPr="00A61394" w:rsidRDefault="00A61394" w:rsidP="00A61394">
      <w:pPr>
        <w:widowControl w:val="0"/>
        <w:suppressAutoHyphens/>
        <w:ind w:left="120" w:firstLine="720"/>
        <w:jc w:val="both"/>
        <w:rPr>
          <w:sz w:val="22"/>
          <w:szCs w:val="22"/>
        </w:rPr>
      </w:pPr>
      <w:r w:rsidRPr="00A61394">
        <w:rPr>
          <w:sz w:val="22"/>
          <w:szCs w:val="22"/>
        </w:rPr>
        <w:t>Пост охраны Объекта – определенное дислокацией место, на котором сотрудник охраны обеспечивает защиту Объекта путем выполнения постовых обязанностей и ведения постоянного наблюдения в пределах установленной зоны ответственности (далее – ПОО).</w:t>
      </w:r>
    </w:p>
    <w:p w14:paraId="54687C89" w14:textId="77777777" w:rsidR="00A61394" w:rsidRPr="00A61394" w:rsidRDefault="00A61394" w:rsidP="00A61394">
      <w:pPr>
        <w:widowControl w:val="0"/>
        <w:suppressAutoHyphens/>
        <w:ind w:left="120" w:firstLine="720"/>
        <w:jc w:val="both"/>
        <w:rPr>
          <w:sz w:val="22"/>
          <w:szCs w:val="22"/>
        </w:rPr>
      </w:pPr>
      <w:r w:rsidRPr="00A61394">
        <w:rPr>
          <w:sz w:val="22"/>
          <w:szCs w:val="22"/>
        </w:rPr>
        <w:t>Пропускной режим – порядок, обеспечиваемый совокупностью мероприятий и правил, исключающих возможность бесконтрольного входа (выхода) лиц, вноса (выноса), ввоза (вывоза) имущества на охраняемый Объект и с охраняемого Объекта;</w:t>
      </w:r>
    </w:p>
    <w:p w14:paraId="477E87E9" w14:textId="77777777" w:rsidR="00A61394" w:rsidRPr="00A61394" w:rsidRDefault="00A61394" w:rsidP="00A61394">
      <w:pPr>
        <w:widowControl w:val="0"/>
        <w:suppressAutoHyphens/>
        <w:ind w:left="120" w:firstLine="720"/>
        <w:jc w:val="both"/>
        <w:rPr>
          <w:bCs/>
          <w:sz w:val="22"/>
          <w:szCs w:val="22"/>
        </w:rPr>
      </w:pPr>
      <w:r w:rsidRPr="00A61394">
        <w:rPr>
          <w:sz w:val="22"/>
          <w:szCs w:val="22"/>
        </w:rPr>
        <w:t>Внутриобъектовый режим – порядок, обеспечиваемый совокупностью мероприятий и правил, выполняемых лицами, находящимися на охраняемом Объекте, в соответствии с требованиями внутреннего трудового распорядка и пожарной безопасности;</w:t>
      </w:r>
    </w:p>
    <w:p w14:paraId="5C30BDF3" w14:textId="77777777" w:rsidR="00A61394" w:rsidRPr="00A61394" w:rsidRDefault="00A61394" w:rsidP="00A61394">
      <w:pPr>
        <w:widowControl w:val="0"/>
        <w:suppressAutoHyphens/>
        <w:ind w:left="120" w:firstLine="720"/>
        <w:jc w:val="both"/>
        <w:rPr>
          <w:color w:val="000000"/>
          <w:sz w:val="22"/>
          <w:szCs w:val="22"/>
        </w:rPr>
      </w:pPr>
      <w:r w:rsidRPr="00A61394">
        <w:rPr>
          <w:bCs/>
          <w:color w:val="000000"/>
          <w:sz w:val="22"/>
          <w:szCs w:val="22"/>
        </w:rPr>
        <w:t>Работник</w:t>
      </w:r>
      <w:r w:rsidRPr="00A61394">
        <w:rPr>
          <w:color w:val="000000"/>
          <w:sz w:val="22"/>
          <w:szCs w:val="22"/>
        </w:rPr>
        <w:t xml:space="preserve"> – персонал Объекта.</w:t>
      </w:r>
    </w:p>
    <w:p w14:paraId="54F3F7FB" w14:textId="77777777" w:rsidR="00A61394" w:rsidRPr="00A61394" w:rsidRDefault="00A61394" w:rsidP="00A61394">
      <w:pPr>
        <w:widowControl w:val="0"/>
        <w:suppressAutoHyphens/>
        <w:ind w:left="120" w:firstLine="720"/>
        <w:jc w:val="both"/>
        <w:rPr>
          <w:bCs/>
          <w:color w:val="000000"/>
          <w:sz w:val="22"/>
          <w:szCs w:val="22"/>
        </w:rPr>
      </w:pPr>
      <w:r w:rsidRPr="00A61394">
        <w:rPr>
          <w:bCs/>
          <w:color w:val="000000"/>
          <w:sz w:val="22"/>
          <w:szCs w:val="22"/>
        </w:rPr>
        <w:t xml:space="preserve">Сотрудник охраны – работник Исполнителя, </w:t>
      </w:r>
      <w:r w:rsidRPr="00A61394">
        <w:rPr>
          <w:color w:val="000000"/>
          <w:sz w:val="22"/>
          <w:szCs w:val="22"/>
        </w:rPr>
        <w:t>выполняющий договорные обязательства по осуществлению охраны Объекта и функций обеспечения внутриобъектового, контрольно-пропускного режима на Объекте.</w:t>
      </w:r>
    </w:p>
    <w:p w14:paraId="2E7D36D2" w14:textId="77777777" w:rsidR="00A61394" w:rsidRPr="00A61394" w:rsidRDefault="00A61394" w:rsidP="00A61394">
      <w:pPr>
        <w:widowControl w:val="0"/>
        <w:suppressAutoHyphens/>
        <w:ind w:left="120" w:firstLine="720"/>
        <w:jc w:val="both"/>
        <w:rPr>
          <w:bCs/>
          <w:color w:val="000000"/>
          <w:sz w:val="22"/>
          <w:szCs w:val="22"/>
        </w:rPr>
      </w:pPr>
      <w:r w:rsidRPr="00A61394">
        <w:rPr>
          <w:bCs/>
          <w:color w:val="000000"/>
          <w:sz w:val="22"/>
          <w:szCs w:val="22"/>
        </w:rPr>
        <w:lastRenderedPageBreak/>
        <w:t>Посетитель</w:t>
      </w:r>
      <w:r w:rsidRPr="00A61394">
        <w:rPr>
          <w:color w:val="000000"/>
          <w:sz w:val="22"/>
          <w:szCs w:val="22"/>
        </w:rPr>
        <w:t xml:space="preserve"> – лицо, не являющееся работником и получившее на законных основаниях допуск на Объект.</w:t>
      </w:r>
    </w:p>
    <w:p w14:paraId="14ACD994" w14:textId="77777777" w:rsidR="00A61394" w:rsidRPr="00A61394" w:rsidRDefault="00A61394" w:rsidP="00A61394">
      <w:pPr>
        <w:widowControl w:val="0"/>
        <w:suppressAutoHyphens/>
        <w:ind w:left="120" w:firstLine="720"/>
        <w:jc w:val="both"/>
        <w:rPr>
          <w:color w:val="000000"/>
          <w:sz w:val="22"/>
          <w:szCs w:val="22"/>
        </w:rPr>
      </w:pPr>
      <w:r w:rsidRPr="00A61394">
        <w:rPr>
          <w:bCs/>
          <w:color w:val="000000"/>
          <w:sz w:val="22"/>
          <w:szCs w:val="22"/>
        </w:rPr>
        <w:t>Допуск</w:t>
      </w:r>
      <w:r w:rsidRPr="00A61394">
        <w:rPr>
          <w:color w:val="000000"/>
          <w:sz w:val="22"/>
          <w:szCs w:val="22"/>
        </w:rPr>
        <w:t xml:space="preserve"> – разрешение на посещение Объекта.</w:t>
      </w:r>
    </w:p>
    <w:p w14:paraId="4623BA96" w14:textId="77777777" w:rsidR="00A61394" w:rsidRPr="00A61394" w:rsidRDefault="00A61394" w:rsidP="00A61394">
      <w:pPr>
        <w:widowControl w:val="0"/>
        <w:suppressAutoHyphens/>
        <w:ind w:left="120" w:firstLine="720"/>
        <w:jc w:val="both"/>
        <w:rPr>
          <w:color w:val="000000"/>
          <w:sz w:val="22"/>
          <w:szCs w:val="22"/>
        </w:rPr>
      </w:pPr>
      <w:r w:rsidRPr="00A61394">
        <w:rPr>
          <w:color w:val="000000"/>
          <w:sz w:val="22"/>
          <w:szCs w:val="22"/>
        </w:rPr>
        <w:t xml:space="preserve">Вход – проход со стороны центрального входа на Объект, ограниченный запираемой дверью </w:t>
      </w:r>
    </w:p>
    <w:p w14:paraId="63B9F2B1" w14:textId="77777777" w:rsidR="00A61394" w:rsidRPr="00A61394" w:rsidRDefault="00A61394" w:rsidP="00A61394">
      <w:pPr>
        <w:widowControl w:val="0"/>
        <w:suppressAutoHyphens/>
        <w:ind w:left="120" w:firstLine="720"/>
        <w:jc w:val="both"/>
        <w:rPr>
          <w:sz w:val="22"/>
          <w:szCs w:val="22"/>
        </w:rPr>
      </w:pPr>
      <w:r w:rsidRPr="00A61394">
        <w:rPr>
          <w:sz w:val="22"/>
          <w:szCs w:val="22"/>
        </w:rPr>
        <w:t>Зона ответственности поста – территория поста с прилегающим к ней участком местности, в пределах которого сотрудник охраны выполняет возложенные на него обязанности.</w:t>
      </w:r>
    </w:p>
    <w:p w14:paraId="6FA06736" w14:textId="77777777" w:rsidR="00A61394" w:rsidRPr="00A61394" w:rsidRDefault="00A61394" w:rsidP="00A61394">
      <w:pPr>
        <w:widowControl w:val="0"/>
        <w:suppressAutoHyphens/>
        <w:ind w:left="120" w:firstLine="720"/>
        <w:jc w:val="both"/>
        <w:rPr>
          <w:sz w:val="22"/>
          <w:szCs w:val="22"/>
        </w:rPr>
      </w:pPr>
      <w:r w:rsidRPr="00A61394">
        <w:rPr>
          <w:bCs/>
          <w:color w:val="000000"/>
          <w:sz w:val="22"/>
          <w:szCs w:val="22"/>
        </w:rPr>
        <w:t>Нарушитель</w:t>
      </w:r>
      <w:r w:rsidRPr="00A61394">
        <w:rPr>
          <w:color w:val="000000"/>
          <w:sz w:val="22"/>
          <w:szCs w:val="22"/>
        </w:rPr>
        <w:t xml:space="preserve"> – лицо, совершившее или пытающееся совершить несанкционированное действие, а </w:t>
      </w:r>
      <w:proofErr w:type="gramStart"/>
      <w:r w:rsidRPr="00A61394">
        <w:rPr>
          <w:color w:val="000000"/>
          <w:sz w:val="22"/>
          <w:szCs w:val="22"/>
        </w:rPr>
        <w:t>так же</w:t>
      </w:r>
      <w:proofErr w:type="gramEnd"/>
      <w:r w:rsidRPr="00A61394">
        <w:rPr>
          <w:color w:val="000000"/>
          <w:sz w:val="22"/>
          <w:szCs w:val="22"/>
        </w:rPr>
        <w:t xml:space="preserve"> лицо, оказывающее содействие данному лицу.</w:t>
      </w:r>
    </w:p>
    <w:p w14:paraId="77A46692" w14:textId="77777777" w:rsidR="00A61394" w:rsidRPr="00A61394" w:rsidRDefault="00A61394" w:rsidP="00A61394">
      <w:pPr>
        <w:widowControl w:val="0"/>
        <w:suppressAutoHyphens/>
        <w:ind w:left="120" w:firstLine="720"/>
        <w:jc w:val="both"/>
        <w:rPr>
          <w:sz w:val="22"/>
          <w:szCs w:val="22"/>
        </w:rPr>
      </w:pPr>
      <w:r w:rsidRPr="00A61394">
        <w:rPr>
          <w:sz w:val="22"/>
          <w:szCs w:val="22"/>
        </w:rPr>
        <w:t xml:space="preserve">Обслуживающий персонал – лица, оказывающие услуги по обслуживанию Объекта согласно заключенным </w:t>
      </w:r>
      <w:proofErr w:type="gramStart"/>
      <w:r w:rsidRPr="00A61394">
        <w:rPr>
          <w:sz w:val="22"/>
          <w:szCs w:val="22"/>
        </w:rPr>
        <w:t>с МУП</w:t>
      </w:r>
      <w:proofErr w:type="gramEnd"/>
      <w:r w:rsidRPr="00A61394">
        <w:rPr>
          <w:sz w:val="22"/>
          <w:szCs w:val="22"/>
        </w:rPr>
        <w:t xml:space="preserve"> «Водоканал» г. Йошкар-Олы договором.</w:t>
      </w:r>
    </w:p>
    <w:p w14:paraId="78FFD4DD" w14:textId="77777777" w:rsidR="00A61394" w:rsidRPr="00A61394" w:rsidRDefault="00A61394" w:rsidP="00A61394">
      <w:pPr>
        <w:widowControl w:val="0"/>
        <w:suppressAutoHyphens/>
        <w:ind w:left="120" w:firstLine="708"/>
        <w:jc w:val="both"/>
        <w:rPr>
          <w:bCs/>
          <w:color w:val="000000"/>
          <w:sz w:val="22"/>
          <w:szCs w:val="22"/>
          <w:u w:val="single"/>
        </w:rPr>
      </w:pPr>
    </w:p>
    <w:p w14:paraId="09961CCC" w14:textId="77777777" w:rsidR="00A61394" w:rsidRPr="00A61394" w:rsidRDefault="00A61394" w:rsidP="00A61394">
      <w:pPr>
        <w:widowControl w:val="0"/>
        <w:shd w:val="clear" w:color="auto" w:fill="FFFFFF"/>
        <w:suppressAutoHyphens/>
        <w:ind w:left="773" w:firstLine="560"/>
        <w:jc w:val="center"/>
        <w:rPr>
          <w:b/>
          <w:bCs/>
          <w:color w:val="000000"/>
          <w:sz w:val="22"/>
          <w:szCs w:val="22"/>
        </w:rPr>
      </w:pPr>
      <w:r w:rsidRPr="00A61394">
        <w:rPr>
          <w:b/>
          <w:bCs/>
          <w:color w:val="000000"/>
          <w:sz w:val="22"/>
          <w:szCs w:val="22"/>
        </w:rPr>
        <w:t xml:space="preserve">5. Необходимые условия и требования к Исполнителю, </w:t>
      </w:r>
    </w:p>
    <w:p w14:paraId="5EDB70FC" w14:textId="77777777" w:rsidR="00A61394" w:rsidRPr="00A61394" w:rsidRDefault="00A61394" w:rsidP="00A61394">
      <w:pPr>
        <w:widowControl w:val="0"/>
        <w:shd w:val="clear" w:color="auto" w:fill="FFFFFF"/>
        <w:suppressAutoHyphens/>
        <w:ind w:left="773" w:firstLine="560"/>
        <w:jc w:val="center"/>
        <w:rPr>
          <w:b/>
          <w:bCs/>
          <w:color w:val="000000"/>
          <w:sz w:val="22"/>
          <w:szCs w:val="22"/>
        </w:rPr>
      </w:pPr>
      <w:r w:rsidRPr="00A61394">
        <w:rPr>
          <w:b/>
          <w:bCs/>
          <w:color w:val="000000"/>
          <w:sz w:val="22"/>
          <w:szCs w:val="22"/>
        </w:rPr>
        <w:t>оказывающему услуги физической охраны</w:t>
      </w:r>
    </w:p>
    <w:p w14:paraId="238A5A33" w14:textId="77777777" w:rsidR="00A61394" w:rsidRPr="00A61394" w:rsidRDefault="00A61394" w:rsidP="00A61394">
      <w:pPr>
        <w:widowControl w:val="0"/>
        <w:shd w:val="clear" w:color="auto" w:fill="FFFFFF"/>
        <w:suppressAutoHyphens/>
        <w:ind w:left="58" w:right="5" w:firstLine="662"/>
        <w:jc w:val="both"/>
        <w:rPr>
          <w:sz w:val="22"/>
          <w:szCs w:val="22"/>
        </w:rPr>
      </w:pPr>
      <w:r w:rsidRPr="00A61394">
        <w:rPr>
          <w:color w:val="000000"/>
          <w:sz w:val="22"/>
          <w:szCs w:val="22"/>
        </w:rPr>
        <w:t xml:space="preserve">5.1. </w:t>
      </w:r>
      <w:r w:rsidRPr="00A61394">
        <w:rPr>
          <w:sz w:val="22"/>
          <w:szCs w:val="22"/>
        </w:rPr>
        <w:t xml:space="preserve">Исполнитель обязан обладать правом на осуществление охраны Объекта, включенного в перечень, на которые частная охранная деятельность не распространяется, утвержденный постановлением Правительства Российской Федерации от 14 августа 1992 года № 587 «Вопросы частной детективной (сыскной) и частной охранной деятельности. </w:t>
      </w:r>
    </w:p>
    <w:p w14:paraId="0DB32A86" w14:textId="77777777" w:rsidR="00A61394" w:rsidRPr="00A61394" w:rsidRDefault="00A61394" w:rsidP="00A61394">
      <w:pPr>
        <w:widowControl w:val="0"/>
        <w:shd w:val="clear" w:color="auto" w:fill="FFFFFF"/>
        <w:suppressAutoHyphens/>
        <w:ind w:left="62" w:firstLine="658"/>
        <w:jc w:val="both"/>
        <w:rPr>
          <w:sz w:val="22"/>
          <w:szCs w:val="22"/>
        </w:rPr>
      </w:pPr>
      <w:r w:rsidRPr="00A61394">
        <w:rPr>
          <w:color w:val="000000"/>
          <w:sz w:val="22"/>
          <w:szCs w:val="22"/>
        </w:rPr>
        <w:t>5.2. И</w:t>
      </w:r>
      <w:r w:rsidRPr="00A61394">
        <w:rPr>
          <w:bCs/>
          <w:color w:val="000000"/>
          <w:sz w:val="22"/>
          <w:szCs w:val="22"/>
        </w:rPr>
        <w:t xml:space="preserve">сполнитель </w:t>
      </w:r>
      <w:r w:rsidRPr="00A61394">
        <w:rPr>
          <w:color w:val="000000"/>
          <w:sz w:val="22"/>
          <w:szCs w:val="22"/>
        </w:rPr>
        <w:t>должен иметь специальные средства в необходимом количестве.</w:t>
      </w:r>
    </w:p>
    <w:p w14:paraId="2D7321E9" w14:textId="77777777" w:rsidR="00A61394" w:rsidRPr="00A61394" w:rsidRDefault="00A61394" w:rsidP="00A61394">
      <w:pPr>
        <w:widowControl w:val="0"/>
        <w:shd w:val="clear" w:color="auto" w:fill="FFFFFF"/>
        <w:suppressAutoHyphens/>
        <w:ind w:left="120" w:right="5" w:firstLine="720"/>
        <w:jc w:val="both"/>
        <w:rPr>
          <w:sz w:val="22"/>
          <w:szCs w:val="22"/>
        </w:rPr>
      </w:pPr>
      <w:r w:rsidRPr="00A61394">
        <w:rPr>
          <w:color w:val="000000"/>
          <w:sz w:val="22"/>
          <w:szCs w:val="22"/>
        </w:rPr>
        <w:t>5.3. Личный состав охраны должен быть обеспечен униформой и необходимой экипировкой, отличительным знаком (бейдж) с указанием фамилии, имени и отчества каждого охранника, средствами экстренной связи с оперативным дежурным, спецсредствами установленного законом образца.</w:t>
      </w:r>
    </w:p>
    <w:p w14:paraId="34E8A935" w14:textId="77777777" w:rsidR="00A61394" w:rsidRPr="00A61394" w:rsidRDefault="00A61394" w:rsidP="00A61394">
      <w:pPr>
        <w:widowControl w:val="0"/>
        <w:shd w:val="clear" w:color="auto" w:fill="FFFFFF"/>
        <w:tabs>
          <w:tab w:val="left" w:pos="1426"/>
        </w:tabs>
        <w:suppressAutoHyphens/>
        <w:ind w:left="120" w:firstLine="720"/>
        <w:jc w:val="both"/>
        <w:rPr>
          <w:color w:val="000000"/>
          <w:sz w:val="22"/>
          <w:szCs w:val="22"/>
        </w:rPr>
      </w:pPr>
      <w:r w:rsidRPr="00A61394">
        <w:rPr>
          <w:color w:val="000000"/>
          <w:sz w:val="22"/>
          <w:szCs w:val="22"/>
        </w:rPr>
        <w:t xml:space="preserve">5.4. Сотрудники охраны обязаны ежегодно проходить периодические проверки на пригодность к действиям в условиях, связанных с применением специальных средств. </w:t>
      </w:r>
    </w:p>
    <w:p w14:paraId="5CB02D9E" w14:textId="77777777" w:rsidR="00A61394" w:rsidRPr="00A61394" w:rsidRDefault="00A61394" w:rsidP="00A61394">
      <w:pPr>
        <w:widowControl w:val="0"/>
        <w:shd w:val="clear" w:color="auto" w:fill="FFFFFF"/>
        <w:tabs>
          <w:tab w:val="left" w:pos="1426"/>
        </w:tabs>
        <w:suppressAutoHyphens/>
        <w:ind w:left="120" w:firstLine="720"/>
        <w:jc w:val="both"/>
        <w:rPr>
          <w:color w:val="000000"/>
          <w:sz w:val="22"/>
          <w:szCs w:val="22"/>
        </w:rPr>
      </w:pPr>
      <w:r w:rsidRPr="00A61394">
        <w:rPr>
          <w:color w:val="000000"/>
          <w:sz w:val="22"/>
          <w:szCs w:val="22"/>
        </w:rPr>
        <w:t>5.5. Сотрудники охраны должны уметь действовать в чрезвычайных и нештатных ситуациях, управлять электронными системами видеонаблюдения, охранной и пожарной сигнализации.</w:t>
      </w:r>
    </w:p>
    <w:p w14:paraId="6DD2FEA8" w14:textId="77777777" w:rsidR="00A61394" w:rsidRPr="00A61394" w:rsidRDefault="00A61394" w:rsidP="00A61394">
      <w:pPr>
        <w:widowControl w:val="0"/>
        <w:shd w:val="clear" w:color="auto" w:fill="FFFFFF"/>
        <w:tabs>
          <w:tab w:val="left" w:pos="1426"/>
        </w:tabs>
        <w:suppressAutoHyphens/>
        <w:ind w:left="120" w:firstLine="720"/>
        <w:jc w:val="both"/>
        <w:rPr>
          <w:color w:val="000000"/>
          <w:sz w:val="22"/>
          <w:szCs w:val="22"/>
        </w:rPr>
      </w:pPr>
      <w:r w:rsidRPr="00A61394">
        <w:rPr>
          <w:color w:val="000000"/>
          <w:sz w:val="22"/>
          <w:szCs w:val="22"/>
        </w:rPr>
        <w:t>5.6. Кандидатуры сотрудников, привлекаемых к охране, должны согласовываться с Заказчиком.</w:t>
      </w:r>
    </w:p>
    <w:p w14:paraId="52806153" w14:textId="77777777" w:rsidR="00A61394" w:rsidRPr="00A61394" w:rsidRDefault="00A61394" w:rsidP="00A61394">
      <w:pPr>
        <w:widowControl w:val="0"/>
        <w:shd w:val="clear" w:color="auto" w:fill="FFFFFF"/>
        <w:tabs>
          <w:tab w:val="left" w:pos="1426"/>
        </w:tabs>
        <w:suppressAutoHyphens/>
        <w:ind w:left="120" w:firstLine="720"/>
        <w:jc w:val="both"/>
        <w:rPr>
          <w:color w:val="000000"/>
          <w:sz w:val="22"/>
          <w:szCs w:val="22"/>
        </w:rPr>
      </w:pPr>
      <w:r w:rsidRPr="00A61394">
        <w:rPr>
          <w:color w:val="000000"/>
          <w:sz w:val="22"/>
          <w:szCs w:val="22"/>
        </w:rPr>
        <w:t>5.7. Привлекаемые сотрудники охранного предприятия должны иметь российское гражданство.</w:t>
      </w:r>
    </w:p>
    <w:p w14:paraId="22229561" w14:textId="77777777" w:rsidR="00A61394" w:rsidRPr="00A61394" w:rsidRDefault="00A61394" w:rsidP="00A61394">
      <w:pPr>
        <w:widowControl w:val="0"/>
        <w:shd w:val="clear" w:color="auto" w:fill="FFFFFF"/>
        <w:tabs>
          <w:tab w:val="left" w:pos="1426"/>
        </w:tabs>
        <w:suppressAutoHyphens/>
        <w:ind w:left="120" w:firstLine="720"/>
        <w:jc w:val="both"/>
        <w:rPr>
          <w:color w:val="000000"/>
          <w:sz w:val="22"/>
          <w:szCs w:val="22"/>
        </w:rPr>
      </w:pPr>
      <w:r w:rsidRPr="00A61394">
        <w:rPr>
          <w:color w:val="000000"/>
          <w:sz w:val="22"/>
          <w:szCs w:val="22"/>
        </w:rPr>
        <w:t>5.8. При невыполнении сотрудником охраны установленных требований Заказчика, Исполнитель должен произвести замену сотрудника в течение суток со дня подачи Заказчиком письменной или устной заявки.</w:t>
      </w:r>
    </w:p>
    <w:p w14:paraId="23C9771E" w14:textId="77777777" w:rsidR="00A61394" w:rsidRPr="00A61394" w:rsidRDefault="00A61394" w:rsidP="00A61394">
      <w:pPr>
        <w:widowControl w:val="0"/>
        <w:shd w:val="clear" w:color="auto" w:fill="FFFFFF"/>
        <w:tabs>
          <w:tab w:val="left" w:pos="1426"/>
        </w:tabs>
        <w:suppressAutoHyphens/>
        <w:ind w:left="120" w:firstLine="709"/>
        <w:jc w:val="both"/>
        <w:rPr>
          <w:color w:val="000000"/>
          <w:sz w:val="22"/>
          <w:szCs w:val="22"/>
        </w:rPr>
      </w:pPr>
      <w:r w:rsidRPr="00A61394">
        <w:rPr>
          <w:color w:val="000000"/>
          <w:sz w:val="22"/>
          <w:szCs w:val="22"/>
        </w:rPr>
        <w:t>5.9. В случае внезапной болезни, травмы сотрудника охраны Исполнитель обязан в течение минимального времени, но не более 60 минут с момента поступления сообщения о наступлении указанных событий, заменить его на посту.</w:t>
      </w:r>
    </w:p>
    <w:p w14:paraId="02EB7B51" w14:textId="77777777" w:rsidR="00A61394" w:rsidRPr="00A61394" w:rsidRDefault="00A61394" w:rsidP="00A61394">
      <w:pPr>
        <w:widowControl w:val="0"/>
        <w:shd w:val="clear" w:color="auto" w:fill="FFFFFF"/>
        <w:tabs>
          <w:tab w:val="left" w:pos="1426"/>
        </w:tabs>
        <w:suppressAutoHyphens/>
        <w:ind w:left="120" w:firstLine="720"/>
        <w:jc w:val="both"/>
        <w:rPr>
          <w:color w:val="000000"/>
          <w:sz w:val="22"/>
          <w:szCs w:val="22"/>
        </w:rPr>
      </w:pPr>
      <w:r w:rsidRPr="00A61394">
        <w:rPr>
          <w:color w:val="000000"/>
          <w:sz w:val="22"/>
          <w:szCs w:val="22"/>
        </w:rPr>
        <w:t xml:space="preserve">5.10. Исполнитель должен располагать возможностью немедленного направления на охраняемый объект вооруженной мобильной группы задержания в случае выявления обстоятельств, свидетельствующих о совершении тяжкого преступления, о подготовке совершения или совершения террористического акта в целях их своевременного пресечения, задержания их исполнителей и доставления таких лиц в территориальные органы внутренних дел. </w:t>
      </w:r>
    </w:p>
    <w:p w14:paraId="1EE6757F" w14:textId="77777777" w:rsidR="00A61394" w:rsidRPr="00A61394" w:rsidRDefault="00A61394" w:rsidP="00A61394">
      <w:pPr>
        <w:widowControl w:val="0"/>
        <w:shd w:val="clear" w:color="auto" w:fill="FFFFFF"/>
        <w:tabs>
          <w:tab w:val="left" w:pos="1426"/>
        </w:tabs>
        <w:suppressAutoHyphens/>
        <w:ind w:left="120" w:firstLine="720"/>
        <w:jc w:val="both"/>
        <w:rPr>
          <w:color w:val="000000"/>
          <w:sz w:val="22"/>
          <w:szCs w:val="22"/>
        </w:rPr>
      </w:pPr>
      <w:r w:rsidRPr="00A61394">
        <w:rPr>
          <w:color w:val="000000"/>
          <w:sz w:val="22"/>
          <w:szCs w:val="22"/>
        </w:rPr>
        <w:t>5.11. Исполнитель предоставляет Заказчику сертификаты соответствия (лицензии) на все услуги, которые подлежат сертификации (лицензированию) в соответствии с законодательством Российской Федерации.</w:t>
      </w:r>
    </w:p>
    <w:p w14:paraId="0A363CEB" w14:textId="77777777" w:rsidR="00A61394" w:rsidRPr="00A61394" w:rsidRDefault="00A61394" w:rsidP="00A61394">
      <w:pPr>
        <w:widowControl w:val="0"/>
        <w:suppressAutoHyphens/>
        <w:ind w:left="120" w:firstLine="560"/>
        <w:jc w:val="center"/>
        <w:rPr>
          <w:b/>
          <w:sz w:val="22"/>
          <w:szCs w:val="22"/>
        </w:rPr>
      </w:pPr>
      <w:r w:rsidRPr="00A61394">
        <w:rPr>
          <w:b/>
          <w:sz w:val="22"/>
          <w:szCs w:val="22"/>
        </w:rPr>
        <w:t>6. Обязанности сотрудников охраны</w:t>
      </w:r>
    </w:p>
    <w:p w14:paraId="5DCBBB31" w14:textId="77777777" w:rsidR="00A61394" w:rsidRPr="00A61394" w:rsidRDefault="00A61394" w:rsidP="00A61394">
      <w:pPr>
        <w:widowControl w:val="0"/>
        <w:suppressAutoHyphens/>
        <w:ind w:left="120" w:firstLine="720"/>
        <w:jc w:val="both"/>
        <w:rPr>
          <w:b/>
          <w:sz w:val="22"/>
          <w:szCs w:val="22"/>
        </w:rPr>
      </w:pPr>
      <w:r w:rsidRPr="00A61394">
        <w:rPr>
          <w:sz w:val="22"/>
          <w:szCs w:val="22"/>
        </w:rPr>
        <w:t xml:space="preserve">6.1. </w:t>
      </w:r>
      <w:r w:rsidRPr="00A61394">
        <w:rPr>
          <w:b/>
          <w:sz w:val="22"/>
          <w:szCs w:val="22"/>
        </w:rPr>
        <w:t>Сотрудник</w:t>
      </w:r>
      <w:r w:rsidRPr="00A61394">
        <w:rPr>
          <w:sz w:val="22"/>
          <w:szCs w:val="22"/>
        </w:rPr>
        <w:t xml:space="preserve"> </w:t>
      </w:r>
      <w:r w:rsidRPr="00A61394">
        <w:rPr>
          <w:b/>
          <w:sz w:val="22"/>
          <w:szCs w:val="22"/>
        </w:rPr>
        <w:t>физической охраны должен знать:</w:t>
      </w:r>
    </w:p>
    <w:p w14:paraId="6BD92D00" w14:textId="77777777" w:rsidR="00A61394" w:rsidRPr="00A61394" w:rsidRDefault="00A61394" w:rsidP="00A61394">
      <w:pPr>
        <w:widowControl w:val="0"/>
        <w:suppressAutoHyphens/>
        <w:ind w:left="120" w:firstLine="720"/>
        <w:jc w:val="both"/>
        <w:rPr>
          <w:sz w:val="22"/>
          <w:szCs w:val="22"/>
        </w:rPr>
      </w:pPr>
      <w:r w:rsidRPr="00A61394">
        <w:rPr>
          <w:sz w:val="22"/>
          <w:szCs w:val="22"/>
        </w:rPr>
        <w:t>6.1.1. Оперативную обстановку в зоне ответственности, особенности охраняемого Объекта, возможные места проникновения на него, скрытые подходы и подъезды, характеристики сигналов световых (звуковых) извещателей, основные и дополнительные рубежи охранной сигнализации, оснащенность охраняемого Объекта техническими средствами охраны (далее - ТСО).</w:t>
      </w:r>
    </w:p>
    <w:p w14:paraId="05A04FEA" w14:textId="77777777" w:rsidR="00A61394" w:rsidRPr="00A61394" w:rsidRDefault="00A61394" w:rsidP="00A61394">
      <w:pPr>
        <w:widowControl w:val="0"/>
        <w:suppressAutoHyphens/>
        <w:ind w:left="120" w:firstLine="720"/>
        <w:jc w:val="both"/>
        <w:rPr>
          <w:sz w:val="22"/>
          <w:szCs w:val="22"/>
        </w:rPr>
      </w:pPr>
      <w:r w:rsidRPr="00A61394">
        <w:rPr>
          <w:sz w:val="22"/>
          <w:szCs w:val="22"/>
        </w:rPr>
        <w:t>6.1.2. Основные и особые обязанности при несении службы.</w:t>
      </w:r>
    </w:p>
    <w:p w14:paraId="722681AC" w14:textId="77777777" w:rsidR="00A61394" w:rsidRPr="00A61394" w:rsidRDefault="00A61394" w:rsidP="00A61394">
      <w:pPr>
        <w:widowControl w:val="0"/>
        <w:suppressAutoHyphens/>
        <w:ind w:left="120" w:firstLine="720"/>
        <w:jc w:val="both"/>
        <w:rPr>
          <w:sz w:val="22"/>
          <w:szCs w:val="22"/>
        </w:rPr>
      </w:pPr>
      <w:r w:rsidRPr="00A61394">
        <w:rPr>
          <w:sz w:val="22"/>
          <w:szCs w:val="22"/>
        </w:rPr>
        <w:t>6.1.3. Особенности местности на ПОО, наиболее вероятные места противоправного посягательства на охраняемое имущество.</w:t>
      </w:r>
    </w:p>
    <w:p w14:paraId="4A499021" w14:textId="77777777" w:rsidR="00A61394" w:rsidRPr="00A61394" w:rsidRDefault="00A61394" w:rsidP="00A61394">
      <w:pPr>
        <w:widowControl w:val="0"/>
        <w:suppressAutoHyphens/>
        <w:ind w:left="120" w:firstLine="720"/>
        <w:jc w:val="both"/>
        <w:rPr>
          <w:sz w:val="22"/>
          <w:szCs w:val="22"/>
        </w:rPr>
      </w:pPr>
      <w:r w:rsidRPr="00A61394">
        <w:rPr>
          <w:sz w:val="22"/>
          <w:szCs w:val="22"/>
        </w:rPr>
        <w:t>6.1.4. Дислокацию ближайших нарядов комплексных сил, народных дружин и общественных объединений правоохранительной направленности и систему связи с ними, места расположения территориальных органов МЧС России и медицинских учреждений.</w:t>
      </w:r>
    </w:p>
    <w:p w14:paraId="032B2A84" w14:textId="77777777" w:rsidR="00A61394" w:rsidRPr="00A61394" w:rsidRDefault="00A61394" w:rsidP="00A61394">
      <w:pPr>
        <w:widowControl w:val="0"/>
        <w:suppressAutoHyphens/>
        <w:ind w:left="120" w:firstLine="720"/>
        <w:jc w:val="both"/>
        <w:rPr>
          <w:sz w:val="22"/>
          <w:szCs w:val="22"/>
        </w:rPr>
      </w:pPr>
      <w:r w:rsidRPr="00A61394">
        <w:rPr>
          <w:sz w:val="22"/>
          <w:szCs w:val="22"/>
        </w:rPr>
        <w:t>6.1.5. Порядок и тактику действий в различных ситуациях несения службы, в том числе при возникновении чрезвычайных обстоятельств.</w:t>
      </w:r>
    </w:p>
    <w:p w14:paraId="2A0ACC57" w14:textId="77777777" w:rsidR="00A61394" w:rsidRPr="00A61394" w:rsidRDefault="00A61394" w:rsidP="00A61394">
      <w:pPr>
        <w:widowControl w:val="0"/>
        <w:suppressAutoHyphens/>
        <w:ind w:left="120" w:firstLine="720"/>
        <w:jc w:val="both"/>
        <w:rPr>
          <w:rFonts w:eastAsia="Arial"/>
          <w:kern w:val="2"/>
          <w:sz w:val="22"/>
          <w:szCs w:val="22"/>
          <w:lang w:eastAsia="ar-SA"/>
        </w:rPr>
      </w:pPr>
      <w:r w:rsidRPr="00A61394">
        <w:rPr>
          <w:rFonts w:eastAsia="Arial"/>
          <w:b/>
          <w:kern w:val="2"/>
          <w:sz w:val="22"/>
          <w:szCs w:val="22"/>
          <w:lang w:eastAsia="ar-SA"/>
        </w:rPr>
        <w:lastRenderedPageBreak/>
        <w:t>6.2. Сотрудник физической охраны обязан:</w:t>
      </w:r>
    </w:p>
    <w:p w14:paraId="7B4DFCE5" w14:textId="77777777" w:rsidR="00A61394" w:rsidRPr="00A61394" w:rsidRDefault="00A61394" w:rsidP="00A61394">
      <w:pPr>
        <w:widowControl w:val="0"/>
        <w:suppressAutoHyphens/>
        <w:ind w:left="120" w:firstLine="720"/>
        <w:jc w:val="both"/>
        <w:rPr>
          <w:sz w:val="22"/>
          <w:szCs w:val="22"/>
        </w:rPr>
      </w:pPr>
      <w:r w:rsidRPr="00A61394">
        <w:rPr>
          <w:sz w:val="22"/>
          <w:szCs w:val="22"/>
        </w:rPr>
        <w:t>6.2.1. По прибытии на ПОО получить от старшего дежурной смены службы безопасности МУП «Водоканал» информацию об имевших место происшествиях, поступивших указаниях и сообщениях, сохранности и целостности имущества, а также другие сведения, имеющие прямое отношение к несению службы.</w:t>
      </w:r>
    </w:p>
    <w:p w14:paraId="79EBE57C" w14:textId="77777777" w:rsidR="00A61394" w:rsidRPr="00A61394" w:rsidRDefault="00A61394" w:rsidP="00A61394">
      <w:pPr>
        <w:widowControl w:val="0"/>
        <w:suppressAutoHyphens/>
        <w:ind w:left="120" w:firstLine="720"/>
        <w:jc w:val="both"/>
        <w:rPr>
          <w:sz w:val="22"/>
          <w:szCs w:val="22"/>
        </w:rPr>
      </w:pPr>
      <w:r w:rsidRPr="00A61394">
        <w:rPr>
          <w:sz w:val="22"/>
          <w:szCs w:val="22"/>
        </w:rPr>
        <w:t xml:space="preserve">6.2.2. При заступлении на ПОО проверить исправность ТСО, средств связи, иных технических средств, сигнальных устройств и предупреждающих знаков, провести визуальную оценку инженерно-технического состояния охраняемого Объекта, средств пожаротушения и водоснабжения, произвести обход охраняемого Объекта (территории) и проверить исправность дверей, окон, ворот и стопорных устройств на них, турникетов, и документации в соответствии с перечнем служебной документации, находящейся на ПОО. </w:t>
      </w:r>
    </w:p>
    <w:p w14:paraId="69CFAF78" w14:textId="77777777" w:rsidR="00A61394" w:rsidRPr="00A61394" w:rsidRDefault="00A61394" w:rsidP="00A61394">
      <w:pPr>
        <w:widowControl w:val="0"/>
        <w:suppressAutoHyphens/>
        <w:ind w:left="120" w:firstLine="720"/>
        <w:jc w:val="both"/>
        <w:rPr>
          <w:sz w:val="22"/>
          <w:szCs w:val="22"/>
        </w:rPr>
      </w:pPr>
      <w:r w:rsidRPr="00A61394">
        <w:rPr>
          <w:sz w:val="22"/>
          <w:szCs w:val="22"/>
        </w:rPr>
        <w:t xml:space="preserve">6.2.3. Докладывать оперативному дежурному </w:t>
      </w:r>
      <w:r w:rsidRPr="00A61394">
        <w:rPr>
          <w:color w:val="000000"/>
          <w:sz w:val="22"/>
          <w:szCs w:val="22"/>
        </w:rPr>
        <w:t>охранного предприятия</w:t>
      </w:r>
      <w:r w:rsidRPr="00A61394">
        <w:rPr>
          <w:sz w:val="22"/>
          <w:szCs w:val="22"/>
        </w:rPr>
        <w:t xml:space="preserve"> о принятии ПОО и о выявленных недостатках, а также производить соответствующую запись в постовом журнале.</w:t>
      </w:r>
    </w:p>
    <w:p w14:paraId="5F8B7E4F" w14:textId="77777777" w:rsidR="00A61394" w:rsidRPr="00A61394" w:rsidRDefault="00A61394" w:rsidP="00A61394">
      <w:pPr>
        <w:widowControl w:val="0"/>
        <w:suppressAutoHyphens/>
        <w:ind w:left="120" w:firstLine="720"/>
        <w:jc w:val="both"/>
        <w:rPr>
          <w:sz w:val="22"/>
          <w:szCs w:val="22"/>
        </w:rPr>
      </w:pPr>
      <w:r w:rsidRPr="00A61394">
        <w:rPr>
          <w:sz w:val="22"/>
          <w:szCs w:val="22"/>
        </w:rPr>
        <w:t>6.2.4. Выявлять, предотвращать и пресекать преступления и административные правонарушения на охраняемом Объекте, в том числе с составлением на месте служебной записки.</w:t>
      </w:r>
    </w:p>
    <w:p w14:paraId="0579963D" w14:textId="77777777" w:rsidR="00A61394" w:rsidRPr="00A61394" w:rsidRDefault="00A61394" w:rsidP="00A61394">
      <w:pPr>
        <w:widowControl w:val="0"/>
        <w:suppressAutoHyphens/>
        <w:ind w:left="120" w:firstLine="720"/>
        <w:jc w:val="both"/>
        <w:rPr>
          <w:sz w:val="22"/>
          <w:szCs w:val="22"/>
        </w:rPr>
      </w:pPr>
      <w:r w:rsidRPr="00A61394">
        <w:rPr>
          <w:sz w:val="22"/>
          <w:szCs w:val="22"/>
        </w:rPr>
        <w:t>6.2.5. Обеспечивать охрану Объекта в соответствии с требованиями правовых актов, условиями договора, настоящего технического задания.</w:t>
      </w:r>
    </w:p>
    <w:p w14:paraId="2485471A" w14:textId="77777777" w:rsidR="00A61394" w:rsidRPr="00A61394" w:rsidRDefault="00A61394" w:rsidP="00A61394">
      <w:pPr>
        <w:widowControl w:val="0"/>
        <w:suppressAutoHyphens/>
        <w:ind w:left="120" w:firstLine="720"/>
        <w:jc w:val="both"/>
        <w:rPr>
          <w:sz w:val="22"/>
          <w:szCs w:val="22"/>
        </w:rPr>
      </w:pPr>
      <w:r w:rsidRPr="00A61394">
        <w:rPr>
          <w:sz w:val="22"/>
          <w:szCs w:val="22"/>
        </w:rPr>
        <w:t>6.2.6. Каждые три часа докладывать оперативному дежурному охранного предприятия об обстановке на охраняемом Объекте с отметкой времени доклада в постовом журнале. В случае выявления на охраняемом Объекте признаков чрезвычайных обстоятельств докладывать незамедлительно.</w:t>
      </w:r>
    </w:p>
    <w:p w14:paraId="280578FA" w14:textId="77777777" w:rsidR="00A61394" w:rsidRPr="00A61394" w:rsidRDefault="00A61394" w:rsidP="00A61394">
      <w:pPr>
        <w:widowControl w:val="0"/>
        <w:suppressAutoHyphens/>
        <w:ind w:left="120" w:firstLine="720"/>
        <w:jc w:val="both"/>
        <w:rPr>
          <w:sz w:val="22"/>
          <w:szCs w:val="22"/>
        </w:rPr>
      </w:pPr>
      <w:r w:rsidRPr="00A61394">
        <w:rPr>
          <w:sz w:val="22"/>
          <w:szCs w:val="22"/>
        </w:rPr>
        <w:t>6.2.7. Требовать от посетителей соблюдения пропускного режима на охраняемом Объекте, осуществлять досмотр и (или) осмотр посетителей, осмотр находящихся при них вещей. При выявлении нарушений, создающих на охраняемом Объекте угрозу безопасности работников и посетителей, и условий, способствующих хищениям имущества, принимать меры по пресечению указанных нарушений и ликвидации указанных условий.</w:t>
      </w:r>
    </w:p>
    <w:p w14:paraId="74FEE210" w14:textId="77777777" w:rsidR="00A61394" w:rsidRPr="00A61394" w:rsidRDefault="00A61394" w:rsidP="00A61394">
      <w:pPr>
        <w:widowControl w:val="0"/>
        <w:suppressAutoHyphens/>
        <w:ind w:left="120" w:firstLine="720"/>
        <w:jc w:val="both"/>
        <w:rPr>
          <w:sz w:val="22"/>
          <w:szCs w:val="22"/>
        </w:rPr>
      </w:pPr>
      <w:r w:rsidRPr="00A61394">
        <w:rPr>
          <w:sz w:val="22"/>
          <w:szCs w:val="22"/>
        </w:rPr>
        <w:t>6.2.8. При наличии на охраняемом Объекте автономных средств охранно-пожарной и тревожной сигнализации принимать под охрану (снимать с охраны) помещения, подключенные к концентратору малой емкости, вести журнал проверок состояния охранно-пожарной и тревожной сигнализации и регистрации их срабатывания на посту, а также осуществлять проверку работоспособности средств тревожной сигнализации (согласно разработанной Инструкции).</w:t>
      </w:r>
    </w:p>
    <w:p w14:paraId="71337872" w14:textId="77777777" w:rsidR="00A61394" w:rsidRPr="00A61394" w:rsidRDefault="00A61394" w:rsidP="00A61394">
      <w:pPr>
        <w:widowControl w:val="0"/>
        <w:suppressAutoHyphens/>
        <w:ind w:left="120" w:firstLine="720"/>
        <w:jc w:val="both"/>
        <w:rPr>
          <w:sz w:val="22"/>
          <w:szCs w:val="22"/>
        </w:rPr>
      </w:pPr>
      <w:r w:rsidRPr="00A61394">
        <w:rPr>
          <w:sz w:val="22"/>
          <w:szCs w:val="22"/>
        </w:rPr>
        <w:t xml:space="preserve">6.2.9. До прибытия сотрудников органов внутренних дел задерживать лиц, совершивших преступления или противоправные действия на Объекте. </w:t>
      </w:r>
    </w:p>
    <w:p w14:paraId="5EA09856" w14:textId="77777777" w:rsidR="00A61394" w:rsidRPr="00A61394" w:rsidRDefault="00A61394" w:rsidP="00A61394">
      <w:pPr>
        <w:widowControl w:val="0"/>
        <w:suppressAutoHyphens/>
        <w:ind w:left="120" w:firstLine="720"/>
        <w:jc w:val="both"/>
        <w:rPr>
          <w:sz w:val="22"/>
          <w:szCs w:val="22"/>
        </w:rPr>
      </w:pPr>
      <w:r w:rsidRPr="00A61394">
        <w:rPr>
          <w:sz w:val="22"/>
          <w:szCs w:val="22"/>
        </w:rPr>
        <w:t xml:space="preserve">6.2.10. В пределах компетенции оказывать содействие нарядам комплексных сил, сотрудникам подразделений и служб полиции, а также представителям иных правоохранительных органов, общественных объединений правоохранительной направленности при исполнении ими служебных обязанностей. </w:t>
      </w:r>
    </w:p>
    <w:p w14:paraId="5200FCDF" w14:textId="77777777" w:rsidR="00A61394" w:rsidRPr="00A61394" w:rsidRDefault="00A61394" w:rsidP="00A61394">
      <w:pPr>
        <w:widowControl w:val="0"/>
        <w:suppressAutoHyphens/>
        <w:ind w:left="120" w:firstLine="720"/>
        <w:jc w:val="both"/>
        <w:rPr>
          <w:sz w:val="22"/>
          <w:szCs w:val="22"/>
        </w:rPr>
      </w:pPr>
      <w:r w:rsidRPr="00A61394">
        <w:rPr>
          <w:sz w:val="22"/>
          <w:szCs w:val="22"/>
        </w:rPr>
        <w:t>6.2.11. Оказывать первую помощь находящимся на охраняемом Объекте лицам, пострадавшим от преступлений, административных правонарушений и несчастных случаев, а также лицам, находящимся в беспомощном состоянии либо в состоянии, опасном для их жизни и здоровья, если специализированная помощь не может быть получена ими своевременно или отсутствует, а также принимать меры по эвакуации людей из опасной зоны.</w:t>
      </w:r>
    </w:p>
    <w:p w14:paraId="0AF1EADB" w14:textId="77777777" w:rsidR="00A61394" w:rsidRPr="00A61394" w:rsidRDefault="00A61394" w:rsidP="00A61394">
      <w:pPr>
        <w:widowControl w:val="0"/>
        <w:suppressAutoHyphens/>
        <w:ind w:left="120" w:firstLine="720"/>
        <w:jc w:val="both"/>
        <w:rPr>
          <w:sz w:val="22"/>
          <w:szCs w:val="22"/>
        </w:rPr>
      </w:pPr>
      <w:r w:rsidRPr="00A61394">
        <w:rPr>
          <w:sz w:val="22"/>
          <w:szCs w:val="22"/>
        </w:rPr>
        <w:t>6.2.12. Принимать участие в осуществлении охраны Объекта в местах аварий, катастроф, пожаров, стихийных бедствий и других чрезвычайных ситуаций.</w:t>
      </w:r>
    </w:p>
    <w:p w14:paraId="7DCB7FFD" w14:textId="77777777" w:rsidR="00A61394" w:rsidRPr="00A61394" w:rsidRDefault="00A61394" w:rsidP="00A61394">
      <w:pPr>
        <w:widowControl w:val="0"/>
        <w:suppressAutoHyphens/>
        <w:ind w:left="120" w:firstLine="720"/>
        <w:jc w:val="both"/>
        <w:rPr>
          <w:sz w:val="22"/>
          <w:szCs w:val="22"/>
        </w:rPr>
      </w:pPr>
      <w:r w:rsidRPr="00A61394">
        <w:rPr>
          <w:sz w:val="22"/>
          <w:szCs w:val="22"/>
        </w:rPr>
        <w:t>6.2.13. При допуске в хранилища, склады и другие помещения сличить:</w:t>
      </w:r>
    </w:p>
    <w:p w14:paraId="02FA021A" w14:textId="77777777" w:rsidR="00A61394" w:rsidRPr="00A61394" w:rsidRDefault="00A61394" w:rsidP="00A61394">
      <w:pPr>
        <w:widowControl w:val="0"/>
        <w:suppressAutoHyphens/>
        <w:ind w:left="120" w:firstLine="720"/>
        <w:jc w:val="both"/>
        <w:rPr>
          <w:sz w:val="22"/>
          <w:szCs w:val="22"/>
        </w:rPr>
      </w:pPr>
      <w:r w:rsidRPr="00A61394">
        <w:rPr>
          <w:sz w:val="22"/>
          <w:szCs w:val="22"/>
        </w:rPr>
        <w:t>- предъявленный допуск (пропуск) с соответствующими образцами и проверить документ, удостоверяющий личность прибывшего,</w:t>
      </w:r>
    </w:p>
    <w:p w14:paraId="4C2F5638" w14:textId="77777777" w:rsidR="00A61394" w:rsidRPr="00A61394" w:rsidRDefault="00A61394" w:rsidP="00A61394">
      <w:pPr>
        <w:widowControl w:val="0"/>
        <w:suppressAutoHyphens/>
        <w:ind w:left="120" w:firstLine="720"/>
        <w:jc w:val="both"/>
        <w:rPr>
          <w:sz w:val="22"/>
          <w:szCs w:val="22"/>
        </w:rPr>
      </w:pPr>
      <w:r w:rsidRPr="00A61394">
        <w:rPr>
          <w:sz w:val="22"/>
          <w:szCs w:val="22"/>
        </w:rPr>
        <w:t>- при несоответствии допуска (пропуска), дающего право на вскрытие хранилищ, складов, других помещений, или при неправильно оформленных документах доложить об этом дежурному пункта центрального наблюдения Отдела вневедомственной охраны (ПЦН ОВО) по телефону 8(8362) 42-23-38 и оперативному дежурному охранного предприятия.</w:t>
      </w:r>
    </w:p>
    <w:p w14:paraId="4F0B73B8" w14:textId="77777777" w:rsidR="00A61394" w:rsidRPr="00A61394" w:rsidRDefault="00A61394" w:rsidP="00A61394">
      <w:pPr>
        <w:widowControl w:val="0"/>
        <w:suppressAutoHyphens/>
        <w:ind w:left="120" w:firstLine="720"/>
        <w:jc w:val="both"/>
        <w:rPr>
          <w:sz w:val="22"/>
          <w:szCs w:val="22"/>
        </w:rPr>
      </w:pPr>
      <w:r w:rsidRPr="00A61394">
        <w:rPr>
          <w:sz w:val="22"/>
          <w:szCs w:val="22"/>
        </w:rPr>
        <w:t>6.2.14. При обнаружении пожара или иного чрезвычайного обстоятельства на охраняемом Объекте действовать в соответствии с особыми обязанностями, определяемыми условиями договора и техническим заданием.</w:t>
      </w:r>
    </w:p>
    <w:p w14:paraId="05632E5E" w14:textId="77777777" w:rsidR="00A61394" w:rsidRPr="00A61394" w:rsidRDefault="00A61394" w:rsidP="00A61394">
      <w:pPr>
        <w:widowControl w:val="0"/>
        <w:suppressAutoHyphens/>
        <w:ind w:left="120" w:firstLine="720"/>
        <w:jc w:val="both"/>
        <w:rPr>
          <w:sz w:val="22"/>
          <w:szCs w:val="22"/>
        </w:rPr>
      </w:pPr>
      <w:r w:rsidRPr="00A61394">
        <w:rPr>
          <w:sz w:val="22"/>
          <w:szCs w:val="22"/>
        </w:rPr>
        <w:t xml:space="preserve">6.2.15. При нападении на охраняемый Объект, а также в случае совершения иных </w:t>
      </w:r>
      <w:r w:rsidRPr="00A61394">
        <w:rPr>
          <w:sz w:val="22"/>
          <w:szCs w:val="22"/>
        </w:rPr>
        <w:lastRenderedPageBreak/>
        <w:t>правонарушений на ПОО или прилегающей территории подавать сигнал «</w:t>
      </w:r>
      <w:r w:rsidRPr="00A61394">
        <w:rPr>
          <w:bCs/>
          <w:sz w:val="22"/>
          <w:szCs w:val="22"/>
        </w:rPr>
        <w:t>тревога</w:t>
      </w:r>
      <w:r w:rsidRPr="00A61394">
        <w:rPr>
          <w:sz w:val="22"/>
          <w:szCs w:val="22"/>
        </w:rPr>
        <w:t>» или вызова помощи, принимать меры к отражению нападения, пресечению преступления или правонарушения, задержанию правонарушителей в пределах границ поста.</w:t>
      </w:r>
    </w:p>
    <w:p w14:paraId="48F67B6E" w14:textId="77777777" w:rsidR="00A61394" w:rsidRPr="00A61394" w:rsidRDefault="00A61394" w:rsidP="00A61394">
      <w:pPr>
        <w:widowControl w:val="0"/>
        <w:suppressAutoHyphens/>
        <w:ind w:left="120" w:firstLine="720"/>
        <w:jc w:val="both"/>
        <w:rPr>
          <w:sz w:val="22"/>
          <w:szCs w:val="22"/>
        </w:rPr>
      </w:pPr>
      <w:r w:rsidRPr="00A61394">
        <w:rPr>
          <w:sz w:val="22"/>
          <w:szCs w:val="22"/>
        </w:rPr>
        <w:t>6.2.16. От лиц, прибывших для проверки несения службы обязательно требовать пароль (если введен), служебное удостоверение, а от должностных лиц вышестоящих подразделений – также предписание на право проверки.</w:t>
      </w:r>
    </w:p>
    <w:p w14:paraId="32E9F60A" w14:textId="77777777" w:rsidR="00A61394" w:rsidRPr="00A61394" w:rsidRDefault="00A61394" w:rsidP="00A61394">
      <w:pPr>
        <w:widowControl w:val="0"/>
        <w:suppressAutoHyphens/>
        <w:ind w:left="120" w:firstLine="720"/>
        <w:jc w:val="both"/>
        <w:rPr>
          <w:sz w:val="22"/>
          <w:szCs w:val="22"/>
        </w:rPr>
      </w:pPr>
      <w:r w:rsidRPr="00A61394">
        <w:rPr>
          <w:sz w:val="22"/>
          <w:szCs w:val="22"/>
        </w:rPr>
        <w:t xml:space="preserve">6.2.17. По требованию проверяющего докладывать об обстановке на территории ПОО и отвечать на заданные вопросы. </w:t>
      </w:r>
    </w:p>
    <w:p w14:paraId="5490B79F" w14:textId="77777777" w:rsidR="00A61394" w:rsidRPr="00A61394" w:rsidRDefault="00A61394" w:rsidP="00A61394">
      <w:pPr>
        <w:widowControl w:val="0"/>
        <w:suppressAutoHyphens/>
        <w:ind w:left="120" w:firstLine="720"/>
        <w:jc w:val="both"/>
        <w:rPr>
          <w:sz w:val="22"/>
          <w:szCs w:val="22"/>
        </w:rPr>
      </w:pPr>
      <w:r w:rsidRPr="00A61394">
        <w:rPr>
          <w:sz w:val="22"/>
          <w:szCs w:val="22"/>
        </w:rPr>
        <w:t>6.2.18. В обращении с работниками и посетителями, быть вежливым и тактичным, свои требования и замечания излагать в убедительной и понятной форме, не допускать споров и действий, оскорбляющих их честь и достоинство, соблюдать законность и служебную дисциплину, меры личной безопасности.</w:t>
      </w:r>
    </w:p>
    <w:p w14:paraId="4EE12E5F" w14:textId="77777777" w:rsidR="00A61394" w:rsidRPr="00A61394" w:rsidRDefault="00A61394" w:rsidP="00A61394">
      <w:pPr>
        <w:widowControl w:val="0"/>
        <w:suppressAutoHyphens/>
        <w:ind w:left="120" w:firstLine="720"/>
        <w:jc w:val="both"/>
        <w:rPr>
          <w:color w:val="000000"/>
          <w:sz w:val="22"/>
          <w:szCs w:val="22"/>
        </w:rPr>
      </w:pPr>
      <w:r w:rsidRPr="00A61394">
        <w:rPr>
          <w:sz w:val="22"/>
          <w:szCs w:val="22"/>
        </w:rPr>
        <w:t xml:space="preserve">6.2.19. При внезапном заболевании сообщить оперативному дежурному </w:t>
      </w:r>
      <w:r w:rsidRPr="00A61394">
        <w:rPr>
          <w:color w:val="000000"/>
          <w:sz w:val="22"/>
          <w:szCs w:val="22"/>
        </w:rPr>
        <w:t>охранного предприятия</w:t>
      </w:r>
      <w:r w:rsidRPr="00A61394">
        <w:rPr>
          <w:sz w:val="22"/>
          <w:szCs w:val="22"/>
        </w:rPr>
        <w:t xml:space="preserve"> и продолжить нести службу до прибытия замены. </w:t>
      </w:r>
    </w:p>
    <w:p w14:paraId="2FBCC3A9" w14:textId="77777777" w:rsidR="00A61394" w:rsidRPr="00A61394" w:rsidRDefault="00A61394" w:rsidP="00A61394">
      <w:pPr>
        <w:widowControl w:val="0"/>
        <w:suppressAutoHyphens/>
        <w:ind w:left="120" w:firstLine="720"/>
        <w:jc w:val="both"/>
        <w:rPr>
          <w:sz w:val="22"/>
          <w:szCs w:val="22"/>
        </w:rPr>
      </w:pPr>
      <w:r w:rsidRPr="00A61394">
        <w:rPr>
          <w:sz w:val="22"/>
          <w:szCs w:val="22"/>
        </w:rPr>
        <w:t>6.3.</w:t>
      </w:r>
      <w:r w:rsidRPr="00A61394">
        <w:rPr>
          <w:b/>
          <w:bCs/>
          <w:sz w:val="22"/>
          <w:szCs w:val="22"/>
        </w:rPr>
        <w:t xml:space="preserve"> Сотруднику физической охраны</w:t>
      </w:r>
      <w:r w:rsidRPr="00A61394">
        <w:rPr>
          <w:sz w:val="22"/>
          <w:szCs w:val="22"/>
        </w:rPr>
        <w:t xml:space="preserve"> </w:t>
      </w:r>
      <w:r w:rsidRPr="00A61394">
        <w:rPr>
          <w:b/>
          <w:sz w:val="22"/>
          <w:szCs w:val="22"/>
        </w:rPr>
        <w:t>во время несения службы запрещается:</w:t>
      </w:r>
    </w:p>
    <w:p w14:paraId="77AAF95E" w14:textId="77777777" w:rsidR="00A61394" w:rsidRPr="00A61394" w:rsidRDefault="00A61394" w:rsidP="00A61394">
      <w:pPr>
        <w:widowControl w:val="0"/>
        <w:suppressAutoHyphens/>
        <w:ind w:left="120" w:firstLine="720"/>
        <w:jc w:val="both"/>
        <w:rPr>
          <w:sz w:val="22"/>
          <w:szCs w:val="22"/>
        </w:rPr>
      </w:pPr>
      <w:r w:rsidRPr="00A61394">
        <w:rPr>
          <w:sz w:val="22"/>
          <w:szCs w:val="22"/>
        </w:rPr>
        <w:t>6.3.1. Снимать с пояса без необходимости спецсредства, оставлять где бы то ни было, а также применять, если нет оснований для их применения, передавать или предъявлять кому бы то ни было спецсредства, за исключением лиц, которым сотрудник охраны подчиняется.</w:t>
      </w:r>
    </w:p>
    <w:p w14:paraId="752D7638" w14:textId="77777777" w:rsidR="00A61394" w:rsidRPr="00A61394" w:rsidRDefault="00A61394" w:rsidP="00A61394">
      <w:pPr>
        <w:widowControl w:val="0"/>
        <w:suppressAutoHyphens/>
        <w:ind w:left="120" w:firstLine="720"/>
        <w:jc w:val="both"/>
        <w:rPr>
          <w:sz w:val="22"/>
          <w:szCs w:val="22"/>
        </w:rPr>
      </w:pPr>
      <w:r w:rsidRPr="00A61394">
        <w:rPr>
          <w:sz w:val="22"/>
          <w:szCs w:val="22"/>
        </w:rPr>
        <w:t>6.3.2. Спать и иными способами отвлекаться от службы.</w:t>
      </w:r>
    </w:p>
    <w:p w14:paraId="6C1D31E9" w14:textId="77777777" w:rsidR="00A61394" w:rsidRPr="00A61394" w:rsidRDefault="00A61394" w:rsidP="00A61394">
      <w:pPr>
        <w:widowControl w:val="0"/>
        <w:suppressAutoHyphens/>
        <w:ind w:left="120" w:firstLine="720"/>
        <w:jc w:val="both"/>
        <w:rPr>
          <w:sz w:val="22"/>
          <w:szCs w:val="22"/>
        </w:rPr>
      </w:pPr>
      <w:r w:rsidRPr="00A61394">
        <w:rPr>
          <w:sz w:val="22"/>
          <w:szCs w:val="22"/>
        </w:rPr>
        <w:t>6.3.3. Использовать на ПОО теле-, видео- и радиоприемные устройства, компьютерную технику, не предназначенные для применения в служебной деятельности.</w:t>
      </w:r>
    </w:p>
    <w:p w14:paraId="3710A351" w14:textId="77777777" w:rsidR="00A61394" w:rsidRPr="00A61394" w:rsidRDefault="00A61394" w:rsidP="00A61394">
      <w:pPr>
        <w:widowControl w:val="0"/>
        <w:suppressAutoHyphens/>
        <w:ind w:left="120" w:firstLine="720"/>
        <w:jc w:val="both"/>
        <w:rPr>
          <w:sz w:val="22"/>
          <w:szCs w:val="22"/>
        </w:rPr>
      </w:pPr>
      <w:r w:rsidRPr="00A61394">
        <w:rPr>
          <w:sz w:val="22"/>
          <w:szCs w:val="22"/>
        </w:rPr>
        <w:t>6.3.4. Нарушать правила радиообмена, вести неслужебные разговоры по телефону.</w:t>
      </w:r>
    </w:p>
    <w:p w14:paraId="14563504" w14:textId="77777777" w:rsidR="00A61394" w:rsidRPr="00A61394" w:rsidRDefault="00A61394" w:rsidP="00A61394">
      <w:pPr>
        <w:widowControl w:val="0"/>
        <w:suppressAutoHyphens/>
        <w:ind w:left="120" w:firstLine="720"/>
        <w:jc w:val="both"/>
        <w:rPr>
          <w:sz w:val="22"/>
          <w:szCs w:val="22"/>
        </w:rPr>
      </w:pPr>
      <w:r w:rsidRPr="00A61394">
        <w:rPr>
          <w:sz w:val="22"/>
          <w:szCs w:val="22"/>
        </w:rPr>
        <w:t>6.3.5. Поручать охрану Объекта другим лицам.</w:t>
      </w:r>
    </w:p>
    <w:p w14:paraId="4A3CA515" w14:textId="77777777" w:rsidR="00A61394" w:rsidRPr="00A61394" w:rsidRDefault="00A61394" w:rsidP="00A61394">
      <w:pPr>
        <w:widowControl w:val="0"/>
        <w:suppressAutoHyphens/>
        <w:ind w:left="120" w:firstLine="720"/>
        <w:jc w:val="both"/>
        <w:rPr>
          <w:sz w:val="22"/>
          <w:szCs w:val="22"/>
        </w:rPr>
      </w:pPr>
      <w:r w:rsidRPr="00A61394">
        <w:rPr>
          <w:sz w:val="22"/>
          <w:szCs w:val="22"/>
        </w:rPr>
        <w:t>6.3.6. Покидать без разрешения оперативного дежурного или начальника команды охраняемый Объект, из которого поступило тревожное сообщение, до полного выяснения его причины.</w:t>
      </w:r>
    </w:p>
    <w:p w14:paraId="1395ED2D" w14:textId="77777777" w:rsidR="00A61394" w:rsidRPr="00A61394" w:rsidRDefault="00A61394" w:rsidP="00A61394">
      <w:pPr>
        <w:widowControl w:val="0"/>
        <w:suppressAutoHyphens/>
        <w:ind w:left="120" w:firstLine="720"/>
        <w:jc w:val="both"/>
        <w:rPr>
          <w:sz w:val="22"/>
          <w:szCs w:val="22"/>
        </w:rPr>
      </w:pPr>
      <w:r w:rsidRPr="00A61394">
        <w:rPr>
          <w:sz w:val="22"/>
          <w:szCs w:val="22"/>
        </w:rPr>
        <w:t>6.3.7. Самостоятельно закрывать на замки или открывать двери, окна, ставни, устанавливать или снимать запоры, накладывать (снимать) пломбы, печати, перемещать имущество, включать или отключать ТСО, если иное не предусмотрено условиями заключенного договора, настоящего технического задания.</w:t>
      </w:r>
    </w:p>
    <w:p w14:paraId="79B882F4" w14:textId="77777777" w:rsidR="00A61394" w:rsidRPr="00A61394" w:rsidRDefault="00A61394" w:rsidP="00A61394">
      <w:pPr>
        <w:widowControl w:val="0"/>
        <w:suppressAutoHyphens/>
        <w:ind w:left="720" w:firstLine="560"/>
        <w:jc w:val="both"/>
        <w:rPr>
          <w:sz w:val="22"/>
          <w:szCs w:val="22"/>
        </w:rPr>
      </w:pPr>
      <w:r w:rsidRPr="00A61394">
        <w:rPr>
          <w:sz w:val="22"/>
          <w:szCs w:val="22"/>
        </w:rPr>
        <w:t>6.3.8. Совершать иные действия, нарушающие порядок несения службы.</w:t>
      </w:r>
    </w:p>
    <w:p w14:paraId="3684BFE8" w14:textId="77777777" w:rsidR="00A61394" w:rsidRPr="00A61394" w:rsidRDefault="00A61394" w:rsidP="00A61394">
      <w:pPr>
        <w:widowControl w:val="0"/>
        <w:shd w:val="clear" w:color="auto" w:fill="FFFFFF"/>
        <w:tabs>
          <w:tab w:val="left" w:pos="709"/>
          <w:tab w:val="left" w:pos="1258"/>
        </w:tabs>
        <w:suppressAutoHyphens/>
        <w:ind w:left="120" w:firstLine="709"/>
        <w:jc w:val="both"/>
        <w:rPr>
          <w:sz w:val="22"/>
          <w:szCs w:val="22"/>
        </w:rPr>
      </w:pPr>
      <w:r w:rsidRPr="00A61394">
        <w:rPr>
          <w:sz w:val="22"/>
          <w:szCs w:val="22"/>
        </w:rPr>
        <w:t>6.3.9. Оставлять пост, за исключением обстоятельств (взрыва, пожара, стихийных бедствий), при которых несение службы становиться невозможным, а риск жизнью необоснованным.</w:t>
      </w:r>
    </w:p>
    <w:p w14:paraId="1DC2E519" w14:textId="77777777" w:rsidR="00A61394" w:rsidRPr="00A61394" w:rsidRDefault="00A61394" w:rsidP="00A61394">
      <w:pPr>
        <w:widowControl w:val="0"/>
        <w:suppressAutoHyphens/>
        <w:ind w:left="120" w:firstLine="720"/>
        <w:jc w:val="both"/>
        <w:rPr>
          <w:color w:val="000000"/>
          <w:sz w:val="22"/>
          <w:szCs w:val="22"/>
        </w:rPr>
      </w:pPr>
      <w:r w:rsidRPr="00A61394">
        <w:rPr>
          <w:sz w:val="22"/>
          <w:szCs w:val="22"/>
        </w:rPr>
        <w:t>6.3.10. Принимать от кого-либо для себя лично и передачи кому-либо любые вещи, предметы.</w:t>
      </w:r>
    </w:p>
    <w:p w14:paraId="58DBC44D" w14:textId="77777777" w:rsidR="00A61394" w:rsidRPr="00A61394" w:rsidRDefault="00A61394" w:rsidP="00A61394">
      <w:pPr>
        <w:widowControl w:val="0"/>
        <w:suppressAutoHyphens/>
        <w:ind w:left="120" w:firstLine="720"/>
        <w:jc w:val="both"/>
        <w:rPr>
          <w:sz w:val="22"/>
          <w:szCs w:val="22"/>
        </w:rPr>
      </w:pPr>
      <w:r w:rsidRPr="00A61394">
        <w:rPr>
          <w:sz w:val="22"/>
          <w:szCs w:val="22"/>
        </w:rPr>
        <w:t>6.3.11. Осуществлять охрану Объекта, не указанного в карточке на пост.</w:t>
      </w:r>
    </w:p>
    <w:p w14:paraId="02069E1C" w14:textId="77777777" w:rsidR="00A61394" w:rsidRPr="00A61394" w:rsidRDefault="00A61394" w:rsidP="00A61394">
      <w:pPr>
        <w:widowControl w:val="0"/>
        <w:suppressAutoHyphens/>
        <w:ind w:left="120" w:firstLine="708"/>
        <w:jc w:val="both"/>
        <w:rPr>
          <w:b/>
          <w:color w:val="000000"/>
          <w:sz w:val="22"/>
          <w:szCs w:val="22"/>
        </w:rPr>
      </w:pPr>
    </w:p>
    <w:p w14:paraId="52EC4D5F" w14:textId="77777777" w:rsidR="00A61394" w:rsidRPr="00A61394" w:rsidRDefault="00A61394" w:rsidP="00A61394">
      <w:pPr>
        <w:widowControl w:val="0"/>
        <w:suppressAutoHyphens/>
        <w:ind w:left="120" w:firstLine="560"/>
        <w:jc w:val="center"/>
        <w:rPr>
          <w:b/>
          <w:color w:val="000000"/>
          <w:sz w:val="22"/>
          <w:szCs w:val="22"/>
        </w:rPr>
      </w:pPr>
      <w:r w:rsidRPr="00A61394">
        <w:rPr>
          <w:b/>
          <w:color w:val="000000"/>
          <w:sz w:val="22"/>
          <w:szCs w:val="22"/>
        </w:rPr>
        <w:t>7. Особые обязанности.</w:t>
      </w:r>
    </w:p>
    <w:p w14:paraId="4E610E01" w14:textId="77777777" w:rsidR="00A61394" w:rsidRPr="00A61394" w:rsidRDefault="00A61394" w:rsidP="00A61394">
      <w:pPr>
        <w:widowControl w:val="0"/>
        <w:suppressAutoHyphens/>
        <w:ind w:left="120" w:firstLine="720"/>
        <w:jc w:val="both"/>
        <w:rPr>
          <w:sz w:val="22"/>
          <w:szCs w:val="22"/>
        </w:rPr>
      </w:pPr>
      <w:r w:rsidRPr="00A61394">
        <w:rPr>
          <w:b/>
          <w:sz w:val="22"/>
          <w:szCs w:val="22"/>
        </w:rPr>
        <w:t>Организация и порядок входа (выхода) лиц, въезда (выезда) транспортных средств, вноса (выноса), ввоза (вывоза) имущества на охраняемый Объект и из охраняемого Объекта.</w:t>
      </w:r>
    </w:p>
    <w:p w14:paraId="7C631AB2" w14:textId="77777777" w:rsidR="00A61394" w:rsidRPr="00A61394" w:rsidRDefault="00A61394" w:rsidP="00A61394">
      <w:pPr>
        <w:widowControl w:val="0"/>
        <w:tabs>
          <w:tab w:val="left" w:pos="252"/>
        </w:tabs>
        <w:suppressAutoHyphens/>
        <w:ind w:left="120" w:firstLine="720"/>
        <w:jc w:val="both"/>
        <w:rPr>
          <w:sz w:val="22"/>
          <w:szCs w:val="22"/>
        </w:rPr>
      </w:pPr>
      <w:r w:rsidRPr="00A61394">
        <w:rPr>
          <w:sz w:val="22"/>
          <w:szCs w:val="22"/>
        </w:rPr>
        <w:t xml:space="preserve">7.1. </w:t>
      </w:r>
      <w:r w:rsidRPr="00A61394">
        <w:rPr>
          <w:color w:val="000000"/>
          <w:sz w:val="22"/>
          <w:szCs w:val="22"/>
        </w:rPr>
        <w:t>Для допуска на Объект работников определен главный вход, оборудованный постом охраны</w:t>
      </w:r>
      <w:r w:rsidRPr="00A61394">
        <w:rPr>
          <w:sz w:val="22"/>
          <w:szCs w:val="22"/>
        </w:rPr>
        <w:t xml:space="preserve">. </w:t>
      </w:r>
      <w:r w:rsidRPr="00A61394">
        <w:rPr>
          <w:color w:val="000000"/>
          <w:sz w:val="22"/>
          <w:szCs w:val="22"/>
        </w:rPr>
        <w:t>Работники</w:t>
      </w:r>
      <w:r w:rsidRPr="00A61394">
        <w:rPr>
          <w:sz w:val="22"/>
          <w:szCs w:val="22"/>
        </w:rPr>
        <w:t xml:space="preserve"> имеют право входа на территорию Объекта беспрепятственно в рабочее время, в выходные и праздничные дни по графику, или согласно утвержденному директором МУП «Водоканал» г. Йошкар-Олы списку.</w:t>
      </w:r>
    </w:p>
    <w:p w14:paraId="010412CF" w14:textId="77777777" w:rsidR="00A61394" w:rsidRPr="00A61394" w:rsidRDefault="00A61394" w:rsidP="00A61394">
      <w:pPr>
        <w:widowControl w:val="0"/>
        <w:tabs>
          <w:tab w:val="left" w:pos="252"/>
        </w:tabs>
        <w:suppressAutoHyphens/>
        <w:ind w:left="120" w:firstLine="720"/>
        <w:jc w:val="both"/>
        <w:rPr>
          <w:sz w:val="22"/>
          <w:szCs w:val="22"/>
        </w:rPr>
      </w:pPr>
      <w:r w:rsidRPr="00A61394">
        <w:rPr>
          <w:sz w:val="22"/>
          <w:szCs w:val="22"/>
        </w:rPr>
        <w:t>7.2. Обслуживающий персонал допускаются в помещение Объекта только после согласования с руководителем Объекта с регистрацией их в журнале учета посетителей и в сопровождении работника Объекта.</w:t>
      </w:r>
    </w:p>
    <w:p w14:paraId="1452314B" w14:textId="77777777" w:rsidR="00A61394" w:rsidRPr="00A61394" w:rsidRDefault="00A61394" w:rsidP="00A61394">
      <w:pPr>
        <w:widowControl w:val="0"/>
        <w:tabs>
          <w:tab w:val="left" w:pos="252"/>
        </w:tabs>
        <w:suppressAutoHyphens/>
        <w:ind w:left="120" w:firstLine="720"/>
        <w:jc w:val="both"/>
        <w:rPr>
          <w:sz w:val="22"/>
          <w:szCs w:val="22"/>
        </w:rPr>
      </w:pPr>
      <w:r w:rsidRPr="00A61394">
        <w:rPr>
          <w:sz w:val="22"/>
          <w:szCs w:val="22"/>
        </w:rPr>
        <w:t>7.3. Пропуск лиц, не являющихся работниками, находящихся на временной работе на Объекте, осуществляется на основании согласованного списка, в котором указывается фамилия и инициалы лиц, подлежащих пропуску, с документом, удостоверяющим личность.</w:t>
      </w:r>
    </w:p>
    <w:p w14:paraId="3039D687" w14:textId="77777777" w:rsidR="00A61394" w:rsidRPr="00A61394" w:rsidRDefault="00A61394" w:rsidP="00A61394">
      <w:pPr>
        <w:widowControl w:val="0"/>
        <w:tabs>
          <w:tab w:val="left" w:pos="252"/>
        </w:tabs>
        <w:suppressAutoHyphens/>
        <w:ind w:left="120" w:firstLine="720"/>
        <w:jc w:val="both"/>
        <w:rPr>
          <w:sz w:val="22"/>
          <w:szCs w:val="22"/>
        </w:rPr>
      </w:pPr>
      <w:r w:rsidRPr="00A61394">
        <w:rPr>
          <w:sz w:val="22"/>
          <w:szCs w:val="22"/>
        </w:rPr>
        <w:t>7.4. Пребывание и передвижение по территории Объекта должностных лиц министерств и ведомств, сотрудников СМИ, членов общественных наблюдательных комиссий, представителей иностранных делегаций, правозащитников, адвокатов осуществляется только с разрешения директора МУП «Водоканал» г. Йошкар-Олы.</w:t>
      </w:r>
    </w:p>
    <w:p w14:paraId="35E7B493" w14:textId="77777777" w:rsidR="00A61394" w:rsidRPr="00A61394" w:rsidRDefault="00A61394" w:rsidP="00A61394">
      <w:pPr>
        <w:widowControl w:val="0"/>
        <w:tabs>
          <w:tab w:val="left" w:pos="252"/>
        </w:tabs>
        <w:suppressAutoHyphens/>
        <w:ind w:left="120" w:firstLine="720"/>
        <w:jc w:val="both"/>
        <w:rPr>
          <w:sz w:val="22"/>
          <w:szCs w:val="22"/>
        </w:rPr>
      </w:pPr>
      <w:r w:rsidRPr="00A61394">
        <w:rPr>
          <w:sz w:val="22"/>
          <w:szCs w:val="22"/>
        </w:rPr>
        <w:t>7.5. Посещение Объекта допускается в рабочие дни с 8.00 час. до 17.00 час., за исключением времени обеденного перерыва с 12.00 час. до 13.00 час. С 17:00 до 08:00 посещение Объекта посторонними лицами запрещено.</w:t>
      </w:r>
    </w:p>
    <w:p w14:paraId="15073E17" w14:textId="77777777" w:rsidR="00A61394" w:rsidRPr="00A61394" w:rsidRDefault="00A61394" w:rsidP="00A61394">
      <w:pPr>
        <w:widowControl w:val="0"/>
        <w:tabs>
          <w:tab w:val="left" w:pos="252"/>
        </w:tabs>
        <w:suppressAutoHyphens/>
        <w:ind w:left="120" w:firstLine="720"/>
        <w:jc w:val="both"/>
        <w:rPr>
          <w:sz w:val="22"/>
          <w:szCs w:val="22"/>
        </w:rPr>
      </w:pPr>
      <w:r w:rsidRPr="00A61394">
        <w:rPr>
          <w:sz w:val="22"/>
          <w:szCs w:val="22"/>
        </w:rPr>
        <w:lastRenderedPageBreak/>
        <w:t>7.6. Пропуск лиц, не являющихся работниками, находящихся на временной работе на Объекте, осуществляется на основании письменного разрешения руководителя Объекта или иного уполномоченного лица, в котором указывается фамилия и инициалы лиц, подлежащих пропуску, с последующей регистрацией их в журнале учета посетителей с документом, удостоверяющим личность.</w:t>
      </w:r>
    </w:p>
    <w:p w14:paraId="51E5A982" w14:textId="77777777" w:rsidR="00A61394" w:rsidRPr="00A61394" w:rsidRDefault="00A61394" w:rsidP="00A61394">
      <w:pPr>
        <w:widowControl w:val="0"/>
        <w:tabs>
          <w:tab w:val="left" w:pos="252"/>
        </w:tabs>
        <w:suppressAutoHyphens/>
        <w:ind w:left="120" w:firstLine="709"/>
        <w:jc w:val="both"/>
        <w:rPr>
          <w:sz w:val="22"/>
          <w:szCs w:val="22"/>
        </w:rPr>
      </w:pPr>
      <w:r w:rsidRPr="00A61394">
        <w:rPr>
          <w:sz w:val="22"/>
          <w:szCs w:val="22"/>
        </w:rPr>
        <w:t>7.7. Ввоз (вывоз) имущества на территорию охраняемого Объекта осуществляется только с разрешения уполномоченных лиц Заказчика, в сопровождении работника Объекта и на основании транспортных документов.</w:t>
      </w:r>
    </w:p>
    <w:p w14:paraId="72A4C00F" w14:textId="77777777" w:rsidR="00A61394" w:rsidRPr="00A61394" w:rsidRDefault="00A61394" w:rsidP="00A61394">
      <w:pPr>
        <w:widowControl w:val="0"/>
        <w:suppressAutoHyphens/>
        <w:ind w:left="120" w:firstLine="709"/>
        <w:jc w:val="both"/>
        <w:rPr>
          <w:sz w:val="22"/>
          <w:szCs w:val="22"/>
        </w:rPr>
      </w:pPr>
      <w:r w:rsidRPr="00A61394">
        <w:rPr>
          <w:sz w:val="22"/>
          <w:szCs w:val="22"/>
        </w:rPr>
        <w:t>7.8. Запрещено вносить (ввозить) на территорию Объекта колющие и режущие предметы, огнестрельное оружие, боеприпасы и вещества, обладающие токсичными, взрывоопасными свойствами.</w:t>
      </w:r>
    </w:p>
    <w:p w14:paraId="3568E581" w14:textId="77777777" w:rsidR="00A61394" w:rsidRPr="00A61394" w:rsidRDefault="00A61394" w:rsidP="00A61394">
      <w:pPr>
        <w:widowControl w:val="0"/>
        <w:suppressAutoHyphens/>
        <w:ind w:left="120" w:firstLine="709"/>
        <w:jc w:val="both"/>
        <w:rPr>
          <w:color w:val="000000"/>
          <w:sz w:val="22"/>
          <w:szCs w:val="22"/>
        </w:rPr>
      </w:pPr>
      <w:r w:rsidRPr="00A61394">
        <w:rPr>
          <w:sz w:val="22"/>
          <w:szCs w:val="22"/>
        </w:rPr>
        <w:t>7.9. Доступ в здание и служебные помещения Объекта лицам в состоянии алкогольного, наркотического или токсического опьянения, лицам с агрессивным поведением, малолетним детям без сопровождения взрослых, посетителям с животными запрещается.</w:t>
      </w:r>
    </w:p>
    <w:p w14:paraId="143948A1" w14:textId="77777777" w:rsidR="00A61394" w:rsidRPr="00A61394" w:rsidRDefault="00A61394" w:rsidP="00A61394">
      <w:pPr>
        <w:widowControl w:val="0"/>
        <w:suppressAutoHyphens/>
        <w:ind w:left="120" w:firstLine="709"/>
        <w:jc w:val="both"/>
        <w:rPr>
          <w:sz w:val="22"/>
          <w:szCs w:val="22"/>
        </w:rPr>
      </w:pPr>
      <w:r w:rsidRPr="00A61394">
        <w:rPr>
          <w:color w:val="000000"/>
          <w:sz w:val="22"/>
          <w:szCs w:val="22"/>
        </w:rPr>
        <w:t>7.10. Сотрудники охраны вправе воспрепятствовать проходу на Объект или нахождению на Объекте лиц, указанных в п. 7.9.</w:t>
      </w:r>
    </w:p>
    <w:p w14:paraId="62D09326" w14:textId="77777777" w:rsidR="00A61394" w:rsidRDefault="00A61394" w:rsidP="00A61394">
      <w:pPr>
        <w:widowControl w:val="0"/>
        <w:suppressAutoHyphens/>
        <w:ind w:left="720" w:firstLine="560"/>
        <w:jc w:val="center"/>
        <w:rPr>
          <w:b/>
          <w:sz w:val="22"/>
          <w:szCs w:val="22"/>
        </w:rPr>
      </w:pPr>
    </w:p>
    <w:p w14:paraId="511D2EE1" w14:textId="697C5B89" w:rsidR="00A61394" w:rsidRPr="00A61394" w:rsidRDefault="00A61394" w:rsidP="00A61394">
      <w:pPr>
        <w:widowControl w:val="0"/>
        <w:suppressAutoHyphens/>
        <w:ind w:left="720" w:firstLine="560"/>
        <w:jc w:val="center"/>
        <w:rPr>
          <w:b/>
          <w:sz w:val="22"/>
          <w:szCs w:val="22"/>
        </w:rPr>
      </w:pPr>
      <w:r w:rsidRPr="00A61394">
        <w:rPr>
          <w:b/>
          <w:sz w:val="22"/>
          <w:szCs w:val="22"/>
        </w:rPr>
        <w:t>8. Ответственность</w:t>
      </w:r>
    </w:p>
    <w:p w14:paraId="679C3BBD" w14:textId="77777777" w:rsidR="00A61394" w:rsidRPr="00A61394" w:rsidRDefault="00A61394" w:rsidP="00A61394">
      <w:pPr>
        <w:widowControl w:val="0"/>
        <w:suppressAutoHyphens/>
        <w:ind w:left="120" w:firstLine="720"/>
        <w:jc w:val="both"/>
        <w:rPr>
          <w:b/>
          <w:sz w:val="22"/>
          <w:szCs w:val="22"/>
        </w:rPr>
      </w:pPr>
      <w:r w:rsidRPr="00A61394">
        <w:rPr>
          <w:b/>
          <w:sz w:val="22"/>
          <w:szCs w:val="22"/>
        </w:rPr>
        <w:t>Сотрудник физической охраны несет ответственность за:</w:t>
      </w:r>
    </w:p>
    <w:p w14:paraId="6FAC9EDE" w14:textId="77777777" w:rsidR="00A61394" w:rsidRPr="00A61394" w:rsidRDefault="00A61394" w:rsidP="00A61394">
      <w:pPr>
        <w:widowControl w:val="0"/>
        <w:suppressAutoHyphens/>
        <w:ind w:left="120" w:firstLine="709"/>
        <w:jc w:val="both"/>
        <w:rPr>
          <w:sz w:val="22"/>
          <w:szCs w:val="22"/>
        </w:rPr>
      </w:pPr>
      <w:r w:rsidRPr="00A61394">
        <w:rPr>
          <w:sz w:val="22"/>
          <w:szCs w:val="22"/>
        </w:rPr>
        <w:t>8.1. Несоблюдение требований, установленных законодательством Российской Федерации, нормативными правовыми актами охранного предприятия, условиями договора.</w:t>
      </w:r>
    </w:p>
    <w:p w14:paraId="4C57A95A" w14:textId="77777777" w:rsidR="00A61394" w:rsidRPr="00A61394" w:rsidRDefault="00A61394" w:rsidP="00A61394">
      <w:pPr>
        <w:widowControl w:val="0"/>
        <w:suppressAutoHyphens/>
        <w:ind w:left="120" w:firstLine="709"/>
        <w:jc w:val="both"/>
        <w:rPr>
          <w:sz w:val="22"/>
          <w:szCs w:val="22"/>
        </w:rPr>
      </w:pPr>
      <w:r w:rsidRPr="00A61394">
        <w:rPr>
          <w:sz w:val="22"/>
          <w:szCs w:val="22"/>
        </w:rPr>
        <w:t>8.2. Невыполнение возложенных на него задач по осуществлению пропускного и внутриобъектового режима на ПОО.</w:t>
      </w:r>
    </w:p>
    <w:p w14:paraId="5A08C187" w14:textId="77777777" w:rsidR="00A61394" w:rsidRPr="00A61394" w:rsidRDefault="00A61394" w:rsidP="00A61394">
      <w:pPr>
        <w:widowControl w:val="0"/>
        <w:suppressAutoHyphens/>
        <w:ind w:left="120" w:firstLine="709"/>
        <w:jc w:val="both"/>
        <w:rPr>
          <w:sz w:val="22"/>
          <w:szCs w:val="22"/>
        </w:rPr>
      </w:pPr>
      <w:r w:rsidRPr="00A61394">
        <w:rPr>
          <w:sz w:val="22"/>
          <w:szCs w:val="22"/>
        </w:rPr>
        <w:t>8.3. Несоблюдение правил радиообмена и телефонной связи.</w:t>
      </w:r>
    </w:p>
    <w:p w14:paraId="1CF53E19" w14:textId="77777777" w:rsidR="00A61394" w:rsidRPr="00A61394" w:rsidRDefault="00A61394" w:rsidP="00A61394">
      <w:pPr>
        <w:widowControl w:val="0"/>
        <w:suppressAutoHyphens/>
        <w:ind w:left="120" w:firstLine="709"/>
        <w:jc w:val="both"/>
        <w:rPr>
          <w:sz w:val="22"/>
          <w:szCs w:val="22"/>
        </w:rPr>
      </w:pPr>
      <w:r w:rsidRPr="00A61394">
        <w:rPr>
          <w:sz w:val="22"/>
          <w:szCs w:val="22"/>
        </w:rPr>
        <w:t>8.4. Ущерб, причиненный Заказчику, в связи с ненадлежащим исполнением обязанностей.</w:t>
      </w:r>
    </w:p>
    <w:p w14:paraId="075C07B2" w14:textId="77777777" w:rsidR="00A61394" w:rsidRPr="00A61394" w:rsidRDefault="00A61394" w:rsidP="00A61394">
      <w:pPr>
        <w:widowControl w:val="0"/>
        <w:suppressAutoHyphens/>
        <w:ind w:left="120" w:firstLine="560"/>
        <w:rPr>
          <w:sz w:val="22"/>
          <w:szCs w:val="22"/>
        </w:rPr>
      </w:pPr>
    </w:p>
    <w:p w14:paraId="709FFD7F" w14:textId="77777777" w:rsidR="00A61394" w:rsidRPr="00A61394" w:rsidRDefault="00A61394" w:rsidP="00A61394">
      <w:pPr>
        <w:widowControl w:val="0"/>
        <w:suppressAutoHyphens/>
        <w:ind w:left="120" w:firstLine="560"/>
        <w:rPr>
          <w:rFonts w:eastAsia="Calibri"/>
          <w:sz w:val="22"/>
          <w:szCs w:val="22"/>
        </w:rPr>
      </w:pPr>
    </w:p>
    <w:p w14:paraId="44CCD611" w14:textId="77777777" w:rsidR="00A61394" w:rsidRPr="00A61394" w:rsidRDefault="00A61394" w:rsidP="00A61394">
      <w:pPr>
        <w:widowControl w:val="0"/>
        <w:suppressAutoHyphens/>
        <w:ind w:left="120" w:firstLine="560"/>
        <w:rPr>
          <w:rFonts w:eastAsia="Calibri"/>
          <w:sz w:val="22"/>
          <w:szCs w:val="22"/>
        </w:rPr>
      </w:pPr>
    </w:p>
    <w:p w14:paraId="013D176E"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 xml:space="preserve">Приложение № 2 </w:t>
      </w:r>
    </w:p>
    <w:p w14:paraId="1FB894DB" w14:textId="3A2BD264"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 xml:space="preserve">к Договору на оказание услуг </w:t>
      </w:r>
    </w:p>
    <w:p w14:paraId="07334A63"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по охране объекта МУП «Водоканал»</w:t>
      </w:r>
    </w:p>
    <w:p w14:paraId="55B9791D"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 xml:space="preserve">№________________________ </w:t>
      </w:r>
    </w:p>
    <w:p w14:paraId="4768381F"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от «___» _____________ 20__ года</w:t>
      </w:r>
    </w:p>
    <w:p w14:paraId="043DD2AF" w14:textId="77777777" w:rsidR="00A61394" w:rsidRPr="00A61394" w:rsidRDefault="00A61394" w:rsidP="00A61394">
      <w:pPr>
        <w:widowControl w:val="0"/>
        <w:tabs>
          <w:tab w:val="left" w:pos="7458"/>
        </w:tabs>
        <w:suppressAutoHyphens/>
        <w:ind w:left="120" w:firstLine="560"/>
        <w:jc w:val="both"/>
        <w:rPr>
          <w:sz w:val="22"/>
          <w:szCs w:val="22"/>
        </w:rPr>
      </w:pPr>
      <w:r w:rsidRPr="00A61394">
        <w:rPr>
          <w:sz w:val="22"/>
          <w:szCs w:val="22"/>
        </w:rPr>
        <w:tab/>
      </w:r>
    </w:p>
    <w:tbl>
      <w:tblPr>
        <w:tblW w:w="10065" w:type="dxa"/>
        <w:tblInd w:w="62" w:type="dxa"/>
        <w:tblCellMar>
          <w:top w:w="102" w:type="dxa"/>
          <w:left w:w="62" w:type="dxa"/>
          <w:bottom w:w="102" w:type="dxa"/>
          <w:right w:w="62" w:type="dxa"/>
        </w:tblCellMar>
        <w:tblLook w:val="0000" w:firstRow="0" w:lastRow="0" w:firstColumn="0" w:lastColumn="0" w:noHBand="0" w:noVBand="0"/>
      </w:tblPr>
      <w:tblGrid>
        <w:gridCol w:w="10065"/>
      </w:tblGrid>
      <w:tr w:rsidR="00A61394" w:rsidRPr="00A61394" w14:paraId="7B464324" w14:textId="77777777" w:rsidTr="00302805">
        <w:tc>
          <w:tcPr>
            <w:tcW w:w="10065" w:type="dxa"/>
            <w:shd w:val="clear" w:color="auto" w:fill="auto"/>
            <w:vAlign w:val="bottom"/>
          </w:tcPr>
          <w:p w14:paraId="52C839BF" w14:textId="77777777" w:rsidR="00A61394" w:rsidRPr="00A61394" w:rsidRDefault="00A61394" w:rsidP="00A61394">
            <w:pPr>
              <w:widowControl w:val="0"/>
              <w:suppressAutoHyphens/>
              <w:ind w:left="120" w:firstLine="560"/>
              <w:jc w:val="center"/>
              <w:rPr>
                <w:sz w:val="22"/>
                <w:szCs w:val="22"/>
              </w:rPr>
            </w:pPr>
            <w:r w:rsidRPr="00A61394">
              <w:rPr>
                <w:sz w:val="22"/>
                <w:szCs w:val="22"/>
              </w:rPr>
              <w:t>Акт</w:t>
            </w:r>
          </w:p>
          <w:p w14:paraId="665C3ABD" w14:textId="77777777" w:rsidR="00A61394" w:rsidRPr="00A61394" w:rsidRDefault="00A61394" w:rsidP="00A61394">
            <w:pPr>
              <w:widowControl w:val="0"/>
              <w:suppressAutoHyphens/>
              <w:ind w:left="120" w:firstLine="560"/>
              <w:jc w:val="center"/>
              <w:rPr>
                <w:sz w:val="22"/>
                <w:szCs w:val="22"/>
              </w:rPr>
            </w:pPr>
            <w:r w:rsidRPr="00A61394">
              <w:rPr>
                <w:sz w:val="22"/>
                <w:szCs w:val="22"/>
              </w:rPr>
              <w:t>принятия объекта под охрану</w:t>
            </w:r>
          </w:p>
        </w:tc>
      </w:tr>
      <w:tr w:rsidR="00A61394" w:rsidRPr="00A61394" w14:paraId="52ADC498" w14:textId="77777777" w:rsidTr="00302805">
        <w:tc>
          <w:tcPr>
            <w:tcW w:w="10065" w:type="dxa"/>
            <w:shd w:val="clear" w:color="auto" w:fill="auto"/>
          </w:tcPr>
          <w:p w14:paraId="518ABE27" w14:textId="77777777" w:rsidR="00A61394" w:rsidRPr="00A61394" w:rsidRDefault="00A61394" w:rsidP="00A61394">
            <w:pPr>
              <w:widowControl w:val="0"/>
              <w:suppressAutoHyphens/>
              <w:ind w:left="120" w:firstLine="560"/>
              <w:rPr>
                <w:sz w:val="22"/>
                <w:szCs w:val="22"/>
              </w:rPr>
            </w:pPr>
          </w:p>
        </w:tc>
      </w:tr>
      <w:tr w:rsidR="00A61394" w:rsidRPr="00A61394" w14:paraId="170E05C8" w14:textId="77777777" w:rsidTr="00302805">
        <w:tc>
          <w:tcPr>
            <w:tcW w:w="10065" w:type="dxa"/>
            <w:shd w:val="clear" w:color="auto" w:fill="auto"/>
            <w:vAlign w:val="bottom"/>
          </w:tcPr>
          <w:p w14:paraId="6F5BE0AB" w14:textId="77777777" w:rsidR="00A61394" w:rsidRPr="00A61394" w:rsidRDefault="00A61394" w:rsidP="00A61394">
            <w:pPr>
              <w:widowControl w:val="0"/>
              <w:suppressAutoHyphens/>
              <w:ind w:left="120" w:firstLine="505"/>
              <w:jc w:val="both"/>
              <w:rPr>
                <w:sz w:val="22"/>
                <w:szCs w:val="22"/>
              </w:rPr>
            </w:pPr>
            <w:r w:rsidRPr="00A61394">
              <w:rPr>
                <w:sz w:val="22"/>
                <w:szCs w:val="22"/>
              </w:rPr>
              <w:t xml:space="preserve">Мы, нижеподписавшиеся, представитель Заказчика в лице ____________________, действующий на основании _______________________, и представитель Исполнителя в лице _____________________, действующий на основании _________________________, составили настоящий Акт о том, что в соответствии с Договором от «_____» _______________ 20__ г. № ___ объект_____________, расположенный по адресу: </w:t>
            </w:r>
            <w:r w:rsidRPr="00A61394">
              <w:rPr>
                <w:rFonts w:eastAsia="Calibri"/>
                <w:sz w:val="22"/>
                <w:szCs w:val="22"/>
                <w:lang w:eastAsia="en-US"/>
              </w:rPr>
              <w:t>__________________</w:t>
            </w:r>
            <w:r w:rsidRPr="00A61394">
              <w:rPr>
                <w:sz w:val="22"/>
                <w:szCs w:val="22"/>
              </w:rPr>
              <w:t>, с __ ч. __ мин «__» _______ 20__ г., принят под охрану.</w:t>
            </w:r>
          </w:p>
          <w:p w14:paraId="32C6FE14" w14:textId="77777777" w:rsidR="00A61394" w:rsidRPr="00A61394" w:rsidRDefault="00A61394" w:rsidP="00A61394">
            <w:pPr>
              <w:widowControl w:val="0"/>
              <w:suppressAutoHyphens/>
              <w:ind w:left="120" w:firstLine="505"/>
              <w:jc w:val="both"/>
              <w:rPr>
                <w:sz w:val="22"/>
                <w:szCs w:val="22"/>
              </w:rPr>
            </w:pPr>
            <w:r w:rsidRPr="00A61394">
              <w:rPr>
                <w:sz w:val="22"/>
                <w:szCs w:val="22"/>
              </w:rP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14:paraId="10008C32" w14:textId="77777777" w:rsidR="00A61394" w:rsidRPr="00A61394" w:rsidRDefault="00A61394" w:rsidP="00A61394">
      <w:pPr>
        <w:widowControl w:val="0"/>
        <w:suppressAutoHyphens/>
        <w:ind w:left="120" w:firstLine="560"/>
        <w:jc w:val="both"/>
        <w:rPr>
          <w:sz w:val="22"/>
          <w:szCs w:val="22"/>
        </w:rPr>
      </w:pPr>
    </w:p>
    <w:tbl>
      <w:tblPr>
        <w:tblW w:w="10065"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57" w:type="dxa"/>
          <w:bottom w:w="102" w:type="dxa"/>
          <w:right w:w="62" w:type="dxa"/>
        </w:tblCellMar>
        <w:tblLook w:val="0000" w:firstRow="0" w:lastRow="0" w:firstColumn="0" w:lastColumn="0" w:noHBand="0" w:noVBand="0"/>
      </w:tblPr>
      <w:tblGrid>
        <w:gridCol w:w="1009"/>
        <w:gridCol w:w="3698"/>
        <w:gridCol w:w="2299"/>
        <w:gridCol w:w="3059"/>
      </w:tblGrid>
      <w:tr w:rsidR="00A61394" w:rsidRPr="00A61394" w14:paraId="13267624" w14:textId="77777777" w:rsidTr="00302805">
        <w:tc>
          <w:tcPr>
            <w:tcW w:w="598" w:type="dxa"/>
            <w:tcBorders>
              <w:top w:val="single" w:sz="4" w:space="0" w:color="000000"/>
              <w:left w:val="single" w:sz="4" w:space="0" w:color="000000"/>
              <w:bottom w:val="single" w:sz="4" w:space="0" w:color="000000"/>
              <w:right w:val="single" w:sz="4" w:space="0" w:color="000000"/>
            </w:tcBorders>
            <w:shd w:val="clear" w:color="auto" w:fill="auto"/>
          </w:tcPr>
          <w:p w14:paraId="000F1908" w14:textId="77777777" w:rsidR="00A61394" w:rsidRPr="00A61394" w:rsidRDefault="00A61394" w:rsidP="00A61394">
            <w:pPr>
              <w:widowControl w:val="0"/>
              <w:suppressAutoHyphens/>
              <w:ind w:left="120" w:firstLine="560"/>
              <w:jc w:val="center"/>
              <w:rPr>
                <w:sz w:val="22"/>
                <w:szCs w:val="22"/>
              </w:rPr>
            </w:pPr>
            <w:r w:rsidRPr="00A61394">
              <w:rPr>
                <w:sz w:val="22"/>
                <w:szCs w:val="22"/>
              </w:rPr>
              <w:t>№ п/п</w:t>
            </w:r>
          </w:p>
        </w:tc>
        <w:tc>
          <w:tcPr>
            <w:tcW w:w="3909" w:type="dxa"/>
            <w:tcBorders>
              <w:top w:val="single" w:sz="4" w:space="0" w:color="000000"/>
              <w:left w:val="single" w:sz="4" w:space="0" w:color="000000"/>
              <w:bottom w:val="single" w:sz="4" w:space="0" w:color="000000"/>
              <w:right w:val="single" w:sz="4" w:space="0" w:color="000000"/>
            </w:tcBorders>
            <w:shd w:val="clear" w:color="auto" w:fill="auto"/>
          </w:tcPr>
          <w:p w14:paraId="5E400A97" w14:textId="77777777" w:rsidR="00A61394" w:rsidRPr="00A61394" w:rsidRDefault="00A61394" w:rsidP="00A61394">
            <w:pPr>
              <w:widowControl w:val="0"/>
              <w:suppressAutoHyphens/>
              <w:ind w:left="120" w:firstLine="560"/>
              <w:jc w:val="center"/>
              <w:rPr>
                <w:sz w:val="22"/>
                <w:szCs w:val="22"/>
              </w:rPr>
            </w:pPr>
            <w:r w:rsidRPr="00A61394">
              <w:rPr>
                <w:sz w:val="22"/>
                <w:szCs w:val="22"/>
              </w:rPr>
              <w:t>Передаваемое имущество и документация</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14:paraId="59E33605" w14:textId="77777777" w:rsidR="00A61394" w:rsidRPr="00A61394" w:rsidRDefault="00A61394" w:rsidP="00A61394">
            <w:pPr>
              <w:widowControl w:val="0"/>
              <w:suppressAutoHyphens/>
              <w:ind w:left="120" w:firstLine="560"/>
              <w:jc w:val="center"/>
              <w:rPr>
                <w:sz w:val="22"/>
                <w:szCs w:val="22"/>
              </w:rPr>
            </w:pPr>
            <w:r w:rsidRPr="00A61394">
              <w:rPr>
                <w:sz w:val="22"/>
                <w:szCs w:val="22"/>
              </w:rPr>
              <w:t>Количество</w:t>
            </w: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7C9C4C42" w14:textId="77777777" w:rsidR="00A61394" w:rsidRPr="00A61394" w:rsidRDefault="00A61394" w:rsidP="00A61394">
            <w:pPr>
              <w:widowControl w:val="0"/>
              <w:suppressAutoHyphens/>
              <w:ind w:left="120" w:firstLine="560"/>
              <w:jc w:val="center"/>
              <w:rPr>
                <w:sz w:val="22"/>
                <w:szCs w:val="22"/>
              </w:rPr>
            </w:pPr>
            <w:r w:rsidRPr="00A61394">
              <w:rPr>
                <w:sz w:val="22"/>
                <w:szCs w:val="22"/>
              </w:rPr>
              <w:t>Примечание</w:t>
            </w:r>
          </w:p>
        </w:tc>
      </w:tr>
      <w:tr w:rsidR="00A61394" w:rsidRPr="00A61394" w14:paraId="4C80397F" w14:textId="77777777" w:rsidTr="00302805">
        <w:tc>
          <w:tcPr>
            <w:tcW w:w="598" w:type="dxa"/>
            <w:tcBorders>
              <w:top w:val="single" w:sz="4" w:space="0" w:color="000000"/>
              <w:left w:val="single" w:sz="4" w:space="0" w:color="000000"/>
              <w:bottom w:val="single" w:sz="4" w:space="0" w:color="000000"/>
              <w:right w:val="single" w:sz="4" w:space="0" w:color="000000"/>
            </w:tcBorders>
            <w:shd w:val="clear" w:color="auto" w:fill="auto"/>
          </w:tcPr>
          <w:p w14:paraId="458F07CA" w14:textId="77777777" w:rsidR="00A61394" w:rsidRPr="00A61394" w:rsidRDefault="00A61394" w:rsidP="00A61394">
            <w:pPr>
              <w:widowControl w:val="0"/>
              <w:suppressAutoHyphens/>
              <w:ind w:left="120" w:firstLine="560"/>
              <w:rPr>
                <w:sz w:val="22"/>
                <w:szCs w:val="22"/>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Pr>
          <w:p w14:paraId="1B2A9984" w14:textId="77777777" w:rsidR="00A61394" w:rsidRPr="00A61394" w:rsidRDefault="00A61394" w:rsidP="00A61394">
            <w:pPr>
              <w:widowControl w:val="0"/>
              <w:suppressAutoHyphens/>
              <w:ind w:left="120" w:firstLine="560"/>
              <w:rPr>
                <w:sz w:val="22"/>
                <w:szCs w:val="22"/>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14:paraId="4C501B38" w14:textId="77777777" w:rsidR="00A61394" w:rsidRPr="00A61394" w:rsidRDefault="00A61394" w:rsidP="00A61394">
            <w:pPr>
              <w:widowControl w:val="0"/>
              <w:suppressAutoHyphens/>
              <w:ind w:left="120" w:firstLine="560"/>
              <w:rPr>
                <w:sz w:val="22"/>
                <w:szCs w:val="22"/>
              </w:rPr>
            </w:pP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38310B03" w14:textId="77777777" w:rsidR="00A61394" w:rsidRPr="00A61394" w:rsidRDefault="00A61394" w:rsidP="00A61394">
            <w:pPr>
              <w:widowControl w:val="0"/>
              <w:suppressAutoHyphens/>
              <w:ind w:left="120" w:firstLine="560"/>
              <w:rPr>
                <w:sz w:val="22"/>
                <w:szCs w:val="22"/>
              </w:rPr>
            </w:pPr>
          </w:p>
        </w:tc>
      </w:tr>
      <w:tr w:rsidR="00A61394" w:rsidRPr="00A61394" w14:paraId="4DAE071E" w14:textId="77777777" w:rsidTr="00302805">
        <w:tc>
          <w:tcPr>
            <w:tcW w:w="598" w:type="dxa"/>
            <w:tcBorders>
              <w:top w:val="single" w:sz="4" w:space="0" w:color="000000"/>
              <w:left w:val="single" w:sz="4" w:space="0" w:color="000000"/>
              <w:bottom w:val="single" w:sz="4" w:space="0" w:color="000000"/>
              <w:right w:val="single" w:sz="4" w:space="0" w:color="000000"/>
            </w:tcBorders>
            <w:shd w:val="clear" w:color="auto" w:fill="auto"/>
          </w:tcPr>
          <w:p w14:paraId="6E2A9AF2" w14:textId="77777777" w:rsidR="00A61394" w:rsidRPr="00A61394" w:rsidRDefault="00A61394" w:rsidP="00A61394">
            <w:pPr>
              <w:widowControl w:val="0"/>
              <w:suppressAutoHyphens/>
              <w:ind w:left="120" w:firstLine="560"/>
              <w:rPr>
                <w:sz w:val="22"/>
                <w:szCs w:val="22"/>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Pr>
          <w:p w14:paraId="73871FA3" w14:textId="77777777" w:rsidR="00A61394" w:rsidRPr="00A61394" w:rsidRDefault="00A61394" w:rsidP="00A61394">
            <w:pPr>
              <w:widowControl w:val="0"/>
              <w:suppressAutoHyphens/>
              <w:ind w:left="120" w:firstLine="560"/>
              <w:rPr>
                <w:sz w:val="22"/>
                <w:szCs w:val="22"/>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14:paraId="21D59572" w14:textId="77777777" w:rsidR="00A61394" w:rsidRPr="00A61394" w:rsidRDefault="00A61394" w:rsidP="00A61394">
            <w:pPr>
              <w:widowControl w:val="0"/>
              <w:suppressAutoHyphens/>
              <w:ind w:left="120" w:firstLine="560"/>
              <w:rPr>
                <w:sz w:val="22"/>
                <w:szCs w:val="22"/>
              </w:rPr>
            </w:pP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19D2F92E" w14:textId="77777777" w:rsidR="00A61394" w:rsidRPr="00A61394" w:rsidRDefault="00A61394" w:rsidP="00A61394">
            <w:pPr>
              <w:widowControl w:val="0"/>
              <w:suppressAutoHyphens/>
              <w:ind w:left="120" w:firstLine="560"/>
              <w:rPr>
                <w:sz w:val="22"/>
                <w:szCs w:val="22"/>
              </w:rPr>
            </w:pPr>
          </w:p>
        </w:tc>
      </w:tr>
    </w:tbl>
    <w:p w14:paraId="2853E696" w14:textId="77777777" w:rsidR="00A61394" w:rsidRPr="00A61394" w:rsidRDefault="00A61394" w:rsidP="00A61394">
      <w:pPr>
        <w:widowControl w:val="0"/>
        <w:suppressAutoHyphens/>
        <w:ind w:left="120" w:firstLine="560"/>
        <w:jc w:val="both"/>
        <w:rPr>
          <w:sz w:val="22"/>
          <w:szCs w:val="22"/>
        </w:rPr>
      </w:pPr>
    </w:p>
    <w:p w14:paraId="35C1D66B" w14:textId="77777777" w:rsidR="00A61394" w:rsidRPr="00A61394" w:rsidRDefault="00A61394" w:rsidP="00A61394">
      <w:pPr>
        <w:widowControl w:val="0"/>
        <w:suppressAutoHyphens/>
        <w:ind w:left="120" w:firstLine="560"/>
        <w:jc w:val="center"/>
        <w:rPr>
          <w:sz w:val="22"/>
          <w:szCs w:val="22"/>
        </w:rPr>
      </w:pPr>
    </w:p>
    <w:tbl>
      <w:tblPr>
        <w:tblW w:w="9210" w:type="dxa"/>
        <w:tblInd w:w="717" w:type="dxa"/>
        <w:tblLook w:val="04A0" w:firstRow="1" w:lastRow="0" w:firstColumn="1" w:lastColumn="0" w:noHBand="0" w:noVBand="1"/>
      </w:tblPr>
      <w:tblGrid>
        <w:gridCol w:w="4759"/>
        <w:gridCol w:w="4759"/>
      </w:tblGrid>
      <w:tr w:rsidR="00A61394" w:rsidRPr="00A61394" w14:paraId="380240F7" w14:textId="77777777" w:rsidTr="00302805">
        <w:trPr>
          <w:trHeight w:val="2046"/>
        </w:trPr>
        <w:tc>
          <w:tcPr>
            <w:tcW w:w="4534" w:type="dxa"/>
            <w:shd w:val="clear" w:color="auto" w:fill="auto"/>
          </w:tcPr>
          <w:p w14:paraId="684B9D1D" w14:textId="77777777" w:rsidR="00A61394" w:rsidRPr="00A61394" w:rsidRDefault="00A61394" w:rsidP="00A61394">
            <w:pPr>
              <w:widowControl w:val="0"/>
              <w:suppressAutoHyphens/>
              <w:ind w:left="120" w:firstLine="560"/>
              <w:rPr>
                <w:sz w:val="22"/>
                <w:szCs w:val="22"/>
              </w:rPr>
            </w:pPr>
          </w:p>
          <w:p w14:paraId="37D73DFF" w14:textId="77777777" w:rsidR="00A61394" w:rsidRPr="00A61394" w:rsidRDefault="00A61394" w:rsidP="00A61394">
            <w:pPr>
              <w:widowControl w:val="0"/>
              <w:suppressAutoHyphens/>
              <w:ind w:left="120" w:firstLine="560"/>
              <w:rPr>
                <w:sz w:val="22"/>
                <w:szCs w:val="22"/>
              </w:rPr>
            </w:pPr>
            <w:r w:rsidRPr="00A61394">
              <w:rPr>
                <w:sz w:val="22"/>
                <w:szCs w:val="22"/>
              </w:rPr>
              <w:t>Заказчик:</w:t>
            </w:r>
          </w:p>
          <w:p w14:paraId="57723F05" w14:textId="77777777" w:rsidR="00A61394" w:rsidRPr="00A61394" w:rsidRDefault="00A61394" w:rsidP="00A61394">
            <w:pPr>
              <w:widowControl w:val="0"/>
              <w:suppressAutoHyphens/>
              <w:ind w:left="120" w:firstLine="560"/>
              <w:jc w:val="both"/>
              <w:rPr>
                <w:b/>
                <w:sz w:val="22"/>
                <w:szCs w:val="22"/>
              </w:rPr>
            </w:pPr>
          </w:p>
          <w:p w14:paraId="54E8856C" w14:textId="77777777" w:rsidR="00A61394" w:rsidRPr="00A61394" w:rsidRDefault="00A61394" w:rsidP="00A61394">
            <w:pPr>
              <w:widowControl w:val="0"/>
              <w:suppressAutoHyphens/>
              <w:ind w:left="120" w:firstLine="560"/>
              <w:jc w:val="both"/>
              <w:rPr>
                <w:b/>
                <w:sz w:val="22"/>
                <w:szCs w:val="22"/>
              </w:rPr>
            </w:pPr>
          </w:p>
          <w:p w14:paraId="77535B92" w14:textId="77777777" w:rsidR="00A61394" w:rsidRPr="00A61394" w:rsidRDefault="00A61394" w:rsidP="00A61394">
            <w:pPr>
              <w:widowControl w:val="0"/>
              <w:suppressAutoHyphens/>
              <w:ind w:left="120" w:firstLine="560"/>
              <w:jc w:val="both"/>
              <w:rPr>
                <w:sz w:val="22"/>
                <w:szCs w:val="22"/>
              </w:rPr>
            </w:pPr>
            <w:r w:rsidRPr="00A61394">
              <w:rPr>
                <w:sz w:val="22"/>
                <w:szCs w:val="22"/>
              </w:rPr>
              <w:t>_________________/_________________/</w:t>
            </w:r>
          </w:p>
          <w:p w14:paraId="53ECD9FD" w14:textId="77777777" w:rsidR="00A61394" w:rsidRPr="00A61394" w:rsidRDefault="00A61394" w:rsidP="00A61394">
            <w:pPr>
              <w:widowControl w:val="0"/>
              <w:suppressAutoHyphens/>
              <w:ind w:left="120" w:firstLine="560"/>
              <w:jc w:val="both"/>
              <w:rPr>
                <w:sz w:val="22"/>
                <w:szCs w:val="22"/>
              </w:rPr>
            </w:pPr>
            <w:r w:rsidRPr="00A61394">
              <w:rPr>
                <w:sz w:val="22"/>
                <w:szCs w:val="22"/>
              </w:rPr>
              <w:t xml:space="preserve">          (</w:t>
            </w:r>
            <w:proofErr w:type="gramStart"/>
            <w:r w:rsidRPr="00A61394">
              <w:rPr>
                <w:sz w:val="22"/>
                <w:szCs w:val="22"/>
              </w:rPr>
              <w:t xml:space="preserve">подпись)   </w:t>
            </w:r>
            <w:proofErr w:type="gramEnd"/>
            <w:r w:rsidRPr="00A61394">
              <w:rPr>
                <w:sz w:val="22"/>
                <w:szCs w:val="22"/>
              </w:rPr>
              <w:t xml:space="preserve">                      (фамилия)</w:t>
            </w:r>
          </w:p>
          <w:p w14:paraId="407392C1" w14:textId="77777777" w:rsidR="00A61394" w:rsidRPr="00A61394" w:rsidRDefault="00A61394" w:rsidP="00A61394">
            <w:pPr>
              <w:widowControl w:val="0"/>
              <w:suppressAutoHyphens/>
              <w:ind w:left="120" w:firstLine="560"/>
              <w:jc w:val="both"/>
              <w:rPr>
                <w:sz w:val="22"/>
                <w:szCs w:val="22"/>
              </w:rPr>
            </w:pPr>
            <w:proofErr w:type="spellStart"/>
            <w:r w:rsidRPr="00A61394">
              <w:rPr>
                <w:sz w:val="22"/>
                <w:szCs w:val="22"/>
              </w:rPr>
              <w:t>М.п</w:t>
            </w:r>
            <w:proofErr w:type="spellEnd"/>
            <w:r w:rsidRPr="00A61394">
              <w:rPr>
                <w:sz w:val="22"/>
                <w:szCs w:val="22"/>
              </w:rPr>
              <w:t>.</w:t>
            </w:r>
          </w:p>
          <w:p w14:paraId="2CD1D9C5" w14:textId="77777777" w:rsidR="00A61394" w:rsidRPr="00A61394" w:rsidRDefault="00A61394" w:rsidP="00A61394">
            <w:pPr>
              <w:widowControl w:val="0"/>
              <w:suppressAutoHyphens/>
              <w:ind w:left="120" w:firstLine="560"/>
              <w:rPr>
                <w:sz w:val="22"/>
                <w:szCs w:val="22"/>
              </w:rPr>
            </w:pPr>
          </w:p>
        </w:tc>
        <w:tc>
          <w:tcPr>
            <w:tcW w:w="4675" w:type="dxa"/>
            <w:shd w:val="clear" w:color="auto" w:fill="auto"/>
          </w:tcPr>
          <w:p w14:paraId="099C2460" w14:textId="77777777" w:rsidR="00A61394" w:rsidRPr="00A61394" w:rsidRDefault="00A61394" w:rsidP="00A61394">
            <w:pPr>
              <w:widowControl w:val="0"/>
              <w:suppressAutoHyphens/>
              <w:ind w:left="120" w:firstLine="560"/>
              <w:rPr>
                <w:sz w:val="22"/>
                <w:szCs w:val="22"/>
              </w:rPr>
            </w:pPr>
          </w:p>
          <w:p w14:paraId="462C2721" w14:textId="77777777" w:rsidR="00A61394" w:rsidRPr="00A61394" w:rsidRDefault="00A61394" w:rsidP="00A61394">
            <w:pPr>
              <w:widowControl w:val="0"/>
              <w:suppressAutoHyphens/>
              <w:ind w:left="120" w:firstLine="560"/>
              <w:rPr>
                <w:sz w:val="22"/>
                <w:szCs w:val="22"/>
              </w:rPr>
            </w:pPr>
            <w:r w:rsidRPr="00A61394">
              <w:rPr>
                <w:sz w:val="22"/>
                <w:szCs w:val="22"/>
              </w:rPr>
              <w:t>Исполнитель:</w:t>
            </w:r>
          </w:p>
          <w:p w14:paraId="26E5F5EE" w14:textId="77777777" w:rsidR="00A61394" w:rsidRPr="00A61394" w:rsidRDefault="00A61394" w:rsidP="00A61394">
            <w:pPr>
              <w:widowControl w:val="0"/>
              <w:suppressAutoHyphens/>
              <w:ind w:left="120" w:firstLine="560"/>
              <w:rPr>
                <w:sz w:val="22"/>
                <w:szCs w:val="22"/>
              </w:rPr>
            </w:pPr>
          </w:p>
          <w:p w14:paraId="5F18763D" w14:textId="77777777" w:rsidR="00A61394" w:rsidRPr="00A61394" w:rsidRDefault="00A61394" w:rsidP="00A61394">
            <w:pPr>
              <w:widowControl w:val="0"/>
              <w:suppressAutoHyphens/>
              <w:ind w:left="120" w:firstLine="560"/>
              <w:rPr>
                <w:sz w:val="22"/>
                <w:szCs w:val="22"/>
              </w:rPr>
            </w:pPr>
          </w:p>
          <w:p w14:paraId="487CE6A4" w14:textId="77777777" w:rsidR="00A61394" w:rsidRPr="00A61394" w:rsidRDefault="00A61394" w:rsidP="00A61394">
            <w:pPr>
              <w:widowControl w:val="0"/>
              <w:suppressAutoHyphens/>
              <w:ind w:left="120" w:firstLine="560"/>
              <w:rPr>
                <w:sz w:val="22"/>
                <w:szCs w:val="22"/>
              </w:rPr>
            </w:pPr>
            <w:r w:rsidRPr="00A61394">
              <w:rPr>
                <w:sz w:val="22"/>
                <w:szCs w:val="22"/>
              </w:rPr>
              <w:t>__________________/________________/</w:t>
            </w:r>
          </w:p>
          <w:p w14:paraId="7AA8EB4E" w14:textId="77777777" w:rsidR="00A61394" w:rsidRPr="00A61394" w:rsidRDefault="00A61394" w:rsidP="00A61394">
            <w:pPr>
              <w:widowControl w:val="0"/>
              <w:suppressAutoHyphens/>
              <w:ind w:left="120" w:firstLine="560"/>
              <w:rPr>
                <w:sz w:val="22"/>
                <w:szCs w:val="22"/>
              </w:rPr>
            </w:pPr>
            <w:r w:rsidRPr="00A61394">
              <w:rPr>
                <w:sz w:val="22"/>
                <w:szCs w:val="22"/>
              </w:rPr>
              <w:t xml:space="preserve">         (</w:t>
            </w:r>
            <w:proofErr w:type="gramStart"/>
            <w:r w:rsidRPr="00A61394">
              <w:rPr>
                <w:sz w:val="22"/>
                <w:szCs w:val="22"/>
              </w:rPr>
              <w:t xml:space="preserve">подпись)   </w:t>
            </w:r>
            <w:proofErr w:type="gramEnd"/>
            <w:r w:rsidRPr="00A61394">
              <w:rPr>
                <w:sz w:val="22"/>
                <w:szCs w:val="22"/>
              </w:rPr>
              <w:t xml:space="preserve">                      (фамилия)</w:t>
            </w:r>
          </w:p>
          <w:p w14:paraId="3D580559" w14:textId="77777777" w:rsidR="00A61394" w:rsidRPr="00A61394" w:rsidRDefault="00A61394" w:rsidP="00A61394">
            <w:pPr>
              <w:widowControl w:val="0"/>
              <w:suppressAutoHyphens/>
              <w:ind w:left="120" w:firstLine="560"/>
              <w:rPr>
                <w:sz w:val="22"/>
                <w:szCs w:val="22"/>
              </w:rPr>
            </w:pPr>
            <w:proofErr w:type="spellStart"/>
            <w:r w:rsidRPr="00A61394">
              <w:rPr>
                <w:sz w:val="22"/>
                <w:szCs w:val="22"/>
              </w:rPr>
              <w:t>М.п</w:t>
            </w:r>
            <w:proofErr w:type="spellEnd"/>
            <w:r w:rsidRPr="00A61394">
              <w:rPr>
                <w:sz w:val="22"/>
                <w:szCs w:val="22"/>
              </w:rPr>
              <w:t>.</w:t>
            </w:r>
          </w:p>
          <w:p w14:paraId="74D20477" w14:textId="77777777" w:rsidR="00A61394" w:rsidRPr="00A61394" w:rsidRDefault="00A61394" w:rsidP="00A61394">
            <w:pPr>
              <w:widowControl w:val="0"/>
              <w:suppressAutoHyphens/>
              <w:ind w:left="120" w:firstLine="560"/>
              <w:rPr>
                <w:sz w:val="22"/>
                <w:szCs w:val="22"/>
              </w:rPr>
            </w:pPr>
          </w:p>
        </w:tc>
      </w:tr>
    </w:tbl>
    <w:p w14:paraId="498327C2" w14:textId="77777777" w:rsidR="00A61394" w:rsidRPr="00A61394" w:rsidRDefault="00A61394" w:rsidP="00A61394">
      <w:pPr>
        <w:widowControl w:val="0"/>
        <w:suppressAutoHyphens/>
        <w:ind w:left="120" w:firstLine="560"/>
        <w:jc w:val="center"/>
        <w:rPr>
          <w:b/>
          <w:sz w:val="22"/>
          <w:szCs w:val="22"/>
        </w:rPr>
      </w:pPr>
      <w:r w:rsidRPr="00A61394">
        <w:rPr>
          <w:sz w:val="22"/>
          <w:szCs w:val="22"/>
        </w:rPr>
        <w:br w:type="page"/>
      </w:r>
    </w:p>
    <w:p w14:paraId="47992A1F"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lastRenderedPageBreak/>
        <w:t xml:space="preserve">Приложение № 3 </w:t>
      </w:r>
    </w:p>
    <w:p w14:paraId="59F1CFA3"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 xml:space="preserve">к </w:t>
      </w:r>
      <w:proofErr w:type="gramStart"/>
      <w:r w:rsidRPr="00A61394">
        <w:rPr>
          <w:rFonts w:eastAsia="Calibri"/>
          <w:bCs/>
          <w:sz w:val="22"/>
          <w:szCs w:val="22"/>
        </w:rPr>
        <w:t>Договору  на</w:t>
      </w:r>
      <w:proofErr w:type="gramEnd"/>
      <w:r w:rsidRPr="00A61394">
        <w:rPr>
          <w:rFonts w:eastAsia="Calibri"/>
          <w:bCs/>
          <w:sz w:val="22"/>
          <w:szCs w:val="22"/>
        </w:rPr>
        <w:t xml:space="preserve"> оказание услуг </w:t>
      </w:r>
    </w:p>
    <w:p w14:paraId="2CB77B08"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по охране объекта МУП «Водоканал»</w:t>
      </w:r>
    </w:p>
    <w:p w14:paraId="15F79B14"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 xml:space="preserve">№________________________ </w:t>
      </w:r>
    </w:p>
    <w:p w14:paraId="57051872" w14:textId="77777777" w:rsidR="00A61394" w:rsidRPr="00A61394" w:rsidRDefault="00A61394" w:rsidP="00A61394">
      <w:pPr>
        <w:widowControl w:val="0"/>
        <w:suppressAutoHyphens/>
        <w:ind w:left="5103" w:firstLine="560"/>
        <w:jc w:val="right"/>
        <w:rPr>
          <w:rFonts w:eastAsia="Calibri"/>
          <w:bCs/>
          <w:sz w:val="22"/>
          <w:szCs w:val="22"/>
        </w:rPr>
      </w:pPr>
      <w:r w:rsidRPr="00A61394">
        <w:rPr>
          <w:rFonts w:eastAsia="Calibri"/>
          <w:bCs/>
          <w:sz w:val="22"/>
          <w:szCs w:val="22"/>
        </w:rPr>
        <w:t>от «___» _____________ 20__ года</w:t>
      </w:r>
    </w:p>
    <w:tbl>
      <w:tblPr>
        <w:tblW w:w="9924" w:type="dxa"/>
        <w:tblInd w:w="62" w:type="dxa"/>
        <w:tblCellMar>
          <w:top w:w="102" w:type="dxa"/>
          <w:left w:w="62" w:type="dxa"/>
          <w:bottom w:w="102" w:type="dxa"/>
          <w:right w:w="62" w:type="dxa"/>
        </w:tblCellMar>
        <w:tblLook w:val="0000" w:firstRow="0" w:lastRow="0" w:firstColumn="0" w:lastColumn="0" w:noHBand="0" w:noVBand="0"/>
      </w:tblPr>
      <w:tblGrid>
        <w:gridCol w:w="9924"/>
      </w:tblGrid>
      <w:tr w:rsidR="00A61394" w:rsidRPr="00A61394" w14:paraId="318FA1C0" w14:textId="77777777" w:rsidTr="00302805">
        <w:tc>
          <w:tcPr>
            <w:tcW w:w="9924" w:type="dxa"/>
            <w:shd w:val="clear" w:color="auto" w:fill="auto"/>
            <w:vAlign w:val="bottom"/>
          </w:tcPr>
          <w:p w14:paraId="7987A082" w14:textId="77777777" w:rsidR="00A61394" w:rsidRPr="00A61394" w:rsidRDefault="00A61394" w:rsidP="00A61394">
            <w:pPr>
              <w:widowControl w:val="0"/>
              <w:suppressAutoHyphens/>
              <w:ind w:left="120" w:firstLine="560"/>
              <w:jc w:val="center"/>
              <w:rPr>
                <w:sz w:val="22"/>
                <w:szCs w:val="22"/>
              </w:rPr>
            </w:pPr>
            <w:r w:rsidRPr="00A61394">
              <w:rPr>
                <w:sz w:val="22"/>
                <w:szCs w:val="22"/>
              </w:rPr>
              <w:t>Акт</w:t>
            </w:r>
          </w:p>
          <w:p w14:paraId="632585EC" w14:textId="77777777" w:rsidR="00A61394" w:rsidRPr="00A61394" w:rsidRDefault="00A61394" w:rsidP="00A61394">
            <w:pPr>
              <w:widowControl w:val="0"/>
              <w:suppressAutoHyphens/>
              <w:ind w:left="120" w:firstLine="560"/>
              <w:jc w:val="center"/>
              <w:rPr>
                <w:sz w:val="22"/>
                <w:szCs w:val="22"/>
              </w:rPr>
            </w:pPr>
            <w:r w:rsidRPr="00A61394">
              <w:rPr>
                <w:sz w:val="22"/>
                <w:szCs w:val="22"/>
              </w:rPr>
              <w:t>о снятии охраны</w:t>
            </w:r>
          </w:p>
        </w:tc>
      </w:tr>
      <w:tr w:rsidR="00A61394" w:rsidRPr="00A61394" w14:paraId="38734A8E" w14:textId="77777777" w:rsidTr="00302805">
        <w:tc>
          <w:tcPr>
            <w:tcW w:w="9924" w:type="dxa"/>
            <w:shd w:val="clear" w:color="auto" w:fill="auto"/>
          </w:tcPr>
          <w:p w14:paraId="6E3D159E" w14:textId="77777777" w:rsidR="00A61394" w:rsidRPr="00A61394" w:rsidRDefault="00A61394" w:rsidP="00A61394">
            <w:pPr>
              <w:widowControl w:val="0"/>
              <w:suppressAutoHyphens/>
              <w:ind w:left="120" w:firstLine="560"/>
              <w:rPr>
                <w:sz w:val="22"/>
                <w:szCs w:val="22"/>
              </w:rPr>
            </w:pPr>
          </w:p>
        </w:tc>
      </w:tr>
      <w:tr w:rsidR="00A61394" w:rsidRPr="00A61394" w14:paraId="2D737F90" w14:textId="77777777" w:rsidTr="00302805">
        <w:tc>
          <w:tcPr>
            <w:tcW w:w="9924" w:type="dxa"/>
            <w:shd w:val="clear" w:color="auto" w:fill="auto"/>
          </w:tcPr>
          <w:p w14:paraId="3A0002AD" w14:textId="77777777" w:rsidR="00A61394" w:rsidRPr="00A61394" w:rsidRDefault="00A61394" w:rsidP="00A61394">
            <w:pPr>
              <w:widowControl w:val="0"/>
              <w:suppressAutoHyphens/>
              <w:ind w:left="120" w:firstLine="505"/>
              <w:jc w:val="both"/>
              <w:rPr>
                <w:sz w:val="22"/>
                <w:szCs w:val="22"/>
              </w:rPr>
            </w:pPr>
            <w:r w:rsidRPr="00A61394">
              <w:rPr>
                <w:sz w:val="22"/>
                <w:szCs w:val="22"/>
              </w:rPr>
              <w:t>Мы, нижеподписавшиеся, представитель Исполнителя в лиц 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Договором от «____» ________ 20__ г. № __________ охрана объекта, расположенного по адресу: _____________________, снята в __ ч. __ мин. «____» ________________ 20__ г.</w:t>
            </w:r>
          </w:p>
        </w:tc>
      </w:tr>
    </w:tbl>
    <w:p w14:paraId="42F1938D" w14:textId="77777777" w:rsidR="00A61394" w:rsidRPr="00A61394" w:rsidRDefault="00A61394" w:rsidP="00A61394">
      <w:pPr>
        <w:widowControl w:val="0"/>
        <w:suppressAutoHyphens/>
        <w:ind w:left="120" w:firstLine="560"/>
        <w:jc w:val="both"/>
        <w:rPr>
          <w:sz w:val="22"/>
          <w:szCs w:val="22"/>
        </w:rPr>
      </w:pPr>
    </w:p>
    <w:p w14:paraId="48B652B4" w14:textId="77777777" w:rsidR="00A61394" w:rsidRPr="00A61394" w:rsidRDefault="00A61394" w:rsidP="00A61394">
      <w:pPr>
        <w:widowControl w:val="0"/>
        <w:suppressAutoHyphens/>
        <w:ind w:left="120" w:firstLine="560"/>
        <w:jc w:val="center"/>
        <w:rPr>
          <w:sz w:val="22"/>
          <w:szCs w:val="22"/>
        </w:rPr>
      </w:pPr>
    </w:p>
    <w:tbl>
      <w:tblPr>
        <w:tblW w:w="9210" w:type="dxa"/>
        <w:tblInd w:w="717" w:type="dxa"/>
        <w:tblLook w:val="04A0" w:firstRow="1" w:lastRow="0" w:firstColumn="1" w:lastColumn="0" w:noHBand="0" w:noVBand="1"/>
      </w:tblPr>
      <w:tblGrid>
        <w:gridCol w:w="4759"/>
        <w:gridCol w:w="4759"/>
      </w:tblGrid>
      <w:tr w:rsidR="00A61394" w:rsidRPr="00A61394" w14:paraId="73DC778E" w14:textId="77777777" w:rsidTr="00302805">
        <w:trPr>
          <w:trHeight w:val="1926"/>
        </w:trPr>
        <w:tc>
          <w:tcPr>
            <w:tcW w:w="4534" w:type="dxa"/>
            <w:shd w:val="clear" w:color="auto" w:fill="auto"/>
          </w:tcPr>
          <w:p w14:paraId="158F8C00" w14:textId="77777777" w:rsidR="00A61394" w:rsidRPr="00A61394" w:rsidRDefault="00A61394" w:rsidP="00A61394">
            <w:pPr>
              <w:widowControl w:val="0"/>
              <w:suppressAutoHyphens/>
              <w:ind w:left="120" w:firstLine="560"/>
              <w:rPr>
                <w:sz w:val="22"/>
                <w:szCs w:val="22"/>
              </w:rPr>
            </w:pPr>
          </w:p>
          <w:p w14:paraId="3EFA8FDA" w14:textId="77777777" w:rsidR="00A61394" w:rsidRPr="00A61394" w:rsidRDefault="00A61394" w:rsidP="00A61394">
            <w:pPr>
              <w:widowControl w:val="0"/>
              <w:suppressAutoHyphens/>
              <w:ind w:left="120" w:firstLine="560"/>
              <w:rPr>
                <w:sz w:val="22"/>
                <w:szCs w:val="22"/>
              </w:rPr>
            </w:pPr>
            <w:r w:rsidRPr="00A61394">
              <w:rPr>
                <w:sz w:val="22"/>
                <w:szCs w:val="22"/>
              </w:rPr>
              <w:t>Заказчик:</w:t>
            </w:r>
          </w:p>
          <w:p w14:paraId="2D6D6C59" w14:textId="77777777" w:rsidR="00A61394" w:rsidRPr="00A61394" w:rsidRDefault="00A61394" w:rsidP="00A61394">
            <w:pPr>
              <w:widowControl w:val="0"/>
              <w:suppressAutoHyphens/>
              <w:ind w:left="120" w:firstLine="560"/>
              <w:rPr>
                <w:sz w:val="22"/>
                <w:szCs w:val="22"/>
              </w:rPr>
            </w:pPr>
          </w:p>
          <w:p w14:paraId="59E2571D" w14:textId="77777777" w:rsidR="00A61394" w:rsidRPr="00A61394" w:rsidRDefault="00A61394" w:rsidP="00A61394">
            <w:pPr>
              <w:widowControl w:val="0"/>
              <w:suppressAutoHyphens/>
              <w:ind w:left="120" w:firstLine="560"/>
              <w:jc w:val="both"/>
              <w:rPr>
                <w:sz w:val="22"/>
                <w:szCs w:val="22"/>
              </w:rPr>
            </w:pPr>
            <w:r w:rsidRPr="00A61394">
              <w:rPr>
                <w:sz w:val="22"/>
                <w:szCs w:val="22"/>
              </w:rPr>
              <w:t>_________________/_________________/</w:t>
            </w:r>
          </w:p>
          <w:p w14:paraId="5B34E9FF" w14:textId="77777777" w:rsidR="00A61394" w:rsidRPr="00A61394" w:rsidRDefault="00A61394" w:rsidP="00A61394">
            <w:pPr>
              <w:widowControl w:val="0"/>
              <w:suppressAutoHyphens/>
              <w:ind w:left="120" w:firstLine="560"/>
              <w:jc w:val="both"/>
              <w:rPr>
                <w:sz w:val="22"/>
                <w:szCs w:val="22"/>
              </w:rPr>
            </w:pPr>
            <w:r w:rsidRPr="00A61394">
              <w:rPr>
                <w:sz w:val="22"/>
                <w:szCs w:val="22"/>
              </w:rPr>
              <w:t xml:space="preserve">          (</w:t>
            </w:r>
            <w:proofErr w:type="gramStart"/>
            <w:r w:rsidRPr="00A61394">
              <w:rPr>
                <w:sz w:val="22"/>
                <w:szCs w:val="22"/>
              </w:rPr>
              <w:t xml:space="preserve">подпись)   </w:t>
            </w:r>
            <w:proofErr w:type="gramEnd"/>
            <w:r w:rsidRPr="00A61394">
              <w:rPr>
                <w:sz w:val="22"/>
                <w:szCs w:val="22"/>
              </w:rPr>
              <w:t xml:space="preserve">                      (фамилия)</w:t>
            </w:r>
          </w:p>
          <w:p w14:paraId="1801BC26" w14:textId="77777777" w:rsidR="00A61394" w:rsidRPr="00A61394" w:rsidRDefault="00A61394" w:rsidP="00A61394">
            <w:pPr>
              <w:widowControl w:val="0"/>
              <w:suppressAutoHyphens/>
              <w:ind w:left="120" w:firstLine="560"/>
              <w:jc w:val="both"/>
              <w:rPr>
                <w:sz w:val="22"/>
                <w:szCs w:val="22"/>
              </w:rPr>
            </w:pPr>
            <w:proofErr w:type="spellStart"/>
            <w:r w:rsidRPr="00A61394">
              <w:rPr>
                <w:sz w:val="22"/>
                <w:szCs w:val="22"/>
              </w:rPr>
              <w:t>М.п</w:t>
            </w:r>
            <w:proofErr w:type="spellEnd"/>
            <w:r w:rsidRPr="00A61394">
              <w:rPr>
                <w:sz w:val="22"/>
                <w:szCs w:val="22"/>
              </w:rPr>
              <w:t>.</w:t>
            </w:r>
          </w:p>
          <w:p w14:paraId="159BAF7C" w14:textId="77777777" w:rsidR="00A61394" w:rsidRPr="00A61394" w:rsidRDefault="00A61394" w:rsidP="00A61394">
            <w:pPr>
              <w:widowControl w:val="0"/>
              <w:suppressAutoHyphens/>
              <w:ind w:left="120" w:firstLine="560"/>
              <w:rPr>
                <w:sz w:val="22"/>
                <w:szCs w:val="22"/>
              </w:rPr>
            </w:pPr>
          </w:p>
        </w:tc>
        <w:tc>
          <w:tcPr>
            <w:tcW w:w="4675" w:type="dxa"/>
            <w:shd w:val="clear" w:color="auto" w:fill="auto"/>
          </w:tcPr>
          <w:p w14:paraId="10A7EBEF" w14:textId="77777777" w:rsidR="00A61394" w:rsidRPr="00A61394" w:rsidRDefault="00A61394" w:rsidP="00A61394">
            <w:pPr>
              <w:widowControl w:val="0"/>
              <w:tabs>
                <w:tab w:val="left" w:pos="1490"/>
              </w:tabs>
              <w:suppressAutoHyphens/>
              <w:ind w:left="120" w:firstLine="560"/>
              <w:rPr>
                <w:sz w:val="22"/>
                <w:szCs w:val="22"/>
              </w:rPr>
            </w:pPr>
            <w:r w:rsidRPr="00A61394">
              <w:rPr>
                <w:sz w:val="22"/>
                <w:szCs w:val="22"/>
              </w:rPr>
              <w:tab/>
            </w:r>
          </w:p>
          <w:p w14:paraId="1512F908" w14:textId="77777777" w:rsidR="00A61394" w:rsidRPr="00A61394" w:rsidRDefault="00A61394" w:rsidP="00A61394">
            <w:pPr>
              <w:widowControl w:val="0"/>
              <w:suppressAutoHyphens/>
              <w:ind w:left="120" w:firstLine="560"/>
              <w:rPr>
                <w:sz w:val="22"/>
                <w:szCs w:val="22"/>
              </w:rPr>
            </w:pPr>
            <w:r w:rsidRPr="00A61394">
              <w:rPr>
                <w:sz w:val="22"/>
                <w:szCs w:val="22"/>
              </w:rPr>
              <w:t>Исполнитель:</w:t>
            </w:r>
          </w:p>
          <w:p w14:paraId="13E86D25" w14:textId="77777777" w:rsidR="00A61394" w:rsidRPr="00A61394" w:rsidRDefault="00A61394" w:rsidP="00A61394">
            <w:pPr>
              <w:widowControl w:val="0"/>
              <w:suppressAutoHyphens/>
              <w:ind w:left="120" w:firstLine="560"/>
              <w:rPr>
                <w:sz w:val="22"/>
                <w:szCs w:val="22"/>
              </w:rPr>
            </w:pPr>
          </w:p>
          <w:p w14:paraId="56AFD19F" w14:textId="77777777" w:rsidR="00A61394" w:rsidRPr="00A61394" w:rsidRDefault="00A61394" w:rsidP="00A61394">
            <w:pPr>
              <w:widowControl w:val="0"/>
              <w:suppressAutoHyphens/>
              <w:ind w:left="120" w:firstLine="560"/>
              <w:rPr>
                <w:sz w:val="22"/>
                <w:szCs w:val="22"/>
              </w:rPr>
            </w:pPr>
            <w:r w:rsidRPr="00A61394">
              <w:rPr>
                <w:sz w:val="22"/>
                <w:szCs w:val="22"/>
              </w:rPr>
              <w:t>__________________/________________/</w:t>
            </w:r>
          </w:p>
          <w:p w14:paraId="3209AEE8" w14:textId="77777777" w:rsidR="00A61394" w:rsidRPr="00A61394" w:rsidRDefault="00A61394" w:rsidP="00A61394">
            <w:pPr>
              <w:widowControl w:val="0"/>
              <w:suppressAutoHyphens/>
              <w:ind w:left="120" w:firstLine="560"/>
              <w:rPr>
                <w:sz w:val="22"/>
                <w:szCs w:val="22"/>
              </w:rPr>
            </w:pPr>
            <w:r w:rsidRPr="00A61394">
              <w:rPr>
                <w:sz w:val="22"/>
                <w:szCs w:val="22"/>
              </w:rPr>
              <w:t xml:space="preserve">         (</w:t>
            </w:r>
            <w:proofErr w:type="gramStart"/>
            <w:r w:rsidRPr="00A61394">
              <w:rPr>
                <w:sz w:val="22"/>
                <w:szCs w:val="22"/>
              </w:rPr>
              <w:t xml:space="preserve">подпись)   </w:t>
            </w:r>
            <w:proofErr w:type="gramEnd"/>
            <w:r w:rsidRPr="00A61394">
              <w:rPr>
                <w:sz w:val="22"/>
                <w:szCs w:val="22"/>
              </w:rPr>
              <w:t xml:space="preserve">                      (фамилия)</w:t>
            </w:r>
          </w:p>
          <w:p w14:paraId="3887D492" w14:textId="77777777" w:rsidR="00A61394" w:rsidRPr="00A61394" w:rsidRDefault="00A61394" w:rsidP="00A61394">
            <w:pPr>
              <w:widowControl w:val="0"/>
              <w:suppressAutoHyphens/>
              <w:ind w:left="120" w:firstLine="560"/>
              <w:rPr>
                <w:sz w:val="22"/>
                <w:szCs w:val="22"/>
              </w:rPr>
            </w:pPr>
            <w:proofErr w:type="spellStart"/>
            <w:r w:rsidRPr="00A61394">
              <w:rPr>
                <w:sz w:val="22"/>
                <w:szCs w:val="22"/>
              </w:rPr>
              <w:t>М.п</w:t>
            </w:r>
            <w:proofErr w:type="spellEnd"/>
            <w:r w:rsidRPr="00A61394">
              <w:rPr>
                <w:sz w:val="22"/>
                <w:szCs w:val="22"/>
              </w:rPr>
              <w:t>.</w:t>
            </w:r>
          </w:p>
          <w:p w14:paraId="4DF2BA28" w14:textId="77777777" w:rsidR="00A61394" w:rsidRPr="00A61394" w:rsidRDefault="00A61394" w:rsidP="00A61394">
            <w:pPr>
              <w:widowControl w:val="0"/>
              <w:suppressAutoHyphens/>
              <w:ind w:left="120" w:firstLine="560"/>
              <w:rPr>
                <w:sz w:val="22"/>
                <w:szCs w:val="22"/>
              </w:rPr>
            </w:pPr>
          </w:p>
        </w:tc>
      </w:tr>
    </w:tbl>
    <w:p w14:paraId="6BE3796B" w14:textId="77777777" w:rsidR="00A61394" w:rsidRPr="00A61394" w:rsidRDefault="00A61394" w:rsidP="00A61394">
      <w:pPr>
        <w:rPr>
          <w:rFonts w:eastAsia="Calibri"/>
          <w:sz w:val="22"/>
          <w:szCs w:val="22"/>
        </w:rPr>
      </w:pPr>
    </w:p>
    <w:p w14:paraId="10B60160" w14:textId="77777777" w:rsidR="00A61394" w:rsidRPr="00A61394" w:rsidRDefault="00A61394" w:rsidP="00A61394">
      <w:pPr>
        <w:rPr>
          <w:rFonts w:eastAsia="Calibri"/>
          <w:sz w:val="22"/>
          <w:szCs w:val="22"/>
        </w:rPr>
      </w:pPr>
    </w:p>
    <w:p w14:paraId="315F6AF6" w14:textId="77777777" w:rsidR="00A61394" w:rsidRPr="00A61394" w:rsidRDefault="00A61394" w:rsidP="00A61394">
      <w:pPr>
        <w:rPr>
          <w:rFonts w:eastAsia="Calibri"/>
          <w:sz w:val="22"/>
          <w:szCs w:val="22"/>
        </w:rPr>
      </w:pPr>
    </w:p>
    <w:p w14:paraId="349723DA" w14:textId="77777777" w:rsidR="00A61394" w:rsidRPr="00A61394" w:rsidRDefault="00A61394" w:rsidP="00F450A8">
      <w:pPr>
        <w:jc w:val="right"/>
        <w:rPr>
          <w:rFonts w:eastAsia="Calibri"/>
          <w:bCs/>
          <w:sz w:val="22"/>
          <w:szCs w:val="22"/>
        </w:rPr>
      </w:pPr>
      <w:r w:rsidRPr="00A61394">
        <w:rPr>
          <w:rFonts w:eastAsia="Calibri"/>
          <w:bCs/>
          <w:sz w:val="20"/>
          <w:szCs w:val="22"/>
        </w:rPr>
        <w:t xml:space="preserve">                                                                                                                                                                     </w:t>
      </w:r>
      <w:r w:rsidRPr="00A61394">
        <w:rPr>
          <w:rFonts w:eastAsia="Calibri"/>
          <w:bCs/>
          <w:sz w:val="22"/>
          <w:szCs w:val="22"/>
        </w:rPr>
        <w:t xml:space="preserve">Приложение № 4 </w:t>
      </w:r>
    </w:p>
    <w:p w14:paraId="25473CC9" w14:textId="21D8DD13" w:rsidR="00A61394" w:rsidRPr="00A61394" w:rsidRDefault="00A61394" w:rsidP="00F450A8">
      <w:pPr>
        <w:jc w:val="right"/>
        <w:rPr>
          <w:rFonts w:eastAsia="Calibri"/>
          <w:bCs/>
          <w:sz w:val="22"/>
          <w:szCs w:val="22"/>
        </w:rPr>
      </w:pPr>
      <w:r w:rsidRPr="00A61394">
        <w:rPr>
          <w:rFonts w:eastAsia="Calibri"/>
          <w:bCs/>
          <w:sz w:val="22"/>
          <w:szCs w:val="22"/>
        </w:rPr>
        <w:t xml:space="preserve">                                                                                                                                 к Договору на оказание</w:t>
      </w:r>
      <w:r w:rsidR="00F450A8">
        <w:rPr>
          <w:rFonts w:eastAsia="Calibri"/>
          <w:bCs/>
          <w:sz w:val="22"/>
          <w:szCs w:val="22"/>
        </w:rPr>
        <w:t xml:space="preserve"> у</w:t>
      </w:r>
      <w:r w:rsidRPr="00A61394">
        <w:rPr>
          <w:rFonts w:eastAsia="Calibri"/>
          <w:bCs/>
          <w:sz w:val="22"/>
          <w:szCs w:val="22"/>
        </w:rPr>
        <w:t xml:space="preserve">слуг </w:t>
      </w:r>
    </w:p>
    <w:p w14:paraId="38F3B5A6" w14:textId="2C237541" w:rsidR="00A61394" w:rsidRPr="00A61394" w:rsidRDefault="00A61394" w:rsidP="00F450A8">
      <w:pPr>
        <w:jc w:val="right"/>
        <w:rPr>
          <w:rFonts w:eastAsia="Calibri"/>
          <w:bCs/>
          <w:sz w:val="22"/>
          <w:szCs w:val="22"/>
        </w:rPr>
      </w:pPr>
      <w:r w:rsidRPr="00A61394">
        <w:rPr>
          <w:rFonts w:eastAsia="Calibri"/>
          <w:bCs/>
          <w:sz w:val="22"/>
          <w:szCs w:val="22"/>
        </w:rPr>
        <w:t xml:space="preserve">                                                                                                                   по охране объекта МУП «Водоканал»</w:t>
      </w:r>
    </w:p>
    <w:p w14:paraId="788C77D8" w14:textId="77777777" w:rsidR="00A61394" w:rsidRPr="00A61394" w:rsidRDefault="00A61394" w:rsidP="00A61394">
      <w:pPr>
        <w:rPr>
          <w:rFonts w:eastAsia="Calibri"/>
          <w:bCs/>
          <w:sz w:val="22"/>
          <w:szCs w:val="22"/>
        </w:rPr>
      </w:pPr>
      <w:r w:rsidRPr="00A61394">
        <w:rPr>
          <w:rFonts w:eastAsia="Calibri"/>
          <w:bCs/>
          <w:sz w:val="22"/>
          <w:szCs w:val="22"/>
        </w:rPr>
        <w:t xml:space="preserve">                                                                                                                                  №________________________ </w:t>
      </w:r>
    </w:p>
    <w:p w14:paraId="3FDE91CE" w14:textId="77777777" w:rsidR="00A61394" w:rsidRPr="00A61394" w:rsidRDefault="00A61394" w:rsidP="00A61394">
      <w:pPr>
        <w:rPr>
          <w:rFonts w:eastAsia="Calibri"/>
          <w:bCs/>
          <w:sz w:val="22"/>
          <w:szCs w:val="22"/>
        </w:rPr>
      </w:pPr>
      <w:r w:rsidRPr="00A61394">
        <w:rPr>
          <w:rFonts w:eastAsia="Calibri"/>
          <w:bCs/>
          <w:sz w:val="22"/>
          <w:szCs w:val="22"/>
        </w:rPr>
        <w:t xml:space="preserve">                                                                                                                         от «___» _____________ 20__ года</w:t>
      </w:r>
    </w:p>
    <w:p w14:paraId="588C5AE2" w14:textId="77777777" w:rsidR="00A61394" w:rsidRPr="00A61394" w:rsidRDefault="00A61394" w:rsidP="00A61394">
      <w:pPr>
        <w:rPr>
          <w:rFonts w:eastAsia="Calibri"/>
          <w:sz w:val="22"/>
          <w:szCs w:val="22"/>
        </w:rPr>
      </w:pPr>
    </w:p>
    <w:p w14:paraId="1B878225" w14:textId="77777777" w:rsidR="00A61394" w:rsidRPr="00A61394" w:rsidRDefault="00A61394" w:rsidP="00A61394">
      <w:pPr>
        <w:rPr>
          <w:rFonts w:eastAsia="Calibri"/>
          <w:sz w:val="22"/>
          <w:szCs w:val="22"/>
        </w:rPr>
      </w:pPr>
    </w:p>
    <w:p w14:paraId="38988A73" w14:textId="77777777" w:rsidR="00A61394" w:rsidRPr="00A61394" w:rsidRDefault="00A61394" w:rsidP="00A61394">
      <w:pPr>
        <w:rPr>
          <w:rFonts w:eastAsia="Calibri"/>
          <w:sz w:val="22"/>
          <w:szCs w:val="22"/>
        </w:rPr>
      </w:pPr>
    </w:p>
    <w:p w14:paraId="4F0442C8" w14:textId="77777777" w:rsidR="00A61394" w:rsidRPr="00A61394" w:rsidRDefault="00A61394" w:rsidP="00A61394">
      <w:pPr>
        <w:rPr>
          <w:rFonts w:eastAsia="Calibri"/>
          <w:bCs/>
          <w:sz w:val="22"/>
          <w:szCs w:val="22"/>
        </w:rPr>
      </w:pPr>
      <w:r w:rsidRPr="00A61394">
        <w:rPr>
          <w:rFonts w:eastAsia="Calibri"/>
          <w:bCs/>
          <w:sz w:val="22"/>
          <w:szCs w:val="22"/>
        </w:rPr>
        <w:t xml:space="preserve">                                                                      Перечень услуг</w:t>
      </w:r>
    </w:p>
    <w:p w14:paraId="15ECCA83" w14:textId="7C100893" w:rsidR="00B574F2" w:rsidRDefault="00A61394" w:rsidP="00A61394">
      <w:pPr>
        <w:rPr>
          <w:b/>
          <w:sz w:val="22"/>
          <w:szCs w:val="22"/>
        </w:rPr>
      </w:pPr>
      <w:r w:rsidRPr="00A61394">
        <w:rPr>
          <w:rFonts w:eastAsia="Calibri"/>
          <w:bCs/>
          <w:sz w:val="22"/>
          <w:szCs w:val="22"/>
        </w:rPr>
        <w:t xml:space="preserve">                                                      (прилагается отдельным файлом)</w:t>
      </w:r>
    </w:p>
    <w:p w14:paraId="03A93420" w14:textId="77777777" w:rsidR="00B574F2" w:rsidRDefault="00B574F2" w:rsidP="00864E2C">
      <w:pPr>
        <w:suppressAutoHyphens/>
        <w:jc w:val="center"/>
        <w:rPr>
          <w:b/>
          <w:sz w:val="22"/>
          <w:szCs w:val="22"/>
        </w:rPr>
      </w:pPr>
    </w:p>
    <w:p w14:paraId="1D871085" w14:textId="77777777" w:rsidR="00B574F2" w:rsidRDefault="00B574F2" w:rsidP="00864E2C">
      <w:pPr>
        <w:suppressAutoHyphens/>
        <w:jc w:val="center"/>
        <w:rPr>
          <w:b/>
          <w:sz w:val="22"/>
          <w:szCs w:val="22"/>
        </w:rPr>
      </w:pPr>
    </w:p>
    <w:p w14:paraId="2703252D" w14:textId="77777777" w:rsidR="00B574F2" w:rsidRDefault="00B574F2" w:rsidP="00864E2C">
      <w:pPr>
        <w:suppressAutoHyphens/>
        <w:jc w:val="center"/>
        <w:rPr>
          <w:b/>
          <w:sz w:val="22"/>
          <w:szCs w:val="22"/>
        </w:rPr>
      </w:pPr>
    </w:p>
    <w:p w14:paraId="631646F6" w14:textId="77777777" w:rsidR="00B574F2" w:rsidRDefault="00B574F2" w:rsidP="00864E2C">
      <w:pPr>
        <w:suppressAutoHyphens/>
        <w:jc w:val="center"/>
        <w:rPr>
          <w:b/>
          <w:sz w:val="22"/>
          <w:szCs w:val="22"/>
        </w:rPr>
      </w:pPr>
    </w:p>
    <w:p w14:paraId="5698A6FE" w14:textId="77777777" w:rsidR="00B574F2" w:rsidRDefault="00B574F2" w:rsidP="00864E2C">
      <w:pPr>
        <w:suppressAutoHyphens/>
        <w:jc w:val="center"/>
        <w:rPr>
          <w:b/>
          <w:sz w:val="22"/>
          <w:szCs w:val="22"/>
        </w:rPr>
      </w:pPr>
    </w:p>
    <w:p w14:paraId="171EB1EA" w14:textId="77777777" w:rsidR="00B574F2" w:rsidRDefault="00B574F2" w:rsidP="00864E2C">
      <w:pPr>
        <w:suppressAutoHyphens/>
        <w:jc w:val="center"/>
        <w:rPr>
          <w:b/>
          <w:sz w:val="22"/>
          <w:szCs w:val="22"/>
        </w:rPr>
      </w:pPr>
    </w:p>
    <w:p w14:paraId="73F275B6" w14:textId="77777777" w:rsidR="00B574F2" w:rsidRDefault="00B574F2" w:rsidP="00864E2C">
      <w:pPr>
        <w:suppressAutoHyphens/>
        <w:jc w:val="center"/>
        <w:rPr>
          <w:b/>
          <w:sz w:val="22"/>
          <w:szCs w:val="22"/>
        </w:rPr>
      </w:pPr>
    </w:p>
    <w:p w14:paraId="56EA40FC" w14:textId="77777777" w:rsidR="00B574F2" w:rsidRDefault="00B574F2" w:rsidP="00864E2C">
      <w:pPr>
        <w:suppressAutoHyphens/>
        <w:jc w:val="center"/>
        <w:rPr>
          <w:b/>
          <w:sz w:val="22"/>
          <w:szCs w:val="22"/>
        </w:rPr>
      </w:pPr>
    </w:p>
    <w:p w14:paraId="71F86E1B" w14:textId="77777777" w:rsidR="00B574F2" w:rsidRDefault="00B574F2" w:rsidP="00864E2C">
      <w:pPr>
        <w:suppressAutoHyphens/>
        <w:jc w:val="center"/>
        <w:rPr>
          <w:b/>
          <w:sz w:val="22"/>
          <w:szCs w:val="22"/>
        </w:rPr>
      </w:pPr>
    </w:p>
    <w:p w14:paraId="6B516C9E" w14:textId="77777777" w:rsidR="00B574F2" w:rsidRDefault="00B574F2" w:rsidP="00864E2C">
      <w:pPr>
        <w:suppressAutoHyphens/>
        <w:jc w:val="center"/>
        <w:rPr>
          <w:b/>
          <w:sz w:val="22"/>
          <w:szCs w:val="22"/>
        </w:rPr>
      </w:pPr>
    </w:p>
    <w:p w14:paraId="58311FC5" w14:textId="77777777" w:rsidR="00B574F2" w:rsidRDefault="00B574F2" w:rsidP="00864E2C">
      <w:pPr>
        <w:suppressAutoHyphens/>
        <w:jc w:val="center"/>
        <w:rPr>
          <w:b/>
          <w:sz w:val="22"/>
          <w:szCs w:val="22"/>
        </w:rPr>
      </w:pPr>
    </w:p>
    <w:p w14:paraId="67DB5845" w14:textId="77777777" w:rsidR="00B574F2" w:rsidRDefault="00B574F2" w:rsidP="00864E2C">
      <w:pPr>
        <w:suppressAutoHyphens/>
        <w:jc w:val="center"/>
        <w:rPr>
          <w:b/>
          <w:sz w:val="22"/>
          <w:szCs w:val="22"/>
        </w:rPr>
      </w:pPr>
    </w:p>
    <w:sectPr w:rsidR="00B574F2" w:rsidSect="00A61394">
      <w:headerReference w:type="default" r:id="rId15"/>
      <w:footerReference w:type="default" r:id="rId16"/>
      <w:pgSz w:w="11906" w:h="16838"/>
      <w:pgMar w:top="1440"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2E01E" w14:textId="77777777" w:rsidR="00BC5ED6" w:rsidRDefault="00BC5ED6">
      <w:r>
        <w:separator/>
      </w:r>
    </w:p>
  </w:endnote>
  <w:endnote w:type="continuationSeparator" w:id="0">
    <w:p w14:paraId="2A97F62F" w14:textId="77777777" w:rsidR="00BC5ED6" w:rsidRDefault="00BC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Cambria"/>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6259E" w14:textId="77777777" w:rsidR="00906CDB" w:rsidRDefault="004E0C99">
    <w:pPr>
      <w:pStyle w:val="af1"/>
      <w:framePr w:wrap="around" w:vAnchor="text" w:hAnchor="margin" w:xAlign="right" w:y="1"/>
      <w:rPr>
        <w:rStyle w:val="ae"/>
      </w:rPr>
    </w:pPr>
    <w:r>
      <w:rPr>
        <w:rStyle w:val="ae"/>
      </w:rPr>
      <w:fldChar w:fldCharType="begin"/>
    </w:r>
    <w:r w:rsidR="00906CDB">
      <w:rPr>
        <w:rStyle w:val="ae"/>
      </w:rPr>
      <w:instrText xml:space="preserve">PAGE  </w:instrText>
    </w:r>
    <w:r>
      <w:rPr>
        <w:rStyle w:val="ae"/>
      </w:rPr>
      <w:fldChar w:fldCharType="end"/>
    </w:r>
  </w:p>
  <w:p w14:paraId="5D7DCD4D" w14:textId="77777777" w:rsidR="00906CDB" w:rsidRDefault="00906CDB">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97A6B" w14:textId="77777777" w:rsidR="00906CDB" w:rsidRDefault="00906CDB">
    <w:pPr>
      <w:pStyle w:val="af1"/>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8A2F7" w14:textId="77777777" w:rsidR="00714311" w:rsidRDefault="00714311">
    <w:pPr>
      <w:pStyle w:val="af1"/>
      <w:jc w:val="right"/>
    </w:pPr>
    <w:r>
      <w:fldChar w:fldCharType="begin"/>
    </w:r>
    <w:r>
      <w:instrText>PAGE</w:instrText>
    </w:r>
    <w:r>
      <w:fldChar w:fldCharType="separate"/>
    </w:r>
    <w:r>
      <w:rPr>
        <w:noProof/>
      </w:rPr>
      <w:t>1</w:t>
    </w:r>
    <w:r>
      <w:fldChar w:fldCharType="end"/>
    </w:r>
  </w:p>
  <w:p w14:paraId="2B90B639" w14:textId="77777777" w:rsidR="00714311" w:rsidRDefault="00714311">
    <w:pPr>
      <w:pStyle w:val="1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96269" w14:textId="77777777" w:rsidR="00A61394" w:rsidRDefault="00A61394">
    <w:pPr>
      <w:pStyle w:val="af1"/>
      <w:jc w:val="right"/>
    </w:pPr>
    <w:r>
      <w:fldChar w:fldCharType="begin"/>
    </w:r>
    <w:r>
      <w:instrText>PAGE</w:instrText>
    </w:r>
    <w:r>
      <w:fldChar w:fldCharType="separate"/>
    </w:r>
    <w:r>
      <w:rPr>
        <w:noProof/>
      </w:rPr>
      <w:t>1</w:t>
    </w:r>
    <w:r>
      <w:fldChar w:fldCharType="end"/>
    </w:r>
  </w:p>
  <w:p w14:paraId="08913F1F" w14:textId="77777777" w:rsidR="00A61394" w:rsidRDefault="00A61394">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B3C61" w14:textId="77777777" w:rsidR="00BC5ED6" w:rsidRDefault="00BC5ED6">
      <w:r>
        <w:separator/>
      </w:r>
    </w:p>
  </w:footnote>
  <w:footnote w:type="continuationSeparator" w:id="0">
    <w:p w14:paraId="6EE33935" w14:textId="77777777" w:rsidR="00BC5ED6" w:rsidRDefault="00BC5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05BEE" w14:textId="77777777" w:rsidR="00906CDB" w:rsidRPr="00C900B3" w:rsidRDefault="004E0C99">
    <w:pPr>
      <w:pStyle w:val="ac"/>
      <w:jc w:val="center"/>
      <w:rPr>
        <w:sz w:val="24"/>
        <w:szCs w:val="24"/>
      </w:rPr>
    </w:pPr>
    <w:r w:rsidRPr="00C900B3">
      <w:rPr>
        <w:sz w:val="24"/>
        <w:szCs w:val="24"/>
      </w:rPr>
      <w:fldChar w:fldCharType="begin"/>
    </w:r>
    <w:r w:rsidR="00906CDB" w:rsidRPr="00C900B3">
      <w:rPr>
        <w:sz w:val="24"/>
        <w:szCs w:val="24"/>
      </w:rPr>
      <w:instrText xml:space="preserve"> PAGE   \* MERGEFORMAT </w:instrText>
    </w:r>
    <w:r w:rsidRPr="00C900B3">
      <w:rPr>
        <w:sz w:val="24"/>
        <w:szCs w:val="24"/>
      </w:rPr>
      <w:fldChar w:fldCharType="separate"/>
    </w:r>
    <w:r w:rsidR="00701BF1">
      <w:rPr>
        <w:noProof/>
        <w:sz w:val="24"/>
        <w:szCs w:val="24"/>
      </w:rPr>
      <w:t>4</w:t>
    </w:r>
    <w:r w:rsidRPr="00C900B3">
      <w:rPr>
        <w:sz w:val="24"/>
        <w:szCs w:val="24"/>
      </w:rPr>
      <w:fldChar w:fldCharType="end"/>
    </w:r>
  </w:p>
  <w:p w14:paraId="3FD37029" w14:textId="77777777" w:rsidR="00906CDB" w:rsidRDefault="00906CD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E4079" w14:textId="77777777" w:rsidR="00714311" w:rsidRDefault="00714311">
    <w:pPr>
      <w:pStyle w:val="1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7FA3" w14:textId="77777777" w:rsidR="00A61394" w:rsidRDefault="00A61394">
    <w:pPr>
      <w:pStyle w:val="1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0CCC4D6C"/>
    <w:lvl w:ilvl="0">
      <w:numFmt w:val="decimal"/>
      <w:lvlText w:val="*"/>
      <w:lvlJc w:val="left"/>
    </w:lvl>
  </w:abstractNum>
  <w:abstractNum w:abstractNumId="3" w15:restartNumberingAfterBreak="0">
    <w:nsid w:val="00000002"/>
    <w:multiLevelType w:val="multilevel"/>
    <w:tmpl w:val="00000002"/>
    <w:name w:val="WW8Num1"/>
    <w:lvl w:ilvl="0">
      <w:start w:val="6"/>
      <w:numFmt w:val="decimal"/>
      <w:lvlText w:val="%1."/>
      <w:lvlJc w:val="left"/>
      <w:pPr>
        <w:tabs>
          <w:tab w:val="num" w:pos="720"/>
        </w:tabs>
        <w:ind w:left="720" w:hanging="360"/>
      </w:pPr>
      <w:rPr>
        <w:rFonts w:ascii="Times New Roman" w:hAnsi="Times New Roman" w:cs="Times New Roman"/>
      </w:r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3"/>
    <w:multiLevelType w:val="multilevel"/>
    <w:tmpl w:val="00000003"/>
    <w:name w:val="WW8Num2"/>
    <w:lvl w:ilvl="0">
      <w:start w:val="1"/>
      <w:numFmt w:val="decimal"/>
      <w:lvlText w:val="%1."/>
      <w:lvlJc w:val="left"/>
      <w:pPr>
        <w:tabs>
          <w:tab w:val="num" w:pos="720"/>
        </w:tabs>
        <w:ind w:left="720" w:hanging="360"/>
      </w:pPr>
      <w:rPr>
        <w:spacing w:val="1"/>
        <w:sz w:val="24"/>
        <w:szCs w:val="24"/>
      </w:rPr>
    </w:lvl>
    <w:lvl w:ilvl="1">
      <w:start w:val="2"/>
      <w:numFmt w:val="decimal"/>
      <w:lvlText w:val="%1.%2."/>
      <w:lvlJc w:val="left"/>
      <w:pPr>
        <w:tabs>
          <w:tab w:val="num" w:pos="1080"/>
        </w:tabs>
        <w:ind w:left="1080" w:hanging="360"/>
      </w:pPr>
      <w:rPr>
        <w:spacing w:val="1"/>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4"/>
    <w:multiLevelType w:val="multilevel"/>
    <w:tmpl w:val="00000004"/>
    <w:name w:val="WW8Num3"/>
    <w:lvl w:ilvl="0">
      <w:start w:val="5"/>
      <w:numFmt w:val="decimal"/>
      <w:lvlText w:val="%1."/>
      <w:lvlJc w:val="left"/>
      <w:pPr>
        <w:tabs>
          <w:tab w:val="num" w:pos="720"/>
        </w:tabs>
        <w:ind w:left="720" w:hanging="360"/>
      </w:pPr>
      <w:rPr>
        <w:spacing w:val="-4"/>
        <w:sz w:val="24"/>
        <w:szCs w:val="24"/>
      </w:rPr>
    </w:lvl>
    <w:lvl w:ilvl="1">
      <w:start w:val="1"/>
      <w:numFmt w:val="decimal"/>
      <w:lvlText w:val="%1.%2."/>
      <w:lvlJc w:val="left"/>
      <w:pPr>
        <w:tabs>
          <w:tab w:val="num" w:pos="1080"/>
        </w:tabs>
        <w:ind w:left="1080" w:hanging="360"/>
      </w:pPr>
      <w:rPr>
        <w:spacing w:val="-4"/>
        <w:sz w:val="24"/>
        <w:szCs w:val="24"/>
      </w:rPr>
    </w:lvl>
    <w:lvl w:ilvl="2">
      <w:start w:val="1"/>
      <w:numFmt w:val="decimal"/>
      <w:lvlText w:val="%1.%2.%3."/>
      <w:lvlJc w:val="left"/>
      <w:pPr>
        <w:tabs>
          <w:tab w:val="num" w:pos="1211"/>
        </w:tabs>
        <w:ind w:left="1211" w:hanging="360"/>
      </w:pPr>
      <w:rPr>
        <w:spacing w:val="-4"/>
        <w:sz w:val="24"/>
        <w:szCs w:val="24"/>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6D832D7"/>
    <w:multiLevelType w:val="singleLevel"/>
    <w:tmpl w:val="1C0EC1B6"/>
    <w:lvl w:ilvl="0">
      <w:start w:val="4"/>
      <w:numFmt w:val="decimal"/>
      <w:lvlText w:val="4.%1."/>
      <w:legacy w:legacy="1" w:legacySpace="0" w:legacyIndent="355"/>
      <w:lvlJc w:val="left"/>
      <w:rPr>
        <w:rFonts w:ascii="Times New Roman" w:hAnsi="Times New Roman" w:cs="Times New Roman" w:hint="default"/>
      </w:rPr>
    </w:lvl>
  </w:abstractNum>
  <w:abstractNum w:abstractNumId="7" w15:restartNumberingAfterBreak="0">
    <w:nsid w:val="07353850"/>
    <w:multiLevelType w:val="hybridMultilevel"/>
    <w:tmpl w:val="DB84ED72"/>
    <w:lvl w:ilvl="0" w:tplc="1310BCB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5807E7"/>
    <w:multiLevelType w:val="multilevel"/>
    <w:tmpl w:val="61A439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0" w15:restartNumberingAfterBreak="0">
    <w:nsid w:val="26332509"/>
    <w:multiLevelType w:val="multilevel"/>
    <w:tmpl w:val="EEF60A14"/>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457"/>
        </w:tabs>
        <w:ind w:left="457" w:hanging="450"/>
      </w:pPr>
      <w:rPr>
        <w:rFonts w:hint="default"/>
      </w:rPr>
    </w:lvl>
    <w:lvl w:ilvl="2">
      <w:start w:val="3"/>
      <w:numFmt w:val="decimal"/>
      <w:lvlText w:val="%1.%2.%3."/>
      <w:lvlJc w:val="left"/>
      <w:pPr>
        <w:tabs>
          <w:tab w:val="num" w:pos="734"/>
        </w:tabs>
        <w:ind w:left="734" w:hanging="720"/>
      </w:pPr>
      <w:rPr>
        <w:rFonts w:hint="default"/>
      </w:rPr>
    </w:lvl>
    <w:lvl w:ilvl="3">
      <w:start w:val="1"/>
      <w:numFmt w:val="decimal"/>
      <w:lvlText w:val="%1.%2.%3.%4."/>
      <w:lvlJc w:val="left"/>
      <w:pPr>
        <w:tabs>
          <w:tab w:val="num" w:pos="741"/>
        </w:tabs>
        <w:ind w:left="741" w:hanging="720"/>
      </w:pPr>
      <w:rPr>
        <w:rFonts w:hint="default"/>
      </w:rPr>
    </w:lvl>
    <w:lvl w:ilvl="4">
      <w:start w:val="1"/>
      <w:numFmt w:val="decimal"/>
      <w:lvlText w:val="%1.%2.%3.%4.%5."/>
      <w:lvlJc w:val="left"/>
      <w:pPr>
        <w:tabs>
          <w:tab w:val="num" w:pos="748"/>
        </w:tabs>
        <w:ind w:left="748" w:hanging="720"/>
      </w:pPr>
      <w:rPr>
        <w:rFonts w:hint="default"/>
      </w:rPr>
    </w:lvl>
    <w:lvl w:ilvl="5">
      <w:start w:val="1"/>
      <w:numFmt w:val="decimal"/>
      <w:lvlText w:val="%1.%2.%3.%4.%5.%6."/>
      <w:lvlJc w:val="left"/>
      <w:pPr>
        <w:tabs>
          <w:tab w:val="num" w:pos="1115"/>
        </w:tabs>
        <w:ind w:left="1115" w:hanging="1080"/>
      </w:pPr>
      <w:rPr>
        <w:rFonts w:hint="default"/>
      </w:rPr>
    </w:lvl>
    <w:lvl w:ilvl="6">
      <w:start w:val="1"/>
      <w:numFmt w:val="decimal"/>
      <w:lvlText w:val="%1.%2.%3.%4.%5.%6.%7."/>
      <w:lvlJc w:val="left"/>
      <w:pPr>
        <w:tabs>
          <w:tab w:val="num" w:pos="1122"/>
        </w:tabs>
        <w:ind w:left="1122" w:hanging="1080"/>
      </w:pPr>
      <w:rPr>
        <w:rFonts w:hint="default"/>
      </w:rPr>
    </w:lvl>
    <w:lvl w:ilvl="7">
      <w:start w:val="1"/>
      <w:numFmt w:val="decimal"/>
      <w:lvlText w:val="%1.%2.%3.%4.%5.%6.%7.%8."/>
      <w:lvlJc w:val="left"/>
      <w:pPr>
        <w:tabs>
          <w:tab w:val="num" w:pos="1489"/>
        </w:tabs>
        <w:ind w:left="1489" w:hanging="1440"/>
      </w:pPr>
      <w:rPr>
        <w:rFonts w:hint="default"/>
      </w:rPr>
    </w:lvl>
    <w:lvl w:ilvl="8">
      <w:start w:val="1"/>
      <w:numFmt w:val="decimal"/>
      <w:lvlText w:val="%1.%2.%3.%4.%5.%6.%7.%8.%9."/>
      <w:lvlJc w:val="left"/>
      <w:pPr>
        <w:tabs>
          <w:tab w:val="num" w:pos="1496"/>
        </w:tabs>
        <w:ind w:left="1496" w:hanging="1440"/>
      </w:pPr>
      <w:rPr>
        <w:rFonts w:hint="default"/>
      </w:rPr>
    </w:lvl>
  </w:abstractNum>
  <w:abstractNum w:abstractNumId="11" w15:restartNumberingAfterBreak="0">
    <w:nsid w:val="2C184B74"/>
    <w:multiLevelType w:val="singleLevel"/>
    <w:tmpl w:val="C402193C"/>
    <w:lvl w:ilvl="0">
      <w:start w:val="1"/>
      <w:numFmt w:val="decimal"/>
      <w:lvlText w:val="1.%1."/>
      <w:legacy w:legacy="1" w:legacySpace="0" w:legacyIndent="384"/>
      <w:lvlJc w:val="left"/>
      <w:rPr>
        <w:rFonts w:ascii="Times New Roman" w:hAnsi="Times New Roman" w:cs="Times New Roman" w:hint="default"/>
      </w:rPr>
    </w:lvl>
  </w:abstractNum>
  <w:abstractNum w:abstractNumId="12" w15:restartNumberingAfterBreak="0">
    <w:nsid w:val="2D775B7B"/>
    <w:multiLevelType w:val="hybridMultilevel"/>
    <w:tmpl w:val="0DEC8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820959"/>
    <w:multiLevelType w:val="singleLevel"/>
    <w:tmpl w:val="AFE0DBC4"/>
    <w:lvl w:ilvl="0">
      <w:start w:val="2"/>
      <w:numFmt w:val="decimal"/>
      <w:lvlText w:val="5.%1."/>
      <w:legacy w:legacy="1" w:legacySpace="0" w:legacyIndent="379"/>
      <w:lvlJc w:val="left"/>
      <w:rPr>
        <w:rFonts w:ascii="Times New Roman" w:hAnsi="Times New Roman" w:cs="Times New Roman" w:hint="default"/>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621180"/>
    <w:multiLevelType w:val="singleLevel"/>
    <w:tmpl w:val="0100A2A0"/>
    <w:lvl w:ilvl="0">
      <w:start w:val="5"/>
      <w:numFmt w:val="decimal"/>
      <w:lvlText w:val="2.1.%1."/>
      <w:legacy w:legacy="1" w:legacySpace="0" w:legacyIndent="567"/>
      <w:lvlJc w:val="left"/>
      <w:rPr>
        <w:rFonts w:ascii="Times New Roman" w:hAnsi="Times New Roman" w:cs="Times New Roman" w:hint="default"/>
      </w:rPr>
    </w:lvl>
  </w:abstractNum>
  <w:abstractNum w:abstractNumId="17" w15:restartNumberingAfterBreak="0">
    <w:nsid w:val="422C56D2"/>
    <w:multiLevelType w:val="singleLevel"/>
    <w:tmpl w:val="EE34FD10"/>
    <w:lvl w:ilvl="0">
      <w:start w:val="3"/>
      <w:numFmt w:val="decimal"/>
      <w:lvlText w:val="2.1.%1."/>
      <w:legacy w:legacy="1" w:legacySpace="0" w:legacyIndent="509"/>
      <w:lvlJc w:val="left"/>
      <w:rPr>
        <w:rFonts w:ascii="Times New Roman" w:hAnsi="Times New Roman" w:cs="Times New Roman" w:hint="default"/>
      </w:rPr>
    </w:lvl>
  </w:abstractNum>
  <w:abstractNum w:abstractNumId="18" w15:restartNumberingAfterBreak="0">
    <w:nsid w:val="46915E39"/>
    <w:multiLevelType w:val="singleLevel"/>
    <w:tmpl w:val="06F428E4"/>
    <w:lvl w:ilvl="0">
      <w:start w:val="5"/>
      <w:numFmt w:val="decimal"/>
      <w:lvlText w:val="1.%1."/>
      <w:legacy w:legacy="1" w:legacySpace="0" w:legacyIndent="528"/>
      <w:lvlJc w:val="left"/>
      <w:rPr>
        <w:rFonts w:ascii="Times New Roman" w:hAnsi="Times New Roman" w:cs="Times New Roman" w:hint="default"/>
      </w:rPr>
    </w:lvl>
  </w:abstractNum>
  <w:abstractNum w:abstractNumId="19" w15:restartNumberingAfterBreak="0">
    <w:nsid w:val="48070221"/>
    <w:multiLevelType w:val="singleLevel"/>
    <w:tmpl w:val="9A820D54"/>
    <w:lvl w:ilvl="0">
      <w:start w:val="1"/>
      <w:numFmt w:val="decimal"/>
      <w:lvlText w:val="6.%1."/>
      <w:legacy w:legacy="1" w:legacySpace="0" w:legacyIndent="384"/>
      <w:lvlJc w:val="left"/>
      <w:rPr>
        <w:rFonts w:ascii="Times New Roman" w:hAnsi="Times New Roman" w:cs="Times New Roman" w:hint="default"/>
      </w:rPr>
    </w:lvl>
  </w:abstractNum>
  <w:abstractNum w:abstractNumId="20"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1" w15:restartNumberingAfterBreak="0">
    <w:nsid w:val="501F6E15"/>
    <w:multiLevelType w:val="singleLevel"/>
    <w:tmpl w:val="CB6EDF3E"/>
    <w:lvl w:ilvl="0">
      <w:start w:val="1"/>
      <w:numFmt w:val="decimal"/>
      <w:lvlText w:val="4.%1."/>
      <w:legacy w:legacy="1" w:legacySpace="0" w:legacyIndent="355"/>
      <w:lvlJc w:val="left"/>
      <w:rPr>
        <w:rFonts w:ascii="Times New Roman" w:hAnsi="Times New Roman" w:cs="Times New Roman" w:hint="default"/>
      </w:rPr>
    </w:lvl>
  </w:abstractNum>
  <w:abstractNum w:abstractNumId="2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262700"/>
    <w:multiLevelType w:val="singleLevel"/>
    <w:tmpl w:val="C6BA89C0"/>
    <w:lvl w:ilvl="0">
      <w:start w:val="3"/>
      <w:numFmt w:val="decimal"/>
      <w:lvlText w:val="2.%1."/>
      <w:legacy w:legacy="1" w:legacySpace="0" w:legacyIndent="380"/>
      <w:lvlJc w:val="left"/>
      <w:rPr>
        <w:rFonts w:ascii="Times New Roman" w:hAnsi="Times New Roman" w:cs="Times New Roman" w:hint="default"/>
      </w:rPr>
    </w:lvl>
  </w:abstractNum>
  <w:abstractNum w:abstractNumId="24"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78C78D6"/>
    <w:multiLevelType w:val="singleLevel"/>
    <w:tmpl w:val="EB68B23C"/>
    <w:lvl w:ilvl="0">
      <w:start w:val="1"/>
      <w:numFmt w:val="decimal"/>
      <w:lvlText w:val="3.%1."/>
      <w:legacy w:legacy="1" w:legacySpace="0" w:legacyIndent="384"/>
      <w:lvlJc w:val="left"/>
      <w:rPr>
        <w:rFonts w:ascii="Times New Roman" w:hAnsi="Times New Roman" w:cs="Times New Roman" w:hint="default"/>
      </w:rPr>
    </w:lvl>
  </w:abstractNum>
  <w:num w:numId="1" w16cid:durableId="1370959992">
    <w:abstractNumId w:val="15"/>
  </w:num>
  <w:num w:numId="2" w16cid:durableId="1971203058">
    <w:abstractNumId w:val="24"/>
  </w:num>
  <w:num w:numId="3" w16cid:durableId="857163888">
    <w:abstractNumId w:val="14"/>
  </w:num>
  <w:num w:numId="4" w16cid:durableId="73820626">
    <w:abstractNumId w:val="1"/>
  </w:num>
  <w:num w:numId="5" w16cid:durableId="452361944">
    <w:abstractNumId w:val="22"/>
  </w:num>
  <w:num w:numId="6" w16cid:durableId="48775167">
    <w:abstractNumId w:val="0"/>
    <w:lvlOverride w:ilvl="0">
      <w:startOverride w:val="1"/>
    </w:lvlOverride>
  </w:num>
  <w:num w:numId="7" w16cid:durableId="1462067147">
    <w:abstractNumId w:val="9"/>
  </w:num>
  <w:num w:numId="8" w16cid:durableId="1370760635">
    <w:abstractNumId w:val="20"/>
  </w:num>
  <w:num w:numId="9" w16cid:durableId="2035418763">
    <w:abstractNumId w:val="8"/>
  </w:num>
  <w:num w:numId="10" w16cid:durableId="1963414177">
    <w:abstractNumId w:val="17"/>
  </w:num>
  <w:num w:numId="11" w16cid:durableId="869414742">
    <w:abstractNumId w:val="16"/>
  </w:num>
  <w:num w:numId="12" w16cid:durableId="1891769951">
    <w:abstractNumId w:val="10"/>
  </w:num>
  <w:num w:numId="13" w16cid:durableId="1938127508">
    <w:abstractNumId w:val="11"/>
  </w:num>
  <w:num w:numId="14" w16cid:durableId="1357150797">
    <w:abstractNumId w:val="18"/>
  </w:num>
  <w:num w:numId="15" w16cid:durableId="1845241895">
    <w:abstractNumId w:val="2"/>
    <w:lvlOverride w:ilvl="0">
      <w:lvl w:ilvl="0">
        <w:start w:val="65535"/>
        <w:numFmt w:val="bullet"/>
        <w:lvlText w:val="-"/>
        <w:legacy w:legacy="1" w:legacySpace="0" w:legacyIndent="226"/>
        <w:lvlJc w:val="left"/>
        <w:rPr>
          <w:rFonts w:ascii="Times New Roman" w:hAnsi="Times New Roman" w:cs="Times New Roman" w:hint="default"/>
        </w:rPr>
      </w:lvl>
    </w:lvlOverride>
  </w:num>
  <w:num w:numId="16" w16cid:durableId="1433627362">
    <w:abstractNumId w:val="23"/>
  </w:num>
  <w:num w:numId="17" w16cid:durableId="1384451230">
    <w:abstractNumId w:val="25"/>
  </w:num>
  <w:num w:numId="18" w16cid:durableId="943153697">
    <w:abstractNumId w:val="2"/>
    <w:lvlOverride w:ilvl="0">
      <w:lvl w:ilvl="0">
        <w:start w:val="65535"/>
        <w:numFmt w:val="bullet"/>
        <w:lvlText w:val="-"/>
        <w:legacy w:legacy="1" w:legacySpace="0" w:legacyIndent="144"/>
        <w:lvlJc w:val="left"/>
        <w:rPr>
          <w:rFonts w:ascii="Times New Roman" w:hAnsi="Times New Roman" w:cs="Times New Roman" w:hint="default"/>
        </w:rPr>
      </w:lvl>
    </w:lvlOverride>
  </w:num>
  <w:num w:numId="19" w16cid:durableId="644700592">
    <w:abstractNumId w:val="13"/>
  </w:num>
  <w:num w:numId="20" w16cid:durableId="59179252">
    <w:abstractNumId w:val="19"/>
  </w:num>
  <w:num w:numId="21" w16cid:durableId="218713213">
    <w:abstractNumId w:val="21"/>
  </w:num>
  <w:num w:numId="22" w16cid:durableId="842939346">
    <w:abstractNumId w:val="6"/>
  </w:num>
  <w:num w:numId="23" w16cid:durableId="854464328">
    <w:abstractNumId w:val="12"/>
  </w:num>
  <w:num w:numId="24" w16cid:durableId="1499036878">
    <w:abstractNumId w:val="7"/>
  </w:num>
  <w:num w:numId="25" w16cid:durableId="1599017676">
    <w:abstractNumId w:val="3"/>
  </w:num>
  <w:num w:numId="26" w16cid:durableId="342364025">
    <w:abstractNumId w:val="4"/>
  </w:num>
  <w:num w:numId="27" w16cid:durableId="1743284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35A48"/>
    <w:rsid w:val="000363AA"/>
    <w:rsid w:val="0004156E"/>
    <w:rsid w:val="00042E43"/>
    <w:rsid w:val="00047692"/>
    <w:rsid w:val="00051551"/>
    <w:rsid w:val="000672B7"/>
    <w:rsid w:val="00072726"/>
    <w:rsid w:val="000747F0"/>
    <w:rsid w:val="00084A24"/>
    <w:rsid w:val="000866FC"/>
    <w:rsid w:val="0009720B"/>
    <w:rsid w:val="000B73D1"/>
    <w:rsid w:val="00124D51"/>
    <w:rsid w:val="0013687C"/>
    <w:rsid w:val="001372F0"/>
    <w:rsid w:val="00144A10"/>
    <w:rsid w:val="001509FA"/>
    <w:rsid w:val="001653DF"/>
    <w:rsid w:val="0016725B"/>
    <w:rsid w:val="001679D6"/>
    <w:rsid w:val="001702F7"/>
    <w:rsid w:val="001706AC"/>
    <w:rsid w:val="001709BA"/>
    <w:rsid w:val="0017480C"/>
    <w:rsid w:val="00183A28"/>
    <w:rsid w:val="0018446D"/>
    <w:rsid w:val="00190985"/>
    <w:rsid w:val="001B27C2"/>
    <w:rsid w:val="001B293C"/>
    <w:rsid w:val="001C01D6"/>
    <w:rsid w:val="001C1713"/>
    <w:rsid w:val="001D699E"/>
    <w:rsid w:val="001E62FA"/>
    <w:rsid w:val="00211E93"/>
    <w:rsid w:val="0022110C"/>
    <w:rsid w:val="00225A8F"/>
    <w:rsid w:val="00233DD9"/>
    <w:rsid w:val="0024561F"/>
    <w:rsid w:val="00245A21"/>
    <w:rsid w:val="0024700E"/>
    <w:rsid w:val="0025167E"/>
    <w:rsid w:val="00255562"/>
    <w:rsid w:val="00263D73"/>
    <w:rsid w:val="00265BE4"/>
    <w:rsid w:val="00265C6D"/>
    <w:rsid w:val="00295B1B"/>
    <w:rsid w:val="002965E7"/>
    <w:rsid w:val="002A679E"/>
    <w:rsid w:val="002A7069"/>
    <w:rsid w:val="002A776F"/>
    <w:rsid w:val="002B469B"/>
    <w:rsid w:val="002D41BF"/>
    <w:rsid w:val="00315367"/>
    <w:rsid w:val="00321A45"/>
    <w:rsid w:val="00327DF5"/>
    <w:rsid w:val="0034564B"/>
    <w:rsid w:val="00361E2C"/>
    <w:rsid w:val="0037376D"/>
    <w:rsid w:val="003821F9"/>
    <w:rsid w:val="003A1E3D"/>
    <w:rsid w:val="003A4B7A"/>
    <w:rsid w:val="003A64AB"/>
    <w:rsid w:val="003B2378"/>
    <w:rsid w:val="003B2EA5"/>
    <w:rsid w:val="003D0F2F"/>
    <w:rsid w:val="003E252D"/>
    <w:rsid w:val="003F43AE"/>
    <w:rsid w:val="0040443F"/>
    <w:rsid w:val="004050D0"/>
    <w:rsid w:val="00407FBF"/>
    <w:rsid w:val="0042466B"/>
    <w:rsid w:val="0042562B"/>
    <w:rsid w:val="00432BC6"/>
    <w:rsid w:val="00453F7A"/>
    <w:rsid w:val="00461313"/>
    <w:rsid w:val="00462860"/>
    <w:rsid w:val="004629C5"/>
    <w:rsid w:val="0046758B"/>
    <w:rsid w:val="00471C07"/>
    <w:rsid w:val="00473C6B"/>
    <w:rsid w:val="004A058E"/>
    <w:rsid w:val="004B5C89"/>
    <w:rsid w:val="004C2ACA"/>
    <w:rsid w:val="004C36ED"/>
    <w:rsid w:val="004C63E2"/>
    <w:rsid w:val="004E0B22"/>
    <w:rsid w:val="004E0C99"/>
    <w:rsid w:val="004F04F5"/>
    <w:rsid w:val="004F0FFB"/>
    <w:rsid w:val="004F17AD"/>
    <w:rsid w:val="005021FB"/>
    <w:rsid w:val="00503EC9"/>
    <w:rsid w:val="00506C47"/>
    <w:rsid w:val="005121FD"/>
    <w:rsid w:val="00521EE9"/>
    <w:rsid w:val="005315DC"/>
    <w:rsid w:val="00536B06"/>
    <w:rsid w:val="00542E83"/>
    <w:rsid w:val="00543239"/>
    <w:rsid w:val="00544E4D"/>
    <w:rsid w:val="00567BC7"/>
    <w:rsid w:val="005708B2"/>
    <w:rsid w:val="005927AD"/>
    <w:rsid w:val="005965AC"/>
    <w:rsid w:val="005A6CC3"/>
    <w:rsid w:val="005D3A33"/>
    <w:rsid w:val="005D613B"/>
    <w:rsid w:val="005E58CA"/>
    <w:rsid w:val="006056ED"/>
    <w:rsid w:val="006164F6"/>
    <w:rsid w:val="0062017F"/>
    <w:rsid w:val="00621CDD"/>
    <w:rsid w:val="00627290"/>
    <w:rsid w:val="0064026A"/>
    <w:rsid w:val="006428CA"/>
    <w:rsid w:val="00642975"/>
    <w:rsid w:val="006531CC"/>
    <w:rsid w:val="00655A5A"/>
    <w:rsid w:val="00655E07"/>
    <w:rsid w:val="006750E3"/>
    <w:rsid w:val="00681FE1"/>
    <w:rsid w:val="006823C6"/>
    <w:rsid w:val="00683D54"/>
    <w:rsid w:val="00687BCC"/>
    <w:rsid w:val="006948CA"/>
    <w:rsid w:val="006A026A"/>
    <w:rsid w:val="006A0FF6"/>
    <w:rsid w:val="006A5F37"/>
    <w:rsid w:val="006B4503"/>
    <w:rsid w:val="006C62CB"/>
    <w:rsid w:val="006D5A11"/>
    <w:rsid w:val="006D7098"/>
    <w:rsid w:val="00700D75"/>
    <w:rsid w:val="00700F99"/>
    <w:rsid w:val="0070133F"/>
    <w:rsid w:val="007015B3"/>
    <w:rsid w:val="00701BF1"/>
    <w:rsid w:val="007028DE"/>
    <w:rsid w:val="007042DB"/>
    <w:rsid w:val="007071F1"/>
    <w:rsid w:val="007112BB"/>
    <w:rsid w:val="00714311"/>
    <w:rsid w:val="00715860"/>
    <w:rsid w:val="00725B98"/>
    <w:rsid w:val="00726CFB"/>
    <w:rsid w:val="0073299E"/>
    <w:rsid w:val="007356D6"/>
    <w:rsid w:val="007413FB"/>
    <w:rsid w:val="0074357F"/>
    <w:rsid w:val="0074442F"/>
    <w:rsid w:val="0075480F"/>
    <w:rsid w:val="007569F2"/>
    <w:rsid w:val="0077462B"/>
    <w:rsid w:val="007833FF"/>
    <w:rsid w:val="007A1E20"/>
    <w:rsid w:val="007A78CD"/>
    <w:rsid w:val="007B1E83"/>
    <w:rsid w:val="007C42FE"/>
    <w:rsid w:val="007F00D2"/>
    <w:rsid w:val="0080618B"/>
    <w:rsid w:val="00812087"/>
    <w:rsid w:val="008207F0"/>
    <w:rsid w:val="00824C1A"/>
    <w:rsid w:val="008323FA"/>
    <w:rsid w:val="00837D8E"/>
    <w:rsid w:val="00851965"/>
    <w:rsid w:val="00857F77"/>
    <w:rsid w:val="00861A8F"/>
    <w:rsid w:val="00864E2C"/>
    <w:rsid w:val="00866D59"/>
    <w:rsid w:val="008712DB"/>
    <w:rsid w:val="00872711"/>
    <w:rsid w:val="00883513"/>
    <w:rsid w:val="008B64C8"/>
    <w:rsid w:val="008B7190"/>
    <w:rsid w:val="008D6AC8"/>
    <w:rsid w:val="008E33F1"/>
    <w:rsid w:val="008F1A8E"/>
    <w:rsid w:val="00906CDB"/>
    <w:rsid w:val="00914741"/>
    <w:rsid w:val="0092160E"/>
    <w:rsid w:val="00934E61"/>
    <w:rsid w:val="0094368F"/>
    <w:rsid w:val="00952468"/>
    <w:rsid w:val="00955845"/>
    <w:rsid w:val="00961983"/>
    <w:rsid w:val="009653F6"/>
    <w:rsid w:val="00967D32"/>
    <w:rsid w:val="00972A04"/>
    <w:rsid w:val="009827D8"/>
    <w:rsid w:val="00986613"/>
    <w:rsid w:val="00992F81"/>
    <w:rsid w:val="00996D06"/>
    <w:rsid w:val="009A2E49"/>
    <w:rsid w:val="009A72F2"/>
    <w:rsid w:val="009E53A7"/>
    <w:rsid w:val="009F57FE"/>
    <w:rsid w:val="00A047BC"/>
    <w:rsid w:val="00A14458"/>
    <w:rsid w:val="00A42AE4"/>
    <w:rsid w:val="00A434E4"/>
    <w:rsid w:val="00A436C7"/>
    <w:rsid w:val="00A44CDA"/>
    <w:rsid w:val="00A46D5B"/>
    <w:rsid w:val="00A51D37"/>
    <w:rsid w:val="00A61394"/>
    <w:rsid w:val="00A75A5C"/>
    <w:rsid w:val="00A81315"/>
    <w:rsid w:val="00A87716"/>
    <w:rsid w:val="00A93E8D"/>
    <w:rsid w:val="00AA301A"/>
    <w:rsid w:val="00AA346E"/>
    <w:rsid w:val="00AA4F93"/>
    <w:rsid w:val="00AC041A"/>
    <w:rsid w:val="00AC06E8"/>
    <w:rsid w:val="00AC65D1"/>
    <w:rsid w:val="00AD3A0F"/>
    <w:rsid w:val="00AD3BF8"/>
    <w:rsid w:val="00AD6E48"/>
    <w:rsid w:val="00AE0AD9"/>
    <w:rsid w:val="00AE6457"/>
    <w:rsid w:val="00AF2AC4"/>
    <w:rsid w:val="00AF3FF3"/>
    <w:rsid w:val="00B01F16"/>
    <w:rsid w:val="00B20492"/>
    <w:rsid w:val="00B2202D"/>
    <w:rsid w:val="00B40EB9"/>
    <w:rsid w:val="00B43849"/>
    <w:rsid w:val="00B574F2"/>
    <w:rsid w:val="00B73607"/>
    <w:rsid w:val="00B80D11"/>
    <w:rsid w:val="00B8403C"/>
    <w:rsid w:val="00B95915"/>
    <w:rsid w:val="00BA187C"/>
    <w:rsid w:val="00BB0FCE"/>
    <w:rsid w:val="00BC1F19"/>
    <w:rsid w:val="00BC298B"/>
    <w:rsid w:val="00BC5ED6"/>
    <w:rsid w:val="00BD63A7"/>
    <w:rsid w:val="00BE1E15"/>
    <w:rsid w:val="00BF10FB"/>
    <w:rsid w:val="00C13986"/>
    <w:rsid w:val="00C15618"/>
    <w:rsid w:val="00C26262"/>
    <w:rsid w:val="00C319FB"/>
    <w:rsid w:val="00C32A8D"/>
    <w:rsid w:val="00C37775"/>
    <w:rsid w:val="00C5335F"/>
    <w:rsid w:val="00C626DD"/>
    <w:rsid w:val="00C65451"/>
    <w:rsid w:val="00C72B56"/>
    <w:rsid w:val="00C736EF"/>
    <w:rsid w:val="00CA1B0A"/>
    <w:rsid w:val="00CA6DD5"/>
    <w:rsid w:val="00CA75E6"/>
    <w:rsid w:val="00CC5155"/>
    <w:rsid w:val="00CF75B4"/>
    <w:rsid w:val="00D023DB"/>
    <w:rsid w:val="00D06058"/>
    <w:rsid w:val="00D52EEF"/>
    <w:rsid w:val="00D53A93"/>
    <w:rsid w:val="00D63C50"/>
    <w:rsid w:val="00D82D81"/>
    <w:rsid w:val="00D832CF"/>
    <w:rsid w:val="00DB2751"/>
    <w:rsid w:val="00DC74B3"/>
    <w:rsid w:val="00DD252C"/>
    <w:rsid w:val="00DD325D"/>
    <w:rsid w:val="00DF3EF7"/>
    <w:rsid w:val="00E0077F"/>
    <w:rsid w:val="00E01CD7"/>
    <w:rsid w:val="00E04096"/>
    <w:rsid w:val="00E05B3B"/>
    <w:rsid w:val="00E116DE"/>
    <w:rsid w:val="00E135B2"/>
    <w:rsid w:val="00E13F61"/>
    <w:rsid w:val="00E47678"/>
    <w:rsid w:val="00E52597"/>
    <w:rsid w:val="00E61367"/>
    <w:rsid w:val="00E62023"/>
    <w:rsid w:val="00E73062"/>
    <w:rsid w:val="00E73B63"/>
    <w:rsid w:val="00EF1C1A"/>
    <w:rsid w:val="00EF353E"/>
    <w:rsid w:val="00F0107D"/>
    <w:rsid w:val="00F11BCD"/>
    <w:rsid w:val="00F2049D"/>
    <w:rsid w:val="00F232DB"/>
    <w:rsid w:val="00F34925"/>
    <w:rsid w:val="00F35218"/>
    <w:rsid w:val="00F43E41"/>
    <w:rsid w:val="00F450A8"/>
    <w:rsid w:val="00F6319D"/>
    <w:rsid w:val="00F7604C"/>
    <w:rsid w:val="00F86AFB"/>
    <w:rsid w:val="00F9166E"/>
    <w:rsid w:val="00FA0A3A"/>
    <w:rsid w:val="00FB511F"/>
    <w:rsid w:val="00FB7154"/>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0BDB3"/>
  <w15:docId w15:val="{714FB7DB-5285-421C-8393-B465B925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4311"/>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Нет списка1"/>
    <w:next w:val="a3"/>
    <w:semiHidden/>
    <w:rsid w:val="006531CC"/>
  </w:style>
  <w:style w:type="paragraph" w:customStyle="1" w:styleId="10">
    <w:name w:val="заголовок 1"/>
    <w:basedOn w:val="a0"/>
    <w:next w:val="a0"/>
    <w:rsid w:val="006531CC"/>
    <w:pPr>
      <w:keepNext/>
      <w:widowControl w:val="0"/>
      <w:spacing w:before="240" w:after="60"/>
    </w:pPr>
    <w:rPr>
      <w:rFonts w:ascii="Arial" w:hAnsi="Arial"/>
      <w:b/>
      <w:kern w:val="28"/>
      <w:sz w:val="28"/>
      <w:szCs w:val="20"/>
    </w:rPr>
  </w:style>
  <w:style w:type="paragraph" w:customStyle="1" w:styleId="23">
    <w:name w:val="заголовок 2"/>
    <w:basedOn w:val="a0"/>
    <w:next w:val="a0"/>
    <w:rsid w:val="006531CC"/>
    <w:pPr>
      <w:keepNext/>
      <w:widowControl w:val="0"/>
      <w:spacing w:before="240" w:after="60"/>
    </w:pPr>
    <w:rPr>
      <w:rFonts w:ascii="Arial" w:hAnsi="Arial"/>
      <w:b/>
      <w:i/>
      <w:szCs w:val="20"/>
    </w:rPr>
  </w:style>
  <w:style w:type="paragraph" w:customStyle="1" w:styleId="30">
    <w:name w:val="заголовок 3"/>
    <w:basedOn w:val="a0"/>
    <w:next w:val="a0"/>
    <w:rsid w:val="006531CC"/>
    <w:pPr>
      <w:keepNext/>
      <w:widowControl w:val="0"/>
      <w:spacing w:before="240" w:after="60"/>
    </w:pPr>
    <w:rPr>
      <w:b/>
      <w:szCs w:val="20"/>
    </w:rPr>
  </w:style>
  <w:style w:type="paragraph" w:customStyle="1" w:styleId="4">
    <w:name w:val="заголовок 4"/>
    <w:basedOn w:val="a0"/>
    <w:next w:val="a0"/>
    <w:rsid w:val="006531CC"/>
    <w:pPr>
      <w:keepNext/>
      <w:widowControl w:val="0"/>
      <w:spacing w:before="240" w:after="60"/>
    </w:pPr>
    <w:rPr>
      <w:b/>
      <w:i/>
      <w:szCs w:val="20"/>
    </w:rPr>
  </w:style>
  <w:style w:type="paragraph" w:customStyle="1" w:styleId="5">
    <w:name w:val="заголовок 5"/>
    <w:basedOn w:val="a0"/>
    <w:next w:val="a0"/>
    <w:rsid w:val="006531CC"/>
    <w:pPr>
      <w:widowControl w:val="0"/>
      <w:spacing w:before="240" w:after="60"/>
    </w:pPr>
    <w:rPr>
      <w:rFonts w:ascii="Arial" w:hAnsi="Arial"/>
      <w:sz w:val="22"/>
      <w:szCs w:val="20"/>
    </w:rPr>
  </w:style>
  <w:style w:type="paragraph" w:customStyle="1" w:styleId="6">
    <w:name w:val="заголовок 6"/>
    <w:basedOn w:val="a0"/>
    <w:next w:val="a0"/>
    <w:rsid w:val="006531CC"/>
    <w:pPr>
      <w:widowControl w:val="0"/>
      <w:spacing w:before="240" w:after="60"/>
    </w:pPr>
    <w:rPr>
      <w:rFonts w:ascii="Arial" w:hAnsi="Arial"/>
      <w:i/>
      <w:sz w:val="22"/>
      <w:szCs w:val="20"/>
    </w:rPr>
  </w:style>
  <w:style w:type="paragraph" w:customStyle="1" w:styleId="7">
    <w:name w:val="заголовок 7"/>
    <w:basedOn w:val="a0"/>
    <w:next w:val="a0"/>
    <w:rsid w:val="006531CC"/>
    <w:pPr>
      <w:widowControl w:val="0"/>
      <w:spacing w:before="240" w:after="60"/>
    </w:pPr>
    <w:rPr>
      <w:rFonts w:ascii="Arial" w:hAnsi="Arial"/>
      <w:sz w:val="20"/>
      <w:szCs w:val="20"/>
    </w:rPr>
  </w:style>
  <w:style w:type="paragraph" w:customStyle="1" w:styleId="8">
    <w:name w:val="заголовок 8"/>
    <w:basedOn w:val="a0"/>
    <w:next w:val="a0"/>
    <w:rsid w:val="006531CC"/>
    <w:pPr>
      <w:widowControl w:val="0"/>
      <w:spacing w:before="240" w:after="60"/>
    </w:pPr>
    <w:rPr>
      <w:rFonts w:ascii="Arial" w:hAnsi="Arial"/>
      <w:i/>
      <w:sz w:val="20"/>
      <w:szCs w:val="20"/>
    </w:rPr>
  </w:style>
  <w:style w:type="paragraph" w:customStyle="1" w:styleId="9">
    <w:name w:val="заголовок 9"/>
    <w:basedOn w:val="a0"/>
    <w:next w:val="a0"/>
    <w:rsid w:val="006531CC"/>
    <w:pPr>
      <w:widowControl w:val="0"/>
      <w:spacing w:before="240" w:after="60"/>
    </w:pPr>
    <w:rPr>
      <w:rFonts w:ascii="Arial" w:hAnsi="Arial"/>
      <w:i/>
      <w:sz w:val="18"/>
      <w:szCs w:val="20"/>
    </w:rPr>
  </w:style>
  <w:style w:type="character" w:customStyle="1" w:styleId="af4">
    <w:name w:val="Основной шрифт"/>
    <w:rsid w:val="006531CC"/>
  </w:style>
  <w:style w:type="paragraph" w:customStyle="1" w:styleId="af5">
    <w:name w:val="Утверждаю"/>
    <w:rsid w:val="006531CC"/>
    <w:pPr>
      <w:widowControl w:val="0"/>
      <w:ind w:left="5103"/>
    </w:pPr>
    <w:rPr>
      <w:noProof/>
      <w:sz w:val="24"/>
    </w:rPr>
  </w:style>
  <w:style w:type="character" w:customStyle="1" w:styleId="af6">
    <w:name w:val="номер страницы"/>
    <w:basedOn w:val="af4"/>
    <w:rsid w:val="006531CC"/>
  </w:style>
  <w:style w:type="character" w:customStyle="1" w:styleId="af7">
    <w:name w:val="знак примечания"/>
    <w:rsid w:val="006531CC"/>
    <w:rPr>
      <w:sz w:val="16"/>
    </w:rPr>
  </w:style>
  <w:style w:type="paragraph" w:customStyle="1" w:styleId="af8">
    <w:name w:val="текст примечания"/>
    <w:basedOn w:val="a0"/>
    <w:rsid w:val="006531CC"/>
    <w:pPr>
      <w:widowControl w:val="0"/>
    </w:pPr>
    <w:rPr>
      <w:sz w:val="20"/>
      <w:szCs w:val="20"/>
    </w:rPr>
  </w:style>
  <w:style w:type="paragraph" w:styleId="af9">
    <w:name w:val="Document Map"/>
    <w:basedOn w:val="a0"/>
    <w:link w:val="afa"/>
    <w:rsid w:val="006531CC"/>
    <w:pPr>
      <w:widowControl w:val="0"/>
      <w:shd w:val="clear" w:color="auto" w:fill="000080"/>
    </w:pPr>
    <w:rPr>
      <w:rFonts w:ascii="Tahoma" w:hAnsi="Tahoma"/>
      <w:szCs w:val="20"/>
    </w:rPr>
  </w:style>
  <w:style w:type="character" w:customStyle="1" w:styleId="afa">
    <w:name w:val="Схема документа Знак"/>
    <w:basedOn w:val="a1"/>
    <w:link w:val="af9"/>
    <w:rsid w:val="006531CC"/>
    <w:rPr>
      <w:rFonts w:ascii="Tahoma" w:hAnsi="Tahoma"/>
      <w:sz w:val="24"/>
      <w:shd w:val="clear" w:color="auto" w:fill="000080"/>
    </w:rPr>
  </w:style>
  <w:style w:type="paragraph" w:styleId="afb">
    <w:name w:val="caption"/>
    <w:basedOn w:val="a0"/>
    <w:qFormat/>
    <w:rsid w:val="006531CC"/>
    <w:pPr>
      <w:widowControl w:val="0"/>
      <w:tabs>
        <w:tab w:val="center" w:pos="-3402"/>
      </w:tabs>
      <w:jc w:val="center"/>
    </w:pPr>
    <w:rPr>
      <w:b/>
      <w:sz w:val="32"/>
      <w:szCs w:val="20"/>
    </w:rPr>
  </w:style>
  <w:style w:type="paragraph" w:customStyle="1" w:styleId="afc">
    <w:name w:val="текст"/>
    <w:basedOn w:val="a0"/>
    <w:rsid w:val="006531CC"/>
    <w:pPr>
      <w:spacing w:line="360" w:lineRule="auto"/>
      <w:ind w:firstLine="284"/>
      <w:jc w:val="both"/>
    </w:pPr>
    <w:rPr>
      <w:sz w:val="20"/>
      <w:szCs w:val="20"/>
    </w:rPr>
  </w:style>
  <w:style w:type="paragraph" w:styleId="afd">
    <w:name w:val="Body Text Indent"/>
    <w:basedOn w:val="a0"/>
    <w:link w:val="afe"/>
    <w:rsid w:val="006531CC"/>
    <w:pPr>
      <w:spacing w:after="120"/>
      <w:ind w:left="283"/>
    </w:pPr>
    <w:rPr>
      <w:sz w:val="20"/>
      <w:szCs w:val="20"/>
    </w:rPr>
  </w:style>
  <w:style w:type="character" w:customStyle="1" w:styleId="afe">
    <w:name w:val="Основной текст с отступом Знак"/>
    <w:basedOn w:val="a1"/>
    <w:link w:val="afd"/>
    <w:rsid w:val="006531CC"/>
  </w:style>
  <w:style w:type="paragraph" w:styleId="aff">
    <w:name w:val="Balloon Text"/>
    <w:basedOn w:val="a0"/>
    <w:link w:val="aff0"/>
    <w:uiPriority w:val="99"/>
    <w:unhideWhenUsed/>
    <w:rsid w:val="006531CC"/>
    <w:rPr>
      <w:rFonts w:ascii="Tahoma" w:hAnsi="Tahoma"/>
      <w:sz w:val="16"/>
      <w:szCs w:val="16"/>
    </w:rPr>
  </w:style>
  <w:style w:type="character" w:customStyle="1" w:styleId="aff0">
    <w:name w:val="Текст выноски Знак"/>
    <w:basedOn w:val="a1"/>
    <w:link w:val="aff"/>
    <w:uiPriority w:val="99"/>
    <w:rsid w:val="006531CC"/>
    <w:rPr>
      <w:rFonts w:ascii="Tahoma" w:hAnsi="Tahoma"/>
      <w:sz w:val="16"/>
      <w:szCs w:val="16"/>
    </w:rPr>
  </w:style>
  <w:style w:type="paragraph" w:customStyle="1" w:styleId="11">
    <w:name w:val="Обычный1"/>
    <w:qFormat/>
    <w:rsid w:val="00714311"/>
    <w:pPr>
      <w:widowControl w:val="0"/>
      <w:suppressAutoHyphens/>
      <w:ind w:left="120" w:firstLine="560"/>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1647">
      <w:bodyDiv w:val="1"/>
      <w:marLeft w:val="0"/>
      <w:marRight w:val="0"/>
      <w:marTop w:val="0"/>
      <w:marBottom w:val="0"/>
      <w:divBdr>
        <w:top w:val="none" w:sz="0" w:space="0" w:color="auto"/>
        <w:left w:val="none" w:sz="0" w:space="0" w:color="auto"/>
        <w:bottom w:val="none" w:sz="0" w:space="0" w:color="auto"/>
        <w:right w:val="none" w:sz="0" w:space="0" w:color="auto"/>
      </w:divBdr>
    </w:div>
    <w:div w:id="24336886">
      <w:bodyDiv w:val="1"/>
      <w:marLeft w:val="0"/>
      <w:marRight w:val="0"/>
      <w:marTop w:val="0"/>
      <w:marBottom w:val="0"/>
      <w:divBdr>
        <w:top w:val="none" w:sz="0" w:space="0" w:color="auto"/>
        <w:left w:val="none" w:sz="0" w:space="0" w:color="auto"/>
        <w:bottom w:val="none" w:sz="0" w:space="0" w:color="auto"/>
        <w:right w:val="none" w:sz="0" w:space="0" w:color="auto"/>
      </w:divBdr>
    </w:div>
    <w:div w:id="122426439">
      <w:bodyDiv w:val="1"/>
      <w:marLeft w:val="0"/>
      <w:marRight w:val="0"/>
      <w:marTop w:val="0"/>
      <w:marBottom w:val="0"/>
      <w:divBdr>
        <w:top w:val="none" w:sz="0" w:space="0" w:color="auto"/>
        <w:left w:val="none" w:sz="0" w:space="0" w:color="auto"/>
        <w:bottom w:val="none" w:sz="0" w:space="0" w:color="auto"/>
        <w:right w:val="none" w:sz="0" w:space="0" w:color="auto"/>
      </w:divBdr>
    </w:div>
    <w:div w:id="176585399">
      <w:bodyDiv w:val="1"/>
      <w:marLeft w:val="0"/>
      <w:marRight w:val="0"/>
      <w:marTop w:val="0"/>
      <w:marBottom w:val="0"/>
      <w:divBdr>
        <w:top w:val="none" w:sz="0" w:space="0" w:color="auto"/>
        <w:left w:val="none" w:sz="0" w:space="0" w:color="auto"/>
        <w:bottom w:val="none" w:sz="0" w:space="0" w:color="auto"/>
        <w:right w:val="none" w:sz="0" w:space="0" w:color="auto"/>
      </w:divBdr>
    </w:div>
    <w:div w:id="396242277">
      <w:bodyDiv w:val="1"/>
      <w:marLeft w:val="0"/>
      <w:marRight w:val="0"/>
      <w:marTop w:val="0"/>
      <w:marBottom w:val="0"/>
      <w:divBdr>
        <w:top w:val="none" w:sz="0" w:space="0" w:color="auto"/>
        <w:left w:val="none" w:sz="0" w:space="0" w:color="auto"/>
        <w:bottom w:val="none" w:sz="0" w:space="0" w:color="auto"/>
        <w:right w:val="none" w:sz="0" w:space="0" w:color="auto"/>
      </w:divBdr>
    </w:div>
    <w:div w:id="400561747">
      <w:bodyDiv w:val="1"/>
      <w:marLeft w:val="0"/>
      <w:marRight w:val="0"/>
      <w:marTop w:val="0"/>
      <w:marBottom w:val="0"/>
      <w:divBdr>
        <w:top w:val="none" w:sz="0" w:space="0" w:color="auto"/>
        <w:left w:val="none" w:sz="0" w:space="0" w:color="auto"/>
        <w:bottom w:val="none" w:sz="0" w:space="0" w:color="auto"/>
        <w:right w:val="none" w:sz="0" w:space="0" w:color="auto"/>
      </w:divBdr>
    </w:div>
    <w:div w:id="499277066">
      <w:bodyDiv w:val="1"/>
      <w:marLeft w:val="0"/>
      <w:marRight w:val="0"/>
      <w:marTop w:val="0"/>
      <w:marBottom w:val="0"/>
      <w:divBdr>
        <w:top w:val="none" w:sz="0" w:space="0" w:color="auto"/>
        <w:left w:val="none" w:sz="0" w:space="0" w:color="auto"/>
        <w:bottom w:val="none" w:sz="0" w:space="0" w:color="auto"/>
        <w:right w:val="none" w:sz="0" w:space="0" w:color="auto"/>
      </w:divBdr>
    </w:div>
    <w:div w:id="584414592">
      <w:bodyDiv w:val="1"/>
      <w:marLeft w:val="0"/>
      <w:marRight w:val="0"/>
      <w:marTop w:val="0"/>
      <w:marBottom w:val="0"/>
      <w:divBdr>
        <w:top w:val="none" w:sz="0" w:space="0" w:color="auto"/>
        <w:left w:val="none" w:sz="0" w:space="0" w:color="auto"/>
        <w:bottom w:val="none" w:sz="0" w:space="0" w:color="auto"/>
        <w:right w:val="none" w:sz="0" w:space="0" w:color="auto"/>
      </w:divBdr>
    </w:div>
    <w:div w:id="590241790">
      <w:bodyDiv w:val="1"/>
      <w:marLeft w:val="0"/>
      <w:marRight w:val="0"/>
      <w:marTop w:val="0"/>
      <w:marBottom w:val="0"/>
      <w:divBdr>
        <w:top w:val="none" w:sz="0" w:space="0" w:color="auto"/>
        <w:left w:val="none" w:sz="0" w:space="0" w:color="auto"/>
        <w:bottom w:val="none" w:sz="0" w:space="0" w:color="auto"/>
        <w:right w:val="none" w:sz="0" w:space="0" w:color="auto"/>
      </w:divBdr>
    </w:div>
    <w:div w:id="612323477">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719552025">
      <w:bodyDiv w:val="1"/>
      <w:marLeft w:val="0"/>
      <w:marRight w:val="0"/>
      <w:marTop w:val="0"/>
      <w:marBottom w:val="0"/>
      <w:divBdr>
        <w:top w:val="none" w:sz="0" w:space="0" w:color="auto"/>
        <w:left w:val="none" w:sz="0" w:space="0" w:color="auto"/>
        <w:bottom w:val="none" w:sz="0" w:space="0" w:color="auto"/>
        <w:right w:val="none" w:sz="0" w:space="0" w:color="auto"/>
      </w:divBdr>
    </w:div>
    <w:div w:id="812523005">
      <w:bodyDiv w:val="1"/>
      <w:marLeft w:val="0"/>
      <w:marRight w:val="0"/>
      <w:marTop w:val="0"/>
      <w:marBottom w:val="0"/>
      <w:divBdr>
        <w:top w:val="none" w:sz="0" w:space="0" w:color="auto"/>
        <w:left w:val="none" w:sz="0" w:space="0" w:color="auto"/>
        <w:bottom w:val="none" w:sz="0" w:space="0" w:color="auto"/>
        <w:right w:val="none" w:sz="0" w:space="0" w:color="auto"/>
      </w:divBdr>
    </w:div>
    <w:div w:id="902103510">
      <w:bodyDiv w:val="1"/>
      <w:marLeft w:val="0"/>
      <w:marRight w:val="0"/>
      <w:marTop w:val="0"/>
      <w:marBottom w:val="0"/>
      <w:divBdr>
        <w:top w:val="none" w:sz="0" w:space="0" w:color="auto"/>
        <w:left w:val="none" w:sz="0" w:space="0" w:color="auto"/>
        <w:bottom w:val="none" w:sz="0" w:space="0" w:color="auto"/>
        <w:right w:val="none" w:sz="0" w:space="0" w:color="auto"/>
      </w:divBdr>
    </w:div>
    <w:div w:id="955522029">
      <w:bodyDiv w:val="1"/>
      <w:marLeft w:val="0"/>
      <w:marRight w:val="0"/>
      <w:marTop w:val="0"/>
      <w:marBottom w:val="0"/>
      <w:divBdr>
        <w:top w:val="none" w:sz="0" w:space="0" w:color="auto"/>
        <w:left w:val="none" w:sz="0" w:space="0" w:color="auto"/>
        <w:bottom w:val="none" w:sz="0" w:space="0" w:color="auto"/>
        <w:right w:val="none" w:sz="0" w:space="0" w:color="auto"/>
      </w:divBdr>
    </w:div>
    <w:div w:id="1076904608">
      <w:bodyDiv w:val="1"/>
      <w:marLeft w:val="0"/>
      <w:marRight w:val="0"/>
      <w:marTop w:val="0"/>
      <w:marBottom w:val="0"/>
      <w:divBdr>
        <w:top w:val="none" w:sz="0" w:space="0" w:color="auto"/>
        <w:left w:val="none" w:sz="0" w:space="0" w:color="auto"/>
        <w:bottom w:val="none" w:sz="0" w:space="0" w:color="auto"/>
        <w:right w:val="none" w:sz="0" w:space="0" w:color="auto"/>
      </w:divBdr>
    </w:div>
    <w:div w:id="1093936991">
      <w:bodyDiv w:val="1"/>
      <w:marLeft w:val="0"/>
      <w:marRight w:val="0"/>
      <w:marTop w:val="0"/>
      <w:marBottom w:val="0"/>
      <w:divBdr>
        <w:top w:val="none" w:sz="0" w:space="0" w:color="auto"/>
        <w:left w:val="none" w:sz="0" w:space="0" w:color="auto"/>
        <w:bottom w:val="none" w:sz="0" w:space="0" w:color="auto"/>
        <w:right w:val="none" w:sz="0" w:space="0" w:color="auto"/>
      </w:divBdr>
    </w:div>
    <w:div w:id="1174028068">
      <w:bodyDiv w:val="1"/>
      <w:marLeft w:val="0"/>
      <w:marRight w:val="0"/>
      <w:marTop w:val="0"/>
      <w:marBottom w:val="0"/>
      <w:divBdr>
        <w:top w:val="none" w:sz="0" w:space="0" w:color="auto"/>
        <w:left w:val="none" w:sz="0" w:space="0" w:color="auto"/>
        <w:bottom w:val="none" w:sz="0" w:space="0" w:color="auto"/>
        <w:right w:val="none" w:sz="0" w:space="0" w:color="auto"/>
      </w:divBdr>
    </w:div>
    <w:div w:id="1352759961">
      <w:bodyDiv w:val="1"/>
      <w:marLeft w:val="0"/>
      <w:marRight w:val="0"/>
      <w:marTop w:val="0"/>
      <w:marBottom w:val="0"/>
      <w:divBdr>
        <w:top w:val="none" w:sz="0" w:space="0" w:color="auto"/>
        <w:left w:val="none" w:sz="0" w:space="0" w:color="auto"/>
        <w:bottom w:val="none" w:sz="0" w:space="0" w:color="auto"/>
        <w:right w:val="none" w:sz="0" w:space="0" w:color="auto"/>
      </w:divBdr>
    </w:div>
    <w:div w:id="1394038639">
      <w:bodyDiv w:val="1"/>
      <w:marLeft w:val="0"/>
      <w:marRight w:val="0"/>
      <w:marTop w:val="0"/>
      <w:marBottom w:val="0"/>
      <w:divBdr>
        <w:top w:val="none" w:sz="0" w:space="0" w:color="auto"/>
        <w:left w:val="none" w:sz="0" w:space="0" w:color="auto"/>
        <w:bottom w:val="none" w:sz="0" w:space="0" w:color="auto"/>
        <w:right w:val="none" w:sz="0" w:space="0" w:color="auto"/>
      </w:divBdr>
    </w:div>
    <w:div w:id="179085541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40016672">
      <w:bodyDiv w:val="1"/>
      <w:marLeft w:val="0"/>
      <w:marRight w:val="0"/>
      <w:marTop w:val="0"/>
      <w:marBottom w:val="0"/>
      <w:divBdr>
        <w:top w:val="none" w:sz="0" w:space="0" w:color="auto"/>
        <w:left w:val="none" w:sz="0" w:space="0" w:color="auto"/>
        <w:bottom w:val="none" w:sz="0" w:space="0" w:color="auto"/>
        <w:right w:val="none" w:sz="0" w:space="0" w:color="auto"/>
      </w:divBdr>
    </w:div>
    <w:div w:id="208772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C10D-6458-4971-B59F-3E5732E3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11597</Words>
  <Characters>66105</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77547</CharactersWithSpaces>
  <SharedDoc>false</SharedDoc>
  <HLinks>
    <vt:vector size="18" baseType="variant">
      <vt:variant>
        <vt:i4>2621465</vt:i4>
      </vt:variant>
      <vt:variant>
        <vt:i4>6</vt:i4>
      </vt:variant>
      <vt:variant>
        <vt:i4>0</vt:i4>
      </vt:variant>
      <vt:variant>
        <vt:i4>5</vt:i4>
      </vt:variant>
      <vt:variant>
        <vt:lpwstr>mailto:info@vod12.ru</vt:lpwstr>
      </vt:variant>
      <vt:variant>
        <vt:lpwstr/>
      </vt:variant>
      <vt:variant>
        <vt:i4>2621465</vt:i4>
      </vt:variant>
      <vt:variant>
        <vt:i4>3</vt:i4>
      </vt:variant>
      <vt:variant>
        <vt:i4>0</vt:i4>
      </vt:variant>
      <vt:variant>
        <vt:i4>5</vt:i4>
      </vt:variant>
      <vt:variant>
        <vt:lpwstr>mailto:info@vod12.ru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2024-12-26T06:22:00Z</dcterms:created>
  <dcterms:modified xsi:type="dcterms:W3CDTF">2024-12-26T06:22:00Z</dcterms:modified>
</cp:coreProperties>
</file>