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F98D7" w14:textId="77777777" w:rsidR="007572EE" w:rsidRPr="00B86ACF" w:rsidRDefault="007572EE" w:rsidP="002B6E48">
      <w:pPr>
        <w:ind w:left="6237"/>
        <w:rPr>
          <w:b/>
          <w:caps/>
          <w:sz w:val="22"/>
          <w:szCs w:val="22"/>
        </w:rPr>
      </w:pPr>
      <w:r w:rsidRPr="00B86ACF">
        <w:rPr>
          <w:b/>
          <w:caps/>
          <w:sz w:val="22"/>
          <w:szCs w:val="22"/>
        </w:rPr>
        <w:t>«Утверждаю»</w:t>
      </w:r>
    </w:p>
    <w:p w14:paraId="2C6776D4"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14:paraId="18466D46"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14:paraId="60DACA2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14:paraId="44893A9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5F9899B3"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14:paraId="7C4D5DBD" w14:textId="06A6D8B8" w:rsidR="007572EE" w:rsidRPr="002B6E48" w:rsidRDefault="004F7ABE" w:rsidP="004F7ABE">
      <w:pPr>
        <w:ind w:left="6237"/>
        <w:rPr>
          <w:b/>
          <w:sz w:val="24"/>
          <w:szCs w:val="24"/>
        </w:rPr>
      </w:pP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w:t>
      </w: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____________</w:t>
      </w:r>
      <w:proofErr w:type="gramStart"/>
      <w:r w:rsidRPr="004F7ABE">
        <w:rPr>
          <w:rFonts w:eastAsia="Calibri"/>
          <w:sz w:val="22"/>
          <w:szCs w:val="22"/>
          <w:lang w:eastAsia="en-US"/>
        </w:rPr>
        <w:t>_  202</w:t>
      </w:r>
      <w:r w:rsidR="001861DE">
        <w:rPr>
          <w:rFonts w:eastAsia="Calibri"/>
          <w:sz w:val="22"/>
          <w:szCs w:val="22"/>
          <w:lang w:eastAsia="en-US"/>
        </w:rPr>
        <w:t>5</w:t>
      </w:r>
      <w:proofErr w:type="gramEnd"/>
      <w:r w:rsidRPr="004F7ABE">
        <w:rPr>
          <w:rFonts w:eastAsia="Calibri"/>
          <w:sz w:val="22"/>
          <w:szCs w:val="22"/>
          <w:lang w:eastAsia="en-US"/>
        </w:rPr>
        <w:t>г.</w:t>
      </w:r>
    </w:p>
    <w:p w14:paraId="3F120336" w14:textId="77777777" w:rsidR="00702E22" w:rsidRDefault="00702E22" w:rsidP="002B6E48">
      <w:pPr>
        <w:ind w:firstLine="709"/>
        <w:rPr>
          <w:b/>
          <w:sz w:val="24"/>
          <w:szCs w:val="24"/>
        </w:rPr>
      </w:pPr>
    </w:p>
    <w:p w14:paraId="311209A8" w14:textId="77777777" w:rsidR="00B86ACF" w:rsidRDefault="00B86ACF" w:rsidP="002B6E48">
      <w:pPr>
        <w:ind w:firstLine="709"/>
        <w:rPr>
          <w:b/>
          <w:sz w:val="24"/>
          <w:szCs w:val="24"/>
        </w:rPr>
      </w:pPr>
    </w:p>
    <w:p w14:paraId="4E92626C" w14:textId="77777777" w:rsidR="004F70DB" w:rsidRDefault="004F70DB" w:rsidP="002B6E48">
      <w:pPr>
        <w:ind w:firstLine="709"/>
        <w:rPr>
          <w:b/>
          <w:sz w:val="24"/>
          <w:szCs w:val="24"/>
        </w:rPr>
      </w:pPr>
    </w:p>
    <w:p w14:paraId="1C09401C" w14:textId="77777777" w:rsidR="00721965" w:rsidRPr="00721965" w:rsidRDefault="00721965" w:rsidP="002B6E48">
      <w:pPr>
        <w:ind w:firstLine="709"/>
        <w:jc w:val="center"/>
        <w:rPr>
          <w:b/>
          <w:sz w:val="12"/>
          <w:szCs w:val="12"/>
        </w:rPr>
      </w:pPr>
    </w:p>
    <w:p w14:paraId="29ED2FFD"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B56D122" w14:textId="6F939C77"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5B35E1" w:rsidRPr="005B35E1">
        <w:rPr>
          <w:rFonts w:eastAsia="Calibri"/>
          <w:b/>
          <w:sz w:val="24"/>
          <w:szCs w:val="24"/>
          <w:lang w:eastAsia="en-US"/>
        </w:rPr>
        <w:t>ПОСТАВК</w:t>
      </w:r>
      <w:r w:rsidR="005B35E1">
        <w:rPr>
          <w:rFonts w:eastAsia="Calibri"/>
          <w:b/>
          <w:sz w:val="24"/>
          <w:szCs w:val="24"/>
          <w:lang w:eastAsia="en-US"/>
        </w:rPr>
        <w:t>У</w:t>
      </w:r>
      <w:r w:rsidR="005B35E1" w:rsidRPr="005B35E1">
        <w:rPr>
          <w:rFonts w:eastAsia="Calibri"/>
          <w:b/>
          <w:sz w:val="24"/>
          <w:szCs w:val="24"/>
          <w:lang w:eastAsia="en-US"/>
        </w:rPr>
        <w:t xml:space="preserve"> АВТОЗАПЧАСТЕЙ ДЛЯ РЕМОНТА АВТОМОБИЛЕЙ КАМАЗ</w:t>
      </w:r>
    </w:p>
    <w:p w14:paraId="63D7FC30" w14:textId="77777777" w:rsidR="004F70DB" w:rsidRDefault="004F70DB" w:rsidP="00D233B0">
      <w:pPr>
        <w:ind w:firstLine="709"/>
        <w:jc w:val="center"/>
        <w:rPr>
          <w:rFonts w:eastAsia="Calibri"/>
          <w:b/>
          <w:sz w:val="24"/>
          <w:szCs w:val="24"/>
          <w:lang w:eastAsia="en-US"/>
        </w:rPr>
      </w:pPr>
    </w:p>
    <w:p w14:paraId="2374B602" w14:textId="77777777" w:rsidR="004F70DB" w:rsidRDefault="004F70DB" w:rsidP="00D233B0">
      <w:pPr>
        <w:ind w:firstLine="709"/>
        <w:jc w:val="center"/>
        <w:rPr>
          <w:rFonts w:eastAsia="Calibri"/>
          <w:b/>
          <w:sz w:val="24"/>
          <w:szCs w:val="24"/>
          <w:lang w:eastAsia="en-US"/>
        </w:rPr>
      </w:pPr>
    </w:p>
    <w:p w14:paraId="4DA456C9" w14:textId="77777777" w:rsidR="004F70DB" w:rsidRDefault="004F70DB" w:rsidP="00D233B0">
      <w:pPr>
        <w:ind w:firstLine="709"/>
        <w:jc w:val="center"/>
        <w:rPr>
          <w:rFonts w:eastAsia="Calibri"/>
          <w:b/>
          <w:sz w:val="24"/>
          <w:szCs w:val="24"/>
          <w:lang w:eastAsia="en-US"/>
        </w:rPr>
      </w:pPr>
    </w:p>
    <w:p w14:paraId="1CA1BF20" w14:textId="77777777" w:rsidR="00D233B0" w:rsidRPr="00721965" w:rsidRDefault="00D233B0" w:rsidP="00D233B0">
      <w:pPr>
        <w:ind w:firstLine="709"/>
        <w:jc w:val="center"/>
        <w:rPr>
          <w:b/>
          <w:sz w:val="8"/>
          <w:szCs w:val="8"/>
        </w:rPr>
      </w:pPr>
    </w:p>
    <w:p w14:paraId="042DE3D4"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6F89EE24" w14:textId="77777777" w:rsidR="00D233B0" w:rsidRPr="00721965" w:rsidRDefault="00D233B0" w:rsidP="004F7ABE">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1981C8C7"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23002AC6" w14:textId="77777777" w:rsidR="00D233B0" w:rsidRPr="00721965" w:rsidRDefault="00D233B0" w:rsidP="004F7ABE">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5875B569" w14:textId="77777777" w:rsidR="00D233B0" w:rsidRPr="00721965" w:rsidRDefault="00D233B0" w:rsidP="004F7ABE">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36BD61ED" w14:textId="77777777" w:rsidR="00D233B0" w:rsidRPr="00721965" w:rsidRDefault="00D233B0" w:rsidP="004F7ABE">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1A628057" w14:textId="77777777" w:rsidR="00D233B0" w:rsidRPr="00721965" w:rsidRDefault="00D233B0" w:rsidP="004F7ABE">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4FE248C5" w14:textId="77777777" w:rsidR="00D233B0" w:rsidRPr="00721965" w:rsidRDefault="00D233B0" w:rsidP="004F7ABE">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370E8C20" w14:textId="319E50B7" w:rsidR="00D233B0" w:rsidRPr="00721965" w:rsidRDefault="00D233B0" w:rsidP="004F7ABE">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1861DE">
        <w:rPr>
          <w:rFonts w:ascii="Times New Roman" w:hAnsi="Times New Roman"/>
          <w:sz w:val="22"/>
          <w:szCs w:val="22"/>
        </w:rPr>
        <w:t>Ерсулова Анна Викторовна</w:t>
      </w:r>
    </w:p>
    <w:p w14:paraId="44228A4E" w14:textId="2769C1DD" w:rsidR="00D233B0" w:rsidRDefault="00D233B0" w:rsidP="004F7ABE">
      <w:pPr>
        <w:pStyle w:val="af"/>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5B35E1" w:rsidRPr="005B35E1">
        <w:rPr>
          <w:b/>
          <w:sz w:val="22"/>
          <w:szCs w:val="22"/>
          <w:u w:val="single"/>
        </w:rPr>
        <w:t>Поставка автозапчастей для ремонта автомобилей КАМАЗ</w:t>
      </w:r>
      <w:r w:rsidRPr="008C0092">
        <w:rPr>
          <w:b/>
          <w:sz w:val="22"/>
          <w:szCs w:val="22"/>
        </w:rPr>
        <w:t>;</w:t>
      </w:r>
    </w:p>
    <w:p w14:paraId="7C20B4A3" w14:textId="7D79A609" w:rsidR="008C0092" w:rsidRDefault="008C0092" w:rsidP="004F7ABE">
      <w:pPr>
        <w:pStyle w:val="af"/>
        <w:suppressLineNumbers/>
        <w:ind w:firstLine="567"/>
        <w:jc w:val="both"/>
        <w:rPr>
          <w:sz w:val="22"/>
          <w:szCs w:val="22"/>
        </w:rPr>
      </w:pPr>
      <w:r>
        <w:rPr>
          <w:sz w:val="22"/>
          <w:szCs w:val="22"/>
        </w:rPr>
        <w:t xml:space="preserve">ОКПД 2: </w:t>
      </w:r>
      <w:r w:rsidR="005B35E1" w:rsidRPr="005B35E1">
        <w:rPr>
          <w:sz w:val="22"/>
          <w:szCs w:val="22"/>
        </w:rPr>
        <w:t>29.32.30.390 Части и принадлежности для автотранспортных средств прочие, не включенные в другие группировки</w:t>
      </w:r>
      <w:r>
        <w:rPr>
          <w:sz w:val="22"/>
          <w:szCs w:val="22"/>
        </w:rPr>
        <w:t>;</w:t>
      </w:r>
    </w:p>
    <w:p w14:paraId="0DBEDD69" w14:textId="2223DBC1" w:rsidR="008C0092" w:rsidRPr="00721965" w:rsidRDefault="008C0092" w:rsidP="004F7ABE">
      <w:pPr>
        <w:pStyle w:val="af"/>
        <w:suppressLineNumbers/>
        <w:ind w:firstLine="567"/>
        <w:jc w:val="both"/>
        <w:rPr>
          <w:sz w:val="22"/>
          <w:szCs w:val="22"/>
        </w:rPr>
      </w:pPr>
      <w:r>
        <w:rPr>
          <w:sz w:val="22"/>
          <w:szCs w:val="22"/>
        </w:rPr>
        <w:t xml:space="preserve">ОКВЭД 2: </w:t>
      </w:r>
      <w:r w:rsidR="005B35E1" w:rsidRPr="005B35E1">
        <w:rPr>
          <w:sz w:val="22"/>
          <w:szCs w:val="22"/>
        </w:rPr>
        <w:t>29.32 Производство прочих комплектующих и принадлежностей для автотранспортных средств</w:t>
      </w:r>
      <w:r w:rsidR="00985AD8">
        <w:rPr>
          <w:sz w:val="22"/>
          <w:szCs w:val="22"/>
        </w:rPr>
        <w:t>.</w:t>
      </w:r>
    </w:p>
    <w:p w14:paraId="6E40B2EC" w14:textId="424EF9E5" w:rsidR="00D233B0" w:rsidRDefault="00D233B0" w:rsidP="004F7ABE">
      <w:pPr>
        <w:pStyle w:val="af"/>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5B35E1" w:rsidRPr="005B35E1">
        <w:rPr>
          <w:bCs/>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r w:rsidRPr="008C0092">
        <w:rPr>
          <w:b/>
          <w:sz w:val="22"/>
          <w:szCs w:val="22"/>
        </w:rPr>
        <w:t>;</w:t>
      </w:r>
    </w:p>
    <w:p w14:paraId="431D0743" w14:textId="317B4D05"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5B35E1" w:rsidRPr="005B35E1">
        <w:rPr>
          <w:b w:val="0"/>
          <w:sz w:val="22"/>
          <w:szCs w:val="22"/>
        </w:rPr>
        <w:t>Подробное описание предмета закупки содержится в Приложении 2 «Техническое задание» настоящего извещения.</w:t>
      </w:r>
      <w:r w:rsidR="0004591F">
        <w:rPr>
          <w:b w:val="0"/>
          <w:sz w:val="22"/>
          <w:szCs w:val="22"/>
        </w:rPr>
        <w:t xml:space="preserve"> </w:t>
      </w:r>
    </w:p>
    <w:p w14:paraId="3217FF0A" w14:textId="77777777" w:rsidR="003D0642" w:rsidRPr="003D0642" w:rsidRDefault="009F278D" w:rsidP="004F7ABE">
      <w:pPr>
        <w:ind w:firstLine="567"/>
        <w:jc w:val="both"/>
        <w:rPr>
          <w:bCs/>
          <w:sz w:val="22"/>
          <w:szCs w:val="22"/>
          <w:highlight w:val="yellow"/>
        </w:rPr>
      </w:pPr>
      <w:r w:rsidRPr="0031542F">
        <w:rPr>
          <w:sz w:val="22"/>
          <w:szCs w:val="22"/>
        </w:rPr>
        <w:t>3.3.</w:t>
      </w:r>
      <w:r>
        <w:t xml:space="preserve">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5D9FE53E"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5A2A67B8" w14:textId="5AA76FBC"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5B35E1" w:rsidRPr="005B35E1">
        <w:rPr>
          <w:sz w:val="22"/>
          <w:szCs w:val="22"/>
        </w:rPr>
        <w:t>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27D9E2C6" w14:textId="32116281"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5B35E1" w:rsidRPr="005B35E1">
        <w:rPr>
          <w:sz w:val="22"/>
          <w:szCs w:val="22"/>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14:paraId="6CDD931A" w14:textId="77777777"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w:t>
      </w:r>
      <w:r w:rsidRPr="00721965">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0B615019" w14:textId="29E462C9" w:rsidR="00D233B0" w:rsidRDefault="00D233B0" w:rsidP="004F7ABE">
      <w:pPr>
        <w:pStyle w:val="1"/>
        <w:ind w:firstLine="567"/>
        <w:jc w:val="both"/>
        <w:rPr>
          <w:bCs w:val="0"/>
          <w:sz w:val="22"/>
          <w:szCs w:val="22"/>
          <w:u w:val="single"/>
        </w:rPr>
      </w:pPr>
    </w:p>
    <w:p w14:paraId="1C49E27E" w14:textId="3EC9EB29" w:rsidR="005B35E1" w:rsidRPr="005B35E1" w:rsidRDefault="005B35E1" w:rsidP="005B35E1">
      <w:pPr>
        <w:keepNext/>
        <w:widowControl/>
        <w:autoSpaceDE/>
        <w:autoSpaceDN/>
        <w:adjustRightInd/>
        <w:ind w:firstLine="567"/>
        <w:jc w:val="both"/>
        <w:outlineLvl w:val="0"/>
        <w:rPr>
          <w:b/>
          <w:sz w:val="22"/>
          <w:szCs w:val="22"/>
          <w:u w:val="single"/>
        </w:rPr>
      </w:pPr>
      <w:r w:rsidRPr="005B35E1">
        <w:rPr>
          <w:b/>
          <w:bCs/>
          <w:sz w:val="22"/>
          <w:szCs w:val="22"/>
          <w:u w:val="single"/>
        </w:rPr>
        <w:t>Максимальное значение цены договора 1 </w:t>
      </w:r>
      <w:r w:rsidR="0073102E">
        <w:rPr>
          <w:b/>
          <w:bCs/>
          <w:sz w:val="22"/>
          <w:szCs w:val="22"/>
          <w:u w:val="single"/>
        </w:rPr>
        <w:t>5</w:t>
      </w:r>
      <w:r w:rsidRPr="005B35E1">
        <w:rPr>
          <w:b/>
          <w:bCs/>
          <w:sz w:val="22"/>
          <w:szCs w:val="22"/>
          <w:u w:val="single"/>
        </w:rPr>
        <w:t>00 000 (Один миллион</w:t>
      </w:r>
      <w:r w:rsidR="0073102E">
        <w:rPr>
          <w:b/>
          <w:bCs/>
          <w:sz w:val="22"/>
          <w:szCs w:val="22"/>
          <w:u w:val="single"/>
        </w:rPr>
        <w:t xml:space="preserve"> пятьсот тысяч</w:t>
      </w:r>
      <w:r w:rsidRPr="005B35E1">
        <w:rPr>
          <w:b/>
          <w:bCs/>
          <w:sz w:val="22"/>
          <w:szCs w:val="22"/>
          <w:u w:val="single"/>
        </w:rPr>
        <w:t>) руб. 00 коп.</w:t>
      </w:r>
      <w:r w:rsidRPr="005B35E1">
        <w:rPr>
          <w:b/>
          <w:sz w:val="22"/>
          <w:szCs w:val="22"/>
          <w:u w:val="single"/>
        </w:rPr>
        <w:t xml:space="preserve"> </w:t>
      </w:r>
    </w:p>
    <w:p w14:paraId="5982C294" w14:textId="77777777" w:rsidR="005B35E1" w:rsidRPr="005B35E1" w:rsidRDefault="005B35E1" w:rsidP="005B35E1">
      <w:pPr>
        <w:keepNext/>
        <w:widowControl/>
        <w:autoSpaceDE/>
        <w:autoSpaceDN/>
        <w:adjustRightInd/>
        <w:ind w:firstLine="567"/>
        <w:jc w:val="both"/>
        <w:outlineLvl w:val="0"/>
        <w:rPr>
          <w:bCs/>
          <w:sz w:val="22"/>
          <w:szCs w:val="22"/>
        </w:rPr>
      </w:pPr>
      <w:r w:rsidRPr="005B35E1">
        <w:rPr>
          <w:bCs/>
          <w:sz w:val="22"/>
          <w:szCs w:val="22"/>
        </w:rPr>
        <w:t>Максимальное значение цены договора (объем финансового обеспечения) – предел, выше которого закупать продукцию по цене за единицу нельзя.</w:t>
      </w:r>
    </w:p>
    <w:p w14:paraId="086F9A8F" w14:textId="77777777" w:rsidR="005B35E1" w:rsidRPr="005B35E1" w:rsidRDefault="005B35E1" w:rsidP="005B35E1">
      <w:pPr>
        <w:keepNext/>
        <w:widowControl/>
        <w:autoSpaceDE/>
        <w:autoSpaceDN/>
        <w:adjustRightInd/>
        <w:ind w:firstLine="567"/>
        <w:jc w:val="both"/>
        <w:outlineLvl w:val="0"/>
        <w:rPr>
          <w:bCs/>
          <w:sz w:val="22"/>
          <w:szCs w:val="22"/>
        </w:rPr>
      </w:pPr>
    </w:p>
    <w:p w14:paraId="3C891DEA" w14:textId="5058DCFA" w:rsidR="005B35E1" w:rsidRPr="005B35E1" w:rsidRDefault="005B35E1" w:rsidP="005B35E1">
      <w:pPr>
        <w:keepNext/>
        <w:widowControl/>
        <w:autoSpaceDE/>
        <w:autoSpaceDN/>
        <w:adjustRightInd/>
        <w:ind w:firstLine="567"/>
        <w:jc w:val="both"/>
        <w:outlineLvl w:val="0"/>
        <w:rPr>
          <w:b/>
          <w:sz w:val="22"/>
          <w:szCs w:val="22"/>
          <w:u w:val="single"/>
        </w:rPr>
      </w:pPr>
      <w:r w:rsidRPr="005B35E1">
        <w:rPr>
          <w:b/>
          <w:sz w:val="22"/>
          <w:szCs w:val="22"/>
          <w:u w:val="single"/>
        </w:rPr>
        <w:t xml:space="preserve">Начальная (максимальная) сумма цен единиц товаров – </w:t>
      </w:r>
      <w:r w:rsidR="0073102E">
        <w:rPr>
          <w:b/>
          <w:sz w:val="22"/>
          <w:szCs w:val="22"/>
          <w:u w:val="single"/>
        </w:rPr>
        <w:t>885 032</w:t>
      </w:r>
      <w:r w:rsidRPr="005B35E1">
        <w:rPr>
          <w:b/>
          <w:sz w:val="22"/>
          <w:szCs w:val="22"/>
          <w:u w:val="single"/>
        </w:rPr>
        <w:t xml:space="preserve"> (</w:t>
      </w:r>
      <w:r w:rsidR="0073102E">
        <w:rPr>
          <w:b/>
          <w:sz w:val="22"/>
          <w:szCs w:val="22"/>
          <w:u w:val="single"/>
        </w:rPr>
        <w:t>Восемьсот восемьдесят пять тысяч тридцать два</w:t>
      </w:r>
      <w:r w:rsidRPr="005B35E1">
        <w:rPr>
          <w:b/>
          <w:sz w:val="22"/>
          <w:szCs w:val="22"/>
          <w:u w:val="single"/>
        </w:rPr>
        <w:t>) руб. 67 коп.</w:t>
      </w:r>
    </w:p>
    <w:p w14:paraId="7667D492" w14:textId="734D7C29" w:rsidR="005B35E1" w:rsidRDefault="005B35E1" w:rsidP="005B35E1">
      <w:pPr>
        <w:ind w:firstLine="567"/>
        <w:rPr>
          <w:bCs/>
          <w:i/>
          <w:iCs/>
          <w:sz w:val="22"/>
          <w:szCs w:val="22"/>
        </w:rPr>
      </w:pPr>
      <w:r w:rsidRPr="005B35E1">
        <w:rPr>
          <w:bCs/>
          <w:i/>
          <w:iCs/>
          <w:sz w:val="22"/>
          <w:szCs w:val="22"/>
        </w:rPr>
        <w:t>(Именно от данной суммы участники будут снижаться.)</w:t>
      </w:r>
    </w:p>
    <w:p w14:paraId="0C348908" w14:textId="77777777" w:rsidR="005B35E1" w:rsidRPr="005B35E1" w:rsidRDefault="005B35E1" w:rsidP="005B35E1">
      <w:pPr>
        <w:ind w:firstLine="567"/>
      </w:pPr>
    </w:p>
    <w:p w14:paraId="2F4A881B"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5954300D" w14:textId="27336101"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73102E" w:rsidRPr="0073102E">
        <w:rPr>
          <w:sz w:val="22"/>
          <w:szCs w:val="22"/>
        </w:rPr>
        <w:t>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228DE5E7" w14:textId="5C0566F9" w:rsidR="0073102E" w:rsidRPr="0073102E" w:rsidRDefault="00746315" w:rsidP="0073102E">
      <w:pPr>
        <w:ind w:firstLine="567"/>
        <w:jc w:val="both"/>
        <w:rPr>
          <w:sz w:val="22"/>
          <w:szCs w:val="22"/>
        </w:rPr>
      </w:pPr>
      <w:r w:rsidRPr="00746315">
        <w:rPr>
          <w:b/>
          <w:sz w:val="22"/>
          <w:szCs w:val="22"/>
        </w:rPr>
        <w:t>Порядок расчетов:</w:t>
      </w:r>
      <w:r>
        <w:rPr>
          <w:sz w:val="22"/>
          <w:szCs w:val="22"/>
        </w:rPr>
        <w:t xml:space="preserve"> </w:t>
      </w:r>
      <w:r w:rsidR="0073102E" w:rsidRPr="0073102E">
        <w:rPr>
          <w:sz w:val="22"/>
          <w:szCs w:val="22"/>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73102E">
        <w:rPr>
          <w:sz w:val="22"/>
          <w:szCs w:val="22"/>
        </w:rPr>
        <w:t>6</w:t>
      </w:r>
      <w:r w:rsidR="0073102E" w:rsidRPr="0073102E">
        <w:rPr>
          <w:sz w:val="22"/>
          <w:szCs w:val="22"/>
        </w:rPr>
        <w:t xml:space="preserve"> настоящего Извещения.</w:t>
      </w:r>
    </w:p>
    <w:p w14:paraId="0DC43E10" w14:textId="65C78010" w:rsidR="00973237" w:rsidRPr="004E7CF8" w:rsidRDefault="0073102E" w:rsidP="0073102E">
      <w:pPr>
        <w:ind w:firstLine="567"/>
        <w:jc w:val="both"/>
        <w:rPr>
          <w:sz w:val="22"/>
          <w:szCs w:val="22"/>
        </w:rPr>
      </w:pPr>
      <w:r w:rsidRPr="0073102E">
        <w:rPr>
          <w:sz w:val="22"/>
          <w:szCs w:val="22"/>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8EC75EC" w14:textId="6B5B98EF" w:rsidR="0031542F" w:rsidRDefault="00D233B0" w:rsidP="004F7ABE">
      <w:pPr>
        <w:pStyle w:val="afc"/>
        <w:spacing w:after="0"/>
        <w:ind w:firstLine="567"/>
        <w:jc w:val="both"/>
        <w:rPr>
          <w:rFonts w:ascii="Times New Roman" w:hAnsi="Times New Roman"/>
          <w:b/>
          <w:sz w:val="22"/>
          <w:szCs w:val="22"/>
        </w:rPr>
      </w:pPr>
      <w:r w:rsidRPr="00721965">
        <w:rPr>
          <w:rFonts w:ascii="Times New Roman" w:hAnsi="Times New Roman"/>
          <w:b/>
          <w:sz w:val="22"/>
          <w:szCs w:val="22"/>
        </w:rPr>
        <w:t xml:space="preserve">7. </w:t>
      </w:r>
      <w:r w:rsidR="0031542F"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00570F5E" w:rsidRPr="00570F5E">
        <w:rPr>
          <w:rFonts w:ascii="Times New Roman" w:hAnsi="Times New Roman"/>
          <w:bCs/>
          <w:sz w:val="22"/>
          <w:szCs w:val="22"/>
        </w:rPr>
        <w:t xml:space="preserve">В соответствии с положениями Постановления № 1875 Правительством РФ </w:t>
      </w:r>
      <w:r w:rsidR="00570F5E" w:rsidRPr="00570F5E">
        <w:rPr>
          <w:rFonts w:ascii="Times New Roman" w:hAnsi="Times New Roman"/>
          <w:b/>
          <w:sz w:val="22"/>
          <w:szCs w:val="22"/>
          <w:u w:val="single"/>
        </w:rPr>
        <w:t>установлено преимущество</w:t>
      </w:r>
      <w:r w:rsidR="00570F5E" w:rsidRPr="00570F5E">
        <w:rPr>
          <w:rFonts w:ascii="Times New Roman" w:hAnsi="Times New Roman"/>
          <w:bCs/>
          <w:sz w:val="22"/>
          <w:szCs w:val="22"/>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3C8DAF66" w14:textId="5171C851" w:rsidR="00D233B0" w:rsidRPr="00721965" w:rsidRDefault="0031542F" w:rsidP="004F7ABE">
      <w:pPr>
        <w:pStyle w:val="afc"/>
        <w:spacing w:after="0"/>
        <w:ind w:firstLine="567"/>
        <w:jc w:val="both"/>
        <w:rPr>
          <w:rFonts w:ascii="Times New Roman" w:hAnsi="Times New Roman"/>
          <w:b/>
          <w:sz w:val="22"/>
          <w:szCs w:val="22"/>
        </w:rPr>
      </w:pPr>
      <w:r>
        <w:rPr>
          <w:rFonts w:ascii="Times New Roman" w:hAnsi="Times New Roman"/>
          <w:b/>
          <w:sz w:val="22"/>
          <w:szCs w:val="22"/>
        </w:rPr>
        <w:t xml:space="preserve">8. </w:t>
      </w:r>
      <w:r w:rsidR="00D233B0"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228EAFC0" w14:textId="0EE30451"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987192">
        <w:rPr>
          <w:sz w:val="22"/>
          <w:szCs w:val="22"/>
        </w:rPr>
        <w:t>20</w:t>
      </w:r>
      <w:r w:rsidRPr="009362A8">
        <w:rPr>
          <w:sz w:val="22"/>
          <w:szCs w:val="22"/>
        </w:rPr>
        <w:t xml:space="preserve">» </w:t>
      </w:r>
      <w:r w:rsidR="00265EBB">
        <w:rPr>
          <w:sz w:val="22"/>
          <w:szCs w:val="22"/>
        </w:rPr>
        <w:t>июня</w:t>
      </w:r>
      <w:r w:rsidR="0031542F">
        <w:rPr>
          <w:sz w:val="22"/>
          <w:szCs w:val="22"/>
        </w:rPr>
        <w:t xml:space="preserve"> 2025</w:t>
      </w:r>
      <w:r w:rsidRPr="009362A8">
        <w:rPr>
          <w:sz w:val="22"/>
          <w:szCs w:val="22"/>
        </w:rPr>
        <w:t xml:space="preserve"> г.</w:t>
      </w:r>
    </w:p>
    <w:p w14:paraId="56F92E78" w14:textId="6DA7B7AA"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265EBB">
        <w:rPr>
          <w:b/>
          <w:sz w:val="22"/>
          <w:szCs w:val="22"/>
        </w:rPr>
        <w:t>27</w:t>
      </w:r>
      <w:r w:rsidRPr="009362A8">
        <w:rPr>
          <w:b/>
          <w:sz w:val="22"/>
          <w:szCs w:val="22"/>
        </w:rPr>
        <w:t xml:space="preserve">» </w:t>
      </w:r>
      <w:r w:rsidR="00265EBB">
        <w:rPr>
          <w:b/>
          <w:sz w:val="22"/>
          <w:szCs w:val="22"/>
        </w:rPr>
        <w:t>июня</w:t>
      </w:r>
      <w:r w:rsidR="0031542F">
        <w:rPr>
          <w:b/>
          <w:sz w:val="22"/>
          <w:szCs w:val="22"/>
        </w:rPr>
        <w:t xml:space="preserve"> 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307883A4" w14:textId="527AC19A" w:rsidR="00D233B0" w:rsidRPr="00721965" w:rsidRDefault="0031542F" w:rsidP="004F7ABE">
      <w:pPr>
        <w:ind w:firstLine="567"/>
        <w:jc w:val="both"/>
        <w:rPr>
          <w:b/>
          <w:sz w:val="22"/>
          <w:szCs w:val="22"/>
        </w:rPr>
      </w:pPr>
      <w:r>
        <w:rPr>
          <w:b/>
          <w:sz w:val="22"/>
          <w:szCs w:val="22"/>
        </w:rPr>
        <w:t>9</w:t>
      </w:r>
      <w:r w:rsidR="00D233B0" w:rsidRPr="00721965">
        <w:rPr>
          <w:b/>
          <w:sz w:val="22"/>
          <w:szCs w:val="22"/>
        </w:rPr>
        <w:t>. Место и дата рассмотрения за</w:t>
      </w:r>
      <w:r w:rsidR="00A43227">
        <w:rPr>
          <w:b/>
          <w:sz w:val="22"/>
          <w:szCs w:val="22"/>
        </w:rPr>
        <w:t xml:space="preserve">явок, </w:t>
      </w:r>
      <w:r w:rsidR="00D233B0" w:rsidRPr="00721965">
        <w:rPr>
          <w:b/>
          <w:sz w:val="22"/>
          <w:szCs w:val="22"/>
        </w:rPr>
        <w:t xml:space="preserve">место и дата </w:t>
      </w:r>
      <w:r w:rsidR="00D233B0">
        <w:rPr>
          <w:b/>
          <w:sz w:val="22"/>
          <w:szCs w:val="22"/>
        </w:rPr>
        <w:t xml:space="preserve">оценки, </w:t>
      </w:r>
      <w:r w:rsidR="00D233B0" w:rsidRPr="00721965">
        <w:rPr>
          <w:b/>
          <w:sz w:val="22"/>
          <w:szCs w:val="22"/>
        </w:rPr>
        <w:t xml:space="preserve">сопоставления заявок и подведения итогов закупки: </w:t>
      </w:r>
    </w:p>
    <w:p w14:paraId="1A5F0073" w14:textId="521E8CE1"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9250D7">
        <w:rPr>
          <w:b/>
          <w:sz w:val="22"/>
          <w:szCs w:val="22"/>
        </w:rPr>
        <w:t>30</w:t>
      </w:r>
      <w:r w:rsidRPr="00A1779F">
        <w:rPr>
          <w:b/>
          <w:sz w:val="22"/>
          <w:szCs w:val="22"/>
        </w:rPr>
        <w:t xml:space="preserve">» </w:t>
      </w:r>
      <w:r w:rsidR="009250D7">
        <w:rPr>
          <w:b/>
          <w:sz w:val="22"/>
          <w:szCs w:val="22"/>
        </w:rPr>
        <w:t>июня</w:t>
      </w:r>
      <w:r w:rsidR="0031542F">
        <w:rPr>
          <w:b/>
          <w:sz w:val="22"/>
          <w:szCs w:val="22"/>
        </w:rPr>
        <w:t xml:space="preserve"> 2025</w:t>
      </w:r>
      <w:r w:rsidRPr="00A1779F">
        <w:rPr>
          <w:b/>
          <w:sz w:val="22"/>
          <w:szCs w:val="22"/>
        </w:rPr>
        <w:t xml:space="preserve"> г.</w:t>
      </w:r>
    </w:p>
    <w:p w14:paraId="49A0F566" w14:textId="616DAB79"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9250D7">
        <w:rPr>
          <w:b/>
          <w:sz w:val="22"/>
          <w:szCs w:val="22"/>
        </w:rPr>
        <w:t>30</w:t>
      </w:r>
      <w:r w:rsidRPr="00A1779F">
        <w:rPr>
          <w:b/>
          <w:sz w:val="22"/>
          <w:szCs w:val="22"/>
        </w:rPr>
        <w:t>»</w:t>
      </w:r>
      <w:r w:rsidR="00E81C76">
        <w:rPr>
          <w:b/>
          <w:sz w:val="22"/>
          <w:szCs w:val="22"/>
        </w:rPr>
        <w:t xml:space="preserve"> </w:t>
      </w:r>
      <w:r w:rsidR="009250D7">
        <w:rPr>
          <w:b/>
          <w:sz w:val="22"/>
          <w:szCs w:val="22"/>
        </w:rPr>
        <w:t>июня</w:t>
      </w:r>
      <w:r w:rsidR="0031542F">
        <w:rPr>
          <w:b/>
          <w:sz w:val="22"/>
          <w:szCs w:val="22"/>
        </w:rPr>
        <w:t xml:space="preserve"> 2025</w:t>
      </w:r>
      <w:r w:rsidRPr="00A1779F">
        <w:rPr>
          <w:b/>
          <w:sz w:val="22"/>
          <w:szCs w:val="22"/>
        </w:rPr>
        <w:t xml:space="preserve"> г.</w:t>
      </w:r>
    </w:p>
    <w:p w14:paraId="3EF317AE" w14:textId="043B0CA1" w:rsidR="00D233B0" w:rsidRPr="00721965" w:rsidRDefault="0031542F" w:rsidP="004F7ABE">
      <w:pPr>
        <w:pStyle w:val="1"/>
        <w:ind w:firstLine="567"/>
        <w:jc w:val="both"/>
        <w:rPr>
          <w:sz w:val="22"/>
          <w:szCs w:val="22"/>
        </w:rPr>
      </w:pPr>
      <w:r>
        <w:rPr>
          <w:sz w:val="22"/>
          <w:szCs w:val="22"/>
        </w:rPr>
        <w:t>10</w:t>
      </w:r>
      <w:r w:rsidR="00D233B0" w:rsidRPr="00721965">
        <w:rPr>
          <w:sz w:val="22"/>
          <w:szCs w:val="22"/>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EE04EF2" w14:textId="4FB76A71" w:rsidR="00D233B0" w:rsidRPr="00721965" w:rsidRDefault="0031542F" w:rsidP="004F7ABE">
      <w:pPr>
        <w:pStyle w:val="afc"/>
        <w:spacing w:after="0"/>
        <w:ind w:firstLine="567"/>
        <w:jc w:val="both"/>
        <w:rPr>
          <w:rFonts w:ascii="Times New Roman" w:hAnsi="Times New Roman"/>
          <w:b/>
          <w:sz w:val="22"/>
          <w:szCs w:val="22"/>
        </w:rPr>
      </w:pPr>
      <w:r>
        <w:rPr>
          <w:rFonts w:ascii="Times New Roman" w:hAnsi="Times New Roman"/>
          <w:b/>
          <w:sz w:val="22"/>
          <w:szCs w:val="22"/>
        </w:rPr>
        <w:t>10</w:t>
      </w:r>
      <w:r w:rsidR="00D233B0" w:rsidRPr="00721965">
        <w:rPr>
          <w:rFonts w:ascii="Times New Roman" w:hAnsi="Times New Roman"/>
          <w:b/>
          <w:sz w:val="22"/>
          <w:szCs w:val="22"/>
        </w:rPr>
        <w:t xml:space="preserve">.1. Срок, место и порядок предоставления документации о проведении запроса котировок в электронной форме: </w:t>
      </w:r>
    </w:p>
    <w:p w14:paraId="4E41607F"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3D1FC606"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06FC9E8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8"/>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2459C243" w14:textId="0164610E" w:rsidR="00D233B0" w:rsidRDefault="0031542F" w:rsidP="004F7ABE">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D233B0" w:rsidRPr="00721965">
        <w:rPr>
          <w:rStyle w:val="ab"/>
          <w:rFonts w:ascii="Times New Roman" w:hAnsi="Times New Roman"/>
          <w:sz w:val="22"/>
          <w:szCs w:val="22"/>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D233B0" w:rsidRPr="00721965">
        <w:rPr>
          <w:rFonts w:ascii="Times New Roman" w:eastAsia="Calibri" w:hAnsi="Times New Roman"/>
          <w:sz w:val="22"/>
          <w:szCs w:val="22"/>
          <w:lang w:eastAsia="en-US"/>
        </w:rPr>
        <w:t>: не установлено</w:t>
      </w:r>
      <w:r w:rsidR="00D233B0">
        <w:rPr>
          <w:rFonts w:ascii="Times New Roman" w:eastAsia="Calibri" w:hAnsi="Times New Roman"/>
          <w:sz w:val="22"/>
          <w:szCs w:val="22"/>
          <w:lang w:eastAsia="en-US"/>
        </w:rPr>
        <w:t>.</w:t>
      </w:r>
    </w:p>
    <w:p w14:paraId="227E406F" w14:textId="1E15A032" w:rsidR="0004591F" w:rsidRDefault="0031542F" w:rsidP="004F7ABE">
      <w:pPr>
        <w:ind w:firstLine="567"/>
        <w:rPr>
          <w:sz w:val="22"/>
          <w:szCs w:val="22"/>
        </w:rPr>
      </w:pPr>
      <w:r>
        <w:rPr>
          <w:rFonts w:eastAsia="Calibri"/>
          <w:b/>
          <w:sz w:val="22"/>
          <w:szCs w:val="22"/>
          <w:lang w:eastAsia="en-US"/>
        </w:rPr>
        <w:t>10</w:t>
      </w:r>
      <w:r w:rsidR="0004591F" w:rsidRPr="0031542F">
        <w:rPr>
          <w:rFonts w:eastAsia="Calibri"/>
          <w:b/>
          <w:sz w:val="22"/>
          <w:szCs w:val="22"/>
          <w:lang w:eastAsia="en-US"/>
        </w:rPr>
        <w:t>.3.</w:t>
      </w:r>
      <w:r w:rsidR="0004591F">
        <w:rPr>
          <w:rFonts w:eastAsia="Calibri"/>
          <w:lang w:eastAsia="en-US"/>
        </w:rPr>
        <w:t xml:space="preserve"> </w:t>
      </w:r>
      <w:r w:rsidR="000529DA" w:rsidRPr="00721965">
        <w:rPr>
          <w:b/>
          <w:sz w:val="22"/>
          <w:szCs w:val="22"/>
        </w:rPr>
        <w:t>Обеспечение заявки</w:t>
      </w:r>
      <w:proofErr w:type="gramStart"/>
      <w:r w:rsidR="000529DA" w:rsidRPr="00721965">
        <w:rPr>
          <w:b/>
          <w:sz w:val="22"/>
          <w:szCs w:val="22"/>
        </w:rPr>
        <w:t xml:space="preserve">: </w:t>
      </w:r>
      <w:r w:rsidR="000529DA" w:rsidRPr="00721965">
        <w:rPr>
          <w:sz w:val="22"/>
          <w:szCs w:val="22"/>
        </w:rPr>
        <w:t>Не</w:t>
      </w:r>
      <w:proofErr w:type="gramEnd"/>
      <w:r w:rsidR="000529DA" w:rsidRPr="00721965">
        <w:rPr>
          <w:sz w:val="22"/>
          <w:szCs w:val="22"/>
        </w:rPr>
        <w:t xml:space="preserve"> установлено.</w:t>
      </w:r>
    </w:p>
    <w:p w14:paraId="607AAFB9" w14:textId="5A58EFC7" w:rsidR="000529DA" w:rsidRPr="004E491E" w:rsidRDefault="0031542F" w:rsidP="004F7ABE">
      <w:pPr>
        <w:ind w:firstLine="567"/>
        <w:jc w:val="both"/>
        <w:rPr>
          <w:b/>
          <w:sz w:val="22"/>
          <w:szCs w:val="22"/>
        </w:rPr>
      </w:pPr>
      <w:r>
        <w:rPr>
          <w:b/>
          <w:sz w:val="22"/>
          <w:szCs w:val="22"/>
        </w:rPr>
        <w:t>10</w:t>
      </w:r>
      <w:r w:rsidR="000529DA" w:rsidRPr="000529DA">
        <w:rPr>
          <w:b/>
          <w:sz w:val="22"/>
          <w:szCs w:val="22"/>
        </w:rPr>
        <w:t>.4.</w:t>
      </w:r>
      <w:r w:rsidR="000529DA">
        <w:rPr>
          <w:sz w:val="22"/>
          <w:szCs w:val="22"/>
        </w:rPr>
        <w:t xml:space="preserve"> </w:t>
      </w:r>
      <w:bookmarkStart w:id="0" w:name="_Hlk201130588"/>
      <w:r w:rsidR="000529DA" w:rsidRPr="00721965">
        <w:rPr>
          <w:b/>
          <w:sz w:val="22"/>
          <w:szCs w:val="22"/>
        </w:rPr>
        <w:t xml:space="preserve">Размер обеспечения исполнения договора – </w:t>
      </w:r>
      <w:r w:rsidR="00570F5E" w:rsidRPr="00570F5E">
        <w:rPr>
          <w:b/>
          <w:sz w:val="22"/>
          <w:szCs w:val="22"/>
        </w:rPr>
        <w:t>75 000 (Семьдесят пять тысяч) рублей 00 копеек</w:t>
      </w:r>
      <w:r w:rsidR="000529DA" w:rsidRPr="00721965">
        <w:rPr>
          <w:b/>
          <w:sz w:val="22"/>
          <w:szCs w:val="22"/>
        </w:rPr>
        <w:t xml:space="preserve">, </w:t>
      </w:r>
      <w:r w:rsidR="00570F5E" w:rsidRPr="00570F5E">
        <w:rPr>
          <w:b/>
          <w:sz w:val="22"/>
          <w:szCs w:val="22"/>
        </w:rPr>
        <w:t>что составляет 5% от максимального значения цены Договора.</w:t>
      </w:r>
    </w:p>
    <w:p w14:paraId="5DB43E65" w14:textId="01C0A2BD" w:rsidR="000529DA" w:rsidRDefault="00570F5E" w:rsidP="004F7ABE">
      <w:pPr>
        <w:ind w:firstLine="567"/>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Pr="00570F5E">
        <w:rPr>
          <w:b/>
          <w:sz w:val="22"/>
          <w:szCs w:val="22"/>
        </w:rPr>
        <w:t>112 500 (Сто двенадцать тысяч пятьсот)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bookmarkEnd w:id="0"/>
    </w:p>
    <w:p w14:paraId="66CAA200"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6B5B6C4" w14:textId="014674D3" w:rsidR="00B00B9F" w:rsidRDefault="0031542F" w:rsidP="004F7ABE">
      <w:pPr>
        <w:ind w:firstLine="567"/>
        <w:jc w:val="both"/>
        <w:rPr>
          <w:sz w:val="22"/>
          <w:szCs w:val="22"/>
        </w:rPr>
      </w:pPr>
      <w:r>
        <w:rPr>
          <w:b/>
          <w:sz w:val="22"/>
          <w:szCs w:val="22"/>
        </w:rPr>
        <w:t>10</w:t>
      </w:r>
      <w:r w:rsidR="00B00B9F" w:rsidRPr="00B00B9F">
        <w:rPr>
          <w:b/>
          <w:sz w:val="22"/>
          <w:szCs w:val="22"/>
        </w:rPr>
        <w:t>.5.</w:t>
      </w:r>
      <w:r w:rsidR="00B00B9F">
        <w:rPr>
          <w:sz w:val="22"/>
          <w:szCs w:val="22"/>
        </w:rPr>
        <w:t xml:space="preserve"> </w:t>
      </w:r>
      <w:r w:rsidR="00B00B9F" w:rsidRPr="00B00B9F">
        <w:rPr>
          <w:b/>
          <w:sz w:val="22"/>
          <w:szCs w:val="22"/>
        </w:rPr>
        <w:t>Проведение переторжки</w:t>
      </w:r>
      <w:r w:rsidR="00B00B9F">
        <w:rPr>
          <w:sz w:val="22"/>
          <w:szCs w:val="22"/>
        </w:rPr>
        <w:t xml:space="preserve"> – не установлено.</w:t>
      </w:r>
    </w:p>
    <w:p w14:paraId="04312BBD" w14:textId="77777777" w:rsidR="00331561" w:rsidRPr="0004591F" w:rsidRDefault="00331561" w:rsidP="004F7ABE">
      <w:pPr>
        <w:ind w:firstLine="567"/>
        <w:jc w:val="both"/>
        <w:rPr>
          <w:rFonts w:eastAsia="Calibri"/>
          <w:lang w:eastAsia="en-US"/>
        </w:rPr>
      </w:pPr>
    </w:p>
    <w:p w14:paraId="6D679D6A"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B0EEEB5"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46E871B1"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5E5E6845"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6D2F8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686EF3F"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41952020" w14:textId="77777777" w:rsidR="00296864" w:rsidRDefault="00296864" w:rsidP="004F7ABE">
      <w:pPr>
        <w:widowControl/>
        <w:autoSpaceDE/>
        <w:autoSpaceDN/>
        <w:adjustRightInd/>
        <w:ind w:firstLine="567"/>
        <w:jc w:val="right"/>
        <w:rPr>
          <w:sz w:val="22"/>
          <w:szCs w:val="22"/>
        </w:rPr>
      </w:pPr>
    </w:p>
    <w:p w14:paraId="2D54C2F0" w14:textId="77777777" w:rsidR="004F70DB" w:rsidRDefault="004F70DB" w:rsidP="004F7ABE">
      <w:pPr>
        <w:widowControl/>
        <w:autoSpaceDE/>
        <w:autoSpaceDN/>
        <w:adjustRightInd/>
        <w:ind w:firstLine="567"/>
        <w:jc w:val="right"/>
        <w:rPr>
          <w:sz w:val="22"/>
          <w:szCs w:val="22"/>
        </w:rPr>
      </w:pPr>
    </w:p>
    <w:p w14:paraId="1E9F9661" w14:textId="77777777" w:rsidR="004F70DB" w:rsidRDefault="004F70DB" w:rsidP="004F7ABE">
      <w:pPr>
        <w:widowControl/>
        <w:autoSpaceDE/>
        <w:autoSpaceDN/>
        <w:adjustRightInd/>
        <w:ind w:firstLine="567"/>
        <w:jc w:val="right"/>
        <w:rPr>
          <w:sz w:val="22"/>
          <w:szCs w:val="22"/>
        </w:rPr>
      </w:pPr>
    </w:p>
    <w:p w14:paraId="48B1B11D" w14:textId="77777777" w:rsidR="004F70DB" w:rsidRDefault="004F70DB" w:rsidP="004F7ABE">
      <w:pPr>
        <w:widowControl/>
        <w:autoSpaceDE/>
        <w:autoSpaceDN/>
        <w:adjustRightInd/>
        <w:ind w:firstLine="567"/>
        <w:jc w:val="right"/>
        <w:rPr>
          <w:sz w:val="22"/>
          <w:szCs w:val="22"/>
        </w:rPr>
      </w:pPr>
    </w:p>
    <w:p w14:paraId="512DC994" w14:textId="77777777" w:rsidR="004F70DB" w:rsidRDefault="004F70DB" w:rsidP="004F7ABE">
      <w:pPr>
        <w:widowControl/>
        <w:autoSpaceDE/>
        <w:autoSpaceDN/>
        <w:adjustRightInd/>
        <w:ind w:firstLine="567"/>
        <w:jc w:val="right"/>
        <w:rPr>
          <w:sz w:val="22"/>
          <w:szCs w:val="22"/>
        </w:rPr>
      </w:pPr>
    </w:p>
    <w:p w14:paraId="2D788E60" w14:textId="77777777" w:rsidR="004F70DB" w:rsidRDefault="004F70DB" w:rsidP="004F7ABE">
      <w:pPr>
        <w:widowControl/>
        <w:autoSpaceDE/>
        <w:autoSpaceDN/>
        <w:adjustRightInd/>
        <w:ind w:firstLine="567"/>
        <w:jc w:val="right"/>
        <w:rPr>
          <w:sz w:val="22"/>
          <w:szCs w:val="22"/>
        </w:rPr>
      </w:pPr>
    </w:p>
    <w:p w14:paraId="23D49AC7" w14:textId="77777777" w:rsidR="004F70DB" w:rsidRDefault="004F70DB" w:rsidP="004F7ABE">
      <w:pPr>
        <w:widowControl/>
        <w:autoSpaceDE/>
        <w:autoSpaceDN/>
        <w:adjustRightInd/>
        <w:ind w:firstLine="567"/>
        <w:jc w:val="right"/>
        <w:rPr>
          <w:sz w:val="22"/>
          <w:szCs w:val="22"/>
        </w:rPr>
      </w:pPr>
    </w:p>
    <w:p w14:paraId="499A33FA" w14:textId="77777777" w:rsidR="004F70DB" w:rsidRDefault="004F70DB" w:rsidP="004F7ABE">
      <w:pPr>
        <w:widowControl/>
        <w:autoSpaceDE/>
        <w:autoSpaceDN/>
        <w:adjustRightInd/>
        <w:ind w:firstLine="567"/>
        <w:jc w:val="right"/>
        <w:rPr>
          <w:sz w:val="22"/>
          <w:szCs w:val="22"/>
        </w:rPr>
      </w:pPr>
    </w:p>
    <w:p w14:paraId="222BC9E6" w14:textId="77777777" w:rsidR="004F70DB" w:rsidRDefault="004F70DB" w:rsidP="004F7ABE">
      <w:pPr>
        <w:widowControl/>
        <w:autoSpaceDE/>
        <w:autoSpaceDN/>
        <w:adjustRightInd/>
        <w:ind w:firstLine="567"/>
        <w:jc w:val="right"/>
        <w:rPr>
          <w:sz w:val="22"/>
          <w:szCs w:val="22"/>
        </w:rPr>
      </w:pPr>
    </w:p>
    <w:p w14:paraId="1B38AA7E" w14:textId="77777777" w:rsidR="004F70DB" w:rsidRDefault="004F70DB" w:rsidP="004F7ABE">
      <w:pPr>
        <w:widowControl/>
        <w:autoSpaceDE/>
        <w:autoSpaceDN/>
        <w:adjustRightInd/>
        <w:ind w:firstLine="567"/>
        <w:jc w:val="right"/>
        <w:rPr>
          <w:sz w:val="22"/>
          <w:szCs w:val="22"/>
        </w:rPr>
      </w:pPr>
    </w:p>
    <w:p w14:paraId="342DDB93" w14:textId="77777777" w:rsidR="004F70DB" w:rsidRDefault="004F70DB" w:rsidP="004F7ABE">
      <w:pPr>
        <w:widowControl/>
        <w:autoSpaceDE/>
        <w:autoSpaceDN/>
        <w:adjustRightInd/>
        <w:ind w:firstLine="567"/>
        <w:jc w:val="right"/>
        <w:rPr>
          <w:sz w:val="22"/>
          <w:szCs w:val="22"/>
        </w:rPr>
      </w:pPr>
    </w:p>
    <w:p w14:paraId="58CFAF1D" w14:textId="77777777" w:rsidR="004F70DB" w:rsidRDefault="004F70DB" w:rsidP="004F7ABE">
      <w:pPr>
        <w:widowControl/>
        <w:autoSpaceDE/>
        <w:autoSpaceDN/>
        <w:adjustRightInd/>
        <w:ind w:firstLine="567"/>
        <w:jc w:val="right"/>
        <w:rPr>
          <w:sz w:val="22"/>
          <w:szCs w:val="22"/>
        </w:rPr>
      </w:pPr>
    </w:p>
    <w:p w14:paraId="1DFE4611" w14:textId="77777777" w:rsidR="004F70DB" w:rsidRDefault="004F70DB" w:rsidP="004F7ABE">
      <w:pPr>
        <w:widowControl/>
        <w:autoSpaceDE/>
        <w:autoSpaceDN/>
        <w:adjustRightInd/>
        <w:ind w:firstLine="567"/>
        <w:jc w:val="right"/>
        <w:rPr>
          <w:sz w:val="22"/>
          <w:szCs w:val="22"/>
        </w:rPr>
      </w:pPr>
    </w:p>
    <w:p w14:paraId="35C3D5AA" w14:textId="77777777" w:rsidR="004F70DB" w:rsidRDefault="004F70DB" w:rsidP="004F7ABE">
      <w:pPr>
        <w:widowControl/>
        <w:autoSpaceDE/>
        <w:autoSpaceDN/>
        <w:adjustRightInd/>
        <w:ind w:firstLine="567"/>
        <w:jc w:val="right"/>
        <w:rPr>
          <w:sz w:val="22"/>
          <w:szCs w:val="22"/>
        </w:rPr>
      </w:pPr>
    </w:p>
    <w:p w14:paraId="5E652341" w14:textId="77777777" w:rsidR="004F70DB" w:rsidRDefault="004F70DB" w:rsidP="004F7ABE">
      <w:pPr>
        <w:widowControl/>
        <w:autoSpaceDE/>
        <w:autoSpaceDN/>
        <w:adjustRightInd/>
        <w:ind w:firstLine="567"/>
        <w:jc w:val="right"/>
        <w:rPr>
          <w:sz w:val="22"/>
          <w:szCs w:val="22"/>
        </w:rPr>
      </w:pPr>
    </w:p>
    <w:p w14:paraId="31EB4A97" w14:textId="77777777" w:rsidR="004F70DB" w:rsidRDefault="004F70DB" w:rsidP="004F7ABE">
      <w:pPr>
        <w:widowControl/>
        <w:autoSpaceDE/>
        <w:autoSpaceDN/>
        <w:adjustRightInd/>
        <w:ind w:firstLine="567"/>
        <w:jc w:val="right"/>
        <w:rPr>
          <w:sz w:val="22"/>
          <w:szCs w:val="22"/>
        </w:rPr>
      </w:pPr>
    </w:p>
    <w:p w14:paraId="566982A6" w14:textId="77777777" w:rsidR="004F70DB" w:rsidRDefault="004F70DB" w:rsidP="004F7ABE">
      <w:pPr>
        <w:widowControl/>
        <w:autoSpaceDE/>
        <w:autoSpaceDN/>
        <w:adjustRightInd/>
        <w:ind w:firstLine="567"/>
        <w:jc w:val="right"/>
        <w:rPr>
          <w:sz w:val="22"/>
          <w:szCs w:val="22"/>
        </w:rPr>
      </w:pPr>
    </w:p>
    <w:p w14:paraId="4E4234F5" w14:textId="77777777" w:rsidR="004F70DB" w:rsidRDefault="004F70DB" w:rsidP="004F7ABE">
      <w:pPr>
        <w:widowControl/>
        <w:autoSpaceDE/>
        <w:autoSpaceDN/>
        <w:adjustRightInd/>
        <w:ind w:firstLine="567"/>
        <w:jc w:val="right"/>
        <w:rPr>
          <w:sz w:val="22"/>
          <w:szCs w:val="22"/>
        </w:rPr>
      </w:pPr>
    </w:p>
    <w:p w14:paraId="754C5B61" w14:textId="77777777" w:rsidR="004F70DB" w:rsidRDefault="004F70DB" w:rsidP="004F7ABE">
      <w:pPr>
        <w:widowControl/>
        <w:autoSpaceDE/>
        <w:autoSpaceDN/>
        <w:adjustRightInd/>
        <w:ind w:firstLine="567"/>
        <w:jc w:val="right"/>
        <w:rPr>
          <w:sz w:val="22"/>
          <w:szCs w:val="22"/>
        </w:rPr>
      </w:pPr>
    </w:p>
    <w:p w14:paraId="679CB889" w14:textId="77777777" w:rsidR="004F70DB" w:rsidRDefault="004F70DB" w:rsidP="004F7ABE">
      <w:pPr>
        <w:widowControl/>
        <w:autoSpaceDE/>
        <w:autoSpaceDN/>
        <w:adjustRightInd/>
        <w:ind w:firstLine="567"/>
        <w:jc w:val="right"/>
        <w:rPr>
          <w:sz w:val="22"/>
          <w:szCs w:val="22"/>
        </w:rPr>
      </w:pPr>
    </w:p>
    <w:p w14:paraId="460C881A" w14:textId="77777777" w:rsidR="004F70DB" w:rsidRDefault="004F70DB" w:rsidP="004F7ABE">
      <w:pPr>
        <w:widowControl/>
        <w:autoSpaceDE/>
        <w:autoSpaceDN/>
        <w:adjustRightInd/>
        <w:ind w:firstLine="567"/>
        <w:jc w:val="right"/>
        <w:rPr>
          <w:sz w:val="22"/>
          <w:szCs w:val="22"/>
        </w:rPr>
      </w:pPr>
    </w:p>
    <w:p w14:paraId="276985CE" w14:textId="77777777" w:rsidR="004F70DB" w:rsidRDefault="004F70DB" w:rsidP="004F7ABE">
      <w:pPr>
        <w:widowControl/>
        <w:autoSpaceDE/>
        <w:autoSpaceDN/>
        <w:adjustRightInd/>
        <w:ind w:firstLine="567"/>
        <w:jc w:val="right"/>
        <w:rPr>
          <w:sz w:val="22"/>
          <w:szCs w:val="22"/>
        </w:rPr>
      </w:pPr>
    </w:p>
    <w:p w14:paraId="088EA41D" w14:textId="77777777" w:rsidR="004F70DB" w:rsidRDefault="004F70DB" w:rsidP="004F7ABE">
      <w:pPr>
        <w:widowControl/>
        <w:autoSpaceDE/>
        <w:autoSpaceDN/>
        <w:adjustRightInd/>
        <w:ind w:firstLine="567"/>
        <w:jc w:val="right"/>
        <w:rPr>
          <w:sz w:val="22"/>
          <w:szCs w:val="22"/>
        </w:rPr>
      </w:pPr>
    </w:p>
    <w:p w14:paraId="5B6FA0E1" w14:textId="77777777" w:rsidR="004F70DB" w:rsidRDefault="004F70DB" w:rsidP="004F7ABE">
      <w:pPr>
        <w:widowControl/>
        <w:autoSpaceDE/>
        <w:autoSpaceDN/>
        <w:adjustRightInd/>
        <w:ind w:firstLine="567"/>
        <w:jc w:val="right"/>
        <w:rPr>
          <w:sz w:val="22"/>
          <w:szCs w:val="22"/>
        </w:rPr>
      </w:pPr>
    </w:p>
    <w:p w14:paraId="7CBF19BD" w14:textId="77777777" w:rsidR="004F70DB" w:rsidRDefault="004F70DB" w:rsidP="004F7ABE">
      <w:pPr>
        <w:widowControl/>
        <w:autoSpaceDE/>
        <w:autoSpaceDN/>
        <w:adjustRightInd/>
        <w:ind w:firstLine="567"/>
        <w:jc w:val="right"/>
        <w:rPr>
          <w:sz w:val="22"/>
          <w:szCs w:val="22"/>
        </w:rPr>
      </w:pPr>
    </w:p>
    <w:p w14:paraId="492A230D" w14:textId="77777777" w:rsidR="004F70DB" w:rsidRDefault="004F70DB" w:rsidP="004F7ABE">
      <w:pPr>
        <w:widowControl/>
        <w:autoSpaceDE/>
        <w:autoSpaceDN/>
        <w:adjustRightInd/>
        <w:ind w:firstLine="567"/>
        <w:jc w:val="right"/>
        <w:rPr>
          <w:sz w:val="22"/>
          <w:szCs w:val="22"/>
        </w:rPr>
      </w:pPr>
    </w:p>
    <w:p w14:paraId="4BBCE83C" w14:textId="77777777" w:rsidR="004F70DB" w:rsidRDefault="004F70DB" w:rsidP="004F7ABE">
      <w:pPr>
        <w:widowControl/>
        <w:autoSpaceDE/>
        <w:autoSpaceDN/>
        <w:adjustRightInd/>
        <w:ind w:firstLine="567"/>
        <w:jc w:val="right"/>
        <w:rPr>
          <w:sz w:val="22"/>
          <w:szCs w:val="22"/>
        </w:rPr>
      </w:pPr>
    </w:p>
    <w:p w14:paraId="3886EBA5" w14:textId="77777777" w:rsidR="004F70DB" w:rsidRDefault="004F70DB" w:rsidP="004F7ABE">
      <w:pPr>
        <w:widowControl/>
        <w:autoSpaceDE/>
        <w:autoSpaceDN/>
        <w:adjustRightInd/>
        <w:ind w:firstLine="567"/>
        <w:jc w:val="right"/>
        <w:rPr>
          <w:sz w:val="22"/>
          <w:szCs w:val="22"/>
        </w:rPr>
      </w:pPr>
    </w:p>
    <w:p w14:paraId="5B4214A9" w14:textId="77777777" w:rsidR="004F70DB" w:rsidRDefault="004F70DB" w:rsidP="004F7ABE">
      <w:pPr>
        <w:widowControl/>
        <w:autoSpaceDE/>
        <w:autoSpaceDN/>
        <w:adjustRightInd/>
        <w:ind w:firstLine="567"/>
        <w:jc w:val="right"/>
        <w:rPr>
          <w:sz w:val="22"/>
          <w:szCs w:val="22"/>
        </w:rPr>
      </w:pPr>
    </w:p>
    <w:p w14:paraId="7D61E6D0" w14:textId="77777777" w:rsidR="004F70DB" w:rsidRDefault="004F70DB" w:rsidP="004F7ABE">
      <w:pPr>
        <w:widowControl/>
        <w:autoSpaceDE/>
        <w:autoSpaceDN/>
        <w:adjustRightInd/>
        <w:ind w:firstLine="567"/>
        <w:jc w:val="right"/>
        <w:rPr>
          <w:sz w:val="22"/>
          <w:szCs w:val="22"/>
        </w:rPr>
      </w:pPr>
    </w:p>
    <w:p w14:paraId="58DC41A0" w14:textId="77777777" w:rsidR="004F70DB" w:rsidRDefault="004F70DB" w:rsidP="004F7ABE">
      <w:pPr>
        <w:widowControl/>
        <w:autoSpaceDE/>
        <w:autoSpaceDN/>
        <w:adjustRightInd/>
        <w:ind w:firstLine="567"/>
        <w:jc w:val="right"/>
        <w:rPr>
          <w:sz w:val="22"/>
          <w:szCs w:val="22"/>
        </w:rPr>
      </w:pPr>
    </w:p>
    <w:p w14:paraId="4FB95AED" w14:textId="77777777" w:rsidR="004F70DB" w:rsidRDefault="004F70DB" w:rsidP="004F7ABE">
      <w:pPr>
        <w:widowControl/>
        <w:autoSpaceDE/>
        <w:autoSpaceDN/>
        <w:adjustRightInd/>
        <w:ind w:firstLine="567"/>
        <w:jc w:val="right"/>
        <w:rPr>
          <w:sz w:val="22"/>
          <w:szCs w:val="22"/>
        </w:rPr>
      </w:pPr>
    </w:p>
    <w:p w14:paraId="4130C8D9" w14:textId="77777777" w:rsidR="004F70DB" w:rsidRDefault="004F70DB" w:rsidP="004F7ABE">
      <w:pPr>
        <w:widowControl/>
        <w:autoSpaceDE/>
        <w:autoSpaceDN/>
        <w:adjustRightInd/>
        <w:ind w:firstLine="567"/>
        <w:jc w:val="right"/>
        <w:rPr>
          <w:sz w:val="22"/>
          <w:szCs w:val="22"/>
        </w:rPr>
      </w:pPr>
    </w:p>
    <w:p w14:paraId="22AD1919" w14:textId="77777777" w:rsidR="004F70DB" w:rsidRDefault="004F70DB" w:rsidP="004F7ABE">
      <w:pPr>
        <w:widowControl/>
        <w:autoSpaceDE/>
        <w:autoSpaceDN/>
        <w:adjustRightInd/>
        <w:ind w:firstLine="567"/>
        <w:jc w:val="right"/>
        <w:rPr>
          <w:sz w:val="22"/>
          <w:szCs w:val="22"/>
        </w:rPr>
      </w:pPr>
    </w:p>
    <w:p w14:paraId="10FE361B" w14:textId="77777777" w:rsidR="00885202" w:rsidRPr="00D233B0" w:rsidRDefault="00885202" w:rsidP="004F7ABE">
      <w:pPr>
        <w:widowControl/>
        <w:autoSpaceDE/>
        <w:autoSpaceDN/>
        <w:adjustRightInd/>
        <w:ind w:firstLine="567"/>
        <w:jc w:val="right"/>
        <w:rPr>
          <w:sz w:val="22"/>
          <w:szCs w:val="22"/>
        </w:rPr>
      </w:pPr>
      <w:r w:rsidRPr="00D233B0">
        <w:rPr>
          <w:sz w:val="22"/>
          <w:szCs w:val="22"/>
        </w:rPr>
        <w:lastRenderedPageBreak/>
        <w:t>Приложение №1</w:t>
      </w:r>
    </w:p>
    <w:p w14:paraId="036E726B"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3F2826B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0262555C"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1716F36"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47C4145B" w14:textId="77777777" w:rsidR="00885202" w:rsidRDefault="00885202" w:rsidP="004F7ABE">
      <w:pPr>
        <w:ind w:firstLine="567"/>
        <w:jc w:val="right"/>
        <w:rPr>
          <w:lang w:eastAsia="en-US"/>
        </w:rPr>
      </w:pPr>
    </w:p>
    <w:p w14:paraId="0C3CE14C" w14:textId="77777777" w:rsidR="004F70DB" w:rsidRDefault="004F70DB" w:rsidP="004F7ABE">
      <w:pPr>
        <w:ind w:firstLine="567"/>
        <w:jc w:val="right"/>
        <w:rPr>
          <w:lang w:eastAsia="en-US"/>
        </w:rPr>
      </w:pPr>
    </w:p>
    <w:p w14:paraId="714F96BE" w14:textId="77777777" w:rsidR="004F70DB" w:rsidRDefault="004F70DB" w:rsidP="004F7ABE">
      <w:pPr>
        <w:ind w:firstLine="567"/>
        <w:jc w:val="right"/>
        <w:rPr>
          <w:lang w:eastAsia="en-US"/>
        </w:rPr>
      </w:pPr>
    </w:p>
    <w:p w14:paraId="484DB835" w14:textId="77777777" w:rsidR="00885202" w:rsidRDefault="00885202" w:rsidP="004F7ABE">
      <w:pPr>
        <w:ind w:firstLine="567"/>
        <w:jc w:val="center"/>
        <w:rPr>
          <w:rFonts w:eastAsia="Calibri"/>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14:paraId="41747F21" w14:textId="77777777" w:rsidR="004F70DB" w:rsidRDefault="004F70DB" w:rsidP="004F7ABE">
      <w:pPr>
        <w:ind w:firstLine="567"/>
        <w:jc w:val="center"/>
        <w:rPr>
          <w:b/>
          <w:sz w:val="24"/>
          <w:szCs w:val="24"/>
          <w:lang w:eastAsia="en-US"/>
        </w:rPr>
      </w:pPr>
    </w:p>
    <w:p w14:paraId="68A0983A" w14:textId="77777777" w:rsidR="00885202" w:rsidRPr="00D028B2" w:rsidRDefault="00885202" w:rsidP="004F7ABE">
      <w:pPr>
        <w:ind w:firstLine="567"/>
        <w:jc w:val="center"/>
        <w:rPr>
          <w:b/>
          <w:sz w:val="12"/>
          <w:szCs w:val="12"/>
          <w:lang w:eastAsia="en-US"/>
        </w:rPr>
      </w:pPr>
    </w:p>
    <w:p w14:paraId="73FCD424"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45635892" w14:textId="77777777" w:rsidR="00D84137" w:rsidRPr="00721965" w:rsidRDefault="00885202" w:rsidP="004F7ABE">
      <w:pPr>
        <w:pStyle w:val="afc"/>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0F49BDAC"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1AFE20CA"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223CACCB"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0CBD9F32"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61910486"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13676DD6" w14:textId="290D5CAB"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9250D7">
        <w:rPr>
          <w:b/>
          <w:sz w:val="22"/>
          <w:szCs w:val="22"/>
        </w:rPr>
        <w:t>20</w:t>
      </w:r>
      <w:r w:rsidRPr="00A1779F">
        <w:rPr>
          <w:b/>
          <w:sz w:val="22"/>
          <w:szCs w:val="22"/>
        </w:rPr>
        <w:t xml:space="preserve">» </w:t>
      </w:r>
      <w:r w:rsidR="009250D7">
        <w:rPr>
          <w:b/>
          <w:sz w:val="22"/>
          <w:szCs w:val="22"/>
        </w:rPr>
        <w:t>июня</w:t>
      </w:r>
      <w:r w:rsidR="008958AA">
        <w:rPr>
          <w:b/>
          <w:sz w:val="22"/>
          <w:szCs w:val="22"/>
        </w:rPr>
        <w:t xml:space="preserve"> </w:t>
      </w:r>
      <w:r w:rsidR="0044548D">
        <w:rPr>
          <w:b/>
          <w:sz w:val="22"/>
          <w:szCs w:val="22"/>
        </w:rPr>
        <w:t>2025</w:t>
      </w:r>
      <w:r w:rsidRPr="00A1779F">
        <w:rPr>
          <w:b/>
          <w:sz w:val="22"/>
          <w:szCs w:val="22"/>
        </w:rPr>
        <w:t>г.;</w:t>
      </w:r>
    </w:p>
    <w:p w14:paraId="01ED6677" w14:textId="79131D87" w:rsidR="008564A5" w:rsidRPr="00721965" w:rsidRDefault="008564A5" w:rsidP="004F7ABE">
      <w:pPr>
        <w:ind w:firstLine="567"/>
        <w:jc w:val="both"/>
        <w:rPr>
          <w:b/>
          <w:sz w:val="22"/>
          <w:szCs w:val="22"/>
        </w:rPr>
      </w:pPr>
      <w:r w:rsidRPr="00A1779F">
        <w:rPr>
          <w:b/>
          <w:sz w:val="22"/>
          <w:szCs w:val="22"/>
        </w:rPr>
        <w:t xml:space="preserve">Окончание предоставления </w:t>
      </w:r>
      <w:proofErr w:type="gramStart"/>
      <w:r w:rsidRPr="00A1779F">
        <w:rPr>
          <w:b/>
          <w:sz w:val="22"/>
          <w:szCs w:val="22"/>
        </w:rPr>
        <w:t>разъяснений  участникам</w:t>
      </w:r>
      <w:proofErr w:type="gramEnd"/>
      <w:r w:rsidRPr="00A1779F">
        <w:rPr>
          <w:b/>
          <w:sz w:val="22"/>
          <w:szCs w:val="22"/>
        </w:rPr>
        <w:t xml:space="preserve"> закупки – «</w:t>
      </w:r>
      <w:r w:rsidR="009250D7">
        <w:rPr>
          <w:b/>
          <w:sz w:val="22"/>
          <w:szCs w:val="22"/>
        </w:rPr>
        <w:t>26</w:t>
      </w:r>
      <w:r w:rsidRPr="00A1779F">
        <w:rPr>
          <w:b/>
          <w:sz w:val="22"/>
          <w:szCs w:val="22"/>
        </w:rPr>
        <w:t xml:space="preserve">» </w:t>
      </w:r>
      <w:r w:rsidR="009250D7">
        <w:rPr>
          <w:b/>
          <w:sz w:val="22"/>
          <w:szCs w:val="22"/>
        </w:rPr>
        <w:t>июня</w:t>
      </w:r>
      <w:r w:rsidR="0044548D">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9250D7">
        <w:rPr>
          <w:i/>
          <w:iCs/>
          <w:sz w:val="22"/>
          <w:szCs w:val="22"/>
        </w:rPr>
        <w:t>23</w:t>
      </w:r>
      <w:r w:rsidR="0008004F" w:rsidRPr="0008004F">
        <w:rPr>
          <w:i/>
          <w:iCs/>
          <w:sz w:val="22"/>
          <w:szCs w:val="22"/>
        </w:rPr>
        <w:t xml:space="preserve">» </w:t>
      </w:r>
      <w:r w:rsidR="009250D7">
        <w:rPr>
          <w:i/>
          <w:iCs/>
          <w:sz w:val="22"/>
          <w:szCs w:val="22"/>
        </w:rPr>
        <w:t>июня</w:t>
      </w:r>
      <w:r w:rsidR="0044548D">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0B808DCB" w14:textId="77777777" w:rsidR="00D84137" w:rsidRPr="00721965" w:rsidRDefault="00885202" w:rsidP="004F7ABE">
      <w:pPr>
        <w:pStyle w:val="afc"/>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5DCC5ED1"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045E5FF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3395694B"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05F529CE"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 xml:space="preserve">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w:t>
      </w:r>
      <w:r w:rsidRPr="00C557D5">
        <w:rPr>
          <w:sz w:val="22"/>
          <w:szCs w:val="22"/>
        </w:rPr>
        <w:lastRenderedPageBreak/>
        <w:t>изменениях по адресам электронной почты, указанным этими участниками при аккредитации на электронной площадке.</w:t>
      </w:r>
    </w:p>
    <w:p w14:paraId="29518939"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80A0AD4"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744E268D" w14:textId="77777777" w:rsidR="00592414" w:rsidRPr="00721965" w:rsidRDefault="00885202" w:rsidP="004F7ABE">
      <w:pPr>
        <w:pStyle w:val="afc"/>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7529F09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6500F84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714180A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F15DBB" w14:textId="77777777" w:rsidR="00C557D5" w:rsidRDefault="00C557D5" w:rsidP="004F7ABE">
      <w:pPr>
        <w:pStyle w:val="1"/>
        <w:ind w:firstLine="567"/>
        <w:jc w:val="both"/>
        <w:rPr>
          <w:sz w:val="22"/>
          <w:szCs w:val="22"/>
        </w:rPr>
      </w:pPr>
    </w:p>
    <w:p w14:paraId="5EA5D1D5"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1A6FBECF" w14:textId="77777777" w:rsidR="00996E51" w:rsidRPr="00C557D5" w:rsidRDefault="00885202" w:rsidP="004F7ABE">
      <w:pPr>
        <w:pStyle w:val="afc"/>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4BF7CA4A" w14:textId="28210F73"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44548D" w:rsidRPr="0044548D">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7C185078" w14:textId="77777777" w:rsidR="0085555D" w:rsidRPr="00721965" w:rsidRDefault="00296864" w:rsidP="004F7ABE">
      <w:pPr>
        <w:ind w:firstLine="567"/>
        <w:jc w:val="both"/>
        <w:rPr>
          <w:sz w:val="22"/>
          <w:szCs w:val="22"/>
          <w:u w:val="single"/>
        </w:rPr>
      </w:pPr>
      <w:r>
        <w:rPr>
          <w:sz w:val="22"/>
          <w:szCs w:val="22"/>
          <w:u w:val="single"/>
        </w:rPr>
        <w:t>2.1.</w:t>
      </w:r>
      <w:proofErr w:type="gramStart"/>
      <w:r>
        <w:rPr>
          <w:sz w:val="22"/>
          <w:szCs w:val="22"/>
          <w:u w:val="single"/>
        </w:rPr>
        <w:t>2.</w:t>
      </w:r>
      <w:r w:rsidR="0085555D" w:rsidRPr="00721965">
        <w:rPr>
          <w:sz w:val="22"/>
          <w:szCs w:val="22"/>
          <w:u w:val="single"/>
        </w:rPr>
        <w:t>Участник</w:t>
      </w:r>
      <w:proofErr w:type="gramEnd"/>
      <w:r w:rsidR="0085555D" w:rsidRPr="00721965">
        <w:rPr>
          <w:sz w:val="22"/>
          <w:szCs w:val="22"/>
          <w:u w:val="single"/>
        </w:rPr>
        <w:t xml:space="preserve">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D418C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2C6AC6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AD0FB2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3F09A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A03F2">
        <w:rPr>
          <w:rFonts w:eastAsia="Calibri"/>
          <w:bCs/>
          <w:sz w:val="22"/>
          <w:szCs w:val="22"/>
          <w:lang w:eastAsia="en-US"/>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628F1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17E7AF"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B1FC9E4"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90F4D6"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0D9A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6C0D59" w14:textId="77777777" w:rsidR="0044548D" w:rsidRPr="0044548D" w:rsidRDefault="00AA03F2" w:rsidP="0044548D">
      <w:pPr>
        <w:ind w:firstLine="709"/>
        <w:rPr>
          <w:rFonts w:eastAsia="Calibri"/>
          <w:b/>
          <w:sz w:val="22"/>
          <w:szCs w:val="22"/>
          <w:lang w:eastAsia="en-US"/>
        </w:rPr>
      </w:pPr>
      <w:r>
        <w:rPr>
          <w:b/>
          <w:sz w:val="22"/>
          <w:szCs w:val="22"/>
        </w:rPr>
        <w:t>2.1.</w:t>
      </w:r>
      <w:r w:rsidR="00296864">
        <w:rPr>
          <w:b/>
          <w:sz w:val="22"/>
          <w:szCs w:val="22"/>
        </w:rPr>
        <w:t>4</w:t>
      </w:r>
      <w:r>
        <w:rPr>
          <w:b/>
          <w:sz w:val="22"/>
          <w:szCs w:val="22"/>
        </w:rPr>
        <w:t xml:space="preserve">. </w:t>
      </w:r>
      <w:r w:rsidR="0044548D" w:rsidRPr="0044548D">
        <w:rPr>
          <w:rFonts w:eastAsia="Calibri"/>
          <w:b/>
          <w:sz w:val="22"/>
          <w:szCs w:val="22"/>
          <w:lang w:eastAsia="en-US"/>
        </w:rPr>
        <w:t>Предоставление национального режима при осуществлении закупок</w:t>
      </w:r>
    </w:p>
    <w:p w14:paraId="6848DA8F" w14:textId="014F360C"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2.1.4</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4DF587E0" w14:textId="77777777"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5F6A73BD" w14:textId="455D73CF"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2</w:t>
      </w:r>
      <w:r w:rsidRPr="0044548D">
        <w:rPr>
          <w:bCs/>
          <w:color w:val="000000"/>
          <w:sz w:val="22"/>
          <w:szCs w:val="22"/>
        </w:rPr>
        <w:t>. При закупке товаров:</w:t>
      </w:r>
    </w:p>
    <w:p w14:paraId="11E711EC" w14:textId="2D309EB2" w:rsidR="0044548D" w:rsidRPr="0044548D" w:rsidRDefault="0044548D" w:rsidP="004F70DB">
      <w:pPr>
        <w:pStyle w:val="aff2"/>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A752AA"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761B2BFB"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732F6D" w14:textId="652E5958" w:rsidR="0044548D" w:rsidRPr="0044548D" w:rsidRDefault="0044548D" w:rsidP="004F70DB">
      <w:pPr>
        <w:pStyle w:val="aff2"/>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EF2A29"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E313E4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lastRenderedPageBreak/>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22E623D" w14:textId="6285F836" w:rsidR="0044548D" w:rsidRPr="0044548D" w:rsidRDefault="0044548D" w:rsidP="004F70DB">
      <w:pPr>
        <w:pStyle w:val="aff2"/>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87B861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65D40894"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25A0902" w14:textId="10CD82B7"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3</w:t>
      </w:r>
      <w:r w:rsidRPr="0044548D">
        <w:rPr>
          <w:bCs/>
          <w:color w:val="000000"/>
          <w:sz w:val="22"/>
          <w:szCs w:val="22"/>
        </w:rPr>
        <w:t>. При закупке работы, услуги:</w:t>
      </w:r>
    </w:p>
    <w:p w14:paraId="23185324" w14:textId="371C5B3B" w:rsidR="0044548D" w:rsidRPr="0044548D" w:rsidRDefault="0044548D" w:rsidP="004F70DB">
      <w:pPr>
        <w:pStyle w:val="aff2"/>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773A5581"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13EF365E"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B057B67" w14:textId="5DBCD346" w:rsidR="0044548D" w:rsidRPr="0044548D" w:rsidRDefault="0044548D" w:rsidP="004F70DB">
      <w:pPr>
        <w:pStyle w:val="aff2"/>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C5C14A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73913CA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5CFF755" w14:textId="7E32CE4F" w:rsidR="0044548D" w:rsidRPr="0044548D" w:rsidRDefault="0044548D" w:rsidP="004F70DB">
      <w:pPr>
        <w:pStyle w:val="aff2"/>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65041AF"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FF4AD31" w14:textId="59EE4ED5" w:rsidR="0044548D" w:rsidRPr="0044548D" w:rsidRDefault="0044548D" w:rsidP="0044548D">
      <w:pPr>
        <w:widowControl/>
        <w:autoSpaceDE/>
        <w:autoSpaceDN/>
        <w:adjustRightInd/>
        <w:ind w:firstLine="709"/>
        <w:jc w:val="both"/>
        <w:rPr>
          <w:bCs/>
          <w:color w:val="000000"/>
          <w:sz w:val="22"/>
          <w:szCs w:val="22"/>
        </w:rPr>
      </w:pPr>
      <w:r w:rsidRPr="0044548D">
        <w:rPr>
          <w:bCs/>
          <w:color w:val="000000"/>
          <w:sz w:val="22"/>
          <w:szCs w:val="22"/>
        </w:rPr>
        <w:t>•</w:t>
      </w:r>
      <w:r w:rsidR="004F70DB">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14BA6D5" w14:textId="439958A7" w:rsidR="00296864" w:rsidRDefault="0044548D" w:rsidP="0044548D">
      <w:pPr>
        <w:ind w:firstLine="709"/>
        <w:jc w:val="both"/>
        <w:rPr>
          <w:rFonts w:eastAsia="Calibri"/>
          <w:sz w:val="22"/>
          <w:szCs w:val="22"/>
          <w:lang w:eastAsia="en-US"/>
        </w:rPr>
      </w:pPr>
      <w:r w:rsidRPr="0044548D">
        <w:rPr>
          <w:bCs/>
          <w:color w:val="000000"/>
          <w:sz w:val="22"/>
          <w:szCs w:val="22"/>
        </w:rPr>
        <w:t>2.1.4.</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7</w:t>
      </w:r>
      <w:r w:rsidRPr="0044548D">
        <w:rPr>
          <w:bCs/>
          <w:color w:val="000000"/>
          <w:sz w:val="22"/>
          <w:szCs w:val="22"/>
        </w:rPr>
        <w:t xml:space="preserve"> </w:t>
      </w:r>
      <w:r w:rsidR="00F777E8">
        <w:rPr>
          <w:bCs/>
          <w:color w:val="000000"/>
          <w:sz w:val="22"/>
          <w:szCs w:val="22"/>
        </w:rPr>
        <w:t>настоящего Извещения</w:t>
      </w:r>
      <w:r w:rsidRPr="0044548D">
        <w:rPr>
          <w:bCs/>
          <w:color w:val="000000"/>
          <w:sz w:val="22"/>
          <w:szCs w:val="22"/>
        </w:rPr>
        <w:t>.</w:t>
      </w:r>
    </w:p>
    <w:p w14:paraId="0E4C0E5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6CF456D"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w:t>
      </w:r>
      <w:r w:rsidRPr="00721965">
        <w:rPr>
          <w:sz w:val="22"/>
          <w:szCs w:val="22"/>
        </w:rPr>
        <w:lastRenderedPageBreak/>
        <w:t>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8A718F4" w14:textId="77777777"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D74FE84"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7C54D86E"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DFFE2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CB19EC0"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52400D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1422BAD"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2925C5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 xml:space="preserve">Лица, выступающие на стороне </w:t>
      </w:r>
      <w:proofErr w:type="gramStart"/>
      <w:r w:rsidRPr="005E5437">
        <w:rPr>
          <w:bCs/>
          <w:sz w:val="22"/>
          <w:szCs w:val="22"/>
        </w:rPr>
        <w:t>одного Участника</w:t>
      </w:r>
      <w:proofErr w:type="gramEnd"/>
      <w:r w:rsidRPr="005E5437">
        <w:rPr>
          <w:bCs/>
          <w:sz w:val="22"/>
          <w:szCs w:val="22"/>
        </w:rPr>
        <w:t xml:space="preserve"> должны иметь соглашение между собой (или иной документ), которое должно отвечать следующим требованиям:</w:t>
      </w:r>
    </w:p>
    <w:p w14:paraId="73EC92C6"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55C79FCD"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в </w:t>
      </w:r>
      <w:proofErr w:type="gramStart"/>
      <w:r w:rsidRPr="005E5437">
        <w:rPr>
          <w:bCs/>
          <w:sz w:val="22"/>
          <w:szCs w:val="22"/>
        </w:rPr>
        <w:t>соглашении  должны</w:t>
      </w:r>
      <w:proofErr w:type="gramEnd"/>
      <w:r w:rsidRPr="005E5437">
        <w:rPr>
          <w:bCs/>
          <w:sz w:val="22"/>
          <w:szCs w:val="22"/>
        </w:rPr>
        <w:t xml:space="preserve">  </w:t>
      </w:r>
      <w:proofErr w:type="gramStart"/>
      <w:r w:rsidRPr="005E5437">
        <w:rPr>
          <w:bCs/>
          <w:sz w:val="22"/>
          <w:szCs w:val="22"/>
        </w:rPr>
        <w:t>быть  четко</w:t>
      </w:r>
      <w:proofErr w:type="gramEnd"/>
      <w:r w:rsidRPr="005E5437">
        <w:rPr>
          <w:bCs/>
          <w:sz w:val="22"/>
          <w:szCs w:val="22"/>
        </w:rPr>
        <w:t xml:space="preserve">  </w:t>
      </w:r>
      <w:proofErr w:type="gramStart"/>
      <w:r w:rsidRPr="005E5437">
        <w:rPr>
          <w:bCs/>
          <w:sz w:val="22"/>
          <w:szCs w:val="22"/>
        </w:rPr>
        <w:t>определены  права</w:t>
      </w:r>
      <w:proofErr w:type="gramEnd"/>
      <w:r w:rsidRPr="005E5437">
        <w:rPr>
          <w:bCs/>
          <w:sz w:val="22"/>
          <w:szCs w:val="22"/>
        </w:rPr>
        <w:t xml:space="preserve"> и обязанности членов коллективного Участника как в рамках участия в закупке, так и в рамках исполнения договора;</w:t>
      </w:r>
    </w:p>
    <w:p w14:paraId="664A6EA3"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в </w:t>
      </w:r>
      <w:proofErr w:type="gramStart"/>
      <w:r w:rsidRPr="005E5437">
        <w:rPr>
          <w:bCs/>
          <w:sz w:val="22"/>
          <w:szCs w:val="22"/>
        </w:rPr>
        <w:t>соглашении  должно</w:t>
      </w:r>
      <w:proofErr w:type="gramEnd"/>
      <w:r w:rsidRPr="005E5437">
        <w:rPr>
          <w:bCs/>
          <w:sz w:val="22"/>
          <w:szCs w:val="22"/>
        </w:rPr>
        <w:t xml:space="preserve">  </w:t>
      </w:r>
      <w:proofErr w:type="gramStart"/>
      <w:r w:rsidRPr="005E5437">
        <w:rPr>
          <w:bCs/>
          <w:sz w:val="22"/>
          <w:szCs w:val="22"/>
        </w:rPr>
        <w:t>быть  приведено</w:t>
      </w:r>
      <w:proofErr w:type="gramEnd"/>
      <w:r w:rsidRPr="005E5437">
        <w:rPr>
          <w:bCs/>
          <w:sz w:val="22"/>
          <w:szCs w:val="22"/>
        </w:rPr>
        <w:t xml:space="preserve">  </w:t>
      </w:r>
      <w:proofErr w:type="gramStart"/>
      <w:r w:rsidRPr="005E5437">
        <w:rPr>
          <w:bCs/>
          <w:sz w:val="22"/>
          <w:szCs w:val="22"/>
        </w:rPr>
        <w:t>четкое  распределение</w:t>
      </w:r>
      <w:proofErr w:type="gramEnd"/>
      <w:r w:rsidRPr="005E5437">
        <w:rPr>
          <w:bCs/>
          <w:sz w:val="22"/>
          <w:szCs w:val="22"/>
        </w:rPr>
        <w:t xml:space="preserve">  </w:t>
      </w:r>
      <w:proofErr w:type="gramStart"/>
      <w:r w:rsidRPr="005E5437">
        <w:rPr>
          <w:bCs/>
          <w:sz w:val="22"/>
          <w:szCs w:val="22"/>
        </w:rPr>
        <w:t>объемов,  стоимости</w:t>
      </w:r>
      <w:proofErr w:type="gramEnd"/>
      <w:r w:rsidRPr="005E5437">
        <w:rPr>
          <w:bCs/>
          <w:sz w:val="22"/>
          <w:szCs w:val="22"/>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0834406"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6D567BB"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3F94AB2"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DB37FBC"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A380673"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25C1144"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w:t>
      </w:r>
      <w:proofErr w:type="gramStart"/>
      <w:r w:rsidRPr="005E5437">
        <w:rPr>
          <w:bCs/>
          <w:sz w:val="22"/>
          <w:szCs w:val="22"/>
        </w:rPr>
        <w:t>либо  из</w:t>
      </w:r>
      <w:proofErr w:type="gramEnd"/>
      <w:r w:rsidRPr="005E5437">
        <w:rPr>
          <w:bCs/>
          <w:sz w:val="22"/>
          <w:szCs w:val="22"/>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10F2CFA" w14:textId="77777777" w:rsidR="005E5437" w:rsidRPr="005E5437" w:rsidRDefault="005E5437" w:rsidP="005E5437">
      <w:pPr>
        <w:ind w:firstLine="709"/>
        <w:jc w:val="both"/>
        <w:rPr>
          <w:bCs/>
          <w:sz w:val="22"/>
          <w:szCs w:val="22"/>
        </w:rPr>
      </w:pPr>
      <w:r>
        <w:rPr>
          <w:bCs/>
          <w:sz w:val="22"/>
          <w:szCs w:val="22"/>
        </w:rPr>
        <w:lastRenderedPageBreak/>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E3D536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1B5756E" w14:textId="77777777" w:rsidR="005E5437" w:rsidRDefault="005E5437" w:rsidP="002B6E48">
      <w:pPr>
        <w:pStyle w:val="afc"/>
        <w:spacing w:after="0"/>
        <w:ind w:firstLine="709"/>
        <w:jc w:val="both"/>
        <w:rPr>
          <w:rFonts w:ascii="Times New Roman" w:hAnsi="Times New Roman"/>
          <w:b/>
          <w:sz w:val="22"/>
          <w:szCs w:val="22"/>
        </w:rPr>
      </w:pPr>
    </w:p>
    <w:p w14:paraId="7966BCB9" w14:textId="77777777"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7562F52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70639B07"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383F4EDC"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6FC11660"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5D845384"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884C57F"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58996B1B" w14:textId="77777777"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14:paraId="10AEE013" w14:textId="77777777"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01D58D47"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899927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693D4FE"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05ED9E1"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D9832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0883C2B"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578F36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0C1F39C0"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24F72C9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A104A0">
        <w:rPr>
          <w:rFonts w:eastAsia="Calibri"/>
          <w:bCs/>
          <w:sz w:val="22"/>
          <w:szCs w:val="22"/>
          <w:lang w:eastAsia="en-US"/>
        </w:rPr>
        <w:lastRenderedPageBreak/>
        <w:t xml:space="preserve">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39773D89"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808D28"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3"/>
      <w:bookmarkEnd w:id="1"/>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14B40FF3"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AD49DA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б)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9B0778B"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1E6D69A"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3BA3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CCD6BB"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2" w:name="Par19"/>
      <w:bookmarkEnd w:id="2"/>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A104A0">
        <w:rPr>
          <w:rFonts w:eastAsia="Calibri"/>
          <w:bCs/>
          <w:sz w:val="22"/>
          <w:szCs w:val="22"/>
          <w:lang w:eastAsia="en-US"/>
        </w:rPr>
        <w:lastRenderedPageBreak/>
        <w:t xml:space="preserve">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756A79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726815A8"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E13CB0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104A0">
        <w:rPr>
          <w:rFonts w:eastAsia="Calibri"/>
          <w:bCs/>
          <w:sz w:val="22"/>
          <w:szCs w:val="22"/>
          <w:lang w:eastAsia="en-US"/>
        </w:rPr>
        <w:t>Федерации, в случае, если</w:t>
      </w:r>
      <w:proofErr w:type="gramEnd"/>
      <w:r w:rsidRPr="00A104A0">
        <w:rPr>
          <w:rFonts w:eastAsia="Calibri"/>
          <w:bCs/>
          <w:sz w:val="22"/>
          <w:szCs w:val="22"/>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8600B07" w14:textId="561825BF" w:rsidR="00667823" w:rsidRDefault="00A104A0" w:rsidP="00357ED5">
      <w:pPr>
        <w:ind w:firstLine="709"/>
        <w:jc w:val="both"/>
        <w:rPr>
          <w:rFonts w:eastAsia="Calibri"/>
          <w:bCs/>
          <w:sz w:val="22"/>
          <w:szCs w:val="22"/>
          <w:lang w:eastAsia="en-US"/>
        </w:rPr>
      </w:pPr>
      <w:bookmarkStart w:id="3" w:name="Par24"/>
      <w:bookmarkEnd w:id="3"/>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w:t>
      </w:r>
      <w:r w:rsidR="00357ED5" w:rsidRPr="00357ED5">
        <w:rPr>
          <w:rFonts w:eastAsia="Calibri"/>
          <w:b/>
          <w:sz w:val="22"/>
          <w:szCs w:val="22"/>
          <w:u w:val="single"/>
          <w:lang w:eastAsia="en-US"/>
        </w:rPr>
        <w:t>наименование страны происхождения поставляемого товара</w:t>
      </w:r>
      <w:r w:rsidR="00357ED5" w:rsidRPr="00357ED5">
        <w:rPr>
          <w:rFonts w:eastAsia="Calibri"/>
          <w:bCs/>
          <w:sz w:val="22"/>
          <w:szCs w:val="22"/>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r w:rsidR="00357ED5">
        <w:rPr>
          <w:rFonts w:eastAsia="Calibri"/>
          <w:bCs/>
          <w:sz w:val="22"/>
          <w:szCs w:val="22"/>
          <w:lang w:eastAsia="en-US"/>
        </w:rPr>
        <w:t>;</w:t>
      </w:r>
    </w:p>
    <w:p w14:paraId="1793FCB0"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2351AA34"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0EFB648F"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D4D895B"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029B45DF"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9D43F60"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7E9004AA"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60FE6D7" w14:textId="77777777" w:rsidR="00383780" w:rsidRDefault="00383780" w:rsidP="004914C3">
      <w:pPr>
        <w:shd w:val="clear" w:color="auto" w:fill="FFFFFF"/>
        <w:suppressAutoHyphens/>
        <w:autoSpaceDE/>
        <w:autoSpaceDN/>
        <w:adjustRightInd/>
        <w:ind w:firstLine="709"/>
        <w:jc w:val="both"/>
        <w:rPr>
          <w:b/>
          <w:sz w:val="22"/>
          <w:szCs w:val="22"/>
        </w:rPr>
      </w:pPr>
    </w:p>
    <w:p w14:paraId="5B17B453"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9A47FE" w:rsidRPr="00721965">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376DB57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D82E0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E6A0C5F"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56965D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774ADF7" w14:textId="77777777" w:rsidR="00B629B1" w:rsidRPr="00B629B1" w:rsidRDefault="00B629B1" w:rsidP="00B629B1">
      <w:pPr>
        <w:adjustRightInd/>
        <w:ind w:firstLine="540"/>
        <w:jc w:val="both"/>
        <w:rPr>
          <w:rFonts w:eastAsia="Calibri"/>
          <w:color w:val="00000A"/>
          <w:sz w:val="22"/>
          <w:szCs w:val="22"/>
          <w:lang w:eastAsia="en-US"/>
        </w:rPr>
      </w:pPr>
      <w:bookmarkStart w:id="4" w:name="Par442"/>
      <w:bookmarkEnd w:id="4"/>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242B3CC"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3F87580"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3DC0618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186B44F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lastRenderedPageBreak/>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640F93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65A686A1"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087B6CA"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317C373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055F8FB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E199C60"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790E57D"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CC0EBB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01F9655"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36D72654"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6E62A1F"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76EADDA5" w14:textId="77777777" w:rsidR="00DE14D6"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B4602D8" w14:textId="77777777" w:rsidR="00AC51AF" w:rsidRPr="001C1DC8" w:rsidRDefault="00AC51AF" w:rsidP="001C1DC8">
      <w:pPr>
        <w:ind w:firstLine="709"/>
        <w:jc w:val="both"/>
        <w:rPr>
          <w:sz w:val="22"/>
          <w:szCs w:val="22"/>
        </w:rPr>
      </w:pPr>
      <w:r w:rsidRPr="001C1DC8">
        <w:rPr>
          <w:sz w:val="22"/>
          <w:szCs w:val="22"/>
        </w:rPr>
        <w:lastRenderedPageBreak/>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37E7F4B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58A38E3B"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15945C68"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77A9B5A1"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4A9D600" w14:textId="4B00D15F"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информации</w:t>
      </w:r>
      <w:proofErr w:type="gramEnd"/>
      <w:r w:rsidR="00F777E8">
        <w:rPr>
          <w:bCs/>
          <w:sz w:val="22"/>
          <w:szCs w:val="22"/>
        </w:rPr>
        <w:t xml:space="preserve"> </w:t>
      </w:r>
      <w:r w:rsidRPr="001C1DC8">
        <w:rPr>
          <w:sz w:val="22"/>
          <w:szCs w:val="22"/>
        </w:rPr>
        <w:t>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w:t>
      </w:r>
      <w:r w:rsidR="00F777E8">
        <w:rPr>
          <w:sz w:val="22"/>
          <w:szCs w:val="22"/>
        </w:rPr>
        <w:t xml:space="preserve"> </w:t>
      </w:r>
      <w:r w:rsidR="00060492" w:rsidRPr="001C1DC8">
        <w:rPr>
          <w:sz w:val="22"/>
          <w:szCs w:val="22"/>
        </w:rPr>
        <w:t>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83A939" w14:textId="796D0177"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4FFFC6C6"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22797652"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28BCD9D8" w14:textId="77777777" w:rsidR="001C1DC8" w:rsidRDefault="001C1DC8" w:rsidP="001C1DC8">
      <w:pPr>
        <w:ind w:firstLine="709"/>
      </w:pPr>
    </w:p>
    <w:p w14:paraId="6FFDF3D4"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C800D57"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578CB039"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B517105"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E699F64"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05147940" w14:textId="77777777" w:rsidR="00383780" w:rsidRDefault="00383780" w:rsidP="00EF6B93">
      <w:pPr>
        <w:ind w:firstLine="709"/>
        <w:jc w:val="both"/>
        <w:rPr>
          <w:b/>
          <w:bCs/>
          <w:sz w:val="22"/>
          <w:szCs w:val="22"/>
        </w:rPr>
      </w:pPr>
    </w:p>
    <w:p w14:paraId="7D7C4F62"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4FE5937"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4CB15B23" w14:textId="77777777" w:rsidR="00EF6B93" w:rsidRPr="00721965" w:rsidRDefault="00EF6B93" w:rsidP="00EF6B93">
      <w:pPr>
        <w:ind w:firstLine="709"/>
        <w:jc w:val="both"/>
        <w:rPr>
          <w:sz w:val="22"/>
          <w:szCs w:val="22"/>
        </w:rPr>
      </w:pPr>
      <w:r w:rsidRPr="00721965">
        <w:rPr>
          <w:sz w:val="22"/>
          <w:szCs w:val="22"/>
        </w:rPr>
        <w:t xml:space="preserve">— несоответствия участника процедуры закупки обязательным требованиям, установленным </w:t>
      </w:r>
      <w:r w:rsidRPr="00721965">
        <w:rPr>
          <w:sz w:val="22"/>
          <w:szCs w:val="22"/>
        </w:rPr>
        <w:lastRenderedPageBreak/>
        <w:t>настоящим извещением о закупке;</w:t>
      </w:r>
    </w:p>
    <w:p w14:paraId="4B02247B"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2C3E6990"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71647BD9"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36F01910"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33FE3D93"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B8D042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2BE5E8AC"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2E1BDC69"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7DE37E62" w14:textId="77777777" w:rsidR="00383780" w:rsidRDefault="00383780" w:rsidP="002B6E48">
      <w:pPr>
        <w:pStyle w:val="1"/>
        <w:ind w:firstLine="709"/>
        <w:jc w:val="both"/>
        <w:rPr>
          <w:sz w:val="22"/>
          <w:szCs w:val="22"/>
        </w:rPr>
      </w:pPr>
    </w:p>
    <w:p w14:paraId="1B74786E"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E3CCD21"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D965B87"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6C424380"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45247033"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1F1212E"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A92B4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29268DEC"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471F6FC0" w14:textId="77777777" w:rsidR="00E84CEF" w:rsidRPr="00721965" w:rsidRDefault="00D028B2" w:rsidP="00684292">
      <w:pPr>
        <w:ind w:firstLine="709"/>
        <w:jc w:val="both"/>
        <w:rPr>
          <w:sz w:val="22"/>
          <w:szCs w:val="22"/>
        </w:rPr>
      </w:pPr>
      <w:r>
        <w:rPr>
          <w:sz w:val="22"/>
          <w:szCs w:val="22"/>
        </w:rPr>
        <w:lastRenderedPageBreak/>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1C0EEA80"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0346EA8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529ED43D"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32411AA7"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06A8582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0349AD34"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3C8654BF"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086DE75A"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7B512881"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738BE1A2"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85BFEF5" w14:textId="77777777" w:rsidR="00383780" w:rsidRDefault="00383780" w:rsidP="008659FA">
      <w:pPr>
        <w:ind w:firstLine="709"/>
        <w:rPr>
          <w:b/>
          <w:sz w:val="22"/>
          <w:szCs w:val="22"/>
        </w:rPr>
      </w:pPr>
    </w:p>
    <w:p w14:paraId="5C50E7A0"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6D2D12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0AF5BF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62685B3D"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58810FB2"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6468222D" w14:textId="77777777" w:rsidR="00357ED5" w:rsidRPr="004E491E" w:rsidRDefault="00357ED5" w:rsidP="00357ED5">
      <w:pPr>
        <w:ind w:firstLine="709"/>
        <w:jc w:val="both"/>
        <w:rPr>
          <w:b/>
          <w:sz w:val="22"/>
          <w:szCs w:val="22"/>
        </w:rPr>
      </w:pPr>
      <w:r w:rsidRPr="00721965">
        <w:rPr>
          <w:b/>
          <w:sz w:val="22"/>
          <w:szCs w:val="22"/>
        </w:rPr>
        <w:t xml:space="preserve">Размер обеспечения исполнения договора – </w:t>
      </w:r>
      <w:r w:rsidRPr="00570F5E">
        <w:rPr>
          <w:b/>
          <w:sz w:val="22"/>
          <w:szCs w:val="22"/>
        </w:rPr>
        <w:t>75 000 (Семьдесят пять тысяч) рублей 00 копеек</w:t>
      </w:r>
      <w:r w:rsidRPr="00721965">
        <w:rPr>
          <w:b/>
          <w:sz w:val="22"/>
          <w:szCs w:val="22"/>
        </w:rPr>
        <w:t xml:space="preserve">, </w:t>
      </w:r>
      <w:r w:rsidRPr="00570F5E">
        <w:rPr>
          <w:b/>
          <w:sz w:val="22"/>
          <w:szCs w:val="22"/>
        </w:rPr>
        <w:t>что составляет 5% от максимального значения цены Договора.</w:t>
      </w:r>
    </w:p>
    <w:p w14:paraId="505F7226" w14:textId="09F407C5" w:rsidR="004B4AA5" w:rsidRPr="004B4AA5" w:rsidRDefault="00357ED5" w:rsidP="00357ED5">
      <w:pPr>
        <w:ind w:firstLine="709"/>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Pr="00570F5E">
        <w:rPr>
          <w:b/>
          <w:sz w:val="22"/>
          <w:szCs w:val="22"/>
        </w:rPr>
        <w:t>112 500 (Сто двенадцать тысяч пятьсот)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p>
    <w:p w14:paraId="78AB0D2B"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55252401" w14:textId="656F6A77"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0CE31E19"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0064F7F"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w:t>
      </w:r>
      <w:r w:rsidR="0006626A" w:rsidRPr="00721965">
        <w:rPr>
          <w:sz w:val="22"/>
          <w:szCs w:val="22"/>
          <w:lang w:val="sah-RU"/>
        </w:rPr>
        <w:lastRenderedPageBreak/>
        <w:t xml:space="preserve">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0D24674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489A9B62"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E47D383"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548A3935" w14:textId="77777777" w:rsidR="0086356A" w:rsidRPr="0086356A" w:rsidRDefault="0086356A" w:rsidP="0086356A">
      <w:pPr>
        <w:ind w:firstLine="709"/>
        <w:jc w:val="both"/>
        <w:rPr>
          <w:b/>
          <w:sz w:val="22"/>
          <w:szCs w:val="22"/>
        </w:rPr>
      </w:pPr>
      <w:r w:rsidRPr="0086356A">
        <w:rPr>
          <w:b/>
          <w:sz w:val="22"/>
          <w:szCs w:val="22"/>
        </w:rPr>
        <w:t>КПП 121501001</w:t>
      </w:r>
    </w:p>
    <w:p w14:paraId="55C18064"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7B6769DF"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49557F48"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7000BCF4" w14:textId="77777777" w:rsidR="009863DF" w:rsidRPr="00721965" w:rsidRDefault="0086356A" w:rsidP="0086356A">
      <w:pPr>
        <w:ind w:firstLine="709"/>
        <w:jc w:val="both"/>
        <w:rPr>
          <w:b/>
          <w:sz w:val="22"/>
          <w:szCs w:val="22"/>
        </w:rPr>
      </w:pPr>
      <w:r w:rsidRPr="0086356A">
        <w:rPr>
          <w:b/>
          <w:sz w:val="22"/>
          <w:szCs w:val="22"/>
        </w:rPr>
        <w:t>БИК 044525823</w:t>
      </w:r>
    </w:p>
    <w:p w14:paraId="675DC7A3" w14:textId="7470197F"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357ED5" w:rsidRPr="00357ED5">
        <w:rPr>
          <w:bCs/>
          <w:sz w:val="22"/>
          <w:szCs w:val="22"/>
          <w:u w:val="single"/>
        </w:rPr>
        <w:t>«Средства для обеспечения исполнения Договора на поставку автозапчастей для ремонта автомобилей КАМАЗ автотранспортного участка».</w:t>
      </w:r>
    </w:p>
    <w:p w14:paraId="13C0A0B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5FE35B69"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3036A270"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B026D9E"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67341273"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53B4ADA1"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75C9E3" w14:textId="77777777"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22CEDF7C" w14:textId="77777777" w:rsidR="00AE32EF" w:rsidRPr="00AE32EF" w:rsidRDefault="00AE32EF" w:rsidP="00AE32EF">
      <w:pPr>
        <w:ind w:firstLine="709"/>
        <w:jc w:val="both"/>
        <w:rPr>
          <w:sz w:val="22"/>
          <w:szCs w:val="22"/>
        </w:rPr>
      </w:pPr>
      <w:r w:rsidRPr="00AE32EF">
        <w:rPr>
          <w:sz w:val="22"/>
          <w:szCs w:val="22"/>
        </w:rPr>
        <w:t xml:space="preserve">в) указание на срок ее действия, который не может составлять менее одного месяца с даты </w:t>
      </w:r>
      <w:proofErr w:type="gramStart"/>
      <w:r w:rsidRPr="00AE32EF">
        <w:rPr>
          <w:sz w:val="22"/>
          <w:szCs w:val="22"/>
        </w:rPr>
        <w:t>окончания</w:t>
      </w:r>
      <w:proofErr w:type="gramEnd"/>
      <w:r w:rsidRPr="00AE32EF">
        <w:rPr>
          <w:sz w:val="22"/>
          <w:szCs w:val="22"/>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5605F9A"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0D4082B2"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7EE2A1EE"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76B1B4D"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3032BEB"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6BB8B321"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27BCF43F" w14:textId="77777777" w:rsidR="00AE32EF" w:rsidRPr="00AE32EF" w:rsidRDefault="00AE32EF" w:rsidP="00AE32EF">
      <w:pPr>
        <w:ind w:firstLine="709"/>
        <w:jc w:val="both"/>
        <w:rPr>
          <w:sz w:val="22"/>
          <w:szCs w:val="22"/>
        </w:rPr>
      </w:pPr>
      <w:r w:rsidRPr="00AE32EF">
        <w:rPr>
          <w:sz w:val="22"/>
          <w:szCs w:val="22"/>
        </w:rPr>
        <w:lastRenderedPageBreak/>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16F2E716"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7F97F46E"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03891E12"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E5340A0"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AE31AC9"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58750A3"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032D38DD" w14:textId="77777777" w:rsidR="002E6260" w:rsidRDefault="002E6260" w:rsidP="00684292">
      <w:pPr>
        <w:ind w:firstLine="709"/>
        <w:jc w:val="both"/>
        <w:rPr>
          <w:b/>
          <w:bCs/>
          <w:sz w:val="22"/>
          <w:szCs w:val="22"/>
        </w:rPr>
      </w:pPr>
    </w:p>
    <w:p w14:paraId="78EB19DF"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6E4C8AEE"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097AB43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36151AA"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0786C7D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58AE52B5"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32A7D966"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6C4BEA4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3766B567"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7A49F892"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02D1F62C"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BDDB6A6"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13B4CEC8"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1A6D9C49" w14:textId="77777777" w:rsidR="00684292" w:rsidRPr="00721965" w:rsidRDefault="00684292" w:rsidP="00684292">
      <w:pPr>
        <w:ind w:firstLine="709"/>
        <w:jc w:val="both"/>
        <w:rPr>
          <w:sz w:val="22"/>
          <w:szCs w:val="22"/>
        </w:rPr>
      </w:pPr>
      <w:r w:rsidRPr="00721965">
        <w:rPr>
          <w:sz w:val="22"/>
          <w:szCs w:val="22"/>
        </w:rPr>
        <w:lastRenderedPageBreak/>
        <w:t>— по результатам рассмотрения заявок на участие в запросе котировок в электронной форме были отклонены все поданные заявки;</w:t>
      </w:r>
    </w:p>
    <w:p w14:paraId="7A1156E3"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063F2F6A" w14:textId="77777777" w:rsidR="006D2700" w:rsidRPr="00721965" w:rsidRDefault="006D2700" w:rsidP="00684292">
      <w:pPr>
        <w:ind w:firstLine="709"/>
        <w:jc w:val="both"/>
        <w:rPr>
          <w:sz w:val="22"/>
          <w:szCs w:val="22"/>
        </w:rPr>
      </w:pPr>
    </w:p>
    <w:p w14:paraId="410AAD2E"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51A295FA"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560709C"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3FCCF3E1" w14:textId="5652FFB8" w:rsidR="006D2700" w:rsidRDefault="006D2700" w:rsidP="006D2700">
      <w:pPr>
        <w:ind w:firstLine="709"/>
        <w:jc w:val="both"/>
        <w:rPr>
          <w:sz w:val="22"/>
          <w:szCs w:val="22"/>
        </w:rPr>
      </w:pPr>
      <w:r>
        <w:rPr>
          <w:sz w:val="22"/>
          <w:szCs w:val="22"/>
        </w:rPr>
        <w:t xml:space="preserve">10.3. </w:t>
      </w:r>
      <w:r w:rsidR="00F13BE0">
        <w:rPr>
          <w:sz w:val="22"/>
          <w:szCs w:val="22"/>
        </w:rPr>
        <w:t>П</w:t>
      </w:r>
      <w:r w:rsidR="00F13BE0" w:rsidRPr="00F13BE0">
        <w:rPr>
          <w:sz w:val="22"/>
          <w:szCs w:val="22"/>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34B4C519"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5FA1911" w14:textId="77777777" w:rsidR="006D2700" w:rsidRDefault="006D2700" w:rsidP="006D2700">
      <w:pPr>
        <w:ind w:firstLine="709"/>
        <w:jc w:val="both"/>
        <w:rPr>
          <w:sz w:val="22"/>
          <w:szCs w:val="22"/>
        </w:rPr>
      </w:pPr>
    </w:p>
    <w:p w14:paraId="36A05181"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8"/>
            <w:color w:val="000000"/>
            <w:sz w:val="22"/>
            <w:szCs w:val="22"/>
          </w:rPr>
          <w:t xml:space="preserve">Положением о закупке товаров, работ, услуг </w:t>
        </w:r>
        <w:r>
          <w:rPr>
            <w:rStyle w:val="a8"/>
            <w:color w:val="000000"/>
            <w:sz w:val="22"/>
            <w:szCs w:val="22"/>
          </w:rPr>
          <w:t>МУП «Водоканал»</w:t>
        </w:r>
        <w:r w:rsidRPr="00721965">
          <w:rPr>
            <w:rStyle w:val="a8"/>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3F63A1C6" w14:textId="77777777" w:rsidR="00E22C57" w:rsidRDefault="00E22C57" w:rsidP="00E22C57">
      <w:pPr>
        <w:ind w:firstLine="709"/>
        <w:jc w:val="both"/>
        <w:rPr>
          <w:sz w:val="22"/>
          <w:szCs w:val="22"/>
        </w:rPr>
      </w:pPr>
    </w:p>
    <w:p w14:paraId="6C41EF96" w14:textId="77777777" w:rsidR="00E22C57" w:rsidRDefault="00E22C57" w:rsidP="00E22C57">
      <w:pPr>
        <w:ind w:firstLine="709"/>
        <w:jc w:val="both"/>
        <w:rPr>
          <w:sz w:val="22"/>
          <w:szCs w:val="22"/>
        </w:rPr>
      </w:pPr>
    </w:p>
    <w:p w14:paraId="38913259" w14:textId="77777777" w:rsidR="00E22C57" w:rsidRDefault="00E22C57" w:rsidP="00E22C57">
      <w:pPr>
        <w:ind w:firstLine="709"/>
        <w:jc w:val="both"/>
        <w:rPr>
          <w:sz w:val="22"/>
          <w:szCs w:val="22"/>
        </w:rPr>
      </w:pPr>
    </w:p>
    <w:p w14:paraId="354546B1" w14:textId="77777777" w:rsidR="00E22C57" w:rsidRDefault="00E22C57" w:rsidP="00E22C57">
      <w:pPr>
        <w:ind w:firstLine="709"/>
        <w:jc w:val="both"/>
        <w:rPr>
          <w:sz w:val="22"/>
          <w:szCs w:val="22"/>
        </w:rPr>
      </w:pPr>
    </w:p>
    <w:p w14:paraId="3DB5BD48" w14:textId="77777777" w:rsidR="00E22C57" w:rsidRDefault="00E22C57" w:rsidP="00E22C57">
      <w:pPr>
        <w:ind w:firstLine="709"/>
        <w:jc w:val="both"/>
        <w:rPr>
          <w:sz w:val="22"/>
          <w:szCs w:val="22"/>
        </w:rPr>
      </w:pPr>
    </w:p>
    <w:p w14:paraId="002B49DA" w14:textId="77777777" w:rsidR="00E22C57" w:rsidRDefault="00E22C57" w:rsidP="00E22C57">
      <w:pPr>
        <w:ind w:firstLine="709"/>
        <w:jc w:val="both"/>
        <w:rPr>
          <w:sz w:val="22"/>
          <w:szCs w:val="22"/>
        </w:rPr>
      </w:pPr>
    </w:p>
    <w:p w14:paraId="17BCE9BE" w14:textId="77777777" w:rsidR="00E22C57" w:rsidRDefault="00E22C57" w:rsidP="00E22C57">
      <w:pPr>
        <w:ind w:firstLine="709"/>
        <w:jc w:val="both"/>
        <w:rPr>
          <w:sz w:val="22"/>
          <w:szCs w:val="22"/>
        </w:rPr>
      </w:pPr>
    </w:p>
    <w:p w14:paraId="455FE4AF" w14:textId="77777777" w:rsidR="00E22C57" w:rsidRDefault="00E22C57" w:rsidP="00E22C57">
      <w:pPr>
        <w:ind w:firstLine="709"/>
        <w:jc w:val="both"/>
        <w:rPr>
          <w:sz w:val="22"/>
          <w:szCs w:val="22"/>
        </w:rPr>
      </w:pPr>
    </w:p>
    <w:p w14:paraId="0AD4DA6F" w14:textId="77777777" w:rsidR="00E22C57" w:rsidRDefault="00E22C57" w:rsidP="00E22C57">
      <w:pPr>
        <w:ind w:firstLine="709"/>
        <w:jc w:val="both"/>
        <w:rPr>
          <w:sz w:val="22"/>
          <w:szCs w:val="22"/>
        </w:rPr>
      </w:pPr>
    </w:p>
    <w:p w14:paraId="22CC9D9B" w14:textId="77777777" w:rsidR="00E22C57" w:rsidRDefault="00E22C57" w:rsidP="00E22C57">
      <w:pPr>
        <w:ind w:firstLine="709"/>
        <w:jc w:val="both"/>
        <w:rPr>
          <w:sz w:val="22"/>
          <w:szCs w:val="22"/>
        </w:rPr>
      </w:pPr>
    </w:p>
    <w:p w14:paraId="1EC70F83" w14:textId="77777777" w:rsidR="00E22C57" w:rsidRDefault="00E22C57" w:rsidP="00E22C57">
      <w:pPr>
        <w:ind w:firstLine="709"/>
        <w:jc w:val="both"/>
        <w:rPr>
          <w:sz w:val="22"/>
          <w:szCs w:val="22"/>
        </w:rPr>
      </w:pPr>
    </w:p>
    <w:p w14:paraId="55AAE403" w14:textId="77777777" w:rsidR="00E22C57" w:rsidRDefault="00E22C57" w:rsidP="00E22C57">
      <w:pPr>
        <w:ind w:firstLine="709"/>
        <w:jc w:val="both"/>
        <w:rPr>
          <w:sz w:val="22"/>
          <w:szCs w:val="22"/>
        </w:rPr>
      </w:pPr>
    </w:p>
    <w:p w14:paraId="17FA359D" w14:textId="77777777" w:rsidR="00E22C57" w:rsidRDefault="00E22C57" w:rsidP="00E22C57">
      <w:pPr>
        <w:ind w:firstLine="709"/>
        <w:jc w:val="both"/>
        <w:rPr>
          <w:sz w:val="22"/>
          <w:szCs w:val="22"/>
        </w:rPr>
      </w:pPr>
    </w:p>
    <w:p w14:paraId="74E77870" w14:textId="77777777" w:rsidR="00E22C57" w:rsidRDefault="00E22C57" w:rsidP="00E22C57">
      <w:pPr>
        <w:ind w:firstLine="709"/>
        <w:jc w:val="both"/>
        <w:rPr>
          <w:sz w:val="22"/>
          <w:szCs w:val="22"/>
        </w:rPr>
      </w:pPr>
    </w:p>
    <w:p w14:paraId="6F044790" w14:textId="77777777" w:rsidR="00E22C57" w:rsidRDefault="00E22C57" w:rsidP="00E22C57">
      <w:pPr>
        <w:ind w:firstLine="709"/>
        <w:jc w:val="both"/>
        <w:rPr>
          <w:sz w:val="22"/>
          <w:szCs w:val="22"/>
        </w:rPr>
      </w:pPr>
    </w:p>
    <w:p w14:paraId="123A484A" w14:textId="77777777" w:rsidR="00E22C57" w:rsidRDefault="00E22C57" w:rsidP="00E22C57">
      <w:pPr>
        <w:ind w:firstLine="709"/>
        <w:jc w:val="both"/>
        <w:rPr>
          <w:sz w:val="22"/>
          <w:szCs w:val="22"/>
        </w:rPr>
      </w:pPr>
    </w:p>
    <w:p w14:paraId="60F404CA" w14:textId="77777777" w:rsidR="00E22C57" w:rsidRDefault="00E22C57" w:rsidP="00E22C57">
      <w:pPr>
        <w:ind w:firstLine="709"/>
        <w:jc w:val="both"/>
        <w:rPr>
          <w:sz w:val="22"/>
          <w:szCs w:val="22"/>
        </w:rPr>
      </w:pPr>
    </w:p>
    <w:p w14:paraId="0C68A548" w14:textId="77777777" w:rsidR="00E22C57" w:rsidRDefault="00E22C57" w:rsidP="00E22C57">
      <w:pPr>
        <w:ind w:firstLine="709"/>
        <w:jc w:val="both"/>
        <w:rPr>
          <w:sz w:val="22"/>
          <w:szCs w:val="22"/>
        </w:rPr>
      </w:pPr>
    </w:p>
    <w:p w14:paraId="25998437" w14:textId="77777777" w:rsidR="00E22C57" w:rsidRDefault="00E22C57" w:rsidP="00E22C57">
      <w:pPr>
        <w:ind w:firstLine="709"/>
        <w:jc w:val="both"/>
        <w:rPr>
          <w:sz w:val="22"/>
          <w:szCs w:val="22"/>
        </w:rPr>
      </w:pPr>
    </w:p>
    <w:p w14:paraId="0D71E948" w14:textId="77777777" w:rsidR="006F0442" w:rsidRDefault="006F0442" w:rsidP="00E22C57">
      <w:pPr>
        <w:ind w:firstLine="709"/>
        <w:jc w:val="both"/>
        <w:rPr>
          <w:sz w:val="22"/>
          <w:szCs w:val="22"/>
        </w:rPr>
      </w:pPr>
    </w:p>
    <w:p w14:paraId="660F2494" w14:textId="77777777" w:rsidR="006F0442" w:rsidRDefault="006F0442" w:rsidP="00E22C57">
      <w:pPr>
        <w:ind w:firstLine="709"/>
        <w:jc w:val="both"/>
        <w:rPr>
          <w:sz w:val="22"/>
          <w:szCs w:val="22"/>
        </w:rPr>
      </w:pPr>
    </w:p>
    <w:p w14:paraId="6DFB2F29" w14:textId="77777777" w:rsidR="006F0442" w:rsidRDefault="006F0442" w:rsidP="00E22C57">
      <w:pPr>
        <w:ind w:firstLine="709"/>
        <w:jc w:val="both"/>
        <w:rPr>
          <w:sz w:val="22"/>
          <w:szCs w:val="22"/>
        </w:rPr>
      </w:pPr>
    </w:p>
    <w:p w14:paraId="584D193A" w14:textId="77777777" w:rsidR="006F0442" w:rsidRDefault="006F0442" w:rsidP="00E22C57">
      <w:pPr>
        <w:ind w:firstLine="709"/>
        <w:jc w:val="both"/>
        <w:rPr>
          <w:sz w:val="22"/>
          <w:szCs w:val="22"/>
        </w:rPr>
      </w:pPr>
    </w:p>
    <w:p w14:paraId="20CD9E1D" w14:textId="77777777" w:rsidR="009B7EC2" w:rsidRDefault="009B7EC2" w:rsidP="00E22C57">
      <w:pPr>
        <w:ind w:firstLine="709"/>
        <w:jc w:val="both"/>
        <w:rPr>
          <w:sz w:val="22"/>
          <w:szCs w:val="22"/>
        </w:rPr>
      </w:pPr>
    </w:p>
    <w:p w14:paraId="0B37826C" w14:textId="77777777" w:rsidR="009B7EC2" w:rsidRDefault="009B7EC2" w:rsidP="00E22C57">
      <w:pPr>
        <w:ind w:firstLine="709"/>
        <w:jc w:val="both"/>
        <w:rPr>
          <w:sz w:val="22"/>
          <w:szCs w:val="22"/>
        </w:rPr>
      </w:pPr>
    </w:p>
    <w:p w14:paraId="6B933270" w14:textId="77777777" w:rsidR="009B7EC2" w:rsidRDefault="009B7EC2" w:rsidP="00E22C57">
      <w:pPr>
        <w:ind w:firstLine="709"/>
        <w:jc w:val="both"/>
        <w:rPr>
          <w:sz w:val="22"/>
          <w:szCs w:val="22"/>
        </w:rPr>
      </w:pPr>
    </w:p>
    <w:p w14:paraId="0902DE4A" w14:textId="77777777" w:rsidR="009B7EC2" w:rsidRDefault="009B7EC2" w:rsidP="00E22C57">
      <w:pPr>
        <w:ind w:firstLine="709"/>
        <w:jc w:val="both"/>
        <w:rPr>
          <w:sz w:val="22"/>
          <w:szCs w:val="22"/>
        </w:rPr>
      </w:pPr>
    </w:p>
    <w:p w14:paraId="4E166A10" w14:textId="77777777" w:rsidR="00845C84" w:rsidRDefault="00845C84" w:rsidP="00E22C57">
      <w:pPr>
        <w:ind w:firstLine="709"/>
        <w:jc w:val="both"/>
        <w:rPr>
          <w:sz w:val="22"/>
          <w:szCs w:val="22"/>
        </w:rPr>
      </w:pPr>
    </w:p>
    <w:p w14:paraId="4CEFD5F5" w14:textId="77777777" w:rsidR="00845C84" w:rsidRDefault="00845C84" w:rsidP="00E22C57">
      <w:pPr>
        <w:ind w:firstLine="709"/>
        <w:jc w:val="both"/>
        <w:rPr>
          <w:sz w:val="22"/>
          <w:szCs w:val="22"/>
        </w:rPr>
      </w:pPr>
    </w:p>
    <w:p w14:paraId="27EFF24B" w14:textId="77777777" w:rsidR="00845C84" w:rsidRDefault="00845C84" w:rsidP="00E22C57">
      <w:pPr>
        <w:ind w:firstLine="709"/>
        <w:jc w:val="both"/>
        <w:rPr>
          <w:sz w:val="22"/>
          <w:szCs w:val="22"/>
        </w:rPr>
      </w:pPr>
    </w:p>
    <w:p w14:paraId="3B2EFC5E" w14:textId="77777777" w:rsidR="00845C84" w:rsidRDefault="00845C84" w:rsidP="00E22C57">
      <w:pPr>
        <w:ind w:firstLine="709"/>
        <w:jc w:val="both"/>
        <w:rPr>
          <w:sz w:val="22"/>
          <w:szCs w:val="22"/>
        </w:rPr>
      </w:pPr>
    </w:p>
    <w:p w14:paraId="149462D1" w14:textId="77777777" w:rsidR="00845C84" w:rsidRDefault="00845C84" w:rsidP="00E22C57">
      <w:pPr>
        <w:ind w:firstLine="709"/>
        <w:jc w:val="both"/>
        <w:rPr>
          <w:sz w:val="22"/>
          <w:szCs w:val="22"/>
        </w:rPr>
      </w:pPr>
    </w:p>
    <w:p w14:paraId="1B9F960A" w14:textId="77777777" w:rsidR="00845C84" w:rsidRDefault="00845C84" w:rsidP="00E22C57">
      <w:pPr>
        <w:ind w:firstLine="709"/>
        <w:jc w:val="both"/>
        <w:rPr>
          <w:sz w:val="22"/>
          <w:szCs w:val="22"/>
        </w:rPr>
      </w:pPr>
    </w:p>
    <w:p w14:paraId="544BB441" w14:textId="77777777" w:rsidR="009B7EC2" w:rsidRDefault="009B7EC2" w:rsidP="00E22C57">
      <w:pPr>
        <w:ind w:firstLine="709"/>
        <w:jc w:val="both"/>
        <w:rPr>
          <w:sz w:val="22"/>
          <w:szCs w:val="22"/>
        </w:rPr>
      </w:pPr>
    </w:p>
    <w:p w14:paraId="5BD27AFD" w14:textId="77777777" w:rsidR="0009435B" w:rsidRDefault="0009435B" w:rsidP="00E22C57">
      <w:pPr>
        <w:ind w:firstLine="709"/>
        <w:jc w:val="both"/>
        <w:rPr>
          <w:sz w:val="22"/>
          <w:szCs w:val="22"/>
        </w:rPr>
      </w:pPr>
    </w:p>
    <w:p w14:paraId="0C836304" w14:textId="77777777" w:rsidR="0009435B" w:rsidRDefault="0009435B" w:rsidP="00E22C57">
      <w:pPr>
        <w:ind w:firstLine="709"/>
        <w:jc w:val="both"/>
        <w:rPr>
          <w:sz w:val="22"/>
          <w:szCs w:val="22"/>
        </w:rPr>
      </w:pPr>
    </w:p>
    <w:p w14:paraId="4E485FED" w14:textId="77777777"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14:paraId="4994E00A" w14:textId="77777777"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14:paraId="6F63AA69" w14:textId="77777777"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14:paraId="5D8D629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40D5DEF" w14:textId="77777777"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14:paraId="5FD94A14" w14:textId="77777777" w:rsidR="008C0092" w:rsidRDefault="008C0092" w:rsidP="008C0092">
      <w:pPr>
        <w:jc w:val="center"/>
        <w:rPr>
          <w:b/>
          <w:sz w:val="24"/>
          <w:szCs w:val="24"/>
          <w:lang w:eastAsia="zh-CN"/>
        </w:rPr>
      </w:pPr>
    </w:p>
    <w:p w14:paraId="3A37A2FD" w14:textId="77777777" w:rsidR="00AA795A" w:rsidRDefault="00AA795A" w:rsidP="008C0092">
      <w:pPr>
        <w:jc w:val="center"/>
        <w:rPr>
          <w:b/>
          <w:sz w:val="24"/>
          <w:szCs w:val="24"/>
          <w:lang w:eastAsia="zh-CN"/>
        </w:rPr>
      </w:pPr>
    </w:p>
    <w:p w14:paraId="5A855C1E" w14:textId="77777777" w:rsidR="00AA795A" w:rsidRDefault="00AA795A" w:rsidP="008C0092">
      <w:pPr>
        <w:jc w:val="center"/>
        <w:rPr>
          <w:b/>
          <w:sz w:val="24"/>
          <w:szCs w:val="24"/>
          <w:lang w:eastAsia="zh-CN"/>
        </w:rPr>
      </w:pPr>
    </w:p>
    <w:p w14:paraId="2DFBBA35"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09A5241E" w14:textId="77777777" w:rsidR="00357ED5" w:rsidRDefault="00357ED5" w:rsidP="008C0092">
      <w:pPr>
        <w:jc w:val="center"/>
        <w:rPr>
          <w:b/>
          <w:sz w:val="24"/>
          <w:szCs w:val="24"/>
          <w:lang w:eastAsia="zh-CN"/>
        </w:rPr>
      </w:pPr>
    </w:p>
    <w:p w14:paraId="763286C9" w14:textId="77777777" w:rsidR="00972A0D" w:rsidRPr="00972A0D" w:rsidRDefault="00972A0D" w:rsidP="00972A0D">
      <w:pPr>
        <w:widowControl/>
        <w:suppressAutoHyphens/>
        <w:autoSpaceDE/>
        <w:autoSpaceDN/>
        <w:adjustRightInd/>
        <w:spacing w:before="280" w:after="280" w:line="100" w:lineRule="atLeast"/>
        <w:jc w:val="center"/>
        <w:rPr>
          <w:color w:val="00000A"/>
          <w:kern w:val="1"/>
          <w:sz w:val="24"/>
          <w:szCs w:val="24"/>
          <w:lang w:eastAsia="zh-CN"/>
        </w:rPr>
      </w:pPr>
      <w:r w:rsidRPr="00972A0D">
        <w:rPr>
          <w:b/>
          <w:bCs/>
          <w:iCs/>
          <w:color w:val="00000A"/>
          <w:kern w:val="1"/>
          <w:sz w:val="24"/>
          <w:szCs w:val="24"/>
        </w:rPr>
        <w:t>Автозапчасти:</w:t>
      </w:r>
    </w:p>
    <w:tbl>
      <w:tblPr>
        <w:tblW w:w="9760" w:type="dxa"/>
        <w:tblInd w:w="74" w:type="dxa"/>
        <w:tblLayout w:type="fixed"/>
        <w:tblCellMar>
          <w:left w:w="113" w:type="dxa"/>
        </w:tblCellMar>
        <w:tblLook w:val="0000" w:firstRow="0" w:lastRow="0" w:firstColumn="0" w:lastColumn="0" w:noHBand="0" w:noVBand="0"/>
      </w:tblPr>
      <w:tblGrid>
        <w:gridCol w:w="675"/>
        <w:gridCol w:w="4800"/>
        <w:gridCol w:w="2243"/>
        <w:gridCol w:w="1042"/>
        <w:gridCol w:w="1000"/>
      </w:tblGrid>
      <w:tr w:rsidR="00972A0D" w:rsidRPr="00972A0D" w14:paraId="24FE82E1" w14:textId="77777777" w:rsidTr="00B152C5">
        <w:tc>
          <w:tcPr>
            <w:tcW w:w="675" w:type="dxa"/>
            <w:tcBorders>
              <w:top w:val="single" w:sz="4" w:space="0" w:color="000000"/>
              <w:left w:val="single" w:sz="4" w:space="0" w:color="000000"/>
              <w:bottom w:val="single" w:sz="4" w:space="0" w:color="000000"/>
            </w:tcBorders>
            <w:shd w:val="clear" w:color="auto" w:fill="FFFFFF"/>
            <w:vAlign w:val="center"/>
          </w:tcPr>
          <w:p w14:paraId="0B69C98E" w14:textId="77777777" w:rsidR="00972A0D" w:rsidRPr="00972A0D" w:rsidRDefault="00972A0D" w:rsidP="00972A0D">
            <w:pPr>
              <w:widowControl/>
              <w:suppressAutoHyphens/>
              <w:autoSpaceDE/>
              <w:autoSpaceDN/>
              <w:adjustRightInd/>
              <w:spacing w:before="280" w:after="119" w:line="60" w:lineRule="atLeast"/>
              <w:ind w:left="28" w:right="108"/>
              <w:jc w:val="center"/>
              <w:rPr>
                <w:color w:val="00000A"/>
                <w:kern w:val="1"/>
                <w:sz w:val="24"/>
                <w:szCs w:val="24"/>
                <w:lang w:eastAsia="zh-CN"/>
              </w:rPr>
            </w:pPr>
            <w:r w:rsidRPr="00972A0D">
              <w:rPr>
                <w:color w:val="000000"/>
                <w:kern w:val="1"/>
                <w:sz w:val="22"/>
                <w:szCs w:val="22"/>
              </w:rPr>
              <w:t>№ п/п</w:t>
            </w:r>
          </w:p>
        </w:tc>
        <w:tc>
          <w:tcPr>
            <w:tcW w:w="4800" w:type="dxa"/>
            <w:tcBorders>
              <w:top w:val="single" w:sz="4" w:space="0" w:color="000000"/>
              <w:left w:val="single" w:sz="4" w:space="0" w:color="000000"/>
              <w:bottom w:val="single" w:sz="4" w:space="0" w:color="000000"/>
            </w:tcBorders>
            <w:shd w:val="clear" w:color="auto" w:fill="FFFFFF"/>
          </w:tcPr>
          <w:p w14:paraId="7465FBDD" w14:textId="77777777" w:rsidR="00972A0D" w:rsidRPr="00972A0D" w:rsidRDefault="00972A0D" w:rsidP="00972A0D">
            <w:pPr>
              <w:widowControl/>
              <w:suppressAutoHyphens/>
              <w:autoSpaceDE/>
              <w:autoSpaceDN/>
              <w:adjustRightInd/>
              <w:spacing w:before="280" w:after="119" w:line="60" w:lineRule="atLeast"/>
              <w:jc w:val="center"/>
              <w:rPr>
                <w:color w:val="00000A"/>
                <w:kern w:val="1"/>
                <w:sz w:val="24"/>
                <w:szCs w:val="24"/>
                <w:lang w:eastAsia="zh-CN"/>
              </w:rPr>
            </w:pPr>
            <w:r w:rsidRPr="00972A0D">
              <w:rPr>
                <w:color w:val="000000"/>
                <w:kern w:val="1"/>
                <w:sz w:val="24"/>
                <w:szCs w:val="24"/>
              </w:rPr>
              <w:t>Наименование</w:t>
            </w:r>
          </w:p>
        </w:tc>
        <w:tc>
          <w:tcPr>
            <w:tcW w:w="2243" w:type="dxa"/>
            <w:tcBorders>
              <w:top w:val="single" w:sz="4" w:space="0" w:color="000000"/>
              <w:left w:val="single" w:sz="4" w:space="0" w:color="000000"/>
              <w:bottom w:val="single" w:sz="4" w:space="0" w:color="000000"/>
            </w:tcBorders>
            <w:shd w:val="clear" w:color="auto" w:fill="FFFFFF"/>
          </w:tcPr>
          <w:p w14:paraId="077C3EBB" w14:textId="77777777" w:rsidR="00972A0D" w:rsidRPr="00972A0D" w:rsidRDefault="00972A0D" w:rsidP="00972A0D">
            <w:pPr>
              <w:widowControl/>
              <w:suppressAutoHyphens/>
              <w:autoSpaceDE/>
              <w:autoSpaceDN/>
              <w:adjustRightInd/>
              <w:spacing w:before="280" w:after="119" w:line="60" w:lineRule="atLeast"/>
              <w:jc w:val="center"/>
              <w:rPr>
                <w:color w:val="00000A"/>
                <w:kern w:val="1"/>
                <w:sz w:val="24"/>
                <w:szCs w:val="24"/>
                <w:lang w:eastAsia="zh-CN"/>
              </w:rPr>
            </w:pPr>
            <w:r w:rsidRPr="00972A0D">
              <w:rPr>
                <w:color w:val="000000"/>
                <w:kern w:val="1"/>
                <w:sz w:val="24"/>
                <w:szCs w:val="24"/>
              </w:rPr>
              <w:t>Номенклатурный номер</w:t>
            </w:r>
          </w:p>
        </w:tc>
        <w:tc>
          <w:tcPr>
            <w:tcW w:w="1042" w:type="dxa"/>
            <w:tcBorders>
              <w:top w:val="single" w:sz="4" w:space="0" w:color="000000"/>
              <w:left w:val="single" w:sz="4" w:space="0" w:color="000000"/>
              <w:bottom w:val="single" w:sz="4" w:space="0" w:color="000000"/>
            </w:tcBorders>
            <w:shd w:val="clear" w:color="auto" w:fill="FFFFFF"/>
          </w:tcPr>
          <w:p w14:paraId="447F3FB6" w14:textId="77777777" w:rsidR="00972A0D" w:rsidRPr="00972A0D" w:rsidRDefault="00972A0D" w:rsidP="00972A0D">
            <w:pPr>
              <w:widowControl/>
              <w:suppressAutoHyphens/>
              <w:autoSpaceDE/>
              <w:autoSpaceDN/>
              <w:adjustRightInd/>
              <w:spacing w:before="280" w:after="119" w:line="60" w:lineRule="atLeast"/>
              <w:jc w:val="center"/>
              <w:rPr>
                <w:color w:val="00000A"/>
                <w:kern w:val="1"/>
                <w:sz w:val="24"/>
                <w:szCs w:val="24"/>
                <w:lang w:eastAsia="zh-CN"/>
              </w:rPr>
            </w:pPr>
            <w:r w:rsidRPr="00972A0D">
              <w:rPr>
                <w:color w:val="000000"/>
                <w:kern w:val="1"/>
                <w:sz w:val="24"/>
                <w:szCs w:val="24"/>
              </w:rPr>
              <w:t xml:space="preserve">Ед. </w:t>
            </w:r>
            <w:proofErr w:type="spellStart"/>
            <w:r w:rsidRPr="00972A0D">
              <w:rPr>
                <w:color w:val="000000"/>
                <w:kern w:val="1"/>
                <w:sz w:val="24"/>
                <w:szCs w:val="24"/>
              </w:rPr>
              <w:t>измер</w:t>
            </w:r>
            <w:proofErr w:type="spellEnd"/>
            <w:r w:rsidRPr="00972A0D">
              <w:rPr>
                <w:color w:val="000000"/>
                <w:kern w:val="1"/>
                <w:sz w:val="24"/>
                <w:szCs w:val="24"/>
              </w:rPr>
              <w:t>.</w:t>
            </w:r>
          </w:p>
        </w:tc>
        <w:tc>
          <w:tcPr>
            <w:tcW w:w="1000" w:type="dxa"/>
            <w:tcBorders>
              <w:top w:val="single" w:sz="4" w:space="0" w:color="000000"/>
              <w:left w:val="single" w:sz="4" w:space="0" w:color="000000"/>
              <w:bottom w:val="single" w:sz="4" w:space="0" w:color="000000"/>
              <w:right w:val="single" w:sz="4" w:space="0" w:color="000000"/>
            </w:tcBorders>
            <w:shd w:val="clear" w:color="auto" w:fill="FFFFFF"/>
          </w:tcPr>
          <w:p w14:paraId="60BBF04C" w14:textId="77777777" w:rsidR="00972A0D" w:rsidRPr="00972A0D" w:rsidRDefault="00972A0D" w:rsidP="00972A0D">
            <w:pPr>
              <w:widowControl/>
              <w:suppressAutoHyphens/>
              <w:autoSpaceDE/>
              <w:autoSpaceDN/>
              <w:adjustRightInd/>
              <w:spacing w:before="280" w:after="119" w:line="60" w:lineRule="atLeast"/>
              <w:jc w:val="center"/>
              <w:rPr>
                <w:color w:val="00000A"/>
                <w:kern w:val="1"/>
                <w:sz w:val="24"/>
                <w:szCs w:val="24"/>
                <w:lang w:eastAsia="zh-CN"/>
              </w:rPr>
            </w:pPr>
            <w:r w:rsidRPr="00972A0D">
              <w:rPr>
                <w:color w:val="000000"/>
                <w:kern w:val="1"/>
                <w:sz w:val="24"/>
                <w:szCs w:val="24"/>
              </w:rPr>
              <w:t>Кол-во</w:t>
            </w:r>
          </w:p>
        </w:tc>
      </w:tr>
      <w:tr w:rsidR="00972A0D" w:rsidRPr="00972A0D" w14:paraId="0386D4A8" w14:textId="77777777" w:rsidTr="00B152C5">
        <w:tc>
          <w:tcPr>
            <w:tcW w:w="675" w:type="dxa"/>
            <w:tcBorders>
              <w:left w:val="single" w:sz="4" w:space="0" w:color="000000"/>
              <w:bottom w:val="single" w:sz="4" w:space="0" w:color="000000"/>
            </w:tcBorders>
            <w:shd w:val="clear" w:color="auto" w:fill="FFFFFF"/>
            <w:vAlign w:val="center"/>
          </w:tcPr>
          <w:p w14:paraId="52EFC176"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bookmarkStart w:id="5" w:name="_Hlk198621553"/>
            <w:r w:rsidRPr="00972A0D">
              <w:rPr>
                <w:rFonts w:eastAsia="Arial Unicode MS"/>
                <w:color w:val="000000"/>
                <w:kern w:val="1"/>
                <w:sz w:val="24"/>
                <w:szCs w:val="24"/>
                <w:shd w:val="clear" w:color="auto" w:fill="FFFFFF"/>
                <w:lang w:eastAsia="zh-CN" w:bidi="hi-IN"/>
              </w:rPr>
              <w:t>1</w:t>
            </w:r>
          </w:p>
        </w:tc>
        <w:tc>
          <w:tcPr>
            <w:tcW w:w="4800" w:type="dxa"/>
            <w:tcBorders>
              <w:left w:val="single" w:sz="4" w:space="0" w:color="000000"/>
              <w:bottom w:val="single" w:sz="4" w:space="0" w:color="000000"/>
            </w:tcBorders>
            <w:shd w:val="clear" w:color="auto" w:fill="FFFFFF"/>
          </w:tcPr>
          <w:p w14:paraId="52DDAFE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Барабан тормозной 5511 </w:t>
            </w:r>
          </w:p>
        </w:tc>
        <w:tc>
          <w:tcPr>
            <w:tcW w:w="2243" w:type="dxa"/>
            <w:tcBorders>
              <w:left w:val="single" w:sz="4" w:space="0" w:color="000000"/>
              <w:bottom w:val="single" w:sz="4" w:space="0" w:color="000000"/>
            </w:tcBorders>
            <w:shd w:val="clear" w:color="auto" w:fill="FFFFFF"/>
          </w:tcPr>
          <w:p w14:paraId="1DB1D0D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5511-3501070</w:t>
            </w:r>
          </w:p>
        </w:tc>
        <w:tc>
          <w:tcPr>
            <w:tcW w:w="1042" w:type="dxa"/>
            <w:tcBorders>
              <w:left w:val="single" w:sz="4" w:space="0" w:color="000000"/>
              <w:bottom w:val="single" w:sz="4" w:space="0" w:color="000000"/>
            </w:tcBorders>
            <w:shd w:val="clear" w:color="auto" w:fill="FFFFFF"/>
          </w:tcPr>
          <w:p w14:paraId="49A58A1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EB07BB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FFC9CD2" w14:textId="77777777" w:rsidTr="00B152C5">
        <w:tc>
          <w:tcPr>
            <w:tcW w:w="675" w:type="dxa"/>
            <w:tcBorders>
              <w:left w:val="single" w:sz="4" w:space="0" w:color="000000"/>
              <w:bottom w:val="single" w:sz="4" w:space="0" w:color="000000"/>
            </w:tcBorders>
            <w:shd w:val="clear" w:color="auto" w:fill="FFFFFF"/>
            <w:vAlign w:val="center"/>
          </w:tcPr>
          <w:p w14:paraId="6698D4EB"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w:t>
            </w:r>
          </w:p>
        </w:tc>
        <w:tc>
          <w:tcPr>
            <w:tcW w:w="4800" w:type="dxa"/>
            <w:tcBorders>
              <w:left w:val="single" w:sz="4" w:space="0" w:color="000000"/>
              <w:bottom w:val="single" w:sz="4" w:space="0" w:color="000000"/>
            </w:tcBorders>
            <w:shd w:val="clear" w:color="auto" w:fill="FFFFFF"/>
          </w:tcPr>
          <w:p w14:paraId="102D3BC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Барабан тормозной 6520 </w:t>
            </w:r>
          </w:p>
        </w:tc>
        <w:tc>
          <w:tcPr>
            <w:tcW w:w="2243" w:type="dxa"/>
            <w:tcBorders>
              <w:left w:val="single" w:sz="4" w:space="0" w:color="000000"/>
              <w:bottom w:val="single" w:sz="4" w:space="0" w:color="000000"/>
            </w:tcBorders>
            <w:shd w:val="clear" w:color="auto" w:fill="FFFFFF"/>
          </w:tcPr>
          <w:p w14:paraId="325BE7B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6520-3501070</w:t>
            </w:r>
          </w:p>
        </w:tc>
        <w:tc>
          <w:tcPr>
            <w:tcW w:w="1042" w:type="dxa"/>
            <w:tcBorders>
              <w:left w:val="single" w:sz="4" w:space="0" w:color="000000"/>
              <w:bottom w:val="single" w:sz="4" w:space="0" w:color="000000"/>
            </w:tcBorders>
            <w:shd w:val="clear" w:color="auto" w:fill="FFFFFF"/>
          </w:tcPr>
          <w:p w14:paraId="0AD417F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5A82E1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89F4E26" w14:textId="77777777" w:rsidTr="00B152C5">
        <w:tc>
          <w:tcPr>
            <w:tcW w:w="675" w:type="dxa"/>
            <w:tcBorders>
              <w:left w:val="single" w:sz="4" w:space="0" w:color="000000"/>
              <w:bottom w:val="single" w:sz="4" w:space="0" w:color="000000"/>
            </w:tcBorders>
            <w:shd w:val="clear" w:color="auto" w:fill="FFFFFF"/>
            <w:vAlign w:val="center"/>
          </w:tcPr>
          <w:p w14:paraId="3918D8D1"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3</w:t>
            </w:r>
          </w:p>
        </w:tc>
        <w:tc>
          <w:tcPr>
            <w:tcW w:w="4800" w:type="dxa"/>
            <w:tcBorders>
              <w:left w:val="single" w:sz="4" w:space="0" w:color="000000"/>
              <w:bottom w:val="single" w:sz="4" w:space="0" w:color="000000"/>
            </w:tcBorders>
            <w:shd w:val="clear" w:color="auto" w:fill="FFFFFF"/>
          </w:tcPr>
          <w:p w14:paraId="09428A1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Бачок омывателя 2,5л (24В) в сборе с насосом Евро</w:t>
            </w:r>
          </w:p>
        </w:tc>
        <w:tc>
          <w:tcPr>
            <w:tcW w:w="2243" w:type="dxa"/>
            <w:tcBorders>
              <w:left w:val="single" w:sz="4" w:space="0" w:color="000000"/>
              <w:bottom w:val="single" w:sz="4" w:space="0" w:color="000000"/>
            </w:tcBorders>
            <w:shd w:val="clear" w:color="auto" w:fill="FFFFFF"/>
          </w:tcPr>
          <w:p w14:paraId="58B7743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1112-5208000-01</w:t>
            </w:r>
          </w:p>
        </w:tc>
        <w:tc>
          <w:tcPr>
            <w:tcW w:w="1042" w:type="dxa"/>
            <w:tcBorders>
              <w:left w:val="single" w:sz="4" w:space="0" w:color="000000"/>
              <w:bottom w:val="single" w:sz="4" w:space="0" w:color="000000"/>
            </w:tcBorders>
            <w:shd w:val="clear" w:color="auto" w:fill="FFFFFF"/>
          </w:tcPr>
          <w:p w14:paraId="10F2F54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3B818E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397E187" w14:textId="77777777" w:rsidTr="00B152C5">
        <w:tc>
          <w:tcPr>
            <w:tcW w:w="675" w:type="dxa"/>
            <w:tcBorders>
              <w:left w:val="single" w:sz="4" w:space="0" w:color="000000"/>
              <w:bottom w:val="single" w:sz="4" w:space="0" w:color="000000"/>
            </w:tcBorders>
            <w:shd w:val="clear" w:color="auto" w:fill="FFFFFF"/>
            <w:vAlign w:val="center"/>
          </w:tcPr>
          <w:p w14:paraId="7285DC8C"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4</w:t>
            </w:r>
          </w:p>
        </w:tc>
        <w:tc>
          <w:tcPr>
            <w:tcW w:w="4800" w:type="dxa"/>
            <w:tcBorders>
              <w:left w:val="single" w:sz="4" w:space="0" w:color="000000"/>
              <w:bottom w:val="single" w:sz="4" w:space="0" w:color="000000"/>
            </w:tcBorders>
            <w:shd w:val="clear" w:color="auto" w:fill="FFFFFF"/>
          </w:tcPr>
          <w:p w14:paraId="146AD16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Бачок расширительный (голый)</w:t>
            </w:r>
          </w:p>
        </w:tc>
        <w:tc>
          <w:tcPr>
            <w:tcW w:w="2243" w:type="dxa"/>
            <w:tcBorders>
              <w:left w:val="single" w:sz="4" w:space="0" w:color="000000"/>
              <w:bottom w:val="single" w:sz="4" w:space="0" w:color="000000"/>
            </w:tcBorders>
            <w:shd w:val="clear" w:color="auto" w:fill="FFFFFF"/>
          </w:tcPr>
          <w:p w14:paraId="60F0680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5320-1311010</w:t>
            </w:r>
          </w:p>
        </w:tc>
        <w:tc>
          <w:tcPr>
            <w:tcW w:w="1042" w:type="dxa"/>
            <w:tcBorders>
              <w:left w:val="single" w:sz="4" w:space="0" w:color="000000"/>
              <w:bottom w:val="single" w:sz="4" w:space="0" w:color="000000"/>
            </w:tcBorders>
            <w:shd w:val="clear" w:color="auto" w:fill="FFFFFF"/>
          </w:tcPr>
          <w:p w14:paraId="01D2FDC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65E881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0B29ADA" w14:textId="77777777" w:rsidTr="00B152C5">
        <w:tc>
          <w:tcPr>
            <w:tcW w:w="675" w:type="dxa"/>
            <w:tcBorders>
              <w:left w:val="single" w:sz="4" w:space="0" w:color="000000"/>
              <w:bottom w:val="single" w:sz="4" w:space="0" w:color="000000"/>
            </w:tcBorders>
            <w:shd w:val="clear" w:color="auto" w:fill="FFFFFF"/>
            <w:vAlign w:val="center"/>
          </w:tcPr>
          <w:p w14:paraId="34B3DC99"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w:t>
            </w:r>
          </w:p>
        </w:tc>
        <w:tc>
          <w:tcPr>
            <w:tcW w:w="4800" w:type="dxa"/>
            <w:tcBorders>
              <w:left w:val="single" w:sz="4" w:space="0" w:color="000000"/>
              <w:bottom w:val="single" w:sz="4" w:space="0" w:color="000000"/>
            </w:tcBorders>
            <w:shd w:val="clear" w:color="auto" w:fill="FFFFFF"/>
          </w:tcPr>
          <w:p w14:paraId="7322AA4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Бендикс стартера </w:t>
            </w:r>
          </w:p>
        </w:tc>
        <w:tc>
          <w:tcPr>
            <w:tcW w:w="2243" w:type="dxa"/>
            <w:tcBorders>
              <w:left w:val="single" w:sz="4" w:space="0" w:color="000000"/>
              <w:bottom w:val="single" w:sz="4" w:space="0" w:color="000000"/>
            </w:tcBorders>
            <w:shd w:val="clear" w:color="auto" w:fill="FFFFFF"/>
          </w:tcPr>
          <w:p w14:paraId="13EB57B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СТ142Б-3708600</w:t>
            </w:r>
          </w:p>
        </w:tc>
        <w:tc>
          <w:tcPr>
            <w:tcW w:w="1042" w:type="dxa"/>
            <w:tcBorders>
              <w:left w:val="single" w:sz="4" w:space="0" w:color="000000"/>
              <w:bottom w:val="single" w:sz="4" w:space="0" w:color="000000"/>
            </w:tcBorders>
            <w:shd w:val="clear" w:color="auto" w:fill="FFFFFF"/>
          </w:tcPr>
          <w:p w14:paraId="468FB20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1ACE3F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3D5FB63" w14:textId="77777777" w:rsidTr="00B152C5">
        <w:tc>
          <w:tcPr>
            <w:tcW w:w="675" w:type="dxa"/>
            <w:tcBorders>
              <w:left w:val="single" w:sz="4" w:space="0" w:color="000000"/>
              <w:bottom w:val="single" w:sz="4" w:space="0" w:color="000000"/>
            </w:tcBorders>
            <w:shd w:val="clear" w:color="auto" w:fill="FFFFFF"/>
            <w:vAlign w:val="center"/>
          </w:tcPr>
          <w:p w14:paraId="4EEB7D67"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w:t>
            </w:r>
          </w:p>
        </w:tc>
        <w:tc>
          <w:tcPr>
            <w:tcW w:w="4800" w:type="dxa"/>
            <w:tcBorders>
              <w:left w:val="single" w:sz="4" w:space="0" w:color="000000"/>
              <w:bottom w:val="single" w:sz="4" w:space="0" w:color="000000"/>
            </w:tcBorders>
            <w:shd w:val="clear" w:color="auto" w:fill="FFFFFF"/>
          </w:tcPr>
          <w:p w14:paraId="3B36BAF3"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Болт М12 х 40 (межосевого кардана Евро) в сб.</w:t>
            </w:r>
          </w:p>
        </w:tc>
        <w:tc>
          <w:tcPr>
            <w:tcW w:w="2243" w:type="dxa"/>
            <w:tcBorders>
              <w:left w:val="single" w:sz="4" w:space="0" w:color="000000"/>
              <w:bottom w:val="single" w:sz="4" w:space="0" w:color="000000"/>
            </w:tcBorders>
            <w:shd w:val="clear" w:color="auto" w:fill="FFFFFF"/>
          </w:tcPr>
          <w:p w14:paraId="3DAED0A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1/55406/31</w:t>
            </w:r>
          </w:p>
        </w:tc>
        <w:tc>
          <w:tcPr>
            <w:tcW w:w="1042" w:type="dxa"/>
            <w:tcBorders>
              <w:left w:val="single" w:sz="4" w:space="0" w:color="000000"/>
              <w:bottom w:val="single" w:sz="4" w:space="0" w:color="000000"/>
            </w:tcBorders>
            <w:shd w:val="clear" w:color="auto" w:fill="FFFFFF"/>
          </w:tcPr>
          <w:p w14:paraId="7687380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3C7C9E6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9BB629E" w14:textId="77777777" w:rsidTr="00B152C5">
        <w:tc>
          <w:tcPr>
            <w:tcW w:w="675" w:type="dxa"/>
            <w:tcBorders>
              <w:left w:val="single" w:sz="4" w:space="0" w:color="000000"/>
              <w:bottom w:val="single" w:sz="4" w:space="0" w:color="000000"/>
            </w:tcBorders>
            <w:shd w:val="clear" w:color="auto" w:fill="FFFFFF"/>
            <w:vAlign w:val="center"/>
          </w:tcPr>
          <w:p w14:paraId="1319C54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w:t>
            </w:r>
          </w:p>
        </w:tc>
        <w:tc>
          <w:tcPr>
            <w:tcW w:w="4800" w:type="dxa"/>
            <w:tcBorders>
              <w:left w:val="single" w:sz="4" w:space="0" w:color="000000"/>
              <w:bottom w:val="single" w:sz="4" w:space="0" w:color="000000"/>
            </w:tcBorders>
            <w:shd w:val="clear" w:color="auto" w:fill="FFFFFF"/>
          </w:tcPr>
          <w:p w14:paraId="5EB1229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Вилка включения сцепления </w:t>
            </w:r>
          </w:p>
        </w:tc>
        <w:tc>
          <w:tcPr>
            <w:tcW w:w="2243" w:type="dxa"/>
            <w:tcBorders>
              <w:left w:val="single" w:sz="4" w:space="0" w:color="000000"/>
              <w:bottom w:val="single" w:sz="4" w:space="0" w:color="000000"/>
            </w:tcBorders>
            <w:shd w:val="clear" w:color="auto" w:fill="FFFFFF"/>
          </w:tcPr>
          <w:p w14:paraId="4C8985E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16-1601203</w:t>
            </w:r>
          </w:p>
        </w:tc>
        <w:tc>
          <w:tcPr>
            <w:tcW w:w="1042" w:type="dxa"/>
            <w:tcBorders>
              <w:left w:val="single" w:sz="4" w:space="0" w:color="000000"/>
              <w:bottom w:val="single" w:sz="4" w:space="0" w:color="000000"/>
            </w:tcBorders>
            <w:shd w:val="clear" w:color="auto" w:fill="FFFFFF"/>
          </w:tcPr>
          <w:p w14:paraId="52E2B07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D99360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BEDDFEF" w14:textId="77777777" w:rsidTr="00B152C5">
        <w:tc>
          <w:tcPr>
            <w:tcW w:w="675" w:type="dxa"/>
            <w:tcBorders>
              <w:left w:val="single" w:sz="4" w:space="0" w:color="000000"/>
              <w:bottom w:val="single" w:sz="4" w:space="0" w:color="000000"/>
            </w:tcBorders>
            <w:shd w:val="clear" w:color="auto" w:fill="FFFFFF"/>
            <w:vAlign w:val="center"/>
          </w:tcPr>
          <w:p w14:paraId="04C335B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w:t>
            </w:r>
          </w:p>
        </w:tc>
        <w:tc>
          <w:tcPr>
            <w:tcW w:w="4800" w:type="dxa"/>
            <w:tcBorders>
              <w:left w:val="single" w:sz="4" w:space="0" w:color="000000"/>
              <w:bottom w:val="single" w:sz="4" w:space="0" w:color="000000"/>
            </w:tcBorders>
            <w:shd w:val="clear" w:color="auto" w:fill="FFFFFF"/>
          </w:tcPr>
          <w:p w14:paraId="4FEFAF8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Включатель гидромуфты </w:t>
            </w:r>
          </w:p>
        </w:tc>
        <w:tc>
          <w:tcPr>
            <w:tcW w:w="2243" w:type="dxa"/>
            <w:tcBorders>
              <w:left w:val="single" w:sz="4" w:space="0" w:color="000000"/>
              <w:bottom w:val="single" w:sz="4" w:space="0" w:color="000000"/>
            </w:tcBorders>
            <w:shd w:val="clear" w:color="auto" w:fill="FFFFFF"/>
          </w:tcPr>
          <w:p w14:paraId="392D9AE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740-1318210-01</w:t>
            </w:r>
          </w:p>
        </w:tc>
        <w:tc>
          <w:tcPr>
            <w:tcW w:w="1042" w:type="dxa"/>
            <w:tcBorders>
              <w:left w:val="single" w:sz="4" w:space="0" w:color="000000"/>
              <w:bottom w:val="single" w:sz="4" w:space="0" w:color="000000"/>
            </w:tcBorders>
            <w:shd w:val="clear" w:color="auto" w:fill="FFFFFF"/>
          </w:tcPr>
          <w:p w14:paraId="259D112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5A7A83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BC72FA6" w14:textId="77777777" w:rsidTr="00B152C5">
        <w:tc>
          <w:tcPr>
            <w:tcW w:w="675" w:type="dxa"/>
            <w:tcBorders>
              <w:left w:val="single" w:sz="4" w:space="0" w:color="000000"/>
              <w:bottom w:val="single" w:sz="4" w:space="0" w:color="000000"/>
            </w:tcBorders>
            <w:shd w:val="clear" w:color="auto" w:fill="FFFFFF"/>
            <w:vAlign w:val="center"/>
          </w:tcPr>
          <w:p w14:paraId="4FB4C15E"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9</w:t>
            </w:r>
          </w:p>
        </w:tc>
        <w:tc>
          <w:tcPr>
            <w:tcW w:w="4800" w:type="dxa"/>
            <w:tcBorders>
              <w:left w:val="single" w:sz="4" w:space="0" w:color="000000"/>
              <w:bottom w:val="single" w:sz="4" w:space="0" w:color="000000"/>
            </w:tcBorders>
            <w:shd w:val="clear" w:color="auto" w:fill="FFFFFF"/>
          </w:tcPr>
          <w:p w14:paraId="646B226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Включатель массы (ВК - 860)</w:t>
            </w:r>
          </w:p>
        </w:tc>
        <w:tc>
          <w:tcPr>
            <w:tcW w:w="2243" w:type="dxa"/>
            <w:tcBorders>
              <w:left w:val="single" w:sz="4" w:space="0" w:color="000000"/>
              <w:bottom w:val="single" w:sz="4" w:space="0" w:color="000000"/>
            </w:tcBorders>
            <w:shd w:val="clear" w:color="auto" w:fill="FFFFFF"/>
          </w:tcPr>
          <w:p w14:paraId="7D14329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5320-3737010</w:t>
            </w:r>
          </w:p>
        </w:tc>
        <w:tc>
          <w:tcPr>
            <w:tcW w:w="1042" w:type="dxa"/>
            <w:tcBorders>
              <w:left w:val="single" w:sz="4" w:space="0" w:color="000000"/>
              <w:bottom w:val="single" w:sz="4" w:space="0" w:color="000000"/>
            </w:tcBorders>
            <w:shd w:val="clear" w:color="auto" w:fill="FFFFFF"/>
          </w:tcPr>
          <w:p w14:paraId="0AE5D540"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E32BE9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825B9CE" w14:textId="77777777" w:rsidTr="00B152C5">
        <w:tc>
          <w:tcPr>
            <w:tcW w:w="675" w:type="dxa"/>
            <w:tcBorders>
              <w:left w:val="single" w:sz="4" w:space="0" w:color="000000"/>
              <w:bottom w:val="single" w:sz="4" w:space="0" w:color="000000"/>
            </w:tcBorders>
            <w:shd w:val="clear" w:color="auto" w:fill="FFFFFF"/>
            <w:vAlign w:val="center"/>
          </w:tcPr>
          <w:p w14:paraId="537BF05C"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10</w:t>
            </w:r>
          </w:p>
        </w:tc>
        <w:tc>
          <w:tcPr>
            <w:tcW w:w="4800" w:type="dxa"/>
            <w:tcBorders>
              <w:left w:val="single" w:sz="4" w:space="0" w:color="000000"/>
              <w:bottom w:val="single" w:sz="4" w:space="0" w:color="000000"/>
            </w:tcBorders>
            <w:shd w:val="clear" w:color="auto" w:fill="FFFFFF"/>
          </w:tcPr>
          <w:p w14:paraId="54C0D96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proofErr w:type="spellStart"/>
            <w:r w:rsidRPr="00972A0D">
              <w:rPr>
                <w:color w:val="00000A"/>
                <w:kern w:val="1"/>
                <w:sz w:val="24"/>
                <w:szCs w:val="24"/>
                <w:lang w:eastAsia="zh-CN"/>
              </w:rPr>
              <w:t>Влагоотделитель</w:t>
            </w:r>
            <w:proofErr w:type="spellEnd"/>
          </w:p>
        </w:tc>
        <w:tc>
          <w:tcPr>
            <w:tcW w:w="2243" w:type="dxa"/>
            <w:tcBorders>
              <w:left w:val="single" w:sz="4" w:space="0" w:color="000000"/>
              <w:bottom w:val="single" w:sz="4" w:space="0" w:color="000000"/>
            </w:tcBorders>
            <w:shd w:val="clear" w:color="auto" w:fill="FFFFFF"/>
          </w:tcPr>
          <w:p w14:paraId="0561386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11.3511010</w:t>
            </w:r>
          </w:p>
        </w:tc>
        <w:tc>
          <w:tcPr>
            <w:tcW w:w="1042" w:type="dxa"/>
            <w:tcBorders>
              <w:left w:val="single" w:sz="4" w:space="0" w:color="000000"/>
              <w:bottom w:val="single" w:sz="4" w:space="0" w:color="000000"/>
            </w:tcBorders>
            <w:shd w:val="clear" w:color="auto" w:fill="FFFFFF"/>
          </w:tcPr>
          <w:p w14:paraId="7DBDCE8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5A8648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A0CD009" w14:textId="77777777" w:rsidTr="00B152C5">
        <w:tc>
          <w:tcPr>
            <w:tcW w:w="675" w:type="dxa"/>
            <w:tcBorders>
              <w:left w:val="single" w:sz="4" w:space="0" w:color="000000"/>
              <w:bottom w:val="single" w:sz="4" w:space="0" w:color="000000"/>
            </w:tcBorders>
            <w:shd w:val="clear" w:color="auto" w:fill="FFFFFF"/>
            <w:vAlign w:val="center"/>
          </w:tcPr>
          <w:p w14:paraId="3A55EC2D"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11</w:t>
            </w:r>
          </w:p>
        </w:tc>
        <w:tc>
          <w:tcPr>
            <w:tcW w:w="4800" w:type="dxa"/>
            <w:tcBorders>
              <w:left w:val="single" w:sz="4" w:space="0" w:color="000000"/>
              <w:bottom w:val="single" w:sz="4" w:space="0" w:color="000000"/>
            </w:tcBorders>
            <w:shd w:val="clear" w:color="auto" w:fill="FFFFFF"/>
          </w:tcPr>
          <w:p w14:paraId="0D525A1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Втулка балансира бронза 88,2</w:t>
            </w:r>
          </w:p>
        </w:tc>
        <w:tc>
          <w:tcPr>
            <w:tcW w:w="2243" w:type="dxa"/>
            <w:tcBorders>
              <w:left w:val="single" w:sz="4" w:space="0" w:color="000000"/>
              <w:bottom w:val="single" w:sz="4" w:space="0" w:color="000000"/>
            </w:tcBorders>
            <w:shd w:val="clear" w:color="auto" w:fill="FFFFFF"/>
          </w:tcPr>
          <w:p w14:paraId="2B579CE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5320-2918074</w:t>
            </w:r>
          </w:p>
        </w:tc>
        <w:tc>
          <w:tcPr>
            <w:tcW w:w="1042" w:type="dxa"/>
            <w:tcBorders>
              <w:left w:val="single" w:sz="4" w:space="0" w:color="000000"/>
              <w:bottom w:val="single" w:sz="4" w:space="0" w:color="000000"/>
            </w:tcBorders>
            <w:shd w:val="clear" w:color="auto" w:fill="FFFFFF"/>
          </w:tcPr>
          <w:p w14:paraId="5B2AC3E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2AB208F"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EA9DA02" w14:textId="77777777" w:rsidTr="00B152C5">
        <w:tc>
          <w:tcPr>
            <w:tcW w:w="675" w:type="dxa"/>
            <w:tcBorders>
              <w:left w:val="single" w:sz="4" w:space="0" w:color="000000"/>
              <w:bottom w:val="single" w:sz="4" w:space="0" w:color="000000"/>
            </w:tcBorders>
            <w:shd w:val="clear" w:color="auto" w:fill="FFFFFF"/>
            <w:vAlign w:val="center"/>
          </w:tcPr>
          <w:p w14:paraId="6895CB0C"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12</w:t>
            </w:r>
          </w:p>
        </w:tc>
        <w:tc>
          <w:tcPr>
            <w:tcW w:w="4800" w:type="dxa"/>
            <w:tcBorders>
              <w:left w:val="single" w:sz="4" w:space="0" w:color="000000"/>
              <w:bottom w:val="single" w:sz="4" w:space="0" w:color="000000"/>
            </w:tcBorders>
            <w:shd w:val="clear" w:color="auto" w:fill="FFFFFF"/>
          </w:tcPr>
          <w:p w14:paraId="559B8D2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Втулка ушка рессоры (чугун)</w:t>
            </w:r>
          </w:p>
        </w:tc>
        <w:tc>
          <w:tcPr>
            <w:tcW w:w="2243" w:type="dxa"/>
            <w:tcBorders>
              <w:left w:val="single" w:sz="4" w:space="0" w:color="000000"/>
              <w:bottom w:val="single" w:sz="4" w:space="0" w:color="000000"/>
            </w:tcBorders>
            <w:shd w:val="clear" w:color="auto" w:fill="FFFFFF"/>
          </w:tcPr>
          <w:p w14:paraId="4B82424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5320-2902028</w:t>
            </w:r>
          </w:p>
        </w:tc>
        <w:tc>
          <w:tcPr>
            <w:tcW w:w="1042" w:type="dxa"/>
            <w:tcBorders>
              <w:left w:val="single" w:sz="4" w:space="0" w:color="000000"/>
              <w:bottom w:val="single" w:sz="4" w:space="0" w:color="000000"/>
            </w:tcBorders>
            <w:shd w:val="clear" w:color="auto" w:fill="FFFFFF"/>
          </w:tcPr>
          <w:p w14:paraId="5F3520A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43209A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239F861B" w14:textId="77777777" w:rsidTr="00B152C5">
        <w:tc>
          <w:tcPr>
            <w:tcW w:w="675" w:type="dxa"/>
            <w:tcBorders>
              <w:left w:val="single" w:sz="4" w:space="0" w:color="000000"/>
              <w:bottom w:val="single" w:sz="4" w:space="0" w:color="000000"/>
            </w:tcBorders>
            <w:shd w:val="clear" w:color="auto" w:fill="FFFFFF"/>
            <w:vAlign w:val="center"/>
          </w:tcPr>
          <w:p w14:paraId="351D665A"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13</w:t>
            </w:r>
          </w:p>
        </w:tc>
        <w:tc>
          <w:tcPr>
            <w:tcW w:w="4800" w:type="dxa"/>
            <w:tcBorders>
              <w:left w:val="single" w:sz="4" w:space="0" w:color="000000"/>
              <w:bottom w:val="single" w:sz="4" w:space="0" w:color="000000"/>
            </w:tcBorders>
            <w:shd w:val="clear" w:color="auto" w:fill="FFFFFF"/>
          </w:tcPr>
          <w:p w14:paraId="43EC6C8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Втулка ушка рессоры Евро </w:t>
            </w:r>
          </w:p>
        </w:tc>
        <w:tc>
          <w:tcPr>
            <w:tcW w:w="2243" w:type="dxa"/>
            <w:tcBorders>
              <w:left w:val="single" w:sz="4" w:space="0" w:color="000000"/>
              <w:bottom w:val="single" w:sz="4" w:space="0" w:color="000000"/>
            </w:tcBorders>
            <w:shd w:val="clear" w:color="auto" w:fill="FFFFFF"/>
          </w:tcPr>
          <w:p w14:paraId="600D3F9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65115-2902028-10</w:t>
            </w:r>
          </w:p>
        </w:tc>
        <w:tc>
          <w:tcPr>
            <w:tcW w:w="1042" w:type="dxa"/>
            <w:tcBorders>
              <w:left w:val="single" w:sz="4" w:space="0" w:color="000000"/>
              <w:bottom w:val="single" w:sz="4" w:space="0" w:color="000000"/>
            </w:tcBorders>
            <w:shd w:val="clear" w:color="auto" w:fill="FFFFFF"/>
          </w:tcPr>
          <w:p w14:paraId="774DE3B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226BFF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CD18BDE" w14:textId="77777777" w:rsidTr="00B152C5">
        <w:tc>
          <w:tcPr>
            <w:tcW w:w="675" w:type="dxa"/>
            <w:tcBorders>
              <w:left w:val="single" w:sz="4" w:space="0" w:color="000000"/>
              <w:bottom w:val="single" w:sz="4" w:space="0" w:color="000000"/>
            </w:tcBorders>
            <w:shd w:val="clear" w:color="auto" w:fill="FFFFFF"/>
            <w:vAlign w:val="center"/>
          </w:tcPr>
          <w:p w14:paraId="39E87AB3"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14</w:t>
            </w:r>
          </w:p>
        </w:tc>
        <w:tc>
          <w:tcPr>
            <w:tcW w:w="4800" w:type="dxa"/>
            <w:tcBorders>
              <w:left w:val="single" w:sz="4" w:space="0" w:color="000000"/>
              <w:bottom w:val="single" w:sz="4" w:space="0" w:color="000000"/>
            </w:tcBorders>
            <w:shd w:val="clear" w:color="auto" w:fill="FFFFFF"/>
          </w:tcPr>
          <w:p w14:paraId="26B7FB0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Гайка колеса усилен. Н24</w:t>
            </w:r>
          </w:p>
        </w:tc>
        <w:tc>
          <w:tcPr>
            <w:tcW w:w="2243" w:type="dxa"/>
            <w:tcBorders>
              <w:left w:val="single" w:sz="4" w:space="0" w:color="000000"/>
              <w:bottom w:val="single" w:sz="4" w:space="0" w:color="000000"/>
            </w:tcBorders>
            <w:shd w:val="clear" w:color="auto" w:fill="FFFFFF"/>
          </w:tcPr>
          <w:p w14:paraId="7B26C2E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853552</w:t>
            </w:r>
          </w:p>
        </w:tc>
        <w:tc>
          <w:tcPr>
            <w:tcW w:w="1042" w:type="dxa"/>
            <w:tcBorders>
              <w:left w:val="single" w:sz="4" w:space="0" w:color="000000"/>
              <w:bottom w:val="single" w:sz="4" w:space="0" w:color="000000"/>
            </w:tcBorders>
            <w:shd w:val="clear" w:color="auto" w:fill="FFFFFF"/>
          </w:tcPr>
          <w:p w14:paraId="191076C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7A8ABBF"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1BC2C6D" w14:textId="77777777" w:rsidTr="00B152C5">
        <w:tc>
          <w:tcPr>
            <w:tcW w:w="675" w:type="dxa"/>
            <w:tcBorders>
              <w:left w:val="single" w:sz="4" w:space="0" w:color="000000"/>
              <w:bottom w:val="single" w:sz="4" w:space="0" w:color="000000"/>
            </w:tcBorders>
            <w:shd w:val="clear" w:color="auto" w:fill="FFFFFF"/>
            <w:vAlign w:val="center"/>
          </w:tcPr>
          <w:p w14:paraId="5DEF701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15</w:t>
            </w:r>
          </w:p>
        </w:tc>
        <w:tc>
          <w:tcPr>
            <w:tcW w:w="4800" w:type="dxa"/>
            <w:tcBorders>
              <w:left w:val="single" w:sz="4" w:space="0" w:color="000000"/>
              <w:bottom w:val="single" w:sz="4" w:space="0" w:color="000000"/>
            </w:tcBorders>
            <w:shd w:val="clear" w:color="auto" w:fill="FFFFFF"/>
          </w:tcPr>
          <w:p w14:paraId="45ABA47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Гайка колеса Евро М22*1,5 H27</w:t>
            </w:r>
          </w:p>
        </w:tc>
        <w:tc>
          <w:tcPr>
            <w:tcW w:w="2243" w:type="dxa"/>
            <w:tcBorders>
              <w:left w:val="single" w:sz="4" w:space="0" w:color="000000"/>
              <w:bottom w:val="single" w:sz="4" w:space="0" w:color="000000"/>
            </w:tcBorders>
            <w:shd w:val="clear" w:color="auto" w:fill="FFFFFF"/>
          </w:tcPr>
          <w:p w14:paraId="64D0D34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5425-3101040</w:t>
            </w:r>
          </w:p>
        </w:tc>
        <w:tc>
          <w:tcPr>
            <w:tcW w:w="1042" w:type="dxa"/>
            <w:tcBorders>
              <w:left w:val="single" w:sz="4" w:space="0" w:color="000000"/>
              <w:bottom w:val="single" w:sz="4" w:space="0" w:color="000000"/>
            </w:tcBorders>
            <w:shd w:val="clear" w:color="auto" w:fill="FFFFFF"/>
          </w:tcPr>
          <w:p w14:paraId="3A461C2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EB35B2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C610F27" w14:textId="77777777" w:rsidTr="00B152C5">
        <w:tc>
          <w:tcPr>
            <w:tcW w:w="675" w:type="dxa"/>
            <w:tcBorders>
              <w:left w:val="single" w:sz="4" w:space="0" w:color="000000"/>
              <w:bottom w:val="single" w:sz="4" w:space="0" w:color="000000"/>
            </w:tcBorders>
            <w:shd w:val="clear" w:color="auto" w:fill="FFFFFF"/>
            <w:vAlign w:val="center"/>
          </w:tcPr>
          <w:p w14:paraId="1B011BDB"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16</w:t>
            </w:r>
          </w:p>
        </w:tc>
        <w:tc>
          <w:tcPr>
            <w:tcW w:w="4800" w:type="dxa"/>
            <w:tcBorders>
              <w:left w:val="single" w:sz="4" w:space="0" w:color="000000"/>
              <w:bottom w:val="single" w:sz="4" w:space="0" w:color="000000"/>
            </w:tcBorders>
            <w:shd w:val="clear" w:color="auto" w:fill="FFFFFF"/>
          </w:tcPr>
          <w:p w14:paraId="14965443"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Глушитель 4310 /5511  </w:t>
            </w:r>
          </w:p>
        </w:tc>
        <w:tc>
          <w:tcPr>
            <w:tcW w:w="2243" w:type="dxa"/>
            <w:tcBorders>
              <w:left w:val="single" w:sz="4" w:space="0" w:color="000000"/>
              <w:bottom w:val="single" w:sz="4" w:space="0" w:color="000000"/>
            </w:tcBorders>
            <w:shd w:val="clear" w:color="auto" w:fill="FFFFFF"/>
          </w:tcPr>
          <w:p w14:paraId="662B4E8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4310-1201010-01</w:t>
            </w:r>
          </w:p>
        </w:tc>
        <w:tc>
          <w:tcPr>
            <w:tcW w:w="1042" w:type="dxa"/>
            <w:tcBorders>
              <w:left w:val="single" w:sz="4" w:space="0" w:color="000000"/>
              <w:bottom w:val="single" w:sz="4" w:space="0" w:color="000000"/>
            </w:tcBorders>
            <w:shd w:val="clear" w:color="auto" w:fill="FFFFFF"/>
          </w:tcPr>
          <w:p w14:paraId="26716A9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813D86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A02588C" w14:textId="77777777" w:rsidTr="00B152C5">
        <w:tc>
          <w:tcPr>
            <w:tcW w:w="675" w:type="dxa"/>
            <w:tcBorders>
              <w:left w:val="single" w:sz="4" w:space="0" w:color="000000"/>
              <w:bottom w:val="single" w:sz="4" w:space="0" w:color="000000"/>
            </w:tcBorders>
            <w:shd w:val="clear" w:color="auto" w:fill="FFFFFF"/>
            <w:vAlign w:val="center"/>
          </w:tcPr>
          <w:p w14:paraId="128F260F"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17</w:t>
            </w:r>
          </w:p>
        </w:tc>
        <w:tc>
          <w:tcPr>
            <w:tcW w:w="4800" w:type="dxa"/>
            <w:tcBorders>
              <w:left w:val="single" w:sz="4" w:space="0" w:color="000000"/>
              <w:bottom w:val="single" w:sz="4" w:space="0" w:color="000000"/>
            </w:tcBorders>
            <w:shd w:val="clear" w:color="auto" w:fill="FFFFFF"/>
          </w:tcPr>
          <w:p w14:paraId="18B3CD9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Главный тормозной кран старого образца 100-3514008</w:t>
            </w:r>
          </w:p>
        </w:tc>
        <w:tc>
          <w:tcPr>
            <w:tcW w:w="2243" w:type="dxa"/>
            <w:tcBorders>
              <w:left w:val="single" w:sz="4" w:space="0" w:color="000000"/>
              <w:bottom w:val="single" w:sz="4" w:space="0" w:color="000000"/>
            </w:tcBorders>
            <w:shd w:val="clear" w:color="auto" w:fill="FFFFFF"/>
          </w:tcPr>
          <w:p w14:paraId="44E2DFE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100-3514008</w:t>
            </w:r>
          </w:p>
        </w:tc>
        <w:tc>
          <w:tcPr>
            <w:tcW w:w="1042" w:type="dxa"/>
            <w:tcBorders>
              <w:left w:val="single" w:sz="4" w:space="0" w:color="000000"/>
              <w:bottom w:val="single" w:sz="4" w:space="0" w:color="000000"/>
            </w:tcBorders>
            <w:shd w:val="clear" w:color="auto" w:fill="FFFFFF"/>
          </w:tcPr>
          <w:p w14:paraId="4EB4E77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D211A80"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5628EF8" w14:textId="77777777" w:rsidTr="00B152C5">
        <w:tc>
          <w:tcPr>
            <w:tcW w:w="675" w:type="dxa"/>
            <w:tcBorders>
              <w:left w:val="single" w:sz="4" w:space="0" w:color="000000"/>
              <w:bottom w:val="single" w:sz="4" w:space="0" w:color="000000"/>
            </w:tcBorders>
            <w:shd w:val="clear" w:color="auto" w:fill="FFFFFF"/>
            <w:vAlign w:val="center"/>
          </w:tcPr>
          <w:p w14:paraId="570BC79A"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18</w:t>
            </w:r>
          </w:p>
        </w:tc>
        <w:tc>
          <w:tcPr>
            <w:tcW w:w="4800" w:type="dxa"/>
            <w:tcBorders>
              <w:left w:val="single" w:sz="4" w:space="0" w:color="000000"/>
              <w:bottom w:val="single" w:sz="4" w:space="0" w:color="000000"/>
            </w:tcBorders>
            <w:shd w:val="clear" w:color="auto" w:fill="FFFFFF"/>
          </w:tcPr>
          <w:p w14:paraId="79F5497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Главный тормозной кран Евро-2 (10 выходов) на 6520, 4308</w:t>
            </w:r>
          </w:p>
        </w:tc>
        <w:tc>
          <w:tcPr>
            <w:tcW w:w="2243" w:type="dxa"/>
            <w:tcBorders>
              <w:left w:val="single" w:sz="4" w:space="0" w:color="000000"/>
              <w:bottom w:val="single" w:sz="4" w:space="0" w:color="000000"/>
            </w:tcBorders>
            <w:shd w:val="clear" w:color="auto" w:fill="FFFFFF"/>
          </w:tcPr>
          <w:p w14:paraId="52114BD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8099-3514108</w:t>
            </w:r>
          </w:p>
        </w:tc>
        <w:tc>
          <w:tcPr>
            <w:tcW w:w="1042" w:type="dxa"/>
            <w:tcBorders>
              <w:left w:val="single" w:sz="4" w:space="0" w:color="000000"/>
              <w:bottom w:val="single" w:sz="4" w:space="0" w:color="000000"/>
            </w:tcBorders>
            <w:shd w:val="clear" w:color="auto" w:fill="FFFFFF"/>
          </w:tcPr>
          <w:p w14:paraId="7C97C56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57C1C9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B8DCE72" w14:textId="77777777" w:rsidTr="00B152C5">
        <w:tc>
          <w:tcPr>
            <w:tcW w:w="675" w:type="dxa"/>
            <w:tcBorders>
              <w:left w:val="single" w:sz="4" w:space="0" w:color="000000"/>
              <w:bottom w:val="single" w:sz="4" w:space="0" w:color="000000"/>
            </w:tcBorders>
            <w:shd w:val="clear" w:color="auto" w:fill="FFFFFF"/>
            <w:vAlign w:val="center"/>
          </w:tcPr>
          <w:p w14:paraId="1113BB6E"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19</w:t>
            </w:r>
          </w:p>
        </w:tc>
        <w:tc>
          <w:tcPr>
            <w:tcW w:w="4800" w:type="dxa"/>
            <w:tcBorders>
              <w:left w:val="single" w:sz="4" w:space="0" w:color="000000"/>
              <w:bottom w:val="single" w:sz="4" w:space="0" w:color="000000"/>
            </w:tcBorders>
            <w:shd w:val="clear" w:color="auto" w:fill="FFFFFF"/>
          </w:tcPr>
          <w:p w14:paraId="3D0A1DB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Главный цилиндр сцепления со шлангом </w:t>
            </w:r>
          </w:p>
        </w:tc>
        <w:tc>
          <w:tcPr>
            <w:tcW w:w="2243" w:type="dxa"/>
            <w:tcBorders>
              <w:left w:val="single" w:sz="4" w:space="0" w:color="000000"/>
              <w:bottom w:val="single" w:sz="4" w:space="0" w:color="000000"/>
            </w:tcBorders>
            <w:shd w:val="clear" w:color="auto" w:fill="FFFFFF"/>
          </w:tcPr>
          <w:p w14:paraId="4821C1A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5320-1602510-10</w:t>
            </w:r>
          </w:p>
        </w:tc>
        <w:tc>
          <w:tcPr>
            <w:tcW w:w="1042" w:type="dxa"/>
            <w:tcBorders>
              <w:left w:val="single" w:sz="4" w:space="0" w:color="000000"/>
              <w:bottom w:val="single" w:sz="4" w:space="0" w:color="000000"/>
            </w:tcBorders>
            <w:shd w:val="clear" w:color="auto" w:fill="FFFFFF"/>
          </w:tcPr>
          <w:p w14:paraId="520EFFE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47C31C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B2C9CB7" w14:textId="77777777" w:rsidTr="00B152C5">
        <w:tc>
          <w:tcPr>
            <w:tcW w:w="675" w:type="dxa"/>
            <w:tcBorders>
              <w:left w:val="single" w:sz="4" w:space="0" w:color="000000"/>
              <w:bottom w:val="single" w:sz="4" w:space="0" w:color="000000"/>
            </w:tcBorders>
            <w:shd w:val="clear" w:color="auto" w:fill="FFFFFF"/>
            <w:vAlign w:val="center"/>
          </w:tcPr>
          <w:p w14:paraId="1A35C5A1"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20</w:t>
            </w:r>
          </w:p>
        </w:tc>
        <w:tc>
          <w:tcPr>
            <w:tcW w:w="4800" w:type="dxa"/>
            <w:tcBorders>
              <w:left w:val="single" w:sz="4" w:space="0" w:color="000000"/>
              <w:bottom w:val="single" w:sz="4" w:space="0" w:color="000000"/>
            </w:tcBorders>
            <w:shd w:val="clear" w:color="auto" w:fill="FFFFFF"/>
          </w:tcPr>
          <w:p w14:paraId="1BEB7FA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Датчик антиблокировочной системы (частоты вращения колеса)</w:t>
            </w:r>
          </w:p>
        </w:tc>
        <w:tc>
          <w:tcPr>
            <w:tcW w:w="2243" w:type="dxa"/>
            <w:tcBorders>
              <w:left w:val="single" w:sz="4" w:space="0" w:color="000000"/>
              <w:bottom w:val="single" w:sz="4" w:space="0" w:color="000000"/>
            </w:tcBorders>
            <w:shd w:val="clear" w:color="auto" w:fill="FFFFFF"/>
          </w:tcPr>
          <w:p w14:paraId="348C7B5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WABCO-4410328090</w:t>
            </w:r>
          </w:p>
        </w:tc>
        <w:tc>
          <w:tcPr>
            <w:tcW w:w="1042" w:type="dxa"/>
            <w:tcBorders>
              <w:left w:val="single" w:sz="4" w:space="0" w:color="000000"/>
              <w:bottom w:val="single" w:sz="4" w:space="0" w:color="000000"/>
            </w:tcBorders>
            <w:shd w:val="clear" w:color="auto" w:fill="FFFFFF"/>
          </w:tcPr>
          <w:p w14:paraId="0C656EE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A5BB49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815EF7B" w14:textId="77777777" w:rsidTr="00B152C5">
        <w:tc>
          <w:tcPr>
            <w:tcW w:w="675" w:type="dxa"/>
            <w:tcBorders>
              <w:left w:val="single" w:sz="4" w:space="0" w:color="000000"/>
              <w:bottom w:val="single" w:sz="4" w:space="0" w:color="000000"/>
            </w:tcBorders>
            <w:shd w:val="clear" w:color="auto" w:fill="FFFFFF"/>
            <w:vAlign w:val="center"/>
          </w:tcPr>
          <w:p w14:paraId="1984DC5E"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21</w:t>
            </w:r>
          </w:p>
        </w:tc>
        <w:tc>
          <w:tcPr>
            <w:tcW w:w="4800" w:type="dxa"/>
            <w:tcBorders>
              <w:left w:val="single" w:sz="4" w:space="0" w:color="000000"/>
              <w:bottom w:val="single" w:sz="4" w:space="0" w:color="000000"/>
            </w:tcBorders>
            <w:shd w:val="clear" w:color="auto" w:fill="FFFFFF"/>
          </w:tcPr>
          <w:p w14:paraId="1906CB5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Диск ведомый </w:t>
            </w:r>
            <w:proofErr w:type="spellStart"/>
            <w:r w:rsidRPr="00972A0D">
              <w:rPr>
                <w:color w:val="00000A"/>
                <w:kern w:val="1"/>
                <w:sz w:val="24"/>
                <w:szCs w:val="24"/>
                <w:lang w:eastAsia="zh-CN"/>
              </w:rPr>
              <w:t>феррадо</w:t>
            </w:r>
            <w:proofErr w:type="spellEnd"/>
          </w:p>
        </w:tc>
        <w:tc>
          <w:tcPr>
            <w:tcW w:w="2243" w:type="dxa"/>
            <w:tcBorders>
              <w:left w:val="single" w:sz="4" w:space="0" w:color="000000"/>
              <w:bottom w:val="single" w:sz="4" w:space="0" w:color="000000"/>
            </w:tcBorders>
            <w:shd w:val="clear" w:color="auto" w:fill="FFFFFF"/>
          </w:tcPr>
          <w:p w14:paraId="34B4274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14-1601130-01</w:t>
            </w:r>
          </w:p>
        </w:tc>
        <w:tc>
          <w:tcPr>
            <w:tcW w:w="1042" w:type="dxa"/>
            <w:tcBorders>
              <w:left w:val="single" w:sz="4" w:space="0" w:color="000000"/>
              <w:bottom w:val="single" w:sz="4" w:space="0" w:color="000000"/>
            </w:tcBorders>
            <w:shd w:val="clear" w:color="auto" w:fill="FFFFFF"/>
          </w:tcPr>
          <w:p w14:paraId="7E543BC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086A28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A3FB503" w14:textId="77777777" w:rsidTr="00B152C5">
        <w:tc>
          <w:tcPr>
            <w:tcW w:w="675" w:type="dxa"/>
            <w:tcBorders>
              <w:left w:val="single" w:sz="4" w:space="0" w:color="000000"/>
              <w:bottom w:val="single" w:sz="4" w:space="0" w:color="000000"/>
            </w:tcBorders>
            <w:shd w:val="clear" w:color="auto" w:fill="FFFFFF"/>
            <w:vAlign w:val="center"/>
          </w:tcPr>
          <w:p w14:paraId="0C9124BE"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22</w:t>
            </w:r>
          </w:p>
        </w:tc>
        <w:tc>
          <w:tcPr>
            <w:tcW w:w="4800" w:type="dxa"/>
            <w:tcBorders>
              <w:left w:val="single" w:sz="4" w:space="0" w:color="000000"/>
              <w:bottom w:val="single" w:sz="4" w:space="0" w:color="000000"/>
            </w:tcBorders>
            <w:shd w:val="clear" w:color="auto" w:fill="FFFFFF"/>
          </w:tcPr>
          <w:p w14:paraId="373B50E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Диск колеса 5320 (7.0 - 20)</w:t>
            </w:r>
          </w:p>
        </w:tc>
        <w:tc>
          <w:tcPr>
            <w:tcW w:w="2243" w:type="dxa"/>
            <w:tcBorders>
              <w:left w:val="single" w:sz="4" w:space="0" w:color="000000"/>
              <w:bottom w:val="single" w:sz="4" w:space="0" w:color="000000"/>
            </w:tcBorders>
            <w:shd w:val="clear" w:color="auto" w:fill="FFFFFF"/>
          </w:tcPr>
          <w:p w14:paraId="799BC3D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5320-3101012</w:t>
            </w:r>
          </w:p>
        </w:tc>
        <w:tc>
          <w:tcPr>
            <w:tcW w:w="1042" w:type="dxa"/>
            <w:tcBorders>
              <w:left w:val="single" w:sz="4" w:space="0" w:color="000000"/>
              <w:bottom w:val="single" w:sz="4" w:space="0" w:color="000000"/>
            </w:tcBorders>
            <w:shd w:val="clear" w:color="auto" w:fill="FFFFFF"/>
          </w:tcPr>
          <w:p w14:paraId="67B5476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30821A8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A89DBFB" w14:textId="77777777" w:rsidTr="00B152C5">
        <w:tc>
          <w:tcPr>
            <w:tcW w:w="675" w:type="dxa"/>
            <w:tcBorders>
              <w:left w:val="single" w:sz="4" w:space="0" w:color="000000"/>
              <w:bottom w:val="single" w:sz="4" w:space="0" w:color="000000"/>
            </w:tcBorders>
            <w:shd w:val="clear" w:color="auto" w:fill="FFFFFF"/>
            <w:vAlign w:val="center"/>
          </w:tcPr>
          <w:p w14:paraId="490FE80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23</w:t>
            </w:r>
          </w:p>
        </w:tc>
        <w:tc>
          <w:tcPr>
            <w:tcW w:w="4800" w:type="dxa"/>
            <w:tcBorders>
              <w:left w:val="single" w:sz="4" w:space="0" w:color="000000"/>
              <w:bottom w:val="single" w:sz="4" w:space="0" w:color="000000"/>
            </w:tcBorders>
            <w:shd w:val="clear" w:color="auto" w:fill="FFFFFF"/>
          </w:tcPr>
          <w:p w14:paraId="0244B693"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Диск колеса 7,5 х 22,5 (бескамерный) под шпильку</w:t>
            </w:r>
          </w:p>
        </w:tc>
        <w:tc>
          <w:tcPr>
            <w:tcW w:w="2243" w:type="dxa"/>
            <w:tcBorders>
              <w:left w:val="single" w:sz="4" w:space="0" w:color="000000"/>
              <w:bottom w:val="single" w:sz="4" w:space="0" w:color="000000"/>
            </w:tcBorders>
            <w:shd w:val="clear" w:color="auto" w:fill="FFFFFF"/>
          </w:tcPr>
          <w:p w14:paraId="211CE61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w:t>
            </w:r>
          </w:p>
        </w:tc>
        <w:tc>
          <w:tcPr>
            <w:tcW w:w="1042" w:type="dxa"/>
            <w:tcBorders>
              <w:left w:val="single" w:sz="4" w:space="0" w:color="000000"/>
              <w:bottom w:val="single" w:sz="4" w:space="0" w:color="000000"/>
            </w:tcBorders>
            <w:shd w:val="clear" w:color="auto" w:fill="FFFFFF"/>
          </w:tcPr>
          <w:p w14:paraId="6CB2EAA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6E0D64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84DC59B" w14:textId="77777777" w:rsidTr="00B152C5">
        <w:tc>
          <w:tcPr>
            <w:tcW w:w="675" w:type="dxa"/>
            <w:tcBorders>
              <w:left w:val="single" w:sz="4" w:space="0" w:color="000000"/>
              <w:bottom w:val="single" w:sz="4" w:space="0" w:color="000000"/>
            </w:tcBorders>
            <w:shd w:val="clear" w:color="auto" w:fill="FFFFFF"/>
            <w:vAlign w:val="center"/>
          </w:tcPr>
          <w:p w14:paraId="35C8F2C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24</w:t>
            </w:r>
          </w:p>
        </w:tc>
        <w:tc>
          <w:tcPr>
            <w:tcW w:w="4800" w:type="dxa"/>
            <w:tcBorders>
              <w:left w:val="single" w:sz="4" w:space="0" w:color="000000"/>
              <w:bottom w:val="single" w:sz="4" w:space="0" w:color="000000"/>
            </w:tcBorders>
            <w:shd w:val="clear" w:color="auto" w:fill="FFFFFF"/>
          </w:tcPr>
          <w:p w14:paraId="7916271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Диск промежуточный </w:t>
            </w:r>
          </w:p>
        </w:tc>
        <w:tc>
          <w:tcPr>
            <w:tcW w:w="2243" w:type="dxa"/>
            <w:tcBorders>
              <w:left w:val="single" w:sz="4" w:space="0" w:color="000000"/>
              <w:bottom w:val="single" w:sz="4" w:space="0" w:color="000000"/>
            </w:tcBorders>
            <w:shd w:val="clear" w:color="auto" w:fill="FFFFFF"/>
          </w:tcPr>
          <w:p w14:paraId="61E667A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14-1601094-10</w:t>
            </w:r>
          </w:p>
        </w:tc>
        <w:tc>
          <w:tcPr>
            <w:tcW w:w="1042" w:type="dxa"/>
            <w:tcBorders>
              <w:left w:val="single" w:sz="4" w:space="0" w:color="000000"/>
              <w:bottom w:val="single" w:sz="4" w:space="0" w:color="000000"/>
            </w:tcBorders>
            <w:shd w:val="clear" w:color="auto" w:fill="FFFFFF"/>
          </w:tcPr>
          <w:p w14:paraId="5F24859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7266DC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A57E1AD" w14:textId="77777777" w:rsidTr="00B152C5">
        <w:tc>
          <w:tcPr>
            <w:tcW w:w="675" w:type="dxa"/>
            <w:tcBorders>
              <w:left w:val="single" w:sz="4" w:space="0" w:color="000000"/>
              <w:bottom w:val="single" w:sz="4" w:space="0" w:color="000000"/>
            </w:tcBorders>
            <w:shd w:val="clear" w:color="auto" w:fill="FFFFFF"/>
            <w:vAlign w:val="center"/>
          </w:tcPr>
          <w:p w14:paraId="1AA29723"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25</w:t>
            </w:r>
          </w:p>
        </w:tc>
        <w:tc>
          <w:tcPr>
            <w:tcW w:w="4800" w:type="dxa"/>
            <w:tcBorders>
              <w:left w:val="single" w:sz="4" w:space="0" w:color="000000"/>
              <w:bottom w:val="single" w:sz="4" w:space="0" w:color="000000"/>
            </w:tcBorders>
            <w:shd w:val="clear" w:color="auto" w:fill="FFFFFF"/>
          </w:tcPr>
          <w:p w14:paraId="6A8CECA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Заклепки тормозные 8 х 20 (комплект 64 штуки)</w:t>
            </w:r>
          </w:p>
        </w:tc>
        <w:tc>
          <w:tcPr>
            <w:tcW w:w="2243" w:type="dxa"/>
            <w:tcBorders>
              <w:left w:val="single" w:sz="4" w:space="0" w:color="000000"/>
              <w:bottom w:val="single" w:sz="4" w:space="0" w:color="000000"/>
            </w:tcBorders>
            <w:shd w:val="clear" w:color="auto" w:fill="FFFFFF"/>
          </w:tcPr>
          <w:p w14:paraId="3B5FEC2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8х20</w:t>
            </w:r>
          </w:p>
        </w:tc>
        <w:tc>
          <w:tcPr>
            <w:tcW w:w="1042" w:type="dxa"/>
            <w:tcBorders>
              <w:left w:val="single" w:sz="4" w:space="0" w:color="000000"/>
              <w:bottom w:val="single" w:sz="4" w:space="0" w:color="000000"/>
            </w:tcBorders>
            <w:shd w:val="clear" w:color="auto" w:fill="FFFFFF"/>
          </w:tcPr>
          <w:p w14:paraId="69F38F6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К-т</w:t>
            </w:r>
          </w:p>
        </w:tc>
        <w:tc>
          <w:tcPr>
            <w:tcW w:w="1000" w:type="dxa"/>
            <w:tcBorders>
              <w:left w:val="single" w:sz="4" w:space="0" w:color="000000"/>
              <w:bottom w:val="single" w:sz="4" w:space="0" w:color="000000"/>
              <w:right w:val="single" w:sz="4" w:space="0" w:color="000000"/>
            </w:tcBorders>
            <w:shd w:val="clear" w:color="auto" w:fill="FFFFFF"/>
          </w:tcPr>
          <w:p w14:paraId="3FD21AB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0C0AC40" w14:textId="77777777" w:rsidTr="00B152C5">
        <w:tc>
          <w:tcPr>
            <w:tcW w:w="675" w:type="dxa"/>
            <w:tcBorders>
              <w:left w:val="single" w:sz="4" w:space="0" w:color="000000"/>
              <w:bottom w:val="single" w:sz="4" w:space="0" w:color="000000"/>
            </w:tcBorders>
            <w:shd w:val="clear" w:color="auto" w:fill="FFFFFF"/>
            <w:vAlign w:val="center"/>
          </w:tcPr>
          <w:p w14:paraId="1879AC13"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26</w:t>
            </w:r>
          </w:p>
        </w:tc>
        <w:tc>
          <w:tcPr>
            <w:tcW w:w="4800" w:type="dxa"/>
            <w:tcBorders>
              <w:left w:val="single" w:sz="4" w:space="0" w:color="000000"/>
              <w:bottom w:val="single" w:sz="4" w:space="0" w:color="000000"/>
            </w:tcBorders>
            <w:shd w:val="clear" w:color="auto" w:fill="FFFFFF"/>
          </w:tcPr>
          <w:p w14:paraId="0ECB230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Зеркало простое</w:t>
            </w:r>
          </w:p>
        </w:tc>
        <w:tc>
          <w:tcPr>
            <w:tcW w:w="2243" w:type="dxa"/>
            <w:tcBorders>
              <w:left w:val="single" w:sz="4" w:space="0" w:color="000000"/>
              <w:bottom w:val="single" w:sz="4" w:space="0" w:color="000000"/>
            </w:tcBorders>
            <w:shd w:val="clear" w:color="auto" w:fill="FFFFFF"/>
          </w:tcPr>
          <w:p w14:paraId="220C94D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5320-8201020-01</w:t>
            </w:r>
          </w:p>
        </w:tc>
        <w:tc>
          <w:tcPr>
            <w:tcW w:w="1042" w:type="dxa"/>
            <w:tcBorders>
              <w:left w:val="single" w:sz="4" w:space="0" w:color="000000"/>
              <w:bottom w:val="single" w:sz="4" w:space="0" w:color="000000"/>
            </w:tcBorders>
            <w:shd w:val="clear" w:color="auto" w:fill="FFFFFF"/>
          </w:tcPr>
          <w:p w14:paraId="57B7FF1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8C2B5A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bookmarkEnd w:id="5"/>
      <w:tr w:rsidR="00972A0D" w:rsidRPr="00972A0D" w14:paraId="081F428D" w14:textId="77777777" w:rsidTr="00B152C5">
        <w:tc>
          <w:tcPr>
            <w:tcW w:w="675" w:type="dxa"/>
            <w:tcBorders>
              <w:left w:val="single" w:sz="4" w:space="0" w:color="000000"/>
              <w:bottom w:val="single" w:sz="4" w:space="0" w:color="000000"/>
            </w:tcBorders>
            <w:shd w:val="clear" w:color="auto" w:fill="FFFFFF"/>
            <w:vAlign w:val="center"/>
          </w:tcPr>
          <w:p w14:paraId="2A9CFD80"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27</w:t>
            </w:r>
          </w:p>
        </w:tc>
        <w:tc>
          <w:tcPr>
            <w:tcW w:w="4800" w:type="dxa"/>
            <w:tcBorders>
              <w:left w:val="single" w:sz="4" w:space="0" w:color="000000"/>
              <w:bottom w:val="single" w:sz="4" w:space="0" w:color="000000"/>
            </w:tcBorders>
            <w:shd w:val="clear" w:color="auto" w:fill="FFFFFF"/>
          </w:tcPr>
          <w:p w14:paraId="63B5E0D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Клапан включения делителя </w:t>
            </w:r>
          </w:p>
        </w:tc>
        <w:tc>
          <w:tcPr>
            <w:tcW w:w="2243" w:type="dxa"/>
            <w:tcBorders>
              <w:left w:val="single" w:sz="4" w:space="0" w:color="000000"/>
              <w:bottom w:val="single" w:sz="4" w:space="0" w:color="000000"/>
            </w:tcBorders>
            <w:shd w:val="clear" w:color="auto" w:fill="FFFFFF"/>
          </w:tcPr>
          <w:p w14:paraId="538004B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15-1772040-01</w:t>
            </w:r>
          </w:p>
        </w:tc>
        <w:tc>
          <w:tcPr>
            <w:tcW w:w="1042" w:type="dxa"/>
            <w:tcBorders>
              <w:left w:val="single" w:sz="4" w:space="0" w:color="000000"/>
              <w:bottom w:val="single" w:sz="4" w:space="0" w:color="000000"/>
            </w:tcBorders>
            <w:shd w:val="clear" w:color="auto" w:fill="FFFFFF"/>
          </w:tcPr>
          <w:p w14:paraId="7142453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666FDB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2E05F2B" w14:textId="77777777" w:rsidTr="00B152C5">
        <w:tc>
          <w:tcPr>
            <w:tcW w:w="675" w:type="dxa"/>
            <w:tcBorders>
              <w:left w:val="single" w:sz="4" w:space="0" w:color="000000"/>
              <w:bottom w:val="single" w:sz="4" w:space="0" w:color="000000"/>
            </w:tcBorders>
            <w:shd w:val="clear" w:color="auto" w:fill="FFFFFF"/>
            <w:vAlign w:val="center"/>
          </w:tcPr>
          <w:p w14:paraId="3248C72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28</w:t>
            </w:r>
          </w:p>
        </w:tc>
        <w:tc>
          <w:tcPr>
            <w:tcW w:w="4800" w:type="dxa"/>
            <w:tcBorders>
              <w:left w:val="single" w:sz="4" w:space="0" w:color="000000"/>
              <w:bottom w:val="single" w:sz="4" w:space="0" w:color="000000"/>
            </w:tcBorders>
            <w:shd w:val="clear" w:color="auto" w:fill="FFFFFF"/>
          </w:tcPr>
          <w:p w14:paraId="2D0C27C3"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Корзина сцепления </w:t>
            </w:r>
          </w:p>
        </w:tc>
        <w:tc>
          <w:tcPr>
            <w:tcW w:w="2243" w:type="dxa"/>
            <w:tcBorders>
              <w:left w:val="single" w:sz="4" w:space="0" w:color="000000"/>
              <w:bottom w:val="single" w:sz="4" w:space="0" w:color="000000"/>
            </w:tcBorders>
            <w:shd w:val="clear" w:color="auto" w:fill="FFFFFF"/>
          </w:tcPr>
          <w:p w14:paraId="465E377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14-1601090-10</w:t>
            </w:r>
          </w:p>
        </w:tc>
        <w:tc>
          <w:tcPr>
            <w:tcW w:w="1042" w:type="dxa"/>
            <w:tcBorders>
              <w:left w:val="single" w:sz="4" w:space="0" w:color="000000"/>
              <w:bottom w:val="single" w:sz="4" w:space="0" w:color="000000"/>
            </w:tcBorders>
            <w:shd w:val="clear" w:color="auto" w:fill="FFFFFF"/>
          </w:tcPr>
          <w:p w14:paraId="2782789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35A1B9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578772E" w14:textId="77777777" w:rsidTr="00B152C5">
        <w:tc>
          <w:tcPr>
            <w:tcW w:w="675" w:type="dxa"/>
            <w:tcBorders>
              <w:left w:val="single" w:sz="4" w:space="0" w:color="000000"/>
              <w:bottom w:val="single" w:sz="4" w:space="0" w:color="000000"/>
            </w:tcBorders>
            <w:shd w:val="clear" w:color="auto" w:fill="FFFFFF"/>
            <w:vAlign w:val="center"/>
          </w:tcPr>
          <w:p w14:paraId="34AFD820"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29</w:t>
            </w:r>
          </w:p>
        </w:tc>
        <w:tc>
          <w:tcPr>
            <w:tcW w:w="4800" w:type="dxa"/>
            <w:tcBorders>
              <w:left w:val="single" w:sz="4" w:space="0" w:color="000000"/>
              <w:bottom w:val="single" w:sz="4" w:space="0" w:color="000000"/>
            </w:tcBorders>
            <w:shd w:val="clear" w:color="auto" w:fill="FFFFFF"/>
          </w:tcPr>
          <w:p w14:paraId="590325D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Кран аварийного растормаживания </w:t>
            </w:r>
          </w:p>
        </w:tc>
        <w:tc>
          <w:tcPr>
            <w:tcW w:w="2243" w:type="dxa"/>
            <w:tcBorders>
              <w:left w:val="single" w:sz="4" w:space="0" w:color="000000"/>
              <w:bottom w:val="single" w:sz="4" w:space="0" w:color="000000"/>
            </w:tcBorders>
            <w:shd w:val="clear" w:color="auto" w:fill="FFFFFF"/>
          </w:tcPr>
          <w:p w14:paraId="68D0216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100-3537110</w:t>
            </w:r>
          </w:p>
        </w:tc>
        <w:tc>
          <w:tcPr>
            <w:tcW w:w="1042" w:type="dxa"/>
            <w:tcBorders>
              <w:left w:val="single" w:sz="4" w:space="0" w:color="000000"/>
              <w:bottom w:val="single" w:sz="4" w:space="0" w:color="000000"/>
            </w:tcBorders>
            <w:shd w:val="clear" w:color="auto" w:fill="FFFFFF"/>
          </w:tcPr>
          <w:p w14:paraId="139EDE1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0B9DDA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D4D968A" w14:textId="77777777" w:rsidTr="00B152C5">
        <w:tc>
          <w:tcPr>
            <w:tcW w:w="675" w:type="dxa"/>
            <w:tcBorders>
              <w:left w:val="single" w:sz="4" w:space="0" w:color="000000"/>
              <w:bottom w:val="single" w:sz="4" w:space="0" w:color="000000"/>
            </w:tcBorders>
            <w:shd w:val="clear" w:color="auto" w:fill="FFFFFF"/>
            <w:vAlign w:val="center"/>
          </w:tcPr>
          <w:p w14:paraId="7980E5B1"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30</w:t>
            </w:r>
          </w:p>
        </w:tc>
        <w:tc>
          <w:tcPr>
            <w:tcW w:w="4800" w:type="dxa"/>
            <w:tcBorders>
              <w:left w:val="single" w:sz="4" w:space="0" w:color="000000"/>
              <w:bottom w:val="single" w:sz="4" w:space="0" w:color="000000"/>
            </w:tcBorders>
            <w:shd w:val="clear" w:color="auto" w:fill="FFFFFF"/>
          </w:tcPr>
          <w:p w14:paraId="60F8AA2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Кран ручного тормоза 3 вывода </w:t>
            </w:r>
          </w:p>
        </w:tc>
        <w:tc>
          <w:tcPr>
            <w:tcW w:w="2243" w:type="dxa"/>
            <w:tcBorders>
              <w:left w:val="single" w:sz="4" w:space="0" w:color="000000"/>
              <w:bottom w:val="single" w:sz="4" w:space="0" w:color="000000"/>
            </w:tcBorders>
            <w:shd w:val="clear" w:color="auto" w:fill="FFFFFF"/>
          </w:tcPr>
          <w:p w14:paraId="3EA4F8A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100-3537010</w:t>
            </w:r>
          </w:p>
        </w:tc>
        <w:tc>
          <w:tcPr>
            <w:tcW w:w="1042" w:type="dxa"/>
            <w:tcBorders>
              <w:left w:val="single" w:sz="4" w:space="0" w:color="000000"/>
              <w:bottom w:val="single" w:sz="4" w:space="0" w:color="000000"/>
            </w:tcBorders>
            <w:shd w:val="clear" w:color="auto" w:fill="FFFFFF"/>
          </w:tcPr>
          <w:p w14:paraId="59E31D7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8EF3EE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DFB1159" w14:textId="77777777" w:rsidTr="00B152C5">
        <w:tc>
          <w:tcPr>
            <w:tcW w:w="675" w:type="dxa"/>
            <w:tcBorders>
              <w:left w:val="single" w:sz="4" w:space="0" w:color="000000"/>
              <w:bottom w:val="single" w:sz="4" w:space="0" w:color="000000"/>
            </w:tcBorders>
            <w:shd w:val="clear" w:color="auto" w:fill="FFFFFF"/>
            <w:vAlign w:val="center"/>
          </w:tcPr>
          <w:p w14:paraId="7494E59A"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0"/>
                <w:kern w:val="1"/>
                <w:sz w:val="24"/>
                <w:szCs w:val="24"/>
                <w:lang w:eastAsia="zh-CN" w:bidi="hi-IN"/>
              </w:rPr>
              <w:lastRenderedPageBreak/>
              <w:t>31</w:t>
            </w:r>
          </w:p>
        </w:tc>
        <w:tc>
          <w:tcPr>
            <w:tcW w:w="4800" w:type="dxa"/>
            <w:tcBorders>
              <w:left w:val="single" w:sz="4" w:space="0" w:color="000000"/>
              <w:bottom w:val="single" w:sz="4" w:space="0" w:color="000000"/>
            </w:tcBorders>
            <w:shd w:val="clear" w:color="auto" w:fill="FFFFFF"/>
          </w:tcPr>
          <w:p w14:paraId="0F392B0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Кран ручного тормоза Евро 4 вывода </w:t>
            </w:r>
          </w:p>
        </w:tc>
        <w:tc>
          <w:tcPr>
            <w:tcW w:w="2243" w:type="dxa"/>
            <w:tcBorders>
              <w:left w:val="single" w:sz="4" w:space="0" w:color="000000"/>
              <w:bottom w:val="single" w:sz="4" w:space="0" w:color="000000"/>
            </w:tcBorders>
            <w:shd w:val="clear" w:color="auto" w:fill="FFFFFF"/>
          </w:tcPr>
          <w:p w14:paraId="1F3361C3"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100-3537310</w:t>
            </w:r>
          </w:p>
        </w:tc>
        <w:tc>
          <w:tcPr>
            <w:tcW w:w="1042" w:type="dxa"/>
            <w:tcBorders>
              <w:left w:val="single" w:sz="4" w:space="0" w:color="000000"/>
              <w:bottom w:val="single" w:sz="4" w:space="0" w:color="000000"/>
            </w:tcBorders>
            <w:shd w:val="clear" w:color="auto" w:fill="FFFFFF"/>
          </w:tcPr>
          <w:p w14:paraId="113A499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426C25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70AFB3C" w14:textId="77777777" w:rsidTr="00B152C5">
        <w:tc>
          <w:tcPr>
            <w:tcW w:w="675" w:type="dxa"/>
            <w:tcBorders>
              <w:left w:val="single" w:sz="4" w:space="0" w:color="000000"/>
              <w:bottom w:val="single" w:sz="4" w:space="0" w:color="000000"/>
            </w:tcBorders>
            <w:shd w:val="clear" w:color="auto" w:fill="FFFFFF"/>
            <w:vAlign w:val="center"/>
          </w:tcPr>
          <w:p w14:paraId="03D5599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32</w:t>
            </w:r>
          </w:p>
        </w:tc>
        <w:tc>
          <w:tcPr>
            <w:tcW w:w="4800" w:type="dxa"/>
            <w:tcBorders>
              <w:left w:val="single" w:sz="4" w:space="0" w:color="000000"/>
              <w:bottom w:val="single" w:sz="4" w:space="0" w:color="000000"/>
            </w:tcBorders>
            <w:shd w:val="clear" w:color="auto" w:fill="FFFFFF"/>
          </w:tcPr>
          <w:p w14:paraId="2ADA38D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Крестовина межосевого (заднего) кардана 5320 в сборе </w:t>
            </w:r>
          </w:p>
        </w:tc>
        <w:tc>
          <w:tcPr>
            <w:tcW w:w="2243" w:type="dxa"/>
            <w:tcBorders>
              <w:left w:val="single" w:sz="4" w:space="0" w:color="000000"/>
              <w:bottom w:val="single" w:sz="4" w:space="0" w:color="000000"/>
            </w:tcBorders>
            <w:shd w:val="clear" w:color="auto" w:fill="FFFFFF"/>
          </w:tcPr>
          <w:p w14:paraId="10C455A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5320-2201025-02</w:t>
            </w:r>
          </w:p>
        </w:tc>
        <w:tc>
          <w:tcPr>
            <w:tcW w:w="1042" w:type="dxa"/>
            <w:tcBorders>
              <w:left w:val="single" w:sz="4" w:space="0" w:color="000000"/>
              <w:bottom w:val="single" w:sz="4" w:space="0" w:color="000000"/>
            </w:tcBorders>
            <w:shd w:val="clear" w:color="auto" w:fill="FFFFFF"/>
          </w:tcPr>
          <w:p w14:paraId="571763B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3759B1E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4758F7A" w14:textId="77777777" w:rsidTr="00B152C5">
        <w:tc>
          <w:tcPr>
            <w:tcW w:w="675" w:type="dxa"/>
            <w:tcBorders>
              <w:left w:val="single" w:sz="4" w:space="0" w:color="000000"/>
              <w:bottom w:val="single" w:sz="4" w:space="0" w:color="000000"/>
            </w:tcBorders>
            <w:shd w:val="clear" w:color="auto" w:fill="FFFFFF"/>
            <w:vAlign w:val="center"/>
          </w:tcPr>
          <w:p w14:paraId="4B54DA21"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0"/>
                <w:kern w:val="1"/>
                <w:sz w:val="24"/>
                <w:szCs w:val="24"/>
                <w:lang w:eastAsia="zh-CN" w:bidi="hi-IN"/>
              </w:rPr>
              <w:t>33</w:t>
            </w:r>
          </w:p>
        </w:tc>
        <w:tc>
          <w:tcPr>
            <w:tcW w:w="4800" w:type="dxa"/>
            <w:tcBorders>
              <w:left w:val="single" w:sz="4" w:space="0" w:color="000000"/>
              <w:bottom w:val="single" w:sz="4" w:space="0" w:color="000000"/>
            </w:tcBorders>
            <w:shd w:val="clear" w:color="auto" w:fill="FFFFFF"/>
          </w:tcPr>
          <w:p w14:paraId="1140F9B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Крестовина межколесного дифференциала в сборе (комплект) </w:t>
            </w:r>
          </w:p>
        </w:tc>
        <w:tc>
          <w:tcPr>
            <w:tcW w:w="2243" w:type="dxa"/>
            <w:tcBorders>
              <w:left w:val="single" w:sz="4" w:space="0" w:color="000000"/>
              <w:bottom w:val="single" w:sz="4" w:space="0" w:color="000000"/>
            </w:tcBorders>
            <w:shd w:val="clear" w:color="auto" w:fill="FFFFFF"/>
          </w:tcPr>
          <w:p w14:paraId="04B866C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53205-2403081</w:t>
            </w:r>
          </w:p>
        </w:tc>
        <w:tc>
          <w:tcPr>
            <w:tcW w:w="1042" w:type="dxa"/>
            <w:tcBorders>
              <w:left w:val="single" w:sz="4" w:space="0" w:color="000000"/>
              <w:bottom w:val="single" w:sz="4" w:space="0" w:color="000000"/>
            </w:tcBorders>
            <w:shd w:val="clear" w:color="auto" w:fill="FFFFFF"/>
          </w:tcPr>
          <w:p w14:paraId="314C9C5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316959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DB45AD1" w14:textId="77777777" w:rsidTr="00B152C5">
        <w:tc>
          <w:tcPr>
            <w:tcW w:w="675" w:type="dxa"/>
            <w:tcBorders>
              <w:left w:val="single" w:sz="4" w:space="0" w:color="000000"/>
              <w:bottom w:val="single" w:sz="4" w:space="0" w:color="000000"/>
            </w:tcBorders>
            <w:shd w:val="clear" w:color="auto" w:fill="FFFFFF"/>
            <w:vAlign w:val="center"/>
          </w:tcPr>
          <w:p w14:paraId="5D0E426A"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34</w:t>
            </w:r>
          </w:p>
        </w:tc>
        <w:tc>
          <w:tcPr>
            <w:tcW w:w="4800" w:type="dxa"/>
            <w:tcBorders>
              <w:left w:val="single" w:sz="4" w:space="0" w:color="000000"/>
              <w:bottom w:val="single" w:sz="4" w:space="0" w:color="000000"/>
            </w:tcBorders>
            <w:shd w:val="clear" w:color="auto" w:fill="FFFFFF"/>
          </w:tcPr>
          <w:p w14:paraId="0716C98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Крестовина межосевого дифференциала 53205 в сборе </w:t>
            </w:r>
          </w:p>
        </w:tc>
        <w:tc>
          <w:tcPr>
            <w:tcW w:w="2243" w:type="dxa"/>
            <w:tcBorders>
              <w:left w:val="single" w:sz="4" w:space="0" w:color="000000"/>
              <w:bottom w:val="single" w:sz="4" w:space="0" w:color="000000"/>
            </w:tcBorders>
            <w:shd w:val="clear" w:color="auto" w:fill="FFFFFF"/>
          </w:tcPr>
          <w:p w14:paraId="103E24E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53205-2506081</w:t>
            </w:r>
          </w:p>
        </w:tc>
        <w:tc>
          <w:tcPr>
            <w:tcW w:w="1042" w:type="dxa"/>
            <w:tcBorders>
              <w:left w:val="single" w:sz="4" w:space="0" w:color="000000"/>
              <w:bottom w:val="single" w:sz="4" w:space="0" w:color="000000"/>
            </w:tcBorders>
            <w:shd w:val="clear" w:color="auto" w:fill="FFFFFF"/>
          </w:tcPr>
          <w:p w14:paraId="3B1A51C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BBF873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A42AC30" w14:textId="77777777" w:rsidTr="00B152C5">
        <w:tc>
          <w:tcPr>
            <w:tcW w:w="675" w:type="dxa"/>
            <w:tcBorders>
              <w:left w:val="single" w:sz="4" w:space="0" w:color="000000"/>
              <w:bottom w:val="single" w:sz="4" w:space="0" w:color="000000"/>
            </w:tcBorders>
            <w:shd w:val="clear" w:color="auto" w:fill="FFFFFF"/>
            <w:vAlign w:val="center"/>
          </w:tcPr>
          <w:p w14:paraId="0B0D0987"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0"/>
                <w:kern w:val="1"/>
                <w:sz w:val="24"/>
                <w:szCs w:val="24"/>
                <w:lang w:eastAsia="zh-CN" w:bidi="hi-IN"/>
              </w:rPr>
              <w:t>35</w:t>
            </w:r>
          </w:p>
        </w:tc>
        <w:tc>
          <w:tcPr>
            <w:tcW w:w="4800" w:type="dxa"/>
            <w:tcBorders>
              <w:left w:val="single" w:sz="4" w:space="0" w:color="000000"/>
              <w:bottom w:val="single" w:sz="4" w:space="0" w:color="000000"/>
            </w:tcBorders>
            <w:shd w:val="clear" w:color="auto" w:fill="FFFFFF"/>
          </w:tcPr>
          <w:p w14:paraId="0E332E6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Крестовина основного (среднего) кардана 5320 в сборе </w:t>
            </w:r>
          </w:p>
        </w:tc>
        <w:tc>
          <w:tcPr>
            <w:tcW w:w="2243" w:type="dxa"/>
            <w:tcBorders>
              <w:left w:val="single" w:sz="4" w:space="0" w:color="000000"/>
              <w:bottom w:val="single" w:sz="4" w:space="0" w:color="000000"/>
            </w:tcBorders>
            <w:shd w:val="clear" w:color="auto" w:fill="FFFFFF"/>
          </w:tcPr>
          <w:p w14:paraId="5C88CFC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5320-2205025-02</w:t>
            </w:r>
          </w:p>
        </w:tc>
        <w:tc>
          <w:tcPr>
            <w:tcW w:w="1042" w:type="dxa"/>
            <w:tcBorders>
              <w:left w:val="single" w:sz="4" w:space="0" w:color="000000"/>
              <w:bottom w:val="single" w:sz="4" w:space="0" w:color="000000"/>
            </w:tcBorders>
            <w:shd w:val="clear" w:color="auto" w:fill="FFFFFF"/>
          </w:tcPr>
          <w:p w14:paraId="079810B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FC6D76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24549E0" w14:textId="77777777" w:rsidTr="00B152C5">
        <w:tc>
          <w:tcPr>
            <w:tcW w:w="675" w:type="dxa"/>
            <w:tcBorders>
              <w:left w:val="single" w:sz="4" w:space="0" w:color="000000"/>
              <w:bottom w:val="single" w:sz="4" w:space="0" w:color="000000"/>
            </w:tcBorders>
            <w:shd w:val="clear" w:color="auto" w:fill="FFFFFF"/>
            <w:vAlign w:val="center"/>
          </w:tcPr>
          <w:p w14:paraId="2AD48D9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36</w:t>
            </w:r>
          </w:p>
        </w:tc>
        <w:tc>
          <w:tcPr>
            <w:tcW w:w="4800" w:type="dxa"/>
            <w:tcBorders>
              <w:left w:val="single" w:sz="4" w:space="0" w:color="000000"/>
              <w:bottom w:val="single" w:sz="4" w:space="0" w:color="000000"/>
            </w:tcBorders>
            <w:shd w:val="clear" w:color="auto" w:fill="FFFFFF"/>
          </w:tcPr>
          <w:p w14:paraId="3747F59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Кронштейн </w:t>
            </w:r>
            <w:proofErr w:type="spellStart"/>
            <w:r w:rsidRPr="00972A0D">
              <w:rPr>
                <w:color w:val="00000A"/>
                <w:kern w:val="1"/>
                <w:sz w:val="24"/>
                <w:szCs w:val="24"/>
                <w:lang w:eastAsia="zh-CN"/>
              </w:rPr>
              <w:t>энергоаккумулятора</w:t>
            </w:r>
            <w:proofErr w:type="spellEnd"/>
            <w:r w:rsidRPr="00972A0D">
              <w:rPr>
                <w:color w:val="00000A"/>
                <w:kern w:val="1"/>
                <w:sz w:val="24"/>
                <w:szCs w:val="24"/>
                <w:lang w:eastAsia="zh-CN"/>
              </w:rPr>
              <w:t xml:space="preserve"> 5511 в сборе задний левый </w:t>
            </w:r>
          </w:p>
        </w:tc>
        <w:tc>
          <w:tcPr>
            <w:tcW w:w="2243" w:type="dxa"/>
            <w:tcBorders>
              <w:left w:val="single" w:sz="4" w:space="0" w:color="000000"/>
              <w:bottom w:val="single" w:sz="4" w:space="0" w:color="000000"/>
            </w:tcBorders>
            <w:shd w:val="clear" w:color="auto" w:fill="FFFFFF"/>
          </w:tcPr>
          <w:p w14:paraId="5EA5ED6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5511-3502121</w:t>
            </w:r>
          </w:p>
        </w:tc>
        <w:tc>
          <w:tcPr>
            <w:tcW w:w="1042" w:type="dxa"/>
            <w:tcBorders>
              <w:left w:val="single" w:sz="4" w:space="0" w:color="000000"/>
              <w:bottom w:val="single" w:sz="4" w:space="0" w:color="000000"/>
            </w:tcBorders>
            <w:shd w:val="clear" w:color="auto" w:fill="FFFFFF"/>
          </w:tcPr>
          <w:p w14:paraId="1E92A90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B6AFBA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0A66A14" w14:textId="77777777" w:rsidTr="00B152C5">
        <w:tc>
          <w:tcPr>
            <w:tcW w:w="675" w:type="dxa"/>
            <w:tcBorders>
              <w:left w:val="single" w:sz="4" w:space="0" w:color="000000"/>
              <w:bottom w:val="single" w:sz="4" w:space="0" w:color="000000"/>
            </w:tcBorders>
            <w:shd w:val="clear" w:color="auto" w:fill="FFFFFF"/>
            <w:vAlign w:val="center"/>
          </w:tcPr>
          <w:p w14:paraId="472FFB4E" w14:textId="77777777" w:rsidR="00972A0D" w:rsidRPr="00972A0D" w:rsidRDefault="00972A0D" w:rsidP="00972A0D">
            <w:pPr>
              <w:suppressLineNumbers/>
              <w:shd w:val="clear" w:color="auto" w:fill="FFFFFF"/>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0"/>
                <w:kern w:val="1"/>
                <w:sz w:val="24"/>
                <w:szCs w:val="24"/>
                <w:lang w:eastAsia="zh-CN" w:bidi="hi-IN"/>
              </w:rPr>
              <w:t>37</w:t>
            </w:r>
          </w:p>
        </w:tc>
        <w:tc>
          <w:tcPr>
            <w:tcW w:w="4800" w:type="dxa"/>
            <w:tcBorders>
              <w:left w:val="single" w:sz="4" w:space="0" w:color="000000"/>
              <w:bottom w:val="single" w:sz="4" w:space="0" w:color="000000"/>
            </w:tcBorders>
            <w:shd w:val="clear" w:color="auto" w:fill="FFFFFF"/>
          </w:tcPr>
          <w:p w14:paraId="16C8AC8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Кронштейн </w:t>
            </w:r>
            <w:proofErr w:type="spellStart"/>
            <w:r w:rsidRPr="00972A0D">
              <w:rPr>
                <w:color w:val="00000A"/>
                <w:kern w:val="1"/>
                <w:sz w:val="24"/>
                <w:szCs w:val="24"/>
                <w:lang w:eastAsia="zh-CN"/>
              </w:rPr>
              <w:t>энергоаккумулятора</w:t>
            </w:r>
            <w:proofErr w:type="spellEnd"/>
            <w:r w:rsidRPr="00972A0D">
              <w:rPr>
                <w:color w:val="00000A"/>
                <w:kern w:val="1"/>
                <w:sz w:val="24"/>
                <w:szCs w:val="24"/>
                <w:lang w:eastAsia="zh-CN"/>
              </w:rPr>
              <w:t xml:space="preserve"> 5511 в сборе задний правый</w:t>
            </w:r>
          </w:p>
        </w:tc>
        <w:tc>
          <w:tcPr>
            <w:tcW w:w="2243" w:type="dxa"/>
            <w:tcBorders>
              <w:left w:val="single" w:sz="4" w:space="0" w:color="000000"/>
              <w:bottom w:val="single" w:sz="4" w:space="0" w:color="000000"/>
            </w:tcBorders>
            <w:shd w:val="clear" w:color="auto" w:fill="FFFFFF"/>
          </w:tcPr>
          <w:p w14:paraId="2B8EFAE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5511-3502120</w:t>
            </w:r>
          </w:p>
        </w:tc>
        <w:tc>
          <w:tcPr>
            <w:tcW w:w="1042" w:type="dxa"/>
            <w:tcBorders>
              <w:left w:val="single" w:sz="4" w:space="0" w:color="000000"/>
              <w:bottom w:val="single" w:sz="4" w:space="0" w:color="000000"/>
            </w:tcBorders>
            <w:shd w:val="clear" w:color="auto" w:fill="FFFFFF"/>
          </w:tcPr>
          <w:p w14:paraId="273B42B0"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77A0F3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98F3341" w14:textId="77777777" w:rsidTr="00B152C5">
        <w:tc>
          <w:tcPr>
            <w:tcW w:w="675" w:type="dxa"/>
            <w:tcBorders>
              <w:left w:val="single" w:sz="4" w:space="0" w:color="000000"/>
              <w:bottom w:val="single" w:sz="4" w:space="0" w:color="000000"/>
            </w:tcBorders>
            <w:shd w:val="clear" w:color="auto" w:fill="FFFFFF"/>
            <w:vAlign w:val="center"/>
          </w:tcPr>
          <w:p w14:paraId="5B40447A"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0"/>
                <w:kern w:val="1"/>
                <w:sz w:val="24"/>
                <w:szCs w:val="24"/>
                <w:lang w:eastAsia="zh-CN" w:bidi="hi-IN"/>
              </w:rPr>
              <w:t>38</w:t>
            </w:r>
          </w:p>
        </w:tc>
        <w:tc>
          <w:tcPr>
            <w:tcW w:w="4800" w:type="dxa"/>
            <w:tcBorders>
              <w:left w:val="single" w:sz="4" w:space="0" w:color="000000"/>
              <w:bottom w:val="single" w:sz="4" w:space="0" w:color="000000"/>
            </w:tcBorders>
            <w:shd w:val="clear" w:color="auto" w:fill="FFFFFF"/>
          </w:tcPr>
          <w:p w14:paraId="4B8FD38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Кронштейн </w:t>
            </w:r>
            <w:proofErr w:type="spellStart"/>
            <w:r w:rsidRPr="00972A0D">
              <w:rPr>
                <w:color w:val="00000A"/>
                <w:kern w:val="1"/>
                <w:sz w:val="24"/>
                <w:szCs w:val="24"/>
                <w:lang w:eastAsia="zh-CN"/>
              </w:rPr>
              <w:t>энергоаккумулятора</w:t>
            </w:r>
            <w:proofErr w:type="spellEnd"/>
            <w:r w:rsidRPr="00972A0D">
              <w:rPr>
                <w:color w:val="00000A"/>
                <w:kern w:val="1"/>
                <w:sz w:val="24"/>
                <w:szCs w:val="24"/>
                <w:lang w:eastAsia="zh-CN"/>
              </w:rPr>
              <w:t xml:space="preserve"> ЕВРО</w:t>
            </w:r>
          </w:p>
        </w:tc>
        <w:tc>
          <w:tcPr>
            <w:tcW w:w="2243" w:type="dxa"/>
            <w:tcBorders>
              <w:left w:val="single" w:sz="4" w:space="0" w:color="000000"/>
              <w:bottom w:val="single" w:sz="4" w:space="0" w:color="000000"/>
            </w:tcBorders>
            <w:shd w:val="clear" w:color="auto" w:fill="FFFFFF"/>
          </w:tcPr>
          <w:p w14:paraId="67B3191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65115-3502124/125</w:t>
            </w:r>
          </w:p>
        </w:tc>
        <w:tc>
          <w:tcPr>
            <w:tcW w:w="1042" w:type="dxa"/>
            <w:tcBorders>
              <w:left w:val="single" w:sz="4" w:space="0" w:color="000000"/>
              <w:bottom w:val="single" w:sz="4" w:space="0" w:color="000000"/>
            </w:tcBorders>
            <w:shd w:val="clear" w:color="auto" w:fill="FFFFFF"/>
          </w:tcPr>
          <w:p w14:paraId="5CD67DE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BA87B4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4DEB8D0" w14:textId="77777777" w:rsidTr="00B152C5">
        <w:tc>
          <w:tcPr>
            <w:tcW w:w="675" w:type="dxa"/>
            <w:tcBorders>
              <w:left w:val="single" w:sz="4" w:space="0" w:color="000000"/>
              <w:bottom w:val="single" w:sz="4" w:space="0" w:color="000000"/>
            </w:tcBorders>
            <w:shd w:val="clear" w:color="auto" w:fill="FFFFFF"/>
            <w:vAlign w:val="center"/>
          </w:tcPr>
          <w:p w14:paraId="05AE2F3D"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39</w:t>
            </w:r>
          </w:p>
        </w:tc>
        <w:tc>
          <w:tcPr>
            <w:tcW w:w="4800" w:type="dxa"/>
            <w:tcBorders>
              <w:left w:val="single" w:sz="4" w:space="0" w:color="000000"/>
              <w:bottom w:val="single" w:sz="4" w:space="0" w:color="000000"/>
            </w:tcBorders>
            <w:shd w:val="clear" w:color="auto" w:fill="FFFFFF"/>
          </w:tcPr>
          <w:p w14:paraId="0656FCE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proofErr w:type="spellStart"/>
            <w:r w:rsidRPr="00972A0D">
              <w:rPr>
                <w:color w:val="00000A"/>
                <w:kern w:val="1"/>
                <w:sz w:val="24"/>
                <w:szCs w:val="24"/>
                <w:lang w:eastAsia="zh-CN"/>
              </w:rPr>
              <w:t>Металлорукав</w:t>
            </w:r>
            <w:proofErr w:type="spellEnd"/>
            <w:r w:rsidRPr="00972A0D">
              <w:rPr>
                <w:color w:val="00000A"/>
                <w:kern w:val="1"/>
                <w:sz w:val="24"/>
                <w:szCs w:val="24"/>
                <w:lang w:eastAsia="zh-CN"/>
              </w:rPr>
              <w:t xml:space="preserve">   гофра с тройником (усиленный)</w:t>
            </w:r>
          </w:p>
        </w:tc>
        <w:tc>
          <w:tcPr>
            <w:tcW w:w="2243" w:type="dxa"/>
            <w:tcBorders>
              <w:left w:val="single" w:sz="4" w:space="0" w:color="000000"/>
              <w:bottom w:val="single" w:sz="4" w:space="0" w:color="000000"/>
            </w:tcBorders>
            <w:shd w:val="clear" w:color="auto" w:fill="FFFFFF"/>
          </w:tcPr>
          <w:p w14:paraId="5231A15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5320-1203012</w:t>
            </w:r>
          </w:p>
        </w:tc>
        <w:tc>
          <w:tcPr>
            <w:tcW w:w="1042" w:type="dxa"/>
            <w:tcBorders>
              <w:left w:val="single" w:sz="4" w:space="0" w:color="000000"/>
              <w:bottom w:val="single" w:sz="4" w:space="0" w:color="000000"/>
            </w:tcBorders>
            <w:shd w:val="clear" w:color="auto" w:fill="FFFFFF"/>
          </w:tcPr>
          <w:p w14:paraId="55070B2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A449A4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2D076665" w14:textId="77777777" w:rsidTr="00B152C5">
        <w:tc>
          <w:tcPr>
            <w:tcW w:w="675" w:type="dxa"/>
            <w:tcBorders>
              <w:left w:val="single" w:sz="4" w:space="0" w:color="000000"/>
              <w:bottom w:val="single" w:sz="4" w:space="0" w:color="000000"/>
            </w:tcBorders>
            <w:shd w:val="clear" w:color="auto" w:fill="FFFFFF"/>
            <w:vAlign w:val="center"/>
          </w:tcPr>
          <w:p w14:paraId="6F64A713"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40</w:t>
            </w:r>
          </w:p>
        </w:tc>
        <w:tc>
          <w:tcPr>
            <w:tcW w:w="4800" w:type="dxa"/>
            <w:tcBorders>
              <w:left w:val="single" w:sz="4" w:space="0" w:color="000000"/>
              <w:bottom w:val="single" w:sz="4" w:space="0" w:color="000000"/>
            </w:tcBorders>
            <w:shd w:val="clear" w:color="auto" w:fill="FFFFFF"/>
          </w:tcPr>
          <w:p w14:paraId="036A87D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proofErr w:type="spellStart"/>
            <w:r w:rsidRPr="00972A0D">
              <w:rPr>
                <w:color w:val="00000A"/>
                <w:kern w:val="1"/>
                <w:sz w:val="24"/>
                <w:szCs w:val="24"/>
                <w:lang w:eastAsia="zh-CN"/>
              </w:rPr>
              <w:t>Металлорукав</w:t>
            </w:r>
            <w:proofErr w:type="spellEnd"/>
            <w:r w:rsidRPr="00972A0D">
              <w:rPr>
                <w:color w:val="00000A"/>
                <w:kern w:val="1"/>
                <w:sz w:val="24"/>
                <w:szCs w:val="24"/>
                <w:lang w:eastAsia="zh-CN"/>
              </w:rPr>
              <w:t xml:space="preserve">   цельнометаллический</w:t>
            </w:r>
          </w:p>
        </w:tc>
        <w:tc>
          <w:tcPr>
            <w:tcW w:w="2243" w:type="dxa"/>
            <w:tcBorders>
              <w:left w:val="single" w:sz="4" w:space="0" w:color="000000"/>
              <w:bottom w:val="single" w:sz="4" w:space="0" w:color="000000"/>
            </w:tcBorders>
            <w:shd w:val="clear" w:color="auto" w:fill="FFFFFF"/>
          </w:tcPr>
          <w:p w14:paraId="28EA8B1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5320-1203012</w:t>
            </w:r>
          </w:p>
        </w:tc>
        <w:tc>
          <w:tcPr>
            <w:tcW w:w="1042" w:type="dxa"/>
            <w:tcBorders>
              <w:left w:val="single" w:sz="4" w:space="0" w:color="000000"/>
              <w:bottom w:val="single" w:sz="4" w:space="0" w:color="000000"/>
            </w:tcBorders>
            <w:shd w:val="clear" w:color="auto" w:fill="FFFFFF"/>
          </w:tcPr>
          <w:p w14:paraId="48E6C37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7E5FC2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7A449B1" w14:textId="77777777" w:rsidTr="00B152C5">
        <w:tc>
          <w:tcPr>
            <w:tcW w:w="675" w:type="dxa"/>
            <w:tcBorders>
              <w:left w:val="single" w:sz="4" w:space="0" w:color="000000"/>
              <w:bottom w:val="single" w:sz="4" w:space="0" w:color="000000"/>
            </w:tcBorders>
            <w:shd w:val="clear" w:color="auto" w:fill="FFFFFF"/>
            <w:vAlign w:val="center"/>
          </w:tcPr>
          <w:p w14:paraId="0FEFFEB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41</w:t>
            </w:r>
          </w:p>
        </w:tc>
        <w:tc>
          <w:tcPr>
            <w:tcW w:w="4800" w:type="dxa"/>
            <w:tcBorders>
              <w:left w:val="single" w:sz="4" w:space="0" w:color="000000"/>
              <w:bottom w:val="single" w:sz="4" w:space="0" w:color="000000"/>
            </w:tcBorders>
            <w:shd w:val="clear" w:color="auto" w:fill="FFFFFF"/>
          </w:tcPr>
          <w:p w14:paraId="050AA98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Механизм переключения делителя </w:t>
            </w:r>
          </w:p>
        </w:tc>
        <w:tc>
          <w:tcPr>
            <w:tcW w:w="2243" w:type="dxa"/>
            <w:tcBorders>
              <w:left w:val="single" w:sz="4" w:space="0" w:color="000000"/>
              <w:bottom w:val="single" w:sz="4" w:space="0" w:color="000000"/>
            </w:tcBorders>
            <w:shd w:val="clear" w:color="auto" w:fill="FFFFFF"/>
          </w:tcPr>
          <w:p w14:paraId="0515DEE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15-1771010</w:t>
            </w:r>
          </w:p>
        </w:tc>
        <w:tc>
          <w:tcPr>
            <w:tcW w:w="1042" w:type="dxa"/>
            <w:tcBorders>
              <w:left w:val="single" w:sz="4" w:space="0" w:color="000000"/>
              <w:bottom w:val="single" w:sz="4" w:space="0" w:color="000000"/>
            </w:tcBorders>
            <w:shd w:val="clear" w:color="auto" w:fill="FFFFFF"/>
          </w:tcPr>
          <w:p w14:paraId="3316303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544B36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D62AAC5" w14:textId="77777777" w:rsidTr="00B152C5">
        <w:tc>
          <w:tcPr>
            <w:tcW w:w="675" w:type="dxa"/>
            <w:tcBorders>
              <w:left w:val="single" w:sz="4" w:space="0" w:color="000000"/>
              <w:bottom w:val="single" w:sz="4" w:space="0" w:color="000000"/>
            </w:tcBorders>
            <w:shd w:val="clear" w:color="auto" w:fill="FFFFFF"/>
            <w:vAlign w:val="center"/>
          </w:tcPr>
          <w:p w14:paraId="24ABF720"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0"/>
                <w:kern w:val="1"/>
                <w:sz w:val="24"/>
                <w:szCs w:val="24"/>
                <w:lang w:eastAsia="zh-CN" w:bidi="hi-IN"/>
              </w:rPr>
              <w:t>42</w:t>
            </w:r>
          </w:p>
        </w:tc>
        <w:tc>
          <w:tcPr>
            <w:tcW w:w="4800" w:type="dxa"/>
            <w:tcBorders>
              <w:left w:val="single" w:sz="4" w:space="0" w:color="000000"/>
              <w:bottom w:val="single" w:sz="4" w:space="0" w:color="000000"/>
            </w:tcBorders>
            <w:shd w:val="clear" w:color="auto" w:fill="FFFFFF"/>
          </w:tcPr>
          <w:p w14:paraId="743448B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Мотор отопителя МЭ-237 маленький 25 Вт. </w:t>
            </w:r>
          </w:p>
        </w:tc>
        <w:tc>
          <w:tcPr>
            <w:tcW w:w="2243" w:type="dxa"/>
            <w:tcBorders>
              <w:left w:val="single" w:sz="4" w:space="0" w:color="000000"/>
              <w:bottom w:val="single" w:sz="4" w:space="0" w:color="000000"/>
            </w:tcBorders>
            <w:shd w:val="clear" w:color="auto" w:fill="FFFFFF"/>
          </w:tcPr>
          <w:p w14:paraId="14D64FE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5320-3730010</w:t>
            </w:r>
          </w:p>
        </w:tc>
        <w:tc>
          <w:tcPr>
            <w:tcW w:w="1042" w:type="dxa"/>
            <w:tcBorders>
              <w:left w:val="single" w:sz="4" w:space="0" w:color="000000"/>
              <w:bottom w:val="single" w:sz="4" w:space="0" w:color="000000"/>
            </w:tcBorders>
            <w:shd w:val="clear" w:color="auto" w:fill="FFFFFF"/>
          </w:tcPr>
          <w:p w14:paraId="7CC4060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728A58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231F7FA6" w14:textId="77777777" w:rsidTr="00B152C5">
        <w:tc>
          <w:tcPr>
            <w:tcW w:w="675" w:type="dxa"/>
            <w:tcBorders>
              <w:left w:val="single" w:sz="4" w:space="0" w:color="000000"/>
              <w:bottom w:val="single" w:sz="4" w:space="0" w:color="000000"/>
            </w:tcBorders>
            <w:shd w:val="clear" w:color="auto" w:fill="FFFFFF"/>
            <w:vAlign w:val="center"/>
          </w:tcPr>
          <w:p w14:paraId="0D3E1E09"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43</w:t>
            </w:r>
          </w:p>
        </w:tc>
        <w:tc>
          <w:tcPr>
            <w:tcW w:w="4800" w:type="dxa"/>
            <w:tcBorders>
              <w:left w:val="single" w:sz="4" w:space="0" w:color="000000"/>
              <w:bottom w:val="single" w:sz="4" w:space="0" w:color="000000"/>
            </w:tcBorders>
            <w:shd w:val="clear" w:color="auto" w:fill="FFFFFF"/>
          </w:tcPr>
          <w:p w14:paraId="23130A4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Мотор стеклоочистителя с редуктором </w:t>
            </w:r>
          </w:p>
        </w:tc>
        <w:tc>
          <w:tcPr>
            <w:tcW w:w="2243" w:type="dxa"/>
            <w:tcBorders>
              <w:left w:val="single" w:sz="4" w:space="0" w:color="000000"/>
              <w:bottom w:val="single" w:sz="4" w:space="0" w:color="000000"/>
            </w:tcBorders>
            <w:shd w:val="clear" w:color="auto" w:fill="FFFFFF"/>
          </w:tcPr>
          <w:p w14:paraId="2C7DF27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16-3730000</w:t>
            </w:r>
          </w:p>
        </w:tc>
        <w:tc>
          <w:tcPr>
            <w:tcW w:w="1042" w:type="dxa"/>
            <w:tcBorders>
              <w:left w:val="single" w:sz="4" w:space="0" w:color="000000"/>
              <w:bottom w:val="single" w:sz="4" w:space="0" w:color="000000"/>
            </w:tcBorders>
            <w:shd w:val="clear" w:color="auto" w:fill="FFFFFF"/>
          </w:tcPr>
          <w:p w14:paraId="76CB098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63890FF"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160D490" w14:textId="77777777" w:rsidTr="00B152C5">
        <w:tc>
          <w:tcPr>
            <w:tcW w:w="675" w:type="dxa"/>
            <w:tcBorders>
              <w:left w:val="single" w:sz="4" w:space="0" w:color="000000"/>
              <w:bottom w:val="single" w:sz="4" w:space="0" w:color="000000"/>
            </w:tcBorders>
            <w:shd w:val="clear" w:color="auto" w:fill="FFFFFF"/>
            <w:vAlign w:val="center"/>
          </w:tcPr>
          <w:p w14:paraId="0A70C43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0"/>
                <w:kern w:val="1"/>
                <w:sz w:val="24"/>
                <w:szCs w:val="24"/>
                <w:lang w:eastAsia="zh-CN" w:bidi="hi-IN"/>
              </w:rPr>
              <w:t>44</w:t>
            </w:r>
          </w:p>
        </w:tc>
        <w:tc>
          <w:tcPr>
            <w:tcW w:w="4800" w:type="dxa"/>
            <w:tcBorders>
              <w:left w:val="single" w:sz="4" w:space="0" w:color="000000"/>
              <w:bottom w:val="single" w:sz="4" w:space="0" w:color="000000"/>
            </w:tcBorders>
            <w:shd w:val="clear" w:color="auto" w:fill="FFFFFF"/>
          </w:tcPr>
          <w:p w14:paraId="2323712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Муфта выжимного подшипника </w:t>
            </w:r>
          </w:p>
        </w:tc>
        <w:tc>
          <w:tcPr>
            <w:tcW w:w="2243" w:type="dxa"/>
            <w:tcBorders>
              <w:left w:val="single" w:sz="4" w:space="0" w:color="000000"/>
              <w:bottom w:val="single" w:sz="4" w:space="0" w:color="000000"/>
            </w:tcBorders>
            <w:shd w:val="clear" w:color="auto" w:fill="FFFFFF"/>
          </w:tcPr>
          <w:p w14:paraId="21B9C25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14-1601185</w:t>
            </w:r>
          </w:p>
        </w:tc>
        <w:tc>
          <w:tcPr>
            <w:tcW w:w="1042" w:type="dxa"/>
            <w:tcBorders>
              <w:left w:val="single" w:sz="4" w:space="0" w:color="000000"/>
              <w:bottom w:val="single" w:sz="4" w:space="0" w:color="000000"/>
            </w:tcBorders>
            <w:shd w:val="clear" w:color="auto" w:fill="FFFFFF"/>
          </w:tcPr>
          <w:p w14:paraId="6E6121C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F5A970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D5440F8" w14:textId="77777777" w:rsidTr="00B152C5">
        <w:tc>
          <w:tcPr>
            <w:tcW w:w="675" w:type="dxa"/>
            <w:tcBorders>
              <w:left w:val="single" w:sz="4" w:space="0" w:color="000000"/>
              <w:bottom w:val="single" w:sz="4" w:space="0" w:color="000000"/>
            </w:tcBorders>
            <w:shd w:val="clear" w:color="auto" w:fill="FFFFFF"/>
            <w:vAlign w:val="center"/>
          </w:tcPr>
          <w:p w14:paraId="2AC77D2B"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45</w:t>
            </w:r>
          </w:p>
        </w:tc>
        <w:tc>
          <w:tcPr>
            <w:tcW w:w="4800" w:type="dxa"/>
            <w:tcBorders>
              <w:left w:val="single" w:sz="4" w:space="0" w:color="000000"/>
              <w:bottom w:val="single" w:sz="4" w:space="0" w:color="000000"/>
            </w:tcBorders>
            <w:shd w:val="clear" w:color="auto" w:fill="FFFFFF"/>
          </w:tcPr>
          <w:p w14:paraId="4219A0F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Накладка тормозная сверленная не расточенная</w:t>
            </w:r>
          </w:p>
        </w:tc>
        <w:tc>
          <w:tcPr>
            <w:tcW w:w="2243" w:type="dxa"/>
            <w:tcBorders>
              <w:left w:val="single" w:sz="4" w:space="0" w:color="000000"/>
              <w:bottom w:val="single" w:sz="4" w:space="0" w:color="000000"/>
            </w:tcBorders>
            <w:shd w:val="clear" w:color="auto" w:fill="FFFFFF"/>
          </w:tcPr>
          <w:p w14:paraId="6C41862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5320-3501105</w:t>
            </w:r>
          </w:p>
        </w:tc>
        <w:tc>
          <w:tcPr>
            <w:tcW w:w="1042" w:type="dxa"/>
            <w:tcBorders>
              <w:left w:val="single" w:sz="4" w:space="0" w:color="000000"/>
              <w:bottom w:val="single" w:sz="4" w:space="0" w:color="000000"/>
            </w:tcBorders>
            <w:shd w:val="clear" w:color="auto" w:fill="FFFFFF"/>
          </w:tcPr>
          <w:p w14:paraId="28C4CFF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16A7D4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10C38F7" w14:textId="77777777" w:rsidTr="00B152C5">
        <w:tc>
          <w:tcPr>
            <w:tcW w:w="675" w:type="dxa"/>
            <w:tcBorders>
              <w:left w:val="single" w:sz="4" w:space="0" w:color="000000"/>
              <w:bottom w:val="single" w:sz="4" w:space="0" w:color="000000"/>
            </w:tcBorders>
            <w:shd w:val="clear" w:color="auto" w:fill="FFFFFF"/>
            <w:vAlign w:val="center"/>
          </w:tcPr>
          <w:p w14:paraId="744D2476"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46</w:t>
            </w:r>
          </w:p>
        </w:tc>
        <w:tc>
          <w:tcPr>
            <w:tcW w:w="4800" w:type="dxa"/>
            <w:tcBorders>
              <w:left w:val="single" w:sz="4" w:space="0" w:color="000000"/>
              <w:bottom w:val="single" w:sz="4" w:space="0" w:color="000000"/>
            </w:tcBorders>
            <w:shd w:val="clear" w:color="auto" w:fill="FFFFFF"/>
          </w:tcPr>
          <w:p w14:paraId="4E7CAFD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Наконечник рулевой тяги 5320 левый </w:t>
            </w:r>
          </w:p>
        </w:tc>
        <w:tc>
          <w:tcPr>
            <w:tcW w:w="2243" w:type="dxa"/>
            <w:tcBorders>
              <w:left w:val="single" w:sz="4" w:space="0" w:color="000000"/>
              <w:bottom w:val="single" w:sz="4" w:space="0" w:color="000000"/>
            </w:tcBorders>
            <w:shd w:val="clear" w:color="auto" w:fill="FFFFFF"/>
          </w:tcPr>
          <w:p w14:paraId="20719C9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R180-3414063</w:t>
            </w:r>
          </w:p>
        </w:tc>
        <w:tc>
          <w:tcPr>
            <w:tcW w:w="1042" w:type="dxa"/>
            <w:tcBorders>
              <w:left w:val="single" w:sz="4" w:space="0" w:color="000000"/>
              <w:bottom w:val="single" w:sz="4" w:space="0" w:color="000000"/>
            </w:tcBorders>
            <w:shd w:val="clear" w:color="auto" w:fill="FFFFFF"/>
          </w:tcPr>
          <w:p w14:paraId="419171D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3C96AA0"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8D4A198" w14:textId="77777777" w:rsidTr="00B152C5">
        <w:tc>
          <w:tcPr>
            <w:tcW w:w="675" w:type="dxa"/>
            <w:tcBorders>
              <w:left w:val="single" w:sz="4" w:space="0" w:color="000000"/>
              <w:bottom w:val="single" w:sz="4" w:space="0" w:color="000000"/>
            </w:tcBorders>
            <w:shd w:val="clear" w:color="auto" w:fill="FFFFFF"/>
            <w:vAlign w:val="center"/>
          </w:tcPr>
          <w:p w14:paraId="2CF2487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47</w:t>
            </w:r>
          </w:p>
        </w:tc>
        <w:tc>
          <w:tcPr>
            <w:tcW w:w="4800" w:type="dxa"/>
            <w:tcBorders>
              <w:left w:val="single" w:sz="4" w:space="0" w:color="000000"/>
              <w:bottom w:val="single" w:sz="4" w:space="0" w:color="000000"/>
            </w:tcBorders>
            <w:shd w:val="clear" w:color="auto" w:fill="FFFFFF"/>
          </w:tcPr>
          <w:p w14:paraId="65D2531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Наконечник рулевой тяги 5320 правый</w:t>
            </w:r>
          </w:p>
        </w:tc>
        <w:tc>
          <w:tcPr>
            <w:tcW w:w="2243" w:type="dxa"/>
            <w:tcBorders>
              <w:left w:val="single" w:sz="4" w:space="0" w:color="000000"/>
              <w:bottom w:val="single" w:sz="4" w:space="0" w:color="000000"/>
            </w:tcBorders>
            <w:shd w:val="clear" w:color="auto" w:fill="FFFFFF"/>
          </w:tcPr>
          <w:p w14:paraId="50CBA2F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R180-3414062</w:t>
            </w:r>
          </w:p>
        </w:tc>
        <w:tc>
          <w:tcPr>
            <w:tcW w:w="1042" w:type="dxa"/>
            <w:tcBorders>
              <w:left w:val="single" w:sz="4" w:space="0" w:color="000000"/>
              <w:bottom w:val="single" w:sz="4" w:space="0" w:color="000000"/>
            </w:tcBorders>
            <w:shd w:val="clear" w:color="auto" w:fill="FFFFFF"/>
          </w:tcPr>
          <w:p w14:paraId="2F374A8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733C9E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B88D938" w14:textId="77777777" w:rsidTr="00B152C5">
        <w:tc>
          <w:tcPr>
            <w:tcW w:w="675" w:type="dxa"/>
            <w:tcBorders>
              <w:left w:val="single" w:sz="4" w:space="0" w:color="000000"/>
              <w:bottom w:val="single" w:sz="4" w:space="0" w:color="000000"/>
            </w:tcBorders>
            <w:shd w:val="clear" w:color="auto" w:fill="FFFFFF"/>
            <w:vAlign w:val="center"/>
          </w:tcPr>
          <w:p w14:paraId="30480A9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48</w:t>
            </w:r>
          </w:p>
        </w:tc>
        <w:tc>
          <w:tcPr>
            <w:tcW w:w="4800" w:type="dxa"/>
            <w:tcBorders>
              <w:left w:val="single" w:sz="4" w:space="0" w:color="000000"/>
              <w:bottom w:val="single" w:sz="4" w:space="0" w:color="000000"/>
            </w:tcBorders>
            <w:shd w:val="clear" w:color="auto" w:fill="FFFFFF"/>
          </w:tcPr>
          <w:p w14:paraId="56CA98B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Наконечник рулевой тяги 6520 левый </w:t>
            </w:r>
          </w:p>
        </w:tc>
        <w:tc>
          <w:tcPr>
            <w:tcW w:w="2243" w:type="dxa"/>
            <w:tcBorders>
              <w:left w:val="single" w:sz="4" w:space="0" w:color="000000"/>
              <w:bottom w:val="single" w:sz="4" w:space="0" w:color="000000"/>
            </w:tcBorders>
            <w:shd w:val="clear" w:color="auto" w:fill="FFFFFF"/>
          </w:tcPr>
          <w:p w14:paraId="3552AE1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180-3414060-30</w:t>
            </w:r>
          </w:p>
        </w:tc>
        <w:tc>
          <w:tcPr>
            <w:tcW w:w="1042" w:type="dxa"/>
            <w:tcBorders>
              <w:left w:val="single" w:sz="4" w:space="0" w:color="000000"/>
              <w:bottom w:val="single" w:sz="4" w:space="0" w:color="000000"/>
            </w:tcBorders>
            <w:shd w:val="clear" w:color="auto" w:fill="FFFFFF"/>
          </w:tcPr>
          <w:p w14:paraId="3FED152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552260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1A7C207" w14:textId="77777777" w:rsidTr="00B152C5">
        <w:tc>
          <w:tcPr>
            <w:tcW w:w="675" w:type="dxa"/>
            <w:tcBorders>
              <w:left w:val="single" w:sz="4" w:space="0" w:color="000000"/>
              <w:bottom w:val="single" w:sz="4" w:space="0" w:color="000000"/>
            </w:tcBorders>
            <w:shd w:val="clear" w:color="auto" w:fill="FFFFFF"/>
            <w:vAlign w:val="center"/>
          </w:tcPr>
          <w:p w14:paraId="0C01FF8E"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49</w:t>
            </w:r>
          </w:p>
        </w:tc>
        <w:tc>
          <w:tcPr>
            <w:tcW w:w="4800" w:type="dxa"/>
            <w:tcBorders>
              <w:left w:val="single" w:sz="4" w:space="0" w:color="000000"/>
              <w:bottom w:val="single" w:sz="4" w:space="0" w:color="000000"/>
            </w:tcBorders>
            <w:shd w:val="clear" w:color="auto" w:fill="FFFFFF"/>
          </w:tcPr>
          <w:p w14:paraId="43B5A5A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Наконечник рулевой тяги 6520 правый</w:t>
            </w:r>
          </w:p>
        </w:tc>
        <w:tc>
          <w:tcPr>
            <w:tcW w:w="2243" w:type="dxa"/>
            <w:tcBorders>
              <w:left w:val="single" w:sz="4" w:space="0" w:color="000000"/>
              <w:bottom w:val="single" w:sz="4" w:space="0" w:color="000000"/>
            </w:tcBorders>
            <w:shd w:val="clear" w:color="auto" w:fill="FFFFFF"/>
          </w:tcPr>
          <w:p w14:paraId="2A9FF06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180-3414060-20</w:t>
            </w:r>
          </w:p>
        </w:tc>
        <w:tc>
          <w:tcPr>
            <w:tcW w:w="1042" w:type="dxa"/>
            <w:tcBorders>
              <w:left w:val="single" w:sz="4" w:space="0" w:color="000000"/>
              <w:bottom w:val="single" w:sz="4" w:space="0" w:color="000000"/>
            </w:tcBorders>
            <w:shd w:val="clear" w:color="auto" w:fill="FFFFFF"/>
          </w:tcPr>
          <w:p w14:paraId="54D73E6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081766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E850D6D" w14:textId="77777777" w:rsidTr="00B152C5">
        <w:tc>
          <w:tcPr>
            <w:tcW w:w="675" w:type="dxa"/>
            <w:tcBorders>
              <w:left w:val="single" w:sz="4" w:space="0" w:color="000000"/>
              <w:bottom w:val="single" w:sz="4" w:space="0" w:color="000000"/>
            </w:tcBorders>
            <w:shd w:val="clear" w:color="auto" w:fill="FFFFFF"/>
            <w:vAlign w:val="center"/>
          </w:tcPr>
          <w:p w14:paraId="7BCB6F5D"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50</w:t>
            </w:r>
          </w:p>
        </w:tc>
        <w:tc>
          <w:tcPr>
            <w:tcW w:w="4800" w:type="dxa"/>
            <w:tcBorders>
              <w:left w:val="single" w:sz="4" w:space="0" w:color="000000"/>
              <w:bottom w:val="single" w:sz="4" w:space="0" w:color="000000"/>
            </w:tcBorders>
            <w:shd w:val="clear" w:color="auto" w:fill="FFFFFF"/>
          </w:tcPr>
          <w:p w14:paraId="467C476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Насос гидроусилителя руля </w:t>
            </w:r>
          </w:p>
        </w:tc>
        <w:tc>
          <w:tcPr>
            <w:tcW w:w="2243" w:type="dxa"/>
            <w:tcBorders>
              <w:left w:val="single" w:sz="4" w:space="0" w:color="000000"/>
              <w:bottom w:val="single" w:sz="4" w:space="0" w:color="000000"/>
            </w:tcBorders>
            <w:shd w:val="clear" w:color="auto" w:fill="FFFFFF"/>
          </w:tcPr>
          <w:p w14:paraId="28CC4E1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4310-3407200-01</w:t>
            </w:r>
          </w:p>
        </w:tc>
        <w:tc>
          <w:tcPr>
            <w:tcW w:w="1042" w:type="dxa"/>
            <w:tcBorders>
              <w:left w:val="single" w:sz="4" w:space="0" w:color="000000"/>
              <w:bottom w:val="single" w:sz="4" w:space="0" w:color="000000"/>
            </w:tcBorders>
            <w:shd w:val="clear" w:color="auto" w:fill="FFFFFF"/>
          </w:tcPr>
          <w:p w14:paraId="40DD15CF"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C9A824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2AF607EC" w14:textId="77777777" w:rsidTr="00B152C5">
        <w:tc>
          <w:tcPr>
            <w:tcW w:w="675" w:type="dxa"/>
            <w:tcBorders>
              <w:left w:val="single" w:sz="4" w:space="0" w:color="000000"/>
              <w:bottom w:val="single" w:sz="4" w:space="0" w:color="000000"/>
            </w:tcBorders>
            <w:shd w:val="clear" w:color="auto" w:fill="FFFFFF"/>
            <w:vAlign w:val="center"/>
          </w:tcPr>
          <w:p w14:paraId="6160DF7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51</w:t>
            </w:r>
          </w:p>
        </w:tc>
        <w:tc>
          <w:tcPr>
            <w:tcW w:w="4800" w:type="dxa"/>
            <w:tcBorders>
              <w:left w:val="single" w:sz="4" w:space="0" w:color="000000"/>
              <w:bottom w:val="single" w:sz="4" w:space="0" w:color="000000"/>
            </w:tcBorders>
            <w:shd w:val="clear" w:color="auto" w:fill="FFFFFF"/>
          </w:tcPr>
          <w:p w14:paraId="5C68F1E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Насос НШ- 32 левый </w:t>
            </w:r>
          </w:p>
        </w:tc>
        <w:tc>
          <w:tcPr>
            <w:tcW w:w="2243" w:type="dxa"/>
            <w:tcBorders>
              <w:left w:val="single" w:sz="4" w:space="0" w:color="000000"/>
              <w:bottom w:val="single" w:sz="4" w:space="0" w:color="000000"/>
            </w:tcBorders>
            <w:shd w:val="clear" w:color="auto" w:fill="FFFFFF"/>
          </w:tcPr>
          <w:p w14:paraId="411419E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НШ 32У-3Л</w:t>
            </w:r>
          </w:p>
        </w:tc>
        <w:tc>
          <w:tcPr>
            <w:tcW w:w="1042" w:type="dxa"/>
            <w:tcBorders>
              <w:left w:val="single" w:sz="4" w:space="0" w:color="000000"/>
              <w:bottom w:val="single" w:sz="4" w:space="0" w:color="000000"/>
            </w:tcBorders>
            <w:shd w:val="clear" w:color="auto" w:fill="FFFFFF"/>
          </w:tcPr>
          <w:p w14:paraId="3B33AD7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8922DD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B399D77" w14:textId="77777777" w:rsidTr="00B152C5">
        <w:tc>
          <w:tcPr>
            <w:tcW w:w="675" w:type="dxa"/>
            <w:tcBorders>
              <w:left w:val="single" w:sz="4" w:space="0" w:color="000000"/>
              <w:bottom w:val="single" w:sz="4" w:space="0" w:color="000000"/>
            </w:tcBorders>
            <w:shd w:val="clear" w:color="auto" w:fill="FFFFFF"/>
            <w:vAlign w:val="center"/>
          </w:tcPr>
          <w:p w14:paraId="3B9AA8A6"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52</w:t>
            </w:r>
          </w:p>
        </w:tc>
        <w:tc>
          <w:tcPr>
            <w:tcW w:w="4800" w:type="dxa"/>
            <w:tcBorders>
              <w:left w:val="single" w:sz="4" w:space="0" w:color="000000"/>
              <w:bottom w:val="single" w:sz="4" w:space="0" w:color="000000"/>
            </w:tcBorders>
            <w:shd w:val="clear" w:color="auto" w:fill="FFFFFF"/>
          </w:tcPr>
          <w:p w14:paraId="3744BFD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Оптика фары галогеновая с подсветкой </w:t>
            </w:r>
          </w:p>
        </w:tc>
        <w:tc>
          <w:tcPr>
            <w:tcW w:w="2243" w:type="dxa"/>
            <w:tcBorders>
              <w:left w:val="single" w:sz="4" w:space="0" w:color="000000"/>
              <w:bottom w:val="single" w:sz="4" w:space="0" w:color="000000"/>
            </w:tcBorders>
            <w:shd w:val="clear" w:color="auto" w:fill="FFFFFF"/>
          </w:tcPr>
          <w:p w14:paraId="637FBB1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62-3711200-10</w:t>
            </w:r>
          </w:p>
        </w:tc>
        <w:tc>
          <w:tcPr>
            <w:tcW w:w="1042" w:type="dxa"/>
            <w:tcBorders>
              <w:left w:val="single" w:sz="4" w:space="0" w:color="000000"/>
              <w:bottom w:val="single" w:sz="4" w:space="0" w:color="000000"/>
            </w:tcBorders>
            <w:shd w:val="clear" w:color="auto" w:fill="FFFFFF"/>
          </w:tcPr>
          <w:p w14:paraId="363A7A5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C73380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C813232" w14:textId="77777777" w:rsidTr="00B152C5">
        <w:tc>
          <w:tcPr>
            <w:tcW w:w="675" w:type="dxa"/>
            <w:tcBorders>
              <w:left w:val="single" w:sz="4" w:space="0" w:color="000000"/>
              <w:bottom w:val="single" w:sz="4" w:space="0" w:color="000000"/>
            </w:tcBorders>
            <w:shd w:val="clear" w:color="auto" w:fill="FFFFFF"/>
            <w:vAlign w:val="center"/>
          </w:tcPr>
          <w:p w14:paraId="1C5AC329"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53</w:t>
            </w:r>
          </w:p>
        </w:tc>
        <w:tc>
          <w:tcPr>
            <w:tcW w:w="4800" w:type="dxa"/>
            <w:tcBorders>
              <w:left w:val="single" w:sz="4" w:space="0" w:color="000000"/>
              <w:bottom w:val="single" w:sz="4" w:space="0" w:color="000000"/>
            </w:tcBorders>
            <w:shd w:val="clear" w:color="auto" w:fill="FFFFFF"/>
          </w:tcPr>
          <w:p w14:paraId="60FDC92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Осушитель с РВД (35110033340) </w:t>
            </w:r>
          </w:p>
        </w:tc>
        <w:tc>
          <w:tcPr>
            <w:tcW w:w="2243" w:type="dxa"/>
            <w:tcBorders>
              <w:left w:val="single" w:sz="4" w:space="0" w:color="000000"/>
              <w:bottom w:val="single" w:sz="4" w:space="0" w:color="000000"/>
            </w:tcBorders>
            <w:shd w:val="clear" w:color="auto" w:fill="FFFFFF"/>
          </w:tcPr>
          <w:p w14:paraId="031A74B3"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4324101027</w:t>
            </w:r>
          </w:p>
        </w:tc>
        <w:tc>
          <w:tcPr>
            <w:tcW w:w="1042" w:type="dxa"/>
            <w:tcBorders>
              <w:left w:val="single" w:sz="4" w:space="0" w:color="000000"/>
              <w:bottom w:val="single" w:sz="4" w:space="0" w:color="000000"/>
            </w:tcBorders>
            <w:shd w:val="clear" w:color="auto" w:fill="FFFFFF"/>
          </w:tcPr>
          <w:p w14:paraId="28FBABD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9FCA63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2716F55" w14:textId="77777777" w:rsidTr="00B152C5">
        <w:tc>
          <w:tcPr>
            <w:tcW w:w="675" w:type="dxa"/>
            <w:tcBorders>
              <w:left w:val="single" w:sz="4" w:space="0" w:color="000000"/>
              <w:bottom w:val="single" w:sz="4" w:space="0" w:color="000000"/>
            </w:tcBorders>
            <w:shd w:val="clear" w:color="auto" w:fill="FFFFFF"/>
            <w:vAlign w:val="center"/>
          </w:tcPr>
          <w:p w14:paraId="136F741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54</w:t>
            </w:r>
          </w:p>
        </w:tc>
        <w:tc>
          <w:tcPr>
            <w:tcW w:w="4800" w:type="dxa"/>
            <w:tcBorders>
              <w:left w:val="single" w:sz="4" w:space="0" w:color="000000"/>
              <w:bottom w:val="single" w:sz="4" w:space="0" w:color="000000"/>
            </w:tcBorders>
            <w:shd w:val="clear" w:color="auto" w:fill="FFFFFF"/>
          </w:tcPr>
          <w:p w14:paraId="35C48A1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Осушитель с регулятором давления воздуха в сборе </w:t>
            </w:r>
          </w:p>
        </w:tc>
        <w:tc>
          <w:tcPr>
            <w:tcW w:w="2243" w:type="dxa"/>
            <w:tcBorders>
              <w:left w:val="single" w:sz="4" w:space="0" w:color="000000"/>
              <w:bottom w:val="single" w:sz="4" w:space="0" w:color="000000"/>
            </w:tcBorders>
            <w:shd w:val="clear" w:color="auto" w:fill="FFFFFF"/>
          </w:tcPr>
          <w:p w14:paraId="4FF26CF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8043-3512010</w:t>
            </w:r>
          </w:p>
        </w:tc>
        <w:tc>
          <w:tcPr>
            <w:tcW w:w="1042" w:type="dxa"/>
            <w:tcBorders>
              <w:left w:val="single" w:sz="4" w:space="0" w:color="000000"/>
              <w:bottom w:val="single" w:sz="4" w:space="0" w:color="000000"/>
            </w:tcBorders>
            <w:shd w:val="clear" w:color="auto" w:fill="FFFFFF"/>
          </w:tcPr>
          <w:p w14:paraId="224C47E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36F5DE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D1B755F" w14:textId="77777777" w:rsidTr="00B152C5">
        <w:tc>
          <w:tcPr>
            <w:tcW w:w="675" w:type="dxa"/>
            <w:tcBorders>
              <w:left w:val="single" w:sz="4" w:space="0" w:color="000000"/>
              <w:bottom w:val="single" w:sz="4" w:space="0" w:color="000000"/>
            </w:tcBorders>
            <w:shd w:val="clear" w:color="auto" w:fill="FFFFFF"/>
            <w:vAlign w:val="center"/>
          </w:tcPr>
          <w:p w14:paraId="14C8ED9E"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55</w:t>
            </w:r>
          </w:p>
        </w:tc>
        <w:tc>
          <w:tcPr>
            <w:tcW w:w="4800" w:type="dxa"/>
            <w:tcBorders>
              <w:left w:val="single" w:sz="4" w:space="0" w:color="000000"/>
              <w:bottom w:val="single" w:sz="4" w:space="0" w:color="000000"/>
            </w:tcBorders>
            <w:shd w:val="clear" w:color="auto" w:fill="FFFFFF"/>
          </w:tcPr>
          <w:p w14:paraId="7B5082C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Палец рулевой в полиуретане </w:t>
            </w:r>
          </w:p>
        </w:tc>
        <w:tc>
          <w:tcPr>
            <w:tcW w:w="2243" w:type="dxa"/>
            <w:tcBorders>
              <w:left w:val="single" w:sz="4" w:space="0" w:color="000000"/>
              <w:bottom w:val="single" w:sz="4" w:space="0" w:color="000000"/>
            </w:tcBorders>
            <w:shd w:val="clear" w:color="auto" w:fill="FFFFFF"/>
          </w:tcPr>
          <w:p w14:paraId="5AB668A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774.5320-3414040</w:t>
            </w:r>
          </w:p>
        </w:tc>
        <w:tc>
          <w:tcPr>
            <w:tcW w:w="1042" w:type="dxa"/>
            <w:tcBorders>
              <w:left w:val="single" w:sz="4" w:space="0" w:color="000000"/>
              <w:bottom w:val="single" w:sz="4" w:space="0" w:color="000000"/>
            </w:tcBorders>
            <w:shd w:val="clear" w:color="auto" w:fill="FFFFFF"/>
          </w:tcPr>
          <w:p w14:paraId="22D9D6D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A12C4F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1CA1B64" w14:textId="77777777" w:rsidTr="00B152C5">
        <w:tc>
          <w:tcPr>
            <w:tcW w:w="675" w:type="dxa"/>
            <w:tcBorders>
              <w:left w:val="single" w:sz="4" w:space="0" w:color="000000"/>
              <w:bottom w:val="single" w:sz="4" w:space="0" w:color="000000"/>
            </w:tcBorders>
            <w:shd w:val="clear" w:color="auto" w:fill="FFFFFF"/>
            <w:vAlign w:val="center"/>
          </w:tcPr>
          <w:p w14:paraId="0172B37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56</w:t>
            </w:r>
          </w:p>
        </w:tc>
        <w:tc>
          <w:tcPr>
            <w:tcW w:w="4800" w:type="dxa"/>
            <w:tcBorders>
              <w:left w:val="single" w:sz="4" w:space="0" w:color="000000"/>
              <w:bottom w:val="single" w:sz="4" w:space="0" w:color="000000"/>
            </w:tcBorders>
            <w:shd w:val="clear" w:color="auto" w:fill="FFFFFF"/>
          </w:tcPr>
          <w:p w14:paraId="285B18D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Патрубки радиатора комплект из 3 (трех) БРТ</w:t>
            </w:r>
          </w:p>
        </w:tc>
        <w:tc>
          <w:tcPr>
            <w:tcW w:w="2243" w:type="dxa"/>
            <w:tcBorders>
              <w:left w:val="single" w:sz="4" w:space="0" w:color="000000"/>
              <w:bottom w:val="single" w:sz="4" w:space="0" w:color="000000"/>
            </w:tcBorders>
            <w:shd w:val="clear" w:color="auto" w:fill="FFFFFF"/>
          </w:tcPr>
          <w:p w14:paraId="49D5F18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5320-1303010/026/027</w:t>
            </w:r>
          </w:p>
        </w:tc>
        <w:tc>
          <w:tcPr>
            <w:tcW w:w="1042" w:type="dxa"/>
            <w:tcBorders>
              <w:left w:val="single" w:sz="4" w:space="0" w:color="000000"/>
              <w:bottom w:val="single" w:sz="4" w:space="0" w:color="000000"/>
            </w:tcBorders>
            <w:shd w:val="clear" w:color="auto" w:fill="FFFFFF"/>
          </w:tcPr>
          <w:p w14:paraId="2FA007E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К-т</w:t>
            </w:r>
          </w:p>
        </w:tc>
        <w:tc>
          <w:tcPr>
            <w:tcW w:w="1000" w:type="dxa"/>
            <w:tcBorders>
              <w:left w:val="single" w:sz="4" w:space="0" w:color="000000"/>
              <w:bottom w:val="single" w:sz="4" w:space="0" w:color="000000"/>
              <w:right w:val="single" w:sz="4" w:space="0" w:color="000000"/>
            </w:tcBorders>
            <w:shd w:val="clear" w:color="auto" w:fill="FFFFFF"/>
          </w:tcPr>
          <w:p w14:paraId="295BCCB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E68BE04" w14:textId="77777777" w:rsidTr="00B152C5">
        <w:tc>
          <w:tcPr>
            <w:tcW w:w="675" w:type="dxa"/>
            <w:tcBorders>
              <w:left w:val="single" w:sz="4" w:space="0" w:color="000000"/>
              <w:bottom w:val="single" w:sz="4" w:space="0" w:color="000000"/>
            </w:tcBorders>
            <w:shd w:val="clear" w:color="auto" w:fill="FFFFFF"/>
            <w:vAlign w:val="center"/>
          </w:tcPr>
          <w:p w14:paraId="0189B608"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57</w:t>
            </w:r>
          </w:p>
        </w:tc>
        <w:tc>
          <w:tcPr>
            <w:tcW w:w="4800" w:type="dxa"/>
            <w:tcBorders>
              <w:left w:val="single" w:sz="4" w:space="0" w:color="000000"/>
              <w:bottom w:val="single" w:sz="4" w:space="0" w:color="000000"/>
            </w:tcBorders>
            <w:shd w:val="clear" w:color="auto" w:fill="FFFFFF"/>
          </w:tcPr>
          <w:p w14:paraId="1B18F73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Пневмогидравлический усилитель в сборе </w:t>
            </w:r>
          </w:p>
        </w:tc>
        <w:tc>
          <w:tcPr>
            <w:tcW w:w="2243" w:type="dxa"/>
            <w:tcBorders>
              <w:left w:val="single" w:sz="4" w:space="0" w:color="000000"/>
              <w:bottom w:val="single" w:sz="4" w:space="0" w:color="000000"/>
            </w:tcBorders>
            <w:shd w:val="clear" w:color="auto" w:fill="FFFFFF"/>
          </w:tcPr>
          <w:p w14:paraId="27D00C0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5320-1609510</w:t>
            </w:r>
          </w:p>
        </w:tc>
        <w:tc>
          <w:tcPr>
            <w:tcW w:w="1042" w:type="dxa"/>
            <w:tcBorders>
              <w:left w:val="single" w:sz="4" w:space="0" w:color="000000"/>
              <w:bottom w:val="single" w:sz="4" w:space="0" w:color="000000"/>
            </w:tcBorders>
            <w:shd w:val="clear" w:color="auto" w:fill="FFFFFF"/>
          </w:tcPr>
          <w:p w14:paraId="736A9690"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B1EF9F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73015FF" w14:textId="77777777" w:rsidTr="00B152C5">
        <w:tc>
          <w:tcPr>
            <w:tcW w:w="675" w:type="dxa"/>
            <w:tcBorders>
              <w:left w:val="single" w:sz="4" w:space="0" w:color="000000"/>
              <w:bottom w:val="single" w:sz="4" w:space="0" w:color="000000"/>
            </w:tcBorders>
            <w:shd w:val="clear" w:color="auto" w:fill="FFFFFF"/>
            <w:vAlign w:val="center"/>
          </w:tcPr>
          <w:p w14:paraId="234E834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58</w:t>
            </w:r>
          </w:p>
        </w:tc>
        <w:tc>
          <w:tcPr>
            <w:tcW w:w="4800" w:type="dxa"/>
            <w:tcBorders>
              <w:left w:val="single" w:sz="4" w:space="0" w:color="000000"/>
              <w:bottom w:val="single" w:sz="4" w:space="0" w:color="000000"/>
            </w:tcBorders>
            <w:shd w:val="clear" w:color="auto" w:fill="FFFFFF"/>
          </w:tcPr>
          <w:p w14:paraId="160E52B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Радиатор основной 65115,65116, 65117 (3-х рядный) медный</w:t>
            </w:r>
          </w:p>
        </w:tc>
        <w:tc>
          <w:tcPr>
            <w:tcW w:w="2243" w:type="dxa"/>
            <w:tcBorders>
              <w:left w:val="single" w:sz="4" w:space="0" w:color="000000"/>
              <w:bottom w:val="single" w:sz="4" w:space="0" w:color="000000"/>
            </w:tcBorders>
            <w:shd w:val="clear" w:color="auto" w:fill="FFFFFF"/>
          </w:tcPr>
          <w:p w14:paraId="3E882B3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65115Ш-1301010-21</w:t>
            </w:r>
          </w:p>
        </w:tc>
        <w:tc>
          <w:tcPr>
            <w:tcW w:w="1042" w:type="dxa"/>
            <w:tcBorders>
              <w:left w:val="single" w:sz="4" w:space="0" w:color="000000"/>
              <w:bottom w:val="single" w:sz="4" w:space="0" w:color="000000"/>
            </w:tcBorders>
            <w:shd w:val="clear" w:color="auto" w:fill="FFFFFF"/>
          </w:tcPr>
          <w:p w14:paraId="08EEDD0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EA2660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C80BB62" w14:textId="77777777" w:rsidTr="00B152C5">
        <w:tc>
          <w:tcPr>
            <w:tcW w:w="675" w:type="dxa"/>
            <w:tcBorders>
              <w:left w:val="single" w:sz="4" w:space="0" w:color="000000"/>
              <w:bottom w:val="single" w:sz="4" w:space="0" w:color="000000"/>
            </w:tcBorders>
            <w:shd w:val="clear" w:color="auto" w:fill="FFFFFF"/>
            <w:vAlign w:val="center"/>
          </w:tcPr>
          <w:p w14:paraId="1AC8A51D"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59</w:t>
            </w:r>
          </w:p>
        </w:tc>
        <w:tc>
          <w:tcPr>
            <w:tcW w:w="4800" w:type="dxa"/>
            <w:tcBorders>
              <w:left w:val="single" w:sz="4" w:space="0" w:color="000000"/>
              <w:bottom w:val="single" w:sz="4" w:space="0" w:color="000000"/>
            </w:tcBorders>
            <w:shd w:val="clear" w:color="auto" w:fill="FFFFFF"/>
          </w:tcPr>
          <w:p w14:paraId="1E731C5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Радиатор основной 5320 медный</w:t>
            </w:r>
          </w:p>
        </w:tc>
        <w:tc>
          <w:tcPr>
            <w:tcW w:w="2243" w:type="dxa"/>
            <w:tcBorders>
              <w:left w:val="single" w:sz="4" w:space="0" w:color="000000"/>
              <w:bottom w:val="single" w:sz="4" w:space="0" w:color="000000"/>
            </w:tcBorders>
            <w:shd w:val="clear" w:color="auto" w:fill="FFFFFF"/>
          </w:tcPr>
          <w:p w14:paraId="4112B7B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5320-1301010</w:t>
            </w:r>
          </w:p>
        </w:tc>
        <w:tc>
          <w:tcPr>
            <w:tcW w:w="1042" w:type="dxa"/>
            <w:tcBorders>
              <w:left w:val="single" w:sz="4" w:space="0" w:color="000000"/>
              <w:bottom w:val="single" w:sz="4" w:space="0" w:color="000000"/>
            </w:tcBorders>
            <w:shd w:val="clear" w:color="auto" w:fill="FFFFFF"/>
          </w:tcPr>
          <w:p w14:paraId="061E518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42A796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3E28ED6" w14:textId="77777777" w:rsidTr="00B152C5">
        <w:tc>
          <w:tcPr>
            <w:tcW w:w="675" w:type="dxa"/>
            <w:tcBorders>
              <w:left w:val="single" w:sz="4" w:space="0" w:color="000000"/>
              <w:bottom w:val="single" w:sz="4" w:space="0" w:color="000000"/>
            </w:tcBorders>
            <w:shd w:val="clear" w:color="auto" w:fill="FFFFFF"/>
            <w:vAlign w:val="center"/>
          </w:tcPr>
          <w:p w14:paraId="71A1A3AC"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60</w:t>
            </w:r>
          </w:p>
        </w:tc>
        <w:tc>
          <w:tcPr>
            <w:tcW w:w="4800" w:type="dxa"/>
            <w:tcBorders>
              <w:left w:val="single" w:sz="4" w:space="0" w:color="000000"/>
              <w:bottom w:val="single" w:sz="4" w:space="0" w:color="000000"/>
            </w:tcBorders>
            <w:shd w:val="clear" w:color="auto" w:fill="FFFFFF"/>
          </w:tcPr>
          <w:p w14:paraId="6110EE1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proofErr w:type="gramStart"/>
            <w:r w:rsidRPr="00972A0D">
              <w:rPr>
                <w:color w:val="00000A"/>
                <w:kern w:val="1"/>
                <w:sz w:val="24"/>
                <w:szCs w:val="24"/>
                <w:lang w:eastAsia="zh-CN"/>
              </w:rPr>
              <w:t>Реле</w:t>
            </w:r>
            <w:proofErr w:type="gramEnd"/>
            <w:r w:rsidRPr="00972A0D">
              <w:rPr>
                <w:color w:val="00000A"/>
                <w:kern w:val="1"/>
                <w:sz w:val="24"/>
                <w:szCs w:val="24"/>
                <w:lang w:eastAsia="zh-CN"/>
              </w:rPr>
              <w:t xml:space="preserve"> втягивающее стартера </w:t>
            </w:r>
          </w:p>
        </w:tc>
        <w:tc>
          <w:tcPr>
            <w:tcW w:w="2243" w:type="dxa"/>
            <w:tcBorders>
              <w:left w:val="single" w:sz="4" w:space="0" w:color="000000"/>
              <w:bottom w:val="single" w:sz="4" w:space="0" w:color="000000"/>
            </w:tcBorders>
            <w:shd w:val="clear" w:color="auto" w:fill="FFFFFF"/>
          </w:tcPr>
          <w:p w14:paraId="618B359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СТ142-3708800</w:t>
            </w:r>
          </w:p>
        </w:tc>
        <w:tc>
          <w:tcPr>
            <w:tcW w:w="1042" w:type="dxa"/>
            <w:tcBorders>
              <w:left w:val="single" w:sz="4" w:space="0" w:color="000000"/>
              <w:bottom w:val="single" w:sz="4" w:space="0" w:color="000000"/>
            </w:tcBorders>
            <w:shd w:val="clear" w:color="auto" w:fill="FFFFFF"/>
          </w:tcPr>
          <w:p w14:paraId="349382A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A08EFC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80CE33A" w14:textId="77777777" w:rsidTr="00B152C5">
        <w:tc>
          <w:tcPr>
            <w:tcW w:w="675" w:type="dxa"/>
            <w:tcBorders>
              <w:left w:val="single" w:sz="4" w:space="0" w:color="000000"/>
              <w:bottom w:val="single" w:sz="4" w:space="0" w:color="000000"/>
            </w:tcBorders>
            <w:shd w:val="clear" w:color="auto" w:fill="FFFFFF"/>
            <w:vAlign w:val="center"/>
          </w:tcPr>
          <w:p w14:paraId="058E8BC6"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61</w:t>
            </w:r>
          </w:p>
        </w:tc>
        <w:tc>
          <w:tcPr>
            <w:tcW w:w="4800" w:type="dxa"/>
            <w:tcBorders>
              <w:left w:val="single" w:sz="4" w:space="0" w:color="000000"/>
              <w:bottom w:val="single" w:sz="4" w:space="0" w:color="000000"/>
            </w:tcBorders>
            <w:shd w:val="clear" w:color="auto" w:fill="FFFFFF"/>
          </w:tcPr>
          <w:p w14:paraId="4894F13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Ремень вентилятора 1320 зубчатый</w:t>
            </w:r>
          </w:p>
        </w:tc>
        <w:tc>
          <w:tcPr>
            <w:tcW w:w="2243" w:type="dxa"/>
            <w:tcBorders>
              <w:left w:val="single" w:sz="4" w:space="0" w:color="000000"/>
              <w:bottom w:val="single" w:sz="4" w:space="0" w:color="000000"/>
            </w:tcBorders>
            <w:shd w:val="clear" w:color="auto" w:fill="FFFFFF"/>
          </w:tcPr>
          <w:p w14:paraId="14F68CF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740-1307170</w:t>
            </w:r>
          </w:p>
        </w:tc>
        <w:tc>
          <w:tcPr>
            <w:tcW w:w="1042" w:type="dxa"/>
            <w:tcBorders>
              <w:left w:val="single" w:sz="4" w:space="0" w:color="000000"/>
              <w:bottom w:val="single" w:sz="4" w:space="0" w:color="000000"/>
            </w:tcBorders>
            <w:shd w:val="clear" w:color="auto" w:fill="FFFFFF"/>
          </w:tcPr>
          <w:p w14:paraId="518BC71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A61768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D4CA641" w14:textId="77777777" w:rsidTr="00B152C5">
        <w:tc>
          <w:tcPr>
            <w:tcW w:w="675" w:type="dxa"/>
            <w:tcBorders>
              <w:left w:val="single" w:sz="4" w:space="0" w:color="000000"/>
              <w:bottom w:val="single" w:sz="4" w:space="0" w:color="000000"/>
            </w:tcBorders>
            <w:shd w:val="clear" w:color="auto" w:fill="FFFFFF"/>
            <w:vAlign w:val="center"/>
          </w:tcPr>
          <w:p w14:paraId="7175D4F3"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62</w:t>
            </w:r>
          </w:p>
        </w:tc>
        <w:tc>
          <w:tcPr>
            <w:tcW w:w="4800" w:type="dxa"/>
            <w:tcBorders>
              <w:left w:val="single" w:sz="4" w:space="0" w:color="000000"/>
              <w:bottom w:val="single" w:sz="4" w:space="0" w:color="000000"/>
            </w:tcBorders>
            <w:shd w:val="clear" w:color="auto" w:fill="FFFFFF"/>
          </w:tcPr>
          <w:p w14:paraId="507766E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Ремень вентилятора 1703 Евро - 2</w:t>
            </w:r>
          </w:p>
        </w:tc>
        <w:tc>
          <w:tcPr>
            <w:tcW w:w="2243" w:type="dxa"/>
            <w:tcBorders>
              <w:left w:val="single" w:sz="4" w:space="0" w:color="000000"/>
              <w:bottom w:val="single" w:sz="4" w:space="0" w:color="000000"/>
            </w:tcBorders>
            <w:shd w:val="clear" w:color="auto" w:fill="FFFFFF"/>
          </w:tcPr>
          <w:p w14:paraId="0FB3E39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740.20-1307170</w:t>
            </w:r>
          </w:p>
        </w:tc>
        <w:tc>
          <w:tcPr>
            <w:tcW w:w="1042" w:type="dxa"/>
            <w:tcBorders>
              <w:left w:val="single" w:sz="4" w:space="0" w:color="000000"/>
              <w:bottom w:val="single" w:sz="4" w:space="0" w:color="000000"/>
            </w:tcBorders>
            <w:shd w:val="clear" w:color="auto" w:fill="FFFFFF"/>
          </w:tcPr>
          <w:p w14:paraId="032E133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9A4AB4F"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6C5FB10" w14:textId="77777777" w:rsidTr="00B152C5">
        <w:tc>
          <w:tcPr>
            <w:tcW w:w="675" w:type="dxa"/>
            <w:tcBorders>
              <w:left w:val="single" w:sz="4" w:space="0" w:color="000000"/>
              <w:bottom w:val="single" w:sz="4" w:space="0" w:color="000000"/>
            </w:tcBorders>
            <w:shd w:val="clear" w:color="auto" w:fill="FFFFFF"/>
            <w:vAlign w:val="center"/>
          </w:tcPr>
          <w:p w14:paraId="6092F111"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63</w:t>
            </w:r>
          </w:p>
        </w:tc>
        <w:tc>
          <w:tcPr>
            <w:tcW w:w="4800" w:type="dxa"/>
            <w:tcBorders>
              <w:left w:val="single" w:sz="4" w:space="0" w:color="000000"/>
              <w:bottom w:val="single" w:sz="4" w:space="0" w:color="000000"/>
            </w:tcBorders>
            <w:shd w:val="clear" w:color="auto" w:fill="FFFFFF"/>
          </w:tcPr>
          <w:p w14:paraId="0036F0C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Рессорный лист № 1,2 задний 13т. </w:t>
            </w:r>
          </w:p>
        </w:tc>
        <w:tc>
          <w:tcPr>
            <w:tcW w:w="2243" w:type="dxa"/>
            <w:tcBorders>
              <w:left w:val="single" w:sz="4" w:space="0" w:color="000000"/>
              <w:bottom w:val="single" w:sz="4" w:space="0" w:color="000000"/>
            </w:tcBorders>
            <w:shd w:val="clear" w:color="auto" w:fill="FFFFFF"/>
          </w:tcPr>
          <w:p w14:paraId="56BF760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55111-2912101-01</w:t>
            </w:r>
          </w:p>
        </w:tc>
        <w:tc>
          <w:tcPr>
            <w:tcW w:w="1042" w:type="dxa"/>
            <w:tcBorders>
              <w:left w:val="single" w:sz="4" w:space="0" w:color="000000"/>
              <w:bottom w:val="single" w:sz="4" w:space="0" w:color="000000"/>
            </w:tcBorders>
            <w:shd w:val="clear" w:color="auto" w:fill="FFFFFF"/>
          </w:tcPr>
          <w:p w14:paraId="0A1EE64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E75C2F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5F70687" w14:textId="77777777" w:rsidTr="00B152C5">
        <w:tc>
          <w:tcPr>
            <w:tcW w:w="675" w:type="dxa"/>
            <w:tcBorders>
              <w:left w:val="single" w:sz="4" w:space="0" w:color="000000"/>
              <w:bottom w:val="single" w:sz="4" w:space="0" w:color="000000"/>
            </w:tcBorders>
            <w:shd w:val="clear" w:color="auto" w:fill="FFFFFF"/>
            <w:vAlign w:val="center"/>
          </w:tcPr>
          <w:p w14:paraId="543D7385"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64</w:t>
            </w:r>
          </w:p>
        </w:tc>
        <w:tc>
          <w:tcPr>
            <w:tcW w:w="4800" w:type="dxa"/>
            <w:tcBorders>
              <w:left w:val="single" w:sz="4" w:space="0" w:color="000000"/>
              <w:bottom w:val="single" w:sz="4" w:space="0" w:color="000000"/>
            </w:tcBorders>
            <w:shd w:val="clear" w:color="auto" w:fill="FFFFFF"/>
          </w:tcPr>
          <w:p w14:paraId="5485A5E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Рессорный лист № 3 задний 13т.м</w:t>
            </w:r>
          </w:p>
        </w:tc>
        <w:tc>
          <w:tcPr>
            <w:tcW w:w="2243" w:type="dxa"/>
            <w:tcBorders>
              <w:left w:val="single" w:sz="4" w:space="0" w:color="000000"/>
              <w:bottom w:val="single" w:sz="4" w:space="0" w:color="000000"/>
            </w:tcBorders>
            <w:shd w:val="clear" w:color="auto" w:fill="FFFFFF"/>
          </w:tcPr>
          <w:p w14:paraId="263B9BE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4310-2912103</w:t>
            </w:r>
          </w:p>
        </w:tc>
        <w:tc>
          <w:tcPr>
            <w:tcW w:w="1042" w:type="dxa"/>
            <w:tcBorders>
              <w:left w:val="single" w:sz="4" w:space="0" w:color="000000"/>
              <w:bottom w:val="single" w:sz="4" w:space="0" w:color="000000"/>
            </w:tcBorders>
            <w:shd w:val="clear" w:color="auto" w:fill="FFFFFF"/>
          </w:tcPr>
          <w:p w14:paraId="57D83A0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D37850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0495ADA" w14:textId="77777777" w:rsidTr="00B152C5">
        <w:tc>
          <w:tcPr>
            <w:tcW w:w="675" w:type="dxa"/>
            <w:tcBorders>
              <w:left w:val="single" w:sz="4" w:space="0" w:color="000000"/>
              <w:bottom w:val="single" w:sz="4" w:space="0" w:color="000000"/>
            </w:tcBorders>
            <w:shd w:val="clear" w:color="auto" w:fill="FFFFFF"/>
            <w:vAlign w:val="center"/>
          </w:tcPr>
          <w:p w14:paraId="20C25099"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65</w:t>
            </w:r>
          </w:p>
        </w:tc>
        <w:tc>
          <w:tcPr>
            <w:tcW w:w="4800" w:type="dxa"/>
            <w:tcBorders>
              <w:left w:val="single" w:sz="4" w:space="0" w:color="000000"/>
              <w:bottom w:val="single" w:sz="4" w:space="0" w:color="000000"/>
            </w:tcBorders>
            <w:shd w:val="clear" w:color="auto" w:fill="FFFFFF"/>
          </w:tcPr>
          <w:p w14:paraId="599AB24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Рессорный лист № 4 задний 20т. </w:t>
            </w:r>
          </w:p>
        </w:tc>
        <w:tc>
          <w:tcPr>
            <w:tcW w:w="2243" w:type="dxa"/>
            <w:tcBorders>
              <w:left w:val="single" w:sz="4" w:space="0" w:color="000000"/>
              <w:bottom w:val="single" w:sz="4" w:space="0" w:color="000000"/>
            </w:tcBorders>
            <w:shd w:val="clear" w:color="auto" w:fill="FFFFFF"/>
          </w:tcPr>
          <w:p w14:paraId="1EB55C0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6520-2912104</w:t>
            </w:r>
          </w:p>
        </w:tc>
        <w:tc>
          <w:tcPr>
            <w:tcW w:w="1042" w:type="dxa"/>
            <w:tcBorders>
              <w:left w:val="single" w:sz="4" w:space="0" w:color="000000"/>
              <w:bottom w:val="single" w:sz="4" w:space="0" w:color="000000"/>
            </w:tcBorders>
            <w:shd w:val="clear" w:color="auto" w:fill="FFFFFF"/>
          </w:tcPr>
          <w:p w14:paraId="2E9942E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8A86C2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43F6471" w14:textId="77777777" w:rsidTr="00B152C5">
        <w:tc>
          <w:tcPr>
            <w:tcW w:w="675" w:type="dxa"/>
            <w:tcBorders>
              <w:left w:val="single" w:sz="4" w:space="0" w:color="000000"/>
              <w:bottom w:val="single" w:sz="4" w:space="0" w:color="000000"/>
            </w:tcBorders>
            <w:shd w:val="clear" w:color="auto" w:fill="FFFFFF"/>
            <w:vAlign w:val="center"/>
          </w:tcPr>
          <w:p w14:paraId="192F1266"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66</w:t>
            </w:r>
          </w:p>
        </w:tc>
        <w:tc>
          <w:tcPr>
            <w:tcW w:w="4800" w:type="dxa"/>
            <w:tcBorders>
              <w:left w:val="single" w:sz="4" w:space="0" w:color="000000"/>
              <w:bottom w:val="single" w:sz="4" w:space="0" w:color="000000"/>
            </w:tcBorders>
            <w:shd w:val="clear" w:color="auto" w:fill="FFFFFF"/>
          </w:tcPr>
          <w:p w14:paraId="3DE1852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Рычаг регулировочный задний ЕВРО 53229 </w:t>
            </w:r>
          </w:p>
        </w:tc>
        <w:tc>
          <w:tcPr>
            <w:tcW w:w="2243" w:type="dxa"/>
            <w:tcBorders>
              <w:left w:val="single" w:sz="4" w:space="0" w:color="000000"/>
              <w:bottom w:val="single" w:sz="4" w:space="0" w:color="000000"/>
            </w:tcBorders>
            <w:shd w:val="clear" w:color="auto" w:fill="FFFFFF"/>
          </w:tcPr>
          <w:p w14:paraId="0FBF31C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53229-3502136</w:t>
            </w:r>
          </w:p>
        </w:tc>
        <w:tc>
          <w:tcPr>
            <w:tcW w:w="1042" w:type="dxa"/>
            <w:tcBorders>
              <w:left w:val="single" w:sz="4" w:space="0" w:color="000000"/>
              <w:bottom w:val="single" w:sz="4" w:space="0" w:color="000000"/>
            </w:tcBorders>
            <w:shd w:val="clear" w:color="auto" w:fill="FFFFFF"/>
          </w:tcPr>
          <w:p w14:paraId="34E552D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CA8011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9F3F01D" w14:textId="77777777" w:rsidTr="00B152C5">
        <w:tc>
          <w:tcPr>
            <w:tcW w:w="675" w:type="dxa"/>
            <w:tcBorders>
              <w:left w:val="single" w:sz="4" w:space="0" w:color="000000"/>
              <w:bottom w:val="single" w:sz="4" w:space="0" w:color="000000"/>
            </w:tcBorders>
            <w:shd w:val="clear" w:color="auto" w:fill="FFFFFF"/>
            <w:vAlign w:val="center"/>
          </w:tcPr>
          <w:p w14:paraId="7EFD11A6"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67</w:t>
            </w:r>
          </w:p>
        </w:tc>
        <w:tc>
          <w:tcPr>
            <w:tcW w:w="4800" w:type="dxa"/>
            <w:tcBorders>
              <w:left w:val="single" w:sz="4" w:space="0" w:color="000000"/>
              <w:bottom w:val="single" w:sz="4" w:space="0" w:color="000000"/>
            </w:tcBorders>
            <w:shd w:val="clear" w:color="auto" w:fill="FFFFFF"/>
          </w:tcPr>
          <w:p w14:paraId="4D9AFBE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Рычаг регулировочный передний</w:t>
            </w:r>
          </w:p>
        </w:tc>
        <w:tc>
          <w:tcPr>
            <w:tcW w:w="2243" w:type="dxa"/>
            <w:tcBorders>
              <w:left w:val="single" w:sz="4" w:space="0" w:color="000000"/>
              <w:bottom w:val="single" w:sz="4" w:space="0" w:color="000000"/>
            </w:tcBorders>
            <w:shd w:val="clear" w:color="auto" w:fill="FFFFFF"/>
          </w:tcPr>
          <w:p w14:paraId="4DBE844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5320-3501136</w:t>
            </w:r>
          </w:p>
        </w:tc>
        <w:tc>
          <w:tcPr>
            <w:tcW w:w="1042" w:type="dxa"/>
            <w:tcBorders>
              <w:left w:val="single" w:sz="4" w:space="0" w:color="000000"/>
              <w:bottom w:val="single" w:sz="4" w:space="0" w:color="000000"/>
            </w:tcBorders>
            <w:shd w:val="clear" w:color="auto" w:fill="FFFFFF"/>
          </w:tcPr>
          <w:p w14:paraId="20E5EDA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FDA6F7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61B86B6" w14:textId="77777777" w:rsidTr="00B152C5">
        <w:tc>
          <w:tcPr>
            <w:tcW w:w="675" w:type="dxa"/>
            <w:tcBorders>
              <w:left w:val="single" w:sz="4" w:space="0" w:color="000000"/>
              <w:bottom w:val="single" w:sz="4" w:space="0" w:color="000000"/>
            </w:tcBorders>
            <w:shd w:val="clear" w:color="auto" w:fill="FFFFFF"/>
            <w:vAlign w:val="center"/>
          </w:tcPr>
          <w:p w14:paraId="4E4F8358"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68</w:t>
            </w:r>
          </w:p>
        </w:tc>
        <w:tc>
          <w:tcPr>
            <w:tcW w:w="4800" w:type="dxa"/>
            <w:tcBorders>
              <w:left w:val="single" w:sz="4" w:space="0" w:color="000000"/>
              <w:bottom w:val="single" w:sz="4" w:space="0" w:color="000000"/>
            </w:tcBorders>
            <w:shd w:val="clear" w:color="auto" w:fill="FFFFFF"/>
          </w:tcPr>
          <w:p w14:paraId="5B6E95A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Стартер </w:t>
            </w:r>
          </w:p>
        </w:tc>
        <w:tc>
          <w:tcPr>
            <w:tcW w:w="2243" w:type="dxa"/>
            <w:tcBorders>
              <w:left w:val="single" w:sz="4" w:space="0" w:color="000000"/>
              <w:bottom w:val="single" w:sz="4" w:space="0" w:color="000000"/>
            </w:tcBorders>
            <w:shd w:val="clear" w:color="auto" w:fill="FFFFFF"/>
          </w:tcPr>
          <w:p w14:paraId="3C6FAA2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142Б-3708</w:t>
            </w:r>
          </w:p>
        </w:tc>
        <w:tc>
          <w:tcPr>
            <w:tcW w:w="1042" w:type="dxa"/>
            <w:tcBorders>
              <w:left w:val="single" w:sz="4" w:space="0" w:color="000000"/>
              <w:bottom w:val="single" w:sz="4" w:space="0" w:color="000000"/>
            </w:tcBorders>
            <w:shd w:val="clear" w:color="auto" w:fill="FFFFFF"/>
          </w:tcPr>
          <w:p w14:paraId="22DF00B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02A696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2ACEED4" w14:textId="77777777" w:rsidTr="00B152C5">
        <w:tc>
          <w:tcPr>
            <w:tcW w:w="675" w:type="dxa"/>
            <w:tcBorders>
              <w:left w:val="single" w:sz="4" w:space="0" w:color="000000"/>
              <w:bottom w:val="single" w:sz="4" w:space="0" w:color="000000"/>
            </w:tcBorders>
            <w:shd w:val="clear" w:color="auto" w:fill="FFFFFF"/>
            <w:vAlign w:val="center"/>
          </w:tcPr>
          <w:p w14:paraId="790BE79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69</w:t>
            </w:r>
          </w:p>
        </w:tc>
        <w:tc>
          <w:tcPr>
            <w:tcW w:w="4800" w:type="dxa"/>
            <w:tcBorders>
              <w:left w:val="single" w:sz="4" w:space="0" w:color="000000"/>
              <w:bottom w:val="single" w:sz="4" w:space="0" w:color="000000"/>
            </w:tcBorders>
            <w:shd w:val="clear" w:color="auto" w:fill="FFFFFF"/>
          </w:tcPr>
          <w:p w14:paraId="58C0157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Стремянка задняя 15т. голая (М27х2/L 515)</w:t>
            </w:r>
          </w:p>
        </w:tc>
        <w:tc>
          <w:tcPr>
            <w:tcW w:w="2243" w:type="dxa"/>
            <w:tcBorders>
              <w:left w:val="single" w:sz="4" w:space="0" w:color="000000"/>
              <w:bottom w:val="single" w:sz="4" w:space="0" w:color="000000"/>
            </w:tcBorders>
            <w:shd w:val="clear" w:color="auto" w:fill="FFFFFF"/>
          </w:tcPr>
          <w:p w14:paraId="5C0399D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53229-2912408</w:t>
            </w:r>
          </w:p>
        </w:tc>
        <w:tc>
          <w:tcPr>
            <w:tcW w:w="1042" w:type="dxa"/>
            <w:tcBorders>
              <w:left w:val="single" w:sz="4" w:space="0" w:color="000000"/>
              <w:bottom w:val="single" w:sz="4" w:space="0" w:color="000000"/>
            </w:tcBorders>
            <w:shd w:val="clear" w:color="auto" w:fill="FFFFFF"/>
          </w:tcPr>
          <w:p w14:paraId="1131CEB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3ED4BEE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877C783" w14:textId="77777777" w:rsidTr="00B152C5">
        <w:tc>
          <w:tcPr>
            <w:tcW w:w="675" w:type="dxa"/>
            <w:tcBorders>
              <w:left w:val="single" w:sz="4" w:space="0" w:color="000000"/>
              <w:bottom w:val="single" w:sz="4" w:space="0" w:color="000000"/>
            </w:tcBorders>
            <w:shd w:val="clear" w:color="auto" w:fill="FFFFFF"/>
            <w:vAlign w:val="center"/>
          </w:tcPr>
          <w:p w14:paraId="3F52E9FF"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70</w:t>
            </w:r>
          </w:p>
        </w:tc>
        <w:tc>
          <w:tcPr>
            <w:tcW w:w="4800" w:type="dxa"/>
            <w:tcBorders>
              <w:left w:val="single" w:sz="4" w:space="0" w:color="000000"/>
              <w:bottom w:val="single" w:sz="4" w:space="0" w:color="000000"/>
            </w:tcBorders>
            <w:shd w:val="clear" w:color="auto" w:fill="FFFFFF"/>
          </w:tcPr>
          <w:p w14:paraId="6AE7B13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Стремянка передняя голая (М20*1,5/ L235*80)</w:t>
            </w:r>
          </w:p>
        </w:tc>
        <w:tc>
          <w:tcPr>
            <w:tcW w:w="2243" w:type="dxa"/>
            <w:tcBorders>
              <w:left w:val="single" w:sz="4" w:space="0" w:color="000000"/>
              <w:bottom w:val="single" w:sz="4" w:space="0" w:color="000000"/>
            </w:tcBorders>
            <w:shd w:val="clear" w:color="auto" w:fill="FFFFFF"/>
          </w:tcPr>
          <w:p w14:paraId="5586195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5320-2902408</w:t>
            </w:r>
          </w:p>
        </w:tc>
        <w:tc>
          <w:tcPr>
            <w:tcW w:w="1042" w:type="dxa"/>
            <w:tcBorders>
              <w:left w:val="single" w:sz="4" w:space="0" w:color="000000"/>
              <w:bottom w:val="single" w:sz="4" w:space="0" w:color="000000"/>
            </w:tcBorders>
            <w:shd w:val="clear" w:color="auto" w:fill="FFFFFF"/>
          </w:tcPr>
          <w:p w14:paraId="1488003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07C37D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386EC7A" w14:textId="77777777" w:rsidTr="00B152C5">
        <w:tc>
          <w:tcPr>
            <w:tcW w:w="675" w:type="dxa"/>
            <w:tcBorders>
              <w:left w:val="single" w:sz="4" w:space="0" w:color="000000"/>
              <w:bottom w:val="single" w:sz="4" w:space="0" w:color="000000"/>
            </w:tcBorders>
            <w:shd w:val="clear" w:color="auto" w:fill="FFFFFF"/>
            <w:vAlign w:val="center"/>
          </w:tcPr>
          <w:p w14:paraId="262DEF91"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71</w:t>
            </w:r>
          </w:p>
        </w:tc>
        <w:tc>
          <w:tcPr>
            <w:tcW w:w="4800" w:type="dxa"/>
            <w:tcBorders>
              <w:left w:val="single" w:sz="4" w:space="0" w:color="000000"/>
              <w:bottom w:val="single" w:sz="4" w:space="0" w:color="000000"/>
            </w:tcBorders>
            <w:shd w:val="clear" w:color="auto" w:fill="FFFFFF"/>
          </w:tcPr>
          <w:p w14:paraId="4B4C54A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Трещотка   задняя 10т. (левая) </w:t>
            </w:r>
          </w:p>
        </w:tc>
        <w:tc>
          <w:tcPr>
            <w:tcW w:w="2243" w:type="dxa"/>
            <w:tcBorders>
              <w:left w:val="single" w:sz="4" w:space="0" w:color="000000"/>
              <w:bottom w:val="single" w:sz="4" w:space="0" w:color="000000"/>
            </w:tcBorders>
            <w:shd w:val="clear" w:color="auto" w:fill="FFFFFF"/>
          </w:tcPr>
          <w:p w14:paraId="4A57A53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5511-3502237</w:t>
            </w:r>
          </w:p>
        </w:tc>
        <w:tc>
          <w:tcPr>
            <w:tcW w:w="1042" w:type="dxa"/>
            <w:tcBorders>
              <w:left w:val="single" w:sz="4" w:space="0" w:color="000000"/>
              <w:bottom w:val="single" w:sz="4" w:space="0" w:color="000000"/>
            </w:tcBorders>
            <w:shd w:val="clear" w:color="auto" w:fill="FFFFFF"/>
          </w:tcPr>
          <w:p w14:paraId="1F6A0B1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2376E1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1106E6F" w14:textId="77777777" w:rsidTr="00B152C5">
        <w:tc>
          <w:tcPr>
            <w:tcW w:w="675" w:type="dxa"/>
            <w:tcBorders>
              <w:left w:val="single" w:sz="4" w:space="0" w:color="000000"/>
              <w:bottom w:val="single" w:sz="4" w:space="0" w:color="000000"/>
            </w:tcBorders>
            <w:shd w:val="clear" w:color="auto" w:fill="FFFFFF"/>
            <w:vAlign w:val="center"/>
          </w:tcPr>
          <w:p w14:paraId="4A2ADDC9"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72</w:t>
            </w:r>
          </w:p>
        </w:tc>
        <w:tc>
          <w:tcPr>
            <w:tcW w:w="4800" w:type="dxa"/>
            <w:tcBorders>
              <w:left w:val="single" w:sz="4" w:space="0" w:color="000000"/>
              <w:bottom w:val="single" w:sz="4" w:space="0" w:color="000000"/>
            </w:tcBorders>
            <w:shd w:val="clear" w:color="auto" w:fill="FFFFFF"/>
          </w:tcPr>
          <w:p w14:paraId="698B3D3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Трещотка   задняя 10т. (правая) </w:t>
            </w:r>
          </w:p>
        </w:tc>
        <w:tc>
          <w:tcPr>
            <w:tcW w:w="2243" w:type="dxa"/>
            <w:tcBorders>
              <w:left w:val="single" w:sz="4" w:space="0" w:color="000000"/>
              <w:bottom w:val="single" w:sz="4" w:space="0" w:color="000000"/>
            </w:tcBorders>
            <w:shd w:val="clear" w:color="auto" w:fill="FFFFFF"/>
          </w:tcPr>
          <w:p w14:paraId="1DB82E9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5511-3502136</w:t>
            </w:r>
          </w:p>
        </w:tc>
        <w:tc>
          <w:tcPr>
            <w:tcW w:w="1042" w:type="dxa"/>
            <w:tcBorders>
              <w:left w:val="single" w:sz="4" w:space="0" w:color="000000"/>
              <w:bottom w:val="single" w:sz="4" w:space="0" w:color="000000"/>
            </w:tcBorders>
            <w:shd w:val="clear" w:color="auto" w:fill="FFFFFF"/>
          </w:tcPr>
          <w:p w14:paraId="3DE1096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D31F85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AC415E5" w14:textId="77777777" w:rsidTr="00B152C5">
        <w:tc>
          <w:tcPr>
            <w:tcW w:w="675" w:type="dxa"/>
            <w:tcBorders>
              <w:left w:val="single" w:sz="4" w:space="0" w:color="000000"/>
              <w:bottom w:val="single" w:sz="4" w:space="0" w:color="000000"/>
            </w:tcBorders>
            <w:shd w:val="clear" w:color="auto" w:fill="FFFFFF"/>
            <w:vAlign w:val="center"/>
          </w:tcPr>
          <w:p w14:paraId="6E69498D"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lastRenderedPageBreak/>
              <w:t>73</w:t>
            </w:r>
          </w:p>
        </w:tc>
        <w:tc>
          <w:tcPr>
            <w:tcW w:w="4800" w:type="dxa"/>
            <w:tcBorders>
              <w:left w:val="single" w:sz="4" w:space="0" w:color="000000"/>
              <w:bottom w:val="single" w:sz="4" w:space="0" w:color="000000"/>
            </w:tcBorders>
            <w:shd w:val="clear" w:color="auto" w:fill="FFFFFF"/>
          </w:tcPr>
          <w:p w14:paraId="58378D0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Тяга рулевая продольная 53205 в сборе (регулируемая)</w:t>
            </w:r>
          </w:p>
        </w:tc>
        <w:tc>
          <w:tcPr>
            <w:tcW w:w="2243" w:type="dxa"/>
            <w:tcBorders>
              <w:left w:val="single" w:sz="4" w:space="0" w:color="000000"/>
              <w:bottom w:val="single" w:sz="4" w:space="0" w:color="000000"/>
            </w:tcBorders>
            <w:shd w:val="clear" w:color="auto" w:fill="FFFFFF"/>
          </w:tcPr>
          <w:p w14:paraId="662A0CA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53205-3414009-11</w:t>
            </w:r>
          </w:p>
        </w:tc>
        <w:tc>
          <w:tcPr>
            <w:tcW w:w="1042" w:type="dxa"/>
            <w:tcBorders>
              <w:left w:val="single" w:sz="4" w:space="0" w:color="000000"/>
              <w:bottom w:val="single" w:sz="4" w:space="0" w:color="000000"/>
            </w:tcBorders>
            <w:shd w:val="clear" w:color="auto" w:fill="FFFFFF"/>
          </w:tcPr>
          <w:p w14:paraId="7634249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96D222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BB89791" w14:textId="77777777" w:rsidTr="00B152C5">
        <w:tc>
          <w:tcPr>
            <w:tcW w:w="675" w:type="dxa"/>
            <w:tcBorders>
              <w:left w:val="single" w:sz="4" w:space="0" w:color="000000"/>
              <w:bottom w:val="single" w:sz="4" w:space="0" w:color="000000"/>
            </w:tcBorders>
            <w:shd w:val="clear" w:color="auto" w:fill="FFFFFF"/>
            <w:vAlign w:val="center"/>
          </w:tcPr>
          <w:p w14:paraId="4F88E95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74</w:t>
            </w:r>
          </w:p>
        </w:tc>
        <w:tc>
          <w:tcPr>
            <w:tcW w:w="4800" w:type="dxa"/>
            <w:tcBorders>
              <w:left w:val="single" w:sz="4" w:space="0" w:color="000000"/>
              <w:bottom w:val="single" w:sz="4" w:space="0" w:color="000000"/>
            </w:tcBorders>
            <w:shd w:val="clear" w:color="auto" w:fill="FFFFFF"/>
          </w:tcPr>
          <w:p w14:paraId="526C0E2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Фара ЕВРО-3 в сборе левая</w:t>
            </w:r>
          </w:p>
        </w:tc>
        <w:tc>
          <w:tcPr>
            <w:tcW w:w="2243" w:type="dxa"/>
            <w:tcBorders>
              <w:left w:val="single" w:sz="4" w:space="0" w:color="000000"/>
              <w:bottom w:val="single" w:sz="4" w:space="0" w:color="000000"/>
            </w:tcBorders>
            <w:shd w:val="clear" w:color="auto" w:fill="FFFFFF"/>
          </w:tcPr>
          <w:p w14:paraId="1668222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65115-311.3775</w:t>
            </w:r>
          </w:p>
        </w:tc>
        <w:tc>
          <w:tcPr>
            <w:tcW w:w="1042" w:type="dxa"/>
            <w:tcBorders>
              <w:left w:val="single" w:sz="4" w:space="0" w:color="000000"/>
              <w:bottom w:val="single" w:sz="4" w:space="0" w:color="000000"/>
            </w:tcBorders>
            <w:shd w:val="clear" w:color="auto" w:fill="FFFFFF"/>
          </w:tcPr>
          <w:p w14:paraId="33F2CAD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45BAAE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B040D92" w14:textId="77777777" w:rsidTr="00B152C5">
        <w:tc>
          <w:tcPr>
            <w:tcW w:w="675" w:type="dxa"/>
            <w:tcBorders>
              <w:left w:val="single" w:sz="4" w:space="0" w:color="000000"/>
              <w:bottom w:val="single" w:sz="4" w:space="0" w:color="000000"/>
            </w:tcBorders>
            <w:shd w:val="clear" w:color="auto" w:fill="FFFFFF"/>
            <w:vAlign w:val="center"/>
          </w:tcPr>
          <w:p w14:paraId="039B773D"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75</w:t>
            </w:r>
          </w:p>
        </w:tc>
        <w:tc>
          <w:tcPr>
            <w:tcW w:w="4800" w:type="dxa"/>
            <w:tcBorders>
              <w:left w:val="single" w:sz="4" w:space="0" w:color="000000"/>
              <w:bottom w:val="single" w:sz="4" w:space="0" w:color="000000"/>
            </w:tcBorders>
            <w:shd w:val="clear" w:color="auto" w:fill="FFFFFF"/>
          </w:tcPr>
          <w:p w14:paraId="7E39FF4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Фара ЕВРО-3 в сборе правая</w:t>
            </w:r>
          </w:p>
        </w:tc>
        <w:tc>
          <w:tcPr>
            <w:tcW w:w="2243" w:type="dxa"/>
            <w:tcBorders>
              <w:left w:val="single" w:sz="4" w:space="0" w:color="000000"/>
              <w:bottom w:val="single" w:sz="4" w:space="0" w:color="000000"/>
            </w:tcBorders>
            <w:shd w:val="clear" w:color="auto" w:fill="FFFFFF"/>
          </w:tcPr>
          <w:p w14:paraId="12042A4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65115-310.3775</w:t>
            </w:r>
          </w:p>
        </w:tc>
        <w:tc>
          <w:tcPr>
            <w:tcW w:w="1042" w:type="dxa"/>
            <w:tcBorders>
              <w:left w:val="single" w:sz="4" w:space="0" w:color="000000"/>
              <w:bottom w:val="single" w:sz="4" w:space="0" w:color="000000"/>
            </w:tcBorders>
            <w:shd w:val="clear" w:color="auto" w:fill="FFFFFF"/>
          </w:tcPr>
          <w:p w14:paraId="44D5CE10"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94F1C7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97A4562" w14:textId="77777777" w:rsidTr="00B152C5">
        <w:tc>
          <w:tcPr>
            <w:tcW w:w="675" w:type="dxa"/>
            <w:tcBorders>
              <w:left w:val="single" w:sz="4" w:space="0" w:color="000000"/>
              <w:bottom w:val="single" w:sz="4" w:space="0" w:color="000000"/>
            </w:tcBorders>
            <w:shd w:val="clear" w:color="auto" w:fill="FFFFFF"/>
            <w:vAlign w:val="center"/>
          </w:tcPr>
          <w:p w14:paraId="75897C0B"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76</w:t>
            </w:r>
          </w:p>
        </w:tc>
        <w:tc>
          <w:tcPr>
            <w:tcW w:w="4800" w:type="dxa"/>
            <w:tcBorders>
              <w:left w:val="single" w:sz="4" w:space="0" w:color="000000"/>
              <w:bottom w:val="single" w:sz="4" w:space="0" w:color="000000"/>
            </w:tcBorders>
            <w:shd w:val="clear" w:color="auto" w:fill="FFFFFF"/>
          </w:tcPr>
          <w:p w14:paraId="3668A25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Фильтр грубой очистки топлива в сборе </w:t>
            </w:r>
          </w:p>
        </w:tc>
        <w:tc>
          <w:tcPr>
            <w:tcW w:w="2243" w:type="dxa"/>
            <w:tcBorders>
              <w:left w:val="single" w:sz="4" w:space="0" w:color="000000"/>
              <w:bottom w:val="single" w:sz="4" w:space="0" w:color="000000"/>
            </w:tcBorders>
            <w:shd w:val="clear" w:color="auto" w:fill="FFFFFF"/>
          </w:tcPr>
          <w:p w14:paraId="6727BBB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740-1105010</w:t>
            </w:r>
          </w:p>
        </w:tc>
        <w:tc>
          <w:tcPr>
            <w:tcW w:w="1042" w:type="dxa"/>
            <w:tcBorders>
              <w:left w:val="single" w:sz="4" w:space="0" w:color="000000"/>
              <w:bottom w:val="single" w:sz="4" w:space="0" w:color="000000"/>
            </w:tcBorders>
            <w:shd w:val="clear" w:color="auto" w:fill="FFFFFF"/>
          </w:tcPr>
          <w:p w14:paraId="7A584CF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88D8D8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A6DA214" w14:textId="77777777" w:rsidTr="00B152C5">
        <w:tc>
          <w:tcPr>
            <w:tcW w:w="675" w:type="dxa"/>
            <w:tcBorders>
              <w:left w:val="single" w:sz="4" w:space="0" w:color="000000"/>
              <w:bottom w:val="single" w:sz="4" w:space="0" w:color="000000"/>
            </w:tcBorders>
            <w:shd w:val="clear" w:color="auto" w:fill="FFFFFF"/>
            <w:vAlign w:val="center"/>
          </w:tcPr>
          <w:p w14:paraId="42C4B14B"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77</w:t>
            </w:r>
          </w:p>
        </w:tc>
        <w:tc>
          <w:tcPr>
            <w:tcW w:w="4800" w:type="dxa"/>
            <w:tcBorders>
              <w:left w:val="single" w:sz="4" w:space="0" w:color="000000"/>
              <w:bottom w:val="single" w:sz="4" w:space="0" w:color="000000"/>
            </w:tcBorders>
            <w:shd w:val="clear" w:color="auto" w:fill="FFFFFF"/>
          </w:tcPr>
          <w:p w14:paraId="0ED26B4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Фонари задние на 6-ти болтах комплект</w:t>
            </w:r>
          </w:p>
        </w:tc>
        <w:tc>
          <w:tcPr>
            <w:tcW w:w="2243" w:type="dxa"/>
            <w:tcBorders>
              <w:left w:val="single" w:sz="4" w:space="0" w:color="000000"/>
              <w:bottom w:val="single" w:sz="4" w:space="0" w:color="000000"/>
            </w:tcBorders>
            <w:shd w:val="clear" w:color="auto" w:fill="FFFFFF"/>
          </w:tcPr>
          <w:p w14:paraId="396A654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5320-3716010+…011</w:t>
            </w:r>
          </w:p>
        </w:tc>
        <w:tc>
          <w:tcPr>
            <w:tcW w:w="1042" w:type="dxa"/>
            <w:tcBorders>
              <w:left w:val="single" w:sz="4" w:space="0" w:color="000000"/>
              <w:bottom w:val="single" w:sz="4" w:space="0" w:color="000000"/>
            </w:tcBorders>
            <w:shd w:val="clear" w:color="auto" w:fill="FFFFFF"/>
          </w:tcPr>
          <w:p w14:paraId="41BB15A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13A737F"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D824931" w14:textId="77777777" w:rsidTr="00B152C5">
        <w:tc>
          <w:tcPr>
            <w:tcW w:w="675" w:type="dxa"/>
            <w:tcBorders>
              <w:left w:val="single" w:sz="4" w:space="0" w:color="000000"/>
              <w:bottom w:val="single" w:sz="4" w:space="0" w:color="000000"/>
            </w:tcBorders>
            <w:shd w:val="clear" w:color="auto" w:fill="FFFFFF"/>
            <w:vAlign w:val="center"/>
          </w:tcPr>
          <w:p w14:paraId="5AEFDC64"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78</w:t>
            </w:r>
          </w:p>
        </w:tc>
        <w:tc>
          <w:tcPr>
            <w:tcW w:w="4800" w:type="dxa"/>
            <w:tcBorders>
              <w:left w:val="single" w:sz="4" w:space="0" w:color="000000"/>
              <w:bottom w:val="single" w:sz="4" w:space="0" w:color="000000"/>
            </w:tcBorders>
            <w:shd w:val="clear" w:color="auto" w:fill="FFFFFF"/>
          </w:tcPr>
          <w:p w14:paraId="3EE6BD5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Фильтр топливный тонкой очистки в сборе</w:t>
            </w:r>
          </w:p>
        </w:tc>
        <w:tc>
          <w:tcPr>
            <w:tcW w:w="2243" w:type="dxa"/>
            <w:tcBorders>
              <w:left w:val="single" w:sz="4" w:space="0" w:color="000000"/>
              <w:bottom w:val="single" w:sz="4" w:space="0" w:color="000000"/>
            </w:tcBorders>
            <w:shd w:val="clear" w:color="auto" w:fill="FFFFFF"/>
          </w:tcPr>
          <w:p w14:paraId="34FBC59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740-1117010</w:t>
            </w:r>
          </w:p>
        </w:tc>
        <w:tc>
          <w:tcPr>
            <w:tcW w:w="1042" w:type="dxa"/>
            <w:tcBorders>
              <w:left w:val="single" w:sz="4" w:space="0" w:color="000000"/>
              <w:bottom w:val="single" w:sz="4" w:space="0" w:color="000000"/>
            </w:tcBorders>
            <w:shd w:val="clear" w:color="auto" w:fill="FFFFFF"/>
          </w:tcPr>
          <w:p w14:paraId="39D746A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2BD917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D4C5EF3" w14:textId="77777777" w:rsidTr="00B152C5">
        <w:tc>
          <w:tcPr>
            <w:tcW w:w="675" w:type="dxa"/>
            <w:tcBorders>
              <w:left w:val="single" w:sz="4" w:space="0" w:color="000000"/>
              <w:bottom w:val="single" w:sz="4" w:space="0" w:color="000000"/>
            </w:tcBorders>
            <w:shd w:val="clear" w:color="auto" w:fill="FFFFFF"/>
            <w:vAlign w:val="center"/>
          </w:tcPr>
          <w:p w14:paraId="5A3E90CD"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79</w:t>
            </w:r>
          </w:p>
        </w:tc>
        <w:tc>
          <w:tcPr>
            <w:tcW w:w="4800" w:type="dxa"/>
            <w:tcBorders>
              <w:left w:val="single" w:sz="4" w:space="0" w:color="000000"/>
              <w:bottom w:val="single" w:sz="4" w:space="0" w:color="000000"/>
            </w:tcBorders>
            <w:shd w:val="clear" w:color="auto" w:fill="FFFFFF"/>
          </w:tcPr>
          <w:p w14:paraId="2D45E49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Шкворень на 6520 Евро </w:t>
            </w:r>
          </w:p>
        </w:tc>
        <w:tc>
          <w:tcPr>
            <w:tcW w:w="2243" w:type="dxa"/>
            <w:tcBorders>
              <w:left w:val="single" w:sz="4" w:space="0" w:color="000000"/>
              <w:bottom w:val="single" w:sz="4" w:space="0" w:color="000000"/>
            </w:tcBorders>
            <w:shd w:val="clear" w:color="auto" w:fill="FFFFFF"/>
          </w:tcPr>
          <w:p w14:paraId="6D5E24D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6520-3001019</w:t>
            </w:r>
          </w:p>
        </w:tc>
        <w:tc>
          <w:tcPr>
            <w:tcW w:w="1042" w:type="dxa"/>
            <w:tcBorders>
              <w:left w:val="single" w:sz="4" w:space="0" w:color="000000"/>
              <w:bottom w:val="single" w:sz="4" w:space="0" w:color="000000"/>
            </w:tcBorders>
            <w:shd w:val="clear" w:color="auto" w:fill="FFFFFF"/>
          </w:tcPr>
          <w:p w14:paraId="4FB8B66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C3A8D5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E2085F0" w14:textId="77777777" w:rsidTr="00B152C5">
        <w:tc>
          <w:tcPr>
            <w:tcW w:w="675" w:type="dxa"/>
            <w:tcBorders>
              <w:left w:val="single" w:sz="4" w:space="0" w:color="000000"/>
              <w:bottom w:val="single" w:sz="4" w:space="0" w:color="000000"/>
            </w:tcBorders>
            <w:shd w:val="clear" w:color="auto" w:fill="FFFFFF"/>
            <w:vAlign w:val="center"/>
          </w:tcPr>
          <w:p w14:paraId="25E37A4E"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80</w:t>
            </w:r>
          </w:p>
        </w:tc>
        <w:tc>
          <w:tcPr>
            <w:tcW w:w="4800" w:type="dxa"/>
            <w:tcBorders>
              <w:left w:val="single" w:sz="4" w:space="0" w:color="000000"/>
              <w:bottom w:val="single" w:sz="4" w:space="0" w:color="000000"/>
            </w:tcBorders>
            <w:shd w:val="clear" w:color="auto" w:fill="FFFFFF"/>
          </w:tcPr>
          <w:p w14:paraId="22D7B6B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Шланг подъёма кузова 120см</w:t>
            </w:r>
          </w:p>
        </w:tc>
        <w:tc>
          <w:tcPr>
            <w:tcW w:w="2243" w:type="dxa"/>
            <w:tcBorders>
              <w:left w:val="single" w:sz="4" w:space="0" w:color="000000"/>
              <w:bottom w:val="single" w:sz="4" w:space="0" w:color="000000"/>
            </w:tcBorders>
            <w:shd w:val="clear" w:color="auto" w:fill="FFFFFF"/>
          </w:tcPr>
          <w:p w14:paraId="48893CA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6520-8609090-01</w:t>
            </w:r>
          </w:p>
        </w:tc>
        <w:tc>
          <w:tcPr>
            <w:tcW w:w="1042" w:type="dxa"/>
            <w:tcBorders>
              <w:left w:val="single" w:sz="4" w:space="0" w:color="000000"/>
              <w:bottom w:val="single" w:sz="4" w:space="0" w:color="000000"/>
            </w:tcBorders>
            <w:shd w:val="clear" w:color="auto" w:fill="FFFFFF"/>
          </w:tcPr>
          <w:p w14:paraId="53E9D3E0"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C720B1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2997939" w14:textId="77777777" w:rsidTr="00B152C5">
        <w:tc>
          <w:tcPr>
            <w:tcW w:w="675" w:type="dxa"/>
            <w:tcBorders>
              <w:left w:val="single" w:sz="4" w:space="0" w:color="000000"/>
              <w:bottom w:val="single" w:sz="4" w:space="0" w:color="000000"/>
            </w:tcBorders>
            <w:shd w:val="clear" w:color="auto" w:fill="FFFFFF"/>
            <w:vAlign w:val="center"/>
          </w:tcPr>
          <w:p w14:paraId="50BF2972"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81</w:t>
            </w:r>
          </w:p>
        </w:tc>
        <w:tc>
          <w:tcPr>
            <w:tcW w:w="4800" w:type="dxa"/>
            <w:tcBorders>
              <w:left w:val="single" w:sz="4" w:space="0" w:color="000000"/>
              <w:bottom w:val="single" w:sz="4" w:space="0" w:color="000000"/>
            </w:tcBorders>
            <w:shd w:val="clear" w:color="auto" w:fill="FFFFFF"/>
          </w:tcPr>
          <w:p w14:paraId="50A5CB6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Шланг тормозной 5320 (штуцер / гайка)</w:t>
            </w:r>
          </w:p>
        </w:tc>
        <w:tc>
          <w:tcPr>
            <w:tcW w:w="2243" w:type="dxa"/>
            <w:tcBorders>
              <w:left w:val="single" w:sz="4" w:space="0" w:color="000000"/>
              <w:bottom w:val="single" w:sz="4" w:space="0" w:color="000000"/>
            </w:tcBorders>
            <w:shd w:val="clear" w:color="auto" w:fill="FFFFFF"/>
          </w:tcPr>
          <w:p w14:paraId="0379628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5320-3506060</w:t>
            </w:r>
          </w:p>
        </w:tc>
        <w:tc>
          <w:tcPr>
            <w:tcW w:w="1042" w:type="dxa"/>
            <w:tcBorders>
              <w:left w:val="single" w:sz="4" w:space="0" w:color="000000"/>
              <w:bottom w:val="single" w:sz="4" w:space="0" w:color="000000"/>
            </w:tcBorders>
            <w:shd w:val="clear" w:color="auto" w:fill="FFFFFF"/>
          </w:tcPr>
          <w:p w14:paraId="62C661CF"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FA330F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D745FAD" w14:textId="77777777" w:rsidTr="00B152C5">
        <w:tc>
          <w:tcPr>
            <w:tcW w:w="675" w:type="dxa"/>
            <w:tcBorders>
              <w:left w:val="single" w:sz="4" w:space="0" w:color="000000"/>
              <w:bottom w:val="single" w:sz="4" w:space="0" w:color="000000"/>
            </w:tcBorders>
            <w:shd w:val="clear" w:color="auto" w:fill="FFFFFF"/>
            <w:vAlign w:val="center"/>
          </w:tcPr>
          <w:p w14:paraId="34CC5A4C"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82</w:t>
            </w:r>
          </w:p>
        </w:tc>
        <w:tc>
          <w:tcPr>
            <w:tcW w:w="4800" w:type="dxa"/>
            <w:tcBorders>
              <w:left w:val="single" w:sz="4" w:space="0" w:color="000000"/>
              <w:bottom w:val="single" w:sz="4" w:space="0" w:color="000000"/>
            </w:tcBorders>
            <w:shd w:val="clear" w:color="auto" w:fill="FFFFFF"/>
          </w:tcPr>
          <w:p w14:paraId="1EB0E03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Шпилька 853302 (М27 х 1.5 х 86)</w:t>
            </w:r>
          </w:p>
        </w:tc>
        <w:tc>
          <w:tcPr>
            <w:tcW w:w="2243" w:type="dxa"/>
            <w:tcBorders>
              <w:left w:val="single" w:sz="4" w:space="0" w:color="000000"/>
              <w:bottom w:val="single" w:sz="4" w:space="0" w:color="000000"/>
            </w:tcBorders>
            <w:shd w:val="clear" w:color="auto" w:fill="FFFFFF"/>
          </w:tcPr>
          <w:p w14:paraId="02975AB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853302</w:t>
            </w:r>
          </w:p>
        </w:tc>
        <w:tc>
          <w:tcPr>
            <w:tcW w:w="1042" w:type="dxa"/>
            <w:tcBorders>
              <w:left w:val="single" w:sz="4" w:space="0" w:color="000000"/>
              <w:bottom w:val="single" w:sz="4" w:space="0" w:color="000000"/>
            </w:tcBorders>
            <w:shd w:val="clear" w:color="auto" w:fill="FFFFFF"/>
          </w:tcPr>
          <w:p w14:paraId="037F7D5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CF927B0"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1699412" w14:textId="77777777" w:rsidTr="00B152C5">
        <w:tc>
          <w:tcPr>
            <w:tcW w:w="675" w:type="dxa"/>
            <w:tcBorders>
              <w:left w:val="single" w:sz="4" w:space="0" w:color="000000"/>
              <w:bottom w:val="single" w:sz="4" w:space="0" w:color="000000"/>
            </w:tcBorders>
            <w:shd w:val="clear" w:color="auto" w:fill="FFFFFF"/>
            <w:vAlign w:val="center"/>
          </w:tcPr>
          <w:p w14:paraId="448724BF"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83</w:t>
            </w:r>
          </w:p>
        </w:tc>
        <w:tc>
          <w:tcPr>
            <w:tcW w:w="4800" w:type="dxa"/>
            <w:tcBorders>
              <w:left w:val="single" w:sz="4" w:space="0" w:color="000000"/>
              <w:bottom w:val="single" w:sz="4" w:space="0" w:color="000000"/>
            </w:tcBorders>
            <w:shd w:val="clear" w:color="auto" w:fill="FFFFFF"/>
          </w:tcPr>
          <w:p w14:paraId="0F99965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Штанга реактивная 65115 с двухопорным резинометаллическим шарниром</w:t>
            </w:r>
          </w:p>
        </w:tc>
        <w:tc>
          <w:tcPr>
            <w:tcW w:w="2243" w:type="dxa"/>
            <w:tcBorders>
              <w:left w:val="single" w:sz="4" w:space="0" w:color="000000"/>
              <w:bottom w:val="single" w:sz="4" w:space="0" w:color="000000"/>
            </w:tcBorders>
            <w:shd w:val="clear" w:color="auto" w:fill="FFFFFF"/>
          </w:tcPr>
          <w:p w14:paraId="122A6BF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1631-2919012-30</w:t>
            </w:r>
          </w:p>
        </w:tc>
        <w:tc>
          <w:tcPr>
            <w:tcW w:w="1042" w:type="dxa"/>
            <w:tcBorders>
              <w:left w:val="single" w:sz="4" w:space="0" w:color="000000"/>
              <w:bottom w:val="single" w:sz="4" w:space="0" w:color="000000"/>
            </w:tcBorders>
            <w:shd w:val="clear" w:color="auto" w:fill="FFFFFF"/>
          </w:tcPr>
          <w:p w14:paraId="007CB81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BAE867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04E9C16" w14:textId="77777777" w:rsidTr="00B152C5">
        <w:tc>
          <w:tcPr>
            <w:tcW w:w="675" w:type="dxa"/>
            <w:tcBorders>
              <w:left w:val="single" w:sz="4" w:space="0" w:color="000000"/>
              <w:bottom w:val="single" w:sz="4" w:space="0" w:color="000000"/>
            </w:tcBorders>
            <w:shd w:val="clear" w:color="auto" w:fill="FFFFFF"/>
            <w:vAlign w:val="center"/>
          </w:tcPr>
          <w:p w14:paraId="4A6239C0"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84</w:t>
            </w:r>
          </w:p>
        </w:tc>
        <w:tc>
          <w:tcPr>
            <w:tcW w:w="4800" w:type="dxa"/>
            <w:tcBorders>
              <w:left w:val="single" w:sz="4" w:space="0" w:color="000000"/>
              <w:bottom w:val="single" w:sz="4" w:space="0" w:color="000000"/>
            </w:tcBorders>
            <w:shd w:val="clear" w:color="auto" w:fill="FFFFFF"/>
          </w:tcPr>
          <w:p w14:paraId="354E51F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Щетка стеклоочистителя ЕВРО-2 (500 мм) (крючок)</w:t>
            </w:r>
          </w:p>
        </w:tc>
        <w:tc>
          <w:tcPr>
            <w:tcW w:w="2243" w:type="dxa"/>
            <w:tcBorders>
              <w:left w:val="single" w:sz="4" w:space="0" w:color="000000"/>
              <w:bottom w:val="single" w:sz="4" w:space="0" w:color="000000"/>
            </w:tcBorders>
            <w:shd w:val="clear" w:color="auto" w:fill="FFFFFF"/>
          </w:tcPr>
          <w:p w14:paraId="18AB668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27.5205400</w:t>
            </w:r>
          </w:p>
        </w:tc>
        <w:tc>
          <w:tcPr>
            <w:tcW w:w="1042" w:type="dxa"/>
            <w:tcBorders>
              <w:left w:val="single" w:sz="4" w:space="0" w:color="000000"/>
              <w:bottom w:val="single" w:sz="4" w:space="0" w:color="000000"/>
            </w:tcBorders>
            <w:shd w:val="clear" w:color="auto" w:fill="FFFFFF"/>
          </w:tcPr>
          <w:p w14:paraId="0288C47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3E62CB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23B19793" w14:textId="77777777" w:rsidTr="00B152C5">
        <w:tc>
          <w:tcPr>
            <w:tcW w:w="675" w:type="dxa"/>
            <w:tcBorders>
              <w:left w:val="single" w:sz="4" w:space="0" w:color="000000"/>
              <w:bottom w:val="single" w:sz="4" w:space="0" w:color="000000"/>
            </w:tcBorders>
            <w:shd w:val="clear" w:color="auto" w:fill="FFFFFF"/>
            <w:vAlign w:val="center"/>
          </w:tcPr>
          <w:p w14:paraId="22C6D189"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85</w:t>
            </w:r>
          </w:p>
        </w:tc>
        <w:tc>
          <w:tcPr>
            <w:tcW w:w="4800" w:type="dxa"/>
            <w:tcBorders>
              <w:left w:val="single" w:sz="4" w:space="0" w:color="000000"/>
              <w:bottom w:val="single" w:sz="4" w:space="0" w:color="000000"/>
            </w:tcBorders>
            <w:shd w:val="clear" w:color="auto" w:fill="FFFFFF"/>
          </w:tcPr>
          <w:p w14:paraId="40612A9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Электромагнитный клапан КЭМ-10 </w:t>
            </w:r>
          </w:p>
        </w:tc>
        <w:tc>
          <w:tcPr>
            <w:tcW w:w="2243" w:type="dxa"/>
            <w:tcBorders>
              <w:left w:val="single" w:sz="4" w:space="0" w:color="000000"/>
              <w:bottom w:val="single" w:sz="4" w:space="0" w:color="000000"/>
            </w:tcBorders>
            <w:shd w:val="clear" w:color="auto" w:fill="FFFFFF"/>
          </w:tcPr>
          <w:p w14:paraId="6AAAE68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5320-3721500</w:t>
            </w:r>
          </w:p>
        </w:tc>
        <w:tc>
          <w:tcPr>
            <w:tcW w:w="1042" w:type="dxa"/>
            <w:tcBorders>
              <w:left w:val="single" w:sz="4" w:space="0" w:color="000000"/>
              <w:bottom w:val="single" w:sz="4" w:space="0" w:color="000000"/>
            </w:tcBorders>
            <w:shd w:val="clear" w:color="auto" w:fill="FFFFFF"/>
          </w:tcPr>
          <w:p w14:paraId="395B7BF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5AEF31F"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2B5060F1" w14:textId="77777777" w:rsidTr="00B152C5">
        <w:tc>
          <w:tcPr>
            <w:tcW w:w="675" w:type="dxa"/>
            <w:tcBorders>
              <w:left w:val="single" w:sz="4" w:space="0" w:color="000000"/>
              <w:bottom w:val="single" w:sz="4" w:space="0" w:color="000000"/>
            </w:tcBorders>
            <w:shd w:val="clear" w:color="auto" w:fill="FFFFFF"/>
            <w:vAlign w:val="center"/>
          </w:tcPr>
          <w:p w14:paraId="6F10956D"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86</w:t>
            </w:r>
          </w:p>
        </w:tc>
        <w:tc>
          <w:tcPr>
            <w:tcW w:w="4800" w:type="dxa"/>
            <w:tcBorders>
              <w:left w:val="single" w:sz="4" w:space="0" w:color="000000"/>
              <w:bottom w:val="single" w:sz="4" w:space="0" w:color="000000"/>
            </w:tcBorders>
            <w:shd w:val="clear" w:color="auto" w:fill="FFFFFF"/>
          </w:tcPr>
          <w:p w14:paraId="6A416B2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Элемент (картридж) Фильтра грубой очистки топлива Евро-2 (квадрат) 10л. </w:t>
            </w:r>
          </w:p>
        </w:tc>
        <w:tc>
          <w:tcPr>
            <w:tcW w:w="2243" w:type="dxa"/>
            <w:tcBorders>
              <w:left w:val="single" w:sz="4" w:space="0" w:color="000000"/>
              <w:bottom w:val="single" w:sz="4" w:space="0" w:color="000000"/>
            </w:tcBorders>
            <w:shd w:val="clear" w:color="auto" w:fill="FFFFFF"/>
          </w:tcPr>
          <w:p w14:paraId="6AB9DC3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019-1105040-10</w:t>
            </w:r>
          </w:p>
        </w:tc>
        <w:tc>
          <w:tcPr>
            <w:tcW w:w="1042" w:type="dxa"/>
            <w:tcBorders>
              <w:left w:val="single" w:sz="4" w:space="0" w:color="000000"/>
              <w:bottom w:val="single" w:sz="4" w:space="0" w:color="000000"/>
            </w:tcBorders>
            <w:shd w:val="clear" w:color="auto" w:fill="FFFFFF"/>
          </w:tcPr>
          <w:p w14:paraId="77410FC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607262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8F7781E" w14:textId="77777777" w:rsidTr="00B152C5">
        <w:tc>
          <w:tcPr>
            <w:tcW w:w="675" w:type="dxa"/>
            <w:tcBorders>
              <w:left w:val="single" w:sz="4" w:space="0" w:color="000000"/>
              <w:bottom w:val="single" w:sz="4" w:space="0" w:color="000000"/>
            </w:tcBorders>
            <w:shd w:val="clear" w:color="auto" w:fill="FFFFFF"/>
            <w:vAlign w:val="center"/>
          </w:tcPr>
          <w:p w14:paraId="45A3DA2A"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87</w:t>
            </w:r>
          </w:p>
        </w:tc>
        <w:tc>
          <w:tcPr>
            <w:tcW w:w="4800" w:type="dxa"/>
            <w:tcBorders>
              <w:left w:val="single" w:sz="4" w:space="0" w:color="000000"/>
              <w:bottom w:val="single" w:sz="4" w:space="0" w:color="000000"/>
            </w:tcBorders>
            <w:shd w:val="clear" w:color="auto" w:fill="FFFFFF"/>
          </w:tcPr>
          <w:p w14:paraId="39F5443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Элемент воздушного фильтра    </w:t>
            </w:r>
          </w:p>
        </w:tc>
        <w:tc>
          <w:tcPr>
            <w:tcW w:w="2243" w:type="dxa"/>
            <w:tcBorders>
              <w:left w:val="single" w:sz="4" w:space="0" w:color="000000"/>
              <w:bottom w:val="single" w:sz="4" w:space="0" w:color="000000"/>
            </w:tcBorders>
            <w:shd w:val="clear" w:color="auto" w:fill="FFFFFF"/>
          </w:tcPr>
          <w:p w14:paraId="1146CC5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740-1109560-02А</w:t>
            </w:r>
          </w:p>
        </w:tc>
        <w:tc>
          <w:tcPr>
            <w:tcW w:w="1042" w:type="dxa"/>
            <w:tcBorders>
              <w:left w:val="single" w:sz="4" w:space="0" w:color="000000"/>
              <w:bottom w:val="single" w:sz="4" w:space="0" w:color="000000"/>
            </w:tcBorders>
            <w:shd w:val="clear" w:color="auto" w:fill="FFFFFF"/>
          </w:tcPr>
          <w:p w14:paraId="641A280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A7F83F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68971C0" w14:textId="77777777" w:rsidTr="00B152C5">
        <w:tc>
          <w:tcPr>
            <w:tcW w:w="675" w:type="dxa"/>
            <w:tcBorders>
              <w:left w:val="single" w:sz="4" w:space="0" w:color="000000"/>
              <w:bottom w:val="single" w:sz="4" w:space="0" w:color="000000"/>
            </w:tcBorders>
            <w:shd w:val="clear" w:color="auto" w:fill="FFFFFF"/>
            <w:vAlign w:val="center"/>
          </w:tcPr>
          <w:p w14:paraId="78C816B9"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88</w:t>
            </w:r>
          </w:p>
        </w:tc>
        <w:tc>
          <w:tcPr>
            <w:tcW w:w="4800" w:type="dxa"/>
            <w:tcBorders>
              <w:left w:val="single" w:sz="4" w:space="0" w:color="000000"/>
              <w:bottom w:val="single" w:sz="4" w:space="0" w:color="000000"/>
            </w:tcBorders>
            <w:shd w:val="clear" w:color="auto" w:fill="FFFFFF"/>
          </w:tcPr>
          <w:p w14:paraId="2F1CB2C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proofErr w:type="spellStart"/>
            <w:r w:rsidRPr="00972A0D">
              <w:rPr>
                <w:color w:val="00000A"/>
                <w:kern w:val="1"/>
                <w:sz w:val="24"/>
                <w:szCs w:val="24"/>
                <w:lang w:eastAsia="zh-CN"/>
              </w:rPr>
              <w:t>Энергоаккумулятор</w:t>
            </w:r>
            <w:proofErr w:type="spellEnd"/>
            <w:r w:rsidRPr="00972A0D">
              <w:rPr>
                <w:color w:val="00000A"/>
                <w:kern w:val="1"/>
                <w:sz w:val="24"/>
                <w:szCs w:val="24"/>
                <w:lang w:eastAsia="zh-CN"/>
              </w:rPr>
              <w:t xml:space="preserve"> 5320 (тип 20/20)</w:t>
            </w:r>
          </w:p>
        </w:tc>
        <w:tc>
          <w:tcPr>
            <w:tcW w:w="2243" w:type="dxa"/>
            <w:tcBorders>
              <w:left w:val="single" w:sz="4" w:space="0" w:color="000000"/>
              <w:bottom w:val="single" w:sz="4" w:space="0" w:color="000000"/>
            </w:tcBorders>
            <w:shd w:val="clear" w:color="auto" w:fill="FFFFFF"/>
          </w:tcPr>
          <w:p w14:paraId="7B02D0E8"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100-3519100-10</w:t>
            </w:r>
          </w:p>
        </w:tc>
        <w:tc>
          <w:tcPr>
            <w:tcW w:w="1042" w:type="dxa"/>
            <w:tcBorders>
              <w:left w:val="single" w:sz="4" w:space="0" w:color="000000"/>
              <w:bottom w:val="single" w:sz="4" w:space="0" w:color="000000"/>
            </w:tcBorders>
            <w:shd w:val="clear" w:color="auto" w:fill="FFFFFF"/>
          </w:tcPr>
          <w:p w14:paraId="36154DF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A5CD5F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C476E00" w14:textId="77777777" w:rsidTr="00B152C5">
        <w:tc>
          <w:tcPr>
            <w:tcW w:w="675" w:type="dxa"/>
            <w:tcBorders>
              <w:left w:val="single" w:sz="4" w:space="0" w:color="000000"/>
              <w:bottom w:val="single" w:sz="4" w:space="0" w:color="000000"/>
            </w:tcBorders>
            <w:shd w:val="clear" w:color="auto" w:fill="FFFFFF"/>
            <w:vAlign w:val="center"/>
          </w:tcPr>
          <w:p w14:paraId="61DD8061"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89</w:t>
            </w:r>
          </w:p>
        </w:tc>
        <w:tc>
          <w:tcPr>
            <w:tcW w:w="4800" w:type="dxa"/>
            <w:tcBorders>
              <w:left w:val="single" w:sz="4" w:space="0" w:color="000000"/>
              <w:bottom w:val="single" w:sz="4" w:space="0" w:color="000000"/>
            </w:tcBorders>
            <w:shd w:val="clear" w:color="auto" w:fill="FFFFFF"/>
          </w:tcPr>
          <w:p w14:paraId="0992FAD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proofErr w:type="spellStart"/>
            <w:r w:rsidRPr="00972A0D">
              <w:rPr>
                <w:color w:val="00000A"/>
                <w:kern w:val="1"/>
                <w:sz w:val="24"/>
                <w:szCs w:val="24"/>
                <w:lang w:eastAsia="zh-CN"/>
              </w:rPr>
              <w:t>Энергоаккумулятор</w:t>
            </w:r>
            <w:proofErr w:type="spellEnd"/>
            <w:r w:rsidRPr="00972A0D">
              <w:rPr>
                <w:color w:val="00000A"/>
                <w:kern w:val="1"/>
                <w:sz w:val="24"/>
                <w:szCs w:val="24"/>
                <w:lang w:eastAsia="zh-CN"/>
              </w:rPr>
              <w:t xml:space="preserve"> 6520 тип 30/24</w:t>
            </w:r>
          </w:p>
        </w:tc>
        <w:tc>
          <w:tcPr>
            <w:tcW w:w="2243" w:type="dxa"/>
            <w:tcBorders>
              <w:left w:val="single" w:sz="4" w:space="0" w:color="000000"/>
              <w:bottom w:val="single" w:sz="4" w:space="0" w:color="000000"/>
            </w:tcBorders>
            <w:shd w:val="clear" w:color="auto" w:fill="FFFFFF"/>
          </w:tcPr>
          <w:p w14:paraId="66AD7EF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25-3519301-60</w:t>
            </w:r>
          </w:p>
        </w:tc>
        <w:tc>
          <w:tcPr>
            <w:tcW w:w="1042" w:type="dxa"/>
            <w:tcBorders>
              <w:left w:val="single" w:sz="4" w:space="0" w:color="000000"/>
              <w:bottom w:val="single" w:sz="4" w:space="0" w:color="000000"/>
            </w:tcBorders>
            <w:shd w:val="clear" w:color="auto" w:fill="FFFFFF"/>
          </w:tcPr>
          <w:p w14:paraId="28EBBAE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66E9B4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1E3A10F" w14:textId="77777777" w:rsidTr="00B152C5">
        <w:tc>
          <w:tcPr>
            <w:tcW w:w="675" w:type="dxa"/>
            <w:tcBorders>
              <w:left w:val="single" w:sz="4" w:space="0" w:color="000000"/>
              <w:bottom w:val="single" w:sz="4" w:space="0" w:color="000000"/>
            </w:tcBorders>
            <w:shd w:val="clear" w:color="auto" w:fill="FFFFFF"/>
            <w:vAlign w:val="center"/>
          </w:tcPr>
          <w:p w14:paraId="2B53B7DD"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90</w:t>
            </w:r>
          </w:p>
        </w:tc>
        <w:tc>
          <w:tcPr>
            <w:tcW w:w="4800" w:type="dxa"/>
            <w:tcBorders>
              <w:left w:val="single" w:sz="4" w:space="0" w:color="000000"/>
              <w:bottom w:val="single" w:sz="4" w:space="0" w:color="000000"/>
            </w:tcBorders>
            <w:shd w:val="clear" w:color="auto" w:fill="FFFFFF"/>
          </w:tcPr>
          <w:p w14:paraId="45C1662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proofErr w:type="spellStart"/>
            <w:r w:rsidRPr="00972A0D">
              <w:rPr>
                <w:color w:val="00000A"/>
                <w:kern w:val="1"/>
                <w:sz w:val="24"/>
                <w:szCs w:val="24"/>
                <w:lang w:eastAsia="zh-CN"/>
              </w:rPr>
              <w:t>Поршнекомплект</w:t>
            </w:r>
            <w:proofErr w:type="spellEnd"/>
          </w:p>
        </w:tc>
        <w:tc>
          <w:tcPr>
            <w:tcW w:w="2243" w:type="dxa"/>
            <w:tcBorders>
              <w:left w:val="single" w:sz="4" w:space="0" w:color="000000"/>
              <w:bottom w:val="single" w:sz="4" w:space="0" w:color="000000"/>
            </w:tcBorders>
            <w:shd w:val="clear" w:color="auto" w:fill="FFFFFF"/>
          </w:tcPr>
          <w:p w14:paraId="27791AA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740.1000128</w:t>
            </w:r>
          </w:p>
        </w:tc>
        <w:tc>
          <w:tcPr>
            <w:tcW w:w="1042" w:type="dxa"/>
            <w:tcBorders>
              <w:left w:val="single" w:sz="4" w:space="0" w:color="000000"/>
              <w:bottom w:val="single" w:sz="4" w:space="0" w:color="000000"/>
            </w:tcBorders>
            <w:shd w:val="clear" w:color="auto" w:fill="FFFFFF"/>
          </w:tcPr>
          <w:p w14:paraId="6C0101E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DB3482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20A36071" w14:textId="77777777" w:rsidTr="00B152C5">
        <w:tc>
          <w:tcPr>
            <w:tcW w:w="675" w:type="dxa"/>
            <w:tcBorders>
              <w:left w:val="single" w:sz="4" w:space="0" w:color="000000"/>
              <w:bottom w:val="single" w:sz="4" w:space="0" w:color="000000"/>
            </w:tcBorders>
            <w:shd w:val="clear" w:color="auto" w:fill="FFFFFF"/>
            <w:vAlign w:val="center"/>
          </w:tcPr>
          <w:p w14:paraId="74A6B2C2"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91</w:t>
            </w:r>
          </w:p>
        </w:tc>
        <w:tc>
          <w:tcPr>
            <w:tcW w:w="4800" w:type="dxa"/>
            <w:tcBorders>
              <w:left w:val="single" w:sz="4" w:space="0" w:color="000000"/>
              <w:bottom w:val="single" w:sz="4" w:space="0" w:color="000000"/>
            </w:tcBorders>
            <w:shd w:val="clear" w:color="auto" w:fill="FFFFFF"/>
          </w:tcPr>
          <w:p w14:paraId="3A24B56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Ремкомплект двигателя (паронит) </w:t>
            </w:r>
          </w:p>
        </w:tc>
        <w:tc>
          <w:tcPr>
            <w:tcW w:w="2243" w:type="dxa"/>
            <w:tcBorders>
              <w:left w:val="single" w:sz="4" w:space="0" w:color="000000"/>
              <w:bottom w:val="single" w:sz="4" w:space="0" w:color="000000"/>
            </w:tcBorders>
            <w:shd w:val="clear" w:color="auto" w:fill="FFFFFF"/>
          </w:tcPr>
          <w:p w14:paraId="2D505D9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740-1000000-474</w:t>
            </w:r>
          </w:p>
        </w:tc>
        <w:tc>
          <w:tcPr>
            <w:tcW w:w="1042" w:type="dxa"/>
            <w:tcBorders>
              <w:left w:val="single" w:sz="4" w:space="0" w:color="000000"/>
              <w:bottom w:val="single" w:sz="4" w:space="0" w:color="000000"/>
            </w:tcBorders>
            <w:shd w:val="clear" w:color="auto" w:fill="FFFFFF"/>
          </w:tcPr>
          <w:p w14:paraId="7F22C7D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к-т</w:t>
            </w:r>
          </w:p>
        </w:tc>
        <w:tc>
          <w:tcPr>
            <w:tcW w:w="1000" w:type="dxa"/>
            <w:tcBorders>
              <w:left w:val="single" w:sz="4" w:space="0" w:color="000000"/>
              <w:bottom w:val="single" w:sz="4" w:space="0" w:color="000000"/>
              <w:right w:val="single" w:sz="4" w:space="0" w:color="000000"/>
            </w:tcBorders>
            <w:shd w:val="clear" w:color="auto" w:fill="FFFFFF"/>
          </w:tcPr>
          <w:p w14:paraId="74594B1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2EDBBA9F" w14:textId="77777777" w:rsidTr="00B152C5">
        <w:tc>
          <w:tcPr>
            <w:tcW w:w="675" w:type="dxa"/>
            <w:tcBorders>
              <w:left w:val="single" w:sz="4" w:space="0" w:color="000000"/>
              <w:bottom w:val="single" w:sz="4" w:space="0" w:color="000000"/>
            </w:tcBorders>
            <w:shd w:val="clear" w:color="auto" w:fill="FFFFFF"/>
            <w:vAlign w:val="center"/>
          </w:tcPr>
          <w:p w14:paraId="36B79EDA"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92</w:t>
            </w:r>
          </w:p>
        </w:tc>
        <w:tc>
          <w:tcPr>
            <w:tcW w:w="4800" w:type="dxa"/>
            <w:tcBorders>
              <w:left w:val="single" w:sz="4" w:space="0" w:color="000000"/>
              <w:bottom w:val="single" w:sz="4" w:space="0" w:color="000000"/>
            </w:tcBorders>
            <w:shd w:val="clear" w:color="auto" w:fill="FFFFFF"/>
          </w:tcPr>
          <w:p w14:paraId="3D55D5D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Генератор ЗИТ </w:t>
            </w:r>
          </w:p>
        </w:tc>
        <w:tc>
          <w:tcPr>
            <w:tcW w:w="2243" w:type="dxa"/>
            <w:tcBorders>
              <w:left w:val="single" w:sz="4" w:space="0" w:color="000000"/>
              <w:bottom w:val="single" w:sz="4" w:space="0" w:color="000000"/>
            </w:tcBorders>
            <w:shd w:val="clear" w:color="auto" w:fill="FFFFFF"/>
          </w:tcPr>
          <w:p w14:paraId="20F90E8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Г273В1-3701000-03</w:t>
            </w:r>
          </w:p>
        </w:tc>
        <w:tc>
          <w:tcPr>
            <w:tcW w:w="1042" w:type="dxa"/>
            <w:tcBorders>
              <w:left w:val="single" w:sz="4" w:space="0" w:color="000000"/>
              <w:bottom w:val="single" w:sz="4" w:space="0" w:color="000000"/>
            </w:tcBorders>
            <w:shd w:val="clear" w:color="auto" w:fill="FFFFFF"/>
          </w:tcPr>
          <w:p w14:paraId="0DAFACE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788316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98ED7CA" w14:textId="77777777" w:rsidTr="00B152C5">
        <w:tc>
          <w:tcPr>
            <w:tcW w:w="675" w:type="dxa"/>
            <w:tcBorders>
              <w:top w:val="single" w:sz="4" w:space="0" w:color="000000"/>
              <w:left w:val="single" w:sz="4" w:space="0" w:color="000000"/>
              <w:bottom w:val="single" w:sz="4" w:space="0" w:color="000000"/>
            </w:tcBorders>
            <w:shd w:val="clear" w:color="auto" w:fill="FFFFFF"/>
            <w:vAlign w:val="center"/>
          </w:tcPr>
          <w:p w14:paraId="3E9331D0" w14:textId="77777777" w:rsidR="00972A0D" w:rsidRPr="00972A0D" w:rsidRDefault="00972A0D" w:rsidP="00972A0D">
            <w:pPr>
              <w:suppressLineNumbers/>
              <w:suppressAutoHyphens/>
              <w:autoSpaceDE/>
              <w:autoSpaceDN/>
              <w:adjustRightInd/>
              <w:snapToGrid w:val="0"/>
              <w:spacing w:line="0" w:lineRule="atLeast"/>
              <w:jc w:val="center"/>
              <w:rPr>
                <w:rFonts w:ascii="Liberation Serif" w:eastAsia="Arial Unicode MS" w:hAnsi="Liberation Serif" w:cs="Mangal"/>
                <w:color w:val="00000A"/>
                <w:kern w:val="1"/>
                <w:sz w:val="24"/>
                <w:szCs w:val="24"/>
                <w:lang w:eastAsia="zh-CN" w:bidi="hi-IN"/>
              </w:rPr>
            </w:pPr>
            <w:r w:rsidRPr="00972A0D">
              <w:rPr>
                <w:rFonts w:eastAsia="Arial Unicode MS"/>
                <w:color w:val="00000A"/>
                <w:kern w:val="1"/>
                <w:sz w:val="24"/>
                <w:szCs w:val="24"/>
                <w:lang w:eastAsia="zh-CN" w:bidi="hi-IN"/>
              </w:rPr>
              <w:t>93</w:t>
            </w:r>
          </w:p>
        </w:tc>
        <w:tc>
          <w:tcPr>
            <w:tcW w:w="4800" w:type="dxa"/>
            <w:tcBorders>
              <w:top w:val="single" w:sz="4" w:space="0" w:color="000000"/>
              <w:left w:val="single" w:sz="4" w:space="0" w:color="000000"/>
              <w:bottom w:val="single" w:sz="4" w:space="0" w:color="000000"/>
            </w:tcBorders>
            <w:shd w:val="clear" w:color="auto" w:fill="FFFFFF"/>
          </w:tcPr>
          <w:p w14:paraId="2FEAE06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Замок зажигания </w:t>
            </w:r>
          </w:p>
        </w:tc>
        <w:tc>
          <w:tcPr>
            <w:tcW w:w="2243" w:type="dxa"/>
            <w:tcBorders>
              <w:top w:val="single" w:sz="4" w:space="0" w:color="000000"/>
              <w:left w:val="single" w:sz="4" w:space="0" w:color="000000"/>
              <w:bottom w:val="single" w:sz="4" w:space="0" w:color="000000"/>
            </w:tcBorders>
            <w:shd w:val="clear" w:color="auto" w:fill="FFFFFF"/>
          </w:tcPr>
          <w:p w14:paraId="60B012E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ВК-353</w:t>
            </w:r>
          </w:p>
        </w:tc>
        <w:tc>
          <w:tcPr>
            <w:tcW w:w="1042" w:type="dxa"/>
            <w:tcBorders>
              <w:top w:val="single" w:sz="4" w:space="0" w:color="000000"/>
              <w:left w:val="single" w:sz="4" w:space="0" w:color="000000"/>
              <w:bottom w:val="single" w:sz="4" w:space="0" w:color="000000"/>
            </w:tcBorders>
            <w:shd w:val="clear" w:color="auto" w:fill="FFFFFF"/>
          </w:tcPr>
          <w:p w14:paraId="5DD2244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tcPr>
          <w:p w14:paraId="61C7658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89BCA20" w14:textId="77777777" w:rsidTr="00B152C5">
        <w:tc>
          <w:tcPr>
            <w:tcW w:w="675" w:type="dxa"/>
            <w:tcBorders>
              <w:left w:val="single" w:sz="4" w:space="0" w:color="000000"/>
              <w:bottom w:val="single" w:sz="4" w:space="0" w:color="000000"/>
            </w:tcBorders>
            <w:shd w:val="clear" w:color="auto" w:fill="FFFFFF"/>
            <w:vAlign w:val="center"/>
          </w:tcPr>
          <w:p w14:paraId="37F941DE" w14:textId="77777777" w:rsidR="00972A0D" w:rsidRPr="00972A0D" w:rsidRDefault="00972A0D" w:rsidP="00972A0D">
            <w:pPr>
              <w:suppressLineNumbers/>
              <w:suppressAutoHyphens/>
              <w:autoSpaceDE/>
              <w:autoSpaceDN/>
              <w:adjustRightInd/>
              <w:spacing w:line="0" w:lineRule="atLeast"/>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94</w:t>
            </w:r>
          </w:p>
        </w:tc>
        <w:tc>
          <w:tcPr>
            <w:tcW w:w="4800" w:type="dxa"/>
            <w:tcBorders>
              <w:left w:val="single" w:sz="4" w:space="0" w:color="000000"/>
              <w:bottom w:val="single" w:sz="4" w:space="0" w:color="000000"/>
            </w:tcBorders>
            <w:shd w:val="clear" w:color="auto" w:fill="FFFFFF"/>
          </w:tcPr>
          <w:p w14:paraId="7060A12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Рукав высокого давления в сборе</w:t>
            </w:r>
          </w:p>
        </w:tc>
        <w:tc>
          <w:tcPr>
            <w:tcW w:w="2243" w:type="dxa"/>
            <w:tcBorders>
              <w:left w:val="single" w:sz="4" w:space="0" w:color="000000"/>
              <w:bottom w:val="single" w:sz="4" w:space="0" w:color="000000"/>
            </w:tcBorders>
            <w:shd w:val="clear" w:color="auto" w:fill="FFFFFF"/>
          </w:tcPr>
          <w:p w14:paraId="4614897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100-3512010</w:t>
            </w:r>
          </w:p>
        </w:tc>
        <w:tc>
          <w:tcPr>
            <w:tcW w:w="1042" w:type="dxa"/>
            <w:tcBorders>
              <w:left w:val="single" w:sz="4" w:space="0" w:color="000000"/>
              <w:bottom w:val="single" w:sz="4" w:space="0" w:color="000000"/>
            </w:tcBorders>
            <w:shd w:val="clear" w:color="auto" w:fill="FFFFFF"/>
          </w:tcPr>
          <w:p w14:paraId="1CEADB7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8F275B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4E1B766" w14:textId="77777777" w:rsidTr="00B152C5">
        <w:tc>
          <w:tcPr>
            <w:tcW w:w="675" w:type="dxa"/>
            <w:tcBorders>
              <w:left w:val="single" w:sz="4" w:space="0" w:color="000000"/>
              <w:bottom w:val="single" w:sz="4" w:space="0" w:color="000000"/>
            </w:tcBorders>
            <w:shd w:val="clear" w:color="auto" w:fill="FFFFFF"/>
            <w:vAlign w:val="center"/>
          </w:tcPr>
          <w:p w14:paraId="5BA5E7D8"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95</w:t>
            </w:r>
          </w:p>
        </w:tc>
        <w:tc>
          <w:tcPr>
            <w:tcW w:w="4800" w:type="dxa"/>
            <w:tcBorders>
              <w:left w:val="single" w:sz="4" w:space="0" w:color="000000"/>
              <w:bottom w:val="single" w:sz="4" w:space="0" w:color="000000"/>
            </w:tcBorders>
            <w:shd w:val="clear" w:color="auto" w:fill="FFFFFF"/>
          </w:tcPr>
          <w:p w14:paraId="06BC287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Ресивер в сборе</w:t>
            </w:r>
          </w:p>
        </w:tc>
        <w:tc>
          <w:tcPr>
            <w:tcW w:w="2243" w:type="dxa"/>
            <w:tcBorders>
              <w:left w:val="single" w:sz="4" w:space="0" w:color="000000"/>
              <w:bottom w:val="single" w:sz="4" w:space="0" w:color="000000"/>
            </w:tcBorders>
            <w:shd w:val="clear" w:color="auto" w:fill="FFFFFF"/>
          </w:tcPr>
          <w:p w14:paraId="7B69B67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5320-3513014</w:t>
            </w:r>
          </w:p>
        </w:tc>
        <w:tc>
          <w:tcPr>
            <w:tcW w:w="1042" w:type="dxa"/>
            <w:tcBorders>
              <w:left w:val="single" w:sz="4" w:space="0" w:color="000000"/>
              <w:bottom w:val="single" w:sz="4" w:space="0" w:color="000000"/>
            </w:tcBorders>
            <w:shd w:val="clear" w:color="auto" w:fill="FFFFFF"/>
          </w:tcPr>
          <w:p w14:paraId="2189235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251E424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C301A82" w14:textId="77777777" w:rsidTr="00B152C5">
        <w:tc>
          <w:tcPr>
            <w:tcW w:w="675" w:type="dxa"/>
            <w:tcBorders>
              <w:left w:val="single" w:sz="4" w:space="0" w:color="000000"/>
              <w:bottom w:val="single" w:sz="4" w:space="0" w:color="000000"/>
            </w:tcBorders>
            <w:shd w:val="clear" w:color="auto" w:fill="FFFFFF"/>
            <w:vAlign w:val="center"/>
          </w:tcPr>
          <w:p w14:paraId="32458578"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96</w:t>
            </w:r>
          </w:p>
        </w:tc>
        <w:tc>
          <w:tcPr>
            <w:tcW w:w="4800" w:type="dxa"/>
            <w:tcBorders>
              <w:left w:val="single" w:sz="4" w:space="0" w:color="000000"/>
              <w:bottom w:val="single" w:sz="4" w:space="0" w:color="000000"/>
            </w:tcBorders>
            <w:shd w:val="clear" w:color="auto" w:fill="FFFFFF"/>
          </w:tcPr>
          <w:p w14:paraId="301E160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Кран в сборе (тормозной двухсекционный)</w:t>
            </w:r>
          </w:p>
        </w:tc>
        <w:tc>
          <w:tcPr>
            <w:tcW w:w="2243" w:type="dxa"/>
            <w:tcBorders>
              <w:left w:val="single" w:sz="4" w:space="0" w:color="000000"/>
              <w:bottom w:val="single" w:sz="4" w:space="0" w:color="000000"/>
            </w:tcBorders>
            <w:shd w:val="clear" w:color="auto" w:fill="FFFFFF"/>
          </w:tcPr>
          <w:p w14:paraId="0D3FBE5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100-3514010</w:t>
            </w:r>
          </w:p>
        </w:tc>
        <w:tc>
          <w:tcPr>
            <w:tcW w:w="1042" w:type="dxa"/>
            <w:tcBorders>
              <w:left w:val="single" w:sz="4" w:space="0" w:color="000000"/>
              <w:bottom w:val="single" w:sz="4" w:space="0" w:color="000000"/>
            </w:tcBorders>
            <w:shd w:val="clear" w:color="auto" w:fill="FFFFFF"/>
          </w:tcPr>
          <w:p w14:paraId="617516F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3FF175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E565151" w14:textId="77777777" w:rsidTr="00B152C5">
        <w:tc>
          <w:tcPr>
            <w:tcW w:w="675" w:type="dxa"/>
            <w:tcBorders>
              <w:left w:val="single" w:sz="4" w:space="0" w:color="000000"/>
              <w:bottom w:val="single" w:sz="4" w:space="0" w:color="000000"/>
            </w:tcBorders>
            <w:shd w:val="clear" w:color="auto" w:fill="FFFFFF"/>
            <w:vAlign w:val="center"/>
          </w:tcPr>
          <w:p w14:paraId="6C75D141"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97</w:t>
            </w:r>
          </w:p>
        </w:tc>
        <w:tc>
          <w:tcPr>
            <w:tcW w:w="4800" w:type="dxa"/>
            <w:tcBorders>
              <w:left w:val="single" w:sz="4" w:space="0" w:color="000000"/>
              <w:bottom w:val="single" w:sz="4" w:space="0" w:color="000000"/>
            </w:tcBorders>
            <w:shd w:val="clear" w:color="auto" w:fill="FFFFFF"/>
          </w:tcPr>
          <w:p w14:paraId="7EE9974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Клапан защитный одинарный в сборе</w:t>
            </w:r>
          </w:p>
        </w:tc>
        <w:tc>
          <w:tcPr>
            <w:tcW w:w="2243" w:type="dxa"/>
            <w:tcBorders>
              <w:left w:val="single" w:sz="4" w:space="0" w:color="000000"/>
              <w:bottom w:val="single" w:sz="4" w:space="0" w:color="000000"/>
            </w:tcBorders>
            <w:shd w:val="clear" w:color="auto" w:fill="FFFFFF"/>
          </w:tcPr>
          <w:p w14:paraId="625CA78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100-3515020</w:t>
            </w:r>
          </w:p>
        </w:tc>
        <w:tc>
          <w:tcPr>
            <w:tcW w:w="1042" w:type="dxa"/>
            <w:tcBorders>
              <w:left w:val="single" w:sz="4" w:space="0" w:color="000000"/>
              <w:bottom w:val="single" w:sz="4" w:space="0" w:color="000000"/>
            </w:tcBorders>
            <w:shd w:val="clear" w:color="auto" w:fill="FFFFFF"/>
          </w:tcPr>
          <w:p w14:paraId="1792C25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435C86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BD7C09D" w14:textId="77777777" w:rsidTr="00B152C5">
        <w:tc>
          <w:tcPr>
            <w:tcW w:w="675" w:type="dxa"/>
            <w:tcBorders>
              <w:left w:val="single" w:sz="4" w:space="0" w:color="000000"/>
              <w:bottom w:val="single" w:sz="4" w:space="0" w:color="000000"/>
            </w:tcBorders>
            <w:shd w:val="clear" w:color="auto" w:fill="FFFFFF"/>
            <w:vAlign w:val="center"/>
          </w:tcPr>
          <w:p w14:paraId="607A5CED"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98</w:t>
            </w:r>
          </w:p>
        </w:tc>
        <w:tc>
          <w:tcPr>
            <w:tcW w:w="4800" w:type="dxa"/>
            <w:tcBorders>
              <w:left w:val="single" w:sz="4" w:space="0" w:color="000000"/>
              <w:bottom w:val="single" w:sz="4" w:space="0" w:color="000000"/>
            </w:tcBorders>
            <w:shd w:val="clear" w:color="auto" w:fill="FFFFFF"/>
          </w:tcPr>
          <w:p w14:paraId="514BDB6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Клапан защитный тройной в сборе</w:t>
            </w:r>
          </w:p>
        </w:tc>
        <w:tc>
          <w:tcPr>
            <w:tcW w:w="2243" w:type="dxa"/>
            <w:tcBorders>
              <w:left w:val="single" w:sz="4" w:space="0" w:color="000000"/>
              <w:bottom w:val="single" w:sz="4" w:space="0" w:color="000000"/>
            </w:tcBorders>
            <w:shd w:val="clear" w:color="auto" w:fill="FFFFFF"/>
          </w:tcPr>
          <w:p w14:paraId="662C8FB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100-3515210</w:t>
            </w:r>
          </w:p>
        </w:tc>
        <w:tc>
          <w:tcPr>
            <w:tcW w:w="1042" w:type="dxa"/>
            <w:tcBorders>
              <w:left w:val="single" w:sz="4" w:space="0" w:color="000000"/>
              <w:bottom w:val="single" w:sz="4" w:space="0" w:color="000000"/>
            </w:tcBorders>
            <w:shd w:val="clear" w:color="auto" w:fill="FFFFFF"/>
          </w:tcPr>
          <w:p w14:paraId="5692AAD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3B0AC8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9A3F0C8" w14:textId="77777777" w:rsidTr="00B152C5">
        <w:tc>
          <w:tcPr>
            <w:tcW w:w="675" w:type="dxa"/>
            <w:tcBorders>
              <w:left w:val="single" w:sz="4" w:space="0" w:color="000000"/>
              <w:bottom w:val="single" w:sz="4" w:space="0" w:color="000000"/>
            </w:tcBorders>
            <w:shd w:val="clear" w:color="auto" w:fill="FFFFFF"/>
            <w:vAlign w:val="center"/>
          </w:tcPr>
          <w:p w14:paraId="5F050D64"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99</w:t>
            </w:r>
          </w:p>
        </w:tc>
        <w:tc>
          <w:tcPr>
            <w:tcW w:w="4800" w:type="dxa"/>
            <w:tcBorders>
              <w:left w:val="single" w:sz="4" w:space="0" w:color="000000"/>
              <w:bottom w:val="single" w:sz="4" w:space="0" w:color="000000"/>
            </w:tcBorders>
            <w:shd w:val="clear" w:color="auto" w:fill="FFFFFF"/>
          </w:tcPr>
          <w:p w14:paraId="5FDFA4A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Клапан контрольного вывода в сборе</w:t>
            </w:r>
          </w:p>
        </w:tc>
        <w:tc>
          <w:tcPr>
            <w:tcW w:w="2243" w:type="dxa"/>
            <w:tcBorders>
              <w:left w:val="single" w:sz="4" w:space="0" w:color="000000"/>
              <w:bottom w:val="single" w:sz="4" w:space="0" w:color="000000"/>
            </w:tcBorders>
            <w:shd w:val="clear" w:color="auto" w:fill="FFFFFF"/>
          </w:tcPr>
          <w:p w14:paraId="21BD312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100-3515310</w:t>
            </w:r>
          </w:p>
        </w:tc>
        <w:tc>
          <w:tcPr>
            <w:tcW w:w="1042" w:type="dxa"/>
            <w:tcBorders>
              <w:left w:val="single" w:sz="4" w:space="0" w:color="000000"/>
              <w:bottom w:val="single" w:sz="4" w:space="0" w:color="000000"/>
            </w:tcBorders>
            <w:shd w:val="clear" w:color="auto" w:fill="FFFFFF"/>
          </w:tcPr>
          <w:p w14:paraId="72146B4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46389A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0685D65" w14:textId="77777777" w:rsidTr="00B152C5">
        <w:tc>
          <w:tcPr>
            <w:tcW w:w="675" w:type="dxa"/>
            <w:tcBorders>
              <w:left w:val="single" w:sz="4" w:space="0" w:color="000000"/>
              <w:bottom w:val="single" w:sz="4" w:space="0" w:color="000000"/>
            </w:tcBorders>
            <w:shd w:val="clear" w:color="auto" w:fill="FFFFFF"/>
            <w:vAlign w:val="center"/>
          </w:tcPr>
          <w:p w14:paraId="3158F5D5"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100</w:t>
            </w:r>
          </w:p>
        </w:tc>
        <w:tc>
          <w:tcPr>
            <w:tcW w:w="4800" w:type="dxa"/>
            <w:tcBorders>
              <w:left w:val="single" w:sz="4" w:space="0" w:color="000000"/>
              <w:bottom w:val="single" w:sz="4" w:space="0" w:color="000000"/>
            </w:tcBorders>
            <w:shd w:val="clear" w:color="auto" w:fill="FFFFFF"/>
          </w:tcPr>
          <w:p w14:paraId="3CDBC9A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Клапан ускорительный в сборе</w:t>
            </w:r>
          </w:p>
        </w:tc>
        <w:tc>
          <w:tcPr>
            <w:tcW w:w="2243" w:type="dxa"/>
            <w:tcBorders>
              <w:left w:val="single" w:sz="4" w:space="0" w:color="000000"/>
              <w:bottom w:val="single" w:sz="4" w:space="0" w:color="000000"/>
            </w:tcBorders>
            <w:shd w:val="clear" w:color="auto" w:fill="FFFFFF"/>
          </w:tcPr>
          <w:p w14:paraId="56D45E1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100-3518010</w:t>
            </w:r>
          </w:p>
        </w:tc>
        <w:tc>
          <w:tcPr>
            <w:tcW w:w="1042" w:type="dxa"/>
            <w:tcBorders>
              <w:left w:val="single" w:sz="4" w:space="0" w:color="000000"/>
              <w:bottom w:val="single" w:sz="4" w:space="0" w:color="000000"/>
            </w:tcBorders>
            <w:shd w:val="clear" w:color="auto" w:fill="FFFFFF"/>
          </w:tcPr>
          <w:p w14:paraId="2C298DD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132440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468BE17" w14:textId="77777777" w:rsidTr="00B152C5">
        <w:tc>
          <w:tcPr>
            <w:tcW w:w="675" w:type="dxa"/>
            <w:tcBorders>
              <w:left w:val="single" w:sz="4" w:space="0" w:color="000000"/>
              <w:bottom w:val="single" w:sz="4" w:space="0" w:color="000000"/>
            </w:tcBorders>
            <w:shd w:val="clear" w:color="auto" w:fill="FFFFFF"/>
            <w:vAlign w:val="center"/>
          </w:tcPr>
          <w:p w14:paraId="0ED39C8C"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101</w:t>
            </w:r>
          </w:p>
        </w:tc>
        <w:tc>
          <w:tcPr>
            <w:tcW w:w="4800" w:type="dxa"/>
            <w:tcBorders>
              <w:left w:val="single" w:sz="4" w:space="0" w:color="000000"/>
              <w:bottom w:val="single" w:sz="4" w:space="0" w:color="000000"/>
            </w:tcBorders>
            <w:shd w:val="clear" w:color="auto" w:fill="FFFFFF"/>
          </w:tcPr>
          <w:p w14:paraId="67296AD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Кран разобщительный в сборе</w:t>
            </w:r>
          </w:p>
        </w:tc>
        <w:tc>
          <w:tcPr>
            <w:tcW w:w="2243" w:type="dxa"/>
            <w:tcBorders>
              <w:left w:val="single" w:sz="4" w:space="0" w:color="000000"/>
              <w:bottom w:val="single" w:sz="4" w:space="0" w:color="000000"/>
            </w:tcBorders>
            <w:shd w:val="clear" w:color="auto" w:fill="FFFFFF"/>
          </w:tcPr>
          <w:p w14:paraId="3AF3CA7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100-3520010</w:t>
            </w:r>
          </w:p>
        </w:tc>
        <w:tc>
          <w:tcPr>
            <w:tcW w:w="1042" w:type="dxa"/>
            <w:tcBorders>
              <w:left w:val="single" w:sz="4" w:space="0" w:color="000000"/>
              <w:bottom w:val="single" w:sz="4" w:space="0" w:color="000000"/>
            </w:tcBorders>
            <w:shd w:val="clear" w:color="auto" w:fill="FFFFFF"/>
          </w:tcPr>
          <w:p w14:paraId="35AAF858"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B061BE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2EFBA72" w14:textId="77777777" w:rsidTr="00B152C5">
        <w:tc>
          <w:tcPr>
            <w:tcW w:w="675" w:type="dxa"/>
            <w:tcBorders>
              <w:left w:val="single" w:sz="4" w:space="0" w:color="000000"/>
              <w:bottom w:val="single" w:sz="4" w:space="0" w:color="000000"/>
            </w:tcBorders>
            <w:shd w:val="clear" w:color="auto" w:fill="FFFFFF"/>
            <w:vAlign w:val="center"/>
          </w:tcPr>
          <w:p w14:paraId="31513E1D"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102</w:t>
            </w:r>
          </w:p>
        </w:tc>
        <w:tc>
          <w:tcPr>
            <w:tcW w:w="4800" w:type="dxa"/>
            <w:tcBorders>
              <w:left w:val="single" w:sz="4" w:space="0" w:color="000000"/>
              <w:bottom w:val="single" w:sz="4" w:space="0" w:color="000000"/>
            </w:tcBorders>
            <w:shd w:val="clear" w:color="auto" w:fill="FFFFFF"/>
          </w:tcPr>
          <w:p w14:paraId="14C8BC8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Клапан ограничения</w:t>
            </w:r>
          </w:p>
        </w:tc>
        <w:tc>
          <w:tcPr>
            <w:tcW w:w="2243" w:type="dxa"/>
            <w:tcBorders>
              <w:left w:val="single" w:sz="4" w:space="0" w:color="000000"/>
              <w:bottom w:val="single" w:sz="4" w:space="0" w:color="000000"/>
            </w:tcBorders>
            <w:shd w:val="clear" w:color="auto" w:fill="FFFFFF"/>
          </w:tcPr>
          <w:p w14:paraId="73F4256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100-3534010</w:t>
            </w:r>
          </w:p>
        </w:tc>
        <w:tc>
          <w:tcPr>
            <w:tcW w:w="1042" w:type="dxa"/>
            <w:tcBorders>
              <w:left w:val="single" w:sz="4" w:space="0" w:color="000000"/>
              <w:bottom w:val="single" w:sz="4" w:space="0" w:color="000000"/>
            </w:tcBorders>
            <w:shd w:val="clear" w:color="auto" w:fill="FFFFFF"/>
          </w:tcPr>
          <w:p w14:paraId="784CF03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3AA910A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CE181D8" w14:textId="77777777" w:rsidTr="00B152C5">
        <w:tc>
          <w:tcPr>
            <w:tcW w:w="675" w:type="dxa"/>
            <w:tcBorders>
              <w:left w:val="single" w:sz="4" w:space="0" w:color="000000"/>
              <w:bottom w:val="single" w:sz="4" w:space="0" w:color="000000"/>
            </w:tcBorders>
            <w:shd w:val="clear" w:color="auto" w:fill="FFFFFF"/>
            <w:vAlign w:val="center"/>
          </w:tcPr>
          <w:p w14:paraId="41D0659B"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103</w:t>
            </w:r>
          </w:p>
        </w:tc>
        <w:tc>
          <w:tcPr>
            <w:tcW w:w="4800" w:type="dxa"/>
            <w:tcBorders>
              <w:left w:val="single" w:sz="4" w:space="0" w:color="000000"/>
              <w:bottom w:val="single" w:sz="4" w:space="0" w:color="000000"/>
            </w:tcBorders>
            <w:shd w:val="clear" w:color="auto" w:fill="FFFFFF"/>
          </w:tcPr>
          <w:p w14:paraId="72D6BC0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Клапан </w:t>
            </w:r>
            <w:proofErr w:type="spellStart"/>
            <w:r w:rsidRPr="00972A0D">
              <w:rPr>
                <w:color w:val="00000A"/>
                <w:kern w:val="1"/>
                <w:sz w:val="24"/>
                <w:szCs w:val="24"/>
                <w:lang w:eastAsia="zh-CN"/>
              </w:rPr>
              <w:t>двухмагистральный</w:t>
            </w:r>
            <w:proofErr w:type="spellEnd"/>
          </w:p>
        </w:tc>
        <w:tc>
          <w:tcPr>
            <w:tcW w:w="2243" w:type="dxa"/>
            <w:tcBorders>
              <w:left w:val="single" w:sz="4" w:space="0" w:color="000000"/>
              <w:bottom w:val="single" w:sz="4" w:space="0" w:color="000000"/>
            </w:tcBorders>
            <w:shd w:val="clear" w:color="auto" w:fill="FFFFFF"/>
          </w:tcPr>
          <w:p w14:paraId="32F77B4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100-3562010</w:t>
            </w:r>
          </w:p>
        </w:tc>
        <w:tc>
          <w:tcPr>
            <w:tcW w:w="1042" w:type="dxa"/>
            <w:tcBorders>
              <w:left w:val="single" w:sz="4" w:space="0" w:color="000000"/>
              <w:bottom w:val="single" w:sz="4" w:space="0" w:color="000000"/>
            </w:tcBorders>
            <w:shd w:val="clear" w:color="auto" w:fill="FFFFFF"/>
          </w:tcPr>
          <w:p w14:paraId="5B40676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0CC68E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3558E6DB" w14:textId="77777777" w:rsidTr="00B152C5">
        <w:tc>
          <w:tcPr>
            <w:tcW w:w="675" w:type="dxa"/>
            <w:tcBorders>
              <w:left w:val="single" w:sz="4" w:space="0" w:color="000000"/>
              <w:bottom w:val="single" w:sz="4" w:space="0" w:color="000000"/>
            </w:tcBorders>
            <w:shd w:val="clear" w:color="auto" w:fill="FFFFFF"/>
            <w:vAlign w:val="center"/>
          </w:tcPr>
          <w:p w14:paraId="023F1516"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104</w:t>
            </w:r>
          </w:p>
        </w:tc>
        <w:tc>
          <w:tcPr>
            <w:tcW w:w="4800" w:type="dxa"/>
            <w:tcBorders>
              <w:left w:val="single" w:sz="4" w:space="0" w:color="000000"/>
              <w:bottom w:val="single" w:sz="4" w:space="0" w:color="000000"/>
            </w:tcBorders>
            <w:shd w:val="clear" w:color="auto" w:fill="FFFFFF"/>
          </w:tcPr>
          <w:p w14:paraId="4918A9C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Цилиндр включения подачи топлива</w:t>
            </w:r>
          </w:p>
        </w:tc>
        <w:tc>
          <w:tcPr>
            <w:tcW w:w="2243" w:type="dxa"/>
            <w:tcBorders>
              <w:left w:val="single" w:sz="4" w:space="0" w:color="000000"/>
              <w:bottom w:val="single" w:sz="4" w:space="0" w:color="000000"/>
            </w:tcBorders>
            <w:shd w:val="clear" w:color="auto" w:fill="FFFFFF"/>
          </w:tcPr>
          <w:p w14:paraId="52355D3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100-3570110</w:t>
            </w:r>
          </w:p>
        </w:tc>
        <w:tc>
          <w:tcPr>
            <w:tcW w:w="1042" w:type="dxa"/>
            <w:tcBorders>
              <w:left w:val="single" w:sz="4" w:space="0" w:color="000000"/>
              <w:bottom w:val="single" w:sz="4" w:space="0" w:color="000000"/>
            </w:tcBorders>
            <w:shd w:val="clear" w:color="auto" w:fill="FFFFFF"/>
          </w:tcPr>
          <w:p w14:paraId="6446848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0576F6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74373B98" w14:textId="77777777" w:rsidTr="00B152C5">
        <w:tc>
          <w:tcPr>
            <w:tcW w:w="675" w:type="dxa"/>
            <w:tcBorders>
              <w:left w:val="single" w:sz="4" w:space="0" w:color="000000"/>
              <w:bottom w:val="single" w:sz="4" w:space="0" w:color="000000"/>
            </w:tcBorders>
            <w:shd w:val="clear" w:color="auto" w:fill="FFFFFF"/>
            <w:vAlign w:val="center"/>
          </w:tcPr>
          <w:p w14:paraId="2E9D3AC0"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105</w:t>
            </w:r>
          </w:p>
        </w:tc>
        <w:tc>
          <w:tcPr>
            <w:tcW w:w="4800" w:type="dxa"/>
            <w:tcBorders>
              <w:left w:val="single" w:sz="4" w:space="0" w:color="000000"/>
              <w:bottom w:val="single" w:sz="4" w:space="0" w:color="000000"/>
            </w:tcBorders>
            <w:shd w:val="clear" w:color="auto" w:fill="FFFFFF"/>
          </w:tcPr>
          <w:p w14:paraId="60E39BC9"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Маховик в сборе</w:t>
            </w:r>
          </w:p>
        </w:tc>
        <w:tc>
          <w:tcPr>
            <w:tcW w:w="2243" w:type="dxa"/>
            <w:tcBorders>
              <w:left w:val="single" w:sz="4" w:space="0" w:color="000000"/>
              <w:bottom w:val="single" w:sz="4" w:space="0" w:color="000000"/>
            </w:tcBorders>
            <w:shd w:val="clear" w:color="auto" w:fill="FFFFFF"/>
          </w:tcPr>
          <w:p w14:paraId="16DC452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740-1005115-10</w:t>
            </w:r>
          </w:p>
        </w:tc>
        <w:tc>
          <w:tcPr>
            <w:tcW w:w="1042" w:type="dxa"/>
            <w:tcBorders>
              <w:left w:val="single" w:sz="4" w:space="0" w:color="000000"/>
              <w:bottom w:val="single" w:sz="4" w:space="0" w:color="000000"/>
            </w:tcBorders>
            <w:shd w:val="clear" w:color="auto" w:fill="FFFFFF"/>
          </w:tcPr>
          <w:p w14:paraId="1B56194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113808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584215B" w14:textId="77777777" w:rsidTr="00B152C5">
        <w:tc>
          <w:tcPr>
            <w:tcW w:w="675" w:type="dxa"/>
            <w:tcBorders>
              <w:left w:val="single" w:sz="4" w:space="0" w:color="000000"/>
              <w:bottom w:val="single" w:sz="4" w:space="0" w:color="000000"/>
            </w:tcBorders>
            <w:shd w:val="clear" w:color="auto" w:fill="FFFFFF"/>
            <w:vAlign w:val="center"/>
          </w:tcPr>
          <w:p w14:paraId="05F63407"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106</w:t>
            </w:r>
          </w:p>
        </w:tc>
        <w:tc>
          <w:tcPr>
            <w:tcW w:w="4800" w:type="dxa"/>
            <w:tcBorders>
              <w:left w:val="single" w:sz="4" w:space="0" w:color="000000"/>
              <w:bottom w:val="single" w:sz="4" w:space="0" w:color="000000"/>
            </w:tcBorders>
            <w:shd w:val="clear" w:color="auto" w:fill="FFFFFF"/>
          </w:tcPr>
          <w:p w14:paraId="5136A31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Коллектор впускной в сборе</w:t>
            </w:r>
          </w:p>
        </w:tc>
        <w:tc>
          <w:tcPr>
            <w:tcW w:w="2243" w:type="dxa"/>
            <w:tcBorders>
              <w:left w:val="single" w:sz="4" w:space="0" w:color="000000"/>
              <w:bottom w:val="single" w:sz="4" w:space="0" w:color="000000"/>
            </w:tcBorders>
            <w:shd w:val="clear" w:color="auto" w:fill="FFFFFF"/>
          </w:tcPr>
          <w:p w14:paraId="381CA70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740.1008020</w:t>
            </w:r>
          </w:p>
        </w:tc>
        <w:tc>
          <w:tcPr>
            <w:tcW w:w="1042" w:type="dxa"/>
            <w:tcBorders>
              <w:left w:val="single" w:sz="4" w:space="0" w:color="000000"/>
              <w:bottom w:val="single" w:sz="4" w:space="0" w:color="000000"/>
            </w:tcBorders>
            <w:shd w:val="clear" w:color="auto" w:fill="FFFFFF"/>
          </w:tcPr>
          <w:p w14:paraId="3E410F1D"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60ED954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294D23D1" w14:textId="77777777" w:rsidTr="00B152C5">
        <w:tc>
          <w:tcPr>
            <w:tcW w:w="675" w:type="dxa"/>
            <w:tcBorders>
              <w:left w:val="single" w:sz="4" w:space="0" w:color="000000"/>
              <w:bottom w:val="single" w:sz="4" w:space="0" w:color="000000"/>
            </w:tcBorders>
            <w:shd w:val="clear" w:color="auto" w:fill="FFFFFF"/>
            <w:vAlign w:val="center"/>
          </w:tcPr>
          <w:p w14:paraId="090056C3"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107</w:t>
            </w:r>
          </w:p>
        </w:tc>
        <w:tc>
          <w:tcPr>
            <w:tcW w:w="4800" w:type="dxa"/>
            <w:tcBorders>
              <w:left w:val="single" w:sz="4" w:space="0" w:color="000000"/>
              <w:bottom w:val="single" w:sz="4" w:space="0" w:color="000000"/>
            </w:tcBorders>
            <w:shd w:val="clear" w:color="auto" w:fill="FFFFFF"/>
          </w:tcPr>
          <w:p w14:paraId="6D0D1AE1"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Головка цилиндра</w:t>
            </w:r>
          </w:p>
        </w:tc>
        <w:tc>
          <w:tcPr>
            <w:tcW w:w="2243" w:type="dxa"/>
            <w:tcBorders>
              <w:left w:val="single" w:sz="4" w:space="0" w:color="000000"/>
              <w:bottom w:val="single" w:sz="4" w:space="0" w:color="000000"/>
            </w:tcBorders>
            <w:shd w:val="clear" w:color="auto" w:fill="FFFFFF"/>
          </w:tcPr>
          <w:p w14:paraId="2ACD11BE"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740-1003010-30</w:t>
            </w:r>
          </w:p>
        </w:tc>
        <w:tc>
          <w:tcPr>
            <w:tcW w:w="1042" w:type="dxa"/>
            <w:tcBorders>
              <w:left w:val="single" w:sz="4" w:space="0" w:color="000000"/>
              <w:bottom w:val="single" w:sz="4" w:space="0" w:color="000000"/>
            </w:tcBorders>
            <w:shd w:val="clear" w:color="auto" w:fill="FFFFFF"/>
          </w:tcPr>
          <w:p w14:paraId="182E5DFF"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5D8CD6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56D6218" w14:textId="77777777" w:rsidTr="00B152C5">
        <w:tc>
          <w:tcPr>
            <w:tcW w:w="675" w:type="dxa"/>
            <w:tcBorders>
              <w:left w:val="single" w:sz="4" w:space="0" w:color="000000"/>
              <w:bottom w:val="single" w:sz="4" w:space="0" w:color="000000"/>
            </w:tcBorders>
            <w:shd w:val="clear" w:color="auto" w:fill="FFFFFF"/>
            <w:vAlign w:val="center"/>
          </w:tcPr>
          <w:p w14:paraId="0F63C745"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108</w:t>
            </w:r>
          </w:p>
        </w:tc>
        <w:tc>
          <w:tcPr>
            <w:tcW w:w="4800" w:type="dxa"/>
            <w:tcBorders>
              <w:left w:val="single" w:sz="4" w:space="0" w:color="000000"/>
              <w:bottom w:val="single" w:sz="4" w:space="0" w:color="000000"/>
            </w:tcBorders>
            <w:shd w:val="clear" w:color="auto" w:fill="FFFFFF"/>
          </w:tcPr>
          <w:p w14:paraId="01E05A5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proofErr w:type="gramStart"/>
            <w:r w:rsidRPr="00972A0D">
              <w:rPr>
                <w:color w:val="00000A"/>
                <w:kern w:val="1"/>
                <w:sz w:val="24"/>
                <w:szCs w:val="24"/>
                <w:lang w:eastAsia="zh-CN"/>
              </w:rPr>
              <w:t>Шестерня</w:t>
            </w:r>
            <w:proofErr w:type="gramEnd"/>
            <w:r w:rsidRPr="00972A0D">
              <w:rPr>
                <w:color w:val="00000A"/>
                <w:kern w:val="1"/>
                <w:sz w:val="24"/>
                <w:szCs w:val="24"/>
                <w:lang w:eastAsia="zh-CN"/>
              </w:rPr>
              <w:t xml:space="preserve"> ведомая привода топливного насоса</w:t>
            </w:r>
          </w:p>
        </w:tc>
        <w:tc>
          <w:tcPr>
            <w:tcW w:w="2243" w:type="dxa"/>
            <w:tcBorders>
              <w:left w:val="single" w:sz="4" w:space="0" w:color="000000"/>
              <w:bottom w:val="single" w:sz="4" w:space="0" w:color="000000"/>
            </w:tcBorders>
            <w:shd w:val="clear" w:color="auto" w:fill="FFFFFF"/>
          </w:tcPr>
          <w:p w14:paraId="16F67EE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740.1029120</w:t>
            </w:r>
          </w:p>
        </w:tc>
        <w:tc>
          <w:tcPr>
            <w:tcW w:w="1042" w:type="dxa"/>
            <w:tcBorders>
              <w:left w:val="single" w:sz="4" w:space="0" w:color="000000"/>
              <w:bottom w:val="single" w:sz="4" w:space="0" w:color="000000"/>
            </w:tcBorders>
            <w:shd w:val="clear" w:color="auto" w:fill="FFFFFF"/>
          </w:tcPr>
          <w:p w14:paraId="096ECF0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B08A34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BD07773" w14:textId="77777777" w:rsidTr="00B152C5">
        <w:tc>
          <w:tcPr>
            <w:tcW w:w="675" w:type="dxa"/>
            <w:tcBorders>
              <w:left w:val="single" w:sz="4" w:space="0" w:color="000000"/>
              <w:bottom w:val="single" w:sz="4" w:space="0" w:color="000000"/>
            </w:tcBorders>
            <w:shd w:val="clear" w:color="auto" w:fill="FFFFFF"/>
            <w:vAlign w:val="center"/>
          </w:tcPr>
          <w:p w14:paraId="2058F149"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109</w:t>
            </w:r>
          </w:p>
        </w:tc>
        <w:tc>
          <w:tcPr>
            <w:tcW w:w="4800" w:type="dxa"/>
            <w:tcBorders>
              <w:left w:val="single" w:sz="4" w:space="0" w:color="000000"/>
              <w:bottom w:val="single" w:sz="4" w:space="0" w:color="000000"/>
            </w:tcBorders>
            <w:shd w:val="clear" w:color="auto" w:fill="FFFFFF"/>
          </w:tcPr>
          <w:p w14:paraId="0F2D4AB3"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Форсунка в сборе</w:t>
            </w:r>
          </w:p>
        </w:tc>
        <w:tc>
          <w:tcPr>
            <w:tcW w:w="2243" w:type="dxa"/>
            <w:tcBorders>
              <w:left w:val="single" w:sz="4" w:space="0" w:color="000000"/>
              <w:bottom w:val="single" w:sz="4" w:space="0" w:color="000000"/>
            </w:tcBorders>
            <w:shd w:val="clear" w:color="auto" w:fill="FFFFFF"/>
          </w:tcPr>
          <w:p w14:paraId="57976BF3"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33.1112010</w:t>
            </w:r>
          </w:p>
        </w:tc>
        <w:tc>
          <w:tcPr>
            <w:tcW w:w="1042" w:type="dxa"/>
            <w:tcBorders>
              <w:left w:val="single" w:sz="4" w:space="0" w:color="000000"/>
              <w:bottom w:val="single" w:sz="4" w:space="0" w:color="000000"/>
            </w:tcBorders>
            <w:shd w:val="clear" w:color="auto" w:fill="FFFFFF"/>
          </w:tcPr>
          <w:p w14:paraId="67152896"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31C2DE2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02BFB4B" w14:textId="77777777" w:rsidTr="00B152C5">
        <w:tc>
          <w:tcPr>
            <w:tcW w:w="675" w:type="dxa"/>
            <w:tcBorders>
              <w:left w:val="single" w:sz="4" w:space="0" w:color="000000"/>
              <w:bottom w:val="single" w:sz="4" w:space="0" w:color="000000"/>
            </w:tcBorders>
            <w:shd w:val="clear" w:color="auto" w:fill="FFFFFF"/>
            <w:vAlign w:val="center"/>
          </w:tcPr>
          <w:p w14:paraId="278339FD"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110</w:t>
            </w:r>
          </w:p>
        </w:tc>
        <w:tc>
          <w:tcPr>
            <w:tcW w:w="4800" w:type="dxa"/>
            <w:tcBorders>
              <w:left w:val="single" w:sz="4" w:space="0" w:color="000000"/>
              <w:bottom w:val="single" w:sz="4" w:space="0" w:color="000000"/>
            </w:tcBorders>
            <w:shd w:val="clear" w:color="auto" w:fill="FFFFFF"/>
          </w:tcPr>
          <w:p w14:paraId="7054762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Коробка водяная </w:t>
            </w:r>
          </w:p>
        </w:tc>
        <w:tc>
          <w:tcPr>
            <w:tcW w:w="2243" w:type="dxa"/>
            <w:tcBorders>
              <w:left w:val="single" w:sz="4" w:space="0" w:color="000000"/>
              <w:bottom w:val="single" w:sz="4" w:space="0" w:color="000000"/>
            </w:tcBorders>
            <w:shd w:val="clear" w:color="auto" w:fill="FFFFFF"/>
          </w:tcPr>
          <w:p w14:paraId="734493F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740.1303176</w:t>
            </w:r>
          </w:p>
        </w:tc>
        <w:tc>
          <w:tcPr>
            <w:tcW w:w="1042" w:type="dxa"/>
            <w:tcBorders>
              <w:left w:val="single" w:sz="4" w:space="0" w:color="000000"/>
              <w:bottom w:val="single" w:sz="4" w:space="0" w:color="000000"/>
            </w:tcBorders>
            <w:shd w:val="clear" w:color="auto" w:fill="FFFFFF"/>
          </w:tcPr>
          <w:p w14:paraId="28ECA187"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18FD803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74E7919" w14:textId="77777777" w:rsidTr="00B152C5">
        <w:tc>
          <w:tcPr>
            <w:tcW w:w="675" w:type="dxa"/>
            <w:tcBorders>
              <w:left w:val="single" w:sz="4" w:space="0" w:color="000000"/>
              <w:bottom w:val="single" w:sz="4" w:space="0" w:color="000000"/>
            </w:tcBorders>
            <w:shd w:val="clear" w:color="auto" w:fill="FFFFFF"/>
            <w:vAlign w:val="center"/>
          </w:tcPr>
          <w:p w14:paraId="4254531F"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111</w:t>
            </w:r>
          </w:p>
        </w:tc>
        <w:tc>
          <w:tcPr>
            <w:tcW w:w="4800" w:type="dxa"/>
            <w:tcBorders>
              <w:left w:val="single" w:sz="4" w:space="0" w:color="000000"/>
              <w:bottom w:val="single" w:sz="4" w:space="0" w:color="000000"/>
            </w:tcBorders>
            <w:shd w:val="clear" w:color="auto" w:fill="FFFFFF"/>
          </w:tcPr>
          <w:p w14:paraId="3805B52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Гидромуфта </w:t>
            </w:r>
          </w:p>
        </w:tc>
        <w:tc>
          <w:tcPr>
            <w:tcW w:w="2243" w:type="dxa"/>
            <w:tcBorders>
              <w:left w:val="single" w:sz="4" w:space="0" w:color="000000"/>
              <w:bottom w:val="single" w:sz="4" w:space="0" w:color="000000"/>
            </w:tcBorders>
            <w:shd w:val="clear" w:color="auto" w:fill="FFFFFF"/>
          </w:tcPr>
          <w:p w14:paraId="4E03CB1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740.1318010</w:t>
            </w:r>
          </w:p>
        </w:tc>
        <w:tc>
          <w:tcPr>
            <w:tcW w:w="1042" w:type="dxa"/>
            <w:tcBorders>
              <w:left w:val="single" w:sz="4" w:space="0" w:color="000000"/>
              <w:bottom w:val="single" w:sz="4" w:space="0" w:color="000000"/>
            </w:tcBorders>
            <w:shd w:val="clear" w:color="auto" w:fill="FFFFFF"/>
          </w:tcPr>
          <w:p w14:paraId="02944D5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E66C2D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03023804" w14:textId="77777777" w:rsidTr="00B152C5">
        <w:tc>
          <w:tcPr>
            <w:tcW w:w="675" w:type="dxa"/>
            <w:tcBorders>
              <w:left w:val="single" w:sz="4" w:space="0" w:color="000000"/>
              <w:bottom w:val="single" w:sz="4" w:space="0" w:color="000000"/>
            </w:tcBorders>
            <w:shd w:val="clear" w:color="auto" w:fill="FFFFFF"/>
            <w:vAlign w:val="center"/>
          </w:tcPr>
          <w:p w14:paraId="38887246"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112</w:t>
            </w:r>
          </w:p>
        </w:tc>
        <w:tc>
          <w:tcPr>
            <w:tcW w:w="4800" w:type="dxa"/>
            <w:tcBorders>
              <w:left w:val="single" w:sz="4" w:space="0" w:color="000000"/>
              <w:bottom w:val="single" w:sz="4" w:space="0" w:color="000000"/>
            </w:tcBorders>
            <w:shd w:val="clear" w:color="auto" w:fill="FFFFFF"/>
          </w:tcPr>
          <w:p w14:paraId="6594B82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Привод управлением механизмом переключение передач</w:t>
            </w:r>
          </w:p>
        </w:tc>
        <w:tc>
          <w:tcPr>
            <w:tcW w:w="2243" w:type="dxa"/>
            <w:tcBorders>
              <w:left w:val="single" w:sz="4" w:space="0" w:color="000000"/>
              <w:bottom w:val="single" w:sz="4" w:space="0" w:color="000000"/>
            </w:tcBorders>
            <w:shd w:val="clear" w:color="auto" w:fill="FFFFFF"/>
          </w:tcPr>
          <w:p w14:paraId="15689585"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14.1703005</w:t>
            </w:r>
          </w:p>
        </w:tc>
        <w:tc>
          <w:tcPr>
            <w:tcW w:w="1042" w:type="dxa"/>
            <w:tcBorders>
              <w:left w:val="single" w:sz="4" w:space="0" w:color="000000"/>
              <w:bottom w:val="single" w:sz="4" w:space="0" w:color="000000"/>
            </w:tcBorders>
            <w:shd w:val="clear" w:color="auto" w:fill="FFFFFF"/>
          </w:tcPr>
          <w:p w14:paraId="683CC66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7E93B13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19E5C8B1" w14:textId="77777777" w:rsidTr="00B152C5">
        <w:tc>
          <w:tcPr>
            <w:tcW w:w="675" w:type="dxa"/>
            <w:tcBorders>
              <w:left w:val="single" w:sz="4" w:space="0" w:color="000000"/>
              <w:bottom w:val="single" w:sz="4" w:space="0" w:color="000000"/>
            </w:tcBorders>
            <w:shd w:val="clear" w:color="auto" w:fill="FFFFFF"/>
            <w:vAlign w:val="center"/>
          </w:tcPr>
          <w:p w14:paraId="072BAB60"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113</w:t>
            </w:r>
          </w:p>
        </w:tc>
        <w:tc>
          <w:tcPr>
            <w:tcW w:w="4800" w:type="dxa"/>
            <w:tcBorders>
              <w:left w:val="single" w:sz="4" w:space="0" w:color="000000"/>
              <w:bottom w:val="single" w:sz="4" w:space="0" w:color="000000"/>
            </w:tcBorders>
            <w:shd w:val="clear" w:color="auto" w:fill="FFFFFF"/>
          </w:tcPr>
          <w:p w14:paraId="315A450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 xml:space="preserve">Воздухоотделитель </w:t>
            </w:r>
          </w:p>
        </w:tc>
        <w:tc>
          <w:tcPr>
            <w:tcW w:w="2243" w:type="dxa"/>
            <w:tcBorders>
              <w:left w:val="single" w:sz="4" w:space="0" w:color="000000"/>
              <w:bottom w:val="single" w:sz="4" w:space="0" w:color="000000"/>
            </w:tcBorders>
            <w:shd w:val="clear" w:color="auto" w:fill="FFFFFF"/>
          </w:tcPr>
          <w:p w14:paraId="6F166B5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151772010</w:t>
            </w:r>
          </w:p>
        </w:tc>
        <w:tc>
          <w:tcPr>
            <w:tcW w:w="1042" w:type="dxa"/>
            <w:tcBorders>
              <w:left w:val="single" w:sz="4" w:space="0" w:color="000000"/>
              <w:bottom w:val="single" w:sz="4" w:space="0" w:color="000000"/>
            </w:tcBorders>
            <w:shd w:val="clear" w:color="auto" w:fill="FFFFFF"/>
          </w:tcPr>
          <w:p w14:paraId="4A20720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9C29BF4"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60AB0CC" w14:textId="77777777" w:rsidTr="00B152C5">
        <w:tc>
          <w:tcPr>
            <w:tcW w:w="675" w:type="dxa"/>
            <w:tcBorders>
              <w:left w:val="single" w:sz="4" w:space="0" w:color="000000"/>
              <w:bottom w:val="single" w:sz="4" w:space="0" w:color="000000"/>
            </w:tcBorders>
            <w:shd w:val="clear" w:color="auto" w:fill="FFFFFF"/>
            <w:vAlign w:val="center"/>
          </w:tcPr>
          <w:p w14:paraId="1F50FB1B"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114</w:t>
            </w:r>
          </w:p>
        </w:tc>
        <w:tc>
          <w:tcPr>
            <w:tcW w:w="4800" w:type="dxa"/>
            <w:tcBorders>
              <w:left w:val="single" w:sz="4" w:space="0" w:color="000000"/>
              <w:bottom w:val="single" w:sz="4" w:space="0" w:color="000000"/>
            </w:tcBorders>
            <w:shd w:val="clear" w:color="auto" w:fill="FFFFFF"/>
          </w:tcPr>
          <w:p w14:paraId="00BDF54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Клапан выключения делителя</w:t>
            </w:r>
          </w:p>
        </w:tc>
        <w:tc>
          <w:tcPr>
            <w:tcW w:w="2243" w:type="dxa"/>
            <w:tcBorders>
              <w:left w:val="single" w:sz="4" w:space="0" w:color="000000"/>
              <w:bottom w:val="single" w:sz="4" w:space="0" w:color="000000"/>
            </w:tcBorders>
            <w:shd w:val="clear" w:color="auto" w:fill="FFFFFF"/>
          </w:tcPr>
          <w:p w14:paraId="12768C2B"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15.17720040</w:t>
            </w:r>
          </w:p>
        </w:tc>
        <w:tc>
          <w:tcPr>
            <w:tcW w:w="1042" w:type="dxa"/>
            <w:tcBorders>
              <w:left w:val="single" w:sz="4" w:space="0" w:color="000000"/>
              <w:bottom w:val="single" w:sz="4" w:space="0" w:color="000000"/>
            </w:tcBorders>
            <w:shd w:val="clear" w:color="auto" w:fill="FFFFFF"/>
          </w:tcPr>
          <w:p w14:paraId="68EC0105"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40F01963"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1C1D787" w14:textId="77777777" w:rsidTr="00B152C5">
        <w:tc>
          <w:tcPr>
            <w:tcW w:w="675" w:type="dxa"/>
            <w:tcBorders>
              <w:left w:val="single" w:sz="4" w:space="0" w:color="000000"/>
              <w:bottom w:val="single" w:sz="4" w:space="0" w:color="000000"/>
            </w:tcBorders>
            <w:shd w:val="clear" w:color="auto" w:fill="FFFFFF"/>
            <w:vAlign w:val="center"/>
          </w:tcPr>
          <w:p w14:paraId="732D6709"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115</w:t>
            </w:r>
          </w:p>
        </w:tc>
        <w:tc>
          <w:tcPr>
            <w:tcW w:w="4800" w:type="dxa"/>
            <w:tcBorders>
              <w:left w:val="single" w:sz="4" w:space="0" w:color="000000"/>
              <w:bottom w:val="single" w:sz="4" w:space="0" w:color="000000"/>
            </w:tcBorders>
            <w:shd w:val="clear" w:color="auto" w:fill="FFFFFF"/>
          </w:tcPr>
          <w:p w14:paraId="2FD6B7CF"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Полуось правая</w:t>
            </w:r>
          </w:p>
        </w:tc>
        <w:tc>
          <w:tcPr>
            <w:tcW w:w="2243" w:type="dxa"/>
            <w:tcBorders>
              <w:left w:val="single" w:sz="4" w:space="0" w:color="000000"/>
              <w:bottom w:val="single" w:sz="4" w:space="0" w:color="000000"/>
            </w:tcBorders>
            <w:shd w:val="clear" w:color="auto" w:fill="FFFFFF"/>
          </w:tcPr>
          <w:p w14:paraId="5B565DA2"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53229-24003070</w:t>
            </w:r>
          </w:p>
        </w:tc>
        <w:tc>
          <w:tcPr>
            <w:tcW w:w="1042" w:type="dxa"/>
            <w:tcBorders>
              <w:left w:val="single" w:sz="4" w:space="0" w:color="000000"/>
              <w:bottom w:val="single" w:sz="4" w:space="0" w:color="000000"/>
            </w:tcBorders>
            <w:shd w:val="clear" w:color="auto" w:fill="FFFFFF"/>
          </w:tcPr>
          <w:p w14:paraId="1B52FD1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9C47B7A"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65E29260" w14:textId="77777777" w:rsidTr="00B152C5">
        <w:tc>
          <w:tcPr>
            <w:tcW w:w="675" w:type="dxa"/>
            <w:tcBorders>
              <w:left w:val="single" w:sz="4" w:space="0" w:color="000000"/>
              <w:bottom w:val="single" w:sz="4" w:space="0" w:color="000000"/>
            </w:tcBorders>
            <w:shd w:val="clear" w:color="auto" w:fill="FFFFFF"/>
            <w:vAlign w:val="center"/>
          </w:tcPr>
          <w:p w14:paraId="64763892"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116</w:t>
            </w:r>
          </w:p>
        </w:tc>
        <w:tc>
          <w:tcPr>
            <w:tcW w:w="4800" w:type="dxa"/>
            <w:tcBorders>
              <w:left w:val="single" w:sz="4" w:space="0" w:color="000000"/>
              <w:bottom w:val="single" w:sz="4" w:space="0" w:color="000000"/>
            </w:tcBorders>
            <w:shd w:val="clear" w:color="auto" w:fill="FFFFFF"/>
          </w:tcPr>
          <w:p w14:paraId="266533C6"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Полуось левая</w:t>
            </w:r>
          </w:p>
        </w:tc>
        <w:tc>
          <w:tcPr>
            <w:tcW w:w="2243" w:type="dxa"/>
            <w:tcBorders>
              <w:left w:val="single" w:sz="4" w:space="0" w:color="000000"/>
              <w:bottom w:val="single" w:sz="4" w:space="0" w:color="000000"/>
            </w:tcBorders>
            <w:shd w:val="clear" w:color="auto" w:fill="FFFFFF"/>
          </w:tcPr>
          <w:p w14:paraId="137FFAA4"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53229-2400372</w:t>
            </w:r>
          </w:p>
        </w:tc>
        <w:tc>
          <w:tcPr>
            <w:tcW w:w="1042" w:type="dxa"/>
            <w:tcBorders>
              <w:left w:val="single" w:sz="4" w:space="0" w:color="000000"/>
              <w:bottom w:val="single" w:sz="4" w:space="0" w:color="000000"/>
            </w:tcBorders>
            <w:shd w:val="clear" w:color="auto" w:fill="FFFFFF"/>
          </w:tcPr>
          <w:p w14:paraId="2FBF1289"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5036EB0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52A93DE4" w14:textId="77777777" w:rsidTr="00B152C5">
        <w:tc>
          <w:tcPr>
            <w:tcW w:w="675" w:type="dxa"/>
            <w:tcBorders>
              <w:left w:val="single" w:sz="4" w:space="0" w:color="000000"/>
              <w:bottom w:val="single" w:sz="4" w:space="0" w:color="000000"/>
            </w:tcBorders>
            <w:shd w:val="clear" w:color="auto" w:fill="FFFFFF"/>
            <w:vAlign w:val="center"/>
          </w:tcPr>
          <w:p w14:paraId="4016673C"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117</w:t>
            </w:r>
          </w:p>
        </w:tc>
        <w:tc>
          <w:tcPr>
            <w:tcW w:w="4800" w:type="dxa"/>
            <w:tcBorders>
              <w:left w:val="single" w:sz="4" w:space="0" w:color="000000"/>
              <w:bottom w:val="single" w:sz="4" w:space="0" w:color="000000"/>
            </w:tcBorders>
            <w:shd w:val="clear" w:color="auto" w:fill="FFFFFF"/>
          </w:tcPr>
          <w:p w14:paraId="3683340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Кран включения блокировки</w:t>
            </w:r>
          </w:p>
        </w:tc>
        <w:tc>
          <w:tcPr>
            <w:tcW w:w="2243" w:type="dxa"/>
            <w:tcBorders>
              <w:left w:val="single" w:sz="4" w:space="0" w:color="000000"/>
              <w:bottom w:val="single" w:sz="4" w:space="0" w:color="000000"/>
            </w:tcBorders>
            <w:shd w:val="clear" w:color="auto" w:fill="FFFFFF"/>
          </w:tcPr>
          <w:p w14:paraId="626FB21A"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5320-2511060</w:t>
            </w:r>
          </w:p>
        </w:tc>
        <w:tc>
          <w:tcPr>
            <w:tcW w:w="1042" w:type="dxa"/>
            <w:tcBorders>
              <w:left w:val="single" w:sz="4" w:space="0" w:color="000000"/>
              <w:bottom w:val="single" w:sz="4" w:space="0" w:color="000000"/>
            </w:tcBorders>
            <w:shd w:val="clear" w:color="auto" w:fill="FFFFFF"/>
          </w:tcPr>
          <w:p w14:paraId="72108D2C"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004C940"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FB5EFEA" w14:textId="77777777" w:rsidTr="00B152C5">
        <w:tc>
          <w:tcPr>
            <w:tcW w:w="675" w:type="dxa"/>
            <w:tcBorders>
              <w:left w:val="single" w:sz="4" w:space="0" w:color="000000"/>
              <w:bottom w:val="single" w:sz="4" w:space="0" w:color="000000"/>
            </w:tcBorders>
            <w:shd w:val="clear" w:color="auto" w:fill="FFFFFF"/>
            <w:vAlign w:val="center"/>
          </w:tcPr>
          <w:p w14:paraId="41B84306"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118</w:t>
            </w:r>
          </w:p>
        </w:tc>
        <w:tc>
          <w:tcPr>
            <w:tcW w:w="4800" w:type="dxa"/>
            <w:tcBorders>
              <w:left w:val="single" w:sz="4" w:space="0" w:color="000000"/>
              <w:bottom w:val="single" w:sz="4" w:space="0" w:color="000000"/>
            </w:tcBorders>
            <w:shd w:val="clear" w:color="auto" w:fill="FFFFFF"/>
          </w:tcPr>
          <w:p w14:paraId="54F013CC"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Башмак рессоры</w:t>
            </w:r>
          </w:p>
        </w:tc>
        <w:tc>
          <w:tcPr>
            <w:tcW w:w="2243" w:type="dxa"/>
            <w:tcBorders>
              <w:left w:val="single" w:sz="4" w:space="0" w:color="000000"/>
              <w:bottom w:val="single" w:sz="4" w:space="0" w:color="000000"/>
            </w:tcBorders>
            <w:shd w:val="clear" w:color="auto" w:fill="FFFFFF"/>
          </w:tcPr>
          <w:p w14:paraId="1934520D"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55111-2918061</w:t>
            </w:r>
          </w:p>
        </w:tc>
        <w:tc>
          <w:tcPr>
            <w:tcW w:w="1042" w:type="dxa"/>
            <w:tcBorders>
              <w:left w:val="single" w:sz="4" w:space="0" w:color="000000"/>
              <w:bottom w:val="single" w:sz="4" w:space="0" w:color="000000"/>
            </w:tcBorders>
            <w:shd w:val="clear" w:color="auto" w:fill="FFFFFF"/>
          </w:tcPr>
          <w:p w14:paraId="073C8781"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38271DFB"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r w:rsidR="00972A0D" w:rsidRPr="00972A0D" w14:paraId="414E87B3" w14:textId="77777777" w:rsidTr="00B152C5">
        <w:tc>
          <w:tcPr>
            <w:tcW w:w="675" w:type="dxa"/>
            <w:tcBorders>
              <w:left w:val="single" w:sz="4" w:space="0" w:color="000000"/>
              <w:bottom w:val="single" w:sz="4" w:space="0" w:color="000000"/>
            </w:tcBorders>
            <w:shd w:val="clear" w:color="auto" w:fill="FFFFFF"/>
            <w:vAlign w:val="center"/>
          </w:tcPr>
          <w:p w14:paraId="11C1B3A9" w14:textId="77777777" w:rsidR="00972A0D" w:rsidRPr="00972A0D" w:rsidRDefault="00972A0D" w:rsidP="00972A0D">
            <w:pPr>
              <w:suppressLineNumbers/>
              <w:suppressAutoHyphens/>
              <w:autoSpaceDE/>
              <w:autoSpaceDN/>
              <w:adjustRightInd/>
              <w:spacing w:line="0" w:lineRule="atLeast"/>
              <w:jc w:val="center"/>
              <w:rPr>
                <w:rFonts w:ascii="Liberation Serif" w:eastAsia="Arial Unicode MS" w:hAnsi="Liberation Serif" w:cs="Mangal"/>
                <w:color w:val="00000A"/>
                <w:kern w:val="1"/>
                <w:sz w:val="24"/>
                <w:szCs w:val="24"/>
                <w:lang w:eastAsia="zh-CN" w:bidi="hi-IN"/>
              </w:rPr>
            </w:pPr>
            <w:r w:rsidRPr="00972A0D">
              <w:rPr>
                <w:rFonts w:ascii="Liberation Serif" w:eastAsia="Arial Unicode MS" w:hAnsi="Liberation Serif" w:cs="Mangal"/>
                <w:color w:val="00000A"/>
                <w:kern w:val="1"/>
                <w:sz w:val="24"/>
                <w:szCs w:val="24"/>
                <w:lang w:eastAsia="zh-CN" w:bidi="hi-IN"/>
              </w:rPr>
              <w:t>119</w:t>
            </w:r>
          </w:p>
        </w:tc>
        <w:tc>
          <w:tcPr>
            <w:tcW w:w="4800" w:type="dxa"/>
            <w:tcBorders>
              <w:left w:val="single" w:sz="4" w:space="0" w:color="000000"/>
              <w:bottom w:val="single" w:sz="4" w:space="0" w:color="000000"/>
            </w:tcBorders>
            <w:shd w:val="clear" w:color="auto" w:fill="FFFFFF"/>
          </w:tcPr>
          <w:p w14:paraId="4F161117"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Переключатель под рулевой</w:t>
            </w:r>
          </w:p>
        </w:tc>
        <w:tc>
          <w:tcPr>
            <w:tcW w:w="2243" w:type="dxa"/>
            <w:tcBorders>
              <w:left w:val="single" w:sz="4" w:space="0" w:color="000000"/>
              <w:bottom w:val="single" w:sz="4" w:space="0" w:color="000000"/>
            </w:tcBorders>
            <w:shd w:val="clear" w:color="auto" w:fill="FFFFFF"/>
          </w:tcPr>
          <w:p w14:paraId="1C9A9020" w14:textId="77777777" w:rsidR="00972A0D" w:rsidRPr="00972A0D" w:rsidRDefault="00972A0D" w:rsidP="00972A0D">
            <w:pPr>
              <w:widowControl/>
              <w:suppressAutoHyphens/>
              <w:autoSpaceDE/>
              <w:autoSpaceDN/>
              <w:adjustRightInd/>
              <w:spacing w:line="0" w:lineRule="atLeast"/>
              <w:rPr>
                <w:color w:val="00000A"/>
                <w:kern w:val="1"/>
                <w:sz w:val="24"/>
                <w:szCs w:val="24"/>
                <w:lang w:eastAsia="zh-CN"/>
              </w:rPr>
            </w:pPr>
            <w:r w:rsidRPr="00972A0D">
              <w:rPr>
                <w:color w:val="00000A"/>
                <w:kern w:val="1"/>
                <w:sz w:val="24"/>
                <w:szCs w:val="24"/>
                <w:lang w:eastAsia="zh-CN"/>
              </w:rPr>
              <w:t>53215-37009002</w:t>
            </w:r>
          </w:p>
        </w:tc>
        <w:tc>
          <w:tcPr>
            <w:tcW w:w="1042" w:type="dxa"/>
            <w:tcBorders>
              <w:left w:val="single" w:sz="4" w:space="0" w:color="000000"/>
              <w:bottom w:val="single" w:sz="4" w:space="0" w:color="000000"/>
            </w:tcBorders>
            <w:shd w:val="clear" w:color="auto" w:fill="FFFFFF"/>
          </w:tcPr>
          <w:p w14:paraId="7097DD42"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proofErr w:type="spellStart"/>
            <w:r w:rsidRPr="00972A0D">
              <w:rPr>
                <w:color w:val="00000A"/>
                <w:kern w:val="1"/>
                <w:sz w:val="24"/>
                <w:szCs w:val="24"/>
                <w:lang w:eastAsia="zh-CN"/>
              </w:rPr>
              <w:t>шт</w:t>
            </w:r>
            <w:proofErr w:type="spellEnd"/>
          </w:p>
        </w:tc>
        <w:tc>
          <w:tcPr>
            <w:tcW w:w="1000" w:type="dxa"/>
            <w:tcBorders>
              <w:left w:val="single" w:sz="4" w:space="0" w:color="000000"/>
              <w:bottom w:val="single" w:sz="4" w:space="0" w:color="000000"/>
              <w:right w:val="single" w:sz="4" w:space="0" w:color="000000"/>
            </w:tcBorders>
            <w:shd w:val="clear" w:color="auto" w:fill="FFFFFF"/>
          </w:tcPr>
          <w:p w14:paraId="0D1031AE" w14:textId="77777777" w:rsidR="00972A0D" w:rsidRPr="00972A0D" w:rsidRDefault="00972A0D" w:rsidP="00972A0D">
            <w:pPr>
              <w:widowControl/>
              <w:suppressAutoHyphens/>
              <w:autoSpaceDE/>
              <w:autoSpaceDN/>
              <w:adjustRightInd/>
              <w:spacing w:line="0" w:lineRule="atLeast"/>
              <w:jc w:val="center"/>
              <w:rPr>
                <w:color w:val="00000A"/>
                <w:kern w:val="1"/>
                <w:sz w:val="24"/>
                <w:szCs w:val="24"/>
                <w:lang w:eastAsia="zh-CN"/>
              </w:rPr>
            </w:pPr>
            <w:r w:rsidRPr="00972A0D">
              <w:rPr>
                <w:color w:val="00000A"/>
                <w:kern w:val="1"/>
                <w:sz w:val="24"/>
                <w:szCs w:val="24"/>
                <w:lang w:eastAsia="zh-CN"/>
              </w:rPr>
              <w:t>1</w:t>
            </w:r>
          </w:p>
        </w:tc>
      </w:tr>
    </w:tbl>
    <w:p w14:paraId="7CB8AD4C" w14:textId="77777777" w:rsidR="00972A0D" w:rsidRPr="00972A0D" w:rsidRDefault="00972A0D" w:rsidP="00972A0D">
      <w:pPr>
        <w:widowControl/>
        <w:suppressAutoHyphens/>
        <w:autoSpaceDE/>
        <w:autoSpaceDN/>
        <w:adjustRightInd/>
        <w:spacing w:line="0" w:lineRule="atLeast"/>
        <w:rPr>
          <w:color w:val="00000A"/>
          <w:kern w:val="1"/>
          <w:sz w:val="16"/>
          <w:szCs w:val="16"/>
          <w:lang w:eastAsia="zh-CN"/>
        </w:rPr>
      </w:pPr>
    </w:p>
    <w:p w14:paraId="53DD438E" w14:textId="718FA286" w:rsidR="00972A0D" w:rsidRPr="00972A0D" w:rsidRDefault="00972A0D" w:rsidP="00972A0D">
      <w:pPr>
        <w:widowControl/>
        <w:suppressAutoHyphens/>
        <w:autoSpaceDE/>
        <w:autoSpaceDN/>
        <w:adjustRightInd/>
        <w:jc w:val="both"/>
        <w:rPr>
          <w:b/>
          <w:color w:val="000000"/>
          <w:kern w:val="1"/>
          <w:sz w:val="24"/>
          <w:szCs w:val="24"/>
          <w:lang w:eastAsia="zh-CN"/>
        </w:rPr>
      </w:pPr>
    </w:p>
    <w:p w14:paraId="6A757DAB" w14:textId="77777777" w:rsidR="00972A0D" w:rsidRPr="00972A0D" w:rsidRDefault="00972A0D" w:rsidP="00972A0D">
      <w:pPr>
        <w:widowControl/>
        <w:suppressAutoHyphens/>
        <w:autoSpaceDE/>
        <w:autoSpaceDN/>
        <w:adjustRightInd/>
        <w:ind w:firstLine="567"/>
        <w:jc w:val="both"/>
        <w:rPr>
          <w:bCs/>
          <w:color w:val="000000"/>
          <w:kern w:val="1"/>
          <w:sz w:val="22"/>
          <w:szCs w:val="22"/>
          <w:lang w:eastAsia="zh-CN"/>
        </w:rPr>
      </w:pPr>
      <w:r w:rsidRPr="00972A0D">
        <w:rPr>
          <w:bCs/>
          <w:color w:val="000000"/>
          <w:kern w:val="1"/>
          <w:sz w:val="22"/>
          <w:szCs w:val="22"/>
          <w:lang w:eastAsia="zh-CN"/>
        </w:rPr>
        <w:t>Номенклатурные номера в данной таблице относятся к каталогу деталей и сборочных единиц КАМАЗ 5320, 53212, 54112, 55111,55102</w:t>
      </w:r>
    </w:p>
    <w:p w14:paraId="3862F638" w14:textId="77777777" w:rsidR="00972A0D" w:rsidRPr="00972A0D" w:rsidRDefault="00972A0D" w:rsidP="00972A0D">
      <w:pPr>
        <w:widowControl/>
        <w:suppressAutoHyphens/>
        <w:autoSpaceDE/>
        <w:autoSpaceDN/>
        <w:adjustRightInd/>
        <w:ind w:firstLine="567"/>
        <w:jc w:val="both"/>
        <w:rPr>
          <w:color w:val="00000A"/>
          <w:kern w:val="1"/>
          <w:sz w:val="22"/>
          <w:szCs w:val="22"/>
          <w:lang w:eastAsia="zh-CN"/>
        </w:rPr>
      </w:pPr>
      <w:r w:rsidRPr="00972A0D">
        <w:rPr>
          <w:b/>
          <w:color w:val="000000"/>
          <w:kern w:val="1"/>
          <w:sz w:val="22"/>
          <w:szCs w:val="22"/>
          <w:lang w:eastAsia="zh-CN"/>
        </w:rPr>
        <w:t>Требование к качеству товара:</w:t>
      </w:r>
      <w:r w:rsidRPr="00972A0D">
        <w:rPr>
          <w:color w:val="000000"/>
          <w:kern w:val="1"/>
          <w:sz w:val="22"/>
          <w:szCs w:val="22"/>
          <w:lang w:eastAsia="zh-CN"/>
        </w:rPr>
        <w:t xml:space="preserve"> </w:t>
      </w:r>
      <w:r w:rsidRPr="00972A0D">
        <w:rPr>
          <w:color w:val="000000"/>
          <w:kern w:val="1"/>
          <w:sz w:val="22"/>
          <w:szCs w:val="22"/>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478C87CD" w14:textId="77777777" w:rsidR="00972A0D" w:rsidRPr="00972A0D" w:rsidRDefault="00972A0D" w:rsidP="00972A0D">
      <w:pPr>
        <w:widowControl/>
        <w:suppressAutoHyphens/>
        <w:autoSpaceDE/>
        <w:autoSpaceDN/>
        <w:adjustRightInd/>
        <w:ind w:firstLine="567"/>
        <w:jc w:val="both"/>
        <w:rPr>
          <w:color w:val="00000A"/>
          <w:kern w:val="1"/>
          <w:sz w:val="22"/>
          <w:szCs w:val="22"/>
          <w:lang w:eastAsia="zh-CN"/>
        </w:rPr>
      </w:pPr>
      <w:r w:rsidRPr="00972A0D">
        <w:rPr>
          <w:b/>
          <w:color w:val="000000"/>
          <w:kern w:val="1"/>
          <w:sz w:val="22"/>
          <w:szCs w:val="22"/>
          <w:lang w:eastAsia="zh-CN"/>
        </w:rPr>
        <w:t xml:space="preserve">Требование к техническим характеристикам товара: </w:t>
      </w:r>
      <w:r w:rsidRPr="00972A0D">
        <w:rPr>
          <w:color w:val="000000"/>
          <w:kern w:val="1"/>
          <w:sz w:val="22"/>
          <w:szCs w:val="22"/>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r w:rsidRPr="00972A0D">
        <w:rPr>
          <w:color w:val="00000A"/>
          <w:kern w:val="1"/>
          <w:sz w:val="22"/>
          <w:szCs w:val="22"/>
          <w:lang w:eastAsia="zh-CN"/>
        </w:rPr>
        <w:t xml:space="preserve"> </w:t>
      </w:r>
    </w:p>
    <w:p w14:paraId="7542ABEB" w14:textId="77777777" w:rsidR="00972A0D" w:rsidRPr="00972A0D" w:rsidRDefault="00972A0D" w:rsidP="00972A0D">
      <w:pPr>
        <w:widowControl/>
        <w:suppressAutoHyphens/>
        <w:autoSpaceDE/>
        <w:autoSpaceDN/>
        <w:adjustRightInd/>
        <w:ind w:firstLine="567"/>
        <w:jc w:val="both"/>
        <w:rPr>
          <w:color w:val="00000A"/>
          <w:kern w:val="1"/>
          <w:sz w:val="22"/>
          <w:szCs w:val="22"/>
          <w:lang w:eastAsia="zh-CN"/>
        </w:rPr>
      </w:pPr>
      <w:r w:rsidRPr="00972A0D">
        <w:rPr>
          <w:b/>
          <w:color w:val="00000A"/>
          <w:kern w:val="1"/>
          <w:sz w:val="22"/>
          <w:szCs w:val="22"/>
          <w:lang w:eastAsia="zh-CN"/>
        </w:rPr>
        <w:t xml:space="preserve">Требования к гарантийному сроку качества товара: </w:t>
      </w:r>
      <w:r w:rsidRPr="00972A0D">
        <w:rPr>
          <w:color w:val="00000A"/>
          <w:kern w:val="1"/>
          <w:sz w:val="22"/>
          <w:szCs w:val="22"/>
        </w:rPr>
        <w:t xml:space="preserve">Гарантийный срок на товары определяется в соответствии со сроками, установленными заводами-изготовителями, </w:t>
      </w:r>
      <w:r w:rsidRPr="00972A0D">
        <w:rPr>
          <w:color w:val="00000A"/>
          <w:kern w:val="1"/>
          <w:sz w:val="22"/>
          <w:szCs w:val="22"/>
          <w:highlight w:val="white"/>
        </w:rPr>
        <w:t>но не менее 1 (одного) года со дня приема на склад Заказчика.</w:t>
      </w:r>
      <w:r w:rsidRPr="00972A0D">
        <w:rPr>
          <w:color w:val="00000A"/>
          <w:kern w:val="1"/>
          <w:sz w:val="22"/>
          <w:szCs w:val="22"/>
          <w:lang w:eastAsia="zh-CN"/>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19CA5E85" w14:textId="77777777" w:rsidR="00972A0D" w:rsidRPr="00972A0D" w:rsidRDefault="00972A0D" w:rsidP="00972A0D">
      <w:pPr>
        <w:widowControl/>
        <w:tabs>
          <w:tab w:val="left" w:pos="788"/>
        </w:tabs>
        <w:suppressAutoHyphens/>
        <w:autoSpaceDE/>
        <w:autoSpaceDN/>
        <w:adjustRightInd/>
        <w:ind w:firstLine="567"/>
        <w:jc w:val="both"/>
        <w:rPr>
          <w:color w:val="00000A"/>
          <w:kern w:val="1"/>
          <w:sz w:val="22"/>
          <w:szCs w:val="22"/>
          <w:lang w:eastAsia="zh-CN"/>
        </w:rPr>
      </w:pPr>
      <w:r w:rsidRPr="00972A0D">
        <w:rPr>
          <w:b/>
          <w:bCs/>
          <w:color w:val="00000A"/>
          <w:kern w:val="1"/>
          <w:sz w:val="22"/>
          <w:szCs w:val="22"/>
          <w:highlight w:val="white"/>
          <w:lang w:eastAsia="zh-CN"/>
        </w:rPr>
        <w:t xml:space="preserve">Требования к срокам и условиям поставки: </w:t>
      </w:r>
      <w:r w:rsidRPr="00972A0D">
        <w:rPr>
          <w:color w:val="00000A"/>
          <w:kern w:val="1"/>
          <w:sz w:val="22"/>
          <w:szCs w:val="22"/>
          <w:highlight w:val="white"/>
          <w:lang w:eastAsia="zh-CN"/>
        </w:rPr>
        <w:t>П</w:t>
      </w:r>
      <w:r w:rsidRPr="00972A0D">
        <w:rPr>
          <w:color w:val="000000"/>
          <w:kern w:val="1"/>
          <w:sz w:val="22"/>
          <w:szCs w:val="22"/>
          <w:highlight w:val="white"/>
          <w:lang w:eastAsia="zh-CN"/>
        </w:rPr>
        <w:t>оставка Товара осуществляется партиями с момента заключения Договора до 31 декабря 2026 года</w:t>
      </w:r>
      <w:r w:rsidRPr="00972A0D">
        <w:rPr>
          <w:color w:val="00000A"/>
          <w:kern w:val="1"/>
          <w:sz w:val="22"/>
          <w:szCs w:val="22"/>
          <w:highlight w:val="white"/>
          <w:lang w:eastAsia="zh-CN"/>
        </w:rPr>
        <w:t xml:space="preserve"> в течение 1 (одного) рабочего дня с момента подачи заявки Заказчиком. </w:t>
      </w:r>
      <w:r w:rsidRPr="00972A0D">
        <w:rPr>
          <w:color w:val="000000"/>
          <w:kern w:val="1"/>
          <w:sz w:val="22"/>
          <w:szCs w:val="22"/>
          <w:highlight w:val="white"/>
          <w:lang w:eastAsia="zh-CN"/>
        </w:rPr>
        <w:t xml:space="preserve"> Поставка Товара осуществляется </w:t>
      </w:r>
      <w:r w:rsidRPr="00972A0D">
        <w:rPr>
          <w:color w:val="00000A"/>
          <w:kern w:val="1"/>
          <w:sz w:val="22"/>
          <w:szCs w:val="22"/>
          <w:highlight w:val="white"/>
          <w:lang w:eastAsia="zh-CN"/>
        </w:rPr>
        <w:t>силами и за счет Поставщика</w:t>
      </w:r>
      <w:r w:rsidRPr="00972A0D">
        <w:rPr>
          <w:color w:val="000000"/>
          <w:kern w:val="1"/>
          <w:sz w:val="22"/>
          <w:szCs w:val="22"/>
          <w:highlight w:val="white"/>
          <w:lang w:eastAsia="zh-CN"/>
        </w:rPr>
        <w:t xml:space="preserve">, </w:t>
      </w:r>
      <w:r w:rsidRPr="00972A0D">
        <w:rPr>
          <w:color w:val="00000A"/>
          <w:kern w:val="1"/>
          <w:sz w:val="22"/>
          <w:szCs w:val="22"/>
          <w:highlight w:val="white"/>
          <w:lang w:eastAsia="zh-CN"/>
        </w:rPr>
        <w:t xml:space="preserve">при наличии склада в пределах </w:t>
      </w:r>
      <w:proofErr w:type="spellStart"/>
      <w:r w:rsidRPr="00972A0D">
        <w:rPr>
          <w:color w:val="00000A"/>
          <w:kern w:val="1"/>
          <w:sz w:val="22"/>
          <w:szCs w:val="22"/>
          <w:highlight w:val="white"/>
          <w:lang w:eastAsia="zh-CN"/>
        </w:rPr>
        <w:t>г.Йошкар</w:t>
      </w:r>
      <w:proofErr w:type="spellEnd"/>
      <w:r w:rsidRPr="00972A0D">
        <w:rPr>
          <w:color w:val="00000A"/>
          <w:kern w:val="1"/>
          <w:sz w:val="22"/>
          <w:szCs w:val="22"/>
          <w:highlight w:val="white"/>
          <w:lang w:eastAsia="zh-CN"/>
        </w:rPr>
        <w:t>-Ола, возможно, самовывозом.</w:t>
      </w:r>
    </w:p>
    <w:p w14:paraId="0398C972" w14:textId="77777777" w:rsidR="00972A0D" w:rsidRPr="00972A0D" w:rsidRDefault="00972A0D" w:rsidP="00972A0D">
      <w:pPr>
        <w:widowControl/>
        <w:autoSpaceDE/>
        <w:autoSpaceDN/>
        <w:adjustRightInd/>
        <w:ind w:firstLine="567"/>
        <w:rPr>
          <w:sz w:val="22"/>
          <w:szCs w:val="22"/>
        </w:rPr>
      </w:pPr>
      <w:r w:rsidRPr="00972A0D">
        <w:rPr>
          <w:b/>
          <w:sz w:val="22"/>
          <w:szCs w:val="22"/>
        </w:rPr>
        <w:t>Место поставки товара</w:t>
      </w:r>
      <w:r w:rsidRPr="00972A0D">
        <w:rPr>
          <w:sz w:val="22"/>
          <w:szCs w:val="22"/>
        </w:rPr>
        <w:t>: МУП «Водоканал» г. Йошкар-Ола, ул. Дружбы, д.2.</w:t>
      </w:r>
    </w:p>
    <w:p w14:paraId="1774C593" w14:textId="77777777" w:rsidR="00972A0D" w:rsidRPr="00972A0D" w:rsidRDefault="00972A0D" w:rsidP="00972A0D">
      <w:pPr>
        <w:widowControl/>
        <w:tabs>
          <w:tab w:val="left" w:pos="788"/>
        </w:tabs>
        <w:suppressAutoHyphens/>
        <w:autoSpaceDE/>
        <w:autoSpaceDN/>
        <w:adjustRightInd/>
        <w:ind w:firstLine="567"/>
        <w:jc w:val="both"/>
        <w:rPr>
          <w:color w:val="00000A"/>
          <w:kern w:val="1"/>
          <w:sz w:val="24"/>
          <w:szCs w:val="24"/>
          <w:lang w:eastAsia="zh-CN"/>
        </w:rPr>
      </w:pPr>
      <w:r w:rsidRPr="00972A0D">
        <w:rPr>
          <w:b/>
          <w:bCs/>
          <w:color w:val="00000A"/>
          <w:kern w:val="1"/>
          <w:sz w:val="22"/>
          <w:szCs w:val="22"/>
          <w:highlight w:val="white"/>
          <w:lang w:eastAsia="zh-CN"/>
        </w:rPr>
        <w:t xml:space="preserve">Требования к комплекту поставки: </w:t>
      </w:r>
      <w:r w:rsidRPr="00972A0D">
        <w:rPr>
          <w:color w:val="00000A"/>
          <w:kern w:val="1"/>
          <w:sz w:val="22"/>
          <w:szCs w:val="22"/>
          <w:highlight w:val="white"/>
          <w:lang w:eastAsia="zh-CN"/>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76F18C8B" w14:textId="77777777" w:rsidR="00972A0D" w:rsidRDefault="00972A0D" w:rsidP="00972A0D">
      <w:pPr>
        <w:widowControl/>
        <w:autoSpaceDE/>
        <w:autoSpaceDN/>
        <w:adjustRightInd/>
        <w:jc w:val="center"/>
        <w:rPr>
          <w:b/>
          <w:color w:val="00000A"/>
          <w:kern w:val="1"/>
          <w:sz w:val="22"/>
          <w:szCs w:val="22"/>
        </w:rPr>
      </w:pPr>
    </w:p>
    <w:p w14:paraId="3334B77D" w14:textId="77777777" w:rsidR="00972A0D" w:rsidRDefault="00972A0D" w:rsidP="00972A0D">
      <w:pPr>
        <w:widowControl/>
        <w:autoSpaceDE/>
        <w:autoSpaceDN/>
        <w:adjustRightInd/>
        <w:jc w:val="center"/>
        <w:rPr>
          <w:b/>
          <w:color w:val="00000A"/>
          <w:kern w:val="1"/>
          <w:sz w:val="22"/>
          <w:szCs w:val="22"/>
        </w:rPr>
      </w:pPr>
    </w:p>
    <w:p w14:paraId="75CC63DA" w14:textId="2F2ED882" w:rsidR="00972A0D" w:rsidRPr="00972A0D" w:rsidRDefault="00972A0D" w:rsidP="00972A0D">
      <w:pPr>
        <w:widowControl/>
        <w:autoSpaceDE/>
        <w:autoSpaceDN/>
        <w:adjustRightInd/>
        <w:jc w:val="center"/>
        <w:rPr>
          <w:color w:val="00000A"/>
          <w:kern w:val="1"/>
          <w:sz w:val="22"/>
          <w:szCs w:val="22"/>
          <w:lang w:eastAsia="zh-CN"/>
        </w:rPr>
      </w:pPr>
      <w:r w:rsidRPr="00972A0D">
        <w:rPr>
          <w:b/>
          <w:color w:val="00000A"/>
          <w:kern w:val="1"/>
          <w:sz w:val="22"/>
          <w:szCs w:val="22"/>
        </w:rPr>
        <w:t>Обоснование</w:t>
      </w:r>
    </w:p>
    <w:p w14:paraId="3D1F9F07" w14:textId="77777777" w:rsidR="00972A0D" w:rsidRPr="00972A0D" w:rsidRDefault="00972A0D" w:rsidP="00972A0D">
      <w:pPr>
        <w:widowControl/>
        <w:suppressAutoHyphens/>
        <w:autoSpaceDE/>
        <w:autoSpaceDN/>
        <w:adjustRightInd/>
        <w:jc w:val="center"/>
        <w:rPr>
          <w:color w:val="00000A"/>
          <w:kern w:val="1"/>
          <w:sz w:val="22"/>
          <w:szCs w:val="22"/>
          <w:lang w:eastAsia="zh-CN"/>
        </w:rPr>
      </w:pPr>
      <w:r w:rsidRPr="00972A0D">
        <w:rPr>
          <w:b/>
          <w:color w:val="00000A"/>
          <w:kern w:val="1"/>
          <w:sz w:val="22"/>
          <w:szCs w:val="22"/>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01249AB3" w14:textId="77777777" w:rsidR="00972A0D" w:rsidRPr="00972A0D" w:rsidRDefault="00972A0D" w:rsidP="00972A0D">
      <w:pPr>
        <w:widowControl/>
        <w:shd w:val="clear" w:color="auto" w:fill="FFFFFF"/>
        <w:tabs>
          <w:tab w:val="left" w:pos="576"/>
          <w:tab w:val="left" w:pos="6379"/>
        </w:tabs>
        <w:suppressAutoHyphens/>
        <w:autoSpaceDE/>
        <w:autoSpaceDN/>
        <w:adjustRightInd/>
        <w:ind w:firstLine="567"/>
        <w:jc w:val="both"/>
        <w:rPr>
          <w:color w:val="00000A"/>
          <w:kern w:val="1"/>
          <w:sz w:val="22"/>
          <w:szCs w:val="22"/>
          <w:lang w:eastAsia="zh-CN"/>
        </w:rPr>
      </w:pPr>
      <w:r w:rsidRPr="00972A0D">
        <w:rPr>
          <w:color w:val="000000"/>
          <w:kern w:val="1"/>
          <w:sz w:val="22"/>
          <w:szCs w:val="22"/>
          <w:highlight w:val="white"/>
        </w:rPr>
        <w:t xml:space="preserve">Руководствуясь положениями пункта 1 части 10 статьи 4 </w:t>
      </w:r>
      <w:r w:rsidRPr="00972A0D">
        <w:rPr>
          <w:color w:val="000000"/>
          <w:kern w:val="1"/>
          <w:sz w:val="22"/>
          <w:szCs w:val="22"/>
        </w:rPr>
        <w:t xml:space="preserve">Федерального закона от 18.07.2011 № 223-ФЗ "О закупках товаров, работ, услуг отдельными видами юридических лиц" </w:t>
      </w:r>
      <w:r w:rsidRPr="00972A0D">
        <w:rPr>
          <w:rFonts w:eastAsia="Calibri"/>
          <w:color w:val="000000"/>
          <w:kern w:val="1"/>
          <w:sz w:val="22"/>
          <w:szCs w:val="22"/>
          <w:lang w:eastAsia="zh-CN"/>
        </w:rPr>
        <w:t xml:space="preserve">подготовлено </w:t>
      </w:r>
      <w:r w:rsidRPr="00972A0D">
        <w:rPr>
          <w:rFonts w:eastAsia="Calibri"/>
          <w:color w:val="000000"/>
          <w:kern w:val="1"/>
          <w:sz w:val="22"/>
          <w:szCs w:val="22"/>
          <w:highlight w:val="white"/>
          <w:lang w:eastAsia="zh-CN"/>
        </w:rPr>
        <w:t xml:space="preserve">обоснование </w:t>
      </w:r>
      <w:r w:rsidRPr="00972A0D">
        <w:rPr>
          <w:color w:val="00000A"/>
          <w:kern w:val="1"/>
          <w:sz w:val="22"/>
          <w:szCs w:val="22"/>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744F7F9E" w14:textId="77777777" w:rsidR="00972A0D" w:rsidRPr="00972A0D" w:rsidRDefault="00972A0D" w:rsidP="00972A0D">
      <w:pPr>
        <w:widowControl/>
        <w:shd w:val="clear" w:color="auto" w:fill="FFFFFF"/>
        <w:tabs>
          <w:tab w:val="left" w:pos="576"/>
        </w:tabs>
        <w:suppressAutoHyphens/>
        <w:autoSpaceDE/>
        <w:autoSpaceDN/>
        <w:adjustRightInd/>
        <w:ind w:firstLine="567"/>
        <w:jc w:val="both"/>
        <w:rPr>
          <w:color w:val="00000A"/>
          <w:kern w:val="1"/>
          <w:sz w:val="22"/>
          <w:szCs w:val="22"/>
          <w:lang w:eastAsia="zh-CN"/>
        </w:rPr>
      </w:pPr>
      <w:r w:rsidRPr="00972A0D">
        <w:rPr>
          <w:color w:val="000000"/>
          <w:kern w:val="1"/>
          <w:sz w:val="22"/>
          <w:szCs w:val="22"/>
        </w:rPr>
        <w:t>Объект закупки: Поставка автозапчастей для автомобиля КАМАЗ.</w:t>
      </w:r>
    </w:p>
    <w:p w14:paraId="28DFD241" w14:textId="77777777" w:rsidR="00972A0D" w:rsidRPr="00972A0D" w:rsidRDefault="00972A0D" w:rsidP="00972A0D">
      <w:pPr>
        <w:widowControl/>
        <w:shd w:val="clear" w:color="auto" w:fill="FFFFFF"/>
        <w:tabs>
          <w:tab w:val="left" w:pos="576"/>
        </w:tabs>
        <w:suppressAutoHyphens/>
        <w:autoSpaceDE/>
        <w:autoSpaceDN/>
        <w:adjustRightInd/>
        <w:ind w:firstLine="567"/>
        <w:jc w:val="both"/>
        <w:rPr>
          <w:color w:val="00000A"/>
          <w:kern w:val="1"/>
          <w:sz w:val="22"/>
          <w:szCs w:val="22"/>
          <w:lang w:eastAsia="zh-CN"/>
        </w:rPr>
      </w:pPr>
      <w:r w:rsidRPr="00972A0D">
        <w:rPr>
          <w:rFonts w:eastAsia="Calibri"/>
          <w:color w:val="000000"/>
          <w:kern w:val="1"/>
          <w:sz w:val="22"/>
          <w:szCs w:val="22"/>
          <w:lang w:eastAsia="zh-CN"/>
        </w:rPr>
        <w:t xml:space="preserve">Обстоятельство, приводящее к </w:t>
      </w:r>
      <w:r w:rsidRPr="00972A0D">
        <w:rPr>
          <w:color w:val="00000A"/>
          <w:kern w:val="1"/>
          <w:sz w:val="22"/>
          <w:szCs w:val="22"/>
        </w:rPr>
        <w:t>использовани</w:t>
      </w:r>
      <w:r w:rsidRPr="00972A0D">
        <w:rPr>
          <w:rFonts w:eastAsia="Calibri"/>
          <w:color w:val="00000A"/>
          <w:kern w:val="1"/>
          <w:sz w:val="22"/>
          <w:szCs w:val="22"/>
          <w:lang w:eastAsia="zh-CN"/>
        </w:rPr>
        <w:t>ю</w:t>
      </w:r>
      <w:r w:rsidRPr="00972A0D">
        <w:rPr>
          <w:color w:val="00000A"/>
          <w:kern w:val="1"/>
          <w:sz w:val="22"/>
          <w:szCs w:val="22"/>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972A0D">
        <w:rPr>
          <w:rFonts w:eastAsia="Calibri"/>
          <w:color w:val="000000"/>
          <w:kern w:val="1"/>
          <w:sz w:val="22"/>
          <w:szCs w:val="22"/>
          <w:lang w:eastAsia="zh-CN"/>
        </w:rPr>
        <w:t xml:space="preserve">: </w:t>
      </w:r>
    </w:p>
    <w:p w14:paraId="561DD867" w14:textId="2D91BE63" w:rsidR="00357ED5" w:rsidRDefault="00972A0D" w:rsidP="00972A0D">
      <w:pPr>
        <w:ind w:firstLine="567"/>
        <w:jc w:val="both"/>
        <w:rPr>
          <w:b/>
          <w:sz w:val="24"/>
          <w:szCs w:val="24"/>
          <w:lang w:eastAsia="zh-CN"/>
        </w:rPr>
      </w:pPr>
      <w:r w:rsidRPr="00972A0D">
        <w:rPr>
          <w:rFonts w:eastAsia="Calibri"/>
          <w:color w:val="000000"/>
          <w:kern w:val="1"/>
          <w:sz w:val="22"/>
          <w:szCs w:val="22"/>
          <w:lang w:eastAsia="zh-CN"/>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75EBA934" w14:textId="77777777" w:rsidR="00357ED5" w:rsidRDefault="00357ED5" w:rsidP="008C0092">
      <w:pPr>
        <w:jc w:val="center"/>
        <w:rPr>
          <w:b/>
          <w:sz w:val="24"/>
          <w:szCs w:val="24"/>
          <w:lang w:eastAsia="zh-CN"/>
        </w:rPr>
      </w:pPr>
    </w:p>
    <w:p w14:paraId="759F7BDE" w14:textId="77777777" w:rsidR="0028634B" w:rsidRDefault="0028634B" w:rsidP="008C0092">
      <w:pPr>
        <w:jc w:val="center"/>
        <w:rPr>
          <w:b/>
          <w:sz w:val="24"/>
          <w:szCs w:val="24"/>
          <w:lang w:eastAsia="zh-CN"/>
        </w:rPr>
        <w:sectPr w:rsidR="0028634B" w:rsidSect="007B7312">
          <w:headerReference w:type="first" r:id="rId10"/>
          <w:pgSz w:w="11907" w:h="16839" w:code="9"/>
          <w:pgMar w:top="426" w:right="567" w:bottom="709" w:left="1276" w:header="720" w:footer="720" w:gutter="0"/>
          <w:pgNumType w:start="1"/>
          <w:cols w:space="708"/>
          <w:noEndnote/>
          <w:titlePg/>
          <w:docGrid w:linePitch="326"/>
        </w:sectPr>
      </w:pPr>
    </w:p>
    <w:p w14:paraId="2ABA57AD" w14:textId="77777777" w:rsidR="00CF1355" w:rsidRPr="00FC533A" w:rsidRDefault="00CF1355" w:rsidP="00CF1355">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3</w:t>
      </w:r>
    </w:p>
    <w:p w14:paraId="49C25CBE"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406CB725"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25BAE348"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0DADF6A9" w14:textId="77777777" w:rsidR="00CF1355" w:rsidRDefault="008C0092" w:rsidP="008C0092">
      <w:pPr>
        <w:ind w:firstLine="709"/>
        <w:jc w:val="right"/>
        <w:rPr>
          <w:sz w:val="22"/>
          <w:szCs w:val="22"/>
        </w:rPr>
      </w:pPr>
      <w:r w:rsidRPr="008C0092">
        <w:rPr>
          <w:sz w:val="22"/>
          <w:szCs w:val="22"/>
        </w:rPr>
        <w:t xml:space="preserve"> субъекты малого и среднего предпринимательства</w:t>
      </w:r>
    </w:p>
    <w:p w14:paraId="422CC9F1" w14:textId="77777777" w:rsidR="00601EE4" w:rsidRDefault="00601EE4" w:rsidP="008C0092">
      <w:pPr>
        <w:ind w:firstLine="709"/>
        <w:jc w:val="right"/>
        <w:rPr>
          <w:sz w:val="22"/>
          <w:szCs w:val="22"/>
        </w:rPr>
      </w:pPr>
    </w:p>
    <w:p w14:paraId="37D07ED4" w14:textId="77777777" w:rsidR="00601EE4" w:rsidRDefault="00601EE4" w:rsidP="008C0092">
      <w:pPr>
        <w:ind w:firstLine="709"/>
        <w:jc w:val="right"/>
        <w:rPr>
          <w:b/>
          <w:sz w:val="24"/>
          <w:szCs w:val="24"/>
        </w:rPr>
      </w:pPr>
    </w:p>
    <w:p w14:paraId="65DC5908" w14:textId="77777777" w:rsidR="00CF1355" w:rsidRDefault="00CF1355" w:rsidP="000260EF">
      <w:pPr>
        <w:ind w:firstLine="709"/>
        <w:jc w:val="center"/>
        <w:rPr>
          <w:b/>
          <w:sz w:val="24"/>
          <w:szCs w:val="24"/>
        </w:rPr>
      </w:pPr>
    </w:p>
    <w:p w14:paraId="5150651E" w14:textId="77777777" w:rsidR="00BA37E9" w:rsidRPr="00BA37E9" w:rsidRDefault="00BA37E9" w:rsidP="00BA37E9">
      <w:pPr>
        <w:ind w:firstLine="709"/>
        <w:jc w:val="center"/>
        <w:rPr>
          <w:b/>
          <w:sz w:val="24"/>
          <w:szCs w:val="24"/>
        </w:rPr>
      </w:pPr>
      <w:r w:rsidRPr="0028634B">
        <w:rPr>
          <w:b/>
          <w:sz w:val="24"/>
          <w:szCs w:val="24"/>
        </w:rPr>
        <w:t>СВЕДЕНИЯ О НАЧАЛЬНОЙ (МАКСИМАЛЬНОЙ) ЦЕНЕ ЕДИНИЦЫ КАЖДОГО ТОВАРА, РАБОТЫ, УСЛУГИ</w:t>
      </w:r>
    </w:p>
    <w:p w14:paraId="1444083E" w14:textId="77777777" w:rsidR="00BA37E9" w:rsidRDefault="00BA37E9" w:rsidP="000260EF">
      <w:pPr>
        <w:ind w:firstLine="709"/>
        <w:jc w:val="center"/>
        <w:rPr>
          <w:b/>
          <w:sz w:val="24"/>
          <w:szCs w:val="24"/>
        </w:rPr>
      </w:pPr>
    </w:p>
    <w:p w14:paraId="591793AE" w14:textId="77777777" w:rsidR="00601EE4" w:rsidRDefault="00601EE4" w:rsidP="000260EF">
      <w:pPr>
        <w:ind w:firstLine="709"/>
        <w:jc w:val="center"/>
        <w:rPr>
          <w:b/>
          <w:sz w:val="24"/>
          <w:szCs w:val="24"/>
        </w:rPr>
      </w:pPr>
    </w:p>
    <w:p w14:paraId="10FCEBEC"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1F37574" w14:textId="77777777" w:rsidR="00254113" w:rsidRDefault="00254113" w:rsidP="00BA37E9">
      <w:pPr>
        <w:ind w:firstLine="709"/>
        <w:jc w:val="both"/>
        <w:rPr>
          <w:sz w:val="22"/>
          <w:szCs w:val="22"/>
        </w:rPr>
      </w:pPr>
    </w:p>
    <w:tbl>
      <w:tblPr>
        <w:tblW w:w="16025" w:type="dxa"/>
        <w:tblInd w:w="-289" w:type="dxa"/>
        <w:tblLayout w:type="fixed"/>
        <w:tblCellMar>
          <w:left w:w="113" w:type="dxa"/>
        </w:tblCellMar>
        <w:tblLook w:val="0000" w:firstRow="0" w:lastRow="0" w:firstColumn="0" w:lastColumn="0" w:noHBand="0" w:noVBand="0"/>
      </w:tblPr>
      <w:tblGrid>
        <w:gridCol w:w="513"/>
        <w:gridCol w:w="6292"/>
        <w:gridCol w:w="567"/>
        <w:gridCol w:w="549"/>
        <w:gridCol w:w="1135"/>
        <w:gridCol w:w="1184"/>
        <w:gridCol w:w="1135"/>
        <w:gridCol w:w="1139"/>
        <w:gridCol w:w="33"/>
        <w:gridCol w:w="3472"/>
        <w:gridCol w:w="6"/>
      </w:tblGrid>
      <w:tr w:rsidR="0028634B" w14:paraId="3DB5ED1F" w14:textId="77777777" w:rsidTr="0028634B">
        <w:trPr>
          <w:gridAfter w:val="1"/>
          <w:wAfter w:w="6" w:type="dxa"/>
          <w:cantSplit/>
          <w:trHeight w:val="1188"/>
        </w:trPr>
        <w:tc>
          <w:tcPr>
            <w:tcW w:w="513" w:type="dxa"/>
            <w:vMerge w:val="restart"/>
            <w:tcBorders>
              <w:top w:val="single" w:sz="4" w:space="0" w:color="000000"/>
              <w:left w:val="single" w:sz="4" w:space="0" w:color="000000"/>
              <w:bottom w:val="single" w:sz="4" w:space="0" w:color="000000"/>
            </w:tcBorders>
            <w:shd w:val="clear" w:color="auto" w:fill="FFFFFF"/>
          </w:tcPr>
          <w:p w14:paraId="5A1F6EAE" w14:textId="77777777" w:rsidR="0028634B" w:rsidRPr="0028634B" w:rsidRDefault="0028634B" w:rsidP="0028634B">
            <w:pPr>
              <w:pStyle w:val="afc"/>
              <w:rPr>
                <w:sz w:val="18"/>
                <w:szCs w:val="18"/>
              </w:rPr>
            </w:pPr>
            <w:r w:rsidRPr="0028634B">
              <w:rPr>
                <w:rFonts w:ascii="Times New Roman" w:hAnsi="Times New Roman"/>
                <w:sz w:val="18"/>
                <w:szCs w:val="18"/>
              </w:rPr>
              <w:t>№</w:t>
            </w:r>
          </w:p>
        </w:tc>
        <w:tc>
          <w:tcPr>
            <w:tcW w:w="6292" w:type="dxa"/>
            <w:vMerge w:val="restart"/>
            <w:tcBorders>
              <w:top w:val="single" w:sz="4" w:space="0" w:color="000000"/>
              <w:left w:val="single" w:sz="4" w:space="0" w:color="000000"/>
              <w:bottom w:val="single" w:sz="4" w:space="0" w:color="000000"/>
            </w:tcBorders>
            <w:shd w:val="clear" w:color="auto" w:fill="FFFFFF"/>
          </w:tcPr>
          <w:p w14:paraId="61FFC59B" w14:textId="77777777" w:rsidR="0028634B" w:rsidRDefault="0028634B" w:rsidP="0028634B">
            <w:pPr>
              <w:pStyle w:val="afc"/>
              <w:rPr>
                <w:rFonts w:ascii="Times New Roman" w:hAnsi="Times New Roman"/>
                <w:sz w:val="18"/>
                <w:szCs w:val="18"/>
              </w:rPr>
            </w:pPr>
            <w:r w:rsidRPr="0028634B">
              <w:rPr>
                <w:rFonts w:ascii="Times New Roman" w:hAnsi="Times New Roman"/>
                <w:sz w:val="18"/>
                <w:szCs w:val="18"/>
              </w:rPr>
              <w:t xml:space="preserve">Наименование товара </w:t>
            </w:r>
          </w:p>
          <w:p w14:paraId="02E5FE2E" w14:textId="132A8A13" w:rsidR="0028634B" w:rsidRPr="0028634B" w:rsidRDefault="0028634B" w:rsidP="0028634B">
            <w:pPr>
              <w:pStyle w:val="afc"/>
              <w:rPr>
                <w:rFonts w:ascii="Times New Roman" w:hAnsi="Times New Roman"/>
                <w:sz w:val="18"/>
                <w:szCs w:val="18"/>
              </w:rPr>
            </w:pPr>
            <w:r w:rsidRPr="0028634B">
              <w:rPr>
                <w:rFonts w:ascii="Times New Roman" w:hAnsi="Times New Roman"/>
                <w:sz w:val="18"/>
                <w:szCs w:val="18"/>
              </w:rPr>
              <w:t>(работ, услуг)</w:t>
            </w:r>
          </w:p>
          <w:p w14:paraId="4C54CC94" w14:textId="77777777" w:rsidR="0028634B" w:rsidRPr="0028634B" w:rsidRDefault="0028634B" w:rsidP="0028634B">
            <w:pPr>
              <w:pStyle w:val="a1"/>
              <w:spacing w:after="60"/>
              <w:jc w:val="center"/>
              <w:rPr>
                <w:sz w:val="18"/>
                <w:szCs w:val="18"/>
              </w:rPr>
            </w:pPr>
          </w:p>
        </w:tc>
        <w:tc>
          <w:tcPr>
            <w:tcW w:w="567" w:type="dxa"/>
            <w:vMerge w:val="restart"/>
            <w:tcBorders>
              <w:top w:val="single" w:sz="4" w:space="0" w:color="000000"/>
              <w:left w:val="single" w:sz="4" w:space="0" w:color="000000"/>
              <w:bottom w:val="single" w:sz="4" w:space="0" w:color="000000"/>
            </w:tcBorders>
            <w:shd w:val="clear" w:color="auto" w:fill="FFFFFF"/>
          </w:tcPr>
          <w:p w14:paraId="6C392780" w14:textId="77777777" w:rsidR="0028634B" w:rsidRPr="0028634B" w:rsidRDefault="0028634B" w:rsidP="0028634B">
            <w:pPr>
              <w:pStyle w:val="afc"/>
              <w:rPr>
                <w:rFonts w:ascii="Times New Roman" w:hAnsi="Times New Roman"/>
                <w:sz w:val="18"/>
                <w:szCs w:val="18"/>
              </w:rPr>
            </w:pPr>
            <w:r w:rsidRPr="0028634B">
              <w:rPr>
                <w:rFonts w:ascii="Times New Roman" w:hAnsi="Times New Roman"/>
                <w:sz w:val="18"/>
                <w:szCs w:val="18"/>
              </w:rPr>
              <w:t>Единица измерения</w:t>
            </w:r>
          </w:p>
        </w:tc>
        <w:tc>
          <w:tcPr>
            <w:tcW w:w="549" w:type="dxa"/>
            <w:vMerge w:val="restart"/>
            <w:tcBorders>
              <w:top w:val="single" w:sz="4" w:space="0" w:color="000000"/>
              <w:left w:val="single" w:sz="4" w:space="0" w:color="000000"/>
              <w:bottom w:val="single" w:sz="4" w:space="0" w:color="000000"/>
            </w:tcBorders>
            <w:shd w:val="clear" w:color="auto" w:fill="FFFFFF"/>
          </w:tcPr>
          <w:p w14:paraId="67AD5342" w14:textId="77777777" w:rsidR="0028634B" w:rsidRPr="0028634B" w:rsidRDefault="0028634B" w:rsidP="0028634B">
            <w:pPr>
              <w:pStyle w:val="afc"/>
              <w:rPr>
                <w:rFonts w:ascii="Times New Roman" w:hAnsi="Times New Roman"/>
                <w:sz w:val="18"/>
                <w:szCs w:val="18"/>
              </w:rPr>
            </w:pPr>
            <w:r w:rsidRPr="0028634B">
              <w:rPr>
                <w:rFonts w:ascii="Times New Roman" w:hAnsi="Times New Roman"/>
                <w:sz w:val="18"/>
                <w:szCs w:val="18"/>
              </w:rPr>
              <w:t>Кол-во</w:t>
            </w:r>
          </w:p>
        </w:tc>
        <w:tc>
          <w:tcPr>
            <w:tcW w:w="3454" w:type="dxa"/>
            <w:gridSpan w:val="3"/>
            <w:tcBorders>
              <w:top w:val="single" w:sz="4" w:space="0" w:color="000000"/>
              <w:left w:val="single" w:sz="4" w:space="0" w:color="000000"/>
              <w:bottom w:val="single" w:sz="4" w:space="0" w:color="000000"/>
            </w:tcBorders>
            <w:shd w:val="clear" w:color="auto" w:fill="FFFFFF"/>
          </w:tcPr>
          <w:p w14:paraId="7F5FEB42" w14:textId="37AC4A59" w:rsidR="0028634B" w:rsidRPr="0028634B" w:rsidRDefault="0028634B" w:rsidP="0028634B">
            <w:pPr>
              <w:pStyle w:val="afc"/>
              <w:rPr>
                <w:rFonts w:ascii="Times New Roman" w:hAnsi="Times New Roman"/>
                <w:sz w:val="18"/>
                <w:szCs w:val="18"/>
              </w:rPr>
            </w:pPr>
            <w:r w:rsidRPr="0028634B">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39" w:type="dxa"/>
            <w:vMerge w:val="restart"/>
            <w:tcBorders>
              <w:top w:val="single" w:sz="4" w:space="0" w:color="000000"/>
              <w:left w:val="single" w:sz="4" w:space="0" w:color="000000"/>
              <w:bottom w:val="single" w:sz="4" w:space="0" w:color="000000"/>
            </w:tcBorders>
            <w:shd w:val="clear" w:color="auto" w:fill="FFFFFF"/>
          </w:tcPr>
          <w:p w14:paraId="1DD12C7A" w14:textId="67AD13D1" w:rsidR="0028634B" w:rsidRPr="0028634B" w:rsidRDefault="0028634B" w:rsidP="0028634B">
            <w:pPr>
              <w:pStyle w:val="afc"/>
              <w:rPr>
                <w:sz w:val="18"/>
                <w:szCs w:val="18"/>
              </w:rPr>
            </w:pPr>
            <w:r w:rsidRPr="0028634B">
              <w:rPr>
                <w:rFonts w:ascii="Times New Roman" w:hAnsi="Times New Roman"/>
                <w:sz w:val="18"/>
                <w:szCs w:val="18"/>
              </w:rPr>
              <w:t xml:space="preserve">Средняя арифметическая цена за единицу  </w:t>
            </w:r>
            <w:proofErr w:type="gramStart"/>
            <w:r w:rsidRPr="0028634B">
              <w:rPr>
                <w:rFonts w:ascii="Times New Roman" w:hAnsi="Times New Roman"/>
                <w:sz w:val="18"/>
                <w:szCs w:val="18"/>
              </w:rPr>
              <w:t xml:space="preserve">   &lt;</w:t>
            </w:r>
            <w:proofErr w:type="gramEnd"/>
            <w:r w:rsidRPr="0028634B">
              <w:rPr>
                <w:rFonts w:ascii="Times New Roman" w:hAnsi="Times New Roman"/>
                <w:sz w:val="18"/>
                <w:szCs w:val="18"/>
              </w:rPr>
              <w:t>ц&gt;</w:t>
            </w:r>
          </w:p>
        </w:tc>
        <w:tc>
          <w:tcPr>
            <w:tcW w:w="350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Pr>
          <w:p w14:paraId="7CA41491" w14:textId="77777777" w:rsidR="0028634B" w:rsidRPr="0028634B" w:rsidRDefault="0028634B" w:rsidP="0028634B">
            <w:pPr>
              <w:pStyle w:val="afc"/>
              <w:rPr>
                <w:sz w:val="18"/>
                <w:szCs w:val="18"/>
              </w:rPr>
            </w:pPr>
            <w:r w:rsidRPr="0028634B">
              <w:rPr>
                <w:rFonts w:ascii="Times New Roman" w:hAnsi="Times New Roman"/>
                <w:sz w:val="18"/>
                <w:szCs w:val="18"/>
              </w:rPr>
              <w:t xml:space="preserve">НМЦД рынка = </w:t>
            </w:r>
            <w:proofErr w:type="spellStart"/>
            <w:r w:rsidRPr="0028634B">
              <w:rPr>
                <w:rFonts w:ascii="Times New Roman" w:hAnsi="Times New Roman"/>
                <w:sz w:val="18"/>
                <w:szCs w:val="18"/>
              </w:rPr>
              <w:t>SЦi</w:t>
            </w:r>
            <w:proofErr w:type="spellEnd"/>
            <w:r w:rsidRPr="0028634B">
              <w:rPr>
                <w:rFonts w:ascii="Times New Roman" w:hAnsi="Times New Roman"/>
                <w:sz w:val="18"/>
                <w:szCs w:val="18"/>
              </w:rPr>
              <w:t xml:space="preserve"> / N</w:t>
            </w:r>
            <w:r w:rsidRPr="0028634B">
              <w:rPr>
                <w:rFonts w:ascii="Times New Roman" w:hAnsi="Times New Roman"/>
                <w:sz w:val="18"/>
                <w:szCs w:val="18"/>
              </w:rPr>
              <w:br/>
            </w:r>
            <w:r w:rsidRPr="0028634B">
              <w:rPr>
                <w:rFonts w:ascii="Times New Roman" w:hAnsi="Times New Roman"/>
                <w:sz w:val="18"/>
                <w:szCs w:val="18"/>
              </w:rPr>
              <w:br/>
              <w:t>НМЦД рынка — НМЦД, определяемая методом сопоставимых рыночных цен (анализа рынка);</w:t>
            </w:r>
            <w:r w:rsidRPr="0028634B">
              <w:rPr>
                <w:rFonts w:ascii="Times New Roman" w:hAnsi="Times New Roman"/>
                <w:sz w:val="18"/>
                <w:szCs w:val="18"/>
              </w:rPr>
              <w:br/>
              <w:t>N — количество значений, используемых в расчёте;</w:t>
            </w:r>
            <w:r w:rsidRPr="0028634B">
              <w:rPr>
                <w:rFonts w:ascii="Times New Roman" w:hAnsi="Times New Roman"/>
                <w:sz w:val="18"/>
                <w:szCs w:val="18"/>
              </w:rPr>
              <w:br/>
              <w:t>i — номер источника ценовой информации;</w:t>
            </w:r>
            <w:r w:rsidRPr="0028634B">
              <w:rPr>
                <w:rFonts w:ascii="Times New Roman" w:hAnsi="Times New Roman"/>
                <w:sz w:val="18"/>
                <w:szCs w:val="18"/>
              </w:rPr>
              <w:br/>
            </w:r>
            <w:proofErr w:type="spellStart"/>
            <w:r w:rsidRPr="0028634B">
              <w:rPr>
                <w:rFonts w:ascii="Times New Roman" w:hAnsi="Times New Roman"/>
                <w:sz w:val="18"/>
                <w:szCs w:val="18"/>
              </w:rPr>
              <w:t>SЦi</w:t>
            </w:r>
            <w:proofErr w:type="spellEnd"/>
            <w:r w:rsidRPr="0028634B">
              <w:rPr>
                <w:rFonts w:ascii="Times New Roman" w:hAnsi="Times New Roman"/>
                <w:sz w:val="18"/>
                <w:szCs w:val="18"/>
              </w:rPr>
              <w:t xml:space="preserve"> — сумма товаров, работ, услуг </w:t>
            </w:r>
            <w:proofErr w:type="spellStart"/>
            <w:r w:rsidRPr="0028634B">
              <w:rPr>
                <w:rFonts w:ascii="Times New Roman" w:hAnsi="Times New Roman"/>
                <w:sz w:val="18"/>
                <w:szCs w:val="18"/>
              </w:rPr>
              <w:t>Цi</w:t>
            </w:r>
            <w:proofErr w:type="spellEnd"/>
            <w:r w:rsidRPr="0028634B">
              <w:rPr>
                <w:rFonts w:ascii="Times New Roman" w:hAnsi="Times New Roman"/>
                <w:sz w:val="18"/>
                <w:szCs w:val="18"/>
              </w:rPr>
              <w:br/>
            </w:r>
            <w:proofErr w:type="spellStart"/>
            <w:r w:rsidRPr="0028634B">
              <w:rPr>
                <w:rFonts w:ascii="Times New Roman" w:hAnsi="Times New Roman"/>
                <w:sz w:val="18"/>
                <w:szCs w:val="18"/>
              </w:rPr>
              <w:t>Цi</w:t>
            </w:r>
            <w:proofErr w:type="spellEnd"/>
            <w:r w:rsidRPr="0028634B">
              <w:rPr>
                <w:rFonts w:ascii="Times New Roman" w:hAnsi="Times New Roman"/>
                <w:sz w:val="18"/>
                <w:szCs w:val="18"/>
              </w:rPr>
              <w:t xml:space="preserve"> — цена единицы товара, работы, услуги, представленная в источнике с номером (i)</w:t>
            </w:r>
          </w:p>
        </w:tc>
      </w:tr>
      <w:tr w:rsidR="0028634B" w14:paraId="16FE9A9F" w14:textId="77777777" w:rsidTr="0028634B">
        <w:trPr>
          <w:gridAfter w:val="1"/>
          <w:wAfter w:w="6" w:type="dxa"/>
          <w:cantSplit/>
          <w:trHeight w:val="1611"/>
        </w:trPr>
        <w:tc>
          <w:tcPr>
            <w:tcW w:w="513" w:type="dxa"/>
            <w:vMerge/>
            <w:tcBorders>
              <w:top w:val="single" w:sz="4" w:space="0" w:color="000000"/>
              <w:left w:val="single" w:sz="4" w:space="0" w:color="000000"/>
              <w:bottom w:val="single" w:sz="4" w:space="0" w:color="000000"/>
            </w:tcBorders>
            <w:shd w:val="clear" w:color="auto" w:fill="FFFFFF"/>
          </w:tcPr>
          <w:p w14:paraId="07568E37" w14:textId="77777777" w:rsidR="0028634B" w:rsidRDefault="0028634B" w:rsidP="00B152C5">
            <w:pPr>
              <w:pStyle w:val="afc"/>
              <w:snapToGrid w:val="0"/>
              <w:rPr>
                <w:rFonts w:ascii="Times New Roman" w:hAnsi="Times New Roman"/>
                <w:sz w:val="16"/>
                <w:szCs w:val="16"/>
              </w:rPr>
            </w:pPr>
          </w:p>
        </w:tc>
        <w:tc>
          <w:tcPr>
            <w:tcW w:w="6292" w:type="dxa"/>
            <w:vMerge/>
            <w:tcBorders>
              <w:top w:val="single" w:sz="4" w:space="0" w:color="000000"/>
              <w:left w:val="single" w:sz="4" w:space="0" w:color="000000"/>
              <w:bottom w:val="single" w:sz="4" w:space="0" w:color="000000"/>
            </w:tcBorders>
            <w:shd w:val="clear" w:color="auto" w:fill="FFFFFF"/>
          </w:tcPr>
          <w:p w14:paraId="1E9A8031" w14:textId="77777777" w:rsidR="0028634B" w:rsidRPr="00AC3384" w:rsidRDefault="0028634B" w:rsidP="00B152C5">
            <w:pPr>
              <w:pStyle w:val="afc"/>
              <w:snapToGrid w:val="0"/>
              <w:rPr>
                <w:rFonts w:ascii="Times New Roman" w:hAnsi="Times New Roman"/>
              </w:rPr>
            </w:pPr>
          </w:p>
        </w:tc>
        <w:tc>
          <w:tcPr>
            <w:tcW w:w="567" w:type="dxa"/>
            <w:vMerge/>
            <w:tcBorders>
              <w:top w:val="single" w:sz="4" w:space="0" w:color="000000"/>
              <w:left w:val="single" w:sz="4" w:space="0" w:color="000000"/>
              <w:bottom w:val="single" w:sz="4" w:space="0" w:color="000000"/>
            </w:tcBorders>
            <w:shd w:val="clear" w:color="auto" w:fill="FFFFFF"/>
          </w:tcPr>
          <w:p w14:paraId="283491B9" w14:textId="77777777" w:rsidR="0028634B" w:rsidRPr="00AC3384" w:rsidRDefault="0028634B" w:rsidP="00B152C5">
            <w:pPr>
              <w:pStyle w:val="afc"/>
              <w:snapToGrid w:val="0"/>
              <w:rPr>
                <w:rFonts w:ascii="Times New Roman" w:hAnsi="Times New Roman"/>
              </w:rPr>
            </w:pPr>
          </w:p>
        </w:tc>
        <w:tc>
          <w:tcPr>
            <w:tcW w:w="549" w:type="dxa"/>
            <w:vMerge/>
            <w:tcBorders>
              <w:top w:val="single" w:sz="4" w:space="0" w:color="000000"/>
              <w:left w:val="single" w:sz="4" w:space="0" w:color="000000"/>
              <w:bottom w:val="single" w:sz="4" w:space="0" w:color="000000"/>
            </w:tcBorders>
            <w:shd w:val="clear" w:color="auto" w:fill="FFFFFF"/>
          </w:tcPr>
          <w:p w14:paraId="03C72959" w14:textId="77777777" w:rsidR="0028634B" w:rsidRPr="00AC3384" w:rsidRDefault="0028634B" w:rsidP="00B152C5">
            <w:pPr>
              <w:pStyle w:val="afc"/>
              <w:snapToGrid w:val="0"/>
              <w:rPr>
                <w:rFonts w:ascii="Times New Roman" w:hAnsi="Times New Roman"/>
              </w:rPr>
            </w:pPr>
          </w:p>
        </w:tc>
        <w:tc>
          <w:tcPr>
            <w:tcW w:w="1135" w:type="dxa"/>
            <w:tcBorders>
              <w:top w:val="single" w:sz="4" w:space="0" w:color="000000"/>
              <w:left w:val="single" w:sz="4" w:space="0" w:color="000000"/>
              <w:bottom w:val="single" w:sz="4" w:space="0" w:color="000000"/>
            </w:tcBorders>
            <w:shd w:val="clear" w:color="auto" w:fill="FFFFFF"/>
          </w:tcPr>
          <w:p w14:paraId="0A89E538" w14:textId="77777777" w:rsidR="0028634B" w:rsidRPr="00B6733F" w:rsidRDefault="0028634B" w:rsidP="00B152C5">
            <w:pPr>
              <w:pStyle w:val="afc"/>
              <w:jc w:val="left"/>
              <w:rPr>
                <w:rFonts w:ascii="Times New Roman" w:hAnsi="Times New Roman"/>
                <w:sz w:val="14"/>
                <w:szCs w:val="14"/>
              </w:rPr>
            </w:pPr>
            <w:r w:rsidRPr="00B6733F">
              <w:rPr>
                <w:rFonts w:ascii="Times New Roman" w:hAnsi="Times New Roman"/>
                <w:sz w:val="14"/>
                <w:szCs w:val="14"/>
                <w:highlight w:val="white"/>
              </w:rPr>
              <w:t xml:space="preserve">Коммерческое предложение 1 от </w:t>
            </w:r>
            <w:r>
              <w:rPr>
                <w:rFonts w:ascii="Times New Roman" w:hAnsi="Times New Roman"/>
                <w:sz w:val="14"/>
                <w:szCs w:val="14"/>
              </w:rPr>
              <w:t>20.05.2025г.</w:t>
            </w:r>
          </w:p>
        </w:tc>
        <w:tc>
          <w:tcPr>
            <w:tcW w:w="1184" w:type="dxa"/>
            <w:tcBorders>
              <w:top w:val="single" w:sz="4" w:space="0" w:color="000000"/>
              <w:left w:val="single" w:sz="4" w:space="0" w:color="000000"/>
              <w:bottom w:val="single" w:sz="4" w:space="0" w:color="000000"/>
            </w:tcBorders>
            <w:shd w:val="clear" w:color="auto" w:fill="FFFFFF"/>
          </w:tcPr>
          <w:p w14:paraId="672B5D6C" w14:textId="77777777" w:rsidR="0028634B" w:rsidRDefault="0028634B" w:rsidP="00B152C5">
            <w:pPr>
              <w:pStyle w:val="afc"/>
              <w:jc w:val="left"/>
            </w:pPr>
            <w:r>
              <w:rPr>
                <w:rFonts w:ascii="Times New Roman" w:hAnsi="Times New Roman"/>
                <w:sz w:val="14"/>
                <w:szCs w:val="14"/>
                <w:highlight w:val="white"/>
              </w:rPr>
              <w:t xml:space="preserve">Коммерческое предложение 2   </w:t>
            </w:r>
            <w:r w:rsidRPr="00B6733F">
              <w:rPr>
                <w:rFonts w:ascii="Times New Roman" w:hAnsi="Times New Roman"/>
                <w:sz w:val="14"/>
                <w:szCs w:val="14"/>
                <w:highlight w:val="white"/>
              </w:rPr>
              <w:t xml:space="preserve">от </w:t>
            </w:r>
            <w:r>
              <w:rPr>
                <w:rFonts w:ascii="Times New Roman" w:hAnsi="Times New Roman"/>
                <w:sz w:val="14"/>
                <w:szCs w:val="14"/>
              </w:rPr>
              <w:t>20.05.2025г.</w:t>
            </w:r>
          </w:p>
        </w:tc>
        <w:tc>
          <w:tcPr>
            <w:tcW w:w="1135" w:type="dxa"/>
            <w:tcBorders>
              <w:top w:val="single" w:sz="4" w:space="0" w:color="000000"/>
              <w:left w:val="single" w:sz="4" w:space="0" w:color="000000"/>
              <w:bottom w:val="single" w:sz="4" w:space="0" w:color="000000"/>
            </w:tcBorders>
            <w:shd w:val="clear" w:color="auto" w:fill="FFFFFF"/>
          </w:tcPr>
          <w:p w14:paraId="05ABEE66" w14:textId="77777777" w:rsidR="0028634B" w:rsidRDefault="0028634B" w:rsidP="00B152C5">
            <w:pPr>
              <w:pStyle w:val="afc"/>
              <w:jc w:val="left"/>
            </w:pPr>
            <w:r>
              <w:rPr>
                <w:rFonts w:ascii="Times New Roman" w:hAnsi="Times New Roman"/>
                <w:sz w:val="14"/>
                <w:szCs w:val="14"/>
                <w:highlight w:val="white"/>
              </w:rPr>
              <w:t xml:space="preserve">Коммерческое предложение 3     </w:t>
            </w:r>
            <w:r w:rsidRPr="00B6733F">
              <w:rPr>
                <w:rFonts w:ascii="Times New Roman" w:hAnsi="Times New Roman"/>
                <w:sz w:val="14"/>
                <w:szCs w:val="14"/>
                <w:highlight w:val="white"/>
              </w:rPr>
              <w:t xml:space="preserve">от </w:t>
            </w:r>
            <w:r>
              <w:rPr>
                <w:rFonts w:ascii="Times New Roman" w:hAnsi="Times New Roman"/>
                <w:sz w:val="14"/>
                <w:szCs w:val="14"/>
              </w:rPr>
              <w:t>20.05.2025г.</w:t>
            </w:r>
          </w:p>
        </w:tc>
        <w:tc>
          <w:tcPr>
            <w:tcW w:w="1139" w:type="dxa"/>
            <w:vMerge/>
            <w:tcBorders>
              <w:top w:val="single" w:sz="4" w:space="0" w:color="000000"/>
              <w:left w:val="single" w:sz="4" w:space="0" w:color="000000"/>
              <w:bottom w:val="single" w:sz="4" w:space="0" w:color="000000"/>
            </w:tcBorders>
            <w:shd w:val="clear" w:color="auto" w:fill="FFFFFF"/>
          </w:tcPr>
          <w:p w14:paraId="2FE583B1" w14:textId="77777777" w:rsidR="0028634B" w:rsidRDefault="0028634B" w:rsidP="00B152C5">
            <w:pPr>
              <w:pStyle w:val="afc"/>
              <w:snapToGrid w:val="0"/>
              <w:rPr>
                <w:rFonts w:ascii="Times New Roman" w:hAnsi="Times New Roman"/>
                <w:sz w:val="16"/>
                <w:szCs w:val="16"/>
              </w:rPr>
            </w:pPr>
          </w:p>
        </w:tc>
        <w:tc>
          <w:tcPr>
            <w:tcW w:w="3505" w:type="dxa"/>
            <w:gridSpan w:val="2"/>
            <w:vMerge/>
            <w:tcBorders>
              <w:top w:val="single" w:sz="4" w:space="0" w:color="000000"/>
              <w:left w:val="single" w:sz="4" w:space="0" w:color="000000"/>
              <w:bottom w:val="single" w:sz="4" w:space="0" w:color="000000"/>
              <w:right w:val="single" w:sz="4" w:space="0" w:color="000000"/>
            </w:tcBorders>
            <w:shd w:val="clear" w:color="auto" w:fill="FFFFFF"/>
          </w:tcPr>
          <w:p w14:paraId="12F9DF77" w14:textId="77777777" w:rsidR="0028634B" w:rsidRDefault="0028634B" w:rsidP="00B152C5">
            <w:pPr>
              <w:pStyle w:val="afc"/>
              <w:snapToGrid w:val="0"/>
              <w:jc w:val="right"/>
              <w:rPr>
                <w:rFonts w:ascii="Times New Roman" w:hAnsi="Times New Roman"/>
                <w:sz w:val="16"/>
                <w:szCs w:val="16"/>
              </w:rPr>
            </w:pPr>
          </w:p>
        </w:tc>
      </w:tr>
      <w:tr w:rsidR="0028634B" w:rsidRPr="00EA2C0F" w14:paraId="390F570A" w14:textId="77777777" w:rsidTr="0028634B">
        <w:trPr>
          <w:gridAfter w:val="1"/>
          <w:wAfter w:w="6" w:type="dxa"/>
        </w:trPr>
        <w:tc>
          <w:tcPr>
            <w:tcW w:w="513" w:type="dxa"/>
            <w:tcBorders>
              <w:top w:val="single" w:sz="4" w:space="0" w:color="000000"/>
              <w:left w:val="single" w:sz="4" w:space="0" w:color="000000"/>
              <w:bottom w:val="single" w:sz="4" w:space="0" w:color="000000"/>
            </w:tcBorders>
            <w:shd w:val="clear" w:color="auto" w:fill="FFFFFF"/>
            <w:vAlign w:val="center"/>
          </w:tcPr>
          <w:p w14:paraId="407E76B1" w14:textId="77777777" w:rsidR="0028634B" w:rsidRDefault="0028634B" w:rsidP="00B152C5">
            <w:pPr>
              <w:pStyle w:val="afff1"/>
            </w:pPr>
            <w:bookmarkStart w:id="6" w:name="_Hlk198627419"/>
            <w:r>
              <w:rPr>
                <w:rFonts w:ascii="Times New Roman" w:eastAsia="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1</w:t>
            </w:r>
          </w:p>
        </w:tc>
        <w:tc>
          <w:tcPr>
            <w:tcW w:w="6292" w:type="dxa"/>
            <w:tcBorders>
              <w:top w:val="single" w:sz="4" w:space="0" w:color="000000"/>
              <w:left w:val="single" w:sz="4" w:space="0" w:color="000000"/>
              <w:bottom w:val="single" w:sz="4" w:space="0" w:color="000000"/>
            </w:tcBorders>
            <w:shd w:val="clear" w:color="auto" w:fill="FFFFFF"/>
          </w:tcPr>
          <w:p w14:paraId="4E9C2F3A" w14:textId="77777777" w:rsidR="0028634B" w:rsidRPr="00EA2C0F" w:rsidRDefault="0028634B" w:rsidP="00B152C5">
            <w:r w:rsidRPr="00263F03">
              <w:t xml:space="preserve">Барабан тормозной 5511 </w:t>
            </w:r>
          </w:p>
        </w:tc>
        <w:tc>
          <w:tcPr>
            <w:tcW w:w="567" w:type="dxa"/>
            <w:tcBorders>
              <w:top w:val="single" w:sz="4" w:space="0" w:color="000000"/>
              <w:left w:val="single" w:sz="4" w:space="0" w:color="000000"/>
              <w:bottom w:val="single" w:sz="4" w:space="0" w:color="000000"/>
            </w:tcBorders>
            <w:shd w:val="clear" w:color="auto" w:fill="FFFFFF"/>
          </w:tcPr>
          <w:p w14:paraId="58CCB67C" w14:textId="77777777" w:rsidR="0028634B" w:rsidRPr="00EA2C0F" w:rsidRDefault="0028634B" w:rsidP="00B152C5">
            <w:pPr>
              <w:jc w:val="center"/>
            </w:pPr>
            <w:proofErr w:type="spellStart"/>
            <w:r w:rsidRPr="00066ED8">
              <w:t>шт</w:t>
            </w:r>
            <w:proofErr w:type="spellEnd"/>
          </w:p>
        </w:tc>
        <w:tc>
          <w:tcPr>
            <w:tcW w:w="549" w:type="dxa"/>
            <w:tcBorders>
              <w:top w:val="single" w:sz="4" w:space="0" w:color="000000"/>
              <w:left w:val="single" w:sz="4" w:space="0" w:color="000000"/>
              <w:bottom w:val="single" w:sz="4" w:space="0" w:color="000000"/>
            </w:tcBorders>
            <w:shd w:val="clear" w:color="auto" w:fill="FFFFFF"/>
          </w:tcPr>
          <w:p w14:paraId="40819AE6" w14:textId="77777777" w:rsidR="0028634B" w:rsidRPr="00EA2C0F" w:rsidRDefault="0028634B" w:rsidP="00B152C5">
            <w:pPr>
              <w:jc w:val="center"/>
              <w:rPr>
                <w:lang w:val="en-US"/>
              </w:rPr>
            </w:pPr>
            <w:r w:rsidRPr="008B731F">
              <w:t>1</w:t>
            </w:r>
          </w:p>
        </w:tc>
        <w:tc>
          <w:tcPr>
            <w:tcW w:w="1135" w:type="dxa"/>
            <w:tcBorders>
              <w:top w:val="single" w:sz="4" w:space="0" w:color="000000"/>
              <w:left w:val="single" w:sz="4" w:space="0" w:color="000000"/>
              <w:bottom w:val="single" w:sz="4" w:space="0" w:color="000000"/>
            </w:tcBorders>
            <w:shd w:val="clear" w:color="auto" w:fill="FFFFFF"/>
            <w:vAlign w:val="center"/>
          </w:tcPr>
          <w:p w14:paraId="472039F4" w14:textId="77777777" w:rsidR="0028634B" w:rsidRPr="00EA2C0F" w:rsidRDefault="0028634B" w:rsidP="00B152C5">
            <w:pPr>
              <w:jc w:val="center"/>
            </w:pPr>
            <w:r>
              <w:rPr>
                <w:rFonts w:ascii="Calibri" w:hAnsi="Calibri" w:cs="Calibri"/>
                <w:color w:val="000000"/>
                <w:sz w:val="22"/>
                <w:szCs w:val="22"/>
              </w:rPr>
              <w:t>10 810,00</w:t>
            </w:r>
          </w:p>
        </w:tc>
        <w:tc>
          <w:tcPr>
            <w:tcW w:w="1184" w:type="dxa"/>
            <w:tcBorders>
              <w:top w:val="single" w:sz="4" w:space="0" w:color="000000"/>
              <w:left w:val="single" w:sz="4" w:space="0" w:color="000000"/>
              <w:bottom w:val="single" w:sz="4" w:space="0" w:color="000000"/>
            </w:tcBorders>
            <w:shd w:val="clear" w:color="auto" w:fill="FFFFFF"/>
            <w:vAlign w:val="center"/>
          </w:tcPr>
          <w:p w14:paraId="3A5C1BA9" w14:textId="77777777" w:rsidR="0028634B" w:rsidRPr="00EA2C0F" w:rsidRDefault="0028634B" w:rsidP="00B152C5">
            <w:pPr>
              <w:jc w:val="center"/>
            </w:pPr>
            <w:r>
              <w:rPr>
                <w:rFonts w:ascii="Calibri" w:hAnsi="Calibri" w:cs="Calibri"/>
                <w:color w:val="000000"/>
                <w:sz w:val="22"/>
                <w:szCs w:val="22"/>
              </w:rPr>
              <w:t>11 350,00</w:t>
            </w:r>
          </w:p>
        </w:tc>
        <w:tc>
          <w:tcPr>
            <w:tcW w:w="1135" w:type="dxa"/>
            <w:tcBorders>
              <w:top w:val="single" w:sz="4" w:space="0" w:color="000000"/>
              <w:left w:val="single" w:sz="4" w:space="0" w:color="000000"/>
              <w:bottom w:val="single" w:sz="4" w:space="0" w:color="000000"/>
            </w:tcBorders>
            <w:shd w:val="clear" w:color="auto" w:fill="FFFFFF"/>
            <w:vAlign w:val="center"/>
          </w:tcPr>
          <w:p w14:paraId="7A9DE9F3" w14:textId="77777777" w:rsidR="0028634B" w:rsidRPr="00EA2C0F" w:rsidRDefault="0028634B" w:rsidP="00B152C5">
            <w:pPr>
              <w:jc w:val="center"/>
            </w:pPr>
            <w:r>
              <w:rPr>
                <w:rFonts w:ascii="Calibri" w:hAnsi="Calibri" w:cs="Calibri"/>
                <w:sz w:val="22"/>
                <w:szCs w:val="22"/>
              </w:rPr>
              <w:t>11 567,00</w:t>
            </w:r>
          </w:p>
        </w:tc>
        <w:tc>
          <w:tcPr>
            <w:tcW w:w="1139" w:type="dxa"/>
            <w:tcBorders>
              <w:top w:val="single" w:sz="4" w:space="0" w:color="000000"/>
              <w:left w:val="single" w:sz="4" w:space="0" w:color="000000"/>
              <w:bottom w:val="single" w:sz="4" w:space="0" w:color="000000"/>
            </w:tcBorders>
            <w:shd w:val="clear" w:color="auto" w:fill="FFFFFF"/>
            <w:vAlign w:val="center"/>
          </w:tcPr>
          <w:p w14:paraId="1724FB07" w14:textId="77777777" w:rsidR="0028634B" w:rsidRPr="00EA2C0F" w:rsidRDefault="0028634B" w:rsidP="00B152C5">
            <w:pPr>
              <w:jc w:val="center"/>
            </w:pPr>
            <w:r>
              <w:rPr>
                <w:rFonts w:ascii="Calibri" w:hAnsi="Calibri" w:cs="Calibri"/>
                <w:color w:val="000000"/>
                <w:sz w:val="22"/>
                <w:szCs w:val="22"/>
              </w:rPr>
              <w:t>11 242,33</w:t>
            </w:r>
          </w:p>
        </w:tc>
        <w:tc>
          <w:tcPr>
            <w:tcW w:w="35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BEF6D1" w14:textId="77777777" w:rsidR="0028634B" w:rsidRPr="00EA2C0F" w:rsidRDefault="0028634B" w:rsidP="00B152C5">
            <w:pPr>
              <w:jc w:val="center"/>
            </w:pPr>
            <w:r>
              <w:rPr>
                <w:rFonts w:ascii="Calibri" w:hAnsi="Calibri" w:cs="Calibri"/>
                <w:color w:val="000000"/>
                <w:sz w:val="22"/>
                <w:szCs w:val="22"/>
              </w:rPr>
              <w:t>11 242,33</w:t>
            </w:r>
          </w:p>
        </w:tc>
      </w:tr>
      <w:tr w:rsidR="0028634B" w:rsidRPr="00EA2C0F" w14:paraId="0F53CA9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C8AED6F" w14:textId="77777777" w:rsidR="0028634B" w:rsidRDefault="0028634B" w:rsidP="00B152C5">
            <w:pPr>
              <w:pStyle w:val="afff1"/>
              <w:jc w:val="center"/>
            </w:pPr>
            <w:r>
              <w:rPr>
                <w:rFonts w:ascii="Times New Roman" w:hAnsi="Times New Roman" w:cs="Times New Roman"/>
              </w:rPr>
              <w:t>2</w:t>
            </w:r>
          </w:p>
        </w:tc>
        <w:tc>
          <w:tcPr>
            <w:tcW w:w="6292" w:type="dxa"/>
            <w:tcBorders>
              <w:left w:val="single" w:sz="4" w:space="0" w:color="000000"/>
              <w:bottom w:val="single" w:sz="4" w:space="0" w:color="000000"/>
            </w:tcBorders>
            <w:shd w:val="clear" w:color="auto" w:fill="FFFFFF"/>
          </w:tcPr>
          <w:p w14:paraId="18C36F41" w14:textId="77777777" w:rsidR="0028634B" w:rsidRPr="00EA2C0F" w:rsidRDefault="0028634B" w:rsidP="00B152C5">
            <w:r w:rsidRPr="00263F03">
              <w:t xml:space="preserve">Барабан тормозной 6520 </w:t>
            </w:r>
          </w:p>
        </w:tc>
        <w:tc>
          <w:tcPr>
            <w:tcW w:w="567" w:type="dxa"/>
            <w:tcBorders>
              <w:left w:val="single" w:sz="4" w:space="0" w:color="000000"/>
              <w:bottom w:val="single" w:sz="4" w:space="0" w:color="000000"/>
            </w:tcBorders>
            <w:shd w:val="clear" w:color="auto" w:fill="FFFFFF"/>
          </w:tcPr>
          <w:p w14:paraId="1C8FBF5F"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1AD602D"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34F6ED3" w14:textId="77777777" w:rsidR="0028634B" w:rsidRPr="00EA2C0F" w:rsidRDefault="0028634B" w:rsidP="00B152C5">
            <w:pPr>
              <w:jc w:val="center"/>
            </w:pPr>
            <w:r>
              <w:rPr>
                <w:rFonts w:ascii="Calibri" w:hAnsi="Calibri" w:cs="Calibri"/>
                <w:color w:val="000000"/>
                <w:sz w:val="22"/>
                <w:szCs w:val="22"/>
              </w:rPr>
              <w:t>15 853,00</w:t>
            </w:r>
          </w:p>
        </w:tc>
        <w:tc>
          <w:tcPr>
            <w:tcW w:w="1184" w:type="dxa"/>
            <w:tcBorders>
              <w:left w:val="single" w:sz="4" w:space="0" w:color="000000"/>
              <w:bottom w:val="single" w:sz="4" w:space="0" w:color="000000"/>
            </w:tcBorders>
            <w:shd w:val="clear" w:color="auto" w:fill="FFFFFF"/>
            <w:vAlign w:val="center"/>
          </w:tcPr>
          <w:p w14:paraId="195B4B47" w14:textId="77777777" w:rsidR="0028634B" w:rsidRPr="00EA2C0F" w:rsidRDefault="0028634B" w:rsidP="00B152C5">
            <w:pPr>
              <w:jc w:val="center"/>
            </w:pPr>
            <w:r>
              <w:rPr>
                <w:rFonts w:ascii="Calibri" w:hAnsi="Calibri" w:cs="Calibri"/>
                <w:color w:val="000000"/>
                <w:sz w:val="22"/>
                <w:szCs w:val="22"/>
              </w:rPr>
              <w:t>16 646,00</w:t>
            </w:r>
          </w:p>
        </w:tc>
        <w:tc>
          <w:tcPr>
            <w:tcW w:w="1135" w:type="dxa"/>
            <w:tcBorders>
              <w:left w:val="single" w:sz="4" w:space="0" w:color="000000"/>
              <w:bottom w:val="single" w:sz="4" w:space="0" w:color="000000"/>
            </w:tcBorders>
            <w:shd w:val="clear" w:color="auto" w:fill="FFFFFF"/>
            <w:vAlign w:val="center"/>
          </w:tcPr>
          <w:p w14:paraId="5E63A63B" w14:textId="77777777" w:rsidR="0028634B" w:rsidRPr="00EA2C0F" w:rsidRDefault="0028634B" w:rsidP="00B152C5">
            <w:pPr>
              <w:jc w:val="center"/>
            </w:pPr>
            <w:r>
              <w:rPr>
                <w:rFonts w:ascii="Calibri" w:hAnsi="Calibri" w:cs="Calibri"/>
                <w:sz w:val="22"/>
                <w:szCs w:val="22"/>
              </w:rPr>
              <w:t>16 963,00</w:t>
            </w:r>
          </w:p>
        </w:tc>
        <w:tc>
          <w:tcPr>
            <w:tcW w:w="1139" w:type="dxa"/>
            <w:tcBorders>
              <w:left w:val="single" w:sz="4" w:space="0" w:color="000000"/>
              <w:bottom w:val="single" w:sz="4" w:space="0" w:color="000000"/>
            </w:tcBorders>
            <w:shd w:val="clear" w:color="auto" w:fill="FFFFFF"/>
            <w:vAlign w:val="center"/>
          </w:tcPr>
          <w:p w14:paraId="2FED0232" w14:textId="77777777" w:rsidR="0028634B" w:rsidRPr="00EA2C0F" w:rsidRDefault="0028634B" w:rsidP="00B152C5">
            <w:pPr>
              <w:jc w:val="center"/>
            </w:pPr>
            <w:r>
              <w:rPr>
                <w:rFonts w:ascii="Calibri" w:hAnsi="Calibri" w:cs="Calibri"/>
                <w:color w:val="000000"/>
                <w:sz w:val="22"/>
                <w:szCs w:val="22"/>
              </w:rPr>
              <w:t>16 487,33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27A0D0F" w14:textId="77777777" w:rsidR="0028634B" w:rsidRPr="00EA2C0F" w:rsidRDefault="0028634B" w:rsidP="00B152C5">
            <w:pPr>
              <w:jc w:val="center"/>
            </w:pPr>
            <w:r>
              <w:rPr>
                <w:rFonts w:ascii="Calibri" w:hAnsi="Calibri" w:cs="Calibri"/>
                <w:color w:val="000000"/>
                <w:sz w:val="22"/>
                <w:szCs w:val="22"/>
              </w:rPr>
              <w:t>16 487,33</w:t>
            </w:r>
          </w:p>
        </w:tc>
      </w:tr>
      <w:tr w:rsidR="0028634B" w:rsidRPr="00EA2C0F" w14:paraId="212E637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C8F1FE1" w14:textId="77777777" w:rsidR="0028634B" w:rsidRDefault="0028634B" w:rsidP="00B152C5">
            <w:pPr>
              <w:pStyle w:val="afff1"/>
              <w:jc w:val="center"/>
            </w:pPr>
            <w:r>
              <w:rPr>
                <w:rFonts w:ascii="Times New Roman" w:hAnsi="Times New Roman" w:cs="Times New Roman"/>
              </w:rPr>
              <w:t>3</w:t>
            </w:r>
          </w:p>
        </w:tc>
        <w:tc>
          <w:tcPr>
            <w:tcW w:w="6292" w:type="dxa"/>
            <w:tcBorders>
              <w:left w:val="single" w:sz="4" w:space="0" w:color="000000"/>
              <w:bottom w:val="single" w:sz="4" w:space="0" w:color="000000"/>
            </w:tcBorders>
            <w:shd w:val="clear" w:color="auto" w:fill="FFFFFF"/>
          </w:tcPr>
          <w:p w14:paraId="39C6B03D" w14:textId="77777777" w:rsidR="0028634B" w:rsidRPr="00EA2C0F" w:rsidRDefault="0028634B" w:rsidP="00B152C5">
            <w:r w:rsidRPr="00263F03">
              <w:t>Бачок омывателя 2,5л (24В) в сборе с насосом Евро</w:t>
            </w:r>
          </w:p>
        </w:tc>
        <w:tc>
          <w:tcPr>
            <w:tcW w:w="567" w:type="dxa"/>
            <w:tcBorders>
              <w:left w:val="single" w:sz="4" w:space="0" w:color="000000"/>
              <w:bottom w:val="single" w:sz="4" w:space="0" w:color="000000"/>
            </w:tcBorders>
            <w:shd w:val="clear" w:color="auto" w:fill="FFFFFF"/>
          </w:tcPr>
          <w:p w14:paraId="1663E22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0E81C1C"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38B1026" w14:textId="77777777" w:rsidR="0028634B" w:rsidRPr="00EA2C0F" w:rsidRDefault="0028634B" w:rsidP="00B152C5">
            <w:pPr>
              <w:jc w:val="center"/>
            </w:pPr>
            <w:r>
              <w:rPr>
                <w:rFonts w:ascii="Calibri" w:hAnsi="Calibri" w:cs="Calibri"/>
                <w:color w:val="000000"/>
                <w:sz w:val="22"/>
                <w:szCs w:val="22"/>
              </w:rPr>
              <w:t>557,00</w:t>
            </w:r>
          </w:p>
        </w:tc>
        <w:tc>
          <w:tcPr>
            <w:tcW w:w="1184" w:type="dxa"/>
            <w:tcBorders>
              <w:left w:val="single" w:sz="4" w:space="0" w:color="000000"/>
              <w:bottom w:val="single" w:sz="4" w:space="0" w:color="000000"/>
            </w:tcBorders>
            <w:shd w:val="clear" w:color="auto" w:fill="FFFFFF"/>
            <w:vAlign w:val="center"/>
          </w:tcPr>
          <w:p w14:paraId="78F7618F" w14:textId="77777777" w:rsidR="0028634B" w:rsidRPr="00EA2C0F" w:rsidRDefault="0028634B" w:rsidP="00B152C5">
            <w:pPr>
              <w:jc w:val="center"/>
            </w:pPr>
            <w:r>
              <w:rPr>
                <w:rFonts w:ascii="Calibri" w:hAnsi="Calibri" w:cs="Calibri"/>
                <w:color w:val="000000"/>
                <w:sz w:val="22"/>
                <w:szCs w:val="22"/>
              </w:rPr>
              <w:t>584,00</w:t>
            </w:r>
          </w:p>
        </w:tc>
        <w:tc>
          <w:tcPr>
            <w:tcW w:w="1135" w:type="dxa"/>
            <w:tcBorders>
              <w:left w:val="single" w:sz="4" w:space="0" w:color="000000"/>
              <w:bottom w:val="single" w:sz="4" w:space="0" w:color="000000"/>
            </w:tcBorders>
            <w:shd w:val="clear" w:color="auto" w:fill="FFFFFF"/>
            <w:vAlign w:val="center"/>
          </w:tcPr>
          <w:p w14:paraId="4566B066" w14:textId="77777777" w:rsidR="0028634B" w:rsidRPr="00EA2C0F" w:rsidRDefault="0028634B" w:rsidP="00B152C5">
            <w:pPr>
              <w:jc w:val="center"/>
            </w:pPr>
            <w:r>
              <w:rPr>
                <w:rFonts w:ascii="Calibri" w:hAnsi="Calibri" w:cs="Calibri"/>
                <w:sz w:val="22"/>
                <w:szCs w:val="22"/>
              </w:rPr>
              <w:t>596,00</w:t>
            </w:r>
          </w:p>
        </w:tc>
        <w:tc>
          <w:tcPr>
            <w:tcW w:w="1139" w:type="dxa"/>
            <w:tcBorders>
              <w:left w:val="single" w:sz="4" w:space="0" w:color="000000"/>
              <w:bottom w:val="single" w:sz="4" w:space="0" w:color="000000"/>
            </w:tcBorders>
            <w:shd w:val="clear" w:color="auto" w:fill="FFFFFF"/>
            <w:vAlign w:val="center"/>
          </w:tcPr>
          <w:p w14:paraId="0F89FFDD" w14:textId="77777777" w:rsidR="0028634B" w:rsidRPr="00EA2C0F" w:rsidRDefault="0028634B" w:rsidP="00B152C5">
            <w:pPr>
              <w:jc w:val="center"/>
            </w:pPr>
            <w:r>
              <w:rPr>
                <w:rFonts w:ascii="Calibri" w:hAnsi="Calibri" w:cs="Calibri"/>
                <w:color w:val="000000"/>
                <w:sz w:val="22"/>
                <w:szCs w:val="22"/>
              </w:rPr>
              <w:t>579,00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C298DB6" w14:textId="77777777" w:rsidR="0028634B" w:rsidRPr="00EA2C0F" w:rsidRDefault="0028634B" w:rsidP="00B152C5">
            <w:pPr>
              <w:jc w:val="center"/>
            </w:pPr>
            <w:r>
              <w:rPr>
                <w:rFonts w:ascii="Calibri" w:hAnsi="Calibri" w:cs="Calibri"/>
                <w:color w:val="000000"/>
                <w:sz w:val="22"/>
                <w:szCs w:val="22"/>
              </w:rPr>
              <w:t>579,00</w:t>
            </w:r>
          </w:p>
        </w:tc>
      </w:tr>
      <w:tr w:rsidR="0028634B" w:rsidRPr="00EA2C0F" w14:paraId="5BA3032F"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BA9EE93" w14:textId="77777777" w:rsidR="0028634B" w:rsidRDefault="0028634B" w:rsidP="00B152C5">
            <w:pPr>
              <w:pStyle w:val="afff1"/>
              <w:jc w:val="center"/>
            </w:pPr>
            <w:r>
              <w:rPr>
                <w:rFonts w:ascii="Times New Roman" w:hAnsi="Times New Roman" w:cs="Times New Roman"/>
              </w:rPr>
              <w:t>4</w:t>
            </w:r>
          </w:p>
        </w:tc>
        <w:tc>
          <w:tcPr>
            <w:tcW w:w="6292" w:type="dxa"/>
            <w:tcBorders>
              <w:left w:val="single" w:sz="4" w:space="0" w:color="000000"/>
              <w:bottom w:val="single" w:sz="4" w:space="0" w:color="000000"/>
            </w:tcBorders>
            <w:shd w:val="clear" w:color="auto" w:fill="FFFFFF"/>
          </w:tcPr>
          <w:p w14:paraId="11322EEF" w14:textId="77777777" w:rsidR="0028634B" w:rsidRPr="00EA2C0F" w:rsidRDefault="0028634B" w:rsidP="00B152C5">
            <w:r w:rsidRPr="00263F03">
              <w:t>Бачок расширительный (голый)</w:t>
            </w:r>
          </w:p>
        </w:tc>
        <w:tc>
          <w:tcPr>
            <w:tcW w:w="567" w:type="dxa"/>
            <w:tcBorders>
              <w:left w:val="single" w:sz="4" w:space="0" w:color="000000"/>
              <w:bottom w:val="single" w:sz="4" w:space="0" w:color="000000"/>
            </w:tcBorders>
            <w:shd w:val="clear" w:color="auto" w:fill="FFFFFF"/>
          </w:tcPr>
          <w:p w14:paraId="4D3F3CC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0E0B496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20AD2B9" w14:textId="77777777" w:rsidR="0028634B" w:rsidRPr="00EA2C0F" w:rsidRDefault="0028634B" w:rsidP="00B152C5">
            <w:pPr>
              <w:jc w:val="center"/>
            </w:pPr>
            <w:r>
              <w:rPr>
                <w:rFonts w:ascii="Calibri" w:hAnsi="Calibri" w:cs="Calibri"/>
                <w:color w:val="000000"/>
                <w:sz w:val="22"/>
                <w:szCs w:val="22"/>
              </w:rPr>
              <w:t>605,00</w:t>
            </w:r>
          </w:p>
        </w:tc>
        <w:tc>
          <w:tcPr>
            <w:tcW w:w="1184" w:type="dxa"/>
            <w:tcBorders>
              <w:left w:val="single" w:sz="4" w:space="0" w:color="000000"/>
              <w:bottom w:val="single" w:sz="4" w:space="0" w:color="000000"/>
            </w:tcBorders>
            <w:shd w:val="clear" w:color="auto" w:fill="FFFFFF"/>
            <w:vAlign w:val="center"/>
          </w:tcPr>
          <w:p w14:paraId="5442DDCB" w14:textId="77777777" w:rsidR="0028634B" w:rsidRPr="00EA2C0F" w:rsidRDefault="0028634B" w:rsidP="00B152C5">
            <w:pPr>
              <w:jc w:val="center"/>
            </w:pPr>
            <w:r>
              <w:rPr>
                <w:rFonts w:ascii="Calibri" w:hAnsi="Calibri" w:cs="Calibri"/>
                <w:color w:val="000000"/>
                <w:sz w:val="22"/>
                <w:szCs w:val="22"/>
              </w:rPr>
              <w:t>636,00</w:t>
            </w:r>
          </w:p>
        </w:tc>
        <w:tc>
          <w:tcPr>
            <w:tcW w:w="1135" w:type="dxa"/>
            <w:tcBorders>
              <w:left w:val="single" w:sz="4" w:space="0" w:color="000000"/>
              <w:bottom w:val="single" w:sz="4" w:space="0" w:color="000000"/>
            </w:tcBorders>
            <w:shd w:val="clear" w:color="auto" w:fill="FFFFFF"/>
            <w:vAlign w:val="center"/>
          </w:tcPr>
          <w:p w14:paraId="2443A5BD" w14:textId="77777777" w:rsidR="0028634B" w:rsidRPr="00EA2C0F" w:rsidRDefault="0028634B" w:rsidP="00B152C5">
            <w:pPr>
              <w:jc w:val="center"/>
            </w:pPr>
            <w:r>
              <w:rPr>
                <w:rFonts w:ascii="Calibri" w:hAnsi="Calibri" w:cs="Calibri"/>
                <w:sz w:val="22"/>
                <w:szCs w:val="22"/>
              </w:rPr>
              <w:t>648,00</w:t>
            </w:r>
          </w:p>
        </w:tc>
        <w:tc>
          <w:tcPr>
            <w:tcW w:w="1139" w:type="dxa"/>
            <w:tcBorders>
              <w:left w:val="single" w:sz="4" w:space="0" w:color="000000"/>
              <w:bottom w:val="single" w:sz="4" w:space="0" w:color="000000"/>
            </w:tcBorders>
            <w:shd w:val="clear" w:color="auto" w:fill="FFFFFF"/>
            <w:vAlign w:val="center"/>
          </w:tcPr>
          <w:p w14:paraId="523A1A34" w14:textId="77777777" w:rsidR="0028634B" w:rsidRPr="00EA2C0F" w:rsidRDefault="0028634B" w:rsidP="00B152C5">
            <w:pPr>
              <w:jc w:val="center"/>
            </w:pPr>
            <w:r>
              <w:rPr>
                <w:rFonts w:ascii="Calibri" w:hAnsi="Calibri" w:cs="Calibri"/>
                <w:color w:val="000000"/>
                <w:sz w:val="22"/>
                <w:szCs w:val="22"/>
              </w:rPr>
              <w:t>629,67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A0C0EDD" w14:textId="77777777" w:rsidR="0028634B" w:rsidRPr="00EA2C0F" w:rsidRDefault="0028634B" w:rsidP="00B152C5">
            <w:pPr>
              <w:jc w:val="center"/>
            </w:pPr>
            <w:r>
              <w:rPr>
                <w:rFonts w:ascii="Calibri" w:hAnsi="Calibri" w:cs="Calibri"/>
                <w:color w:val="000000"/>
                <w:sz w:val="22"/>
                <w:szCs w:val="22"/>
              </w:rPr>
              <w:t>629,67</w:t>
            </w:r>
          </w:p>
        </w:tc>
      </w:tr>
      <w:tr w:rsidR="0028634B" w:rsidRPr="00EA2C0F" w14:paraId="16CD336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7BE062E" w14:textId="77777777" w:rsidR="0028634B" w:rsidRDefault="0028634B" w:rsidP="00B152C5">
            <w:pPr>
              <w:pStyle w:val="afff1"/>
              <w:jc w:val="center"/>
            </w:pPr>
            <w:r>
              <w:rPr>
                <w:rFonts w:ascii="Times New Roman" w:hAnsi="Times New Roman" w:cs="Times New Roman"/>
              </w:rPr>
              <w:t>5</w:t>
            </w:r>
          </w:p>
        </w:tc>
        <w:tc>
          <w:tcPr>
            <w:tcW w:w="6292" w:type="dxa"/>
            <w:tcBorders>
              <w:left w:val="single" w:sz="4" w:space="0" w:color="000000"/>
              <w:bottom w:val="single" w:sz="4" w:space="0" w:color="000000"/>
            </w:tcBorders>
            <w:shd w:val="clear" w:color="auto" w:fill="FFFFFF"/>
          </w:tcPr>
          <w:p w14:paraId="6FFFDFF6" w14:textId="77777777" w:rsidR="0028634B" w:rsidRPr="00EA2C0F" w:rsidRDefault="0028634B" w:rsidP="00B152C5">
            <w:r w:rsidRPr="00263F03">
              <w:t xml:space="preserve">Бендикс стартера </w:t>
            </w:r>
          </w:p>
        </w:tc>
        <w:tc>
          <w:tcPr>
            <w:tcW w:w="567" w:type="dxa"/>
            <w:tcBorders>
              <w:left w:val="single" w:sz="4" w:space="0" w:color="000000"/>
              <w:bottom w:val="single" w:sz="4" w:space="0" w:color="000000"/>
            </w:tcBorders>
            <w:shd w:val="clear" w:color="auto" w:fill="FFFFFF"/>
          </w:tcPr>
          <w:p w14:paraId="463FC49F"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766E31A"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1232007" w14:textId="77777777" w:rsidR="0028634B" w:rsidRPr="00EA2C0F" w:rsidRDefault="0028634B" w:rsidP="00B152C5">
            <w:pPr>
              <w:jc w:val="center"/>
            </w:pPr>
            <w:r>
              <w:rPr>
                <w:rFonts w:ascii="Calibri" w:hAnsi="Calibri" w:cs="Calibri"/>
                <w:color w:val="000000"/>
                <w:sz w:val="22"/>
                <w:szCs w:val="22"/>
              </w:rPr>
              <w:t>2 436,00</w:t>
            </w:r>
          </w:p>
        </w:tc>
        <w:tc>
          <w:tcPr>
            <w:tcW w:w="1184" w:type="dxa"/>
            <w:tcBorders>
              <w:left w:val="single" w:sz="4" w:space="0" w:color="000000"/>
              <w:bottom w:val="single" w:sz="4" w:space="0" w:color="000000"/>
            </w:tcBorders>
            <w:shd w:val="clear" w:color="auto" w:fill="FFFFFF"/>
            <w:vAlign w:val="center"/>
          </w:tcPr>
          <w:p w14:paraId="1B90A69B" w14:textId="77777777" w:rsidR="0028634B" w:rsidRPr="00EA2C0F" w:rsidRDefault="0028634B" w:rsidP="00B152C5">
            <w:pPr>
              <w:jc w:val="center"/>
            </w:pPr>
            <w:r>
              <w:rPr>
                <w:rFonts w:ascii="Calibri" w:hAnsi="Calibri" w:cs="Calibri"/>
                <w:color w:val="000000"/>
                <w:sz w:val="22"/>
                <w:szCs w:val="22"/>
              </w:rPr>
              <w:t>2 558,00</w:t>
            </w:r>
          </w:p>
        </w:tc>
        <w:tc>
          <w:tcPr>
            <w:tcW w:w="1135" w:type="dxa"/>
            <w:tcBorders>
              <w:left w:val="single" w:sz="4" w:space="0" w:color="000000"/>
              <w:bottom w:val="single" w:sz="4" w:space="0" w:color="000000"/>
            </w:tcBorders>
            <w:shd w:val="clear" w:color="auto" w:fill="FFFFFF"/>
            <w:vAlign w:val="center"/>
          </w:tcPr>
          <w:p w14:paraId="175437AB" w14:textId="77777777" w:rsidR="0028634B" w:rsidRPr="00EA2C0F" w:rsidRDefault="0028634B" w:rsidP="00B152C5">
            <w:pPr>
              <w:jc w:val="center"/>
            </w:pPr>
            <w:r>
              <w:rPr>
                <w:rFonts w:ascii="Calibri" w:hAnsi="Calibri" w:cs="Calibri"/>
                <w:sz w:val="22"/>
                <w:szCs w:val="22"/>
              </w:rPr>
              <w:t>2 607,00</w:t>
            </w:r>
          </w:p>
        </w:tc>
        <w:tc>
          <w:tcPr>
            <w:tcW w:w="1139" w:type="dxa"/>
            <w:tcBorders>
              <w:left w:val="single" w:sz="4" w:space="0" w:color="000000"/>
              <w:bottom w:val="single" w:sz="4" w:space="0" w:color="000000"/>
            </w:tcBorders>
            <w:shd w:val="clear" w:color="auto" w:fill="FFFFFF"/>
            <w:vAlign w:val="center"/>
          </w:tcPr>
          <w:p w14:paraId="14E846CF" w14:textId="77777777" w:rsidR="0028634B" w:rsidRPr="00EA2C0F" w:rsidRDefault="0028634B" w:rsidP="00B152C5">
            <w:pPr>
              <w:jc w:val="center"/>
            </w:pPr>
            <w:r>
              <w:rPr>
                <w:rFonts w:ascii="Calibri" w:hAnsi="Calibri" w:cs="Calibri"/>
                <w:color w:val="000000"/>
                <w:sz w:val="22"/>
                <w:szCs w:val="22"/>
              </w:rPr>
              <w:t>2 533,67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DF122B5" w14:textId="77777777" w:rsidR="0028634B" w:rsidRPr="00EA2C0F" w:rsidRDefault="0028634B" w:rsidP="00B152C5">
            <w:pPr>
              <w:jc w:val="center"/>
            </w:pPr>
            <w:r>
              <w:rPr>
                <w:rFonts w:ascii="Calibri" w:hAnsi="Calibri" w:cs="Calibri"/>
                <w:color w:val="000000"/>
                <w:sz w:val="22"/>
                <w:szCs w:val="22"/>
              </w:rPr>
              <w:t>2 533,67</w:t>
            </w:r>
          </w:p>
        </w:tc>
      </w:tr>
      <w:tr w:rsidR="0028634B" w:rsidRPr="00EA2C0F" w14:paraId="055DDBD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938B780" w14:textId="77777777" w:rsidR="0028634B" w:rsidRDefault="0028634B" w:rsidP="00B152C5">
            <w:pPr>
              <w:pStyle w:val="afff1"/>
              <w:jc w:val="center"/>
            </w:pPr>
            <w:r>
              <w:rPr>
                <w:rFonts w:ascii="Times New Roman" w:hAnsi="Times New Roman" w:cs="Times New Roman"/>
              </w:rPr>
              <w:t>6</w:t>
            </w:r>
          </w:p>
        </w:tc>
        <w:tc>
          <w:tcPr>
            <w:tcW w:w="6292" w:type="dxa"/>
            <w:tcBorders>
              <w:left w:val="single" w:sz="4" w:space="0" w:color="000000"/>
              <w:bottom w:val="single" w:sz="4" w:space="0" w:color="000000"/>
            </w:tcBorders>
            <w:shd w:val="clear" w:color="auto" w:fill="FFFFFF"/>
          </w:tcPr>
          <w:p w14:paraId="6FE48A3B" w14:textId="77777777" w:rsidR="0028634B" w:rsidRPr="00EA2C0F" w:rsidRDefault="0028634B" w:rsidP="00B152C5">
            <w:r w:rsidRPr="00263F03">
              <w:t>Болт М12 х 40 (межосевого кардана Евро) в сб.</w:t>
            </w:r>
          </w:p>
        </w:tc>
        <w:tc>
          <w:tcPr>
            <w:tcW w:w="567" w:type="dxa"/>
            <w:tcBorders>
              <w:left w:val="single" w:sz="4" w:space="0" w:color="000000"/>
              <w:bottom w:val="single" w:sz="4" w:space="0" w:color="000000"/>
            </w:tcBorders>
            <w:shd w:val="clear" w:color="auto" w:fill="FFFFFF"/>
          </w:tcPr>
          <w:p w14:paraId="2D97E661"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76DF54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06756B3" w14:textId="77777777" w:rsidR="0028634B" w:rsidRPr="00EA2C0F" w:rsidRDefault="0028634B" w:rsidP="00B152C5">
            <w:pPr>
              <w:jc w:val="center"/>
            </w:pPr>
            <w:r>
              <w:rPr>
                <w:rFonts w:ascii="Calibri" w:hAnsi="Calibri" w:cs="Calibri"/>
                <w:color w:val="000000"/>
                <w:sz w:val="22"/>
                <w:szCs w:val="22"/>
              </w:rPr>
              <w:t>48,00</w:t>
            </w:r>
          </w:p>
        </w:tc>
        <w:tc>
          <w:tcPr>
            <w:tcW w:w="1184" w:type="dxa"/>
            <w:tcBorders>
              <w:left w:val="single" w:sz="4" w:space="0" w:color="000000"/>
              <w:bottom w:val="single" w:sz="4" w:space="0" w:color="000000"/>
            </w:tcBorders>
            <w:shd w:val="clear" w:color="auto" w:fill="FFFFFF"/>
            <w:vAlign w:val="center"/>
          </w:tcPr>
          <w:p w14:paraId="6775C374" w14:textId="77777777" w:rsidR="0028634B" w:rsidRPr="00EA2C0F" w:rsidRDefault="0028634B" w:rsidP="00B152C5">
            <w:pPr>
              <w:jc w:val="center"/>
            </w:pPr>
            <w:r>
              <w:rPr>
                <w:rFonts w:ascii="Calibri" w:hAnsi="Calibri" w:cs="Calibri"/>
                <w:color w:val="000000"/>
                <w:sz w:val="22"/>
                <w:szCs w:val="22"/>
              </w:rPr>
              <w:t>50,00</w:t>
            </w:r>
          </w:p>
        </w:tc>
        <w:tc>
          <w:tcPr>
            <w:tcW w:w="1135" w:type="dxa"/>
            <w:tcBorders>
              <w:left w:val="single" w:sz="4" w:space="0" w:color="000000"/>
              <w:bottom w:val="single" w:sz="4" w:space="0" w:color="000000"/>
            </w:tcBorders>
            <w:shd w:val="clear" w:color="auto" w:fill="FFFFFF"/>
            <w:vAlign w:val="center"/>
          </w:tcPr>
          <w:p w14:paraId="2BD81C59" w14:textId="77777777" w:rsidR="0028634B" w:rsidRPr="00EA2C0F" w:rsidRDefault="0028634B" w:rsidP="00B152C5">
            <w:pPr>
              <w:jc w:val="center"/>
            </w:pPr>
            <w:r>
              <w:rPr>
                <w:rFonts w:ascii="Calibri" w:hAnsi="Calibri" w:cs="Calibri"/>
                <w:sz w:val="22"/>
                <w:szCs w:val="22"/>
              </w:rPr>
              <w:t>51,00</w:t>
            </w:r>
          </w:p>
        </w:tc>
        <w:tc>
          <w:tcPr>
            <w:tcW w:w="1139" w:type="dxa"/>
            <w:tcBorders>
              <w:left w:val="single" w:sz="4" w:space="0" w:color="000000"/>
              <w:bottom w:val="single" w:sz="4" w:space="0" w:color="000000"/>
            </w:tcBorders>
            <w:shd w:val="clear" w:color="auto" w:fill="FFFFFF"/>
            <w:vAlign w:val="center"/>
          </w:tcPr>
          <w:p w14:paraId="1CC448B1" w14:textId="77777777" w:rsidR="0028634B" w:rsidRPr="00EA2C0F" w:rsidRDefault="0028634B" w:rsidP="00B152C5">
            <w:pPr>
              <w:jc w:val="center"/>
            </w:pPr>
            <w:r>
              <w:rPr>
                <w:rFonts w:ascii="Calibri" w:hAnsi="Calibri" w:cs="Calibri"/>
                <w:color w:val="000000"/>
                <w:sz w:val="22"/>
                <w:szCs w:val="22"/>
              </w:rPr>
              <w:t>49,67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1257748" w14:textId="77777777" w:rsidR="0028634B" w:rsidRPr="00EA2C0F" w:rsidRDefault="0028634B" w:rsidP="00B152C5">
            <w:pPr>
              <w:jc w:val="center"/>
            </w:pPr>
            <w:r>
              <w:rPr>
                <w:rFonts w:ascii="Calibri" w:hAnsi="Calibri" w:cs="Calibri"/>
                <w:color w:val="000000"/>
                <w:sz w:val="22"/>
                <w:szCs w:val="22"/>
              </w:rPr>
              <w:t>49,67</w:t>
            </w:r>
          </w:p>
        </w:tc>
      </w:tr>
      <w:tr w:rsidR="0028634B" w:rsidRPr="00EA2C0F" w14:paraId="4F483E46"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CC7F3BD" w14:textId="77777777" w:rsidR="0028634B" w:rsidRDefault="0028634B" w:rsidP="00B152C5">
            <w:pPr>
              <w:pStyle w:val="afff1"/>
              <w:jc w:val="center"/>
            </w:pPr>
            <w:r>
              <w:rPr>
                <w:rFonts w:ascii="Times New Roman" w:hAnsi="Times New Roman" w:cs="Times New Roman"/>
              </w:rPr>
              <w:t>7</w:t>
            </w:r>
          </w:p>
        </w:tc>
        <w:tc>
          <w:tcPr>
            <w:tcW w:w="6292" w:type="dxa"/>
            <w:tcBorders>
              <w:left w:val="single" w:sz="4" w:space="0" w:color="000000"/>
              <w:bottom w:val="single" w:sz="4" w:space="0" w:color="000000"/>
            </w:tcBorders>
            <w:shd w:val="clear" w:color="auto" w:fill="FFFFFF"/>
          </w:tcPr>
          <w:p w14:paraId="1DDE86AF" w14:textId="77777777" w:rsidR="0028634B" w:rsidRPr="00EA2C0F" w:rsidRDefault="0028634B" w:rsidP="00B152C5">
            <w:r w:rsidRPr="00263F03">
              <w:t xml:space="preserve">Вилка включения сцепления </w:t>
            </w:r>
          </w:p>
        </w:tc>
        <w:tc>
          <w:tcPr>
            <w:tcW w:w="567" w:type="dxa"/>
            <w:tcBorders>
              <w:left w:val="single" w:sz="4" w:space="0" w:color="000000"/>
              <w:bottom w:val="single" w:sz="4" w:space="0" w:color="000000"/>
            </w:tcBorders>
            <w:shd w:val="clear" w:color="auto" w:fill="FFFFFF"/>
          </w:tcPr>
          <w:p w14:paraId="7CE1A62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7AF8040"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2D81B0D" w14:textId="77777777" w:rsidR="0028634B" w:rsidRPr="00EA2C0F" w:rsidRDefault="0028634B" w:rsidP="00B152C5">
            <w:pPr>
              <w:jc w:val="center"/>
            </w:pPr>
            <w:r>
              <w:rPr>
                <w:rFonts w:ascii="Calibri" w:hAnsi="Calibri" w:cs="Calibri"/>
                <w:color w:val="000000"/>
                <w:sz w:val="22"/>
                <w:szCs w:val="22"/>
              </w:rPr>
              <w:t>869,00</w:t>
            </w:r>
          </w:p>
        </w:tc>
        <w:tc>
          <w:tcPr>
            <w:tcW w:w="1184" w:type="dxa"/>
            <w:tcBorders>
              <w:left w:val="single" w:sz="4" w:space="0" w:color="000000"/>
              <w:bottom w:val="single" w:sz="4" w:space="0" w:color="000000"/>
            </w:tcBorders>
            <w:shd w:val="clear" w:color="auto" w:fill="FFFFFF"/>
            <w:vAlign w:val="center"/>
          </w:tcPr>
          <w:p w14:paraId="579288AE" w14:textId="77777777" w:rsidR="0028634B" w:rsidRPr="00EA2C0F" w:rsidRDefault="0028634B" w:rsidP="00B152C5">
            <w:pPr>
              <w:jc w:val="center"/>
            </w:pPr>
            <w:r>
              <w:rPr>
                <w:rFonts w:ascii="Calibri" w:hAnsi="Calibri" w:cs="Calibri"/>
                <w:color w:val="000000"/>
                <w:sz w:val="22"/>
                <w:szCs w:val="22"/>
              </w:rPr>
              <w:t>913,00</w:t>
            </w:r>
          </w:p>
        </w:tc>
        <w:tc>
          <w:tcPr>
            <w:tcW w:w="1135" w:type="dxa"/>
            <w:tcBorders>
              <w:left w:val="single" w:sz="4" w:space="0" w:color="000000"/>
              <w:bottom w:val="single" w:sz="4" w:space="0" w:color="000000"/>
            </w:tcBorders>
            <w:shd w:val="clear" w:color="auto" w:fill="FFFFFF"/>
            <w:vAlign w:val="center"/>
          </w:tcPr>
          <w:p w14:paraId="2B925593" w14:textId="77777777" w:rsidR="0028634B" w:rsidRPr="00EA2C0F" w:rsidRDefault="0028634B" w:rsidP="00B152C5">
            <w:pPr>
              <w:jc w:val="center"/>
            </w:pPr>
            <w:r>
              <w:rPr>
                <w:rFonts w:ascii="Calibri" w:hAnsi="Calibri" w:cs="Calibri"/>
                <w:sz w:val="22"/>
                <w:szCs w:val="22"/>
              </w:rPr>
              <w:t>930,00</w:t>
            </w:r>
          </w:p>
        </w:tc>
        <w:tc>
          <w:tcPr>
            <w:tcW w:w="1139" w:type="dxa"/>
            <w:tcBorders>
              <w:left w:val="single" w:sz="4" w:space="0" w:color="000000"/>
              <w:bottom w:val="single" w:sz="4" w:space="0" w:color="000000"/>
            </w:tcBorders>
            <w:shd w:val="clear" w:color="auto" w:fill="FFFFFF"/>
            <w:vAlign w:val="center"/>
          </w:tcPr>
          <w:p w14:paraId="27E9C47E" w14:textId="77777777" w:rsidR="0028634B" w:rsidRPr="00EA2C0F" w:rsidRDefault="0028634B" w:rsidP="00B152C5">
            <w:pPr>
              <w:jc w:val="center"/>
            </w:pPr>
            <w:r>
              <w:rPr>
                <w:rFonts w:ascii="Calibri" w:hAnsi="Calibri" w:cs="Calibri"/>
                <w:color w:val="000000"/>
                <w:sz w:val="22"/>
                <w:szCs w:val="22"/>
              </w:rPr>
              <w:t>904,00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E23D251" w14:textId="77777777" w:rsidR="0028634B" w:rsidRPr="00EA2C0F" w:rsidRDefault="0028634B" w:rsidP="00B152C5">
            <w:pPr>
              <w:jc w:val="center"/>
            </w:pPr>
            <w:r>
              <w:rPr>
                <w:rFonts w:ascii="Calibri" w:hAnsi="Calibri" w:cs="Calibri"/>
                <w:color w:val="000000"/>
                <w:sz w:val="22"/>
                <w:szCs w:val="22"/>
              </w:rPr>
              <w:t>904,00</w:t>
            </w:r>
          </w:p>
        </w:tc>
      </w:tr>
      <w:tr w:rsidR="0028634B" w:rsidRPr="00EA2C0F" w14:paraId="093F38DD"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189DCE5" w14:textId="77777777" w:rsidR="0028634B" w:rsidRDefault="0028634B" w:rsidP="00B152C5">
            <w:pPr>
              <w:pStyle w:val="afff1"/>
              <w:jc w:val="center"/>
            </w:pPr>
            <w:r>
              <w:rPr>
                <w:rFonts w:ascii="Times New Roman" w:hAnsi="Times New Roman" w:cs="Times New Roman"/>
              </w:rPr>
              <w:t>8</w:t>
            </w:r>
          </w:p>
        </w:tc>
        <w:tc>
          <w:tcPr>
            <w:tcW w:w="6292" w:type="dxa"/>
            <w:tcBorders>
              <w:left w:val="single" w:sz="4" w:space="0" w:color="000000"/>
              <w:bottom w:val="single" w:sz="4" w:space="0" w:color="000000"/>
            </w:tcBorders>
            <w:shd w:val="clear" w:color="auto" w:fill="FFFFFF"/>
          </w:tcPr>
          <w:p w14:paraId="40EC1263" w14:textId="77777777" w:rsidR="0028634B" w:rsidRPr="00EA2C0F" w:rsidRDefault="0028634B" w:rsidP="00B152C5">
            <w:r w:rsidRPr="00263F03">
              <w:t xml:space="preserve">Включатель гидромуфты </w:t>
            </w:r>
          </w:p>
        </w:tc>
        <w:tc>
          <w:tcPr>
            <w:tcW w:w="567" w:type="dxa"/>
            <w:tcBorders>
              <w:left w:val="single" w:sz="4" w:space="0" w:color="000000"/>
              <w:bottom w:val="single" w:sz="4" w:space="0" w:color="000000"/>
            </w:tcBorders>
            <w:shd w:val="clear" w:color="auto" w:fill="FFFFFF"/>
          </w:tcPr>
          <w:p w14:paraId="3B8A2799"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E1DE4EF"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BE48230" w14:textId="77777777" w:rsidR="0028634B" w:rsidRPr="00EA2C0F" w:rsidRDefault="0028634B" w:rsidP="00B152C5">
            <w:pPr>
              <w:jc w:val="center"/>
            </w:pPr>
            <w:r>
              <w:rPr>
                <w:rFonts w:ascii="Calibri" w:hAnsi="Calibri" w:cs="Calibri"/>
                <w:color w:val="000000"/>
                <w:sz w:val="22"/>
                <w:szCs w:val="22"/>
              </w:rPr>
              <w:t>2 134,00</w:t>
            </w:r>
          </w:p>
        </w:tc>
        <w:tc>
          <w:tcPr>
            <w:tcW w:w="1184" w:type="dxa"/>
            <w:tcBorders>
              <w:left w:val="single" w:sz="4" w:space="0" w:color="000000"/>
              <w:bottom w:val="single" w:sz="4" w:space="0" w:color="000000"/>
            </w:tcBorders>
            <w:shd w:val="clear" w:color="auto" w:fill="FFFFFF"/>
            <w:vAlign w:val="center"/>
          </w:tcPr>
          <w:p w14:paraId="28632B5A" w14:textId="77777777" w:rsidR="0028634B" w:rsidRPr="00EA2C0F" w:rsidRDefault="0028634B" w:rsidP="00B152C5">
            <w:pPr>
              <w:jc w:val="center"/>
            </w:pPr>
            <w:r>
              <w:rPr>
                <w:rFonts w:ascii="Calibri" w:hAnsi="Calibri" w:cs="Calibri"/>
                <w:color w:val="000000"/>
                <w:sz w:val="22"/>
                <w:szCs w:val="22"/>
              </w:rPr>
              <w:t>2 240,00</w:t>
            </w:r>
          </w:p>
        </w:tc>
        <w:tc>
          <w:tcPr>
            <w:tcW w:w="1135" w:type="dxa"/>
            <w:tcBorders>
              <w:left w:val="single" w:sz="4" w:space="0" w:color="000000"/>
              <w:bottom w:val="single" w:sz="4" w:space="0" w:color="000000"/>
            </w:tcBorders>
            <w:shd w:val="clear" w:color="auto" w:fill="FFFFFF"/>
            <w:vAlign w:val="center"/>
          </w:tcPr>
          <w:p w14:paraId="7F82F335" w14:textId="77777777" w:rsidR="0028634B" w:rsidRPr="00EA2C0F" w:rsidRDefault="0028634B" w:rsidP="00B152C5">
            <w:pPr>
              <w:jc w:val="center"/>
            </w:pPr>
            <w:r>
              <w:rPr>
                <w:rFonts w:ascii="Calibri" w:hAnsi="Calibri" w:cs="Calibri"/>
                <w:sz w:val="22"/>
                <w:szCs w:val="22"/>
              </w:rPr>
              <w:t>2 283,00</w:t>
            </w:r>
          </w:p>
        </w:tc>
        <w:tc>
          <w:tcPr>
            <w:tcW w:w="1139" w:type="dxa"/>
            <w:tcBorders>
              <w:left w:val="single" w:sz="4" w:space="0" w:color="000000"/>
              <w:bottom w:val="single" w:sz="4" w:space="0" w:color="000000"/>
            </w:tcBorders>
            <w:shd w:val="clear" w:color="auto" w:fill="FFFFFF"/>
            <w:vAlign w:val="center"/>
          </w:tcPr>
          <w:p w14:paraId="5DB93E73" w14:textId="77777777" w:rsidR="0028634B" w:rsidRPr="00EA2C0F" w:rsidRDefault="0028634B" w:rsidP="00B152C5">
            <w:pPr>
              <w:jc w:val="center"/>
            </w:pPr>
            <w:r>
              <w:rPr>
                <w:rFonts w:ascii="Calibri" w:hAnsi="Calibri" w:cs="Calibri"/>
                <w:color w:val="000000"/>
                <w:sz w:val="22"/>
                <w:szCs w:val="22"/>
              </w:rPr>
              <w:t>2 219,00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69DA7E8" w14:textId="77777777" w:rsidR="0028634B" w:rsidRPr="00EA2C0F" w:rsidRDefault="0028634B" w:rsidP="00B152C5">
            <w:pPr>
              <w:jc w:val="center"/>
            </w:pPr>
            <w:r>
              <w:rPr>
                <w:rFonts w:ascii="Calibri" w:hAnsi="Calibri" w:cs="Calibri"/>
                <w:color w:val="000000"/>
                <w:sz w:val="22"/>
                <w:szCs w:val="22"/>
              </w:rPr>
              <w:t>2 219,00</w:t>
            </w:r>
          </w:p>
        </w:tc>
      </w:tr>
      <w:tr w:rsidR="0028634B" w:rsidRPr="00EA2C0F" w14:paraId="58031FC6"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97537FF" w14:textId="77777777" w:rsidR="0028634B" w:rsidRDefault="0028634B" w:rsidP="00B152C5">
            <w:pPr>
              <w:pStyle w:val="afff1"/>
              <w:jc w:val="center"/>
            </w:pPr>
            <w:r>
              <w:rPr>
                <w:rFonts w:ascii="Times New Roman" w:hAnsi="Times New Roman" w:cs="Times New Roman"/>
              </w:rPr>
              <w:t>9</w:t>
            </w:r>
          </w:p>
        </w:tc>
        <w:tc>
          <w:tcPr>
            <w:tcW w:w="6292" w:type="dxa"/>
            <w:tcBorders>
              <w:left w:val="single" w:sz="4" w:space="0" w:color="000000"/>
              <w:bottom w:val="single" w:sz="4" w:space="0" w:color="000000"/>
            </w:tcBorders>
            <w:shd w:val="clear" w:color="auto" w:fill="FFFFFF"/>
          </w:tcPr>
          <w:p w14:paraId="00F216F2" w14:textId="77777777" w:rsidR="0028634B" w:rsidRPr="00EA2C0F" w:rsidRDefault="0028634B" w:rsidP="00B152C5">
            <w:r w:rsidRPr="00263F03">
              <w:t>Включатель массы (ВК - 860)</w:t>
            </w:r>
          </w:p>
        </w:tc>
        <w:tc>
          <w:tcPr>
            <w:tcW w:w="567" w:type="dxa"/>
            <w:tcBorders>
              <w:left w:val="single" w:sz="4" w:space="0" w:color="000000"/>
              <w:bottom w:val="single" w:sz="4" w:space="0" w:color="000000"/>
            </w:tcBorders>
            <w:shd w:val="clear" w:color="auto" w:fill="FFFFFF"/>
          </w:tcPr>
          <w:p w14:paraId="6266E534"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073EAF0"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A08BF79" w14:textId="77777777" w:rsidR="0028634B" w:rsidRPr="00EA2C0F" w:rsidRDefault="0028634B" w:rsidP="00B152C5">
            <w:pPr>
              <w:jc w:val="center"/>
            </w:pPr>
            <w:r>
              <w:rPr>
                <w:rFonts w:ascii="Calibri" w:hAnsi="Calibri" w:cs="Calibri"/>
                <w:color w:val="000000"/>
                <w:sz w:val="22"/>
                <w:szCs w:val="22"/>
              </w:rPr>
              <w:t>2 529,00</w:t>
            </w:r>
          </w:p>
        </w:tc>
        <w:tc>
          <w:tcPr>
            <w:tcW w:w="1184" w:type="dxa"/>
            <w:tcBorders>
              <w:left w:val="single" w:sz="4" w:space="0" w:color="000000"/>
              <w:bottom w:val="single" w:sz="4" w:space="0" w:color="000000"/>
            </w:tcBorders>
            <w:shd w:val="clear" w:color="auto" w:fill="FFFFFF"/>
            <w:vAlign w:val="center"/>
          </w:tcPr>
          <w:p w14:paraId="5CA646F8" w14:textId="77777777" w:rsidR="0028634B" w:rsidRPr="00EA2C0F" w:rsidRDefault="0028634B" w:rsidP="00B152C5">
            <w:pPr>
              <w:jc w:val="center"/>
            </w:pPr>
            <w:r>
              <w:rPr>
                <w:rFonts w:ascii="Calibri" w:hAnsi="Calibri" w:cs="Calibri"/>
                <w:color w:val="000000"/>
                <w:sz w:val="22"/>
                <w:szCs w:val="22"/>
              </w:rPr>
              <w:t>2 656,00</w:t>
            </w:r>
          </w:p>
        </w:tc>
        <w:tc>
          <w:tcPr>
            <w:tcW w:w="1135" w:type="dxa"/>
            <w:tcBorders>
              <w:left w:val="single" w:sz="4" w:space="0" w:color="000000"/>
              <w:bottom w:val="single" w:sz="4" w:space="0" w:color="000000"/>
            </w:tcBorders>
            <w:shd w:val="clear" w:color="auto" w:fill="FFFFFF"/>
            <w:vAlign w:val="center"/>
          </w:tcPr>
          <w:p w14:paraId="71FD72E7" w14:textId="77777777" w:rsidR="0028634B" w:rsidRPr="00EA2C0F" w:rsidRDefault="0028634B" w:rsidP="00B152C5">
            <w:pPr>
              <w:jc w:val="center"/>
            </w:pPr>
            <w:r>
              <w:rPr>
                <w:rFonts w:ascii="Calibri" w:hAnsi="Calibri" w:cs="Calibri"/>
                <w:sz w:val="22"/>
                <w:szCs w:val="22"/>
              </w:rPr>
              <w:t>2 706,00</w:t>
            </w:r>
          </w:p>
        </w:tc>
        <w:tc>
          <w:tcPr>
            <w:tcW w:w="1139" w:type="dxa"/>
            <w:tcBorders>
              <w:left w:val="single" w:sz="4" w:space="0" w:color="000000"/>
              <w:bottom w:val="single" w:sz="4" w:space="0" w:color="000000"/>
            </w:tcBorders>
            <w:shd w:val="clear" w:color="auto" w:fill="FFFFFF"/>
            <w:vAlign w:val="center"/>
          </w:tcPr>
          <w:p w14:paraId="232E0DD1" w14:textId="77777777" w:rsidR="0028634B" w:rsidRPr="00EA2C0F" w:rsidRDefault="0028634B" w:rsidP="00B152C5">
            <w:pPr>
              <w:jc w:val="center"/>
            </w:pPr>
            <w:r>
              <w:rPr>
                <w:rFonts w:ascii="Calibri" w:hAnsi="Calibri" w:cs="Calibri"/>
                <w:color w:val="000000"/>
                <w:sz w:val="22"/>
                <w:szCs w:val="22"/>
              </w:rPr>
              <w:t>2 630,33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8D4D52E" w14:textId="77777777" w:rsidR="0028634B" w:rsidRPr="00EA2C0F" w:rsidRDefault="0028634B" w:rsidP="00B152C5">
            <w:pPr>
              <w:jc w:val="center"/>
            </w:pPr>
            <w:r>
              <w:rPr>
                <w:rFonts w:ascii="Calibri" w:hAnsi="Calibri" w:cs="Calibri"/>
                <w:color w:val="000000"/>
                <w:sz w:val="22"/>
                <w:szCs w:val="22"/>
              </w:rPr>
              <w:t>2 630,33</w:t>
            </w:r>
          </w:p>
        </w:tc>
      </w:tr>
      <w:tr w:rsidR="0028634B" w:rsidRPr="00EA2C0F" w14:paraId="57768794"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AE6D583" w14:textId="77777777" w:rsidR="0028634B" w:rsidRDefault="0028634B" w:rsidP="00B152C5">
            <w:pPr>
              <w:pStyle w:val="afff1"/>
              <w:jc w:val="center"/>
            </w:pPr>
            <w:r>
              <w:rPr>
                <w:rFonts w:ascii="Times New Roman" w:hAnsi="Times New Roman" w:cs="Times New Roman"/>
              </w:rPr>
              <w:t>10</w:t>
            </w:r>
          </w:p>
        </w:tc>
        <w:tc>
          <w:tcPr>
            <w:tcW w:w="6292" w:type="dxa"/>
            <w:tcBorders>
              <w:left w:val="single" w:sz="4" w:space="0" w:color="000000"/>
              <w:bottom w:val="single" w:sz="4" w:space="0" w:color="000000"/>
            </w:tcBorders>
            <w:shd w:val="clear" w:color="auto" w:fill="FFFFFF"/>
          </w:tcPr>
          <w:p w14:paraId="5499A940" w14:textId="77777777" w:rsidR="0028634B" w:rsidRPr="00EA2C0F" w:rsidRDefault="0028634B" w:rsidP="00B152C5">
            <w:proofErr w:type="spellStart"/>
            <w:r w:rsidRPr="00263F03">
              <w:t>Влагоотделитель</w:t>
            </w:r>
            <w:proofErr w:type="spellEnd"/>
          </w:p>
        </w:tc>
        <w:tc>
          <w:tcPr>
            <w:tcW w:w="567" w:type="dxa"/>
            <w:tcBorders>
              <w:left w:val="single" w:sz="4" w:space="0" w:color="000000"/>
              <w:bottom w:val="single" w:sz="4" w:space="0" w:color="000000"/>
            </w:tcBorders>
            <w:shd w:val="clear" w:color="auto" w:fill="FFFFFF"/>
          </w:tcPr>
          <w:p w14:paraId="25FEF1F7"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09551EB"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B747F42" w14:textId="77777777" w:rsidR="0028634B" w:rsidRPr="00EA2C0F" w:rsidRDefault="0028634B" w:rsidP="00B152C5">
            <w:pPr>
              <w:jc w:val="center"/>
            </w:pPr>
            <w:r>
              <w:rPr>
                <w:rFonts w:ascii="Calibri" w:hAnsi="Calibri" w:cs="Calibri"/>
                <w:color w:val="000000"/>
                <w:sz w:val="22"/>
                <w:szCs w:val="22"/>
              </w:rPr>
              <w:t>8 398,00</w:t>
            </w:r>
          </w:p>
        </w:tc>
        <w:tc>
          <w:tcPr>
            <w:tcW w:w="1184" w:type="dxa"/>
            <w:tcBorders>
              <w:left w:val="single" w:sz="4" w:space="0" w:color="000000"/>
              <w:bottom w:val="single" w:sz="4" w:space="0" w:color="000000"/>
            </w:tcBorders>
            <w:shd w:val="clear" w:color="auto" w:fill="FFFFFF"/>
            <w:vAlign w:val="center"/>
          </w:tcPr>
          <w:p w14:paraId="7F42ED7A" w14:textId="77777777" w:rsidR="0028634B" w:rsidRPr="00EA2C0F" w:rsidRDefault="0028634B" w:rsidP="00B152C5">
            <w:pPr>
              <w:jc w:val="center"/>
            </w:pPr>
            <w:r>
              <w:rPr>
                <w:rFonts w:ascii="Calibri" w:hAnsi="Calibri" w:cs="Calibri"/>
                <w:color w:val="000000"/>
                <w:sz w:val="22"/>
                <w:szCs w:val="22"/>
              </w:rPr>
              <w:t>8 818,00</w:t>
            </w:r>
          </w:p>
        </w:tc>
        <w:tc>
          <w:tcPr>
            <w:tcW w:w="1135" w:type="dxa"/>
            <w:tcBorders>
              <w:left w:val="single" w:sz="4" w:space="0" w:color="000000"/>
              <w:bottom w:val="single" w:sz="4" w:space="0" w:color="000000"/>
            </w:tcBorders>
            <w:shd w:val="clear" w:color="auto" w:fill="FFFFFF"/>
            <w:vAlign w:val="center"/>
          </w:tcPr>
          <w:p w14:paraId="459D4DBE" w14:textId="77777777" w:rsidR="0028634B" w:rsidRPr="00EA2C0F" w:rsidRDefault="0028634B" w:rsidP="00B152C5">
            <w:pPr>
              <w:jc w:val="center"/>
            </w:pPr>
            <w:r>
              <w:rPr>
                <w:rFonts w:ascii="Calibri" w:hAnsi="Calibri" w:cs="Calibri"/>
                <w:sz w:val="22"/>
                <w:szCs w:val="22"/>
              </w:rPr>
              <w:t>8 986,00</w:t>
            </w:r>
          </w:p>
        </w:tc>
        <w:tc>
          <w:tcPr>
            <w:tcW w:w="1139" w:type="dxa"/>
            <w:tcBorders>
              <w:left w:val="single" w:sz="4" w:space="0" w:color="000000"/>
              <w:bottom w:val="single" w:sz="4" w:space="0" w:color="000000"/>
            </w:tcBorders>
            <w:shd w:val="clear" w:color="auto" w:fill="FFFFFF"/>
            <w:vAlign w:val="center"/>
          </w:tcPr>
          <w:p w14:paraId="3EBC4592" w14:textId="77777777" w:rsidR="0028634B" w:rsidRPr="00EA2C0F" w:rsidRDefault="0028634B" w:rsidP="00B152C5">
            <w:pPr>
              <w:jc w:val="center"/>
            </w:pPr>
            <w:r>
              <w:rPr>
                <w:rFonts w:ascii="Calibri" w:hAnsi="Calibri" w:cs="Calibri"/>
                <w:color w:val="000000"/>
                <w:sz w:val="22"/>
                <w:szCs w:val="22"/>
              </w:rPr>
              <w:t>8 734,00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7C5B9D2" w14:textId="77777777" w:rsidR="0028634B" w:rsidRPr="00EA2C0F" w:rsidRDefault="0028634B" w:rsidP="00B152C5">
            <w:pPr>
              <w:jc w:val="center"/>
            </w:pPr>
            <w:r>
              <w:rPr>
                <w:rFonts w:ascii="Calibri" w:hAnsi="Calibri" w:cs="Calibri"/>
                <w:color w:val="000000"/>
                <w:sz w:val="22"/>
                <w:szCs w:val="22"/>
              </w:rPr>
              <w:t>8 734,00</w:t>
            </w:r>
          </w:p>
        </w:tc>
      </w:tr>
      <w:tr w:rsidR="0028634B" w:rsidRPr="00EA2C0F" w14:paraId="4E01A4B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93C0DE2" w14:textId="77777777" w:rsidR="0028634B" w:rsidRDefault="0028634B" w:rsidP="00B152C5">
            <w:pPr>
              <w:pStyle w:val="afff1"/>
              <w:jc w:val="center"/>
            </w:pPr>
            <w:r>
              <w:rPr>
                <w:rFonts w:ascii="Times New Roman" w:hAnsi="Times New Roman" w:cs="Times New Roman"/>
              </w:rPr>
              <w:lastRenderedPageBreak/>
              <w:t>11</w:t>
            </w:r>
          </w:p>
        </w:tc>
        <w:tc>
          <w:tcPr>
            <w:tcW w:w="6292" w:type="dxa"/>
            <w:tcBorders>
              <w:left w:val="single" w:sz="4" w:space="0" w:color="000000"/>
              <w:bottom w:val="single" w:sz="4" w:space="0" w:color="000000"/>
            </w:tcBorders>
            <w:shd w:val="clear" w:color="auto" w:fill="FFFFFF"/>
          </w:tcPr>
          <w:p w14:paraId="0FED7E22" w14:textId="77777777" w:rsidR="0028634B" w:rsidRPr="00EA2C0F" w:rsidRDefault="0028634B" w:rsidP="00B152C5">
            <w:r w:rsidRPr="00263F03">
              <w:t>Втулка балансира бронза 88,2</w:t>
            </w:r>
          </w:p>
        </w:tc>
        <w:tc>
          <w:tcPr>
            <w:tcW w:w="567" w:type="dxa"/>
            <w:tcBorders>
              <w:left w:val="single" w:sz="4" w:space="0" w:color="000000"/>
              <w:bottom w:val="single" w:sz="4" w:space="0" w:color="000000"/>
            </w:tcBorders>
            <w:shd w:val="clear" w:color="auto" w:fill="FFFFFF"/>
          </w:tcPr>
          <w:p w14:paraId="250C888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CDED3B9"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B6D45E3" w14:textId="77777777" w:rsidR="0028634B" w:rsidRPr="00EA2C0F" w:rsidRDefault="0028634B" w:rsidP="00B152C5">
            <w:pPr>
              <w:jc w:val="center"/>
            </w:pPr>
            <w:r>
              <w:rPr>
                <w:rFonts w:ascii="Calibri" w:hAnsi="Calibri" w:cs="Calibri"/>
                <w:color w:val="000000"/>
                <w:sz w:val="22"/>
                <w:szCs w:val="22"/>
              </w:rPr>
              <w:t>1 973,00</w:t>
            </w:r>
          </w:p>
        </w:tc>
        <w:tc>
          <w:tcPr>
            <w:tcW w:w="1184" w:type="dxa"/>
            <w:tcBorders>
              <w:left w:val="single" w:sz="4" w:space="0" w:color="000000"/>
              <w:bottom w:val="single" w:sz="4" w:space="0" w:color="000000"/>
            </w:tcBorders>
            <w:shd w:val="clear" w:color="auto" w:fill="FFFFFF"/>
            <w:vAlign w:val="center"/>
          </w:tcPr>
          <w:p w14:paraId="6A1EDBAC" w14:textId="77777777" w:rsidR="0028634B" w:rsidRPr="00EA2C0F" w:rsidRDefault="0028634B" w:rsidP="00B152C5">
            <w:pPr>
              <w:jc w:val="center"/>
            </w:pPr>
            <w:r>
              <w:rPr>
                <w:rFonts w:ascii="Calibri" w:hAnsi="Calibri" w:cs="Calibri"/>
                <w:color w:val="000000"/>
                <w:sz w:val="22"/>
                <w:szCs w:val="22"/>
              </w:rPr>
              <w:t>2 071,00</w:t>
            </w:r>
          </w:p>
        </w:tc>
        <w:tc>
          <w:tcPr>
            <w:tcW w:w="1135" w:type="dxa"/>
            <w:tcBorders>
              <w:left w:val="single" w:sz="4" w:space="0" w:color="000000"/>
              <w:bottom w:val="single" w:sz="4" w:space="0" w:color="000000"/>
            </w:tcBorders>
            <w:shd w:val="clear" w:color="auto" w:fill="FFFFFF"/>
            <w:vAlign w:val="center"/>
          </w:tcPr>
          <w:p w14:paraId="3CDE36E4" w14:textId="77777777" w:rsidR="0028634B" w:rsidRPr="00EA2C0F" w:rsidRDefault="0028634B" w:rsidP="00B152C5">
            <w:pPr>
              <w:jc w:val="center"/>
            </w:pPr>
            <w:r>
              <w:rPr>
                <w:rFonts w:ascii="Calibri" w:hAnsi="Calibri" w:cs="Calibri"/>
                <w:sz w:val="22"/>
                <w:szCs w:val="22"/>
              </w:rPr>
              <w:t>2 111,00</w:t>
            </w:r>
          </w:p>
        </w:tc>
        <w:tc>
          <w:tcPr>
            <w:tcW w:w="1139" w:type="dxa"/>
            <w:tcBorders>
              <w:left w:val="single" w:sz="4" w:space="0" w:color="000000"/>
              <w:bottom w:val="single" w:sz="4" w:space="0" w:color="000000"/>
            </w:tcBorders>
            <w:shd w:val="clear" w:color="auto" w:fill="FFFFFF"/>
            <w:vAlign w:val="center"/>
          </w:tcPr>
          <w:p w14:paraId="33ECA7C3" w14:textId="77777777" w:rsidR="0028634B" w:rsidRPr="00EA2C0F" w:rsidRDefault="0028634B" w:rsidP="00B152C5">
            <w:pPr>
              <w:jc w:val="center"/>
            </w:pPr>
            <w:r>
              <w:rPr>
                <w:rFonts w:ascii="Calibri" w:hAnsi="Calibri" w:cs="Calibri"/>
                <w:color w:val="000000"/>
                <w:sz w:val="22"/>
                <w:szCs w:val="22"/>
              </w:rPr>
              <w:t>2 051,67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8ECC300" w14:textId="77777777" w:rsidR="0028634B" w:rsidRPr="00EA2C0F" w:rsidRDefault="0028634B" w:rsidP="00B152C5">
            <w:pPr>
              <w:jc w:val="center"/>
            </w:pPr>
            <w:r>
              <w:rPr>
                <w:rFonts w:ascii="Calibri" w:hAnsi="Calibri" w:cs="Calibri"/>
                <w:color w:val="000000"/>
                <w:sz w:val="22"/>
                <w:szCs w:val="22"/>
              </w:rPr>
              <w:t>2 051,67</w:t>
            </w:r>
          </w:p>
        </w:tc>
      </w:tr>
      <w:tr w:rsidR="0028634B" w:rsidRPr="00EA2C0F" w14:paraId="2761AF74"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0184EBB" w14:textId="77777777" w:rsidR="0028634B" w:rsidRDefault="0028634B" w:rsidP="00B152C5">
            <w:pPr>
              <w:pStyle w:val="afff1"/>
              <w:jc w:val="center"/>
            </w:pPr>
            <w:r>
              <w:rPr>
                <w:rFonts w:ascii="Times New Roman" w:hAnsi="Times New Roman" w:cs="Times New Roman"/>
              </w:rPr>
              <w:t>12</w:t>
            </w:r>
          </w:p>
        </w:tc>
        <w:tc>
          <w:tcPr>
            <w:tcW w:w="6292" w:type="dxa"/>
            <w:tcBorders>
              <w:left w:val="single" w:sz="4" w:space="0" w:color="000000"/>
              <w:bottom w:val="single" w:sz="4" w:space="0" w:color="000000"/>
            </w:tcBorders>
            <w:shd w:val="clear" w:color="auto" w:fill="FFFFFF"/>
          </w:tcPr>
          <w:p w14:paraId="2F911E65" w14:textId="77777777" w:rsidR="0028634B" w:rsidRPr="00EA2C0F" w:rsidRDefault="0028634B" w:rsidP="00B152C5">
            <w:r w:rsidRPr="00263F03">
              <w:t>Втулка ушка рессоры (чугун)</w:t>
            </w:r>
          </w:p>
        </w:tc>
        <w:tc>
          <w:tcPr>
            <w:tcW w:w="567" w:type="dxa"/>
            <w:tcBorders>
              <w:left w:val="single" w:sz="4" w:space="0" w:color="000000"/>
              <w:bottom w:val="single" w:sz="4" w:space="0" w:color="000000"/>
            </w:tcBorders>
            <w:shd w:val="clear" w:color="auto" w:fill="FFFFFF"/>
          </w:tcPr>
          <w:p w14:paraId="6D47E6F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A73E572"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B363947" w14:textId="77777777" w:rsidR="0028634B" w:rsidRPr="00EA2C0F" w:rsidRDefault="0028634B" w:rsidP="00B152C5">
            <w:pPr>
              <w:jc w:val="center"/>
            </w:pPr>
            <w:r>
              <w:rPr>
                <w:rFonts w:ascii="Calibri" w:hAnsi="Calibri" w:cs="Calibri"/>
                <w:color w:val="000000"/>
                <w:sz w:val="22"/>
                <w:szCs w:val="22"/>
              </w:rPr>
              <w:t>441,00</w:t>
            </w:r>
          </w:p>
        </w:tc>
        <w:tc>
          <w:tcPr>
            <w:tcW w:w="1184" w:type="dxa"/>
            <w:tcBorders>
              <w:left w:val="single" w:sz="4" w:space="0" w:color="000000"/>
              <w:bottom w:val="single" w:sz="4" w:space="0" w:color="000000"/>
            </w:tcBorders>
            <w:shd w:val="clear" w:color="auto" w:fill="FFFFFF"/>
            <w:vAlign w:val="center"/>
          </w:tcPr>
          <w:p w14:paraId="7A404429" w14:textId="77777777" w:rsidR="0028634B" w:rsidRPr="00EA2C0F" w:rsidRDefault="0028634B" w:rsidP="00B152C5">
            <w:pPr>
              <w:jc w:val="center"/>
            </w:pPr>
            <w:r>
              <w:rPr>
                <w:rFonts w:ascii="Calibri" w:hAnsi="Calibri" w:cs="Calibri"/>
                <w:color w:val="000000"/>
                <w:sz w:val="22"/>
                <w:szCs w:val="22"/>
              </w:rPr>
              <w:t>463,00</w:t>
            </w:r>
          </w:p>
        </w:tc>
        <w:tc>
          <w:tcPr>
            <w:tcW w:w="1135" w:type="dxa"/>
            <w:tcBorders>
              <w:left w:val="single" w:sz="4" w:space="0" w:color="000000"/>
              <w:bottom w:val="single" w:sz="4" w:space="0" w:color="000000"/>
            </w:tcBorders>
            <w:shd w:val="clear" w:color="auto" w:fill="FFFFFF"/>
            <w:vAlign w:val="center"/>
          </w:tcPr>
          <w:p w14:paraId="0E83E444" w14:textId="77777777" w:rsidR="0028634B" w:rsidRPr="00EA2C0F" w:rsidRDefault="0028634B" w:rsidP="00B152C5">
            <w:pPr>
              <w:jc w:val="center"/>
            </w:pPr>
            <w:r>
              <w:rPr>
                <w:rFonts w:ascii="Calibri" w:hAnsi="Calibri" w:cs="Calibri"/>
                <w:sz w:val="22"/>
                <w:szCs w:val="22"/>
              </w:rPr>
              <w:t>472,00</w:t>
            </w:r>
          </w:p>
        </w:tc>
        <w:tc>
          <w:tcPr>
            <w:tcW w:w="1139" w:type="dxa"/>
            <w:tcBorders>
              <w:left w:val="single" w:sz="4" w:space="0" w:color="000000"/>
              <w:bottom w:val="single" w:sz="4" w:space="0" w:color="000000"/>
            </w:tcBorders>
            <w:shd w:val="clear" w:color="auto" w:fill="FFFFFF"/>
            <w:vAlign w:val="center"/>
          </w:tcPr>
          <w:p w14:paraId="74D8B27B" w14:textId="77777777" w:rsidR="0028634B" w:rsidRPr="00EA2C0F" w:rsidRDefault="0028634B" w:rsidP="00B152C5">
            <w:pPr>
              <w:jc w:val="center"/>
            </w:pPr>
            <w:r>
              <w:rPr>
                <w:rFonts w:ascii="Calibri" w:hAnsi="Calibri" w:cs="Calibri"/>
                <w:color w:val="000000"/>
                <w:sz w:val="22"/>
                <w:szCs w:val="22"/>
              </w:rPr>
              <w:t>458,67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8441836" w14:textId="77777777" w:rsidR="0028634B" w:rsidRPr="00EA2C0F" w:rsidRDefault="0028634B" w:rsidP="00B152C5">
            <w:pPr>
              <w:jc w:val="center"/>
            </w:pPr>
            <w:r>
              <w:rPr>
                <w:rFonts w:ascii="Calibri" w:hAnsi="Calibri" w:cs="Calibri"/>
                <w:color w:val="000000"/>
                <w:sz w:val="22"/>
                <w:szCs w:val="22"/>
              </w:rPr>
              <w:t>458,67</w:t>
            </w:r>
          </w:p>
        </w:tc>
      </w:tr>
      <w:tr w:rsidR="0028634B" w:rsidRPr="00EA2C0F" w14:paraId="380FAB51"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994B4D4" w14:textId="77777777" w:rsidR="0028634B" w:rsidRDefault="0028634B" w:rsidP="00B152C5">
            <w:pPr>
              <w:pStyle w:val="afff1"/>
              <w:jc w:val="center"/>
            </w:pPr>
            <w:r>
              <w:rPr>
                <w:rFonts w:ascii="Times New Roman" w:hAnsi="Times New Roman" w:cs="Times New Roman"/>
              </w:rPr>
              <w:t>13</w:t>
            </w:r>
          </w:p>
        </w:tc>
        <w:tc>
          <w:tcPr>
            <w:tcW w:w="6292" w:type="dxa"/>
            <w:tcBorders>
              <w:left w:val="single" w:sz="4" w:space="0" w:color="000000"/>
              <w:bottom w:val="single" w:sz="4" w:space="0" w:color="000000"/>
            </w:tcBorders>
            <w:shd w:val="clear" w:color="auto" w:fill="FFFFFF"/>
          </w:tcPr>
          <w:p w14:paraId="08EA11FE" w14:textId="77777777" w:rsidR="0028634B" w:rsidRPr="00EA2C0F" w:rsidRDefault="0028634B" w:rsidP="00B152C5">
            <w:r w:rsidRPr="00263F03">
              <w:t xml:space="preserve">Втулка ушка рессоры Евро </w:t>
            </w:r>
          </w:p>
        </w:tc>
        <w:tc>
          <w:tcPr>
            <w:tcW w:w="567" w:type="dxa"/>
            <w:tcBorders>
              <w:left w:val="single" w:sz="4" w:space="0" w:color="000000"/>
              <w:bottom w:val="single" w:sz="4" w:space="0" w:color="000000"/>
            </w:tcBorders>
            <w:shd w:val="clear" w:color="auto" w:fill="FFFFFF"/>
          </w:tcPr>
          <w:p w14:paraId="16C1031C"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05A107BE"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DB2AAD7" w14:textId="77777777" w:rsidR="0028634B" w:rsidRPr="00EA2C0F" w:rsidRDefault="0028634B" w:rsidP="00B152C5">
            <w:pPr>
              <w:jc w:val="center"/>
            </w:pPr>
            <w:r>
              <w:rPr>
                <w:rFonts w:ascii="Calibri" w:hAnsi="Calibri" w:cs="Calibri"/>
                <w:color w:val="000000"/>
                <w:sz w:val="22"/>
                <w:szCs w:val="22"/>
              </w:rPr>
              <w:t>151,00</w:t>
            </w:r>
          </w:p>
        </w:tc>
        <w:tc>
          <w:tcPr>
            <w:tcW w:w="1184" w:type="dxa"/>
            <w:tcBorders>
              <w:left w:val="single" w:sz="4" w:space="0" w:color="000000"/>
              <w:bottom w:val="single" w:sz="4" w:space="0" w:color="000000"/>
            </w:tcBorders>
            <w:shd w:val="clear" w:color="auto" w:fill="FFFFFF"/>
            <w:vAlign w:val="center"/>
          </w:tcPr>
          <w:p w14:paraId="1A50B108" w14:textId="77777777" w:rsidR="0028634B" w:rsidRPr="00EA2C0F" w:rsidRDefault="0028634B" w:rsidP="00B152C5">
            <w:pPr>
              <w:jc w:val="center"/>
            </w:pPr>
            <w:r>
              <w:rPr>
                <w:rFonts w:ascii="Calibri" w:hAnsi="Calibri" w:cs="Calibri"/>
                <w:color w:val="000000"/>
                <w:sz w:val="22"/>
                <w:szCs w:val="22"/>
              </w:rPr>
              <w:t>159,00</w:t>
            </w:r>
          </w:p>
        </w:tc>
        <w:tc>
          <w:tcPr>
            <w:tcW w:w="1135" w:type="dxa"/>
            <w:tcBorders>
              <w:left w:val="single" w:sz="4" w:space="0" w:color="000000"/>
              <w:bottom w:val="single" w:sz="4" w:space="0" w:color="000000"/>
            </w:tcBorders>
            <w:shd w:val="clear" w:color="auto" w:fill="FFFFFF"/>
            <w:vAlign w:val="center"/>
          </w:tcPr>
          <w:p w14:paraId="24A438DB" w14:textId="77777777" w:rsidR="0028634B" w:rsidRPr="00EA2C0F" w:rsidRDefault="0028634B" w:rsidP="00B152C5">
            <w:pPr>
              <w:jc w:val="center"/>
            </w:pPr>
            <w:r>
              <w:rPr>
                <w:rFonts w:ascii="Calibri" w:hAnsi="Calibri" w:cs="Calibri"/>
                <w:sz w:val="22"/>
                <w:szCs w:val="22"/>
              </w:rPr>
              <w:t>162,00</w:t>
            </w:r>
          </w:p>
        </w:tc>
        <w:tc>
          <w:tcPr>
            <w:tcW w:w="1139" w:type="dxa"/>
            <w:tcBorders>
              <w:left w:val="single" w:sz="4" w:space="0" w:color="000000"/>
              <w:bottom w:val="single" w:sz="4" w:space="0" w:color="000000"/>
            </w:tcBorders>
            <w:shd w:val="clear" w:color="auto" w:fill="FFFFFF"/>
            <w:vAlign w:val="center"/>
          </w:tcPr>
          <w:p w14:paraId="4B25DED5" w14:textId="77777777" w:rsidR="0028634B" w:rsidRPr="00EA2C0F" w:rsidRDefault="0028634B" w:rsidP="00B152C5">
            <w:pPr>
              <w:jc w:val="center"/>
            </w:pPr>
            <w:r>
              <w:rPr>
                <w:rFonts w:ascii="Calibri" w:hAnsi="Calibri" w:cs="Calibri"/>
                <w:color w:val="000000"/>
                <w:sz w:val="22"/>
                <w:szCs w:val="22"/>
              </w:rPr>
              <w:t>157,33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6E270D7" w14:textId="77777777" w:rsidR="0028634B" w:rsidRPr="00EA2C0F" w:rsidRDefault="0028634B" w:rsidP="00B152C5">
            <w:pPr>
              <w:jc w:val="center"/>
            </w:pPr>
            <w:r>
              <w:rPr>
                <w:rFonts w:ascii="Calibri" w:hAnsi="Calibri" w:cs="Calibri"/>
                <w:color w:val="000000"/>
                <w:sz w:val="22"/>
                <w:szCs w:val="22"/>
              </w:rPr>
              <w:t>157,33</w:t>
            </w:r>
          </w:p>
        </w:tc>
      </w:tr>
      <w:tr w:rsidR="0028634B" w:rsidRPr="00EA2C0F" w14:paraId="37526D3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C2C19A4" w14:textId="77777777" w:rsidR="0028634B" w:rsidRDefault="0028634B" w:rsidP="00B152C5">
            <w:pPr>
              <w:pStyle w:val="afff1"/>
              <w:jc w:val="center"/>
            </w:pPr>
            <w:r>
              <w:rPr>
                <w:rFonts w:ascii="Times New Roman" w:hAnsi="Times New Roman" w:cs="Times New Roman"/>
              </w:rPr>
              <w:t>14</w:t>
            </w:r>
          </w:p>
        </w:tc>
        <w:tc>
          <w:tcPr>
            <w:tcW w:w="6292" w:type="dxa"/>
            <w:tcBorders>
              <w:left w:val="single" w:sz="4" w:space="0" w:color="000000"/>
              <w:bottom w:val="single" w:sz="4" w:space="0" w:color="000000"/>
            </w:tcBorders>
            <w:shd w:val="clear" w:color="auto" w:fill="FFFFFF"/>
          </w:tcPr>
          <w:p w14:paraId="52E092E7" w14:textId="77777777" w:rsidR="0028634B" w:rsidRPr="00EA2C0F" w:rsidRDefault="0028634B" w:rsidP="00B152C5">
            <w:r w:rsidRPr="00263F03">
              <w:t>Гайка колеса усилен. Н24</w:t>
            </w:r>
          </w:p>
        </w:tc>
        <w:tc>
          <w:tcPr>
            <w:tcW w:w="567" w:type="dxa"/>
            <w:tcBorders>
              <w:left w:val="single" w:sz="4" w:space="0" w:color="000000"/>
              <w:bottom w:val="single" w:sz="4" w:space="0" w:color="000000"/>
            </w:tcBorders>
            <w:shd w:val="clear" w:color="auto" w:fill="FFFFFF"/>
          </w:tcPr>
          <w:p w14:paraId="0C707818"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1BBF1D5"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2394C4D" w14:textId="77777777" w:rsidR="0028634B" w:rsidRPr="00EA2C0F" w:rsidRDefault="0028634B" w:rsidP="00B152C5">
            <w:pPr>
              <w:jc w:val="center"/>
            </w:pPr>
            <w:r>
              <w:rPr>
                <w:rFonts w:ascii="Calibri" w:hAnsi="Calibri" w:cs="Calibri"/>
                <w:color w:val="000000"/>
                <w:sz w:val="22"/>
                <w:szCs w:val="22"/>
              </w:rPr>
              <w:t>34,00</w:t>
            </w:r>
          </w:p>
        </w:tc>
        <w:tc>
          <w:tcPr>
            <w:tcW w:w="1184" w:type="dxa"/>
            <w:tcBorders>
              <w:left w:val="single" w:sz="4" w:space="0" w:color="000000"/>
              <w:bottom w:val="single" w:sz="4" w:space="0" w:color="000000"/>
            </w:tcBorders>
            <w:shd w:val="clear" w:color="auto" w:fill="FFFFFF"/>
            <w:vAlign w:val="center"/>
          </w:tcPr>
          <w:p w14:paraId="5B30EA3B" w14:textId="77777777" w:rsidR="0028634B" w:rsidRPr="00EA2C0F" w:rsidRDefault="0028634B" w:rsidP="00B152C5">
            <w:pPr>
              <w:jc w:val="center"/>
            </w:pPr>
            <w:r>
              <w:rPr>
                <w:rFonts w:ascii="Calibri" w:hAnsi="Calibri" w:cs="Calibri"/>
                <w:color w:val="000000"/>
                <w:sz w:val="22"/>
                <w:szCs w:val="22"/>
              </w:rPr>
              <w:t>36,00</w:t>
            </w:r>
          </w:p>
        </w:tc>
        <w:tc>
          <w:tcPr>
            <w:tcW w:w="1135" w:type="dxa"/>
            <w:tcBorders>
              <w:left w:val="single" w:sz="4" w:space="0" w:color="000000"/>
              <w:bottom w:val="single" w:sz="4" w:space="0" w:color="000000"/>
            </w:tcBorders>
            <w:shd w:val="clear" w:color="auto" w:fill="FFFFFF"/>
            <w:vAlign w:val="center"/>
          </w:tcPr>
          <w:p w14:paraId="7E96C57A" w14:textId="77777777" w:rsidR="0028634B" w:rsidRPr="00EA2C0F" w:rsidRDefault="0028634B" w:rsidP="00B152C5">
            <w:pPr>
              <w:jc w:val="center"/>
            </w:pPr>
            <w:r>
              <w:rPr>
                <w:rFonts w:ascii="Calibri" w:hAnsi="Calibri" w:cs="Calibri"/>
                <w:sz w:val="22"/>
                <w:szCs w:val="22"/>
              </w:rPr>
              <w:t>37,00</w:t>
            </w:r>
          </w:p>
        </w:tc>
        <w:tc>
          <w:tcPr>
            <w:tcW w:w="1139" w:type="dxa"/>
            <w:tcBorders>
              <w:left w:val="single" w:sz="4" w:space="0" w:color="000000"/>
              <w:bottom w:val="single" w:sz="4" w:space="0" w:color="000000"/>
            </w:tcBorders>
            <w:shd w:val="clear" w:color="auto" w:fill="FFFFFF"/>
            <w:vAlign w:val="center"/>
          </w:tcPr>
          <w:p w14:paraId="7922D6AC" w14:textId="77777777" w:rsidR="0028634B" w:rsidRPr="00EA2C0F" w:rsidRDefault="0028634B" w:rsidP="00B152C5">
            <w:pPr>
              <w:jc w:val="center"/>
            </w:pPr>
            <w:r>
              <w:rPr>
                <w:rFonts w:ascii="Calibri" w:hAnsi="Calibri" w:cs="Calibri"/>
                <w:color w:val="000000"/>
                <w:sz w:val="22"/>
                <w:szCs w:val="22"/>
              </w:rPr>
              <w:t>35,67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8928057" w14:textId="77777777" w:rsidR="0028634B" w:rsidRPr="00EA2C0F" w:rsidRDefault="0028634B" w:rsidP="00B152C5">
            <w:pPr>
              <w:jc w:val="center"/>
            </w:pPr>
            <w:r>
              <w:rPr>
                <w:rFonts w:ascii="Calibri" w:hAnsi="Calibri" w:cs="Calibri"/>
                <w:color w:val="000000"/>
                <w:sz w:val="22"/>
                <w:szCs w:val="22"/>
              </w:rPr>
              <w:t>35,67</w:t>
            </w:r>
          </w:p>
        </w:tc>
      </w:tr>
      <w:tr w:rsidR="0028634B" w:rsidRPr="00EA2C0F" w14:paraId="7EABEA0E"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0338D45" w14:textId="77777777" w:rsidR="0028634B" w:rsidRDefault="0028634B" w:rsidP="00B152C5">
            <w:pPr>
              <w:pStyle w:val="afff1"/>
              <w:jc w:val="center"/>
            </w:pPr>
            <w:r>
              <w:rPr>
                <w:rFonts w:ascii="Times New Roman" w:hAnsi="Times New Roman" w:cs="Times New Roman"/>
              </w:rPr>
              <w:t>15</w:t>
            </w:r>
          </w:p>
        </w:tc>
        <w:tc>
          <w:tcPr>
            <w:tcW w:w="6292" w:type="dxa"/>
            <w:tcBorders>
              <w:left w:val="single" w:sz="4" w:space="0" w:color="000000"/>
              <w:bottom w:val="single" w:sz="4" w:space="0" w:color="000000"/>
            </w:tcBorders>
            <w:shd w:val="clear" w:color="auto" w:fill="FFFFFF"/>
          </w:tcPr>
          <w:p w14:paraId="04BF912C" w14:textId="77777777" w:rsidR="0028634B" w:rsidRPr="00EA2C0F" w:rsidRDefault="0028634B" w:rsidP="00B152C5">
            <w:r w:rsidRPr="00263F03">
              <w:t>Гайка колеса Евро М22*1,5 H27</w:t>
            </w:r>
          </w:p>
        </w:tc>
        <w:tc>
          <w:tcPr>
            <w:tcW w:w="567" w:type="dxa"/>
            <w:tcBorders>
              <w:left w:val="single" w:sz="4" w:space="0" w:color="000000"/>
              <w:bottom w:val="single" w:sz="4" w:space="0" w:color="000000"/>
            </w:tcBorders>
            <w:shd w:val="clear" w:color="auto" w:fill="FFFFFF"/>
          </w:tcPr>
          <w:p w14:paraId="4430F74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58A9A9C"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15A2145" w14:textId="77777777" w:rsidR="0028634B" w:rsidRPr="00EA2C0F" w:rsidRDefault="0028634B" w:rsidP="00B152C5">
            <w:pPr>
              <w:jc w:val="center"/>
            </w:pPr>
            <w:r>
              <w:rPr>
                <w:rFonts w:ascii="Calibri" w:hAnsi="Calibri" w:cs="Calibri"/>
                <w:color w:val="000000"/>
                <w:sz w:val="22"/>
                <w:szCs w:val="22"/>
              </w:rPr>
              <w:t>127,00</w:t>
            </w:r>
          </w:p>
        </w:tc>
        <w:tc>
          <w:tcPr>
            <w:tcW w:w="1184" w:type="dxa"/>
            <w:tcBorders>
              <w:left w:val="single" w:sz="4" w:space="0" w:color="000000"/>
              <w:bottom w:val="single" w:sz="4" w:space="0" w:color="000000"/>
            </w:tcBorders>
            <w:shd w:val="clear" w:color="auto" w:fill="FFFFFF"/>
            <w:vAlign w:val="center"/>
          </w:tcPr>
          <w:p w14:paraId="09BB42AA" w14:textId="77777777" w:rsidR="0028634B" w:rsidRPr="00EA2C0F" w:rsidRDefault="0028634B" w:rsidP="00B152C5">
            <w:pPr>
              <w:jc w:val="center"/>
            </w:pPr>
            <w:r>
              <w:rPr>
                <w:rFonts w:ascii="Calibri" w:hAnsi="Calibri" w:cs="Calibri"/>
                <w:color w:val="000000"/>
                <w:sz w:val="22"/>
                <w:szCs w:val="22"/>
              </w:rPr>
              <w:t>133,00</w:t>
            </w:r>
          </w:p>
        </w:tc>
        <w:tc>
          <w:tcPr>
            <w:tcW w:w="1135" w:type="dxa"/>
            <w:tcBorders>
              <w:left w:val="single" w:sz="4" w:space="0" w:color="000000"/>
              <w:bottom w:val="single" w:sz="4" w:space="0" w:color="000000"/>
            </w:tcBorders>
            <w:shd w:val="clear" w:color="auto" w:fill="FFFFFF"/>
            <w:vAlign w:val="center"/>
          </w:tcPr>
          <w:p w14:paraId="6FF92B21" w14:textId="77777777" w:rsidR="0028634B" w:rsidRPr="00EA2C0F" w:rsidRDefault="0028634B" w:rsidP="00B152C5">
            <w:pPr>
              <w:jc w:val="center"/>
            </w:pPr>
            <w:r>
              <w:rPr>
                <w:rFonts w:ascii="Calibri" w:hAnsi="Calibri" w:cs="Calibri"/>
                <w:sz w:val="22"/>
                <w:szCs w:val="22"/>
              </w:rPr>
              <w:t>136,00</w:t>
            </w:r>
          </w:p>
        </w:tc>
        <w:tc>
          <w:tcPr>
            <w:tcW w:w="1139" w:type="dxa"/>
            <w:tcBorders>
              <w:left w:val="single" w:sz="4" w:space="0" w:color="000000"/>
              <w:bottom w:val="single" w:sz="4" w:space="0" w:color="000000"/>
            </w:tcBorders>
            <w:shd w:val="clear" w:color="auto" w:fill="FFFFFF"/>
            <w:vAlign w:val="center"/>
          </w:tcPr>
          <w:p w14:paraId="44F873BE" w14:textId="77777777" w:rsidR="0028634B" w:rsidRPr="00EA2C0F" w:rsidRDefault="0028634B" w:rsidP="00B152C5">
            <w:pPr>
              <w:jc w:val="center"/>
            </w:pPr>
            <w:r>
              <w:rPr>
                <w:rFonts w:ascii="Calibri" w:hAnsi="Calibri" w:cs="Calibri"/>
                <w:color w:val="000000"/>
                <w:sz w:val="22"/>
                <w:szCs w:val="22"/>
              </w:rPr>
              <w:t>132,00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A7D2973" w14:textId="77777777" w:rsidR="0028634B" w:rsidRPr="00EA2C0F" w:rsidRDefault="0028634B" w:rsidP="00B152C5">
            <w:pPr>
              <w:jc w:val="center"/>
            </w:pPr>
            <w:r>
              <w:rPr>
                <w:rFonts w:ascii="Calibri" w:hAnsi="Calibri" w:cs="Calibri"/>
                <w:color w:val="000000"/>
                <w:sz w:val="22"/>
                <w:szCs w:val="22"/>
              </w:rPr>
              <w:t>132,00</w:t>
            </w:r>
          </w:p>
        </w:tc>
      </w:tr>
      <w:tr w:rsidR="0028634B" w:rsidRPr="00EA2C0F" w14:paraId="10EA1F16"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43F0DA7" w14:textId="77777777" w:rsidR="0028634B" w:rsidRDefault="0028634B" w:rsidP="00B152C5">
            <w:pPr>
              <w:pStyle w:val="afff1"/>
              <w:jc w:val="center"/>
            </w:pPr>
            <w:r>
              <w:rPr>
                <w:rFonts w:ascii="Times New Roman" w:hAnsi="Times New Roman" w:cs="Times New Roman"/>
              </w:rPr>
              <w:t>16</w:t>
            </w:r>
          </w:p>
        </w:tc>
        <w:tc>
          <w:tcPr>
            <w:tcW w:w="6292" w:type="dxa"/>
            <w:tcBorders>
              <w:left w:val="single" w:sz="4" w:space="0" w:color="000000"/>
              <w:bottom w:val="single" w:sz="4" w:space="0" w:color="000000"/>
            </w:tcBorders>
            <w:shd w:val="clear" w:color="auto" w:fill="FFFFFF"/>
          </w:tcPr>
          <w:p w14:paraId="21FB8F2B" w14:textId="77777777" w:rsidR="0028634B" w:rsidRPr="00EA2C0F" w:rsidRDefault="0028634B" w:rsidP="00B152C5">
            <w:r w:rsidRPr="00263F03">
              <w:t xml:space="preserve">Глушитель 4310 /5511  </w:t>
            </w:r>
          </w:p>
        </w:tc>
        <w:tc>
          <w:tcPr>
            <w:tcW w:w="567" w:type="dxa"/>
            <w:tcBorders>
              <w:left w:val="single" w:sz="4" w:space="0" w:color="000000"/>
              <w:bottom w:val="single" w:sz="4" w:space="0" w:color="000000"/>
            </w:tcBorders>
            <w:shd w:val="clear" w:color="auto" w:fill="FFFFFF"/>
          </w:tcPr>
          <w:p w14:paraId="4AB033BF"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4BDF908"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7078F28" w14:textId="77777777" w:rsidR="0028634B" w:rsidRPr="00EA2C0F" w:rsidRDefault="0028634B" w:rsidP="00B152C5">
            <w:pPr>
              <w:jc w:val="center"/>
            </w:pPr>
            <w:r>
              <w:rPr>
                <w:rFonts w:ascii="Calibri" w:hAnsi="Calibri" w:cs="Calibri"/>
                <w:color w:val="000000"/>
                <w:sz w:val="22"/>
                <w:szCs w:val="22"/>
              </w:rPr>
              <w:t>6 196,00</w:t>
            </w:r>
          </w:p>
        </w:tc>
        <w:tc>
          <w:tcPr>
            <w:tcW w:w="1184" w:type="dxa"/>
            <w:tcBorders>
              <w:left w:val="single" w:sz="4" w:space="0" w:color="000000"/>
              <w:bottom w:val="single" w:sz="4" w:space="0" w:color="000000"/>
            </w:tcBorders>
            <w:shd w:val="clear" w:color="auto" w:fill="FFFFFF"/>
            <w:vAlign w:val="center"/>
          </w:tcPr>
          <w:p w14:paraId="280BD6E9" w14:textId="77777777" w:rsidR="0028634B" w:rsidRPr="00EA2C0F" w:rsidRDefault="0028634B" w:rsidP="00B152C5">
            <w:pPr>
              <w:jc w:val="center"/>
            </w:pPr>
            <w:r>
              <w:rPr>
                <w:rFonts w:ascii="Calibri" w:hAnsi="Calibri" w:cs="Calibri"/>
                <w:color w:val="000000"/>
                <w:sz w:val="22"/>
                <w:szCs w:val="22"/>
              </w:rPr>
              <w:t>6 506,00</w:t>
            </w:r>
          </w:p>
        </w:tc>
        <w:tc>
          <w:tcPr>
            <w:tcW w:w="1135" w:type="dxa"/>
            <w:tcBorders>
              <w:left w:val="single" w:sz="4" w:space="0" w:color="000000"/>
              <w:bottom w:val="single" w:sz="4" w:space="0" w:color="000000"/>
            </w:tcBorders>
            <w:shd w:val="clear" w:color="auto" w:fill="FFFFFF"/>
            <w:vAlign w:val="center"/>
          </w:tcPr>
          <w:p w14:paraId="69407944" w14:textId="77777777" w:rsidR="0028634B" w:rsidRPr="00EA2C0F" w:rsidRDefault="0028634B" w:rsidP="00B152C5">
            <w:pPr>
              <w:jc w:val="center"/>
            </w:pPr>
            <w:r>
              <w:rPr>
                <w:rFonts w:ascii="Calibri" w:hAnsi="Calibri" w:cs="Calibri"/>
                <w:sz w:val="22"/>
                <w:szCs w:val="22"/>
              </w:rPr>
              <w:t>6 630,00</w:t>
            </w:r>
          </w:p>
        </w:tc>
        <w:tc>
          <w:tcPr>
            <w:tcW w:w="1139" w:type="dxa"/>
            <w:tcBorders>
              <w:left w:val="single" w:sz="4" w:space="0" w:color="000000"/>
              <w:bottom w:val="single" w:sz="4" w:space="0" w:color="000000"/>
            </w:tcBorders>
            <w:shd w:val="clear" w:color="auto" w:fill="FFFFFF"/>
            <w:vAlign w:val="center"/>
          </w:tcPr>
          <w:p w14:paraId="697910A0" w14:textId="77777777" w:rsidR="0028634B" w:rsidRPr="00EA2C0F" w:rsidRDefault="0028634B" w:rsidP="00B152C5">
            <w:pPr>
              <w:jc w:val="center"/>
            </w:pPr>
            <w:r>
              <w:rPr>
                <w:rFonts w:ascii="Calibri" w:hAnsi="Calibri" w:cs="Calibri"/>
                <w:color w:val="000000"/>
                <w:sz w:val="22"/>
                <w:szCs w:val="22"/>
              </w:rPr>
              <w:t>6 444,00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47FABAE" w14:textId="77777777" w:rsidR="0028634B" w:rsidRPr="00EA2C0F" w:rsidRDefault="0028634B" w:rsidP="00B152C5">
            <w:pPr>
              <w:jc w:val="center"/>
            </w:pPr>
            <w:r>
              <w:rPr>
                <w:rFonts w:ascii="Calibri" w:hAnsi="Calibri" w:cs="Calibri"/>
                <w:color w:val="000000"/>
                <w:sz w:val="22"/>
                <w:szCs w:val="22"/>
              </w:rPr>
              <w:t>6 444,00</w:t>
            </w:r>
          </w:p>
        </w:tc>
      </w:tr>
      <w:tr w:rsidR="0028634B" w:rsidRPr="00EA2C0F" w14:paraId="3EE41BC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0B73F8D" w14:textId="77777777" w:rsidR="0028634B" w:rsidRDefault="0028634B" w:rsidP="00B152C5">
            <w:pPr>
              <w:pStyle w:val="afff1"/>
              <w:jc w:val="center"/>
            </w:pPr>
            <w:r>
              <w:rPr>
                <w:rFonts w:ascii="Times New Roman" w:hAnsi="Times New Roman" w:cs="Times New Roman"/>
              </w:rPr>
              <w:t>17</w:t>
            </w:r>
          </w:p>
        </w:tc>
        <w:tc>
          <w:tcPr>
            <w:tcW w:w="6292" w:type="dxa"/>
            <w:tcBorders>
              <w:left w:val="single" w:sz="4" w:space="0" w:color="000000"/>
              <w:bottom w:val="single" w:sz="4" w:space="0" w:color="000000"/>
            </w:tcBorders>
            <w:shd w:val="clear" w:color="auto" w:fill="FFFFFF"/>
          </w:tcPr>
          <w:p w14:paraId="110DAC50" w14:textId="77777777" w:rsidR="0028634B" w:rsidRPr="00EA2C0F" w:rsidRDefault="0028634B" w:rsidP="00B152C5">
            <w:r w:rsidRPr="00263F03">
              <w:t>Главный тормозной кран старого образца 100-3514008</w:t>
            </w:r>
          </w:p>
        </w:tc>
        <w:tc>
          <w:tcPr>
            <w:tcW w:w="567" w:type="dxa"/>
            <w:tcBorders>
              <w:left w:val="single" w:sz="4" w:space="0" w:color="000000"/>
              <w:bottom w:val="single" w:sz="4" w:space="0" w:color="000000"/>
            </w:tcBorders>
            <w:shd w:val="clear" w:color="auto" w:fill="FFFFFF"/>
          </w:tcPr>
          <w:p w14:paraId="5498335B"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DF71B89"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BE84776" w14:textId="77777777" w:rsidR="0028634B" w:rsidRPr="00EA2C0F" w:rsidRDefault="0028634B" w:rsidP="00B152C5">
            <w:pPr>
              <w:jc w:val="center"/>
            </w:pPr>
            <w:r>
              <w:rPr>
                <w:rFonts w:ascii="Calibri" w:hAnsi="Calibri" w:cs="Calibri"/>
                <w:color w:val="000000"/>
                <w:sz w:val="22"/>
                <w:szCs w:val="22"/>
              </w:rPr>
              <w:t>7 622,00</w:t>
            </w:r>
          </w:p>
        </w:tc>
        <w:tc>
          <w:tcPr>
            <w:tcW w:w="1184" w:type="dxa"/>
            <w:tcBorders>
              <w:left w:val="single" w:sz="4" w:space="0" w:color="000000"/>
              <w:bottom w:val="single" w:sz="4" w:space="0" w:color="000000"/>
            </w:tcBorders>
            <w:shd w:val="clear" w:color="auto" w:fill="FFFFFF"/>
            <w:vAlign w:val="center"/>
          </w:tcPr>
          <w:p w14:paraId="590A5AE6" w14:textId="77777777" w:rsidR="0028634B" w:rsidRPr="00EA2C0F" w:rsidRDefault="0028634B" w:rsidP="00B152C5">
            <w:pPr>
              <w:jc w:val="center"/>
            </w:pPr>
            <w:r>
              <w:rPr>
                <w:rFonts w:ascii="Calibri" w:hAnsi="Calibri" w:cs="Calibri"/>
                <w:color w:val="000000"/>
                <w:sz w:val="22"/>
                <w:szCs w:val="22"/>
              </w:rPr>
              <w:t>8 003,00</w:t>
            </w:r>
          </w:p>
        </w:tc>
        <w:tc>
          <w:tcPr>
            <w:tcW w:w="1135" w:type="dxa"/>
            <w:tcBorders>
              <w:left w:val="single" w:sz="4" w:space="0" w:color="000000"/>
              <w:bottom w:val="single" w:sz="4" w:space="0" w:color="000000"/>
            </w:tcBorders>
            <w:shd w:val="clear" w:color="auto" w:fill="FFFFFF"/>
            <w:vAlign w:val="center"/>
          </w:tcPr>
          <w:p w14:paraId="7D4E0C02" w14:textId="77777777" w:rsidR="0028634B" w:rsidRPr="00EA2C0F" w:rsidRDefault="0028634B" w:rsidP="00B152C5">
            <w:pPr>
              <w:jc w:val="center"/>
            </w:pPr>
            <w:r>
              <w:rPr>
                <w:rFonts w:ascii="Calibri" w:hAnsi="Calibri" w:cs="Calibri"/>
                <w:sz w:val="22"/>
                <w:szCs w:val="22"/>
              </w:rPr>
              <w:t>8 155,00</w:t>
            </w:r>
          </w:p>
        </w:tc>
        <w:tc>
          <w:tcPr>
            <w:tcW w:w="1139" w:type="dxa"/>
            <w:tcBorders>
              <w:left w:val="single" w:sz="4" w:space="0" w:color="000000"/>
              <w:bottom w:val="single" w:sz="4" w:space="0" w:color="000000"/>
            </w:tcBorders>
            <w:shd w:val="clear" w:color="auto" w:fill="FFFFFF"/>
            <w:vAlign w:val="center"/>
          </w:tcPr>
          <w:p w14:paraId="362F9C7E" w14:textId="77777777" w:rsidR="0028634B" w:rsidRPr="00EA2C0F" w:rsidRDefault="0028634B" w:rsidP="00B152C5">
            <w:pPr>
              <w:jc w:val="center"/>
            </w:pPr>
            <w:r>
              <w:rPr>
                <w:rFonts w:ascii="Calibri" w:hAnsi="Calibri" w:cs="Calibri"/>
                <w:color w:val="000000"/>
                <w:sz w:val="22"/>
                <w:szCs w:val="22"/>
              </w:rPr>
              <w:t>7 926,67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B9359AD" w14:textId="77777777" w:rsidR="0028634B" w:rsidRPr="00EA2C0F" w:rsidRDefault="0028634B" w:rsidP="00B152C5">
            <w:pPr>
              <w:jc w:val="center"/>
            </w:pPr>
            <w:r>
              <w:rPr>
                <w:rFonts w:ascii="Calibri" w:hAnsi="Calibri" w:cs="Calibri"/>
                <w:color w:val="000000"/>
                <w:sz w:val="22"/>
                <w:szCs w:val="22"/>
              </w:rPr>
              <w:t>7 926,67</w:t>
            </w:r>
          </w:p>
        </w:tc>
      </w:tr>
      <w:tr w:rsidR="0028634B" w:rsidRPr="00EA2C0F" w14:paraId="162E0F1C"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009E07B" w14:textId="77777777" w:rsidR="0028634B" w:rsidRDefault="0028634B" w:rsidP="00B152C5">
            <w:pPr>
              <w:pStyle w:val="afff1"/>
              <w:jc w:val="center"/>
            </w:pPr>
            <w:r>
              <w:rPr>
                <w:rFonts w:ascii="Times New Roman" w:hAnsi="Times New Roman" w:cs="Times New Roman"/>
              </w:rPr>
              <w:t>18</w:t>
            </w:r>
          </w:p>
        </w:tc>
        <w:tc>
          <w:tcPr>
            <w:tcW w:w="6292" w:type="dxa"/>
            <w:tcBorders>
              <w:left w:val="single" w:sz="4" w:space="0" w:color="000000"/>
              <w:bottom w:val="single" w:sz="4" w:space="0" w:color="000000"/>
            </w:tcBorders>
            <w:shd w:val="clear" w:color="auto" w:fill="FFFFFF"/>
          </w:tcPr>
          <w:p w14:paraId="25F5A3F4" w14:textId="77777777" w:rsidR="0028634B" w:rsidRPr="00EA2C0F" w:rsidRDefault="0028634B" w:rsidP="00B152C5">
            <w:r w:rsidRPr="00263F03">
              <w:t>Главный тормозной кран Евро-2 (10 выходов) на 6520, 4308</w:t>
            </w:r>
          </w:p>
        </w:tc>
        <w:tc>
          <w:tcPr>
            <w:tcW w:w="567" w:type="dxa"/>
            <w:tcBorders>
              <w:left w:val="single" w:sz="4" w:space="0" w:color="000000"/>
              <w:bottom w:val="single" w:sz="4" w:space="0" w:color="000000"/>
            </w:tcBorders>
            <w:shd w:val="clear" w:color="auto" w:fill="FFFFFF"/>
          </w:tcPr>
          <w:p w14:paraId="5B9F963D"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45390C2"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4E519D9" w14:textId="77777777" w:rsidR="0028634B" w:rsidRPr="00EA2C0F" w:rsidRDefault="0028634B" w:rsidP="00B152C5">
            <w:pPr>
              <w:jc w:val="center"/>
            </w:pPr>
            <w:r>
              <w:rPr>
                <w:rFonts w:ascii="Calibri" w:hAnsi="Calibri" w:cs="Calibri"/>
                <w:color w:val="000000"/>
                <w:sz w:val="22"/>
                <w:szCs w:val="22"/>
              </w:rPr>
              <w:t>8 007,00</w:t>
            </w:r>
          </w:p>
        </w:tc>
        <w:tc>
          <w:tcPr>
            <w:tcW w:w="1184" w:type="dxa"/>
            <w:tcBorders>
              <w:left w:val="single" w:sz="4" w:space="0" w:color="000000"/>
              <w:bottom w:val="single" w:sz="4" w:space="0" w:color="000000"/>
            </w:tcBorders>
            <w:shd w:val="clear" w:color="auto" w:fill="FFFFFF"/>
            <w:vAlign w:val="center"/>
          </w:tcPr>
          <w:p w14:paraId="441D7C96" w14:textId="77777777" w:rsidR="0028634B" w:rsidRPr="00EA2C0F" w:rsidRDefault="0028634B" w:rsidP="00B152C5">
            <w:pPr>
              <w:jc w:val="center"/>
            </w:pPr>
            <w:r>
              <w:rPr>
                <w:rFonts w:ascii="Calibri" w:hAnsi="Calibri" w:cs="Calibri"/>
                <w:color w:val="000000"/>
                <w:sz w:val="22"/>
                <w:szCs w:val="22"/>
              </w:rPr>
              <w:t>8 408,00</w:t>
            </w:r>
          </w:p>
        </w:tc>
        <w:tc>
          <w:tcPr>
            <w:tcW w:w="1135" w:type="dxa"/>
            <w:tcBorders>
              <w:left w:val="single" w:sz="4" w:space="0" w:color="000000"/>
              <w:bottom w:val="single" w:sz="4" w:space="0" w:color="000000"/>
            </w:tcBorders>
            <w:shd w:val="clear" w:color="auto" w:fill="FFFFFF"/>
            <w:vAlign w:val="center"/>
          </w:tcPr>
          <w:p w14:paraId="3A416FC4" w14:textId="77777777" w:rsidR="0028634B" w:rsidRPr="00EA2C0F" w:rsidRDefault="0028634B" w:rsidP="00B152C5">
            <w:pPr>
              <w:jc w:val="center"/>
            </w:pPr>
            <w:r>
              <w:rPr>
                <w:rFonts w:ascii="Calibri" w:hAnsi="Calibri" w:cs="Calibri"/>
                <w:sz w:val="22"/>
                <w:szCs w:val="22"/>
              </w:rPr>
              <w:t>8 568,00</w:t>
            </w:r>
          </w:p>
        </w:tc>
        <w:tc>
          <w:tcPr>
            <w:tcW w:w="1139" w:type="dxa"/>
            <w:tcBorders>
              <w:left w:val="single" w:sz="4" w:space="0" w:color="000000"/>
              <w:bottom w:val="single" w:sz="4" w:space="0" w:color="000000"/>
            </w:tcBorders>
            <w:shd w:val="clear" w:color="auto" w:fill="FFFFFF"/>
            <w:vAlign w:val="center"/>
          </w:tcPr>
          <w:p w14:paraId="7B6993E8" w14:textId="77777777" w:rsidR="0028634B" w:rsidRPr="00EA2C0F" w:rsidRDefault="0028634B" w:rsidP="00B152C5">
            <w:pPr>
              <w:jc w:val="center"/>
            </w:pPr>
            <w:r>
              <w:rPr>
                <w:rFonts w:ascii="Calibri" w:hAnsi="Calibri" w:cs="Calibri"/>
                <w:color w:val="000000"/>
                <w:sz w:val="22"/>
                <w:szCs w:val="22"/>
              </w:rPr>
              <w:t>8 327,67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C5C2617" w14:textId="77777777" w:rsidR="0028634B" w:rsidRPr="00EA2C0F" w:rsidRDefault="0028634B" w:rsidP="00B152C5">
            <w:pPr>
              <w:jc w:val="center"/>
            </w:pPr>
            <w:r>
              <w:rPr>
                <w:rFonts w:ascii="Calibri" w:hAnsi="Calibri" w:cs="Calibri"/>
                <w:color w:val="000000"/>
                <w:sz w:val="22"/>
                <w:szCs w:val="22"/>
              </w:rPr>
              <w:t>8 327,67</w:t>
            </w:r>
          </w:p>
        </w:tc>
      </w:tr>
      <w:tr w:rsidR="0028634B" w:rsidRPr="00EA2C0F" w14:paraId="1C5D53FB"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00654FB" w14:textId="77777777" w:rsidR="0028634B" w:rsidRDefault="0028634B" w:rsidP="00B152C5">
            <w:pPr>
              <w:pStyle w:val="afff1"/>
              <w:jc w:val="center"/>
            </w:pPr>
            <w:r>
              <w:rPr>
                <w:rFonts w:ascii="Times New Roman" w:hAnsi="Times New Roman" w:cs="Times New Roman"/>
              </w:rPr>
              <w:t>19</w:t>
            </w:r>
          </w:p>
        </w:tc>
        <w:tc>
          <w:tcPr>
            <w:tcW w:w="6292" w:type="dxa"/>
            <w:tcBorders>
              <w:left w:val="single" w:sz="4" w:space="0" w:color="000000"/>
              <w:bottom w:val="single" w:sz="4" w:space="0" w:color="000000"/>
            </w:tcBorders>
            <w:shd w:val="clear" w:color="auto" w:fill="FFFFFF"/>
          </w:tcPr>
          <w:p w14:paraId="0DF6D051" w14:textId="77777777" w:rsidR="0028634B" w:rsidRPr="00EA2C0F" w:rsidRDefault="0028634B" w:rsidP="00B152C5">
            <w:r w:rsidRPr="00263F03">
              <w:t xml:space="preserve">Главный цилиндр сцепления со шлангом </w:t>
            </w:r>
          </w:p>
        </w:tc>
        <w:tc>
          <w:tcPr>
            <w:tcW w:w="567" w:type="dxa"/>
            <w:tcBorders>
              <w:left w:val="single" w:sz="4" w:space="0" w:color="000000"/>
              <w:bottom w:val="single" w:sz="4" w:space="0" w:color="000000"/>
            </w:tcBorders>
            <w:shd w:val="clear" w:color="auto" w:fill="FFFFFF"/>
          </w:tcPr>
          <w:p w14:paraId="50A27091"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02C55A9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8301F8D" w14:textId="77777777" w:rsidR="0028634B" w:rsidRPr="00EA2C0F" w:rsidRDefault="0028634B" w:rsidP="00B152C5">
            <w:pPr>
              <w:jc w:val="center"/>
            </w:pPr>
            <w:r>
              <w:rPr>
                <w:rFonts w:ascii="Calibri" w:hAnsi="Calibri" w:cs="Calibri"/>
                <w:color w:val="000000"/>
                <w:sz w:val="22"/>
                <w:szCs w:val="22"/>
              </w:rPr>
              <w:t>5 908,00</w:t>
            </w:r>
          </w:p>
        </w:tc>
        <w:tc>
          <w:tcPr>
            <w:tcW w:w="1184" w:type="dxa"/>
            <w:tcBorders>
              <w:left w:val="single" w:sz="4" w:space="0" w:color="000000"/>
              <w:bottom w:val="single" w:sz="4" w:space="0" w:color="000000"/>
            </w:tcBorders>
            <w:shd w:val="clear" w:color="auto" w:fill="FFFFFF"/>
            <w:vAlign w:val="center"/>
          </w:tcPr>
          <w:p w14:paraId="19374AE1" w14:textId="77777777" w:rsidR="0028634B" w:rsidRPr="00EA2C0F" w:rsidRDefault="0028634B" w:rsidP="00B152C5">
            <w:pPr>
              <w:jc w:val="center"/>
            </w:pPr>
            <w:r>
              <w:rPr>
                <w:rFonts w:ascii="Calibri" w:hAnsi="Calibri" w:cs="Calibri"/>
                <w:color w:val="000000"/>
                <w:sz w:val="22"/>
                <w:szCs w:val="22"/>
              </w:rPr>
              <w:t>6 203,00</w:t>
            </w:r>
          </w:p>
        </w:tc>
        <w:tc>
          <w:tcPr>
            <w:tcW w:w="1135" w:type="dxa"/>
            <w:tcBorders>
              <w:left w:val="single" w:sz="4" w:space="0" w:color="000000"/>
              <w:bottom w:val="single" w:sz="4" w:space="0" w:color="000000"/>
            </w:tcBorders>
            <w:shd w:val="clear" w:color="auto" w:fill="FFFFFF"/>
            <w:vAlign w:val="center"/>
          </w:tcPr>
          <w:p w14:paraId="79405E5F" w14:textId="77777777" w:rsidR="0028634B" w:rsidRPr="00EA2C0F" w:rsidRDefault="0028634B" w:rsidP="00B152C5">
            <w:pPr>
              <w:jc w:val="center"/>
            </w:pPr>
            <w:r>
              <w:rPr>
                <w:rFonts w:ascii="Calibri" w:hAnsi="Calibri" w:cs="Calibri"/>
                <w:sz w:val="22"/>
                <w:szCs w:val="22"/>
              </w:rPr>
              <w:t>6 321,00</w:t>
            </w:r>
          </w:p>
        </w:tc>
        <w:tc>
          <w:tcPr>
            <w:tcW w:w="1139" w:type="dxa"/>
            <w:tcBorders>
              <w:left w:val="single" w:sz="4" w:space="0" w:color="000000"/>
              <w:bottom w:val="single" w:sz="4" w:space="0" w:color="000000"/>
            </w:tcBorders>
            <w:shd w:val="clear" w:color="auto" w:fill="FFFFFF"/>
            <w:vAlign w:val="center"/>
          </w:tcPr>
          <w:p w14:paraId="35714B0A" w14:textId="77777777" w:rsidR="0028634B" w:rsidRPr="00EA2C0F" w:rsidRDefault="0028634B" w:rsidP="00B152C5">
            <w:pPr>
              <w:jc w:val="center"/>
            </w:pPr>
            <w:r>
              <w:rPr>
                <w:rFonts w:ascii="Calibri" w:hAnsi="Calibri" w:cs="Calibri"/>
                <w:color w:val="000000"/>
                <w:sz w:val="22"/>
                <w:szCs w:val="22"/>
              </w:rPr>
              <w:t>6 144,00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6588118" w14:textId="77777777" w:rsidR="0028634B" w:rsidRPr="00EA2C0F" w:rsidRDefault="0028634B" w:rsidP="00B152C5">
            <w:pPr>
              <w:jc w:val="center"/>
            </w:pPr>
            <w:r>
              <w:rPr>
                <w:rFonts w:ascii="Calibri" w:hAnsi="Calibri" w:cs="Calibri"/>
                <w:color w:val="000000"/>
                <w:sz w:val="22"/>
                <w:szCs w:val="22"/>
              </w:rPr>
              <w:t>6 144,00</w:t>
            </w:r>
          </w:p>
        </w:tc>
      </w:tr>
      <w:tr w:rsidR="0028634B" w:rsidRPr="00EA2C0F" w14:paraId="16CEE418"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36B8AFE" w14:textId="77777777" w:rsidR="0028634B" w:rsidRDefault="0028634B" w:rsidP="00B152C5">
            <w:pPr>
              <w:pStyle w:val="afff1"/>
              <w:jc w:val="center"/>
            </w:pPr>
            <w:r>
              <w:rPr>
                <w:rFonts w:ascii="Times New Roman" w:hAnsi="Times New Roman" w:cs="Times New Roman"/>
              </w:rPr>
              <w:t>20</w:t>
            </w:r>
          </w:p>
        </w:tc>
        <w:tc>
          <w:tcPr>
            <w:tcW w:w="6292" w:type="dxa"/>
            <w:tcBorders>
              <w:left w:val="single" w:sz="4" w:space="0" w:color="000000"/>
              <w:bottom w:val="single" w:sz="4" w:space="0" w:color="000000"/>
            </w:tcBorders>
            <w:shd w:val="clear" w:color="auto" w:fill="FFFFFF"/>
          </w:tcPr>
          <w:p w14:paraId="0FBFFEB4" w14:textId="77777777" w:rsidR="0028634B" w:rsidRPr="00EA2C0F" w:rsidRDefault="0028634B" w:rsidP="00B152C5">
            <w:r w:rsidRPr="00263F03">
              <w:t>Датчик антиблокировочной системы (частоты вращения колеса)</w:t>
            </w:r>
          </w:p>
        </w:tc>
        <w:tc>
          <w:tcPr>
            <w:tcW w:w="567" w:type="dxa"/>
            <w:tcBorders>
              <w:left w:val="single" w:sz="4" w:space="0" w:color="000000"/>
              <w:bottom w:val="single" w:sz="4" w:space="0" w:color="000000"/>
            </w:tcBorders>
            <w:shd w:val="clear" w:color="auto" w:fill="FFFFFF"/>
          </w:tcPr>
          <w:p w14:paraId="539AFD5B"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BF66E3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7EF0BDF" w14:textId="77777777" w:rsidR="0028634B" w:rsidRPr="00EA2C0F" w:rsidRDefault="0028634B" w:rsidP="00B152C5">
            <w:pPr>
              <w:jc w:val="center"/>
            </w:pPr>
            <w:r>
              <w:rPr>
                <w:rFonts w:ascii="Calibri" w:hAnsi="Calibri" w:cs="Calibri"/>
                <w:color w:val="000000"/>
                <w:sz w:val="22"/>
                <w:szCs w:val="22"/>
              </w:rPr>
              <w:t>2 344,00</w:t>
            </w:r>
          </w:p>
        </w:tc>
        <w:tc>
          <w:tcPr>
            <w:tcW w:w="1184" w:type="dxa"/>
            <w:tcBorders>
              <w:left w:val="single" w:sz="4" w:space="0" w:color="000000"/>
              <w:bottom w:val="single" w:sz="4" w:space="0" w:color="000000"/>
            </w:tcBorders>
            <w:shd w:val="clear" w:color="auto" w:fill="FFFFFF"/>
            <w:vAlign w:val="center"/>
          </w:tcPr>
          <w:p w14:paraId="68A74665" w14:textId="77777777" w:rsidR="0028634B" w:rsidRPr="00EA2C0F" w:rsidRDefault="0028634B" w:rsidP="00B152C5">
            <w:pPr>
              <w:jc w:val="center"/>
            </w:pPr>
            <w:r>
              <w:rPr>
                <w:rFonts w:ascii="Calibri" w:hAnsi="Calibri" w:cs="Calibri"/>
                <w:color w:val="000000"/>
                <w:sz w:val="22"/>
                <w:szCs w:val="22"/>
              </w:rPr>
              <w:t>2 461,00</w:t>
            </w:r>
          </w:p>
        </w:tc>
        <w:tc>
          <w:tcPr>
            <w:tcW w:w="1135" w:type="dxa"/>
            <w:tcBorders>
              <w:left w:val="single" w:sz="4" w:space="0" w:color="000000"/>
              <w:bottom w:val="single" w:sz="4" w:space="0" w:color="000000"/>
            </w:tcBorders>
            <w:shd w:val="clear" w:color="auto" w:fill="FFFFFF"/>
            <w:vAlign w:val="center"/>
          </w:tcPr>
          <w:p w14:paraId="74448F78" w14:textId="77777777" w:rsidR="0028634B" w:rsidRPr="00EA2C0F" w:rsidRDefault="0028634B" w:rsidP="00B152C5">
            <w:pPr>
              <w:jc w:val="center"/>
            </w:pPr>
            <w:r>
              <w:rPr>
                <w:rFonts w:ascii="Calibri" w:hAnsi="Calibri" w:cs="Calibri"/>
                <w:sz w:val="22"/>
                <w:szCs w:val="22"/>
              </w:rPr>
              <w:t>2 508,00</w:t>
            </w:r>
          </w:p>
        </w:tc>
        <w:tc>
          <w:tcPr>
            <w:tcW w:w="1139" w:type="dxa"/>
            <w:tcBorders>
              <w:left w:val="single" w:sz="4" w:space="0" w:color="000000"/>
              <w:bottom w:val="single" w:sz="4" w:space="0" w:color="000000"/>
            </w:tcBorders>
            <w:shd w:val="clear" w:color="auto" w:fill="FFFFFF"/>
            <w:vAlign w:val="center"/>
          </w:tcPr>
          <w:p w14:paraId="0540D553" w14:textId="77777777" w:rsidR="0028634B" w:rsidRPr="00EA2C0F" w:rsidRDefault="0028634B" w:rsidP="00B152C5">
            <w:pPr>
              <w:jc w:val="center"/>
            </w:pPr>
            <w:r>
              <w:rPr>
                <w:rFonts w:ascii="Calibri" w:hAnsi="Calibri" w:cs="Calibri"/>
                <w:color w:val="000000"/>
                <w:sz w:val="22"/>
                <w:szCs w:val="22"/>
              </w:rPr>
              <w:t>2 437,67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34485D4" w14:textId="77777777" w:rsidR="0028634B" w:rsidRPr="00EA2C0F" w:rsidRDefault="0028634B" w:rsidP="00B152C5">
            <w:pPr>
              <w:jc w:val="center"/>
            </w:pPr>
            <w:r>
              <w:rPr>
                <w:rFonts w:ascii="Calibri" w:hAnsi="Calibri" w:cs="Calibri"/>
                <w:color w:val="000000"/>
                <w:sz w:val="22"/>
                <w:szCs w:val="22"/>
              </w:rPr>
              <w:t>2 437,67</w:t>
            </w:r>
          </w:p>
        </w:tc>
      </w:tr>
      <w:bookmarkEnd w:id="6"/>
      <w:tr w:rsidR="0028634B" w:rsidRPr="00EA2C0F" w14:paraId="11BAF6B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A112A8A" w14:textId="77777777" w:rsidR="0028634B" w:rsidRDefault="0028634B" w:rsidP="00B152C5">
            <w:pPr>
              <w:pStyle w:val="afff1"/>
              <w:jc w:val="center"/>
            </w:pPr>
            <w:r>
              <w:rPr>
                <w:rFonts w:ascii="Times New Roman" w:hAnsi="Times New Roman" w:cs="Times New Roman"/>
              </w:rPr>
              <w:t>21</w:t>
            </w:r>
          </w:p>
        </w:tc>
        <w:tc>
          <w:tcPr>
            <w:tcW w:w="6292" w:type="dxa"/>
            <w:tcBorders>
              <w:left w:val="single" w:sz="4" w:space="0" w:color="000000"/>
              <w:bottom w:val="single" w:sz="4" w:space="0" w:color="000000"/>
            </w:tcBorders>
            <w:shd w:val="clear" w:color="auto" w:fill="FFFFFF"/>
          </w:tcPr>
          <w:p w14:paraId="1F999DFE" w14:textId="77777777" w:rsidR="0028634B" w:rsidRPr="00EA2C0F" w:rsidRDefault="0028634B" w:rsidP="00B152C5">
            <w:r w:rsidRPr="00263F03">
              <w:t xml:space="preserve">Диск ведомый </w:t>
            </w:r>
            <w:proofErr w:type="spellStart"/>
            <w:r w:rsidRPr="00263F03">
              <w:t>феррадо</w:t>
            </w:r>
            <w:proofErr w:type="spellEnd"/>
          </w:p>
        </w:tc>
        <w:tc>
          <w:tcPr>
            <w:tcW w:w="567" w:type="dxa"/>
            <w:tcBorders>
              <w:left w:val="single" w:sz="4" w:space="0" w:color="000000"/>
              <w:bottom w:val="single" w:sz="4" w:space="0" w:color="000000"/>
            </w:tcBorders>
            <w:shd w:val="clear" w:color="auto" w:fill="FFFFFF"/>
          </w:tcPr>
          <w:p w14:paraId="634ED30B"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203288F"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E37CE71" w14:textId="77777777" w:rsidR="0028634B" w:rsidRPr="00EA2C0F" w:rsidRDefault="0028634B" w:rsidP="00B152C5">
            <w:pPr>
              <w:jc w:val="center"/>
            </w:pPr>
            <w:r>
              <w:rPr>
                <w:rFonts w:ascii="Calibri" w:hAnsi="Calibri" w:cs="Calibri"/>
                <w:color w:val="000000"/>
                <w:sz w:val="22"/>
                <w:szCs w:val="22"/>
              </w:rPr>
              <w:t>5 346,00</w:t>
            </w:r>
          </w:p>
        </w:tc>
        <w:tc>
          <w:tcPr>
            <w:tcW w:w="1184" w:type="dxa"/>
            <w:tcBorders>
              <w:left w:val="single" w:sz="4" w:space="0" w:color="000000"/>
              <w:bottom w:val="single" w:sz="4" w:space="0" w:color="000000"/>
            </w:tcBorders>
            <w:shd w:val="clear" w:color="auto" w:fill="FFFFFF"/>
            <w:vAlign w:val="center"/>
          </w:tcPr>
          <w:p w14:paraId="2DF78C62" w14:textId="77777777" w:rsidR="0028634B" w:rsidRPr="00EA2C0F" w:rsidRDefault="0028634B" w:rsidP="00B152C5">
            <w:pPr>
              <w:jc w:val="center"/>
            </w:pPr>
            <w:r>
              <w:rPr>
                <w:rFonts w:ascii="Calibri" w:hAnsi="Calibri" w:cs="Calibri"/>
                <w:color w:val="000000"/>
                <w:sz w:val="22"/>
                <w:szCs w:val="22"/>
              </w:rPr>
              <w:t>5 614,00</w:t>
            </w:r>
          </w:p>
        </w:tc>
        <w:tc>
          <w:tcPr>
            <w:tcW w:w="1135" w:type="dxa"/>
            <w:tcBorders>
              <w:left w:val="single" w:sz="4" w:space="0" w:color="000000"/>
              <w:bottom w:val="single" w:sz="4" w:space="0" w:color="000000"/>
            </w:tcBorders>
            <w:shd w:val="clear" w:color="auto" w:fill="FFFFFF"/>
            <w:vAlign w:val="center"/>
          </w:tcPr>
          <w:p w14:paraId="0CD16272" w14:textId="77777777" w:rsidR="0028634B" w:rsidRPr="00EA2C0F" w:rsidRDefault="0028634B" w:rsidP="00B152C5">
            <w:pPr>
              <w:jc w:val="center"/>
            </w:pPr>
            <w:r>
              <w:rPr>
                <w:rFonts w:ascii="Calibri" w:hAnsi="Calibri" w:cs="Calibri"/>
                <w:sz w:val="22"/>
                <w:szCs w:val="22"/>
              </w:rPr>
              <w:t>5 721,00</w:t>
            </w:r>
          </w:p>
        </w:tc>
        <w:tc>
          <w:tcPr>
            <w:tcW w:w="1139" w:type="dxa"/>
            <w:tcBorders>
              <w:left w:val="single" w:sz="4" w:space="0" w:color="000000"/>
              <w:bottom w:val="single" w:sz="4" w:space="0" w:color="000000"/>
            </w:tcBorders>
            <w:shd w:val="clear" w:color="auto" w:fill="FFFFFF"/>
            <w:vAlign w:val="center"/>
          </w:tcPr>
          <w:p w14:paraId="57BA76E5" w14:textId="77777777" w:rsidR="0028634B" w:rsidRPr="00EA2C0F" w:rsidRDefault="0028634B" w:rsidP="00B152C5">
            <w:pPr>
              <w:jc w:val="center"/>
            </w:pPr>
            <w:r>
              <w:rPr>
                <w:rFonts w:ascii="Calibri" w:hAnsi="Calibri" w:cs="Calibri"/>
                <w:color w:val="000000"/>
                <w:sz w:val="22"/>
                <w:szCs w:val="22"/>
              </w:rPr>
              <w:t>5 560,33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77013F9" w14:textId="77777777" w:rsidR="0028634B" w:rsidRPr="00EA2C0F" w:rsidRDefault="0028634B" w:rsidP="00B152C5">
            <w:pPr>
              <w:jc w:val="center"/>
            </w:pPr>
            <w:r>
              <w:rPr>
                <w:rFonts w:ascii="Calibri" w:hAnsi="Calibri" w:cs="Calibri"/>
                <w:color w:val="000000"/>
                <w:sz w:val="22"/>
                <w:szCs w:val="22"/>
              </w:rPr>
              <w:t>5 560,33</w:t>
            </w:r>
          </w:p>
        </w:tc>
      </w:tr>
      <w:tr w:rsidR="0028634B" w:rsidRPr="00EA2C0F" w14:paraId="70B419D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C96F031" w14:textId="77777777" w:rsidR="0028634B" w:rsidRDefault="0028634B" w:rsidP="00B152C5">
            <w:pPr>
              <w:pStyle w:val="afff1"/>
              <w:jc w:val="center"/>
            </w:pPr>
            <w:r>
              <w:rPr>
                <w:rFonts w:ascii="Times New Roman" w:hAnsi="Times New Roman" w:cs="Times New Roman"/>
              </w:rPr>
              <w:t>22</w:t>
            </w:r>
          </w:p>
        </w:tc>
        <w:tc>
          <w:tcPr>
            <w:tcW w:w="6292" w:type="dxa"/>
            <w:tcBorders>
              <w:left w:val="single" w:sz="4" w:space="0" w:color="000000"/>
              <w:bottom w:val="single" w:sz="4" w:space="0" w:color="000000"/>
            </w:tcBorders>
            <w:shd w:val="clear" w:color="auto" w:fill="FFFFFF"/>
          </w:tcPr>
          <w:p w14:paraId="5589665C" w14:textId="77777777" w:rsidR="0028634B" w:rsidRPr="00EA2C0F" w:rsidRDefault="0028634B" w:rsidP="00B152C5">
            <w:r w:rsidRPr="00263F03">
              <w:t>Диск колеса 5320 (7.0 - 20)</w:t>
            </w:r>
          </w:p>
        </w:tc>
        <w:tc>
          <w:tcPr>
            <w:tcW w:w="567" w:type="dxa"/>
            <w:tcBorders>
              <w:left w:val="single" w:sz="4" w:space="0" w:color="000000"/>
              <w:bottom w:val="single" w:sz="4" w:space="0" w:color="000000"/>
            </w:tcBorders>
            <w:shd w:val="clear" w:color="auto" w:fill="FFFFFF"/>
          </w:tcPr>
          <w:p w14:paraId="1328BA1B"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C7859C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0180094" w14:textId="77777777" w:rsidR="0028634B" w:rsidRPr="00EA2C0F" w:rsidRDefault="0028634B" w:rsidP="00B152C5">
            <w:pPr>
              <w:jc w:val="center"/>
            </w:pPr>
            <w:r>
              <w:rPr>
                <w:rFonts w:ascii="Calibri" w:hAnsi="Calibri" w:cs="Calibri"/>
                <w:color w:val="000000"/>
                <w:sz w:val="22"/>
                <w:szCs w:val="22"/>
              </w:rPr>
              <w:t>8 544,00</w:t>
            </w:r>
          </w:p>
        </w:tc>
        <w:tc>
          <w:tcPr>
            <w:tcW w:w="1184" w:type="dxa"/>
            <w:tcBorders>
              <w:left w:val="single" w:sz="4" w:space="0" w:color="000000"/>
              <w:bottom w:val="single" w:sz="4" w:space="0" w:color="000000"/>
            </w:tcBorders>
            <w:shd w:val="clear" w:color="auto" w:fill="FFFFFF"/>
            <w:vAlign w:val="center"/>
          </w:tcPr>
          <w:p w14:paraId="43DB01D6" w14:textId="77777777" w:rsidR="0028634B" w:rsidRPr="00EA2C0F" w:rsidRDefault="0028634B" w:rsidP="00B152C5">
            <w:pPr>
              <w:jc w:val="center"/>
            </w:pPr>
            <w:r>
              <w:rPr>
                <w:rFonts w:ascii="Calibri" w:hAnsi="Calibri" w:cs="Calibri"/>
                <w:color w:val="000000"/>
                <w:sz w:val="22"/>
                <w:szCs w:val="22"/>
              </w:rPr>
              <w:t>8 972,00</w:t>
            </w:r>
          </w:p>
        </w:tc>
        <w:tc>
          <w:tcPr>
            <w:tcW w:w="1135" w:type="dxa"/>
            <w:tcBorders>
              <w:left w:val="single" w:sz="4" w:space="0" w:color="000000"/>
              <w:bottom w:val="single" w:sz="4" w:space="0" w:color="000000"/>
            </w:tcBorders>
            <w:shd w:val="clear" w:color="auto" w:fill="FFFFFF"/>
            <w:vAlign w:val="center"/>
          </w:tcPr>
          <w:p w14:paraId="43E240F0" w14:textId="77777777" w:rsidR="0028634B" w:rsidRPr="00EA2C0F" w:rsidRDefault="0028634B" w:rsidP="00B152C5">
            <w:pPr>
              <w:jc w:val="center"/>
            </w:pPr>
            <w:r>
              <w:rPr>
                <w:rFonts w:ascii="Calibri" w:hAnsi="Calibri" w:cs="Calibri"/>
                <w:sz w:val="22"/>
                <w:szCs w:val="22"/>
              </w:rPr>
              <w:t>9 142,00</w:t>
            </w:r>
          </w:p>
        </w:tc>
        <w:tc>
          <w:tcPr>
            <w:tcW w:w="1139" w:type="dxa"/>
            <w:tcBorders>
              <w:left w:val="single" w:sz="4" w:space="0" w:color="000000"/>
              <w:bottom w:val="single" w:sz="4" w:space="0" w:color="000000"/>
            </w:tcBorders>
            <w:shd w:val="clear" w:color="auto" w:fill="FFFFFF"/>
            <w:vAlign w:val="center"/>
          </w:tcPr>
          <w:p w14:paraId="59E21AFE" w14:textId="77777777" w:rsidR="0028634B" w:rsidRPr="00EA2C0F" w:rsidRDefault="0028634B" w:rsidP="00B152C5">
            <w:pPr>
              <w:jc w:val="center"/>
            </w:pPr>
            <w:r>
              <w:rPr>
                <w:rFonts w:ascii="Calibri" w:hAnsi="Calibri" w:cs="Calibri"/>
                <w:color w:val="000000"/>
                <w:sz w:val="22"/>
                <w:szCs w:val="22"/>
              </w:rPr>
              <w:t>8 886,00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2325A04" w14:textId="77777777" w:rsidR="0028634B" w:rsidRPr="00EA2C0F" w:rsidRDefault="0028634B" w:rsidP="00B152C5">
            <w:pPr>
              <w:jc w:val="center"/>
            </w:pPr>
            <w:r>
              <w:rPr>
                <w:rFonts w:ascii="Calibri" w:hAnsi="Calibri" w:cs="Calibri"/>
                <w:color w:val="000000"/>
                <w:sz w:val="22"/>
                <w:szCs w:val="22"/>
              </w:rPr>
              <w:t>8 886,00</w:t>
            </w:r>
          </w:p>
        </w:tc>
      </w:tr>
      <w:tr w:rsidR="0028634B" w:rsidRPr="00EA2C0F" w14:paraId="0F632A3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84FB3B4" w14:textId="77777777" w:rsidR="0028634B" w:rsidRDefault="0028634B" w:rsidP="00B152C5">
            <w:pPr>
              <w:pStyle w:val="afff1"/>
              <w:jc w:val="center"/>
            </w:pPr>
            <w:r>
              <w:rPr>
                <w:rFonts w:ascii="Times New Roman" w:hAnsi="Times New Roman" w:cs="Times New Roman"/>
              </w:rPr>
              <w:t>23</w:t>
            </w:r>
          </w:p>
        </w:tc>
        <w:tc>
          <w:tcPr>
            <w:tcW w:w="6292" w:type="dxa"/>
            <w:tcBorders>
              <w:left w:val="single" w:sz="4" w:space="0" w:color="000000"/>
              <w:bottom w:val="single" w:sz="4" w:space="0" w:color="000000"/>
            </w:tcBorders>
            <w:shd w:val="clear" w:color="auto" w:fill="FFFFFF"/>
          </w:tcPr>
          <w:p w14:paraId="34ADEA91" w14:textId="77777777" w:rsidR="0028634B" w:rsidRPr="00EA2C0F" w:rsidRDefault="0028634B" w:rsidP="00B152C5">
            <w:r w:rsidRPr="00263F03">
              <w:t>Диск колеса 7,5 х 22,5 (бескамерный) под шпильку</w:t>
            </w:r>
          </w:p>
        </w:tc>
        <w:tc>
          <w:tcPr>
            <w:tcW w:w="567" w:type="dxa"/>
            <w:tcBorders>
              <w:left w:val="single" w:sz="4" w:space="0" w:color="000000"/>
              <w:bottom w:val="single" w:sz="4" w:space="0" w:color="000000"/>
            </w:tcBorders>
            <w:shd w:val="clear" w:color="auto" w:fill="FFFFFF"/>
          </w:tcPr>
          <w:p w14:paraId="0F0C7EE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D6DA05C"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1ADE2F5" w14:textId="77777777" w:rsidR="0028634B" w:rsidRPr="00EA2C0F" w:rsidRDefault="0028634B" w:rsidP="00B152C5">
            <w:pPr>
              <w:jc w:val="center"/>
            </w:pPr>
            <w:r>
              <w:rPr>
                <w:rFonts w:ascii="Calibri" w:hAnsi="Calibri" w:cs="Calibri"/>
                <w:color w:val="000000"/>
                <w:sz w:val="22"/>
                <w:szCs w:val="22"/>
              </w:rPr>
              <w:t>11 679,00</w:t>
            </w:r>
          </w:p>
        </w:tc>
        <w:tc>
          <w:tcPr>
            <w:tcW w:w="1184" w:type="dxa"/>
            <w:tcBorders>
              <w:left w:val="single" w:sz="4" w:space="0" w:color="000000"/>
              <w:bottom w:val="single" w:sz="4" w:space="0" w:color="000000"/>
            </w:tcBorders>
            <w:shd w:val="clear" w:color="auto" w:fill="FFFFFF"/>
            <w:vAlign w:val="center"/>
          </w:tcPr>
          <w:p w14:paraId="26E89C75" w14:textId="77777777" w:rsidR="0028634B" w:rsidRPr="00EA2C0F" w:rsidRDefault="0028634B" w:rsidP="00B152C5">
            <w:pPr>
              <w:jc w:val="center"/>
            </w:pPr>
            <w:r>
              <w:rPr>
                <w:rFonts w:ascii="Calibri" w:hAnsi="Calibri" w:cs="Calibri"/>
                <w:color w:val="000000"/>
                <w:sz w:val="22"/>
                <w:szCs w:val="22"/>
              </w:rPr>
              <w:t>12 263,00</w:t>
            </w:r>
          </w:p>
        </w:tc>
        <w:tc>
          <w:tcPr>
            <w:tcW w:w="1135" w:type="dxa"/>
            <w:tcBorders>
              <w:left w:val="single" w:sz="4" w:space="0" w:color="000000"/>
              <w:bottom w:val="single" w:sz="4" w:space="0" w:color="000000"/>
            </w:tcBorders>
            <w:shd w:val="clear" w:color="auto" w:fill="FFFFFF"/>
            <w:vAlign w:val="center"/>
          </w:tcPr>
          <w:p w14:paraId="44C70AF9" w14:textId="77777777" w:rsidR="0028634B" w:rsidRPr="00EA2C0F" w:rsidRDefault="0028634B" w:rsidP="00B152C5">
            <w:pPr>
              <w:jc w:val="center"/>
            </w:pPr>
            <w:r>
              <w:rPr>
                <w:rFonts w:ascii="Calibri" w:hAnsi="Calibri" w:cs="Calibri"/>
                <w:sz w:val="22"/>
                <w:szCs w:val="22"/>
              </w:rPr>
              <w:t>12 496,00</w:t>
            </w:r>
          </w:p>
        </w:tc>
        <w:tc>
          <w:tcPr>
            <w:tcW w:w="1139" w:type="dxa"/>
            <w:tcBorders>
              <w:left w:val="single" w:sz="4" w:space="0" w:color="000000"/>
              <w:bottom w:val="single" w:sz="4" w:space="0" w:color="000000"/>
            </w:tcBorders>
            <w:shd w:val="clear" w:color="auto" w:fill="FFFFFF"/>
            <w:vAlign w:val="center"/>
          </w:tcPr>
          <w:p w14:paraId="22FCBD76" w14:textId="77777777" w:rsidR="0028634B" w:rsidRPr="00EA2C0F" w:rsidRDefault="0028634B" w:rsidP="00B152C5">
            <w:pPr>
              <w:jc w:val="center"/>
            </w:pPr>
            <w:r>
              <w:rPr>
                <w:rFonts w:ascii="Calibri" w:hAnsi="Calibri" w:cs="Calibri"/>
                <w:color w:val="000000"/>
                <w:sz w:val="22"/>
                <w:szCs w:val="22"/>
              </w:rPr>
              <w:t>12 146,00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4FD2AE3" w14:textId="77777777" w:rsidR="0028634B" w:rsidRPr="00EA2C0F" w:rsidRDefault="0028634B" w:rsidP="00B152C5">
            <w:pPr>
              <w:jc w:val="center"/>
            </w:pPr>
            <w:r>
              <w:rPr>
                <w:rFonts w:ascii="Calibri" w:hAnsi="Calibri" w:cs="Calibri"/>
                <w:color w:val="000000"/>
                <w:sz w:val="22"/>
                <w:szCs w:val="22"/>
              </w:rPr>
              <w:t>12 146,00</w:t>
            </w:r>
          </w:p>
        </w:tc>
      </w:tr>
      <w:tr w:rsidR="0028634B" w:rsidRPr="00EA2C0F" w14:paraId="7B4D7894"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A5690EF" w14:textId="77777777" w:rsidR="0028634B" w:rsidRDefault="0028634B" w:rsidP="00B152C5">
            <w:pPr>
              <w:pStyle w:val="afff1"/>
              <w:jc w:val="center"/>
            </w:pPr>
            <w:r>
              <w:rPr>
                <w:rFonts w:ascii="Times New Roman" w:hAnsi="Times New Roman" w:cs="Times New Roman"/>
              </w:rPr>
              <w:t>24</w:t>
            </w:r>
          </w:p>
        </w:tc>
        <w:tc>
          <w:tcPr>
            <w:tcW w:w="6292" w:type="dxa"/>
            <w:tcBorders>
              <w:left w:val="single" w:sz="4" w:space="0" w:color="000000"/>
              <w:bottom w:val="single" w:sz="4" w:space="0" w:color="000000"/>
            </w:tcBorders>
            <w:shd w:val="clear" w:color="auto" w:fill="FFFFFF"/>
          </w:tcPr>
          <w:p w14:paraId="160319B0" w14:textId="77777777" w:rsidR="0028634B" w:rsidRPr="00EA2C0F" w:rsidRDefault="0028634B" w:rsidP="00B152C5">
            <w:r w:rsidRPr="00263F03">
              <w:t xml:space="preserve">Диск промежуточный </w:t>
            </w:r>
          </w:p>
        </w:tc>
        <w:tc>
          <w:tcPr>
            <w:tcW w:w="567" w:type="dxa"/>
            <w:tcBorders>
              <w:left w:val="single" w:sz="4" w:space="0" w:color="000000"/>
              <w:bottom w:val="single" w:sz="4" w:space="0" w:color="000000"/>
            </w:tcBorders>
            <w:shd w:val="clear" w:color="auto" w:fill="FFFFFF"/>
          </w:tcPr>
          <w:p w14:paraId="0FFD27E4"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DF01D15"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F98A4DD" w14:textId="77777777" w:rsidR="0028634B" w:rsidRPr="00EA2C0F" w:rsidRDefault="0028634B" w:rsidP="00B152C5">
            <w:pPr>
              <w:jc w:val="center"/>
            </w:pPr>
            <w:r>
              <w:rPr>
                <w:rFonts w:ascii="Calibri" w:hAnsi="Calibri" w:cs="Calibri"/>
                <w:color w:val="000000"/>
                <w:sz w:val="22"/>
                <w:szCs w:val="22"/>
              </w:rPr>
              <w:t>4 394,00</w:t>
            </w:r>
          </w:p>
        </w:tc>
        <w:tc>
          <w:tcPr>
            <w:tcW w:w="1184" w:type="dxa"/>
            <w:tcBorders>
              <w:left w:val="single" w:sz="4" w:space="0" w:color="000000"/>
              <w:bottom w:val="single" w:sz="4" w:space="0" w:color="000000"/>
            </w:tcBorders>
            <w:shd w:val="clear" w:color="auto" w:fill="FFFFFF"/>
            <w:vAlign w:val="center"/>
          </w:tcPr>
          <w:p w14:paraId="1DF9A467" w14:textId="77777777" w:rsidR="0028634B" w:rsidRPr="00EA2C0F" w:rsidRDefault="0028634B" w:rsidP="00B152C5">
            <w:pPr>
              <w:jc w:val="center"/>
            </w:pPr>
            <w:r>
              <w:rPr>
                <w:rFonts w:ascii="Calibri" w:hAnsi="Calibri" w:cs="Calibri"/>
                <w:color w:val="000000"/>
                <w:sz w:val="22"/>
                <w:szCs w:val="22"/>
              </w:rPr>
              <w:t>4 614,00</w:t>
            </w:r>
          </w:p>
        </w:tc>
        <w:tc>
          <w:tcPr>
            <w:tcW w:w="1135" w:type="dxa"/>
            <w:tcBorders>
              <w:left w:val="single" w:sz="4" w:space="0" w:color="000000"/>
              <w:bottom w:val="single" w:sz="4" w:space="0" w:color="000000"/>
            </w:tcBorders>
            <w:shd w:val="clear" w:color="auto" w:fill="FFFFFF"/>
            <w:vAlign w:val="center"/>
          </w:tcPr>
          <w:p w14:paraId="0D24CF79" w14:textId="77777777" w:rsidR="0028634B" w:rsidRPr="00EA2C0F" w:rsidRDefault="0028634B" w:rsidP="00B152C5">
            <w:pPr>
              <w:jc w:val="center"/>
            </w:pPr>
            <w:r>
              <w:rPr>
                <w:rFonts w:ascii="Calibri" w:hAnsi="Calibri" w:cs="Calibri"/>
                <w:sz w:val="22"/>
                <w:szCs w:val="22"/>
              </w:rPr>
              <w:t>4 702,00</w:t>
            </w:r>
          </w:p>
        </w:tc>
        <w:tc>
          <w:tcPr>
            <w:tcW w:w="1139" w:type="dxa"/>
            <w:tcBorders>
              <w:left w:val="single" w:sz="4" w:space="0" w:color="000000"/>
              <w:bottom w:val="single" w:sz="4" w:space="0" w:color="000000"/>
            </w:tcBorders>
            <w:shd w:val="clear" w:color="auto" w:fill="FFFFFF"/>
            <w:vAlign w:val="center"/>
          </w:tcPr>
          <w:p w14:paraId="58381671" w14:textId="77777777" w:rsidR="0028634B" w:rsidRPr="00EA2C0F" w:rsidRDefault="0028634B" w:rsidP="00B152C5">
            <w:pPr>
              <w:jc w:val="center"/>
            </w:pPr>
            <w:r>
              <w:rPr>
                <w:rFonts w:ascii="Calibri" w:hAnsi="Calibri" w:cs="Calibri"/>
                <w:color w:val="000000"/>
                <w:sz w:val="22"/>
                <w:szCs w:val="22"/>
              </w:rPr>
              <w:t>4 570,00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AC1E3CF" w14:textId="77777777" w:rsidR="0028634B" w:rsidRPr="00EA2C0F" w:rsidRDefault="0028634B" w:rsidP="00B152C5">
            <w:pPr>
              <w:jc w:val="center"/>
            </w:pPr>
            <w:r>
              <w:rPr>
                <w:rFonts w:ascii="Calibri" w:hAnsi="Calibri" w:cs="Calibri"/>
                <w:color w:val="000000"/>
                <w:sz w:val="22"/>
                <w:szCs w:val="22"/>
              </w:rPr>
              <w:t>4 570,00</w:t>
            </w:r>
          </w:p>
        </w:tc>
      </w:tr>
      <w:tr w:rsidR="0028634B" w:rsidRPr="00EA2C0F" w14:paraId="12D25AD9"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617B3AF" w14:textId="77777777" w:rsidR="0028634B" w:rsidRDefault="0028634B" w:rsidP="00B152C5">
            <w:pPr>
              <w:pStyle w:val="afff1"/>
              <w:jc w:val="center"/>
            </w:pPr>
            <w:r>
              <w:rPr>
                <w:rFonts w:ascii="Times New Roman" w:hAnsi="Times New Roman" w:cs="Times New Roman"/>
              </w:rPr>
              <w:t>25</w:t>
            </w:r>
          </w:p>
        </w:tc>
        <w:tc>
          <w:tcPr>
            <w:tcW w:w="6292" w:type="dxa"/>
            <w:tcBorders>
              <w:left w:val="single" w:sz="4" w:space="0" w:color="000000"/>
              <w:bottom w:val="single" w:sz="4" w:space="0" w:color="000000"/>
            </w:tcBorders>
            <w:shd w:val="clear" w:color="auto" w:fill="FFFFFF"/>
          </w:tcPr>
          <w:p w14:paraId="36552C66" w14:textId="77777777" w:rsidR="0028634B" w:rsidRPr="00EA2C0F" w:rsidRDefault="0028634B" w:rsidP="00B152C5">
            <w:r w:rsidRPr="00263F03">
              <w:t>Заклепки тормозные 8 х 20 (комплект 64 штуки)</w:t>
            </w:r>
          </w:p>
        </w:tc>
        <w:tc>
          <w:tcPr>
            <w:tcW w:w="567" w:type="dxa"/>
            <w:tcBorders>
              <w:left w:val="single" w:sz="4" w:space="0" w:color="000000"/>
              <w:bottom w:val="single" w:sz="4" w:space="0" w:color="000000"/>
            </w:tcBorders>
            <w:shd w:val="clear" w:color="auto" w:fill="FFFFFF"/>
          </w:tcPr>
          <w:p w14:paraId="7C950723" w14:textId="77777777" w:rsidR="0028634B" w:rsidRPr="00EA2C0F" w:rsidRDefault="0028634B" w:rsidP="00B152C5">
            <w:pPr>
              <w:jc w:val="center"/>
            </w:pPr>
            <w:r w:rsidRPr="00066ED8">
              <w:t>К-т</w:t>
            </w:r>
          </w:p>
        </w:tc>
        <w:tc>
          <w:tcPr>
            <w:tcW w:w="549" w:type="dxa"/>
            <w:tcBorders>
              <w:left w:val="single" w:sz="4" w:space="0" w:color="000000"/>
              <w:bottom w:val="single" w:sz="4" w:space="0" w:color="000000"/>
            </w:tcBorders>
            <w:shd w:val="clear" w:color="auto" w:fill="FFFFFF"/>
          </w:tcPr>
          <w:p w14:paraId="7C3FD1DB"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762C069" w14:textId="77777777" w:rsidR="0028634B" w:rsidRPr="00EA2C0F" w:rsidRDefault="0028634B" w:rsidP="00B152C5">
            <w:pPr>
              <w:jc w:val="center"/>
            </w:pPr>
            <w:r>
              <w:rPr>
                <w:rFonts w:ascii="Calibri" w:hAnsi="Calibri" w:cs="Calibri"/>
                <w:color w:val="000000"/>
                <w:sz w:val="22"/>
                <w:szCs w:val="22"/>
              </w:rPr>
              <w:t>170,00</w:t>
            </w:r>
          </w:p>
        </w:tc>
        <w:tc>
          <w:tcPr>
            <w:tcW w:w="1184" w:type="dxa"/>
            <w:tcBorders>
              <w:left w:val="single" w:sz="4" w:space="0" w:color="000000"/>
              <w:bottom w:val="single" w:sz="4" w:space="0" w:color="000000"/>
            </w:tcBorders>
            <w:shd w:val="clear" w:color="auto" w:fill="FFFFFF"/>
            <w:vAlign w:val="center"/>
          </w:tcPr>
          <w:p w14:paraId="627C4DBD" w14:textId="77777777" w:rsidR="0028634B" w:rsidRPr="00EA2C0F" w:rsidRDefault="0028634B" w:rsidP="00B152C5">
            <w:pPr>
              <w:jc w:val="center"/>
            </w:pPr>
            <w:r>
              <w:rPr>
                <w:rFonts w:ascii="Calibri" w:hAnsi="Calibri" w:cs="Calibri"/>
                <w:color w:val="000000"/>
                <w:sz w:val="22"/>
                <w:szCs w:val="22"/>
              </w:rPr>
              <w:t>179,00</w:t>
            </w:r>
          </w:p>
        </w:tc>
        <w:tc>
          <w:tcPr>
            <w:tcW w:w="1135" w:type="dxa"/>
            <w:tcBorders>
              <w:left w:val="single" w:sz="4" w:space="0" w:color="000000"/>
              <w:bottom w:val="single" w:sz="4" w:space="0" w:color="000000"/>
            </w:tcBorders>
            <w:shd w:val="clear" w:color="auto" w:fill="FFFFFF"/>
            <w:vAlign w:val="center"/>
          </w:tcPr>
          <w:p w14:paraId="55BF4472" w14:textId="77777777" w:rsidR="0028634B" w:rsidRPr="00EA2C0F" w:rsidRDefault="0028634B" w:rsidP="00B152C5">
            <w:pPr>
              <w:jc w:val="center"/>
            </w:pPr>
            <w:r>
              <w:rPr>
                <w:rFonts w:ascii="Calibri" w:hAnsi="Calibri" w:cs="Calibri"/>
                <w:sz w:val="22"/>
                <w:szCs w:val="22"/>
              </w:rPr>
              <w:t>182,00</w:t>
            </w:r>
          </w:p>
        </w:tc>
        <w:tc>
          <w:tcPr>
            <w:tcW w:w="1139" w:type="dxa"/>
            <w:tcBorders>
              <w:left w:val="single" w:sz="4" w:space="0" w:color="000000"/>
              <w:bottom w:val="single" w:sz="4" w:space="0" w:color="000000"/>
            </w:tcBorders>
            <w:shd w:val="clear" w:color="auto" w:fill="FFFFFF"/>
            <w:vAlign w:val="center"/>
          </w:tcPr>
          <w:p w14:paraId="25B19BC3" w14:textId="77777777" w:rsidR="0028634B" w:rsidRPr="00EA2C0F" w:rsidRDefault="0028634B" w:rsidP="00B152C5">
            <w:pPr>
              <w:jc w:val="center"/>
            </w:pPr>
            <w:r>
              <w:rPr>
                <w:rFonts w:ascii="Calibri" w:hAnsi="Calibri" w:cs="Calibri"/>
                <w:color w:val="000000"/>
                <w:sz w:val="22"/>
                <w:szCs w:val="22"/>
              </w:rPr>
              <w:t>177,00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9B15338" w14:textId="77777777" w:rsidR="0028634B" w:rsidRPr="00EA2C0F" w:rsidRDefault="0028634B" w:rsidP="00B152C5">
            <w:pPr>
              <w:jc w:val="center"/>
            </w:pPr>
            <w:r>
              <w:rPr>
                <w:rFonts w:ascii="Calibri" w:hAnsi="Calibri" w:cs="Calibri"/>
                <w:color w:val="000000"/>
                <w:sz w:val="22"/>
                <w:szCs w:val="22"/>
              </w:rPr>
              <w:t>177,00</w:t>
            </w:r>
          </w:p>
        </w:tc>
      </w:tr>
      <w:tr w:rsidR="0028634B" w:rsidRPr="00EA2C0F" w14:paraId="59867D36"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AF3DF98" w14:textId="77777777" w:rsidR="0028634B" w:rsidRDefault="0028634B" w:rsidP="00B152C5">
            <w:pPr>
              <w:pStyle w:val="afff1"/>
              <w:jc w:val="center"/>
            </w:pPr>
            <w:r>
              <w:rPr>
                <w:rFonts w:ascii="Times New Roman" w:hAnsi="Times New Roman" w:cs="Times New Roman"/>
              </w:rPr>
              <w:t>26</w:t>
            </w:r>
          </w:p>
        </w:tc>
        <w:tc>
          <w:tcPr>
            <w:tcW w:w="6292" w:type="dxa"/>
            <w:tcBorders>
              <w:left w:val="single" w:sz="4" w:space="0" w:color="000000"/>
              <w:bottom w:val="single" w:sz="4" w:space="0" w:color="000000"/>
            </w:tcBorders>
            <w:shd w:val="clear" w:color="auto" w:fill="FFFFFF"/>
          </w:tcPr>
          <w:p w14:paraId="68D59CDD" w14:textId="77777777" w:rsidR="0028634B" w:rsidRPr="00EA2C0F" w:rsidRDefault="0028634B" w:rsidP="00B152C5">
            <w:r w:rsidRPr="00263F03">
              <w:t>Зеркало простое</w:t>
            </w:r>
          </w:p>
        </w:tc>
        <w:tc>
          <w:tcPr>
            <w:tcW w:w="567" w:type="dxa"/>
            <w:tcBorders>
              <w:left w:val="single" w:sz="4" w:space="0" w:color="000000"/>
              <w:bottom w:val="single" w:sz="4" w:space="0" w:color="000000"/>
            </w:tcBorders>
            <w:shd w:val="clear" w:color="auto" w:fill="FFFFFF"/>
          </w:tcPr>
          <w:p w14:paraId="65EFB189"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77ABA2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A44146D" w14:textId="77777777" w:rsidR="0028634B" w:rsidRPr="00EA2C0F" w:rsidRDefault="0028634B" w:rsidP="00B152C5">
            <w:pPr>
              <w:jc w:val="center"/>
            </w:pPr>
            <w:r>
              <w:rPr>
                <w:rFonts w:ascii="Calibri" w:hAnsi="Calibri" w:cs="Calibri"/>
                <w:color w:val="000000"/>
                <w:sz w:val="22"/>
                <w:szCs w:val="22"/>
              </w:rPr>
              <w:t>298,00</w:t>
            </w:r>
          </w:p>
        </w:tc>
        <w:tc>
          <w:tcPr>
            <w:tcW w:w="1184" w:type="dxa"/>
            <w:tcBorders>
              <w:left w:val="single" w:sz="4" w:space="0" w:color="000000"/>
              <w:bottom w:val="single" w:sz="4" w:space="0" w:color="000000"/>
            </w:tcBorders>
            <w:shd w:val="clear" w:color="auto" w:fill="FFFFFF"/>
            <w:vAlign w:val="center"/>
          </w:tcPr>
          <w:p w14:paraId="20D08486" w14:textId="77777777" w:rsidR="0028634B" w:rsidRPr="00EA2C0F" w:rsidRDefault="0028634B" w:rsidP="00B152C5">
            <w:pPr>
              <w:jc w:val="center"/>
            </w:pPr>
            <w:r>
              <w:rPr>
                <w:rFonts w:ascii="Calibri" w:hAnsi="Calibri" w:cs="Calibri"/>
                <w:color w:val="000000"/>
                <w:sz w:val="22"/>
                <w:szCs w:val="22"/>
              </w:rPr>
              <w:t>313,00</w:t>
            </w:r>
          </w:p>
        </w:tc>
        <w:tc>
          <w:tcPr>
            <w:tcW w:w="1135" w:type="dxa"/>
            <w:tcBorders>
              <w:left w:val="single" w:sz="4" w:space="0" w:color="000000"/>
              <w:bottom w:val="single" w:sz="4" w:space="0" w:color="000000"/>
            </w:tcBorders>
            <w:shd w:val="clear" w:color="auto" w:fill="FFFFFF"/>
            <w:vAlign w:val="center"/>
          </w:tcPr>
          <w:p w14:paraId="7A78C3F2" w14:textId="77777777" w:rsidR="0028634B" w:rsidRPr="00EA2C0F" w:rsidRDefault="0028634B" w:rsidP="00B152C5">
            <w:pPr>
              <w:jc w:val="center"/>
            </w:pPr>
            <w:r>
              <w:rPr>
                <w:rFonts w:ascii="Calibri" w:hAnsi="Calibri" w:cs="Calibri"/>
                <w:sz w:val="22"/>
                <w:szCs w:val="22"/>
              </w:rPr>
              <w:t>319,00</w:t>
            </w:r>
          </w:p>
        </w:tc>
        <w:tc>
          <w:tcPr>
            <w:tcW w:w="1139" w:type="dxa"/>
            <w:tcBorders>
              <w:left w:val="single" w:sz="4" w:space="0" w:color="000000"/>
              <w:bottom w:val="single" w:sz="4" w:space="0" w:color="000000"/>
            </w:tcBorders>
            <w:shd w:val="clear" w:color="auto" w:fill="FFFFFF"/>
            <w:vAlign w:val="center"/>
          </w:tcPr>
          <w:p w14:paraId="06020EC2" w14:textId="77777777" w:rsidR="0028634B" w:rsidRPr="00EA2C0F" w:rsidRDefault="0028634B" w:rsidP="00B152C5">
            <w:pPr>
              <w:jc w:val="center"/>
            </w:pPr>
            <w:r>
              <w:rPr>
                <w:rFonts w:ascii="Calibri" w:hAnsi="Calibri" w:cs="Calibri"/>
                <w:color w:val="000000"/>
                <w:sz w:val="22"/>
                <w:szCs w:val="22"/>
              </w:rPr>
              <w:t>310,00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7FCD510" w14:textId="77777777" w:rsidR="0028634B" w:rsidRPr="00EA2C0F" w:rsidRDefault="0028634B" w:rsidP="00B152C5">
            <w:pPr>
              <w:jc w:val="center"/>
            </w:pPr>
            <w:r>
              <w:rPr>
                <w:rFonts w:ascii="Calibri" w:hAnsi="Calibri" w:cs="Calibri"/>
                <w:color w:val="000000"/>
                <w:sz w:val="22"/>
                <w:szCs w:val="22"/>
              </w:rPr>
              <w:t>310,00</w:t>
            </w:r>
          </w:p>
        </w:tc>
      </w:tr>
      <w:tr w:rsidR="0028634B" w:rsidRPr="00EA2C0F" w14:paraId="23E8AA52"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77E5584" w14:textId="77777777" w:rsidR="0028634B" w:rsidRDefault="0028634B" w:rsidP="00B152C5">
            <w:pPr>
              <w:pStyle w:val="afff1"/>
              <w:jc w:val="center"/>
            </w:pPr>
            <w:r>
              <w:rPr>
                <w:rFonts w:ascii="Times New Roman" w:hAnsi="Times New Roman" w:cs="Times New Roman"/>
              </w:rPr>
              <w:t>27</w:t>
            </w:r>
          </w:p>
        </w:tc>
        <w:tc>
          <w:tcPr>
            <w:tcW w:w="6292" w:type="dxa"/>
            <w:tcBorders>
              <w:left w:val="single" w:sz="4" w:space="0" w:color="000000"/>
              <w:bottom w:val="single" w:sz="4" w:space="0" w:color="000000"/>
            </w:tcBorders>
            <w:shd w:val="clear" w:color="auto" w:fill="FFFFFF"/>
          </w:tcPr>
          <w:p w14:paraId="64A354B6" w14:textId="77777777" w:rsidR="0028634B" w:rsidRPr="00EA2C0F" w:rsidRDefault="0028634B" w:rsidP="00B152C5">
            <w:r w:rsidRPr="00263F03">
              <w:t xml:space="preserve">Клапан включения делителя </w:t>
            </w:r>
          </w:p>
        </w:tc>
        <w:tc>
          <w:tcPr>
            <w:tcW w:w="567" w:type="dxa"/>
            <w:tcBorders>
              <w:left w:val="single" w:sz="4" w:space="0" w:color="000000"/>
              <w:bottom w:val="single" w:sz="4" w:space="0" w:color="000000"/>
            </w:tcBorders>
            <w:shd w:val="clear" w:color="auto" w:fill="FFFFFF"/>
          </w:tcPr>
          <w:p w14:paraId="68F5A6F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312BA8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089B4DC" w14:textId="77777777" w:rsidR="0028634B" w:rsidRPr="00EA2C0F" w:rsidRDefault="0028634B" w:rsidP="00B152C5">
            <w:pPr>
              <w:jc w:val="center"/>
            </w:pPr>
            <w:r>
              <w:rPr>
                <w:rFonts w:ascii="Calibri" w:hAnsi="Calibri" w:cs="Calibri"/>
                <w:color w:val="000000"/>
                <w:sz w:val="22"/>
                <w:szCs w:val="22"/>
              </w:rPr>
              <w:t>5 097,00</w:t>
            </w:r>
          </w:p>
        </w:tc>
        <w:tc>
          <w:tcPr>
            <w:tcW w:w="1184" w:type="dxa"/>
            <w:tcBorders>
              <w:left w:val="single" w:sz="4" w:space="0" w:color="000000"/>
              <w:bottom w:val="single" w:sz="4" w:space="0" w:color="000000"/>
            </w:tcBorders>
            <w:shd w:val="clear" w:color="auto" w:fill="FFFFFF"/>
            <w:vAlign w:val="center"/>
          </w:tcPr>
          <w:p w14:paraId="6DEC5F7E" w14:textId="77777777" w:rsidR="0028634B" w:rsidRPr="00EA2C0F" w:rsidRDefault="0028634B" w:rsidP="00B152C5">
            <w:pPr>
              <w:jc w:val="center"/>
            </w:pPr>
            <w:r>
              <w:rPr>
                <w:rFonts w:ascii="Calibri" w:hAnsi="Calibri" w:cs="Calibri"/>
                <w:color w:val="000000"/>
                <w:sz w:val="22"/>
                <w:szCs w:val="22"/>
              </w:rPr>
              <w:t>5 352,00</w:t>
            </w:r>
          </w:p>
        </w:tc>
        <w:tc>
          <w:tcPr>
            <w:tcW w:w="1135" w:type="dxa"/>
            <w:tcBorders>
              <w:left w:val="single" w:sz="4" w:space="0" w:color="000000"/>
              <w:bottom w:val="single" w:sz="4" w:space="0" w:color="000000"/>
            </w:tcBorders>
            <w:shd w:val="clear" w:color="auto" w:fill="FFFFFF"/>
            <w:vAlign w:val="center"/>
          </w:tcPr>
          <w:p w14:paraId="2018637B" w14:textId="77777777" w:rsidR="0028634B" w:rsidRPr="00EA2C0F" w:rsidRDefault="0028634B" w:rsidP="00B152C5">
            <w:pPr>
              <w:jc w:val="center"/>
            </w:pPr>
            <w:r>
              <w:rPr>
                <w:rFonts w:ascii="Calibri" w:hAnsi="Calibri" w:cs="Calibri"/>
                <w:sz w:val="22"/>
                <w:szCs w:val="22"/>
              </w:rPr>
              <w:t>5 454,00</w:t>
            </w:r>
          </w:p>
        </w:tc>
        <w:tc>
          <w:tcPr>
            <w:tcW w:w="1139" w:type="dxa"/>
            <w:tcBorders>
              <w:left w:val="single" w:sz="4" w:space="0" w:color="000000"/>
              <w:bottom w:val="single" w:sz="4" w:space="0" w:color="000000"/>
            </w:tcBorders>
            <w:shd w:val="clear" w:color="auto" w:fill="FFFFFF"/>
            <w:vAlign w:val="center"/>
          </w:tcPr>
          <w:p w14:paraId="62AD1F27" w14:textId="77777777" w:rsidR="0028634B" w:rsidRPr="00EA2C0F" w:rsidRDefault="0028634B" w:rsidP="00B152C5">
            <w:pPr>
              <w:jc w:val="center"/>
            </w:pPr>
            <w:r>
              <w:rPr>
                <w:rFonts w:ascii="Calibri" w:hAnsi="Calibri" w:cs="Calibri"/>
                <w:color w:val="000000"/>
                <w:sz w:val="22"/>
                <w:szCs w:val="22"/>
              </w:rPr>
              <w:t>5 301,00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6910139" w14:textId="77777777" w:rsidR="0028634B" w:rsidRPr="00EA2C0F" w:rsidRDefault="0028634B" w:rsidP="00B152C5">
            <w:pPr>
              <w:jc w:val="center"/>
            </w:pPr>
            <w:r>
              <w:rPr>
                <w:rFonts w:ascii="Calibri" w:hAnsi="Calibri" w:cs="Calibri"/>
                <w:color w:val="000000"/>
                <w:sz w:val="22"/>
                <w:szCs w:val="22"/>
              </w:rPr>
              <w:t>5 301,00</w:t>
            </w:r>
          </w:p>
        </w:tc>
      </w:tr>
      <w:tr w:rsidR="0028634B" w:rsidRPr="00EA2C0F" w14:paraId="52ED2CF9"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FDAD1A0" w14:textId="77777777" w:rsidR="0028634B" w:rsidRDefault="0028634B" w:rsidP="00B152C5">
            <w:pPr>
              <w:pStyle w:val="afff1"/>
              <w:jc w:val="center"/>
            </w:pPr>
            <w:r>
              <w:rPr>
                <w:rFonts w:ascii="Times New Roman" w:hAnsi="Times New Roman" w:cs="Times New Roman"/>
              </w:rPr>
              <w:t>28</w:t>
            </w:r>
          </w:p>
        </w:tc>
        <w:tc>
          <w:tcPr>
            <w:tcW w:w="6292" w:type="dxa"/>
            <w:tcBorders>
              <w:left w:val="single" w:sz="4" w:space="0" w:color="000000"/>
              <w:bottom w:val="single" w:sz="4" w:space="0" w:color="000000"/>
            </w:tcBorders>
            <w:shd w:val="clear" w:color="auto" w:fill="FFFFFF"/>
          </w:tcPr>
          <w:p w14:paraId="78A8A5B0" w14:textId="77777777" w:rsidR="0028634B" w:rsidRPr="00EA2C0F" w:rsidRDefault="0028634B" w:rsidP="00B152C5">
            <w:r w:rsidRPr="00263F03">
              <w:t xml:space="preserve">Корзина сцепления </w:t>
            </w:r>
          </w:p>
        </w:tc>
        <w:tc>
          <w:tcPr>
            <w:tcW w:w="567" w:type="dxa"/>
            <w:tcBorders>
              <w:left w:val="single" w:sz="4" w:space="0" w:color="000000"/>
              <w:bottom w:val="single" w:sz="4" w:space="0" w:color="000000"/>
            </w:tcBorders>
            <w:shd w:val="clear" w:color="auto" w:fill="FFFFFF"/>
          </w:tcPr>
          <w:p w14:paraId="78E94479"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7F4D9C2"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752AE6E" w14:textId="77777777" w:rsidR="0028634B" w:rsidRPr="00EA2C0F" w:rsidRDefault="0028634B" w:rsidP="00B152C5">
            <w:pPr>
              <w:jc w:val="center"/>
            </w:pPr>
            <w:r>
              <w:rPr>
                <w:rFonts w:ascii="Calibri" w:hAnsi="Calibri" w:cs="Calibri"/>
                <w:color w:val="000000"/>
                <w:sz w:val="22"/>
                <w:szCs w:val="22"/>
              </w:rPr>
              <w:t>13 671,00</w:t>
            </w:r>
          </w:p>
        </w:tc>
        <w:tc>
          <w:tcPr>
            <w:tcW w:w="1184" w:type="dxa"/>
            <w:tcBorders>
              <w:left w:val="single" w:sz="4" w:space="0" w:color="000000"/>
              <w:bottom w:val="single" w:sz="4" w:space="0" w:color="000000"/>
            </w:tcBorders>
            <w:shd w:val="clear" w:color="auto" w:fill="FFFFFF"/>
            <w:vAlign w:val="center"/>
          </w:tcPr>
          <w:p w14:paraId="39FAB2B0" w14:textId="77777777" w:rsidR="0028634B" w:rsidRPr="00EA2C0F" w:rsidRDefault="0028634B" w:rsidP="00B152C5">
            <w:pPr>
              <w:jc w:val="center"/>
            </w:pPr>
            <w:r>
              <w:rPr>
                <w:rFonts w:ascii="Calibri" w:hAnsi="Calibri" w:cs="Calibri"/>
                <w:color w:val="000000"/>
                <w:sz w:val="22"/>
                <w:szCs w:val="22"/>
              </w:rPr>
              <w:t>14 355,00</w:t>
            </w:r>
          </w:p>
        </w:tc>
        <w:tc>
          <w:tcPr>
            <w:tcW w:w="1135" w:type="dxa"/>
            <w:tcBorders>
              <w:left w:val="single" w:sz="4" w:space="0" w:color="000000"/>
              <w:bottom w:val="single" w:sz="4" w:space="0" w:color="000000"/>
            </w:tcBorders>
            <w:shd w:val="clear" w:color="auto" w:fill="FFFFFF"/>
            <w:vAlign w:val="center"/>
          </w:tcPr>
          <w:p w14:paraId="61A5E62C" w14:textId="77777777" w:rsidR="0028634B" w:rsidRPr="00EA2C0F" w:rsidRDefault="0028634B" w:rsidP="00B152C5">
            <w:pPr>
              <w:jc w:val="center"/>
            </w:pPr>
            <w:r>
              <w:rPr>
                <w:rFonts w:ascii="Calibri" w:hAnsi="Calibri" w:cs="Calibri"/>
                <w:sz w:val="22"/>
                <w:szCs w:val="22"/>
              </w:rPr>
              <w:t>14 628,00</w:t>
            </w:r>
          </w:p>
        </w:tc>
        <w:tc>
          <w:tcPr>
            <w:tcW w:w="1139" w:type="dxa"/>
            <w:tcBorders>
              <w:left w:val="single" w:sz="4" w:space="0" w:color="000000"/>
              <w:bottom w:val="single" w:sz="4" w:space="0" w:color="000000"/>
            </w:tcBorders>
            <w:shd w:val="clear" w:color="auto" w:fill="FFFFFF"/>
            <w:vAlign w:val="center"/>
          </w:tcPr>
          <w:p w14:paraId="347C16D4" w14:textId="77777777" w:rsidR="0028634B" w:rsidRPr="00EA2C0F" w:rsidRDefault="0028634B" w:rsidP="00B152C5">
            <w:pPr>
              <w:jc w:val="center"/>
            </w:pPr>
            <w:r>
              <w:rPr>
                <w:rFonts w:ascii="Calibri" w:hAnsi="Calibri" w:cs="Calibri"/>
                <w:color w:val="000000"/>
                <w:sz w:val="22"/>
                <w:szCs w:val="22"/>
              </w:rPr>
              <w:t>14 218,00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7848BA0" w14:textId="77777777" w:rsidR="0028634B" w:rsidRPr="00EA2C0F" w:rsidRDefault="0028634B" w:rsidP="00B152C5">
            <w:pPr>
              <w:jc w:val="center"/>
            </w:pPr>
            <w:r>
              <w:rPr>
                <w:rFonts w:ascii="Calibri" w:hAnsi="Calibri" w:cs="Calibri"/>
                <w:color w:val="000000"/>
                <w:sz w:val="22"/>
                <w:szCs w:val="22"/>
              </w:rPr>
              <w:t>14 218,00</w:t>
            </w:r>
          </w:p>
        </w:tc>
      </w:tr>
      <w:tr w:rsidR="0028634B" w:rsidRPr="00EA2C0F" w14:paraId="4FFAE461"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FE340F8" w14:textId="77777777" w:rsidR="0028634B" w:rsidRDefault="0028634B" w:rsidP="00B152C5">
            <w:pPr>
              <w:pStyle w:val="afff1"/>
              <w:jc w:val="center"/>
            </w:pPr>
            <w:r>
              <w:rPr>
                <w:rFonts w:ascii="Times New Roman" w:hAnsi="Times New Roman" w:cs="Times New Roman"/>
              </w:rPr>
              <w:t>29</w:t>
            </w:r>
          </w:p>
        </w:tc>
        <w:tc>
          <w:tcPr>
            <w:tcW w:w="6292" w:type="dxa"/>
            <w:tcBorders>
              <w:left w:val="single" w:sz="4" w:space="0" w:color="000000"/>
              <w:bottom w:val="single" w:sz="4" w:space="0" w:color="000000"/>
            </w:tcBorders>
            <w:shd w:val="clear" w:color="auto" w:fill="FFFFFF"/>
          </w:tcPr>
          <w:p w14:paraId="7C40553D" w14:textId="77777777" w:rsidR="0028634B" w:rsidRPr="00EA2C0F" w:rsidRDefault="0028634B" w:rsidP="00B152C5">
            <w:r w:rsidRPr="00263F03">
              <w:t xml:space="preserve">Кран аварийного растормаживания </w:t>
            </w:r>
          </w:p>
        </w:tc>
        <w:tc>
          <w:tcPr>
            <w:tcW w:w="567" w:type="dxa"/>
            <w:tcBorders>
              <w:left w:val="single" w:sz="4" w:space="0" w:color="000000"/>
              <w:bottom w:val="single" w:sz="4" w:space="0" w:color="000000"/>
            </w:tcBorders>
            <w:shd w:val="clear" w:color="auto" w:fill="FFFFFF"/>
          </w:tcPr>
          <w:p w14:paraId="4B12FBC5"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251A31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0EA59C3" w14:textId="77777777" w:rsidR="0028634B" w:rsidRPr="00EA2C0F" w:rsidRDefault="0028634B" w:rsidP="00B152C5">
            <w:pPr>
              <w:jc w:val="center"/>
            </w:pPr>
            <w:r>
              <w:rPr>
                <w:rFonts w:ascii="Calibri" w:hAnsi="Calibri" w:cs="Calibri"/>
                <w:color w:val="000000"/>
                <w:sz w:val="22"/>
                <w:szCs w:val="22"/>
              </w:rPr>
              <w:t>566,00</w:t>
            </w:r>
          </w:p>
        </w:tc>
        <w:tc>
          <w:tcPr>
            <w:tcW w:w="1184" w:type="dxa"/>
            <w:tcBorders>
              <w:left w:val="single" w:sz="4" w:space="0" w:color="000000"/>
              <w:bottom w:val="single" w:sz="4" w:space="0" w:color="000000"/>
            </w:tcBorders>
            <w:shd w:val="clear" w:color="auto" w:fill="FFFFFF"/>
            <w:vAlign w:val="center"/>
          </w:tcPr>
          <w:p w14:paraId="39824E5B" w14:textId="77777777" w:rsidR="0028634B" w:rsidRPr="00EA2C0F" w:rsidRDefault="0028634B" w:rsidP="00B152C5">
            <w:pPr>
              <w:jc w:val="center"/>
            </w:pPr>
            <w:r>
              <w:rPr>
                <w:rFonts w:ascii="Calibri" w:hAnsi="Calibri" w:cs="Calibri"/>
                <w:color w:val="000000"/>
                <w:sz w:val="22"/>
                <w:szCs w:val="22"/>
              </w:rPr>
              <w:t>595,00</w:t>
            </w:r>
          </w:p>
        </w:tc>
        <w:tc>
          <w:tcPr>
            <w:tcW w:w="1135" w:type="dxa"/>
            <w:tcBorders>
              <w:left w:val="single" w:sz="4" w:space="0" w:color="000000"/>
              <w:bottom w:val="single" w:sz="4" w:space="0" w:color="000000"/>
            </w:tcBorders>
            <w:shd w:val="clear" w:color="auto" w:fill="FFFFFF"/>
            <w:vAlign w:val="center"/>
          </w:tcPr>
          <w:p w14:paraId="5704BB98" w14:textId="77777777" w:rsidR="0028634B" w:rsidRPr="00EA2C0F" w:rsidRDefault="0028634B" w:rsidP="00B152C5">
            <w:pPr>
              <w:jc w:val="center"/>
            </w:pPr>
            <w:r>
              <w:rPr>
                <w:rFonts w:ascii="Calibri" w:hAnsi="Calibri" w:cs="Calibri"/>
                <w:sz w:val="22"/>
                <w:szCs w:val="22"/>
              </w:rPr>
              <w:t>606,00</w:t>
            </w:r>
          </w:p>
        </w:tc>
        <w:tc>
          <w:tcPr>
            <w:tcW w:w="1139" w:type="dxa"/>
            <w:tcBorders>
              <w:left w:val="single" w:sz="4" w:space="0" w:color="000000"/>
              <w:bottom w:val="single" w:sz="4" w:space="0" w:color="000000"/>
            </w:tcBorders>
            <w:shd w:val="clear" w:color="auto" w:fill="FFFFFF"/>
            <w:vAlign w:val="center"/>
          </w:tcPr>
          <w:p w14:paraId="6B9DA6E9" w14:textId="77777777" w:rsidR="0028634B" w:rsidRPr="00EA2C0F" w:rsidRDefault="0028634B" w:rsidP="00B152C5">
            <w:pPr>
              <w:jc w:val="center"/>
            </w:pPr>
            <w:r>
              <w:rPr>
                <w:rFonts w:ascii="Calibri" w:hAnsi="Calibri" w:cs="Calibri"/>
                <w:color w:val="000000"/>
                <w:sz w:val="22"/>
                <w:szCs w:val="22"/>
              </w:rPr>
              <w:t>589,00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A1919AE" w14:textId="77777777" w:rsidR="0028634B" w:rsidRPr="00EA2C0F" w:rsidRDefault="0028634B" w:rsidP="00B152C5">
            <w:pPr>
              <w:jc w:val="center"/>
            </w:pPr>
            <w:r>
              <w:rPr>
                <w:rFonts w:ascii="Calibri" w:hAnsi="Calibri" w:cs="Calibri"/>
                <w:color w:val="000000"/>
                <w:sz w:val="22"/>
                <w:szCs w:val="22"/>
              </w:rPr>
              <w:t>589,00</w:t>
            </w:r>
          </w:p>
        </w:tc>
      </w:tr>
      <w:tr w:rsidR="0028634B" w:rsidRPr="00EA2C0F" w14:paraId="3E6684D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718319B" w14:textId="77777777" w:rsidR="0028634B" w:rsidRDefault="0028634B" w:rsidP="00B152C5">
            <w:pPr>
              <w:pStyle w:val="afff1"/>
              <w:jc w:val="center"/>
            </w:pPr>
            <w:r>
              <w:rPr>
                <w:rFonts w:ascii="Times New Roman" w:hAnsi="Times New Roman" w:cs="Times New Roman"/>
              </w:rPr>
              <w:t>30</w:t>
            </w:r>
          </w:p>
        </w:tc>
        <w:tc>
          <w:tcPr>
            <w:tcW w:w="6292" w:type="dxa"/>
            <w:tcBorders>
              <w:left w:val="single" w:sz="4" w:space="0" w:color="000000"/>
              <w:bottom w:val="single" w:sz="4" w:space="0" w:color="000000"/>
            </w:tcBorders>
            <w:shd w:val="clear" w:color="auto" w:fill="FFFFFF"/>
          </w:tcPr>
          <w:p w14:paraId="2633F561" w14:textId="77777777" w:rsidR="0028634B" w:rsidRPr="00EA2C0F" w:rsidRDefault="0028634B" w:rsidP="00B152C5">
            <w:r w:rsidRPr="00263F03">
              <w:t xml:space="preserve">Кран ручного тормоза 3 вывода </w:t>
            </w:r>
          </w:p>
        </w:tc>
        <w:tc>
          <w:tcPr>
            <w:tcW w:w="567" w:type="dxa"/>
            <w:tcBorders>
              <w:left w:val="single" w:sz="4" w:space="0" w:color="000000"/>
              <w:bottom w:val="single" w:sz="4" w:space="0" w:color="000000"/>
            </w:tcBorders>
            <w:shd w:val="clear" w:color="auto" w:fill="FFFFFF"/>
          </w:tcPr>
          <w:p w14:paraId="32595D8F"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967103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1E4E816" w14:textId="77777777" w:rsidR="0028634B" w:rsidRPr="00EA2C0F" w:rsidRDefault="0028634B" w:rsidP="00B152C5">
            <w:pPr>
              <w:jc w:val="center"/>
            </w:pPr>
            <w:r>
              <w:rPr>
                <w:rFonts w:ascii="Calibri" w:hAnsi="Calibri" w:cs="Calibri"/>
                <w:color w:val="000000"/>
                <w:sz w:val="22"/>
                <w:szCs w:val="22"/>
              </w:rPr>
              <w:t>4 848,00</w:t>
            </w:r>
          </w:p>
        </w:tc>
        <w:tc>
          <w:tcPr>
            <w:tcW w:w="1184" w:type="dxa"/>
            <w:tcBorders>
              <w:left w:val="single" w:sz="4" w:space="0" w:color="000000"/>
              <w:bottom w:val="single" w:sz="4" w:space="0" w:color="000000"/>
            </w:tcBorders>
            <w:shd w:val="clear" w:color="auto" w:fill="FFFFFF"/>
            <w:vAlign w:val="center"/>
          </w:tcPr>
          <w:p w14:paraId="75A88E59" w14:textId="77777777" w:rsidR="0028634B" w:rsidRPr="00EA2C0F" w:rsidRDefault="0028634B" w:rsidP="00B152C5">
            <w:pPr>
              <w:jc w:val="center"/>
            </w:pPr>
            <w:r>
              <w:rPr>
                <w:rFonts w:ascii="Calibri" w:hAnsi="Calibri" w:cs="Calibri"/>
                <w:color w:val="000000"/>
                <w:sz w:val="22"/>
                <w:szCs w:val="22"/>
              </w:rPr>
              <w:t>5 091,00</w:t>
            </w:r>
          </w:p>
        </w:tc>
        <w:tc>
          <w:tcPr>
            <w:tcW w:w="1135" w:type="dxa"/>
            <w:tcBorders>
              <w:left w:val="single" w:sz="4" w:space="0" w:color="000000"/>
              <w:bottom w:val="single" w:sz="4" w:space="0" w:color="000000"/>
            </w:tcBorders>
            <w:shd w:val="clear" w:color="auto" w:fill="FFFFFF"/>
            <w:vAlign w:val="center"/>
          </w:tcPr>
          <w:p w14:paraId="5E69DDFF" w14:textId="77777777" w:rsidR="0028634B" w:rsidRPr="00EA2C0F" w:rsidRDefault="0028634B" w:rsidP="00B152C5">
            <w:pPr>
              <w:jc w:val="center"/>
            </w:pPr>
            <w:r>
              <w:rPr>
                <w:rFonts w:ascii="Calibri" w:hAnsi="Calibri" w:cs="Calibri"/>
                <w:sz w:val="22"/>
                <w:szCs w:val="22"/>
              </w:rPr>
              <w:t>5 188,00</w:t>
            </w:r>
          </w:p>
        </w:tc>
        <w:tc>
          <w:tcPr>
            <w:tcW w:w="1139" w:type="dxa"/>
            <w:tcBorders>
              <w:left w:val="single" w:sz="4" w:space="0" w:color="000000"/>
              <w:bottom w:val="single" w:sz="4" w:space="0" w:color="000000"/>
            </w:tcBorders>
            <w:shd w:val="clear" w:color="auto" w:fill="FFFFFF"/>
            <w:vAlign w:val="center"/>
          </w:tcPr>
          <w:p w14:paraId="1E766E9C" w14:textId="77777777" w:rsidR="0028634B" w:rsidRPr="00EA2C0F" w:rsidRDefault="0028634B" w:rsidP="00B152C5">
            <w:pPr>
              <w:jc w:val="center"/>
            </w:pPr>
            <w:r>
              <w:rPr>
                <w:rFonts w:ascii="Calibri" w:hAnsi="Calibri" w:cs="Calibri"/>
                <w:color w:val="000000"/>
                <w:sz w:val="22"/>
                <w:szCs w:val="22"/>
              </w:rPr>
              <w:t>5 042,33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07E0A86" w14:textId="77777777" w:rsidR="0028634B" w:rsidRPr="00EA2C0F" w:rsidRDefault="0028634B" w:rsidP="00B152C5">
            <w:pPr>
              <w:jc w:val="center"/>
            </w:pPr>
            <w:r>
              <w:rPr>
                <w:rFonts w:ascii="Calibri" w:hAnsi="Calibri" w:cs="Calibri"/>
                <w:color w:val="000000"/>
                <w:sz w:val="22"/>
                <w:szCs w:val="22"/>
              </w:rPr>
              <w:t>5 042,33</w:t>
            </w:r>
          </w:p>
        </w:tc>
      </w:tr>
      <w:tr w:rsidR="0028634B" w:rsidRPr="00EA2C0F" w14:paraId="19A0406E"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E02A429" w14:textId="77777777" w:rsidR="0028634B" w:rsidRDefault="0028634B" w:rsidP="00B152C5">
            <w:pPr>
              <w:pStyle w:val="afff1"/>
              <w:jc w:val="center"/>
            </w:pPr>
            <w:r>
              <w:rPr>
                <w:rFonts w:ascii="Times New Roman" w:hAnsi="Times New Roman" w:cs="Times New Roman"/>
                <w:color w:val="000000"/>
              </w:rPr>
              <w:t>31</w:t>
            </w:r>
          </w:p>
        </w:tc>
        <w:tc>
          <w:tcPr>
            <w:tcW w:w="6292" w:type="dxa"/>
            <w:tcBorders>
              <w:left w:val="single" w:sz="4" w:space="0" w:color="000000"/>
              <w:bottom w:val="single" w:sz="4" w:space="0" w:color="000000"/>
            </w:tcBorders>
            <w:shd w:val="clear" w:color="auto" w:fill="FFFFFF"/>
          </w:tcPr>
          <w:p w14:paraId="4660AF5B" w14:textId="77777777" w:rsidR="0028634B" w:rsidRPr="00EA2C0F" w:rsidRDefault="0028634B" w:rsidP="00B152C5">
            <w:r w:rsidRPr="00263F03">
              <w:t xml:space="preserve">Кран ручного тормоза Евро 4 вывода </w:t>
            </w:r>
          </w:p>
        </w:tc>
        <w:tc>
          <w:tcPr>
            <w:tcW w:w="567" w:type="dxa"/>
            <w:tcBorders>
              <w:left w:val="single" w:sz="4" w:space="0" w:color="000000"/>
              <w:bottom w:val="single" w:sz="4" w:space="0" w:color="000000"/>
            </w:tcBorders>
            <w:shd w:val="clear" w:color="auto" w:fill="FFFFFF"/>
          </w:tcPr>
          <w:p w14:paraId="063416A5"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7557097"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3CD109F" w14:textId="77777777" w:rsidR="0028634B" w:rsidRPr="00EA2C0F" w:rsidRDefault="0028634B" w:rsidP="00B152C5">
            <w:pPr>
              <w:jc w:val="center"/>
            </w:pPr>
            <w:r>
              <w:rPr>
                <w:rFonts w:ascii="Calibri" w:hAnsi="Calibri" w:cs="Calibri"/>
                <w:color w:val="000000"/>
                <w:sz w:val="22"/>
                <w:szCs w:val="22"/>
              </w:rPr>
              <w:t>4 687,00</w:t>
            </w:r>
          </w:p>
        </w:tc>
        <w:tc>
          <w:tcPr>
            <w:tcW w:w="1184" w:type="dxa"/>
            <w:tcBorders>
              <w:left w:val="single" w:sz="4" w:space="0" w:color="000000"/>
              <w:bottom w:val="single" w:sz="4" w:space="0" w:color="000000"/>
            </w:tcBorders>
            <w:shd w:val="clear" w:color="auto" w:fill="FFFFFF"/>
            <w:vAlign w:val="center"/>
          </w:tcPr>
          <w:p w14:paraId="2D036D58" w14:textId="77777777" w:rsidR="0028634B" w:rsidRPr="00EA2C0F" w:rsidRDefault="0028634B" w:rsidP="00B152C5">
            <w:pPr>
              <w:jc w:val="center"/>
            </w:pPr>
            <w:r>
              <w:rPr>
                <w:rFonts w:ascii="Calibri" w:hAnsi="Calibri" w:cs="Calibri"/>
                <w:color w:val="000000"/>
                <w:sz w:val="22"/>
                <w:szCs w:val="22"/>
              </w:rPr>
              <w:t>4 922,00</w:t>
            </w:r>
          </w:p>
        </w:tc>
        <w:tc>
          <w:tcPr>
            <w:tcW w:w="1135" w:type="dxa"/>
            <w:tcBorders>
              <w:left w:val="single" w:sz="4" w:space="0" w:color="000000"/>
              <w:bottom w:val="single" w:sz="4" w:space="0" w:color="000000"/>
            </w:tcBorders>
            <w:shd w:val="clear" w:color="auto" w:fill="FFFFFF"/>
            <w:vAlign w:val="center"/>
          </w:tcPr>
          <w:p w14:paraId="77868AAE" w14:textId="77777777" w:rsidR="0028634B" w:rsidRPr="00EA2C0F" w:rsidRDefault="0028634B" w:rsidP="00B152C5">
            <w:pPr>
              <w:jc w:val="center"/>
            </w:pPr>
            <w:r>
              <w:rPr>
                <w:rFonts w:ascii="Calibri" w:hAnsi="Calibri" w:cs="Calibri"/>
                <w:sz w:val="22"/>
                <w:szCs w:val="22"/>
              </w:rPr>
              <w:t>5 015,00</w:t>
            </w:r>
          </w:p>
        </w:tc>
        <w:tc>
          <w:tcPr>
            <w:tcW w:w="1139" w:type="dxa"/>
            <w:tcBorders>
              <w:left w:val="single" w:sz="4" w:space="0" w:color="000000"/>
              <w:bottom w:val="single" w:sz="4" w:space="0" w:color="000000"/>
            </w:tcBorders>
            <w:shd w:val="clear" w:color="auto" w:fill="FFFFFF"/>
            <w:vAlign w:val="center"/>
          </w:tcPr>
          <w:p w14:paraId="7F831A83" w14:textId="77777777" w:rsidR="0028634B" w:rsidRPr="00EA2C0F" w:rsidRDefault="0028634B" w:rsidP="00B152C5">
            <w:pPr>
              <w:jc w:val="center"/>
            </w:pPr>
            <w:r>
              <w:rPr>
                <w:rFonts w:ascii="Calibri" w:hAnsi="Calibri" w:cs="Calibri"/>
                <w:color w:val="000000"/>
                <w:sz w:val="22"/>
                <w:szCs w:val="22"/>
              </w:rPr>
              <w:t>4 874,67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39D039B" w14:textId="77777777" w:rsidR="0028634B" w:rsidRPr="00EA2C0F" w:rsidRDefault="0028634B" w:rsidP="00B152C5">
            <w:pPr>
              <w:jc w:val="center"/>
            </w:pPr>
            <w:r>
              <w:rPr>
                <w:rFonts w:ascii="Calibri" w:hAnsi="Calibri" w:cs="Calibri"/>
                <w:color w:val="000000"/>
                <w:sz w:val="22"/>
                <w:szCs w:val="22"/>
              </w:rPr>
              <w:t>4 874,67</w:t>
            </w:r>
          </w:p>
        </w:tc>
      </w:tr>
      <w:tr w:rsidR="0028634B" w:rsidRPr="00EA2C0F" w14:paraId="156E1E5C"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3D47DC0" w14:textId="77777777" w:rsidR="0028634B" w:rsidRDefault="0028634B" w:rsidP="00B152C5">
            <w:pPr>
              <w:pStyle w:val="afff1"/>
              <w:jc w:val="center"/>
            </w:pPr>
            <w:r>
              <w:rPr>
                <w:rFonts w:ascii="Times New Roman" w:hAnsi="Times New Roman" w:cs="Times New Roman"/>
              </w:rPr>
              <w:t>32</w:t>
            </w:r>
          </w:p>
        </w:tc>
        <w:tc>
          <w:tcPr>
            <w:tcW w:w="6292" w:type="dxa"/>
            <w:tcBorders>
              <w:left w:val="single" w:sz="4" w:space="0" w:color="000000"/>
              <w:bottom w:val="single" w:sz="4" w:space="0" w:color="000000"/>
            </w:tcBorders>
            <w:shd w:val="clear" w:color="auto" w:fill="FFFFFF"/>
          </w:tcPr>
          <w:p w14:paraId="79E8F4A8" w14:textId="77777777" w:rsidR="0028634B" w:rsidRPr="00EA2C0F" w:rsidRDefault="0028634B" w:rsidP="00B152C5">
            <w:r w:rsidRPr="00263F03">
              <w:t xml:space="preserve">Крестовина межосевого (заднего) кардана 5320 в сборе </w:t>
            </w:r>
          </w:p>
        </w:tc>
        <w:tc>
          <w:tcPr>
            <w:tcW w:w="567" w:type="dxa"/>
            <w:tcBorders>
              <w:left w:val="single" w:sz="4" w:space="0" w:color="000000"/>
              <w:bottom w:val="single" w:sz="4" w:space="0" w:color="000000"/>
            </w:tcBorders>
            <w:shd w:val="clear" w:color="auto" w:fill="FFFFFF"/>
          </w:tcPr>
          <w:p w14:paraId="78FEBCED"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FA2BF84"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19A08B1" w14:textId="77777777" w:rsidR="0028634B" w:rsidRPr="00EA2C0F" w:rsidRDefault="0028634B" w:rsidP="00B152C5">
            <w:pPr>
              <w:jc w:val="center"/>
            </w:pPr>
            <w:r>
              <w:rPr>
                <w:rFonts w:ascii="Calibri" w:hAnsi="Calibri" w:cs="Calibri"/>
                <w:color w:val="000000"/>
                <w:sz w:val="22"/>
                <w:szCs w:val="22"/>
              </w:rPr>
              <w:t>1 250,00</w:t>
            </w:r>
          </w:p>
        </w:tc>
        <w:tc>
          <w:tcPr>
            <w:tcW w:w="1184" w:type="dxa"/>
            <w:tcBorders>
              <w:left w:val="single" w:sz="4" w:space="0" w:color="000000"/>
              <w:bottom w:val="single" w:sz="4" w:space="0" w:color="000000"/>
            </w:tcBorders>
            <w:shd w:val="clear" w:color="auto" w:fill="FFFFFF"/>
            <w:vAlign w:val="center"/>
          </w:tcPr>
          <w:p w14:paraId="0D4C2AB2" w14:textId="77777777" w:rsidR="0028634B" w:rsidRPr="00EA2C0F" w:rsidRDefault="0028634B" w:rsidP="00B152C5">
            <w:pPr>
              <w:jc w:val="center"/>
            </w:pPr>
            <w:r>
              <w:rPr>
                <w:rFonts w:ascii="Calibri" w:hAnsi="Calibri" w:cs="Calibri"/>
                <w:color w:val="000000"/>
                <w:sz w:val="22"/>
                <w:szCs w:val="22"/>
              </w:rPr>
              <w:t>1 313,00</w:t>
            </w:r>
          </w:p>
        </w:tc>
        <w:tc>
          <w:tcPr>
            <w:tcW w:w="1135" w:type="dxa"/>
            <w:tcBorders>
              <w:left w:val="single" w:sz="4" w:space="0" w:color="000000"/>
              <w:bottom w:val="single" w:sz="4" w:space="0" w:color="000000"/>
            </w:tcBorders>
            <w:shd w:val="clear" w:color="auto" w:fill="FFFFFF"/>
            <w:vAlign w:val="center"/>
          </w:tcPr>
          <w:p w14:paraId="3E0EB194" w14:textId="77777777" w:rsidR="0028634B" w:rsidRPr="00EA2C0F" w:rsidRDefault="0028634B" w:rsidP="00B152C5">
            <w:pPr>
              <w:jc w:val="center"/>
            </w:pPr>
            <w:r>
              <w:rPr>
                <w:rFonts w:ascii="Calibri" w:hAnsi="Calibri" w:cs="Calibri"/>
                <w:sz w:val="22"/>
                <w:szCs w:val="22"/>
              </w:rPr>
              <w:t>1 338,00</w:t>
            </w:r>
          </w:p>
        </w:tc>
        <w:tc>
          <w:tcPr>
            <w:tcW w:w="1139" w:type="dxa"/>
            <w:tcBorders>
              <w:left w:val="single" w:sz="4" w:space="0" w:color="000000"/>
              <w:bottom w:val="single" w:sz="4" w:space="0" w:color="000000"/>
            </w:tcBorders>
            <w:shd w:val="clear" w:color="auto" w:fill="FFFFFF"/>
            <w:vAlign w:val="center"/>
          </w:tcPr>
          <w:p w14:paraId="54BF419C" w14:textId="77777777" w:rsidR="0028634B" w:rsidRPr="00EA2C0F" w:rsidRDefault="0028634B" w:rsidP="00B152C5">
            <w:pPr>
              <w:jc w:val="center"/>
            </w:pPr>
            <w:r>
              <w:rPr>
                <w:rFonts w:ascii="Calibri" w:hAnsi="Calibri" w:cs="Calibri"/>
                <w:color w:val="000000"/>
                <w:sz w:val="22"/>
                <w:szCs w:val="22"/>
              </w:rPr>
              <w:t>1 300,33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844E0BA" w14:textId="77777777" w:rsidR="0028634B" w:rsidRPr="00EA2C0F" w:rsidRDefault="0028634B" w:rsidP="00B152C5">
            <w:pPr>
              <w:jc w:val="center"/>
            </w:pPr>
            <w:r>
              <w:rPr>
                <w:rFonts w:ascii="Calibri" w:hAnsi="Calibri" w:cs="Calibri"/>
                <w:color w:val="000000"/>
                <w:sz w:val="22"/>
                <w:szCs w:val="22"/>
              </w:rPr>
              <w:t>1 300,33</w:t>
            </w:r>
          </w:p>
        </w:tc>
      </w:tr>
      <w:tr w:rsidR="0028634B" w:rsidRPr="00EA2C0F" w14:paraId="31E59737"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C8F5A48" w14:textId="77777777" w:rsidR="0028634B" w:rsidRDefault="0028634B" w:rsidP="00B152C5">
            <w:pPr>
              <w:pStyle w:val="afff1"/>
              <w:jc w:val="center"/>
            </w:pPr>
            <w:r>
              <w:rPr>
                <w:rFonts w:ascii="Times New Roman" w:hAnsi="Times New Roman" w:cs="Times New Roman"/>
                <w:color w:val="000000"/>
              </w:rPr>
              <w:t>33</w:t>
            </w:r>
          </w:p>
        </w:tc>
        <w:tc>
          <w:tcPr>
            <w:tcW w:w="6292" w:type="dxa"/>
            <w:tcBorders>
              <w:left w:val="single" w:sz="4" w:space="0" w:color="000000"/>
              <w:bottom w:val="single" w:sz="4" w:space="0" w:color="000000"/>
            </w:tcBorders>
            <w:shd w:val="clear" w:color="auto" w:fill="FFFFFF"/>
          </w:tcPr>
          <w:p w14:paraId="62875219" w14:textId="77777777" w:rsidR="0028634B" w:rsidRPr="00EA2C0F" w:rsidRDefault="0028634B" w:rsidP="00B152C5">
            <w:r w:rsidRPr="00263F03">
              <w:t xml:space="preserve">Крестовина межколесного дифференциала в сборе (комплект) </w:t>
            </w:r>
          </w:p>
        </w:tc>
        <w:tc>
          <w:tcPr>
            <w:tcW w:w="567" w:type="dxa"/>
            <w:tcBorders>
              <w:left w:val="single" w:sz="4" w:space="0" w:color="000000"/>
              <w:bottom w:val="single" w:sz="4" w:space="0" w:color="000000"/>
            </w:tcBorders>
            <w:shd w:val="clear" w:color="auto" w:fill="FFFFFF"/>
          </w:tcPr>
          <w:p w14:paraId="7C657008"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A87D2C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7ADD71D" w14:textId="77777777" w:rsidR="0028634B" w:rsidRPr="00EA2C0F" w:rsidRDefault="0028634B" w:rsidP="00B152C5">
            <w:pPr>
              <w:jc w:val="center"/>
            </w:pPr>
            <w:r>
              <w:rPr>
                <w:rFonts w:ascii="Calibri" w:hAnsi="Calibri" w:cs="Calibri"/>
                <w:color w:val="000000"/>
                <w:sz w:val="22"/>
                <w:szCs w:val="22"/>
              </w:rPr>
              <w:t>11 120,00</w:t>
            </w:r>
          </w:p>
        </w:tc>
        <w:tc>
          <w:tcPr>
            <w:tcW w:w="1184" w:type="dxa"/>
            <w:tcBorders>
              <w:left w:val="single" w:sz="4" w:space="0" w:color="000000"/>
              <w:bottom w:val="single" w:sz="4" w:space="0" w:color="000000"/>
            </w:tcBorders>
            <w:shd w:val="clear" w:color="auto" w:fill="FFFFFF"/>
            <w:vAlign w:val="center"/>
          </w:tcPr>
          <w:p w14:paraId="53223D90" w14:textId="77777777" w:rsidR="0028634B" w:rsidRPr="00EA2C0F" w:rsidRDefault="0028634B" w:rsidP="00B152C5">
            <w:pPr>
              <w:jc w:val="center"/>
            </w:pPr>
            <w:r>
              <w:rPr>
                <w:rFonts w:ascii="Calibri" w:hAnsi="Calibri" w:cs="Calibri"/>
                <w:color w:val="000000"/>
                <w:sz w:val="22"/>
                <w:szCs w:val="22"/>
              </w:rPr>
              <w:t>11 676,00</w:t>
            </w:r>
          </w:p>
        </w:tc>
        <w:tc>
          <w:tcPr>
            <w:tcW w:w="1135" w:type="dxa"/>
            <w:tcBorders>
              <w:left w:val="single" w:sz="4" w:space="0" w:color="000000"/>
              <w:bottom w:val="single" w:sz="4" w:space="0" w:color="000000"/>
            </w:tcBorders>
            <w:shd w:val="clear" w:color="auto" w:fill="FFFFFF"/>
            <w:vAlign w:val="center"/>
          </w:tcPr>
          <w:p w14:paraId="63A0A8D5" w14:textId="77777777" w:rsidR="0028634B" w:rsidRPr="00EA2C0F" w:rsidRDefault="0028634B" w:rsidP="00B152C5">
            <w:pPr>
              <w:jc w:val="center"/>
            </w:pPr>
            <w:r>
              <w:rPr>
                <w:rFonts w:ascii="Calibri" w:hAnsi="Calibri" w:cs="Calibri"/>
                <w:sz w:val="22"/>
                <w:szCs w:val="22"/>
              </w:rPr>
              <w:t>11 899,00</w:t>
            </w:r>
          </w:p>
        </w:tc>
        <w:tc>
          <w:tcPr>
            <w:tcW w:w="1139" w:type="dxa"/>
            <w:tcBorders>
              <w:left w:val="single" w:sz="4" w:space="0" w:color="000000"/>
              <w:bottom w:val="single" w:sz="4" w:space="0" w:color="000000"/>
            </w:tcBorders>
            <w:shd w:val="clear" w:color="auto" w:fill="FFFFFF"/>
            <w:vAlign w:val="center"/>
          </w:tcPr>
          <w:p w14:paraId="2579E652" w14:textId="77777777" w:rsidR="0028634B" w:rsidRPr="00EA2C0F" w:rsidRDefault="0028634B" w:rsidP="00B152C5">
            <w:pPr>
              <w:jc w:val="center"/>
            </w:pPr>
            <w:r>
              <w:rPr>
                <w:rFonts w:ascii="Calibri" w:hAnsi="Calibri" w:cs="Calibri"/>
                <w:color w:val="000000"/>
                <w:sz w:val="22"/>
                <w:szCs w:val="22"/>
              </w:rPr>
              <w:t>11 565,00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085A3B1" w14:textId="77777777" w:rsidR="0028634B" w:rsidRPr="00EA2C0F" w:rsidRDefault="0028634B" w:rsidP="00B152C5">
            <w:pPr>
              <w:jc w:val="center"/>
            </w:pPr>
            <w:r>
              <w:rPr>
                <w:rFonts w:ascii="Calibri" w:hAnsi="Calibri" w:cs="Calibri"/>
                <w:color w:val="000000"/>
                <w:sz w:val="22"/>
                <w:szCs w:val="22"/>
              </w:rPr>
              <w:t>11 565,00</w:t>
            </w:r>
          </w:p>
        </w:tc>
      </w:tr>
      <w:tr w:rsidR="0028634B" w:rsidRPr="00EA2C0F" w14:paraId="62D8CD9B"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FE6F19F" w14:textId="77777777" w:rsidR="0028634B" w:rsidRDefault="0028634B" w:rsidP="00B152C5">
            <w:pPr>
              <w:pStyle w:val="afff1"/>
              <w:jc w:val="center"/>
            </w:pPr>
            <w:r>
              <w:rPr>
                <w:rFonts w:ascii="Times New Roman" w:hAnsi="Times New Roman" w:cs="Times New Roman"/>
              </w:rPr>
              <w:t>34</w:t>
            </w:r>
          </w:p>
        </w:tc>
        <w:tc>
          <w:tcPr>
            <w:tcW w:w="6292" w:type="dxa"/>
            <w:tcBorders>
              <w:left w:val="single" w:sz="4" w:space="0" w:color="000000"/>
              <w:bottom w:val="single" w:sz="4" w:space="0" w:color="000000"/>
            </w:tcBorders>
            <w:shd w:val="clear" w:color="auto" w:fill="FFFFFF"/>
          </w:tcPr>
          <w:p w14:paraId="69D03607" w14:textId="77777777" w:rsidR="0028634B" w:rsidRPr="00EA2C0F" w:rsidRDefault="0028634B" w:rsidP="00B152C5">
            <w:r w:rsidRPr="00263F03">
              <w:t xml:space="preserve">Крестовина межосевого дифференциала 53205 в сборе </w:t>
            </w:r>
          </w:p>
        </w:tc>
        <w:tc>
          <w:tcPr>
            <w:tcW w:w="567" w:type="dxa"/>
            <w:tcBorders>
              <w:left w:val="single" w:sz="4" w:space="0" w:color="000000"/>
              <w:bottom w:val="single" w:sz="4" w:space="0" w:color="000000"/>
            </w:tcBorders>
            <w:shd w:val="clear" w:color="auto" w:fill="FFFFFF"/>
          </w:tcPr>
          <w:p w14:paraId="73B59F81"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9B5067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0C5943D" w14:textId="77777777" w:rsidR="0028634B" w:rsidRPr="00EA2C0F" w:rsidRDefault="0028634B" w:rsidP="00B152C5">
            <w:pPr>
              <w:jc w:val="center"/>
            </w:pPr>
            <w:r>
              <w:rPr>
                <w:rFonts w:ascii="Calibri" w:hAnsi="Calibri" w:cs="Calibri"/>
                <w:color w:val="000000"/>
                <w:sz w:val="22"/>
                <w:szCs w:val="22"/>
              </w:rPr>
              <w:t>9 545,00</w:t>
            </w:r>
          </w:p>
        </w:tc>
        <w:tc>
          <w:tcPr>
            <w:tcW w:w="1184" w:type="dxa"/>
            <w:tcBorders>
              <w:left w:val="single" w:sz="4" w:space="0" w:color="000000"/>
              <w:bottom w:val="single" w:sz="4" w:space="0" w:color="000000"/>
            </w:tcBorders>
            <w:shd w:val="clear" w:color="auto" w:fill="FFFFFF"/>
            <w:vAlign w:val="center"/>
          </w:tcPr>
          <w:p w14:paraId="46D4CAEA" w14:textId="77777777" w:rsidR="0028634B" w:rsidRPr="00EA2C0F" w:rsidRDefault="0028634B" w:rsidP="00B152C5">
            <w:pPr>
              <w:jc w:val="center"/>
            </w:pPr>
            <w:r>
              <w:rPr>
                <w:rFonts w:ascii="Calibri" w:hAnsi="Calibri" w:cs="Calibri"/>
                <w:color w:val="000000"/>
                <w:sz w:val="22"/>
                <w:szCs w:val="22"/>
              </w:rPr>
              <w:t>10 022,00</w:t>
            </w:r>
          </w:p>
        </w:tc>
        <w:tc>
          <w:tcPr>
            <w:tcW w:w="1135" w:type="dxa"/>
            <w:tcBorders>
              <w:left w:val="single" w:sz="4" w:space="0" w:color="000000"/>
              <w:bottom w:val="single" w:sz="4" w:space="0" w:color="000000"/>
            </w:tcBorders>
            <w:shd w:val="clear" w:color="auto" w:fill="FFFFFF"/>
            <w:vAlign w:val="center"/>
          </w:tcPr>
          <w:p w14:paraId="6C795C48" w14:textId="77777777" w:rsidR="0028634B" w:rsidRPr="00EA2C0F" w:rsidRDefault="0028634B" w:rsidP="00B152C5">
            <w:pPr>
              <w:jc w:val="center"/>
            </w:pPr>
            <w:r>
              <w:rPr>
                <w:rFonts w:ascii="Calibri" w:hAnsi="Calibri" w:cs="Calibri"/>
                <w:sz w:val="22"/>
                <w:szCs w:val="22"/>
              </w:rPr>
              <w:t>10 213,00</w:t>
            </w:r>
          </w:p>
        </w:tc>
        <w:tc>
          <w:tcPr>
            <w:tcW w:w="1139" w:type="dxa"/>
            <w:tcBorders>
              <w:left w:val="single" w:sz="4" w:space="0" w:color="000000"/>
              <w:bottom w:val="single" w:sz="4" w:space="0" w:color="000000"/>
            </w:tcBorders>
            <w:shd w:val="clear" w:color="auto" w:fill="FFFFFF"/>
            <w:vAlign w:val="center"/>
          </w:tcPr>
          <w:p w14:paraId="06D617DE" w14:textId="77777777" w:rsidR="0028634B" w:rsidRPr="00EA2C0F" w:rsidRDefault="0028634B" w:rsidP="00B152C5">
            <w:pPr>
              <w:jc w:val="center"/>
            </w:pPr>
            <w:r>
              <w:rPr>
                <w:rFonts w:ascii="Calibri" w:hAnsi="Calibri" w:cs="Calibri"/>
                <w:color w:val="000000"/>
                <w:sz w:val="22"/>
                <w:szCs w:val="22"/>
              </w:rPr>
              <w:t>9 926,67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E5E4DBA" w14:textId="77777777" w:rsidR="0028634B" w:rsidRPr="00EA2C0F" w:rsidRDefault="0028634B" w:rsidP="00B152C5">
            <w:pPr>
              <w:jc w:val="center"/>
            </w:pPr>
            <w:r>
              <w:rPr>
                <w:rFonts w:ascii="Calibri" w:hAnsi="Calibri" w:cs="Calibri"/>
                <w:color w:val="000000"/>
                <w:sz w:val="22"/>
                <w:szCs w:val="22"/>
              </w:rPr>
              <w:t>9 926,67</w:t>
            </w:r>
          </w:p>
        </w:tc>
      </w:tr>
      <w:tr w:rsidR="0028634B" w:rsidRPr="00EA2C0F" w14:paraId="271A184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254A8DF" w14:textId="77777777" w:rsidR="0028634B" w:rsidRDefault="0028634B" w:rsidP="00B152C5">
            <w:pPr>
              <w:pStyle w:val="afff1"/>
              <w:jc w:val="center"/>
            </w:pPr>
            <w:r>
              <w:rPr>
                <w:rFonts w:ascii="Times New Roman" w:hAnsi="Times New Roman" w:cs="Times New Roman"/>
                <w:color w:val="000000"/>
              </w:rPr>
              <w:t>35</w:t>
            </w:r>
          </w:p>
        </w:tc>
        <w:tc>
          <w:tcPr>
            <w:tcW w:w="6292" w:type="dxa"/>
            <w:tcBorders>
              <w:left w:val="single" w:sz="4" w:space="0" w:color="000000"/>
              <w:bottom w:val="single" w:sz="4" w:space="0" w:color="000000"/>
            </w:tcBorders>
            <w:shd w:val="clear" w:color="auto" w:fill="FFFFFF"/>
          </w:tcPr>
          <w:p w14:paraId="74DF4CA0" w14:textId="77777777" w:rsidR="0028634B" w:rsidRPr="00EA2C0F" w:rsidRDefault="0028634B" w:rsidP="00B152C5">
            <w:r w:rsidRPr="00263F03">
              <w:t xml:space="preserve">Крестовина основного (среднего) кардана 5320 в сборе </w:t>
            </w:r>
          </w:p>
        </w:tc>
        <w:tc>
          <w:tcPr>
            <w:tcW w:w="567" w:type="dxa"/>
            <w:tcBorders>
              <w:left w:val="single" w:sz="4" w:space="0" w:color="000000"/>
              <w:bottom w:val="single" w:sz="4" w:space="0" w:color="000000"/>
            </w:tcBorders>
            <w:shd w:val="clear" w:color="auto" w:fill="FFFFFF"/>
          </w:tcPr>
          <w:p w14:paraId="358B794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2B7987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85FFB20" w14:textId="77777777" w:rsidR="0028634B" w:rsidRPr="00EA2C0F" w:rsidRDefault="0028634B" w:rsidP="00B152C5">
            <w:pPr>
              <w:jc w:val="center"/>
            </w:pPr>
            <w:r>
              <w:rPr>
                <w:rFonts w:ascii="Calibri" w:hAnsi="Calibri" w:cs="Calibri"/>
                <w:color w:val="000000"/>
                <w:sz w:val="22"/>
                <w:szCs w:val="22"/>
              </w:rPr>
              <w:t>1 758,00</w:t>
            </w:r>
          </w:p>
        </w:tc>
        <w:tc>
          <w:tcPr>
            <w:tcW w:w="1184" w:type="dxa"/>
            <w:tcBorders>
              <w:left w:val="single" w:sz="4" w:space="0" w:color="000000"/>
              <w:bottom w:val="single" w:sz="4" w:space="0" w:color="000000"/>
            </w:tcBorders>
            <w:shd w:val="clear" w:color="auto" w:fill="FFFFFF"/>
            <w:vAlign w:val="center"/>
          </w:tcPr>
          <w:p w14:paraId="3531A676" w14:textId="77777777" w:rsidR="0028634B" w:rsidRPr="00EA2C0F" w:rsidRDefault="0028634B" w:rsidP="00B152C5">
            <w:pPr>
              <w:jc w:val="center"/>
            </w:pPr>
            <w:r>
              <w:rPr>
                <w:rFonts w:ascii="Calibri" w:hAnsi="Calibri" w:cs="Calibri"/>
                <w:color w:val="000000"/>
                <w:sz w:val="22"/>
                <w:szCs w:val="22"/>
              </w:rPr>
              <w:t>1 846,00</w:t>
            </w:r>
          </w:p>
        </w:tc>
        <w:tc>
          <w:tcPr>
            <w:tcW w:w="1135" w:type="dxa"/>
            <w:tcBorders>
              <w:left w:val="single" w:sz="4" w:space="0" w:color="000000"/>
              <w:bottom w:val="single" w:sz="4" w:space="0" w:color="000000"/>
            </w:tcBorders>
            <w:shd w:val="clear" w:color="auto" w:fill="FFFFFF"/>
            <w:vAlign w:val="center"/>
          </w:tcPr>
          <w:p w14:paraId="4CCBBA4F" w14:textId="77777777" w:rsidR="0028634B" w:rsidRPr="00EA2C0F" w:rsidRDefault="0028634B" w:rsidP="00B152C5">
            <w:pPr>
              <w:jc w:val="center"/>
            </w:pPr>
            <w:r>
              <w:rPr>
                <w:rFonts w:ascii="Calibri" w:hAnsi="Calibri" w:cs="Calibri"/>
                <w:sz w:val="22"/>
                <w:szCs w:val="22"/>
              </w:rPr>
              <w:t>1 881,00</w:t>
            </w:r>
          </w:p>
        </w:tc>
        <w:tc>
          <w:tcPr>
            <w:tcW w:w="1139" w:type="dxa"/>
            <w:tcBorders>
              <w:left w:val="single" w:sz="4" w:space="0" w:color="000000"/>
              <w:bottom w:val="single" w:sz="4" w:space="0" w:color="000000"/>
            </w:tcBorders>
            <w:shd w:val="clear" w:color="auto" w:fill="FFFFFF"/>
            <w:vAlign w:val="center"/>
          </w:tcPr>
          <w:p w14:paraId="3EB74071" w14:textId="77777777" w:rsidR="0028634B" w:rsidRPr="00EA2C0F" w:rsidRDefault="0028634B" w:rsidP="00B152C5">
            <w:pPr>
              <w:jc w:val="center"/>
            </w:pPr>
            <w:r>
              <w:rPr>
                <w:rFonts w:ascii="Calibri" w:hAnsi="Calibri" w:cs="Calibri"/>
                <w:color w:val="000000"/>
                <w:sz w:val="22"/>
                <w:szCs w:val="22"/>
              </w:rPr>
              <w:t>1 828,33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72FFD6E" w14:textId="77777777" w:rsidR="0028634B" w:rsidRPr="00EA2C0F" w:rsidRDefault="0028634B" w:rsidP="00B152C5">
            <w:pPr>
              <w:jc w:val="center"/>
            </w:pPr>
            <w:r>
              <w:rPr>
                <w:rFonts w:ascii="Calibri" w:hAnsi="Calibri" w:cs="Calibri"/>
                <w:color w:val="000000"/>
                <w:sz w:val="22"/>
                <w:szCs w:val="22"/>
              </w:rPr>
              <w:t>1 828,33</w:t>
            </w:r>
          </w:p>
        </w:tc>
      </w:tr>
      <w:tr w:rsidR="0028634B" w:rsidRPr="00EA2C0F" w14:paraId="6FA2EEC2"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F22929F" w14:textId="77777777" w:rsidR="0028634B" w:rsidRDefault="0028634B" w:rsidP="00B152C5">
            <w:pPr>
              <w:pStyle w:val="afff1"/>
              <w:jc w:val="center"/>
            </w:pPr>
            <w:r>
              <w:rPr>
                <w:rFonts w:ascii="Times New Roman" w:hAnsi="Times New Roman" w:cs="Times New Roman"/>
              </w:rPr>
              <w:t>36</w:t>
            </w:r>
          </w:p>
        </w:tc>
        <w:tc>
          <w:tcPr>
            <w:tcW w:w="6292" w:type="dxa"/>
            <w:tcBorders>
              <w:left w:val="single" w:sz="4" w:space="0" w:color="000000"/>
              <w:bottom w:val="single" w:sz="4" w:space="0" w:color="000000"/>
            </w:tcBorders>
            <w:shd w:val="clear" w:color="auto" w:fill="FFFFFF"/>
          </w:tcPr>
          <w:p w14:paraId="5C5F9907" w14:textId="77777777" w:rsidR="0028634B" w:rsidRPr="00EA2C0F" w:rsidRDefault="0028634B" w:rsidP="00B152C5">
            <w:r w:rsidRPr="00263F03">
              <w:t xml:space="preserve">Кронштейн </w:t>
            </w:r>
            <w:proofErr w:type="spellStart"/>
            <w:r w:rsidRPr="00263F03">
              <w:t>энергоаккумулятора</w:t>
            </w:r>
            <w:proofErr w:type="spellEnd"/>
            <w:r w:rsidRPr="00263F03">
              <w:t xml:space="preserve"> 5511 в сборе задний левый </w:t>
            </w:r>
          </w:p>
        </w:tc>
        <w:tc>
          <w:tcPr>
            <w:tcW w:w="567" w:type="dxa"/>
            <w:tcBorders>
              <w:left w:val="single" w:sz="4" w:space="0" w:color="000000"/>
              <w:bottom w:val="single" w:sz="4" w:space="0" w:color="000000"/>
            </w:tcBorders>
            <w:shd w:val="clear" w:color="auto" w:fill="FFFFFF"/>
          </w:tcPr>
          <w:p w14:paraId="5A7E9561"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535A36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5CA4EE1" w14:textId="77777777" w:rsidR="0028634B" w:rsidRPr="00EA2C0F" w:rsidRDefault="0028634B" w:rsidP="00B152C5">
            <w:pPr>
              <w:jc w:val="center"/>
            </w:pPr>
            <w:r>
              <w:rPr>
                <w:rFonts w:ascii="Calibri" w:hAnsi="Calibri" w:cs="Calibri"/>
                <w:color w:val="000000"/>
                <w:sz w:val="22"/>
                <w:szCs w:val="22"/>
              </w:rPr>
              <w:t>8 803,00</w:t>
            </w:r>
          </w:p>
        </w:tc>
        <w:tc>
          <w:tcPr>
            <w:tcW w:w="1184" w:type="dxa"/>
            <w:tcBorders>
              <w:left w:val="single" w:sz="4" w:space="0" w:color="000000"/>
              <w:bottom w:val="single" w:sz="4" w:space="0" w:color="000000"/>
            </w:tcBorders>
            <w:shd w:val="clear" w:color="auto" w:fill="FFFFFF"/>
            <w:vAlign w:val="center"/>
          </w:tcPr>
          <w:p w14:paraId="2D40EAE0" w14:textId="77777777" w:rsidR="0028634B" w:rsidRPr="00EA2C0F" w:rsidRDefault="0028634B" w:rsidP="00B152C5">
            <w:pPr>
              <w:jc w:val="center"/>
            </w:pPr>
            <w:r>
              <w:rPr>
                <w:rFonts w:ascii="Calibri" w:hAnsi="Calibri" w:cs="Calibri"/>
                <w:color w:val="000000"/>
                <w:sz w:val="22"/>
                <w:szCs w:val="22"/>
              </w:rPr>
              <w:t>9 243,00</w:t>
            </w:r>
          </w:p>
        </w:tc>
        <w:tc>
          <w:tcPr>
            <w:tcW w:w="1135" w:type="dxa"/>
            <w:tcBorders>
              <w:left w:val="single" w:sz="4" w:space="0" w:color="000000"/>
              <w:bottom w:val="single" w:sz="4" w:space="0" w:color="000000"/>
            </w:tcBorders>
            <w:shd w:val="clear" w:color="auto" w:fill="FFFFFF"/>
            <w:vAlign w:val="center"/>
          </w:tcPr>
          <w:p w14:paraId="2E7F64C0" w14:textId="77777777" w:rsidR="0028634B" w:rsidRPr="00EA2C0F" w:rsidRDefault="0028634B" w:rsidP="00B152C5">
            <w:pPr>
              <w:jc w:val="center"/>
            </w:pPr>
            <w:r>
              <w:rPr>
                <w:rFonts w:ascii="Calibri" w:hAnsi="Calibri" w:cs="Calibri"/>
                <w:sz w:val="22"/>
                <w:szCs w:val="22"/>
              </w:rPr>
              <w:t>9 419,00</w:t>
            </w:r>
          </w:p>
        </w:tc>
        <w:tc>
          <w:tcPr>
            <w:tcW w:w="1139" w:type="dxa"/>
            <w:tcBorders>
              <w:left w:val="single" w:sz="4" w:space="0" w:color="000000"/>
              <w:bottom w:val="single" w:sz="4" w:space="0" w:color="000000"/>
            </w:tcBorders>
            <w:shd w:val="clear" w:color="auto" w:fill="FFFFFF"/>
            <w:vAlign w:val="center"/>
          </w:tcPr>
          <w:p w14:paraId="6848D744" w14:textId="77777777" w:rsidR="0028634B" w:rsidRPr="00EA2C0F" w:rsidRDefault="0028634B" w:rsidP="00B152C5">
            <w:pPr>
              <w:jc w:val="center"/>
            </w:pPr>
            <w:r>
              <w:rPr>
                <w:rFonts w:ascii="Calibri" w:hAnsi="Calibri" w:cs="Calibri"/>
                <w:color w:val="000000"/>
                <w:sz w:val="22"/>
                <w:szCs w:val="22"/>
              </w:rPr>
              <w:t>9 155,00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D772A69" w14:textId="77777777" w:rsidR="0028634B" w:rsidRPr="00EA2C0F" w:rsidRDefault="0028634B" w:rsidP="00B152C5">
            <w:pPr>
              <w:jc w:val="center"/>
            </w:pPr>
            <w:r>
              <w:rPr>
                <w:rFonts w:ascii="Calibri" w:hAnsi="Calibri" w:cs="Calibri"/>
                <w:color w:val="000000"/>
                <w:sz w:val="22"/>
                <w:szCs w:val="22"/>
              </w:rPr>
              <w:t>9 155,00</w:t>
            </w:r>
          </w:p>
        </w:tc>
      </w:tr>
      <w:tr w:rsidR="0028634B" w:rsidRPr="00EA2C0F" w14:paraId="212BD591"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8AE88E7" w14:textId="77777777" w:rsidR="0028634B" w:rsidRDefault="0028634B" w:rsidP="00B152C5">
            <w:pPr>
              <w:pStyle w:val="afff1"/>
              <w:shd w:val="clear" w:color="auto" w:fill="FFFFFF"/>
              <w:jc w:val="center"/>
            </w:pPr>
            <w:r>
              <w:rPr>
                <w:rFonts w:ascii="Times New Roman" w:hAnsi="Times New Roman" w:cs="Times New Roman"/>
                <w:color w:val="000000"/>
              </w:rPr>
              <w:t>37</w:t>
            </w:r>
          </w:p>
        </w:tc>
        <w:tc>
          <w:tcPr>
            <w:tcW w:w="6292" w:type="dxa"/>
            <w:tcBorders>
              <w:left w:val="single" w:sz="4" w:space="0" w:color="000000"/>
              <w:bottom w:val="single" w:sz="4" w:space="0" w:color="000000"/>
            </w:tcBorders>
            <w:shd w:val="clear" w:color="auto" w:fill="FFFFFF"/>
          </w:tcPr>
          <w:p w14:paraId="3AC6ECA5" w14:textId="77777777" w:rsidR="0028634B" w:rsidRPr="00EA2C0F" w:rsidRDefault="0028634B" w:rsidP="00B152C5">
            <w:r w:rsidRPr="00263F03">
              <w:t xml:space="preserve">Кронштейн </w:t>
            </w:r>
            <w:proofErr w:type="spellStart"/>
            <w:r w:rsidRPr="00263F03">
              <w:t>энергоаккумулятора</w:t>
            </w:r>
            <w:proofErr w:type="spellEnd"/>
            <w:r w:rsidRPr="00263F03">
              <w:t xml:space="preserve"> 5511 в сборе задний правый</w:t>
            </w:r>
          </w:p>
        </w:tc>
        <w:tc>
          <w:tcPr>
            <w:tcW w:w="567" w:type="dxa"/>
            <w:tcBorders>
              <w:left w:val="single" w:sz="4" w:space="0" w:color="000000"/>
              <w:bottom w:val="single" w:sz="4" w:space="0" w:color="000000"/>
            </w:tcBorders>
            <w:shd w:val="clear" w:color="auto" w:fill="FFFFFF"/>
          </w:tcPr>
          <w:p w14:paraId="7C7150E7"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2399B64"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70B0D58" w14:textId="77777777" w:rsidR="0028634B" w:rsidRPr="00EA2C0F" w:rsidRDefault="0028634B" w:rsidP="00B152C5">
            <w:pPr>
              <w:jc w:val="center"/>
            </w:pPr>
            <w:r>
              <w:rPr>
                <w:rFonts w:ascii="Calibri" w:hAnsi="Calibri" w:cs="Calibri"/>
                <w:color w:val="000000"/>
                <w:sz w:val="22"/>
                <w:szCs w:val="22"/>
              </w:rPr>
              <w:t>8 803,00</w:t>
            </w:r>
          </w:p>
        </w:tc>
        <w:tc>
          <w:tcPr>
            <w:tcW w:w="1184" w:type="dxa"/>
            <w:tcBorders>
              <w:left w:val="single" w:sz="4" w:space="0" w:color="000000"/>
              <w:bottom w:val="single" w:sz="4" w:space="0" w:color="000000"/>
            </w:tcBorders>
            <w:shd w:val="clear" w:color="auto" w:fill="FFFFFF"/>
            <w:vAlign w:val="center"/>
          </w:tcPr>
          <w:p w14:paraId="1E0B9D6C" w14:textId="77777777" w:rsidR="0028634B" w:rsidRPr="00EA2C0F" w:rsidRDefault="0028634B" w:rsidP="00B152C5">
            <w:pPr>
              <w:jc w:val="center"/>
            </w:pPr>
            <w:r>
              <w:rPr>
                <w:rFonts w:ascii="Calibri" w:hAnsi="Calibri" w:cs="Calibri"/>
                <w:color w:val="000000"/>
                <w:sz w:val="22"/>
                <w:szCs w:val="22"/>
              </w:rPr>
              <w:t>9 243,00</w:t>
            </w:r>
          </w:p>
        </w:tc>
        <w:tc>
          <w:tcPr>
            <w:tcW w:w="1135" w:type="dxa"/>
            <w:tcBorders>
              <w:left w:val="single" w:sz="4" w:space="0" w:color="000000"/>
              <w:bottom w:val="single" w:sz="4" w:space="0" w:color="000000"/>
            </w:tcBorders>
            <w:shd w:val="clear" w:color="auto" w:fill="FFFFFF"/>
            <w:vAlign w:val="center"/>
          </w:tcPr>
          <w:p w14:paraId="3EA2F168" w14:textId="77777777" w:rsidR="0028634B" w:rsidRPr="00EA2C0F" w:rsidRDefault="0028634B" w:rsidP="00B152C5">
            <w:pPr>
              <w:jc w:val="center"/>
            </w:pPr>
            <w:r>
              <w:rPr>
                <w:rFonts w:ascii="Calibri" w:hAnsi="Calibri" w:cs="Calibri"/>
                <w:sz w:val="22"/>
                <w:szCs w:val="22"/>
              </w:rPr>
              <w:t>9 419,00</w:t>
            </w:r>
          </w:p>
        </w:tc>
        <w:tc>
          <w:tcPr>
            <w:tcW w:w="1139" w:type="dxa"/>
            <w:tcBorders>
              <w:left w:val="single" w:sz="4" w:space="0" w:color="000000"/>
              <w:bottom w:val="single" w:sz="4" w:space="0" w:color="000000"/>
            </w:tcBorders>
            <w:shd w:val="clear" w:color="auto" w:fill="FFFFFF"/>
            <w:vAlign w:val="center"/>
          </w:tcPr>
          <w:p w14:paraId="0C13ECF7" w14:textId="77777777" w:rsidR="0028634B" w:rsidRPr="00EA2C0F" w:rsidRDefault="0028634B" w:rsidP="00B152C5">
            <w:pPr>
              <w:jc w:val="center"/>
            </w:pPr>
            <w:r>
              <w:rPr>
                <w:rFonts w:ascii="Calibri" w:hAnsi="Calibri" w:cs="Calibri"/>
                <w:color w:val="000000"/>
                <w:sz w:val="22"/>
                <w:szCs w:val="22"/>
              </w:rPr>
              <w:t>9 155,00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3766C76" w14:textId="77777777" w:rsidR="0028634B" w:rsidRPr="00EA2C0F" w:rsidRDefault="0028634B" w:rsidP="00B152C5">
            <w:pPr>
              <w:jc w:val="center"/>
            </w:pPr>
            <w:r>
              <w:rPr>
                <w:rFonts w:ascii="Calibri" w:hAnsi="Calibri" w:cs="Calibri"/>
                <w:color w:val="000000"/>
                <w:sz w:val="22"/>
                <w:szCs w:val="22"/>
              </w:rPr>
              <w:t>9 155,00</w:t>
            </w:r>
          </w:p>
        </w:tc>
      </w:tr>
      <w:tr w:rsidR="0028634B" w:rsidRPr="00EA2C0F" w14:paraId="451F10E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9ACE854" w14:textId="77777777" w:rsidR="0028634B" w:rsidRDefault="0028634B" w:rsidP="00B152C5">
            <w:pPr>
              <w:pStyle w:val="afff1"/>
              <w:jc w:val="center"/>
            </w:pPr>
            <w:r>
              <w:rPr>
                <w:rFonts w:ascii="Times New Roman" w:hAnsi="Times New Roman" w:cs="Times New Roman"/>
                <w:color w:val="000000"/>
              </w:rPr>
              <w:t>38</w:t>
            </w:r>
          </w:p>
        </w:tc>
        <w:tc>
          <w:tcPr>
            <w:tcW w:w="6292" w:type="dxa"/>
            <w:tcBorders>
              <w:left w:val="single" w:sz="4" w:space="0" w:color="000000"/>
              <w:bottom w:val="single" w:sz="4" w:space="0" w:color="000000"/>
            </w:tcBorders>
            <w:shd w:val="clear" w:color="auto" w:fill="FFFFFF"/>
          </w:tcPr>
          <w:p w14:paraId="6959B162" w14:textId="77777777" w:rsidR="0028634B" w:rsidRPr="00EA2C0F" w:rsidRDefault="0028634B" w:rsidP="00B152C5">
            <w:r w:rsidRPr="00263F03">
              <w:t xml:space="preserve">Кронштейн </w:t>
            </w:r>
            <w:proofErr w:type="spellStart"/>
            <w:r w:rsidRPr="00263F03">
              <w:t>энергоаккумулятора</w:t>
            </w:r>
            <w:proofErr w:type="spellEnd"/>
            <w:r w:rsidRPr="00263F03">
              <w:t xml:space="preserve"> ЕВРО</w:t>
            </w:r>
          </w:p>
        </w:tc>
        <w:tc>
          <w:tcPr>
            <w:tcW w:w="567" w:type="dxa"/>
            <w:tcBorders>
              <w:left w:val="single" w:sz="4" w:space="0" w:color="000000"/>
              <w:bottom w:val="single" w:sz="4" w:space="0" w:color="000000"/>
            </w:tcBorders>
            <w:shd w:val="clear" w:color="auto" w:fill="FFFFFF"/>
          </w:tcPr>
          <w:p w14:paraId="30F6F8C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0DB2037F"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13CCA86" w14:textId="77777777" w:rsidR="0028634B" w:rsidRPr="00EA2C0F" w:rsidRDefault="0028634B" w:rsidP="00B152C5">
            <w:pPr>
              <w:jc w:val="center"/>
            </w:pPr>
            <w:r>
              <w:rPr>
                <w:rFonts w:ascii="Calibri" w:hAnsi="Calibri" w:cs="Calibri"/>
                <w:color w:val="000000"/>
                <w:sz w:val="22"/>
                <w:szCs w:val="22"/>
              </w:rPr>
              <w:t>7 818,00</w:t>
            </w:r>
          </w:p>
        </w:tc>
        <w:tc>
          <w:tcPr>
            <w:tcW w:w="1184" w:type="dxa"/>
            <w:tcBorders>
              <w:left w:val="single" w:sz="4" w:space="0" w:color="000000"/>
              <w:bottom w:val="single" w:sz="4" w:space="0" w:color="000000"/>
            </w:tcBorders>
            <w:shd w:val="clear" w:color="auto" w:fill="FFFFFF"/>
            <w:vAlign w:val="center"/>
          </w:tcPr>
          <w:p w14:paraId="143230AD" w14:textId="77777777" w:rsidR="0028634B" w:rsidRPr="00EA2C0F" w:rsidRDefault="0028634B" w:rsidP="00B152C5">
            <w:pPr>
              <w:jc w:val="center"/>
            </w:pPr>
            <w:r>
              <w:rPr>
                <w:rFonts w:ascii="Calibri" w:hAnsi="Calibri" w:cs="Calibri"/>
                <w:color w:val="000000"/>
                <w:sz w:val="22"/>
                <w:szCs w:val="22"/>
              </w:rPr>
              <w:t>8 209,00</w:t>
            </w:r>
          </w:p>
        </w:tc>
        <w:tc>
          <w:tcPr>
            <w:tcW w:w="1135" w:type="dxa"/>
            <w:tcBorders>
              <w:left w:val="single" w:sz="4" w:space="0" w:color="000000"/>
              <w:bottom w:val="single" w:sz="4" w:space="0" w:color="000000"/>
            </w:tcBorders>
            <w:shd w:val="clear" w:color="auto" w:fill="FFFFFF"/>
            <w:vAlign w:val="center"/>
          </w:tcPr>
          <w:p w14:paraId="648226F3" w14:textId="77777777" w:rsidR="0028634B" w:rsidRPr="00EA2C0F" w:rsidRDefault="0028634B" w:rsidP="00B152C5">
            <w:pPr>
              <w:jc w:val="center"/>
            </w:pPr>
            <w:r>
              <w:rPr>
                <w:rFonts w:ascii="Calibri" w:hAnsi="Calibri" w:cs="Calibri"/>
                <w:sz w:val="22"/>
                <w:szCs w:val="22"/>
              </w:rPr>
              <w:t>8 365,00</w:t>
            </w:r>
          </w:p>
        </w:tc>
        <w:tc>
          <w:tcPr>
            <w:tcW w:w="1139" w:type="dxa"/>
            <w:tcBorders>
              <w:left w:val="single" w:sz="4" w:space="0" w:color="000000"/>
              <w:bottom w:val="single" w:sz="4" w:space="0" w:color="000000"/>
            </w:tcBorders>
            <w:shd w:val="clear" w:color="auto" w:fill="FFFFFF"/>
            <w:vAlign w:val="center"/>
          </w:tcPr>
          <w:p w14:paraId="701D3644" w14:textId="77777777" w:rsidR="0028634B" w:rsidRPr="00EA2C0F" w:rsidRDefault="0028634B" w:rsidP="00B152C5">
            <w:pPr>
              <w:jc w:val="center"/>
            </w:pPr>
            <w:r>
              <w:rPr>
                <w:rFonts w:ascii="Calibri" w:hAnsi="Calibri" w:cs="Calibri"/>
                <w:color w:val="000000"/>
                <w:sz w:val="22"/>
                <w:szCs w:val="22"/>
              </w:rPr>
              <w:t>8 130,67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BB7CC22" w14:textId="77777777" w:rsidR="0028634B" w:rsidRPr="00EA2C0F" w:rsidRDefault="0028634B" w:rsidP="00B152C5">
            <w:pPr>
              <w:jc w:val="center"/>
            </w:pPr>
            <w:r>
              <w:rPr>
                <w:rFonts w:ascii="Calibri" w:hAnsi="Calibri" w:cs="Calibri"/>
                <w:color w:val="000000"/>
                <w:sz w:val="22"/>
                <w:szCs w:val="22"/>
              </w:rPr>
              <w:t>8 130,67</w:t>
            </w:r>
          </w:p>
        </w:tc>
      </w:tr>
      <w:tr w:rsidR="0028634B" w:rsidRPr="00EA2C0F" w14:paraId="38B72319"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3D7BAD1" w14:textId="77777777" w:rsidR="0028634B" w:rsidRDefault="0028634B" w:rsidP="00B152C5">
            <w:pPr>
              <w:pStyle w:val="afff1"/>
              <w:jc w:val="center"/>
            </w:pPr>
            <w:r>
              <w:rPr>
                <w:rFonts w:ascii="Times New Roman" w:hAnsi="Times New Roman" w:cs="Times New Roman"/>
              </w:rPr>
              <w:t>39</w:t>
            </w:r>
          </w:p>
        </w:tc>
        <w:tc>
          <w:tcPr>
            <w:tcW w:w="6292" w:type="dxa"/>
            <w:tcBorders>
              <w:left w:val="single" w:sz="4" w:space="0" w:color="000000"/>
              <w:bottom w:val="single" w:sz="4" w:space="0" w:color="000000"/>
            </w:tcBorders>
            <w:shd w:val="clear" w:color="auto" w:fill="FFFFFF"/>
          </w:tcPr>
          <w:p w14:paraId="1626C26A" w14:textId="77777777" w:rsidR="0028634B" w:rsidRPr="00EA2C0F" w:rsidRDefault="0028634B" w:rsidP="00B152C5">
            <w:proofErr w:type="spellStart"/>
            <w:r w:rsidRPr="00263F03">
              <w:t>Металлорукав</w:t>
            </w:r>
            <w:proofErr w:type="spellEnd"/>
            <w:r w:rsidRPr="00263F03">
              <w:t xml:space="preserve">   гофра с тройником (усиленный)</w:t>
            </w:r>
          </w:p>
        </w:tc>
        <w:tc>
          <w:tcPr>
            <w:tcW w:w="567" w:type="dxa"/>
            <w:tcBorders>
              <w:left w:val="single" w:sz="4" w:space="0" w:color="000000"/>
              <w:bottom w:val="single" w:sz="4" w:space="0" w:color="000000"/>
            </w:tcBorders>
            <w:shd w:val="clear" w:color="auto" w:fill="FFFFFF"/>
          </w:tcPr>
          <w:p w14:paraId="67FD11DB"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2A2E4FC"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E377CFF" w14:textId="77777777" w:rsidR="0028634B" w:rsidRPr="00EA2C0F" w:rsidRDefault="0028634B" w:rsidP="00B152C5">
            <w:pPr>
              <w:jc w:val="center"/>
            </w:pPr>
            <w:r>
              <w:rPr>
                <w:rFonts w:ascii="Calibri" w:hAnsi="Calibri" w:cs="Calibri"/>
                <w:color w:val="000000"/>
                <w:sz w:val="22"/>
                <w:szCs w:val="22"/>
              </w:rPr>
              <w:t>1 943,00</w:t>
            </w:r>
          </w:p>
        </w:tc>
        <w:tc>
          <w:tcPr>
            <w:tcW w:w="1184" w:type="dxa"/>
            <w:tcBorders>
              <w:left w:val="single" w:sz="4" w:space="0" w:color="000000"/>
              <w:bottom w:val="single" w:sz="4" w:space="0" w:color="000000"/>
            </w:tcBorders>
            <w:shd w:val="clear" w:color="auto" w:fill="FFFFFF"/>
            <w:vAlign w:val="center"/>
          </w:tcPr>
          <w:p w14:paraId="61C340BD" w14:textId="77777777" w:rsidR="0028634B" w:rsidRPr="00EA2C0F" w:rsidRDefault="0028634B" w:rsidP="00B152C5">
            <w:pPr>
              <w:jc w:val="center"/>
            </w:pPr>
            <w:r>
              <w:rPr>
                <w:rFonts w:ascii="Calibri" w:hAnsi="Calibri" w:cs="Calibri"/>
                <w:color w:val="000000"/>
                <w:sz w:val="22"/>
                <w:szCs w:val="22"/>
              </w:rPr>
              <w:t>2 040,00</w:t>
            </w:r>
          </w:p>
        </w:tc>
        <w:tc>
          <w:tcPr>
            <w:tcW w:w="1135" w:type="dxa"/>
            <w:tcBorders>
              <w:left w:val="single" w:sz="4" w:space="0" w:color="000000"/>
              <w:bottom w:val="single" w:sz="4" w:space="0" w:color="000000"/>
            </w:tcBorders>
            <w:shd w:val="clear" w:color="auto" w:fill="FFFFFF"/>
            <w:vAlign w:val="center"/>
          </w:tcPr>
          <w:p w14:paraId="1A97877A" w14:textId="77777777" w:rsidR="0028634B" w:rsidRPr="00EA2C0F" w:rsidRDefault="0028634B" w:rsidP="00B152C5">
            <w:pPr>
              <w:jc w:val="center"/>
            </w:pPr>
            <w:r>
              <w:rPr>
                <w:rFonts w:ascii="Calibri" w:hAnsi="Calibri" w:cs="Calibri"/>
                <w:sz w:val="22"/>
                <w:szCs w:val="22"/>
              </w:rPr>
              <w:t>2 079,00</w:t>
            </w:r>
          </w:p>
        </w:tc>
        <w:tc>
          <w:tcPr>
            <w:tcW w:w="1139" w:type="dxa"/>
            <w:tcBorders>
              <w:left w:val="single" w:sz="4" w:space="0" w:color="000000"/>
              <w:bottom w:val="single" w:sz="4" w:space="0" w:color="000000"/>
            </w:tcBorders>
            <w:shd w:val="clear" w:color="auto" w:fill="FFFFFF"/>
            <w:vAlign w:val="center"/>
          </w:tcPr>
          <w:p w14:paraId="42350D9D" w14:textId="77777777" w:rsidR="0028634B" w:rsidRPr="00EA2C0F" w:rsidRDefault="0028634B" w:rsidP="00B152C5">
            <w:pPr>
              <w:jc w:val="center"/>
            </w:pPr>
            <w:r>
              <w:rPr>
                <w:rFonts w:ascii="Calibri" w:hAnsi="Calibri" w:cs="Calibri"/>
                <w:color w:val="000000"/>
                <w:sz w:val="22"/>
                <w:szCs w:val="22"/>
              </w:rPr>
              <w:t>2 020,67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8582604" w14:textId="77777777" w:rsidR="0028634B" w:rsidRPr="00EA2C0F" w:rsidRDefault="0028634B" w:rsidP="00B152C5">
            <w:pPr>
              <w:jc w:val="center"/>
            </w:pPr>
            <w:r>
              <w:rPr>
                <w:rFonts w:ascii="Calibri" w:hAnsi="Calibri" w:cs="Calibri"/>
                <w:color w:val="000000"/>
                <w:sz w:val="22"/>
                <w:szCs w:val="22"/>
              </w:rPr>
              <w:t>2 020,67</w:t>
            </w:r>
          </w:p>
        </w:tc>
      </w:tr>
      <w:tr w:rsidR="0028634B" w:rsidRPr="00EA2C0F" w14:paraId="3E7A262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4CA4009" w14:textId="77777777" w:rsidR="0028634B" w:rsidRDefault="0028634B" w:rsidP="00B152C5">
            <w:pPr>
              <w:pStyle w:val="afff1"/>
              <w:jc w:val="center"/>
            </w:pPr>
            <w:r>
              <w:rPr>
                <w:rFonts w:ascii="Times New Roman" w:hAnsi="Times New Roman" w:cs="Times New Roman"/>
              </w:rPr>
              <w:t>40</w:t>
            </w:r>
          </w:p>
        </w:tc>
        <w:tc>
          <w:tcPr>
            <w:tcW w:w="6292" w:type="dxa"/>
            <w:tcBorders>
              <w:left w:val="single" w:sz="4" w:space="0" w:color="000000"/>
              <w:bottom w:val="single" w:sz="4" w:space="0" w:color="000000"/>
            </w:tcBorders>
            <w:shd w:val="clear" w:color="auto" w:fill="FFFFFF"/>
          </w:tcPr>
          <w:p w14:paraId="3E077DD3" w14:textId="77777777" w:rsidR="0028634B" w:rsidRPr="00EA2C0F" w:rsidRDefault="0028634B" w:rsidP="00B152C5">
            <w:proofErr w:type="spellStart"/>
            <w:r w:rsidRPr="00263F03">
              <w:t>Металлорукав</w:t>
            </w:r>
            <w:proofErr w:type="spellEnd"/>
            <w:r w:rsidRPr="00263F03">
              <w:t xml:space="preserve">   цельнометаллический</w:t>
            </w:r>
          </w:p>
        </w:tc>
        <w:tc>
          <w:tcPr>
            <w:tcW w:w="567" w:type="dxa"/>
            <w:tcBorders>
              <w:left w:val="single" w:sz="4" w:space="0" w:color="000000"/>
              <w:bottom w:val="single" w:sz="4" w:space="0" w:color="000000"/>
            </w:tcBorders>
            <w:shd w:val="clear" w:color="auto" w:fill="FFFFFF"/>
          </w:tcPr>
          <w:p w14:paraId="4072D85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0E2C03A"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5F52824" w14:textId="77777777" w:rsidR="0028634B" w:rsidRPr="00EA2C0F" w:rsidRDefault="0028634B" w:rsidP="00B152C5">
            <w:pPr>
              <w:jc w:val="center"/>
            </w:pPr>
            <w:r>
              <w:rPr>
                <w:rFonts w:ascii="Calibri" w:hAnsi="Calibri" w:cs="Calibri"/>
                <w:color w:val="000000"/>
                <w:sz w:val="22"/>
                <w:szCs w:val="22"/>
              </w:rPr>
              <w:t>2 275,00</w:t>
            </w:r>
          </w:p>
        </w:tc>
        <w:tc>
          <w:tcPr>
            <w:tcW w:w="1184" w:type="dxa"/>
            <w:tcBorders>
              <w:left w:val="single" w:sz="4" w:space="0" w:color="000000"/>
              <w:bottom w:val="single" w:sz="4" w:space="0" w:color="000000"/>
            </w:tcBorders>
            <w:shd w:val="clear" w:color="auto" w:fill="FFFFFF"/>
            <w:vAlign w:val="center"/>
          </w:tcPr>
          <w:p w14:paraId="0911DA54" w14:textId="77777777" w:rsidR="0028634B" w:rsidRPr="00EA2C0F" w:rsidRDefault="0028634B" w:rsidP="00B152C5">
            <w:pPr>
              <w:jc w:val="center"/>
            </w:pPr>
            <w:r>
              <w:rPr>
                <w:rFonts w:ascii="Calibri" w:hAnsi="Calibri" w:cs="Calibri"/>
                <w:color w:val="000000"/>
                <w:sz w:val="22"/>
                <w:szCs w:val="22"/>
              </w:rPr>
              <w:t>2 389,00</w:t>
            </w:r>
          </w:p>
        </w:tc>
        <w:tc>
          <w:tcPr>
            <w:tcW w:w="1135" w:type="dxa"/>
            <w:tcBorders>
              <w:left w:val="single" w:sz="4" w:space="0" w:color="000000"/>
              <w:bottom w:val="single" w:sz="4" w:space="0" w:color="000000"/>
            </w:tcBorders>
            <w:shd w:val="clear" w:color="auto" w:fill="FFFFFF"/>
            <w:vAlign w:val="center"/>
          </w:tcPr>
          <w:p w14:paraId="0CF1758D" w14:textId="77777777" w:rsidR="0028634B" w:rsidRPr="00EA2C0F" w:rsidRDefault="0028634B" w:rsidP="00B152C5">
            <w:pPr>
              <w:jc w:val="center"/>
            </w:pPr>
            <w:r>
              <w:rPr>
                <w:rFonts w:ascii="Calibri" w:hAnsi="Calibri" w:cs="Calibri"/>
                <w:sz w:val="22"/>
                <w:szCs w:val="22"/>
              </w:rPr>
              <w:t>2 435,00</w:t>
            </w:r>
          </w:p>
        </w:tc>
        <w:tc>
          <w:tcPr>
            <w:tcW w:w="1139" w:type="dxa"/>
            <w:tcBorders>
              <w:left w:val="single" w:sz="4" w:space="0" w:color="000000"/>
              <w:bottom w:val="single" w:sz="4" w:space="0" w:color="000000"/>
            </w:tcBorders>
            <w:shd w:val="clear" w:color="auto" w:fill="FFFFFF"/>
            <w:vAlign w:val="center"/>
          </w:tcPr>
          <w:p w14:paraId="26375C12" w14:textId="77777777" w:rsidR="0028634B" w:rsidRPr="00EA2C0F" w:rsidRDefault="0028634B" w:rsidP="00B152C5">
            <w:pPr>
              <w:jc w:val="center"/>
            </w:pPr>
            <w:r>
              <w:rPr>
                <w:rFonts w:ascii="Calibri" w:hAnsi="Calibri" w:cs="Calibri"/>
                <w:color w:val="000000"/>
                <w:sz w:val="22"/>
                <w:szCs w:val="22"/>
              </w:rPr>
              <w:t>2 366,33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4D3DAB5" w14:textId="77777777" w:rsidR="0028634B" w:rsidRPr="00EA2C0F" w:rsidRDefault="0028634B" w:rsidP="00B152C5">
            <w:pPr>
              <w:jc w:val="center"/>
            </w:pPr>
            <w:r>
              <w:rPr>
                <w:rFonts w:ascii="Calibri" w:hAnsi="Calibri" w:cs="Calibri"/>
                <w:color w:val="000000"/>
                <w:sz w:val="22"/>
                <w:szCs w:val="22"/>
              </w:rPr>
              <w:t>2 366,33</w:t>
            </w:r>
          </w:p>
        </w:tc>
      </w:tr>
      <w:tr w:rsidR="0028634B" w:rsidRPr="00EA2C0F" w14:paraId="38D15C27"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F156154" w14:textId="77777777" w:rsidR="0028634B" w:rsidRDefault="0028634B" w:rsidP="00B152C5">
            <w:pPr>
              <w:pStyle w:val="afff1"/>
              <w:jc w:val="center"/>
            </w:pPr>
            <w:r>
              <w:rPr>
                <w:rFonts w:ascii="Times New Roman" w:hAnsi="Times New Roman" w:cs="Times New Roman"/>
              </w:rPr>
              <w:t>41</w:t>
            </w:r>
          </w:p>
        </w:tc>
        <w:tc>
          <w:tcPr>
            <w:tcW w:w="6292" w:type="dxa"/>
            <w:tcBorders>
              <w:left w:val="single" w:sz="4" w:space="0" w:color="000000"/>
              <w:bottom w:val="single" w:sz="4" w:space="0" w:color="000000"/>
            </w:tcBorders>
            <w:shd w:val="clear" w:color="auto" w:fill="FFFFFF"/>
          </w:tcPr>
          <w:p w14:paraId="2243CD34" w14:textId="77777777" w:rsidR="0028634B" w:rsidRPr="00EA2C0F" w:rsidRDefault="0028634B" w:rsidP="00B152C5">
            <w:r w:rsidRPr="00263F03">
              <w:t xml:space="preserve">Механизм переключения делителя </w:t>
            </w:r>
          </w:p>
        </w:tc>
        <w:tc>
          <w:tcPr>
            <w:tcW w:w="567" w:type="dxa"/>
            <w:tcBorders>
              <w:left w:val="single" w:sz="4" w:space="0" w:color="000000"/>
              <w:bottom w:val="single" w:sz="4" w:space="0" w:color="000000"/>
            </w:tcBorders>
            <w:shd w:val="clear" w:color="auto" w:fill="FFFFFF"/>
          </w:tcPr>
          <w:p w14:paraId="1E23F6C5"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4BEA3DA"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0A0DC8F" w14:textId="77777777" w:rsidR="0028634B" w:rsidRPr="00EA2C0F" w:rsidRDefault="0028634B" w:rsidP="00B152C5">
            <w:pPr>
              <w:jc w:val="center"/>
            </w:pPr>
            <w:r>
              <w:rPr>
                <w:rFonts w:ascii="Calibri" w:hAnsi="Calibri" w:cs="Calibri"/>
                <w:color w:val="000000"/>
                <w:sz w:val="22"/>
                <w:szCs w:val="22"/>
              </w:rPr>
              <w:t>6 367,00</w:t>
            </w:r>
          </w:p>
        </w:tc>
        <w:tc>
          <w:tcPr>
            <w:tcW w:w="1184" w:type="dxa"/>
            <w:tcBorders>
              <w:left w:val="single" w:sz="4" w:space="0" w:color="000000"/>
              <w:bottom w:val="single" w:sz="4" w:space="0" w:color="000000"/>
            </w:tcBorders>
            <w:shd w:val="clear" w:color="auto" w:fill="FFFFFF"/>
            <w:vAlign w:val="center"/>
          </w:tcPr>
          <w:p w14:paraId="3639FED1" w14:textId="77777777" w:rsidR="0028634B" w:rsidRPr="00EA2C0F" w:rsidRDefault="0028634B" w:rsidP="00B152C5">
            <w:pPr>
              <w:jc w:val="center"/>
            </w:pPr>
            <w:r>
              <w:rPr>
                <w:rFonts w:ascii="Calibri" w:hAnsi="Calibri" w:cs="Calibri"/>
                <w:color w:val="000000"/>
                <w:sz w:val="22"/>
                <w:szCs w:val="22"/>
              </w:rPr>
              <w:t>6 685,00</w:t>
            </w:r>
          </w:p>
        </w:tc>
        <w:tc>
          <w:tcPr>
            <w:tcW w:w="1135" w:type="dxa"/>
            <w:tcBorders>
              <w:left w:val="single" w:sz="4" w:space="0" w:color="000000"/>
              <w:bottom w:val="single" w:sz="4" w:space="0" w:color="000000"/>
            </w:tcBorders>
            <w:shd w:val="clear" w:color="auto" w:fill="FFFFFF"/>
            <w:vAlign w:val="center"/>
          </w:tcPr>
          <w:p w14:paraId="69F1597D" w14:textId="77777777" w:rsidR="0028634B" w:rsidRPr="00EA2C0F" w:rsidRDefault="0028634B" w:rsidP="00B152C5">
            <w:pPr>
              <w:jc w:val="center"/>
            </w:pPr>
            <w:r>
              <w:rPr>
                <w:rFonts w:ascii="Calibri" w:hAnsi="Calibri" w:cs="Calibri"/>
                <w:sz w:val="22"/>
                <w:szCs w:val="22"/>
              </w:rPr>
              <w:t>6 812,00</w:t>
            </w:r>
          </w:p>
        </w:tc>
        <w:tc>
          <w:tcPr>
            <w:tcW w:w="1139" w:type="dxa"/>
            <w:tcBorders>
              <w:left w:val="single" w:sz="4" w:space="0" w:color="000000"/>
              <w:bottom w:val="single" w:sz="4" w:space="0" w:color="000000"/>
            </w:tcBorders>
            <w:shd w:val="clear" w:color="auto" w:fill="FFFFFF"/>
            <w:vAlign w:val="center"/>
          </w:tcPr>
          <w:p w14:paraId="6B02F33D" w14:textId="77777777" w:rsidR="0028634B" w:rsidRPr="00EA2C0F" w:rsidRDefault="0028634B" w:rsidP="00B152C5">
            <w:pPr>
              <w:jc w:val="center"/>
            </w:pPr>
            <w:r>
              <w:rPr>
                <w:rFonts w:ascii="Calibri" w:hAnsi="Calibri" w:cs="Calibri"/>
                <w:color w:val="000000"/>
                <w:sz w:val="22"/>
                <w:szCs w:val="22"/>
              </w:rPr>
              <w:t>6 621,33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B3A5B67" w14:textId="77777777" w:rsidR="0028634B" w:rsidRPr="00EA2C0F" w:rsidRDefault="0028634B" w:rsidP="00B152C5">
            <w:pPr>
              <w:jc w:val="center"/>
            </w:pPr>
            <w:r>
              <w:rPr>
                <w:rFonts w:ascii="Calibri" w:hAnsi="Calibri" w:cs="Calibri"/>
                <w:color w:val="000000"/>
                <w:sz w:val="22"/>
                <w:szCs w:val="22"/>
              </w:rPr>
              <w:t>6 621,33</w:t>
            </w:r>
          </w:p>
        </w:tc>
      </w:tr>
      <w:tr w:rsidR="0028634B" w:rsidRPr="00EA2C0F" w14:paraId="1761DC1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2C926FF" w14:textId="77777777" w:rsidR="0028634B" w:rsidRDefault="0028634B" w:rsidP="00B152C5">
            <w:pPr>
              <w:pStyle w:val="afff1"/>
              <w:jc w:val="center"/>
            </w:pPr>
            <w:r>
              <w:rPr>
                <w:rFonts w:ascii="Times New Roman" w:hAnsi="Times New Roman" w:cs="Times New Roman"/>
                <w:color w:val="000000"/>
              </w:rPr>
              <w:t>42</w:t>
            </w:r>
          </w:p>
        </w:tc>
        <w:tc>
          <w:tcPr>
            <w:tcW w:w="6292" w:type="dxa"/>
            <w:tcBorders>
              <w:left w:val="single" w:sz="4" w:space="0" w:color="000000"/>
              <w:bottom w:val="single" w:sz="4" w:space="0" w:color="000000"/>
            </w:tcBorders>
            <w:shd w:val="clear" w:color="auto" w:fill="FFFFFF"/>
          </w:tcPr>
          <w:p w14:paraId="09E9F4E2" w14:textId="77777777" w:rsidR="0028634B" w:rsidRPr="00EA2C0F" w:rsidRDefault="0028634B" w:rsidP="00B152C5">
            <w:r w:rsidRPr="00263F03">
              <w:t xml:space="preserve">Мотор отопителя МЭ-237 маленький 25 Вт. </w:t>
            </w:r>
          </w:p>
        </w:tc>
        <w:tc>
          <w:tcPr>
            <w:tcW w:w="567" w:type="dxa"/>
            <w:tcBorders>
              <w:left w:val="single" w:sz="4" w:space="0" w:color="000000"/>
              <w:bottom w:val="single" w:sz="4" w:space="0" w:color="000000"/>
            </w:tcBorders>
            <w:shd w:val="clear" w:color="auto" w:fill="FFFFFF"/>
          </w:tcPr>
          <w:p w14:paraId="6F64395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2F7F9F8"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E3D909D" w14:textId="77777777" w:rsidR="0028634B" w:rsidRPr="00EA2C0F" w:rsidRDefault="0028634B" w:rsidP="00B152C5">
            <w:pPr>
              <w:jc w:val="center"/>
            </w:pPr>
            <w:r>
              <w:rPr>
                <w:rFonts w:ascii="Calibri" w:hAnsi="Calibri" w:cs="Calibri"/>
                <w:color w:val="000000"/>
                <w:sz w:val="22"/>
                <w:szCs w:val="22"/>
              </w:rPr>
              <w:t>1 318,00</w:t>
            </w:r>
          </w:p>
        </w:tc>
        <w:tc>
          <w:tcPr>
            <w:tcW w:w="1184" w:type="dxa"/>
            <w:tcBorders>
              <w:left w:val="single" w:sz="4" w:space="0" w:color="000000"/>
              <w:bottom w:val="single" w:sz="4" w:space="0" w:color="000000"/>
            </w:tcBorders>
            <w:shd w:val="clear" w:color="auto" w:fill="FFFFFF"/>
            <w:vAlign w:val="center"/>
          </w:tcPr>
          <w:p w14:paraId="0AE191B5" w14:textId="77777777" w:rsidR="0028634B" w:rsidRPr="00EA2C0F" w:rsidRDefault="0028634B" w:rsidP="00B152C5">
            <w:pPr>
              <w:jc w:val="center"/>
            </w:pPr>
            <w:r>
              <w:rPr>
                <w:rFonts w:ascii="Calibri" w:hAnsi="Calibri" w:cs="Calibri"/>
                <w:color w:val="000000"/>
                <w:sz w:val="22"/>
                <w:szCs w:val="22"/>
              </w:rPr>
              <w:t>1 384,00</w:t>
            </w:r>
          </w:p>
        </w:tc>
        <w:tc>
          <w:tcPr>
            <w:tcW w:w="1135" w:type="dxa"/>
            <w:tcBorders>
              <w:left w:val="single" w:sz="4" w:space="0" w:color="000000"/>
              <w:bottom w:val="single" w:sz="4" w:space="0" w:color="000000"/>
            </w:tcBorders>
            <w:shd w:val="clear" w:color="auto" w:fill="FFFFFF"/>
            <w:vAlign w:val="center"/>
          </w:tcPr>
          <w:p w14:paraId="0A9F88DA" w14:textId="77777777" w:rsidR="0028634B" w:rsidRPr="00EA2C0F" w:rsidRDefault="0028634B" w:rsidP="00B152C5">
            <w:pPr>
              <w:jc w:val="center"/>
            </w:pPr>
            <w:r>
              <w:rPr>
                <w:rFonts w:ascii="Calibri" w:hAnsi="Calibri" w:cs="Calibri"/>
                <w:sz w:val="22"/>
                <w:szCs w:val="22"/>
              </w:rPr>
              <w:t>1 411,00</w:t>
            </w:r>
          </w:p>
        </w:tc>
        <w:tc>
          <w:tcPr>
            <w:tcW w:w="1139" w:type="dxa"/>
            <w:tcBorders>
              <w:left w:val="single" w:sz="4" w:space="0" w:color="000000"/>
              <w:bottom w:val="single" w:sz="4" w:space="0" w:color="000000"/>
            </w:tcBorders>
            <w:shd w:val="clear" w:color="auto" w:fill="FFFFFF"/>
            <w:vAlign w:val="center"/>
          </w:tcPr>
          <w:p w14:paraId="2551BA3C" w14:textId="77777777" w:rsidR="0028634B" w:rsidRPr="00EA2C0F" w:rsidRDefault="0028634B" w:rsidP="00B152C5">
            <w:pPr>
              <w:jc w:val="center"/>
            </w:pPr>
            <w:r>
              <w:rPr>
                <w:rFonts w:ascii="Calibri" w:hAnsi="Calibri" w:cs="Calibri"/>
                <w:color w:val="000000"/>
                <w:sz w:val="22"/>
                <w:szCs w:val="22"/>
              </w:rPr>
              <w:t>1 371,00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B625BA0" w14:textId="77777777" w:rsidR="0028634B" w:rsidRPr="00EA2C0F" w:rsidRDefault="0028634B" w:rsidP="00B152C5">
            <w:pPr>
              <w:jc w:val="center"/>
            </w:pPr>
            <w:r>
              <w:rPr>
                <w:rFonts w:ascii="Calibri" w:hAnsi="Calibri" w:cs="Calibri"/>
                <w:color w:val="000000"/>
                <w:sz w:val="22"/>
                <w:szCs w:val="22"/>
              </w:rPr>
              <w:t>1 371,00</w:t>
            </w:r>
          </w:p>
        </w:tc>
      </w:tr>
      <w:tr w:rsidR="0028634B" w:rsidRPr="00EA2C0F" w14:paraId="1B6DDA9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0447B4D" w14:textId="77777777" w:rsidR="0028634B" w:rsidRDefault="0028634B" w:rsidP="00B152C5">
            <w:pPr>
              <w:pStyle w:val="afff1"/>
              <w:jc w:val="center"/>
            </w:pPr>
            <w:r>
              <w:rPr>
                <w:rFonts w:ascii="Times New Roman" w:hAnsi="Times New Roman" w:cs="Times New Roman"/>
              </w:rPr>
              <w:t>43</w:t>
            </w:r>
          </w:p>
        </w:tc>
        <w:tc>
          <w:tcPr>
            <w:tcW w:w="6292" w:type="dxa"/>
            <w:tcBorders>
              <w:left w:val="single" w:sz="4" w:space="0" w:color="000000"/>
              <w:bottom w:val="single" w:sz="4" w:space="0" w:color="000000"/>
            </w:tcBorders>
            <w:shd w:val="clear" w:color="auto" w:fill="FFFFFF"/>
          </w:tcPr>
          <w:p w14:paraId="7E3B0DDD" w14:textId="77777777" w:rsidR="0028634B" w:rsidRPr="00EA2C0F" w:rsidRDefault="0028634B" w:rsidP="00B152C5">
            <w:r w:rsidRPr="00263F03">
              <w:t xml:space="preserve">Мотор стеклоочистителя с редуктором </w:t>
            </w:r>
          </w:p>
        </w:tc>
        <w:tc>
          <w:tcPr>
            <w:tcW w:w="567" w:type="dxa"/>
            <w:tcBorders>
              <w:left w:val="single" w:sz="4" w:space="0" w:color="000000"/>
              <w:bottom w:val="single" w:sz="4" w:space="0" w:color="000000"/>
            </w:tcBorders>
            <w:shd w:val="clear" w:color="auto" w:fill="FFFFFF"/>
          </w:tcPr>
          <w:p w14:paraId="3A8FCFC5"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A229567"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BCA6C47" w14:textId="77777777" w:rsidR="0028634B" w:rsidRPr="00EA2C0F" w:rsidRDefault="0028634B" w:rsidP="00B152C5">
            <w:pPr>
              <w:jc w:val="center"/>
            </w:pPr>
            <w:r>
              <w:rPr>
                <w:rFonts w:ascii="Calibri" w:hAnsi="Calibri" w:cs="Calibri"/>
                <w:color w:val="000000"/>
                <w:sz w:val="22"/>
                <w:szCs w:val="22"/>
              </w:rPr>
              <w:t>1 948,00</w:t>
            </w:r>
          </w:p>
        </w:tc>
        <w:tc>
          <w:tcPr>
            <w:tcW w:w="1184" w:type="dxa"/>
            <w:tcBorders>
              <w:left w:val="single" w:sz="4" w:space="0" w:color="000000"/>
              <w:bottom w:val="single" w:sz="4" w:space="0" w:color="000000"/>
            </w:tcBorders>
            <w:shd w:val="clear" w:color="auto" w:fill="FFFFFF"/>
            <w:vAlign w:val="center"/>
          </w:tcPr>
          <w:p w14:paraId="7FA8D427" w14:textId="77777777" w:rsidR="0028634B" w:rsidRPr="00EA2C0F" w:rsidRDefault="0028634B" w:rsidP="00B152C5">
            <w:pPr>
              <w:jc w:val="center"/>
            </w:pPr>
            <w:r>
              <w:rPr>
                <w:rFonts w:ascii="Calibri" w:hAnsi="Calibri" w:cs="Calibri"/>
                <w:color w:val="000000"/>
                <w:sz w:val="22"/>
                <w:szCs w:val="22"/>
              </w:rPr>
              <w:t>2 046,00</w:t>
            </w:r>
          </w:p>
        </w:tc>
        <w:tc>
          <w:tcPr>
            <w:tcW w:w="1135" w:type="dxa"/>
            <w:tcBorders>
              <w:left w:val="single" w:sz="4" w:space="0" w:color="000000"/>
              <w:bottom w:val="single" w:sz="4" w:space="0" w:color="000000"/>
            </w:tcBorders>
            <w:shd w:val="clear" w:color="auto" w:fill="FFFFFF"/>
            <w:vAlign w:val="center"/>
          </w:tcPr>
          <w:p w14:paraId="0ADFDFBF" w14:textId="77777777" w:rsidR="0028634B" w:rsidRPr="00EA2C0F" w:rsidRDefault="0028634B" w:rsidP="00B152C5">
            <w:pPr>
              <w:jc w:val="center"/>
            </w:pPr>
            <w:r>
              <w:rPr>
                <w:rFonts w:ascii="Calibri" w:hAnsi="Calibri" w:cs="Calibri"/>
                <w:sz w:val="22"/>
                <w:szCs w:val="22"/>
              </w:rPr>
              <w:t>2 084,00</w:t>
            </w:r>
          </w:p>
        </w:tc>
        <w:tc>
          <w:tcPr>
            <w:tcW w:w="1139" w:type="dxa"/>
            <w:tcBorders>
              <w:left w:val="single" w:sz="4" w:space="0" w:color="000000"/>
              <w:bottom w:val="single" w:sz="4" w:space="0" w:color="000000"/>
            </w:tcBorders>
            <w:shd w:val="clear" w:color="auto" w:fill="FFFFFF"/>
            <w:vAlign w:val="center"/>
          </w:tcPr>
          <w:p w14:paraId="4997545D" w14:textId="77777777" w:rsidR="0028634B" w:rsidRPr="00EA2C0F" w:rsidRDefault="0028634B" w:rsidP="00B152C5">
            <w:pPr>
              <w:jc w:val="center"/>
            </w:pPr>
            <w:r>
              <w:rPr>
                <w:rFonts w:ascii="Calibri" w:hAnsi="Calibri" w:cs="Calibri"/>
                <w:color w:val="000000"/>
                <w:sz w:val="22"/>
                <w:szCs w:val="22"/>
              </w:rPr>
              <w:t>2 026,00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D8C538B" w14:textId="77777777" w:rsidR="0028634B" w:rsidRPr="00EA2C0F" w:rsidRDefault="0028634B" w:rsidP="00B152C5">
            <w:pPr>
              <w:jc w:val="center"/>
            </w:pPr>
            <w:r>
              <w:rPr>
                <w:rFonts w:ascii="Calibri" w:hAnsi="Calibri" w:cs="Calibri"/>
                <w:color w:val="000000"/>
                <w:sz w:val="22"/>
                <w:szCs w:val="22"/>
              </w:rPr>
              <w:t>2 026,00</w:t>
            </w:r>
          </w:p>
        </w:tc>
      </w:tr>
      <w:tr w:rsidR="0028634B" w:rsidRPr="00EA2C0F" w14:paraId="5D0B11C6"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0674CDC" w14:textId="77777777" w:rsidR="0028634B" w:rsidRDefault="0028634B" w:rsidP="00B152C5">
            <w:pPr>
              <w:pStyle w:val="afff1"/>
              <w:jc w:val="center"/>
            </w:pPr>
            <w:r>
              <w:rPr>
                <w:rFonts w:ascii="Times New Roman" w:hAnsi="Times New Roman" w:cs="Times New Roman"/>
                <w:color w:val="000000"/>
              </w:rPr>
              <w:t>44</w:t>
            </w:r>
          </w:p>
        </w:tc>
        <w:tc>
          <w:tcPr>
            <w:tcW w:w="6292" w:type="dxa"/>
            <w:tcBorders>
              <w:left w:val="single" w:sz="4" w:space="0" w:color="000000"/>
              <w:bottom w:val="single" w:sz="4" w:space="0" w:color="000000"/>
            </w:tcBorders>
            <w:shd w:val="clear" w:color="auto" w:fill="FFFFFF"/>
          </w:tcPr>
          <w:p w14:paraId="75FC7FBE" w14:textId="77777777" w:rsidR="0028634B" w:rsidRPr="00EA2C0F" w:rsidRDefault="0028634B" w:rsidP="00B152C5">
            <w:r w:rsidRPr="00263F03">
              <w:t xml:space="preserve">Муфта выжимного подшипника </w:t>
            </w:r>
          </w:p>
        </w:tc>
        <w:tc>
          <w:tcPr>
            <w:tcW w:w="567" w:type="dxa"/>
            <w:tcBorders>
              <w:left w:val="single" w:sz="4" w:space="0" w:color="000000"/>
              <w:bottom w:val="single" w:sz="4" w:space="0" w:color="000000"/>
            </w:tcBorders>
            <w:shd w:val="clear" w:color="auto" w:fill="FFFFFF"/>
          </w:tcPr>
          <w:p w14:paraId="72BD8479"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B8FF7E3"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D25A8E4" w14:textId="77777777" w:rsidR="0028634B" w:rsidRPr="00EA2C0F" w:rsidRDefault="0028634B" w:rsidP="00B152C5">
            <w:pPr>
              <w:jc w:val="center"/>
            </w:pPr>
            <w:r>
              <w:rPr>
                <w:rFonts w:ascii="Calibri" w:hAnsi="Calibri" w:cs="Calibri"/>
                <w:color w:val="000000"/>
                <w:sz w:val="22"/>
                <w:szCs w:val="22"/>
              </w:rPr>
              <w:t>1 206,00</w:t>
            </w:r>
          </w:p>
        </w:tc>
        <w:tc>
          <w:tcPr>
            <w:tcW w:w="1184" w:type="dxa"/>
            <w:tcBorders>
              <w:left w:val="single" w:sz="4" w:space="0" w:color="000000"/>
              <w:bottom w:val="single" w:sz="4" w:space="0" w:color="000000"/>
            </w:tcBorders>
            <w:shd w:val="clear" w:color="auto" w:fill="FFFFFF"/>
            <w:vAlign w:val="center"/>
          </w:tcPr>
          <w:p w14:paraId="78CCFC2E" w14:textId="77777777" w:rsidR="0028634B" w:rsidRPr="00EA2C0F" w:rsidRDefault="0028634B" w:rsidP="00B152C5">
            <w:pPr>
              <w:jc w:val="center"/>
            </w:pPr>
            <w:r>
              <w:rPr>
                <w:rFonts w:ascii="Calibri" w:hAnsi="Calibri" w:cs="Calibri"/>
                <w:color w:val="000000"/>
                <w:sz w:val="22"/>
                <w:szCs w:val="22"/>
              </w:rPr>
              <w:t>1 266,00</w:t>
            </w:r>
          </w:p>
        </w:tc>
        <w:tc>
          <w:tcPr>
            <w:tcW w:w="1135" w:type="dxa"/>
            <w:tcBorders>
              <w:left w:val="single" w:sz="4" w:space="0" w:color="000000"/>
              <w:bottom w:val="single" w:sz="4" w:space="0" w:color="000000"/>
            </w:tcBorders>
            <w:shd w:val="clear" w:color="auto" w:fill="FFFFFF"/>
            <w:vAlign w:val="center"/>
          </w:tcPr>
          <w:p w14:paraId="6AF36A3E" w14:textId="77777777" w:rsidR="0028634B" w:rsidRPr="00EA2C0F" w:rsidRDefault="0028634B" w:rsidP="00B152C5">
            <w:pPr>
              <w:jc w:val="center"/>
            </w:pPr>
            <w:r>
              <w:rPr>
                <w:rFonts w:ascii="Calibri" w:hAnsi="Calibri" w:cs="Calibri"/>
                <w:sz w:val="22"/>
                <w:szCs w:val="22"/>
              </w:rPr>
              <w:t>1 290,00</w:t>
            </w:r>
          </w:p>
        </w:tc>
        <w:tc>
          <w:tcPr>
            <w:tcW w:w="1139" w:type="dxa"/>
            <w:tcBorders>
              <w:left w:val="single" w:sz="4" w:space="0" w:color="000000"/>
              <w:bottom w:val="single" w:sz="4" w:space="0" w:color="000000"/>
            </w:tcBorders>
            <w:shd w:val="clear" w:color="auto" w:fill="FFFFFF"/>
            <w:vAlign w:val="center"/>
          </w:tcPr>
          <w:p w14:paraId="173FBE58" w14:textId="77777777" w:rsidR="0028634B" w:rsidRPr="00EA2C0F" w:rsidRDefault="0028634B" w:rsidP="00B152C5">
            <w:pPr>
              <w:jc w:val="center"/>
            </w:pPr>
            <w:r>
              <w:rPr>
                <w:rFonts w:ascii="Calibri" w:hAnsi="Calibri" w:cs="Calibri"/>
                <w:color w:val="000000"/>
                <w:sz w:val="22"/>
                <w:szCs w:val="22"/>
              </w:rPr>
              <w:t>1 254,00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375E627" w14:textId="77777777" w:rsidR="0028634B" w:rsidRPr="00EA2C0F" w:rsidRDefault="0028634B" w:rsidP="00B152C5">
            <w:pPr>
              <w:jc w:val="center"/>
            </w:pPr>
            <w:r>
              <w:rPr>
                <w:rFonts w:ascii="Calibri" w:hAnsi="Calibri" w:cs="Calibri"/>
                <w:color w:val="000000"/>
                <w:sz w:val="22"/>
                <w:szCs w:val="22"/>
              </w:rPr>
              <w:t>1 254,00</w:t>
            </w:r>
          </w:p>
        </w:tc>
      </w:tr>
      <w:tr w:rsidR="0028634B" w:rsidRPr="00EA2C0F" w14:paraId="2870ECDF"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CB5CE32" w14:textId="77777777" w:rsidR="0028634B" w:rsidRDefault="0028634B" w:rsidP="00B152C5">
            <w:pPr>
              <w:pStyle w:val="afff1"/>
              <w:jc w:val="center"/>
            </w:pPr>
            <w:r>
              <w:rPr>
                <w:rFonts w:ascii="Times New Roman" w:hAnsi="Times New Roman" w:cs="Times New Roman"/>
              </w:rPr>
              <w:t>45</w:t>
            </w:r>
          </w:p>
        </w:tc>
        <w:tc>
          <w:tcPr>
            <w:tcW w:w="6292" w:type="dxa"/>
            <w:tcBorders>
              <w:left w:val="single" w:sz="4" w:space="0" w:color="000000"/>
              <w:bottom w:val="single" w:sz="4" w:space="0" w:color="000000"/>
            </w:tcBorders>
            <w:shd w:val="clear" w:color="auto" w:fill="FFFFFF"/>
          </w:tcPr>
          <w:p w14:paraId="35B411E8" w14:textId="77777777" w:rsidR="0028634B" w:rsidRPr="00EA2C0F" w:rsidRDefault="0028634B" w:rsidP="00B152C5">
            <w:r w:rsidRPr="00263F03">
              <w:t>Накладка тормозная сверленная не расточенная</w:t>
            </w:r>
          </w:p>
        </w:tc>
        <w:tc>
          <w:tcPr>
            <w:tcW w:w="567" w:type="dxa"/>
            <w:tcBorders>
              <w:left w:val="single" w:sz="4" w:space="0" w:color="000000"/>
              <w:bottom w:val="single" w:sz="4" w:space="0" w:color="000000"/>
            </w:tcBorders>
            <w:shd w:val="clear" w:color="auto" w:fill="FFFFFF"/>
          </w:tcPr>
          <w:p w14:paraId="581FBE88"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4DD4BA9"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8AC6D95" w14:textId="77777777" w:rsidR="0028634B" w:rsidRPr="00EA2C0F" w:rsidRDefault="0028634B" w:rsidP="00B152C5">
            <w:pPr>
              <w:jc w:val="center"/>
            </w:pPr>
            <w:r>
              <w:rPr>
                <w:rFonts w:ascii="Calibri" w:hAnsi="Calibri" w:cs="Calibri"/>
                <w:color w:val="000000"/>
                <w:sz w:val="22"/>
                <w:szCs w:val="22"/>
              </w:rPr>
              <w:t>200,00</w:t>
            </w:r>
          </w:p>
        </w:tc>
        <w:tc>
          <w:tcPr>
            <w:tcW w:w="1184" w:type="dxa"/>
            <w:tcBorders>
              <w:left w:val="single" w:sz="4" w:space="0" w:color="000000"/>
              <w:bottom w:val="single" w:sz="4" w:space="0" w:color="000000"/>
            </w:tcBorders>
            <w:shd w:val="clear" w:color="auto" w:fill="FFFFFF"/>
            <w:vAlign w:val="center"/>
          </w:tcPr>
          <w:p w14:paraId="19F4C925" w14:textId="77777777" w:rsidR="0028634B" w:rsidRPr="00EA2C0F" w:rsidRDefault="0028634B" w:rsidP="00B152C5">
            <w:pPr>
              <w:jc w:val="center"/>
            </w:pPr>
            <w:r>
              <w:rPr>
                <w:rFonts w:ascii="Calibri" w:hAnsi="Calibri" w:cs="Calibri"/>
                <w:color w:val="000000"/>
                <w:sz w:val="22"/>
                <w:szCs w:val="22"/>
              </w:rPr>
              <w:t>210,00</w:t>
            </w:r>
          </w:p>
        </w:tc>
        <w:tc>
          <w:tcPr>
            <w:tcW w:w="1135" w:type="dxa"/>
            <w:tcBorders>
              <w:left w:val="single" w:sz="4" w:space="0" w:color="000000"/>
              <w:bottom w:val="single" w:sz="4" w:space="0" w:color="000000"/>
            </w:tcBorders>
            <w:shd w:val="clear" w:color="auto" w:fill="FFFFFF"/>
            <w:vAlign w:val="center"/>
          </w:tcPr>
          <w:p w14:paraId="5ED54603" w14:textId="77777777" w:rsidR="0028634B" w:rsidRPr="00EA2C0F" w:rsidRDefault="0028634B" w:rsidP="00B152C5">
            <w:pPr>
              <w:jc w:val="center"/>
            </w:pPr>
            <w:r>
              <w:rPr>
                <w:rFonts w:ascii="Calibri" w:hAnsi="Calibri" w:cs="Calibri"/>
                <w:sz w:val="22"/>
                <w:szCs w:val="22"/>
              </w:rPr>
              <w:t>214,00</w:t>
            </w:r>
          </w:p>
        </w:tc>
        <w:tc>
          <w:tcPr>
            <w:tcW w:w="1139" w:type="dxa"/>
            <w:tcBorders>
              <w:left w:val="single" w:sz="4" w:space="0" w:color="000000"/>
              <w:bottom w:val="single" w:sz="4" w:space="0" w:color="000000"/>
            </w:tcBorders>
            <w:shd w:val="clear" w:color="auto" w:fill="FFFFFF"/>
            <w:vAlign w:val="center"/>
          </w:tcPr>
          <w:p w14:paraId="36EBDC6C" w14:textId="77777777" w:rsidR="0028634B" w:rsidRPr="00EA2C0F" w:rsidRDefault="0028634B" w:rsidP="00B152C5">
            <w:pPr>
              <w:jc w:val="center"/>
            </w:pPr>
            <w:r>
              <w:rPr>
                <w:rFonts w:ascii="Calibri" w:hAnsi="Calibri" w:cs="Calibri"/>
                <w:color w:val="000000"/>
                <w:sz w:val="22"/>
                <w:szCs w:val="22"/>
              </w:rPr>
              <w:t>208,00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173F454" w14:textId="77777777" w:rsidR="0028634B" w:rsidRPr="00EA2C0F" w:rsidRDefault="0028634B" w:rsidP="00B152C5">
            <w:pPr>
              <w:jc w:val="center"/>
            </w:pPr>
            <w:r>
              <w:rPr>
                <w:rFonts w:ascii="Calibri" w:hAnsi="Calibri" w:cs="Calibri"/>
                <w:color w:val="000000"/>
                <w:sz w:val="22"/>
                <w:szCs w:val="22"/>
              </w:rPr>
              <w:t>208,00</w:t>
            </w:r>
          </w:p>
        </w:tc>
      </w:tr>
      <w:tr w:rsidR="0028634B" w:rsidRPr="00EA2C0F" w14:paraId="39AACAED"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F3BDCE3" w14:textId="77777777" w:rsidR="0028634B" w:rsidRDefault="0028634B" w:rsidP="00B152C5">
            <w:pPr>
              <w:pStyle w:val="afff1"/>
              <w:jc w:val="center"/>
            </w:pPr>
            <w:r>
              <w:rPr>
                <w:rFonts w:ascii="Times New Roman" w:hAnsi="Times New Roman" w:cs="Times New Roman"/>
              </w:rPr>
              <w:lastRenderedPageBreak/>
              <w:t>46</w:t>
            </w:r>
          </w:p>
        </w:tc>
        <w:tc>
          <w:tcPr>
            <w:tcW w:w="6292" w:type="dxa"/>
            <w:tcBorders>
              <w:left w:val="single" w:sz="4" w:space="0" w:color="000000"/>
              <w:bottom w:val="single" w:sz="4" w:space="0" w:color="000000"/>
            </w:tcBorders>
            <w:shd w:val="clear" w:color="auto" w:fill="FFFFFF"/>
          </w:tcPr>
          <w:p w14:paraId="0695BAF3" w14:textId="77777777" w:rsidR="0028634B" w:rsidRPr="00EA2C0F" w:rsidRDefault="0028634B" w:rsidP="00B152C5">
            <w:r w:rsidRPr="00263F03">
              <w:t xml:space="preserve">Наконечник рулевой тяги 5320 левый </w:t>
            </w:r>
          </w:p>
        </w:tc>
        <w:tc>
          <w:tcPr>
            <w:tcW w:w="567" w:type="dxa"/>
            <w:tcBorders>
              <w:left w:val="single" w:sz="4" w:space="0" w:color="000000"/>
              <w:bottom w:val="single" w:sz="4" w:space="0" w:color="000000"/>
            </w:tcBorders>
            <w:shd w:val="clear" w:color="auto" w:fill="FFFFFF"/>
          </w:tcPr>
          <w:p w14:paraId="39319E85"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F9B2E88"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F54E58F" w14:textId="77777777" w:rsidR="0028634B" w:rsidRPr="00EA2C0F" w:rsidRDefault="0028634B" w:rsidP="00B152C5">
            <w:pPr>
              <w:jc w:val="center"/>
            </w:pPr>
            <w:r>
              <w:rPr>
                <w:rFonts w:ascii="Calibri" w:hAnsi="Calibri" w:cs="Calibri"/>
                <w:color w:val="000000"/>
                <w:sz w:val="22"/>
                <w:szCs w:val="22"/>
              </w:rPr>
              <w:t>3 252,00</w:t>
            </w:r>
          </w:p>
        </w:tc>
        <w:tc>
          <w:tcPr>
            <w:tcW w:w="1184" w:type="dxa"/>
            <w:tcBorders>
              <w:left w:val="single" w:sz="4" w:space="0" w:color="000000"/>
              <w:bottom w:val="single" w:sz="4" w:space="0" w:color="000000"/>
            </w:tcBorders>
            <w:shd w:val="clear" w:color="auto" w:fill="FFFFFF"/>
            <w:vAlign w:val="center"/>
          </w:tcPr>
          <w:p w14:paraId="36F763BC" w14:textId="77777777" w:rsidR="0028634B" w:rsidRPr="00EA2C0F" w:rsidRDefault="0028634B" w:rsidP="00B152C5">
            <w:pPr>
              <w:jc w:val="center"/>
            </w:pPr>
            <w:r>
              <w:rPr>
                <w:rFonts w:ascii="Calibri" w:hAnsi="Calibri" w:cs="Calibri"/>
                <w:color w:val="000000"/>
                <w:sz w:val="22"/>
                <w:szCs w:val="22"/>
              </w:rPr>
              <w:t>3 414,00</w:t>
            </w:r>
          </w:p>
        </w:tc>
        <w:tc>
          <w:tcPr>
            <w:tcW w:w="1135" w:type="dxa"/>
            <w:tcBorders>
              <w:left w:val="single" w:sz="4" w:space="0" w:color="000000"/>
              <w:bottom w:val="single" w:sz="4" w:space="0" w:color="000000"/>
            </w:tcBorders>
            <w:shd w:val="clear" w:color="auto" w:fill="FFFFFF"/>
            <w:vAlign w:val="center"/>
          </w:tcPr>
          <w:p w14:paraId="4BB9F365" w14:textId="77777777" w:rsidR="0028634B" w:rsidRPr="00EA2C0F" w:rsidRDefault="0028634B" w:rsidP="00B152C5">
            <w:pPr>
              <w:jc w:val="center"/>
            </w:pPr>
            <w:r>
              <w:rPr>
                <w:rFonts w:ascii="Calibri" w:hAnsi="Calibri" w:cs="Calibri"/>
                <w:sz w:val="22"/>
                <w:szCs w:val="22"/>
              </w:rPr>
              <w:t>3 479,00</w:t>
            </w:r>
          </w:p>
        </w:tc>
        <w:tc>
          <w:tcPr>
            <w:tcW w:w="1139" w:type="dxa"/>
            <w:tcBorders>
              <w:left w:val="single" w:sz="4" w:space="0" w:color="000000"/>
              <w:bottom w:val="single" w:sz="4" w:space="0" w:color="000000"/>
            </w:tcBorders>
            <w:shd w:val="clear" w:color="auto" w:fill="FFFFFF"/>
            <w:vAlign w:val="center"/>
          </w:tcPr>
          <w:p w14:paraId="37BB4A33" w14:textId="77777777" w:rsidR="0028634B" w:rsidRPr="00EA2C0F" w:rsidRDefault="0028634B" w:rsidP="00B152C5">
            <w:pPr>
              <w:jc w:val="center"/>
            </w:pPr>
            <w:r>
              <w:rPr>
                <w:rFonts w:ascii="Calibri" w:hAnsi="Calibri" w:cs="Calibri"/>
                <w:color w:val="000000"/>
                <w:sz w:val="22"/>
                <w:szCs w:val="22"/>
              </w:rPr>
              <w:t>3 381,67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71A5E92" w14:textId="77777777" w:rsidR="0028634B" w:rsidRPr="00EA2C0F" w:rsidRDefault="0028634B" w:rsidP="00B152C5">
            <w:pPr>
              <w:jc w:val="center"/>
            </w:pPr>
            <w:r>
              <w:rPr>
                <w:rFonts w:ascii="Calibri" w:hAnsi="Calibri" w:cs="Calibri"/>
                <w:color w:val="000000"/>
                <w:sz w:val="22"/>
                <w:szCs w:val="22"/>
              </w:rPr>
              <w:t>3 381,67</w:t>
            </w:r>
          </w:p>
        </w:tc>
      </w:tr>
      <w:tr w:rsidR="0028634B" w:rsidRPr="00EA2C0F" w14:paraId="36023B66"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837AF4D" w14:textId="77777777" w:rsidR="0028634B" w:rsidRDefault="0028634B" w:rsidP="00B152C5">
            <w:pPr>
              <w:pStyle w:val="afff1"/>
              <w:jc w:val="center"/>
            </w:pPr>
            <w:r>
              <w:rPr>
                <w:rFonts w:ascii="Times New Roman" w:hAnsi="Times New Roman" w:cs="Times New Roman"/>
              </w:rPr>
              <w:t>47</w:t>
            </w:r>
          </w:p>
        </w:tc>
        <w:tc>
          <w:tcPr>
            <w:tcW w:w="6292" w:type="dxa"/>
            <w:tcBorders>
              <w:left w:val="single" w:sz="4" w:space="0" w:color="000000"/>
              <w:bottom w:val="single" w:sz="4" w:space="0" w:color="000000"/>
            </w:tcBorders>
            <w:shd w:val="clear" w:color="auto" w:fill="FFFFFF"/>
          </w:tcPr>
          <w:p w14:paraId="3B4D0892" w14:textId="77777777" w:rsidR="0028634B" w:rsidRPr="00EA2C0F" w:rsidRDefault="0028634B" w:rsidP="00B152C5">
            <w:r w:rsidRPr="00263F03">
              <w:t>Наконечник рулевой тяги 5320 правый</w:t>
            </w:r>
          </w:p>
        </w:tc>
        <w:tc>
          <w:tcPr>
            <w:tcW w:w="567" w:type="dxa"/>
            <w:tcBorders>
              <w:left w:val="single" w:sz="4" w:space="0" w:color="000000"/>
              <w:bottom w:val="single" w:sz="4" w:space="0" w:color="000000"/>
            </w:tcBorders>
            <w:shd w:val="clear" w:color="auto" w:fill="FFFFFF"/>
          </w:tcPr>
          <w:p w14:paraId="154E9C9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03D9EE47"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A96CDB8" w14:textId="77777777" w:rsidR="0028634B" w:rsidRPr="00EA2C0F" w:rsidRDefault="0028634B" w:rsidP="00B152C5">
            <w:pPr>
              <w:jc w:val="center"/>
            </w:pPr>
            <w:r>
              <w:rPr>
                <w:rFonts w:ascii="Calibri" w:hAnsi="Calibri" w:cs="Calibri"/>
                <w:color w:val="000000"/>
                <w:sz w:val="22"/>
                <w:szCs w:val="22"/>
              </w:rPr>
              <w:t>3 252,00</w:t>
            </w:r>
          </w:p>
        </w:tc>
        <w:tc>
          <w:tcPr>
            <w:tcW w:w="1184" w:type="dxa"/>
            <w:tcBorders>
              <w:left w:val="single" w:sz="4" w:space="0" w:color="000000"/>
              <w:bottom w:val="single" w:sz="4" w:space="0" w:color="000000"/>
            </w:tcBorders>
            <w:shd w:val="clear" w:color="auto" w:fill="FFFFFF"/>
            <w:vAlign w:val="center"/>
          </w:tcPr>
          <w:p w14:paraId="665EE0F6" w14:textId="77777777" w:rsidR="0028634B" w:rsidRPr="00EA2C0F" w:rsidRDefault="0028634B" w:rsidP="00B152C5">
            <w:pPr>
              <w:jc w:val="center"/>
            </w:pPr>
            <w:r>
              <w:rPr>
                <w:rFonts w:ascii="Calibri" w:hAnsi="Calibri" w:cs="Calibri"/>
                <w:color w:val="000000"/>
                <w:sz w:val="22"/>
                <w:szCs w:val="22"/>
              </w:rPr>
              <w:t>3 414,00</w:t>
            </w:r>
          </w:p>
        </w:tc>
        <w:tc>
          <w:tcPr>
            <w:tcW w:w="1135" w:type="dxa"/>
            <w:tcBorders>
              <w:left w:val="single" w:sz="4" w:space="0" w:color="000000"/>
              <w:bottom w:val="single" w:sz="4" w:space="0" w:color="000000"/>
            </w:tcBorders>
            <w:shd w:val="clear" w:color="auto" w:fill="FFFFFF"/>
            <w:vAlign w:val="center"/>
          </w:tcPr>
          <w:p w14:paraId="60E92464" w14:textId="77777777" w:rsidR="0028634B" w:rsidRPr="00EA2C0F" w:rsidRDefault="0028634B" w:rsidP="00B152C5">
            <w:pPr>
              <w:jc w:val="center"/>
            </w:pPr>
            <w:r>
              <w:rPr>
                <w:rFonts w:ascii="Calibri" w:hAnsi="Calibri" w:cs="Calibri"/>
                <w:sz w:val="22"/>
                <w:szCs w:val="22"/>
              </w:rPr>
              <w:t>3 479,00</w:t>
            </w:r>
          </w:p>
        </w:tc>
        <w:tc>
          <w:tcPr>
            <w:tcW w:w="1139" w:type="dxa"/>
            <w:tcBorders>
              <w:left w:val="single" w:sz="4" w:space="0" w:color="000000"/>
              <w:bottom w:val="single" w:sz="4" w:space="0" w:color="000000"/>
            </w:tcBorders>
            <w:shd w:val="clear" w:color="auto" w:fill="FFFFFF"/>
            <w:vAlign w:val="center"/>
          </w:tcPr>
          <w:p w14:paraId="6B260729" w14:textId="77777777" w:rsidR="0028634B" w:rsidRPr="00EA2C0F" w:rsidRDefault="0028634B" w:rsidP="00B152C5">
            <w:pPr>
              <w:jc w:val="center"/>
            </w:pPr>
            <w:r>
              <w:rPr>
                <w:rFonts w:ascii="Calibri" w:hAnsi="Calibri" w:cs="Calibri"/>
                <w:color w:val="000000"/>
                <w:sz w:val="22"/>
                <w:szCs w:val="22"/>
              </w:rPr>
              <w:t>3 381,67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CEDB33F" w14:textId="77777777" w:rsidR="0028634B" w:rsidRPr="00EA2C0F" w:rsidRDefault="0028634B" w:rsidP="00B152C5">
            <w:pPr>
              <w:jc w:val="center"/>
            </w:pPr>
            <w:r>
              <w:rPr>
                <w:rFonts w:ascii="Calibri" w:hAnsi="Calibri" w:cs="Calibri"/>
                <w:color w:val="000000"/>
                <w:sz w:val="22"/>
                <w:szCs w:val="22"/>
              </w:rPr>
              <w:t>3 381,67</w:t>
            </w:r>
          </w:p>
        </w:tc>
      </w:tr>
      <w:tr w:rsidR="0028634B" w:rsidRPr="00EA2C0F" w14:paraId="60DBDC92"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EAD84C9" w14:textId="77777777" w:rsidR="0028634B" w:rsidRDefault="0028634B" w:rsidP="00B152C5">
            <w:pPr>
              <w:pStyle w:val="afff1"/>
              <w:jc w:val="center"/>
            </w:pPr>
            <w:r>
              <w:rPr>
                <w:rFonts w:ascii="Times New Roman" w:hAnsi="Times New Roman" w:cs="Times New Roman"/>
              </w:rPr>
              <w:t>48</w:t>
            </w:r>
          </w:p>
        </w:tc>
        <w:tc>
          <w:tcPr>
            <w:tcW w:w="6292" w:type="dxa"/>
            <w:tcBorders>
              <w:left w:val="single" w:sz="4" w:space="0" w:color="000000"/>
              <w:bottom w:val="single" w:sz="4" w:space="0" w:color="000000"/>
            </w:tcBorders>
            <w:shd w:val="clear" w:color="auto" w:fill="FFFFFF"/>
          </w:tcPr>
          <w:p w14:paraId="31CBC67F" w14:textId="77777777" w:rsidR="0028634B" w:rsidRPr="00EA2C0F" w:rsidRDefault="0028634B" w:rsidP="00B152C5">
            <w:r w:rsidRPr="00263F03">
              <w:t xml:space="preserve">Наконечник рулевой тяги 6520 левый </w:t>
            </w:r>
          </w:p>
        </w:tc>
        <w:tc>
          <w:tcPr>
            <w:tcW w:w="567" w:type="dxa"/>
            <w:tcBorders>
              <w:left w:val="single" w:sz="4" w:space="0" w:color="000000"/>
              <w:bottom w:val="single" w:sz="4" w:space="0" w:color="000000"/>
            </w:tcBorders>
            <w:shd w:val="clear" w:color="auto" w:fill="FFFFFF"/>
          </w:tcPr>
          <w:p w14:paraId="718AC7CE"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420299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0E85429" w14:textId="77777777" w:rsidR="0028634B" w:rsidRPr="00EA2C0F" w:rsidRDefault="0028634B" w:rsidP="00B152C5">
            <w:pPr>
              <w:jc w:val="center"/>
            </w:pPr>
            <w:r>
              <w:rPr>
                <w:rFonts w:ascii="Calibri" w:hAnsi="Calibri" w:cs="Calibri"/>
                <w:color w:val="000000"/>
                <w:sz w:val="22"/>
                <w:szCs w:val="22"/>
              </w:rPr>
              <w:t>2 768,00</w:t>
            </w:r>
          </w:p>
        </w:tc>
        <w:tc>
          <w:tcPr>
            <w:tcW w:w="1184" w:type="dxa"/>
            <w:tcBorders>
              <w:left w:val="single" w:sz="4" w:space="0" w:color="000000"/>
              <w:bottom w:val="single" w:sz="4" w:space="0" w:color="000000"/>
            </w:tcBorders>
            <w:shd w:val="clear" w:color="auto" w:fill="FFFFFF"/>
            <w:vAlign w:val="center"/>
          </w:tcPr>
          <w:p w14:paraId="3BF15554" w14:textId="77777777" w:rsidR="0028634B" w:rsidRPr="00EA2C0F" w:rsidRDefault="0028634B" w:rsidP="00B152C5">
            <w:pPr>
              <w:jc w:val="center"/>
            </w:pPr>
            <w:r>
              <w:rPr>
                <w:rFonts w:ascii="Calibri" w:hAnsi="Calibri" w:cs="Calibri"/>
                <w:color w:val="000000"/>
                <w:sz w:val="22"/>
                <w:szCs w:val="22"/>
              </w:rPr>
              <w:t>2 907,00</w:t>
            </w:r>
          </w:p>
        </w:tc>
        <w:tc>
          <w:tcPr>
            <w:tcW w:w="1135" w:type="dxa"/>
            <w:tcBorders>
              <w:left w:val="single" w:sz="4" w:space="0" w:color="000000"/>
              <w:bottom w:val="single" w:sz="4" w:space="0" w:color="000000"/>
            </w:tcBorders>
            <w:shd w:val="clear" w:color="auto" w:fill="FFFFFF"/>
            <w:vAlign w:val="center"/>
          </w:tcPr>
          <w:p w14:paraId="34634657" w14:textId="77777777" w:rsidR="0028634B" w:rsidRPr="00EA2C0F" w:rsidRDefault="0028634B" w:rsidP="00B152C5">
            <w:pPr>
              <w:jc w:val="center"/>
            </w:pPr>
            <w:r>
              <w:rPr>
                <w:rFonts w:ascii="Calibri" w:hAnsi="Calibri" w:cs="Calibri"/>
                <w:sz w:val="22"/>
                <w:szCs w:val="22"/>
              </w:rPr>
              <w:t>2 962,00</w:t>
            </w:r>
          </w:p>
        </w:tc>
        <w:tc>
          <w:tcPr>
            <w:tcW w:w="1139" w:type="dxa"/>
            <w:tcBorders>
              <w:left w:val="single" w:sz="4" w:space="0" w:color="000000"/>
              <w:bottom w:val="single" w:sz="4" w:space="0" w:color="000000"/>
            </w:tcBorders>
            <w:shd w:val="clear" w:color="auto" w:fill="FFFFFF"/>
            <w:vAlign w:val="center"/>
          </w:tcPr>
          <w:p w14:paraId="5F8E54BD" w14:textId="77777777" w:rsidR="0028634B" w:rsidRPr="00EA2C0F" w:rsidRDefault="0028634B" w:rsidP="00B152C5">
            <w:pPr>
              <w:jc w:val="center"/>
            </w:pPr>
            <w:r>
              <w:rPr>
                <w:rFonts w:ascii="Calibri" w:hAnsi="Calibri" w:cs="Calibri"/>
                <w:color w:val="000000"/>
                <w:sz w:val="22"/>
                <w:szCs w:val="22"/>
              </w:rPr>
              <w:t>2 879,00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255CE65" w14:textId="77777777" w:rsidR="0028634B" w:rsidRPr="00EA2C0F" w:rsidRDefault="0028634B" w:rsidP="00B152C5">
            <w:pPr>
              <w:jc w:val="center"/>
            </w:pPr>
            <w:r>
              <w:rPr>
                <w:rFonts w:ascii="Calibri" w:hAnsi="Calibri" w:cs="Calibri"/>
                <w:color w:val="000000"/>
                <w:sz w:val="22"/>
                <w:szCs w:val="22"/>
              </w:rPr>
              <w:t>2 879,00</w:t>
            </w:r>
          </w:p>
        </w:tc>
      </w:tr>
      <w:tr w:rsidR="0028634B" w:rsidRPr="00EA2C0F" w14:paraId="27C3D73C"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DA9ABD2" w14:textId="77777777" w:rsidR="0028634B" w:rsidRDefault="0028634B" w:rsidP="00B152C5">
            <w:pPr>
              <w:pStyle w:val="afff1"/>
              <w:jc w:val="center"/>
            </w:pPr>
            <w:r>
              <w:rPr>
                <w:rFonts w:ascii="Times New Roman" w:hAnsi="Times New Roman" w:cs="Times New Roman"/>
              </w:rPr>
              <w:t>49</w:t>
            </w:r>
          </w:p>
        </w:tc>
        <w:tc>
          <w:tcPr>
            <w:tcW w:w="6292" w:type="dxa"/>
            <w:tcBorders>
              <w:left w:val="single" w:sz="4" w:space="0" w:color="000000"/>
              <w:bottom w:val="single" w:sz="4" w:space="0" w:color="000000"/>
            </w:tcBorders>
            <w:shd w:val="clear" w:color="auto" w:fill="FFFFFF"/>
          </w:tcPr>
          <w:p w14:paraId="21318EE0" w14:textId="77777777" w:rsidR="0028634B" w:rsidRPr="00EA2C0F" w:rsidRDefault="0028634B" w:rsidP="00B152C5">
            <w:r w:rsidRPr="00263F03">
              <w:t>Наконечник рулевой тяги 6520 правый</w:t>
            </w:r>
          </w:p>
        </w:tc>
        <w:tc>
          <w:tcPr>
            <w:tcW w:w="567" w:type="dxa"/>
            <w:tcBorders>
              <w:left w:val="single" w:sz="4" w:space="0" w:color="000000"/>
              <w:bottom w:val="single" w:sz="4" w:space="0" w:color="000000"/>
            </w:tcBorders>
            <w:shd w:val="clear" w:color="auto" w:fill="FFFFFF"/>
          </w:tcPr>
          <w:p w14:paraId="0542FD5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5FCF360"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41199BF" w14:textId="77777777" w:rsidR="0028634B" w:rsidRPr="00EA2C0F" w:rsidRDefault="0028634B" w:rsidP="00B152C5">
            <w:pPr>
              <w:jc w:val="center"/>
            </w:pPr>
            <w:r>
              <w:rPr>
                <w:rFonts w:ascii="Calibri" w:hAnsi="Calibri" w:cs="Calibri"/>
                <w:color w:val="000000"/>
                <w:sz w:val="22"/>
                <w:szCs w:val="22"/>
              </w:rPr>
              <w:t>2 768,00</w:t>
            </w:r>
          </w:p>
        </w:tc>
        <w:tc>
          <w:tcPr>
            <w:tcW w:w="1184" w:type="dxa"/>
            <w:tcBorders>
              <w:left w:val="single" w:sz="4" w:space="0" w:color="000000"/>
              <w:bottom w:val="single" w:sz="4" w:space="0" w:color="000000"/>
            </w:tcBorders>
            <w:shd w:val="clear" w:color="auto" w:fill="FFFFFF"/>
            <w:vAlign w:val="center"/>
          </w:tcPr>
          <w:p w14:paraId="3243EF35" w14:textId="77777777" w:rsidR="0028634B" w:rsidRPr="00EA2C0F" w:rsidRDefault="0028634B" w:rsidP="00B152C5">
            <w:pPr>
              <w:jc w:val="center"/>
            </w:pPr>
            <w:r>
              <w:rPr>
                <w:rFonts w:ascii="Calibri" w:hAnsi="Calibri" w:cs="Calibri"/>
                <w:color w:val="000000"/>
                <w:sz w:val="22"/>
                <w:szCs w:val="22"/>
              </w:rPr>
              <w:t>2 907,00</w:t>
            </w:r>
          </w:p>
        </w:tc>
        <w:tc>
          <w:tcPr>
            <w:tcW w:w="1135" w:type="dxa"/>
            <w:tcBorders>
              <w:left w:val="single" w:sz="4" w:space="0" w:color="000000"/>
              <w:bottom w:val="single" w:sz="4" w:space="0" w:color="000000"/>
            </w:tcBorders>
            <w:shd w:val="clear" w:color="auto" w:fill="FFFFFF"/>
            <w:vAlign w:val="center"/>
          </w:tcPr>
          <w:p w14:paraId="733C8E48" w14:textId="77777777" w:rsidR="0028634B" w:rsidRPr="00EA2C0F" w:rsidRDefault="0028634B" w:rsidP="00B152C5">
            <w:pPr>
              <w:jc w:val="center"/>
            </w:pPr>
            <w:r>
              <w:rPr>
                <w:rFonts w:ascii="Calibri" w:hAnsi="Calibri" w:cs="Calibri"/>
                <w:sz w:val="22"/>
                <w:szCs w:val="22"/>
              </w:rPr>
              <w:t>2 962,00</w:t>
            </w:r>
          </w:p>
        </w:tc>
        <w:tc>
          <w:tcPr>
            <w:tcW w:w="1139" w:type="dxa"/>
            <w:tcBorders>
              <w:left w:val="single" w:sz="4" w:space="0" w:color="000000"/>
              <w:bottom w:val="single" w:sz="4" w:space="0" w:color="000000"/>
            </w:tcBorders>
            <w:shd w:val="clear" w:color="auto" w:fill="FFFFFF"/>
            <w:vAlign w:val="center"/>
          </w:tcPr>
          <w:p w14:paraId="752B4BAD" w14:textId="77777777" w:rsidR="0028634B" w:rsidRPr="00EA2C0F" w:rsidRDefault="0028634B" w:rsidP="00B152C5">
            <w:pPr>
              <w:jc w:val="center"/>
            </w:pPr>
            <w:r>
              <w:rPr>
                <w:rFonts w:ascii="Calibri" w:hAnsi="Calibri" w:cs="Calibri"/>
                <w:color w:val="000000"/>
                <w:sz w:val="22"/>
                <w:szCs w:val="22"/>
              </w:rPr>
              <w:t>2 879,00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9031EDE" w14:textId="77777777" w:rsidR="0028634B" w:rsidRPr="00EA2C0F" w:rsidRDefault="0028634B" w:rsidP="00B152C5">
            <w:pPr>
              <w:jc w:val="center"/>
            </w:pPr>
            <w:r>
              <w:rPr>
                <w:rFonts w:ascii="Calibri" w:hAnsi="Calibri" w:cs="Calibri"/>
                <w:color w:val="000000"/>
                <w:sz w:val="22"/>
                <w:szCs w:val="22"/>
              </w:rPr>
              <w:t>2 879,00</w:t>
            </w:r>
          </w:p>
        </w:tc>
      </w:tr>
      <w:tr w:rsidR="0028634B" w:rsidRPr="00EA2C0F" w14:paraId="445DC966"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F24CF32" w14:textId="77777777" w:rsidR="0028634B" w:rsidRDefault="0028634B" w:rsidP="00B152C5">
            <w:pPr>
              <w:pStyle w:val="afff1"/>
              <w:jc w:val="center"/>
            </w:pPr>
            <w:r>
              <w:rPr>
                <w:rFonts w:ascii="Times New Roman" w:hAnsi="Times New Roman" w:cs="Times New Roman"/>
              </w:rPr>
              <w:t>50</w:t>
            </w:r>
          </w:p>
        </w:tc>
        <w:tc>
          <w:tcPr>
            <w:tcW w:w="6292" w:type="dxa"/>
            <w:tcBorders>
              <w:left w:val="single" w:sz="4" w:space="0" w:color="000000"/>
              <w:bottom w:val="single" w:sz="4" w:space="0" w:color="000000"/>
            </w:tcBorders>
            <w:shd w:val="clear" w:color="auto" w:fill="FFFFFF"/>
          </w:tcPr>
          <w:p w14:paraId="622D860E" w14:textId="77777777" w:rsidR="0028634B" w:rsidRPr="00EA2C0F" w:rsidRDefault="0028634B" w:rsidP="00B152C5">
            <w:r w:rsidRPr="00263F03">
              <w:t xml:space="preserve">Насос гидроусилителя руля </w:t>
            </w:r>
          </w:p>
        </w:tc>
        <w:tc>
          <w:tcPr>
            <w:tcW w:w="567" w:type="dxa"/>
            <w:tcBorders>
              <w:left w:val="single" w:sz="4" w:space="0" w:color="000000"/>
              <w:bottom w:val="single" w:sz="4" w:space="0" w:color="000000"/>
            </w:tcBorders>
            <w:shd w:val="clear" w:color="auto" w:fill="FFFFFF"/>
          </w:tcPr>
          <w:p w14:paraId="077CBF9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7CE20E0"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9D00D3D" w14:textId="77777777" w:rsidR="0028634B" w:rsidRPr="00EA2C0F" w:rsidRDefault="0028634B" w:rsidP="00B152C5">
            <w:pPr>
              <w:jc w:val="center"/>
            </w:pPr>
            <w:r>
              <w:rPr>
                <w:rFonts w:ascii="Calibri" w:hAnsi="Calibri" w:cs="Calibri"/>
                <w:color w:val="000000"/>
                <w:sz w:val="22"/>
                <w:szCs w:val="22"/>
              </w:rPr>
              <w:t>14 320,00</w:t>
            </w:r>
          </w:p>
        </w:tc>
        <w:tc>
          <w:tcPr>
            <w:tcW w:w="1184" w:type="dxa"/>
            <w:tcBorders>
              <w:left w:val="single" w:sz="4" w:space="0" w:color="000000"/>
              <w:bottom w:val="single" w:sz="4" w:space="0" w:color="000000"/>
            </w:tcBorders>
            <w:shd w:val="clear" w:color="auto" w:fill="FFFFFF"/>
            <w:vAlign w:val="center"/>
          </w:tcPr>
          <w:p w14:paraId="5D98AB29" w14:textId="77777777" w:rsidR="0028634B" w:rsidRPr="00EA2C0F" w:rsidRDefault="0028634B" w:rsidP="00B152C5">
            <w:pPr>
              <w:jc w:val="center"/>
            </w:pPr>
            <w:r>
              <w:rPr>
                <w:rFonts w:ascii="Calibri" w:hAnsi="Calibri" w:cs="Calibri"/>
                <w:color w:val="000000"/>
                <w:sz w:val="22"/>
                <w:szCs w:val="22"/>
              </w:rPr>
              <w:t>15 036,00</w:t>
            </w:r>
          </w:p>
        </w:tc>
        <w:tc>
          <w:tcPr>
            <w:tcW w:w="1135" w:type="dxa"/>
            <w:tcBorders>
              <w:left w:val="single" w:sz="4" w:space="0" w:color="000000"/>
              <w:bottom w:val="single" w:sz="4" w:space="0" w:color="000000"/>
            </w:tcBorders>
            <w:shd w:val="clear" w:color="auto" w:fill="FFFFFF"/>
            <w:vAlign w:val="center"/>
          </w:tcPr>
          <w:p w14:paraId="44EB211B" w14:textId="77777777" w:rsidR="0028634B" w:rsidRPr="00EA2C0F" w:rsidRDefault="0028634B" w:rsidP="00B152C5">
            <w:pPr>
              <w:jc w:val="center"/>
            </w:pPr>
            <w:r>
              <w:rPr>
                <w:rFonts w:ascii="Calibri" w:hAnsi="Calibri" w:cs="Calibri"/>
                <w:sz w:val="22"/>
                <w:szCs w:val="22"/>
              </w:rPr>
              <w:t>15 323,00</w:t>
            </w:r>
          </w:p>
        </w:tc>
        <w:tc>
          <w:tcPr>
            <w:tcW w:w="1139" w:type="dxa"/>
            <w:tcBorders>
              <w:left w:val="single" w:sz="4" w:space="0" w:color="000000"/>
              <w:bottom w:val="single" w:sz="4" w:space="0" w:color="000000"/>
            </w:tcBorders>
            <w:shd w:val="clear" w:color="auto" w:fill="FFFFFF"/>
            <w:vAlign w:val="center"/>
          </w:tcPr>
          <w:p w14:paraId="0B61E127" w14:textId="77777777" w:rsidR="0028634B" w:rsidRPr="00EA2C0F" w:rsidRDefault="0028634B" w:rsidP="00B152C5">
            <w:pPr>
              <w:jc w:val="center"/>
            </w:pPr>
            <w:r>
              <w:rPr>
                <w:rFonts w:ascii="Calibri" w:hAnsi="Calibri" w:cs="Calibri"/>
                <w:color w:val="000000"/>
                <w:sz w:val="22"/>
                <w:szCs w:val="22"/>
              </w:rPr>
              <w:t>14 893,00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5074E90" w14:textId="77777777" w:rsidR="0028634B" w:rsidRPr="00EA2C0F" w:rsidRDefault="0028634B" w:rsidP="00B152C5">
            <w:pPr>
              <w:jc w:val="center"/>
            </w:pPr>
            <w:r>
              <w:rPr>
                <w:rFonts w:ascii="Calibri" w:hAnsi="Calibri" w:cs="Calibri"/>
                <w:color w:val="000000"/>
                <w:sz w:val="22"/>
                <w:szCs w:val="22"/>
              </w:rPr>
              <w:t>14 893,00</w:t>
            </w:r>
          </w:p>
        </w:tc>
      </w:tr>
      <w:tr w:rsidR="0028634B" w:rsidRPr="00EA2C0F" w14:paraId="3D9A16F3"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D0414C9" w14:textId="77777777" w:rsidR="0028634B" w:rsidRDefault="0028634B" w:rsidP="00B152C5">
            <w:pPr>
              <w:pStyle w:val="afff1"/>
              <w:jc w:val="center"/>
            </w:pPr>
            <w:r>
              <w:rPr>
                <w:rFonts w:ascii="Times New Roman" w:hAnsi="Times New Roman" w:cs="Times New Roman"/>
              </w:rPr>
              <w:t>51</w:t>
            </w:r>
          </w:p>
        </w:tc>
        <w:tc>
          <w:tcPr>
            <w:tcW w:w="6292" w:type="dxa"/>
            <w:tcBorders>
              <w:left w:val="single" w:sz="4" w:space="0" w:color="000000"/>
              <w:bottom w:val="single" w:sz="4" w:space="0" w:color="000000"/>
            </w:tcBorders>
            <w:shd w:val="clear" w:color="auto" w:fill="FFFFFF"/>
          </w:tcPr>
          <w:p w14:paraId="009E4ED8" w14:textId="77777777" w:rsidR="0028634B" w:rsidRPr="00EA2C0F" w:rsidRDefault="0028634B" w:rsidP="00B152C5">
            <w:r w:rsidRPr="00263F03">
              <w:t xml:space="preserve">Насос НШ- 32 левый </w:t>
            </w:r>
          </w:p>
        </w:tc>
        <w:tc>
          <w:tcPr>
            <w:tcW w:w="567" w:type="dxa"/>
            <w:tcBorders>
              <w:left w:val="single" w:sz="4" w:space="0" w:color="000000"/>
              <w:bottom w:val="single" w:sz="4" w:space="0" w:color="000000"/>
            </w:tcBorders>
            <w:shd w:val="clear" w:color="auto" w:fill="FFFFFF"/>
          </w:tcPr>
          <w:p w14:paraId="5443768E"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B28075F"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9AF8807" w14:textId="77777777" w:rsidR="0028634B" w:rsidRPr="00EA2C0F" w:rsidRDefault="0028634B" w:rsidP="00B152C5">
            <w:pPr>
              <w:jc w:val="center"/>
            </w:pPr>
            <w:r>
              <w:rPr>
                <w:rFonts w:ascii="Calibri" w:hAnsi="Calibri" w:cs="Calibri"/>
                <w:color w:val="000000"/>
                <w:sz w:val="22"/>
                <w:szCs w:val="22"/>
              </w:rPr>
              <w:t>9 081,00</w:t>
            </w:r>
          </w:p>
        </w:tc>
        <w:tc>
          <w:tcPr>
            <w:tcW w:w="1184" w:type="dxa"/>
            <w:tcBorders>
              <w:left w:val="single" w:sz="4" w:space="0" w:color="000000"/>
              <w:bottom w:val="single" w:sz="4" w:space="0" w:color="000000"/>
            </w:tcBorders>
            <w:shd w:val="clear" w:color="auto" w:fill="FFFFFF"/>
            <w:vAlign w:val="center"/>
          </w:tcPr>
          <w:p w14:paraId="2E023715" w14:textId="77777777" w:rsidR="0028634B" w:rsidRPr="00EA2C0F" w:rsidRDefault="0028634B" w:rsidP="00B152C5">
            <w:pPr>
              <w:jc w:val="center"/>
            </w:pPr>
            <w:r>
              <w:rPr>
                <w:rFonts w:ascii="Calibri" w:hAnsi="Calibri" w:cs="Calibri"/>
                <w:color w:val="000000"/>
                <w:sz w:val="22"/>
                <w:szCs w:val="22"/>
              </w:rPr>
              <w:t>9 536,00</w:t>
            </w:r>
          </w:p>
        </w:tc>
        <w:tc>
          <w:tcPr>
            <w:tcW w:w="1135" w:type="dxa"/>
            <w:tcBorders>
              <w:left w:val="single" w:sz="4" w:space="0" w:color="000000"/>
              <w:bottom w:val="single" w:sz="4" w:space="0" w:color="000000"/>
            </w:tcBorders>
            <w:shd w:val="clear" w:color="auto" w:fill="FFFFFF"/>
            <w:vAlign w:val="center"/>
          </w:tcPr>
          <w:p w14:paraId="2607DF7F" w14:textId="77777777" w:rsidR="0028634B" w:rsidRPr="00EA2C0F" w:rsidRDefault="0028634B" w:rsidP="00B152C5">
            <w:pPr>
              <w:jc w:val="center"/>
            </w:pPr>
            <w:r>
              <w:rPr>
                <w:rFonts w:ascii="Calibri" w:hAnsi="Calibri" w:cs="Calibri"/>
                <w:sz w:val="22"/>
                <w:szCs w:val="22"/>
              </w:rPr>
              <w:t>9 717,00</w:t>
            </w:r>
          </w:p>
        </w:tc>
        <w:tc>
          <w:tcPr>
            <w:tcW w:w="1139" w:type="dxa"/>
            <w:tcBorders>
              <w:left w:val="single" w:sz="4" w:space="0" w:color="000000"/>
              <w:bottom w:val="single" w:sz="4" w:space="0" w:color="000000"/>
            </w:tcBorders>
            <w:shd w:val="clear" w:color="auto" w:fill="FFFFFF"/>
            <w:vAlign w:val="center"/>
          </w:tcPr>
          <w:p w14:paraId="1715CDD3" w14:textId="77777777" w:rsidR="0028634B" w:rsidRPr="00EA2C0F" w:rsidRDefault="0028634B" w:rsidP="00B152C5">
            <w:pPr>
              <w:jc w:val="center"/>
            </w:pPr>
            <w:r>
              <w:rPr>
                <w:rFonts w:ascii="Calibri" w:hAnsi="Calibri" w:cs="Calibri"/>
                <w:color w:val="000000"/>
                <w:sz w:val="22"/>
                <w:szCs w:val="22"/>
              </w:rPr>
              <w:t>9 444,67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A85E474" w14:textId="77777777" w:rsidR="0028634B" w:rsidRPr="00EA2C0F" w:rsidRDefault="0028634B" w:rsidP="00B152C5">
            <w:pPr>
              <w:jc w:val="center"/>
            </w:pPr>
            <w:r>
              <w:rPr>
                <w:rFonts w:ascii="Calibri" w:hAnsi="Calibri" w:cs="Calibri"/>
                <w:color w:val="000000"/>
                <w:sz w:val="22"/>
                <w:szCs w:val="22"/>
              </w:rPr>
              <w:t>9 444,67</w:t>
            </w:r>
          </w:p>
        </w:tc>
      </w:tr>
      <w:tr w:rsidR="0028634B" w:rsidRPr="00EA2C0F" w14:paraId="0C470FD7"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B6F35D4" w14:textId="77777777" w:rsidR="0028634B" w:rsidRDefault="0028634B" w:rsidP="00B152C5">
            <w:pPr>
              <w:pStyle w:val="afff1"/>
              <w:jc w:val="center"/>
            </w:pPr>
            <w:r>
              <w:rPr>
                <w:rFonts w:ascii="Times New Roman" w:hAnsi="Times New Roman" w:cs="Times New Roman"/>
              </w:rPr>
              <w:t>52</w:t>
            </w:r>
          </w:p>
        </w:tc>
        <w:tc>
          <w:tcPr>
            <w:tcW w:w="6292" w:type="dxa"/>
            <w:tcBorders>
              <w:left w:val="single" w:sz="4" w:space="0" w:color="000000"/>
              <w:bottom w:val="single" w:sz="4" w:space="0" w:color="000000"/>
            </w:tcBorders>
            <w:shd w:val="clear" w:color="auto" w:fill="FFFFFF"/>
          </w:tcPr>
          <w:p w14:paraId="5470DFC7" w14:textId="77777777" w:rsidR="0028634B" w:rsidRPr="00EA2C0F" w:rsidRDefault="0028634B" w:rsidP="00B152C5">
            <w:r w:rsidRPr="00263F03">
              <w:t xml:space="preserve">Оптика фары галогеновая с подсветкой </w:t>
            </w:r>
          </w:p>
        </w:tc>
        <w:tc>
          <w:tcPr>
            <w:tcW w:w="567" w:type="dxa"/>
            <w:tcBorders>
              <w:left w:val="single" w:sz="4" w:space="0" w:color="000000"/>
              <w:bottom w:val="single" w:sz="4" w:space="0" w:color="000000"/>
            </w:tcBorders>
            <w:shd w:val="clear" w:color="auto" w:fill="FFFFFF"/>
          </w:tcPr>
          <w:p w14:paraId="0945C65D"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4D794EE"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D7962AC" w14:textId="77777777" w:rsidR="0028634B" w:rsidRPr="00EA2C0F" w:rsidRDefault="0028634B" w:rsidP="00B152C5">
            <w:pPr>
              <w:jc w:val="center"/>
            </w:pPr>
            <w:r>
              <w:rPr>
                <w:rFonts w:ascii="Calibri" w:hAnsi="Calibri" w:cs="Calibri"/>
                <w:color w:val="000000"/>
                <w:sz w:val="22"/>
                <w:szCs w:val="22"/>
              </w:rPr>
              <w:t>356,00</w:t>
            </w:r>
          </w:p>
        </w:tc>
        <w:tc>
          <w:tcPr>
            <w:tcW w:w="1184" w:type="dxa"/>
            <w:tcBorders>
              <w:left w:val="single" w:sz="4" w:space="0" w:color="000000"/>
              <w:bottom w:val="single" w:sz="4" w:space="0" w:color="000000"/>
            </w:tcBorders>
            <w:shd w:val="clear" w:color="auto" w:fill="FFFFFF"/>
            <w:vAlign w:val="center"/>
          </w:tcPr>
          <w:p w14:paraId="64CB561F" w14:textId="77777777" w:rsidR="0028634B" w:rsidRPr="00EA2C0F" w:rsidRDefault="0028634B" w:rsidP="00B152C5">
            <w:pPr>
              <w:jc w:val="center"/>
            </w:pPr>
            <w:r>
              <w:rPr>
                <w:rFonts w:ascii="Calibri" w:hAnsi="Calibri" w:cs="Calibri"/>
                <w:color w:val="000000"/>
                <w:sz w:val="22"/>
                <w:szCs w:val="22"/>
              </w:rPr>
              <w:t>374,00</w:t>
            </w:r>
          </w:p>
        </w:tc>
        <w:tc>
          <w:tcPr>
            <w:tcW w:w="1135" w:type="dxa"/>
            <w:tcBorders>
              <w:left w:val="single" w:sz="4" w:space="0" w:color="000000"/>
              <w:bottom w:val="single" w:sz="4" w:space="0" w:color="000000"/>
            </w:tcBorders>
            <w:shd w:val="clear" w:color="auto" w:fill="FFFFFF"/>
            <w:vAlign w:val="center"/>
          </w:tcPr>
          <w:p w14:paraId="67B3C3FE" w14:textId="77777777" w:rsidR="0028634B" w:rsidRPr="00EA2C0F" w:rsidRDefault="0028634B" w:rsidP="00B152C5">
            <w:pPr>
              <w:jc w:val="center"/>
            </w:pPr>
            <w:r>
              <w:rPr>
                <w:rFonts w:ascii="Calibri" w:hAnsi="Calibri" w:cs="Calibri"/>
                <w:sz w:val="22"/>
                <w:szCs w:val="22"/>
              </w:rPr>
              <w:t>381,00</w:t>
            </w:r>
          </w:p>
        </w:tc>
        <w:tc>
          <w:tcPr>
            <w:tcW w:w="1139" w:type="dxa"/>
            <w:tcBorders>
              <w:left w:val="single" w:sz="4" w:space="0" w:color="000000"/>
              <w:bottom w:val="single" w:sz="4" w:space="0" w:color="000000"/>
            </w:tcBorders>
            <w:shd w:val="clear" w:color="auto" w:fill="FFFFFF"/>
            <w:vAlign w:val="center"/>
          </w:tcPr>
          <w:p w14:paraId="7672D437" w14:textId="77777777" w:rsidR="0028634B" w:rsidRPr="00EA2C0F" w:rsidRDefault="0028634B" w:rsidP="00B152C5">
            <w:pPr>
              <w:jc w:val="center"/>
            </w:pPr>
            <w:r>
              <w:rPr>
                <w:rFonts w:ascii="Calibri" w:hAnsi="Calibri" w:cs="Calibri"/>
                <w:color w:val="000000"/>
                <w:sz w:val="22"/>
                <w:szCs w:val="22"/>
              </w:rPr>
              <w:t>370,33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E44463B" w14:textId="77777777" w:rsidR="0028634B" w:rsidRPr="00EA2C0F" w:rsidRDefault="0028634B" w:rsidP="00B152C5">
            <w:pPr>
              <w:jc w:val="center"/>
            </w:pPr>
            <w:r>
              <w:rPr>
                <w:rFonts w:ascii="Calibri" w:hAnsi="Calibri" w:cs="Calibri"/>
                <w:color w:val="000000"/>
                <w:sz w:val="22"/>
                <w:szCs w:val="22"/>
              </w:rPr>
              <w:t>370,33</w:t>
            </w:r>
          </w:p>
        </w:tc>
      </w:tr>
      <w:tr w:rsidR="0028634B" w:rsidRPr="00EA2C0F" w14:paraId="709E3DE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D376CBF" w14:textId="77777777" w:rsidR="0028634B" w:rsidRDefault="0028634B" w:rsidP="00B152C5">
            <w:pPr>
              <w:pStyle w:val="afff1"/>
              <w:jc w:val="center"/>
            </w:pPr>
            <w:r>
              <w:rPr>
                <w:rFonts w:ascii="Times New Roman" w:hAnsi="Times New Roman" w:cs="Times New Roman"/>
              </w:rPr>
              <w:t>53</w:t>
            </w:r>
          </w:p>
        </w:tc>
        <w:tc>
          <w:tcPr>
            <w:tcW w:w="6292" w:type="dxa"/>
            <w:tcBorders>
              <w:left w:val="single" w:sz="4" w:space="0" w:color="000000"/>
              <w:bottom w:val="single" w:sz="4" w:space="0" w:color="000000"/>
            </w:tcBorders>
            <w:shd w:val="clear" w:color="auto" w:fill="FFFFFF"/>
          </w:tcPr>
          <w:p w14:paraId="7253935B" w14:textId="77777777" w:rsidR="0028634B" w:rsidRPr="00EA2C0F" w:rsidRDefault="0028634B" w:rsidP="00B152C5">
            <w:r w:rsidRPr="00263F03">
              <w:t xml:space="preserve">Осушитель с РВД (35110033340) </w:t>
            </w:r>
          </w:p>
        </w:tc>
        <w:tc>
          <w:tcPr>
            <w:tcW w:w="567" w:type="dxa"/>
            <w:tcBorders>
              <w:left w:val="single" w:sz="4" w:space="0" w:color="000000"/>
              <w:bottom w:val="single" w:sz="4" w:space="0" w:color="000000"/>
            </w:tcBorders>
            <w:shd w:val="clear" w:color="auto" w:fill="FFFFFF"/>
          </w:tcPr>
          <w:p w14:paraId="0B48FE3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0A4CB2FD"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B7B39D3" w14:textId="77777777" w:rsidR="0028634B" w:rsidRPr="00EA2C0F" w:rsidRDefault="0028634B" w:rsidP="00B152C5">
            <w:pPr>
              <w:jc w:val="center"/>
            </w:pPr>
            <w:r>
              <w:rPr>
                <w:rFonts w:ascii="Calibri" w:hAnsi="Calibri" w:cs="Calibri"/>
                <w:color w:val="000000"/>
                <w:sz w:val="22"/>
                <w:szCs w:val="22"/>
              </w:rPr>
              <w:t>8 217,00</w:t>
            </w:r>
          </w:p>
        </w:tc>
        <w:tc>
          <w:tcPr>
            <w:tcW w:w="1184" w:type="dxa"/>
            <w:tcBorders>
              <w:left w:val="single" w:sz="4" w:space="0" w:color="000000"/>
              <w:bottom w:val="single" w:sz="4" w:space="0" w:color="000000"/>
            </w:tcBorders>
            <w:shd w:val="clear" w:color="auto" w:fill="FFFFFF"/>
            <w:vAlign w:val="center"/>
          </w:tcPr>
          <w:p w14:paraId="01662A0C" w14:textId="77777777" w:rsidR="0028634B" w:rsidRPr="00EA2C0F" w:rsidRDefault="0028634B" w:rsidP="00B152C5">
            <w:pPr>
              <w:jc w:val="center"/>
            </w:pPr>
            <w:r>
              <w:rPr>
                <w:rFonts w:ascii="Calibri" w:hAnsi="Calibri" w:cs="Calibri"/>
                <w:color w:val="000000"/>
                <w:sz w:val="22"/>
                <w:szCs w:val="22"/>
              </w:rPr>
              <w:t>8 628,00</w:t>
            </w:r>
          </w:p>
        </w:tc>
        <w:tc>
          <w:tcPr>
            <w:tcW w:w="1135" w:type="dxa"/>
            <w:tcBorders>
              <w:left w:val="single" w:sz="4" w:space="0" w:color="000000"/>
              <w:bottom w:val="single" w:sz="4" w:space="0" w:color="000000"/>
            </w:tcBorders>
            <w:shd w:val="clear" w:color="auto" w:fill="FFFFFF"/>
            <w:vAlign w:val="center"/>
          </w:tcPr>
          <w:p w14:paraId="4767D265" w14:textId="77777777" w:rsidR="0028634B" w:rsidRPr="00EA2C0F" w:rsidRDefault="0028634B" w:rsidP="00B152C5">
            <w:pPr>
              <w:jc w:val="center"/>
            </w:pPr>
            <w:r>
              <w:rPr>
                <w:rFonts w:ascii="Calibri" w:hAnsi="Calibri" w:cs="Calibri"/>
                <w:sz w:val="22"/>
                <w:szCs w:val="22"/>
              </w:rPr>
              <w:t>8 792,00</w:t>
            </w:r>
          </w:p>
        </w:tc>
        <w:tc>
          <w:tcPr>
            <w:tcW w:w="1139" w:type="dxa"/>
            <w:tcBorders>
              <w:left w:val="single" w:sz="4" w:space="0" w:color="000000"/>
              <w:bottom w:val="single" w:sz="4" w:space="0" w:color="000000"/>
            </w:tcBorders>
            <w:shd w:val="clear" w:color="auto" w:fill="FFFFFF"/>
            <w:vAlign w:val="center"/>
          </w:tcPr>
          <w:p w14:paraId="74FF43D5" w14:textId="77777777" w:rsidR="0028634B" w:rsidRPr="00EA2C0F" w:rsidRDefault="0028634B" w:rsidP="00B152C5">
            <w:pPr>
              <w:jc w:val="center"/>
            </w:pPr>
            <w:r>
              <w:rPr>
                <w:rFonts w:ascii="Calibri" w:hAnsi="Calibri" w:cs="Calibri"/>
                <w:color w:val="000000"/>
                <w:sz w:val="22"/>
                <w:szCs w:val="22"/>
              </w:rPr>
              <w:t>8 545,67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FDA3132" w14:textId="77777777" w:rsidR="0028634B" w:rsidRPr="00EA2C0F" w:rsidRDefault="0028634B" w:rsidP="00B152C5">
            <w:pPr>
              <w:jc w:val="center"/>
            </w:pPr>
            <w:r>
              <w:rPr>
                <w:rFonts w:ascii="Calibri" w:hAnsi="Calibri" w:cs="Calibri"/>
                <w:color w:val="000000"/>
                <w:sz w:val="22"/>
                <w:szCs w:val="22"/>
              </w:rPr>
              <w:t>8 545,67</w:t>
            </w:r>
          </w:p>
        </w:tc>
      </w:tr>
      <w:tr w:rsidR="0028634B" w:rsidRPr="00EA2C0F" w14:paraId="0D8BD25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1B8BE2E" w14:textId="77777777" w:rsidR="0028634B" w:rsidRDefault="0028634B" w:rsidP="00B152C5">
            <w:pPr>
              <w:pStyle w:val="afff1"/>
              <w:jc w:val="center"/>
            </w:pPr>
            <w:r>
              <w:rPr>
                <w:rFonts w:ascii="Times New Roman" w:hAnsi="Times New Roman" w:cs="Times New Roman"/>
              </w:rPr>
              <w:t>54</w:t>
            </w:r>
          </w:p>
        </w:tc>
        <w:tc>
          <w:tcPr>
            <w:tcW w:w="6292" w:type="dxa"/>
            <w:tcBorders>
              <w:left w:val="single" w:sz="4" w:space="0" w:color="000000"/>
              <w:bottom w:val="single" w:sz="4" w:space="0" w:color="000000"/>
            </w:tcBorders>
            <w:shd w:val="clear" w:color="auto" w:fill="FFFFFF"/>
          </w:tcPr>
          <w:p w14:paraId="27648B4E" w14:textId="77777777" w:rsidR="0028634B" w:rsidRPr="00EA2C0F" w:rsidRDefault="0028634B" w:rsidP="00B152C5">
            <w:r w:rsidRPr="00263F03">
              <w:t xml:space="preserve">Осушитель с регулятором давления воздуха в сборе </w:t>
            </w:r>
          </w:p>
        </w:tc>
        <w:tc>
          <w:tcPr>
            <w:tcW w:w="567" w:type="dxa"/>
            <w:tcBorders>
              <w:left w:val="single" w:sz="4" w:space="0" w:color="000000"/>
              <w:bottom w:val="single" w:sz="4" w:space="0" w:color="000000"/>
            </w:tcBorders>
            <w:shd w:val="clear" w:color="auto" w:fill="FFFFFF"/>
          </w:tcPr>
          <w:p w14:paraId="574109B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51E0B1D"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C9D57BD" w14:textId="77777777" w:rsidR="0028634B" w:rsidRPr="00EA2C0F" w:rsidRDefault="0028634B" w:rsidP="00B152C5">
            <w:pPr>
              <w:jc w:val="center"/>
            </w:pPr>
            <w:r>
              <w:rPr>
                <w:rFonts w:ascii="Calibri" w:hAnsi="Calibri" w:cs="Calibri"/>
                <w:color w:val="000000"/>
                <w:sz w:val="22"/>
                <w:szCs w:val="22"/>
              </w:rPr>
              <w:t>10 839,00</w:t>
            </w:r>
          </w:p>
        </w:tc>
        <w:tc>
          <w:tcPr>
            <w:tcW w:w="1184" w:type="dxa"/>
            <w:tcBorders>
              <w:left w:val="single" w:sz="4" w:space="0" w:color="000000"/>
              <w:bottom w:val="single" w:sz="4" w:space="0" w:color="000000"/>
            </w:tcBorders>
            <w:shd w:val="clear" w:color="auto" w:fill="FFFFFF"/>
            <w:vAlign w:val="center"/>
          </w:tcPr>
          <w:p w14:paraId="5B3BBF68" w14:textId="77777777" w:rsidR="0028634B" w:rsidRPr="00EA2C0F" w:rsidRDefault="0028634B" w:rsidP="00B152C5">
            <w:pPr>
              <w:jc w:val="center"/>
            </w:pPr>
            <w:r>
              <w:rPr>
                <w:rFonts w:ascii="Calibri" w:hAnsi="Calibri" w:cs="Calibri"/>
                <w:color w:val="000000"/>
                <w:sz w:val="22"/>
                <w:szCs w:val="22"/>
              </w:rPr>
              <w:t>11 381,00</w:t>
            </w:r>
          </w:p>
        </w:tc>
        <w:tc>
          <w:tcPr>
            <w:tcW w:w="1135" w:type="dxa"/>
            <w:tcBorders>
              <w:left w:val="single" w:sz="4" w:space="0" w:color="000000"/>
              <w:bottom w:val="single" w:sz="4" w:space="0" w:color="000000"/>
            </w:tcBorders>
            <w:shd w:val="clear" w:color="auto" w:fill="FFFFFF"/>
            <w:vAlign w:val="center"/>
          </w:tcPr>
          <w:p w14:paraId="1E2AD924" w14:textId="77777777" w:rsidR="0028634B" w:rsidRPr="00EA2C0F" w:rsidRDefault="0028634B" w:rsidP="00B152C5">
            <w:pPr>
              <w:jc w:val="center"/>
            </w:pPr>
            <w:r>
              <w:rPr>
                <w:rFonts w:ascii="Calibri" w:hAnsi="Calibri" w:cs="Calibri"/>
                <w:sz w:val="22"/>
                <w:szCs w:val="22"/>
              </w:rPr>
              <w:t>11 598,00</w:t>
            </w:r>
          </w:p>
        </w:tc>
        <w:tc>
          <w:tcPr>
            <w:tcW w:w="1139" w:type="dxa"/>
            <w:tcBorders>
              <w:left w:val="single" w:sz="4" w:space="0" w:color="000000"/>
              <w:bottom w:val="single" w:sz="4" w:space="0" w:color="000000"/>
            </w:tcBorders>
            <w:shd w:val="clear" w:color="auto" w:fill="FFFFFF"/>
            <w:vAlign w:val="center"/>
          </w:tcPr>
          <w:p w14:paraId="6CD9042E" w14:textId="77777777" w:rsidR="0028634B" w:rsidRPr="00EA2C0F" w:rsidRDefault="0028634B" w:rsidP="00B152C5">
            <w:pPr>
              <w:jc w:val="center"/>
            </w:pPr>
            <w:r>
              <w:rPr>
                <w:rFonts w:ascii="Calibri" w:hAnsi="Calibri" w:cs="Calibri"/>
                <w:color w:val="000000"/>
                <w:sz w:val="22"/>
                <w:szCs w:val="22"/>
              </w:rPr>
              <w:t>11 272,67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C824B33" w14:textId="77777777" w:rsidR="0028634B" w:rsidRPr="00EA2C0F" w:rsidRDefault="0028634B" w:rsidP="00B152C5">
            <w:pPr>
              <w:jc w:val="center"/>
            </w:pPr>
            <w:r>
              <w:rPr>
                <w:rFonts w:ascii="Calibri" w:hAnsi="Calibri" w:cs="Calibri"/>
                <w:color w:val="000000"/>
                <w:sz w:val="22"/>
                <w:szCs w:val="22"/>
              </w:rPr>
              <w:t>11 272,67</w:t>
            </w:r>
          </w:p>
        </w:tc>
      </w:tr>
      <w:tr w:rsidR="0028634B" w:rsidRPr="00EA2C0F" w14:paraId="11B069FC"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8116C9C" w14:textId="77777777" w:rsidR="0028634B" w:rsidRDefault="0028634B" w:rsidP="00B152C5">
            <w:pPr>
              <w:pStyle w:val="afff1"/>
              <w:jc w:val="center"/>
            </w:pPr>
            <w:r>
              <w:rPr>
                <w:rFonts w:ascii="Times New Roman" w:hAnsi="Times New Roman" w:cs="Times New Roman"/>
              </w:rPr>
              <w:t>55</w:t>
            </w:r>
          </w:p>
        </w:tc>
        <w:tc>
          <w:tcPr>
            <w:tcW w:w="6292" w:type="dxa"/>
            <w:tcBorders>
              <w:left w:val="single" w:sz="4" w:space="0" w:color="000000"/>
              <w:bottom w:val="single" w:sz="4" w:space="0" w:color="000000"/>
            </w:tcBorders>
            <w:shd w:val="clear" w:color="auto" w:fill="FFFFFF"/>
          </w:tcPr>
          <w:p w14:paraId="5F807310" w14:textId="77777777" w:rsidR="0028634B" w:rsidRPr="00EA2C0F" w:rsidRDefault="0028634B" w:rsidP="00B152C5">
            <w:r w:rsidRPr="00263F03">
              <w:t xml:space="preserve">Палец рулевой в полиуретане </w:t>
            </w:r>
          </w:p>
        </w:tc>
        <w:tc>
          <w:tcPr>
            <w:tcW w:w="567" w:type="dxa"/>
            <w:tcBorders>
              <w:left w:val="single" w:sz="4" w:space="0" w:color="000000"/>
              <w:bottom w:val="single" w:sz="4" w:space="0" w:color="000000"/>
            </w:tcBorders>
            <w:shd w:val="clear" w:color="auto" w:fill="FFFFFF"/>
          </w:tcPr>
          <w:p w14:paraId="5DCB173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34649C2"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A887AD5" w14:textId="77777777" w:rsidR="0028634B" w:rsidRPr="00EA2C0F" w:rsidRDefault="0028634B" w:rsidP="00B152C5">
            <w:pPr>
              <w:jc w:val="center"/>
            </w:pPr>
            <w:r>
              <w:rPr>
                <w:rFonts w:ascii="Calibri" w:hAnsi="Calibri" w:cs="Calibri"/>
                <w:color w:val="000000"/>
                <w:sz w:val="22"/>
                <w:szCs w:val="22"/>
              </w:rPr>
              <w:t>574,00</w:t>
            </w:r>
          </w:p>
        </w:tc>
        <w:tc>
          <w:tcPr>
            <w:tcW w:w="1184" w:type="dxa"/>
            <w:tcBorders>
              <w:left w:val="single" w:sz="4" w:space="0" w:color="000000"/>
              <w:bottom w:val="single" w:sz="4" w:space="0" w:color="000000"/>
            </w:tcBorders>
            <w:shd w:val="clear" w:color="auto" w:fill="FFFFFF"/>
            <w:vAlign w:val="center"/>
          </w:tcPr>
          <w:p w14:paraId="70DD11AC" w14:textId="77777777" w:rsidR="0028634B" w:rsidRPr="00EA2C0F" w:rsidRDefault="0028634B" w:rsidP="00B152C5">
            <w:pPr>
              <w:jc w:val="center"/>
            </w:pPr>
            <w:r>
              <w:rPr>
                <w:rFonts w:ascii="Calibri" w:hAnsi="Calibri" w:cs="Calibri"/>
                <w:color w:val="000000"/>
                <w:sz w:val="22"/>
                <w:szCs w:val="22"/>
              </w:rPr>
              <w:t>603,00</w:t>
            </w:r>
          </w:p>
        </w:tc>
        <w:tc>
          <w:tcPr>
            <w:tcW w:w="1135" w:type="dxa"/>
            <w:tcBorders>
              <w:left w:val="single" w:sz="4" w:space="0" w:color="000000"/>
              <w:bottom w:val="single" w:sz="4" w:space="0" w:color="000000"/>
            </w:tcBorders>
            <w:shd w:val="clear" w:color="auto" w:fill="FFFFFF"/>
            <w:vAlign w:val="center"/>
          </w:tcPr>
          <w:p w14:paraId="6BFBDA95" w14:textId="77777777" w:rsidR="0028634B" w:rsidRPr="00EA2C0F" w:rsidRDefault="0028634B" w:rsidP="00B152C5">
            <w:pPr>
              <w:jc w:val="center"/>
            </w:pPr>
            <w:r>
              <w:rPr>
                <w:rFonts w:ascii="Calibri" w:hAnsi="Calibri" w:cs="Calibri"/>
                <w:sz w:val="22"/>
                <w:szCs w:val="22"/>
              </w:rPr>
              <w:t>614,00</w:t>
            </w:r>
          </w:p>
        </w:tc>
        <w:tc>
          <w:tcPr>
            <w:tcW w:w="1139" w:type="dxa"/>
            <w:tcBorders>
              <w:left w:val="single" w:sz="4" w:space="0" w:color="000000"/>
              <w:bottom w:val="single" w:sz="4" w:space="0" w:color="000000"/>
            </w:tcBorders>
            <w:shd w:val="clear" w:color="auto" w:fill="FFFFFF"/>
            <w:vAlign w:val="center"/>
          </w:tcPr>
          <w:p w14:paraId="37FD83EF" w14:textId="77777777" w:rsidR="0028634B" w:rsidRPr="00EA2C0F" w:rsidRDefault="0028634B" w:rsidP="00B152C5">
            <w:pPr>
              <w:jc w:val="center"/>
            </w:pPr>
            <w:r>
              <w:rPr>
                <w:rFonts w:ascii="Calibri" w:hAnsi="Calibri" w:cs="Calibri"/>
                <w:color w:val="000000"/>
                <w:sz w:val="22"/>
                <w:szCs w:val="22"/>
              </w:rPr>
              <w:t>597,00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3BB40C4" w14:textId="77777777" w:rsidR="0028634B" w:rsidRPr="00EA2C0F" w:rsidRDefault="0028634B" w:rsidP="00B152C5">
            <w:pPr>
              <w:jc w:val="center"/>
            </w:pPr>
            <w:r>
              <w:rPr>
                <w:rFonts w:ascii="Calibri" w:hAnsi="Calibri" w:cs="Calibri"/>
                <w:color w:val="000000"/>
                <w:sz w:val="22"/>
                <w:szCs w:val="22"/>
              </w:rPr>
              <w:t>597,00</w:t>
            </w:r>
          </w:p>
        </w:tc>
      </w:tr>
      <w:tr w:rsidR="0028634B" w:rsidRPr="00EA2C0F" w14:paraId="10363F4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7DEA6AA" w14:textId="77777777" w:rsidR="0028634B" w:rsidRDefault="0028634B" w:rsidP="00B152C5">
            <w:pPr>
              <w:pStyle w:val="afff1"/>
              <w:jc w:val="center"/>
            </w:pPr>
            <w:r>
              <w:rPr>
                <w:rFonts w:ascii="Times New Roman" w:hAnsi="Times New Roman" w:cs="Times New Roman"/>
              </w:rPr>
              <w:t>56</w:t>
            </w:r>
          </w:p>
        </w:tc>
        <w:tc>
          <w:tcPr>
            <w:tcW w:w="6292" w:type="dxa"/>
            <w:tcBorders>
              <w:left w:val="single" w:sz="4" w:space="0" w:color="000000"/>
              <w:bottom w:val="single" w:sz="4" w:space="0" w:color="000000"/>
            </w:tcBorders>
            <w:shd w:val="clear" w:color="auto" w:fill="FFFFFF"/>
          </w:tcPr>
          <w:p w14:paraId="73AC917C" w14:textId="77777777" w:rsidR="0028634B" w:rsidRPr="00EA2C0F" w:rsidRDefault="0028634B" w:rsidP="00B152C5">
            <w:r w:rsidRPr="00263F03">
              <w:t>Патрубки радиатора комплект из 3 (трех) БРТ</w:t>
            </w:r>
          </w:p>
        </w:tc>
        <w:tc>
          <w:tcPr>
            <w:tcW w:w="567" w:type="dxa"/>
            <w:tcBorders>
              <w:left w:val="single" w:sz="4" w:space="0" w:color="000000"/>
              <w:bottom w:val="single" w:sz="4" w:space="0" w:color="000000"/>
            </w:tcBorders>
            <w:shd w:val="clear" w:color="auto" w:fill="FFFFFF"/>
          </w:tcPr>
          <w:p w14:paraId="3E56380F" w14:textId="77777777" w:rsidR="0028634B" w:rsidRPr="00EA2C0F" w:rsidRDefault="0028634B" w:rsidP="00B152C5">
            <w:pPr>
              <w:jc w:val="center"/>
            </w:pPr>
            <w:r w:rsidRPr="00066ED8">
              <w:t>К-т</w:t>
            </w:r>
          </w:p>
        </w:tc>
        <w:tc>
          <w:tcPr>
            <w:tcW w:w="549" w:type="dxa"/>
            <w:tcBorders>
              <w:left w:val="single" w:sz="4" w:space="0" w:color="000000"/>
              <w:bottom w:val="single" w:sz="4" w:space="0" w:color="000000"/>
            </w:tcBorders>
            <w:shd w:val="clear" w:color="auto" w:fill="FFFFFF"/>
          </w:tcPr>
          <w:p w14:paraId="0CB17497"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ED26FDE" w14:textId="77777777" w:rsidR="0028634B" w:rsidRPr="00EA2C0F" w:rsidRDefault="0028634B" w:rsidP="00B152C5">
            <w:pPr>
              <w:jc w:val="center"/>
            </w:pPr>
            <w:r>
              <w:rPr>
                <w:rFonts w:ascii="Calibri" w:hAnsi="Calibri" w:cs="Calibri"/>
                <w:color w:val="000000"/>
                <w:sz w:val="22"/>
                <w:szCs w:val="22"/>
              </w:rPr>
              <w:t>859,00</w:t>
            </w:r>
          </w:p>
        </w:tc>
        <w:tc>
          <w:tcPr>
            <w:tcW w:w="1184" w:type="dxa"/>
            <w:tcBorders>
              <w:left w:val="single" w:sz="4" w:space="0" w:color="000000"/>
              <w:bottom w:val="single" w:sz="4" w:space="0" w:color="000000"/>
            </w:tcBorders>
            <w:shd w:val="clear" w:color="auto" w:fill="FFFFFF"/>
            <w:vAlign w:val="center"/>
          </w:tcPr>
          <w:p w14:paraId="3A1A552A" w14:textId="77777777" w:rsidR="0028634B" w:rsidRPr="00EA2C0F" w:rsidRDefault="0028634B" w:rsidP="00B152C5">
            <w:pPr>
              <w:jc w:val="center"/>
            </w:pPr>
            <w:r>
              <w:rPr>
                <w:rFonts w:ascii="Calibri" w:hAnsi="Calibri" w:cs="Calibri"/>
                <w:color w:val="000000"/>
                <w:sz w:val="22"/>
                <w:szCs w:val="22"/>
              </w:rPr>
              <w:t>902,00</w:t>
            </w:r>
          </w:p>
        </w:tc>
        <w:tc>
          <w:tcPr>
            <w:tcW w:w="1135" w:type="dxa"/>
            <w:tcBorders>
              <w:left w:val="single" w:sz="4" w:space="0" w:color="000000"/>
              <w:bottom w:val="single" w:sz="4" w:space="0" w:color="000000"/>
            </w:tcBorders>
            <w:shd w:val="clear" w:color="auto" w:fill="FFFFFF"/>
            <w:vAlign w:val="center"/>
          </w:tcPr>
          <w:p w14:paraId="1F420AF8" w14:textId="77777777" w:rsidR="0028634B" w:rsidRPr="00EA2C0F" w:rsidRDefault="0028634B" w:rsidP="00B152C5">
            <w:pPr>
              <w:jc w:val="center"/>
            </w:pPr>
            <w:r>
              <w:rPr>
                <w:rFonts w:ascii="Calibri" w:hAnsi="Calibri" w:cs="Calibri"/>
                <w:sz w:val="22"/>
                <w:szCs w:val="22"/>
              </w:rPr>
              <w:t>919,00</w:t>
            </w:r>
          </w:p>
        </w:tc>
        <w:tc>
          <w:tcPr>
            <w:tcW w:w="1139" w:type="dxa"/>
            <w:tcBorders>
              <w:left w:val="single" w:sz="4" w:space="0" w:color="000000"/>
              <w:bottom w:val="single" w:sz="4" w:space="0" w:color="000000"/>
            </w:tcBorders>
            <w:shd w:val="clear" w:color="auto" w:fill="FFFFFF"/>
            <w:vAlign w:val="center"/>
          </w:tcPr>
          <w:p w14:paraId="43AB9659" w14:textId="77777777" w:rsidR="0028634B" w:rsidRPr="00EA2C0F" w:rsidRDefault="0028634B" w:rsidP="00B152C5">
            <w:pPr>
              <w:jc w:val="center"/>
            </w:pPr>
            <w:r>
              <w:rPr>
                <w:rFonts w:ascii="Calibri" w:hAnsi="Calibri" w:cs="Calibri"/>
                <w:color w:val="000000"/>
                <w:sz w:val="22"/>
                <w:szCs w:val="22"/>
              </w:rPr>
              <w:t>893,33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8B3AE66" w14:textId="77777777" w:rsidR="0028634B" w:rsidRPr="00EA2C0F" w:rsidRDefault="0028634B" w:rsidP="00B152C5">
            <w:pPr>
              <w:jc w:val="center"/>
            </w:pPr>
            <w:r>
              <w:rPr>
                <w:rFonts w:ascii="Calibri" w:hAnsi="Calibri" w:cs="Calibri"/>
                <w:color w:val="000000"/>
                <w:sz w:val="22"/>
                <w:szCs w:val="22"/>
              </w:rPr>
              <w:t>893,33</w:t>
            </w:r>
          </w:p>
        </w:tc>
      </w:tr>
      <w:tr w:rsidR="0028634B" w:rsidRPr="00EA2C0F" w14:paraId="35AE37A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C260719" w14:textId="77777777" w:rsidR="0028634B" w:rsidRDefault="0028634B" w:rsidP="00B152C5">
            <w:pPr>
              <w:pStyle w:val="afff1"/>
              <w:jc w:val="center"/>
            </w:pPr>
            <w:r>
              <w:rPr>
                <w:rFonts w:ascii="Times New Roman" w:hAnsi="Times New Roman" w:cs="Times New Roman"/>
              </w:rPr>
              <w:t>57</w:t>
            </w:r>
          </w:p>
        </w:tc>
        <w:tc>
          <w:tcPr>
            <w:tcW w:w="6292" w:type="dxa"/>
            <w:tcBorders>
              <w:left w:val="single" w:sz="4" w:space="0" w:color="000000"/>
              <w:bottom w:val="single" w:sz="4" w:space="0" w:color="000000"/>
            </w:tcBorders>
            <w:shd w:val="clear" w:color="auto" w:fill="FFFFFF"/>
          </w:tcPr>
          <w:p w14:paraId="29EAF312" w14:textId="77777777" w:rsidR="0028634B" w:rsidRPr="00EA2C0F" w:rsidRDefault="0028634B" w:rsidP="00B152C5">
            <w:r w:rsidRPr="00263F03">
              <w:t xml:space="preserve">Пневмогидравлический усилитель в сборе </w:t>
            </w:r>
          </w:p>
        </w:tc>
        <w:tc>
          <w:tcPr>
            <w:tcW w:w="567" w:type="dxa"/>
            <w:tcBorders>
              <w:left w:val="single" w:sz="4" w:space="0" w:color="000000"/>
              <w:bottom w:val="single" w:sz="4" w:space="0" w:color="000000"/>
            </w:tcBorders>
            <w:shd w:val="clear" w:color="auto" w:fill="FFFFFF"/>
          </w:tcPr>
          <w:p w14:paraId="357BBAB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6B74C75"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0FD0B02" w14:textId="77777777" w:rsidR="0028634B" w:rsidRPr="00EA2C0F" w:rsidRDefault="0028634B" w:rsidP="00B152C5">
            <w:pPr>
              <w:jc w:val="center"/>
            </w:pPr>
            <w:r>
              <w:rPr>
                <w:rFonts w:ascii="Calibri" w:hAnsi="Calibri" w:cs="Calibri"/>
                <w:color w:val="000000"/>
                <w:sz w:val="22"/>
                <w:szCs w:val="22"/>
              </w:rPr>
              <w:t>12 499,00</w:t>
            </w:r>
          </w:p>
        </w:tc>
        <w:tc>
          <w:tcPr>
            <w:tcW w:w="1184" w:type="dxa"/>
            <w:tcBorders>
              <w:left w:val="single" w:sz="4" w:space="0" w:color="000000"/>
              <w:bottom w:val="single" w:sz="4" w:space="0" w:color="000000"/>
            </w:tcBorders>
            <w:shd w:val="clear" w:color="auto" w:fill="FFFFFF"/>
            <w:vAlign w:val="center"/>
          </w:tcPr>
          <w:p w14:paraId="269C11C9" w14:textId="77777777" w:rsidR="0028634B" w:rsidRPr="00EA2C0F" w:rsidRDefault="0028634B" w:rsidP="00B152C5">
            <w:pPr>
              <w:jc w:val="center"/>
            </w:pPr>
            <w:r>
              <w:rPr>
                <w:rFonts w:ascii="Calibri" w:hAnsi="Calibri" w:cs="Calibri"/>
                <w:color w:val="000000"/>
                <w:sz w:val="22"/>
                <w:szCs w:val="22"/>
              </w:rPr>
              <w:t>13 124,00</w:t>
            </w:r>
          </w:p>
        </w:tc>
        <w:tc>
          <w:tcPr>
            <w:tcW w:w="1135" w:type="dxa"/>
            <w:tcBorders>
              <w:left w:val="single" w:sz="4" w:space="0" w:color="000000"/>
              <w:bottom w:val="single" w:sz="4" w:space="0" w:color="000000"/>
            </w:tcBorders>
            <w:shd w:val="clear" w:color="auto" w:fill="FFFFFF"/>
            <w:vAlign w:val="center"/>
          </w:tcPr>
          <w:p w14:paraId="4C631F7D" w14:textId="77777777" w:rsidR="0028634B" w:rsidRPr="00EA2C0F" w:rsidRDefault="0028634B" w:rsidP="00B152C5">
            <w:pPr>
              <w:jc w:val="center"/>
            </w:pPr>
            <w:r>
              <w:rPr>
                <w:rFonts w:ascii="Calibri" w:hAnsi="Calibri" w:cs="Calibri"/>
                <w:sz w:val="22"/>
                <w:szCs w:val="22"/>
              </w:rPr>
              <w:t>13 374,00</w:t>
            </w:r>
          </w:p>
        </w:tc>
        <w:tc>
          <w:tcPr>
            <w:tcW w:w="1139" w:type="dxa"/>
            <w:tcBorders>
              <w:left w:val="single" w:sz="4" w:space="0" w:color="000000"/>
              <w:bottom w:val="single" w:sz="4" w:space="0" w:color="000000"/>
            </w:tcBorders>
            <w:shd w:val="clear" w:color="auto" w:fill="FFFFFF"/>
            <w:vAlign w:val="center"/>
          </w:tcPr>
          <w:p w14:paraId="11BBE597" w14:textId="77777777" w:rsidR="0028634B" w:rsidRPr="00EA2C0F" w:rsidRDefault="0028634B" w:rsidP="00B152C5">
            <w:pPr>
              <w:jc w:val="center"/>
            </w:pPr>
            <w:r>
              <w:rPr>
                <w:rFonts w:ascii="Calibri" w:hAnsi="Calibri" w:cs="Calibri"/>
                <w:color w:val="000000"/>
                <w:sz w:val="22"/>
                <w:szCs w:val="22"/>
              </w:rPr>
              <w:t>12 999,00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06389E6" w14:textId="77777777" w:rsidR="0028634B" w:rsidRPr="00EA2C0F" w:rsidRDefault="0028634B" w:rsidP="00B152C5">
            <w:pPr>
              <w:jc w:val="center"/>
            </w:pPr>
            <w:r>
              <w:rPr>
                <w:rFonts w:ascii="Calibri" w:hAnsi="Calibri" w:cs="Calibri"/>
                <w:color w:val="000000"/>
                <w:sz w:val="22"/>
                <w:szCs w:val="22"/>
              </w:rPr>
              <w:t>12 999,00</w:t>
            </w:r>
          </w:p>
        </w:tc>
      </w:tr>
      <w:tr w:rsidR="0028634B" w:rsidRPr="00EA2C0F" w14:paraId="5EA44D34"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79A3904" w14:textId="77777777" w:rsidR="0028634B" w:rsidRDefault="0028634B" w:rsidP="00B152C5">
            <w:pPr>
              <w:pStyle w:val="afff1"/>
              <w:jc w:val="center"/>
            </w:pPr>
            <w:r>
              <w:rPr>
                <w:rFonts w:ascii="Times New Roman" w:hAnsi="Times New Roman" w:cs="Times New Roman"/>
              </w:rPr>
              <w:t>58</w:t>
            </w:r>
          </w:p>
        </w:tc>
        <w:tc>
          <w:tcPr>
            <w:tcW w:w="6292" w:type="dxa"/>
            <w:tcBorders>
              <w:left w:val="single" w:sz="4" w:space="0" w:color="000000"/>
              <w:bottom w:val="single" w:sz="4" w:space="0" w:color="000000"/>
            </w:tcBorders>
            <w:shd w:val="clear" w:color="auto" w:fill="FFFFFF"/>
          </w:tcPr>
          <w:p w14:paraId="728A3A7F" w14:textId="77777777" w:rsidR="0028634B" w:rsidRPr="00EA2C0F" w:rsidRDefault="0028634B" w:rsidP="00B152C5">
            <w:r w:rsidRPr="00263F03">
              <w:t>Радиатор основной 65115,65116, 65117 (3-х рядный) медный</w:t>
            </w:r>
          </w:p>
        </w:tc>
        <w:tc>
          <w:tcPr>
            <w:tcW w:w="567" w:type="dxa"/>
            <w:tcBorders>
              <w:left w:val="single" w:sz="4" w:space="0" w:color="000000"/>
              <w:bottom w:val="single" w:sz="4" w:space="0" w:color="000000"/>
            </w:tcBorders>
            <w:shd w:val="clear" w:color="auto" w:fill="FFFFFF"/>
          </w:tcPr>
          <w:p w14:paraId="3BF317A4"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7DED20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A2B71FD" w14:textId="77777777" w:rsidR="0028634B" w:rsidRPr="00EA2C0F" w:rsidRDefault="0028634B" w:rsidP="00B152C5">
            <w:pPr>
              <w:jc w:val="center"/>
            </w:pPr>
            <w:r>
              <w:rPr>
                <w:rFonts w:ascii="Calibri" w:hAnsi="Calibri" w:cs="Calibri"/>
                <w:color w:val="000000"/>
                <w:sz w:val="22"/>
                <w:szCs w:val="22"/>
              </w:rPr>
              <w:t>60 694,00</w:t>
            </w:r>
          </w:p>
        </w:tc>
        <w:tc>
          <w:tcPr>
            <w:tcW w:w="1184" w:type="dxa"/>
            <w:tcBorders>
              <w:left w:val="single" w:sz="4" w:space="0" w:color="000000"/>
              <w:bottom w:val="single" w:sz="4" w:space="0" w:color="000000"/>
            </w:tcBorders>
            <w:shd w:val="clear" w:color="auto" w:fill="FFFFFF"/>
            <w:vAlign w:val="center"/>
          </w:tcPr>
          <w:p w14:paraId="2FC0DA0B" w14:textId="77777777" w:rsidR="0028634B" w:rsidRPr="00EA2C0F" w:rsidRDefault="0028634B" w:rsidP="00B152C5">
            <w:pPr>
              <w:jc w:val="center"/>
            </w:pPr>
            <w:r>
              <w:rPr>
                <w:rFonts w:ascii="Calibri" w:hAnsi="Calibri" w:cs="Calibri"/>
                <w:color w:val="000000"/>
                <w:sz w:val="22"/>
                <w:szCs w:val="22"/>
              </w:rPr>
              <w:t>63 729,00</w:t>
            </w:r>
          </w:p>
        </w:tc>
        <w:tc>
          <w:tcPr>
            <w:tcW w:w="1135" w:type="dxa"/>
            <w:tcBorders>
              <w:left w:val="single" w:sz="4" w:space="0" w:color="000000"/>
              <w:bottom w:val="single" w:sz="4" w:space="0" w:color="000000"/>
            </w:tcBorders>
            <w:shd w:val="clear" w:color="auto" w:fill="FFFFFF"/>
            <w:vAlign w:val="center"/>
          </w:tcPr>
          <w:p w14:paraId="14799763" w14:textId="77777777" w:rsidR="0028634B" w:rsidRPr="00EA2C0F" w:rsidRDefault="0028634B" w:rsidP="00B152C5">
            <w:pPr>
              <w:jc w:val="center"/>
            </w:pPr>
            <w:r>
              <w:rPr>
                <w:rFonts w:ascii="Calibri" w:hAnsi="Calibri" w:cs="Calibri"/>
                <w:sz w:val="22"/>
                <w:szCs w:val="22"/>
              </w:rPr>
              <w:t>64 943,00</w:t>
            </w:r>
          </w:p>
        </w:tc>
        <w:tc>
          <w:tcPr>
            <w:tcW w:w="1139" w:type="dxa"/>
            <w:tcBorders>
              <w:left w:val="single" w:sz="4" w:space="0" w:color="000000"/>
              <w:bottom w:val="single" w:sz="4" w:space="0" w:color="000000"/>
            </w:tcBorders>
            <w:shd w:val="clear" w:color="auto" w:fill="FFFFFF"/>
            <w:vAlign w:val="center"/>
          </w:tcPr>
          <w:p w14:paraId="17B17E12" w14:textId="77777777" w:rsidR="0028634B" w:rsidRPr="00EA2C0F" w:rsidRDefault="0028634B" w:rsidP="00B152C5">
            <w:pPr>
              <w:jc w:val="center"/>
            </w:pPr>
            <w:r>
              <w:rPr>
                <w:rFonts w:ascii="Calibri" w:hAnsi="Calibri" w:cs="Calibri"/>
                <w:color w:val="000000"/>
                <w:sz w:val="22"/>
                <w:szCs w:val="22"/>
              </w:rPr>
              <w:t>63 122,00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F3E287F" w14:textId="77777777" w:rsidR="0028634B" w:rsidRPr="00EA2C0F" w:rsidRDefault="0028634B" w:rsidP="00B152C5">
            <w:pPr>
              <w:jc w:val="center"/>
            </w:pPr>
            <w:r>
              <w:rPr>
                <w:rFonts w:ascii="Calibri" w:hAnsi="Calibri" w:cs="Calibri"/>
                <w:color w:val="000000"/>
                <w:sz w:val="22"/>
                <w:szCs w:val="22"/>
              </w:rPr>
              <w:t>63 122,00</w:t>
            </w:r>
          </w:p>
        </w:tc>
      </w:tr>
      <w:tr w:rsidR="0028634B" w:rsidRPr="00EA2C0F" w14:paraId="14158E0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0329F27" w14:textId="77777777" w:rsidR="0028634B" w:rsidRDefault="0028634B" w:rsidP="00B152C5">
            <w:pPr>
              <w:pStyle w:val="afff1"/>
              <w:jc w:val="center"/>
            </w:pPr>
            <w:r>
              <w:rPr>
                <w:rFonts w:ascii="Times New Roman" w:hAnsi="Times New Roman" w:cs="Times New Roman"/>
              </w:rPr>
              <w:t>59</w:t>
            </w:r>
          </w:p>
        </w:tc>
        <w:tc>
          <w:tcPr>
            <w:tcW w:w="6292" w:type="dxa"/>
            <w:tcBorders>
              <w:left w:val="single" w:sz="4" w:space="0" w:color="000000"/>
              <w:bottom w:val="single" w:sz="4" w:space="0" w:color="000000"/>
            </w:tcBorders>
            <w:shd w:val="clear" w:color="auto" w:fill="FFFFFF"/>
          </w:tcPr>
          <w:p w14:paraId="11107E27" w14:textId="77777777" w:rsidR="0028634B" w:rsidRPr="00EA2C0F" w:rsidRDefault="0028634B" w:rsidP="00B152C5">
            <w:r w:rsidRPr="00263F03">
              <w:t>Радиатор основной 5320 медный</w:t>
            </w:r>
          </w:p>
        </w:tc>
        <w:tc>
          <w:tcPr>
            <w:tcW w:w="567" w:type="dxa"/>
            <w:tcBorders>
              <w:left w:val="single" w:sz="4" w:space="0" w:color="000000"/>
              <w:bottom w:val="single" w:sz="4" w:space="0" w:color="000000"/>
            </w:tcBorders>
            <w:shd w:val="clear" w:color="auto" w:fill="FFFFFF"/>
          </w:tcPr>
          <w:p w14:paraId="40C44F9F"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62F5C1B"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1ED4D61" w14:textId="77777777" w:rsidR="0028634B" w:rsidRPr="00EA2C0F" w:rsidRDefault="0028634B" w:rsidP="00B152C5">
            <w:pPr>
              <w:jc w:val="center"/>
            </w:pPr>
            <w:r>
              <w:rPr>
                <w:rFonts w:ascii="Calibri" w:hAnsi="Calibri" w:cs="Calibri"/>
                <w:color w:val="000000"/>
                <w:sz w:val="22"/>
                <w:szCs w:val="22"/>
              </w:rPr>
              <w:t>29 149,00</w:t>
            </w:r>
          </w:p>
        </w:tc>
        <w:tc>
          <w:tcPr>
            <w:tcW w:w="1184" w:type="dxa"/>
            <w:tcBorders>
              <w:left w:val="single" w:sz="4" w:space="0" w:color="000000"/>
              <w:bottom w:val="single" w:sz="4" w:space="0" w:color="000000"/>
            </w:tcBorders>
            <w:shd w:val="clear" w:color="auto" w:fill="FFFFFF"/>
            <w:vAlign w:val="center"/>
          </w:tcPr>
          <w:p w14:paraId="27BE465A" w14:textId="77777777" w:rsidR="0028634B" w:rsidRPr="00EA2C0F" w:rsidRDefault="0028634B" w:rsidP="00B152C5">
            <w:pPr>
              <w:jc w:val="center"/>
            </w:pPr>
            <w:r>
              <w:rPr>
                <w:rFonts w:ascii="Calibri" w:hAnsi="Calibri" w:cs="Calibri"/>
                <w:color w:val="000000"/>
                <w:sz w:val="22"/>
                <w:szCs w:val="22"/>
              </w:rPr>
              <w:t>30 606,00</w:t>
            </w:r>
          </w:p>
        </w:tc>
        <w:tc>
          <w:tcPr>
            <w:tcW w:w="1135" w:type="dxa"/>
            <w:tcBorders>
              <w:left w:val="single" w:sz="4" w:space="0" w:color="000000"/>
              <w:bottom w:val="single" w:sz="4" w:space="0" w:color="000000"/>
            </w:tcBorders>
            <w:shd w:val="clear" w:color="auto" w:fill="FFFFFF"/>
            <w:vAlign w:val="center"/>
          </w:tcPr>
          <w:p w14:paraId="499DA271" w14:textId="77777777" w:rsidR="0028634B" w:rsidRPr="00EA2C0F" w:rsidRDefault="0028634B" w:rsidP="00B152C5">
            <w:pPr>
              <w:jc w:val="center"/>
            </w:pPr>
            <w:r>
              <w:rPr>
                <w:rFonts w:ascii="Calibri" w:hAnsi="Calibri" w:cs="Calibri"/>
                <w:sz w:val="22"/>
                <w:szCs w:val="22"/>
              </w:rPr>
              <w:t>31 189,00</w:t>
            </w:r>
          </w:p>
        </w:tc>
        <w:tc>
          <w:tcPr>
            <w:tcW w:w="1139" w:type="dxa"/>
            <w:tcBorders>
              <w:left w:val="single" w:sz="4" w:space="0" w:color="000000"/>
              <w:bottom w:val="single" w:sz="4" w:space="0" w:color="000000"/>
            </w:tcBorders>
            <w:shd w:val="clear" w:color="auto" w:fill="FFFFFF"/>
            <w:vAlign w:val="center"/>
          </w:tcPr>
          <w:p w14:paraId="3F6DA849" w14:textId="77777777" w:rsidR="0028634B" w:rsidRPr="00EA2C0F" w:rsidRDefault="0028634B" w:rsidP="00B152C5">
            <w:pPr>
              <w:jc w:val="center"/>
            </w:pPr>
            <w:r>
              <w:rPr>
                <w:rFonts w:ascii="Calibri" w:hAnsi="Calibri" w:cs="Calibri"/>
                <w:color w:val="000000"/>
                <w:sz w:val="22"/>
                <w:szCs w:val="22"/>
              </w:rPr>
              <w:t>30 314,67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CDDCD30" w14:textId="77777777" w:rsidR="0028634B" w:rsidRPr="00EA2C0F" w:rsidRDefault="0028634B" w:rsidP="00B152C5">
            <w:pPr>
              <w:jc w:val="center"/>
            </w:pPr>
            <w:r>
              <w:rPr>
                <w:rFonts w:ascii="Calibri" w:hAnsi="Calibri" w:cs="Calibri"/>
                <w:color w:val="000000"/>
                <w:sz w:val="22"/>
                <w:szCs w:val="22"/>
              </w:rPr>
              <w:t>30 314,67</w:t>
            </w:r>
          </w:p>
        </w:tc>
      </w:tr>
      <w:tr w:rsidR="0028634B" w:rsidRPr="00EA2C0F" w14:paraId="74821686"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9F618BB" w14:textId="77777777" w:rsidR="0028634B" w:rsidRDefault="0028634B" w:rsidP="00B152C5">
            <w:pPr>
              <w:pStyle w:val="afff1"/>
              <w:jc w:val="center"/>
            </w:pPr>
            <w:r>
              <w:rPr>
                <w:rFonts w:ascii="Times New Roman" w:hAnsi="Times New Roman" w:cs="Times New Roman"/>
              </w:rPr>
              <w:t>60</w:t>
            </w:r>
          </w:p>
        </w:tc>
        <w:tc>
          <w:tcPr>
            <w:tcW w:w="6292" w:type="dxa"/>
            <w:tcBorders>
              <w:left w:val="single" w:sz="4" w:space="0" w:color="000000"/>
              <w:bottom w:val="single" w:sz="4" w:space="0" w:color="000000"/>
            </w:tcBorders>
            <w:shd w:val="clear" w:color="auto" w:fill="FFFFFF"/>
          </w:tcPr>
          <w:p w14:paraId="111F7948" w14:textId="77777777" w:rsidR="0028634B" w:rsidRPr="00EA2C0F" w:rsidRDefault="0028634B" w:rsidP="00B152C5">
            <w:proofErr w:type="gramStart"/>
            <w:r w:rsidRPr="00263F03">
              <w:t>Реле</w:t>
            </w:r>
            <w:proofErr w:type="gramEnd"/>
            <w:r w:rsidRPr="00263F03">
              <w:t xml:space="preserve"> втягивающее стартера </w:t>
            </w:r>
          </w:p>
        </w:tc>
        <w:tc>
          <w:tcPr>
            <w:tcW w:w="567" w:type="dxa"/>
            <w:tcBorders>
              <w:left w:val="single" w:sz="4" w:space="0" w:color="000000"/>
              <w:bottom w:val="single" w:sz="4" w:space="0" w:color="000000"/>
            </w:tcBorders>
            <w:shd w:val="clear" w:color="auto" w:fill="FFFFFF"/>
          </w:tcPr>
          <w:p w14:paraId="7F7C6D3C"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3778BD5"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C3C6017" w14:textId="77777777" w:rsidR="0028634B" w:rsidRPr="00EA2C0F" w:rsidRDefault="0028634B" w:rsidP="00B152C5">
            <w:pPr>
              <w:jc w:val="center"/>
            </w:pPr>
            <w:r>
              <w:rPr>
                <w:rFonts w:ascii="Calibri" w:hAnsi="Calibri" w:cs="Calibri"/>
                <w:color w:val="000000"/>
                <w:sz w:val="22"/>
                <w:szCs w:val="22"/>
              </w:rPr>
              <w:t>5 029,00</w:t>
            </w:r>
          </w:p>
        </w:tc>
        <w:tc>
          <w:tcPr>
            <w:tcW w:w="1184" w:type="dxa"/>
            <w:tcBorders>
              <w:left w:val="single" w:sz="4" w:space="0" w:color="000000"/>
              <w:bottom w:val="single" w:sz="4" w:space="0" w:color="000000"/>
            </w:tcBorders>
            <w:shd w:val="clear" w:color="auto" w:fill="FFFFFF"/>
            <w:vAlign w:val="center"/>
          </w:tcPr>
          <w:p w14:paraId="333F39E8" w14:textId="77777777" w:rsidR="0028634B" w:rsidRPr="00EA2C0F" w:rsidRDefault="0028634B" w:rsidP="00B152C5">
            <w:pPr>
              <w:jc w:val="center"/>
            </w:pPr>
            <w:r>
              <w:rPr>
                <w:rFonts w:ascii="Calibri" w:hAnsi="Calibri" w:cs="Calibri"/>
                <w:color w:val="000000"/>
                <w:sz w:val="22"/>
                <w:szCs w:val="22"/>
              </w:rPr>
              <w:t>5 280,00</w:t>
            </w:r>
          </w:p>
        </w:tc>
        <w:tc>
          <w:tcPr>
            <w:tcW w:w="1135" w:type="dxa"/>
            <w:tcBorders>
              <w:left w:val="single" w:sz="4" w:space="0" w:color="000000"/>
              <w:bottom w:val="single" w:sz="4" w:space="0" w:color="000000"/>
            </w:tcBorders>
            <w:shd w:val="clear" w:color="auto" w:fill="FFFFFF"/>
            <w:vAlign w:val="center"/>
          </w:tcPr>
          <w:p w14:paraId="1B9D5452" w14:textId="77777777" w:rsidR="0028634B" w:rsidRPr="00EA2C0F" w:rsidRDefault="0028634B" w:rsidP="00B152C5">
            <w:pPr>
              <w:jc w:val="center"/>
            </w:pPr>
            <w:r>
              <w:rPr>
                <w:rFonts w:ascii="Calibri" w:hAnsi="Calibri" w:cs="Calibri"/>
                <w:sz w:val="22"/>
                <w:szCs w:val="22"/>
              </w:rPr>
              <w:t>5 381,00</w:t>
            </w:r>
          </w:p>
        </w:tc>
        <w:tc>
          <w:tcPr>
            <w:tcW w:w="1139" w:type="dxa"/>
            <w:tcBorders>
              <w:left w:val="single" w:sz="4" w:space="0" w:color="000000"/>
              <w:bottom w:val="single" w:sz="4" w:space="0" w:color="000000"/>
            </w:tcBorders>
            <w:shd w:val="clear" w:color="auto" w:fill="FFFFFF"/>
            <w:vAlign w:val="center"/>
          </w:tcPr>
          <w:p w14:paraId="7DB89BDC" w14:textId="77777777" w:rsidR="0028634B" w:rsidRPr="00EA2C0F" w:rsidRDefault="0028634B" w:rsidP="00B152C5">
            <w:pPr>
              <w:jc w:val="center"/>
            </w:pPr>
            <w:r>
              <w:rPr>
                <w:rFonts w:ascii="Calibri" w:hAnsi="Calibri" w:cs="Calibri"/>
                <w:color w:val="000000"/>
                <w:sz w:val="22"/>
                <w:szCs w:val="22"/>
              </w:rPr>
              <w:t>5 230,00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E405177" w14:textId="77777777" w:rsidR="0028634B" w:rsidRPr="00EA2C0F" w:rsidRDefault="0028634B" w:rsidP="00B152C5">
            <w:pPr>
              <w:jc w:val="center"/>
            </w:pPr>
            <w:r>
              <w:rPr>
                <w:rFonts w:ascii="Calibri" w:hAnsi="Calibri" w:cs="Calibri"/>
                <w:color w:val="000000"/>
                <w:sz w:val="22"/>
                <w:szCs w:val="22"/>
              </w:rPr>
              <w:t>5 230,00</w:t>
            </w:r>
          </w:p>
        </w:tc>
      </w:tr>
      <w:tr w:rsidR="0028634B" w:rsidRPr="00EA2C0F" w14:paraId="5DCA79F7"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DA6F9C8" w14:textId="77777777" w:rsidR="0028634B" w:rsidRDefault="0028634B" w:rsidP="00B152C5">
            <w:pPr>
              <w:pStyle w:val="afff1"/>
              <w:jc w:val="center"/>
            </w:pPr>
            <w:r>
              <w:rPr>
                <w:rFonts w:ascii="Times New Roman" w:hAnsi="Times New Roman" w:cs="Times New Roman"/>
              </w:rPr>
              <w:t>61</w:t>
            </w:r>
          </w:p>
        </w:tc>
        <w:tc>
          <w:tcPr>
            <w:tcW w:w="6292" w:type="dxa"/>
            <w:tcBorders>
              <w:left w:val="single" w:sz="4" w:space="0" w:color="000000"/>
              <w:bottom w:val="single" w:sz="4" w:space="0" w:color="000000"/>
            </w:tcBorders>
            <w:shd w:val="clear" w:color="auto" w:fill="FFFFFF"/>
          </w:tcPr>
          <w:p w14:paraId="49C94519" w14:textId="77777777" w:rsidR="0028634B" w:rsidRPr="00EA2C0F" w:rsidRDefault="0028634B" w:rsidP="00B152C5">
            <w:r w:rsidRPr="00263F03">
              <w:t>Ремень вентилятора 1320 зубчатый</w:t>
            </w:r>
          </w:p>
        </w:tc>
        <w:tc>
          <w:tcPr>
            <w:tcW w:w="567" w:type="dxa"/>
            <w:tcBorders>
              <w:left w:val="single" w:sz="4" w:space="0" w:color="000000"/>
              <w:bottom w:val="single" w:sz="4" w:space="0" w:color="000000"/>
            </w:tcBorders>
            <w:shd w:val="clear" w:color="auto" w:fill="FFFFFF"/>
          </w:tcPr>
          <w:p w14:paraId="496CA8F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89A361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F19D297" w14:textId="77777777" w:rsidR="0028634B" w:rsidRPr="00EA2C0F" w:rsidRDefault="0028634B" w:rsidP="00B152C5">
            <w:pPr>
              <w:jc w:val="center"/>
            </w:pPr>
            <w:r>
              <w:rPr>
                <w:rFonts w:ascii="Calibri" w:hAnsi="Calibri" w:cs="Calibri"/>
                <w:color w:val="000000"/>
                <w:sz w:val="22"/>
                <w:szCs w:val="22"/>
              </w:rPr>
              <w:t>127,00</w:t>
            </w:r>
          </w:p>
        </w:tc>
        <w:tc>
          <w:tcPr>
            <w:tcW w:w="1184" w:type="dxa"/>
            <w:tcBorders>
              <w:left w:val="single" w:sz="4" w:space="0" w:color="000000"/>
              <w:bottom w:val="single" w:sz="4" w:space="0" w:color="000000"/>
            </w:tcBorders>
            <w:shd w:val="clear" w:color="auto" w:fill="FFFFFF"/>
            <w:vAlign w:val="center"/>
          </w:tcPr>
          <w:p w14:paraId="1CB0DA93" w14:textId="77777777" w:rsidR="0028634B" w:rsidRPr="00EA2C0F" w:rsidRDefault="0028634B" w:rsidP="00B152C5">
            <w:pPr>
              <w:jc w:val="center"/>
            </w:pPr>
            <w:r>
              <w:rPr>
                <w:rFonts w:ascii="Calibri" w:hAnsi="Calibri" w:cs="Calibri"/>
                <w:color w:val="000000"/>
                <w:sz w:val="22"/>
                <w:szCs w:val="22"/>
              </w:rPr>
              <w:t>133,00</w:t>
            </w:r>
          </w:p>
        </w:tc>
        <w:tc>
          <w:tcPr>
            <w:tcW w:w="1135" w:type="dxa"/>
            <w:tcBorders>
              <w:left w:val="single" w:sz="4" w:space="0" w:color="000000"/>
              <w:bottom w:val="single" w:sz="4" w:space="0" w:color="000000"/>
            </w:tcBorders>
            <w:shd w:val="clear" w:color="auto" w:fill="FFFFFF"/>
            <w:vAlign w:val="center"/>
          </w:tcPr>
          <w:p w14:paraId="47BE0CA6" w14:textId="77777777" w:rsidR="0028634B" w:rsidRPr="00EA2C0F" w:rsidRDefault="0028634B" w:rsidP="00B152C5">
            <w:pPr>
              <w:jc w:val="center"/>
            </w:pPr>
            <w:r>
              <w:rPr>
                <w:rFonts w:ascii="Calibri" w:hAnsi="Calibri" w:cs="Calibri"/>
                <w:sz w:val="22"/>
                <w:szCs w:val="22"/>
              </w:rPr>
              <w:t>136,00</w:t>
            </w:r>
          </w:p>
        </w:tc>
        <w:tc>
          <w:tcPr>
            <w:tcW w:w="1139" w:type="dxa"/>
            <w:tcBorders>
              <w:left w:val="single" w:sz="4" w:space="0" w:color="000000"/>
              <w:bottom w:val="single" w:sz="4" w:space="0" w:color="000000"/>
            </w:tcBorders>
            <w:shd w:val="clear" w:color="auto" w:fill="FFFFFF"/>
            <w:vAlign w:val="center"/>
          </w:tcPr>
          <w:p w14:paraId="60F80E93" w14:textId="77777777" w:rsidR="0028634B" w:rsidRPr="00EA2C0F" w:rsidRDefault="0028634B" w:rsidP="00B152C5">
            <w:pPr>
              <w:jc w:val="center"/>
            </w:pPr>
            <w:r>
              <w:rPr>
                <w:rFonts w:ascii="Calibri" w:hAnsi="Calibri" w:cs="Calibri"/>
                <w:color w:val="000000"/>
                <w:sz w:val="22"/>
                <w:szCs w:val="22"/>
              </w:rPr>
              <w:t>132,00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754082D" w14:textId="77777777" w:rsidR="0028634B" w:rsidRPr="00EA2C0F" w:rsidRDefault="0028634B" w:rsidP="00B152C5">
            <w:pPr>
              <w:jc w:val="center"/>
            </w:pPr>
            <w:r>
              <w:rPr>
                <w:rFonts w:ascii="Calibri" w:hAnsi="Calibri" w:cs="Calibri"/>
                <w:color w:val="000000"/>
                <w:sz w:val="22"/>
                <w:szCs w:val="22"/>
              </w:rPr>
              <w:t>132,00</w:t>
            </w:r>
          </w:p>
        </w:tc>
      </w:tr>
      <w:tr w:rsidR="0028634B" w:rsidRPr="00EA2C0F" w14:paraId="43399304"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BB5EDD8" w14:textId="77777777" w:rsidR="0028634B" w:rsidRDefault="0028634B" w:rsidP="00B152C5">
            <w:pPr>
              <w:pStyle w:val="afff1"/>
              <w:jc w:val="center"/>
            </w:pPr>
            <w:r>
              <w:rPr>
                <w:rFonts w:ascii="Times New Roman" w:hAnsi="Times New Roman" w:cs="Times New Roman"/>
              </w:rPr>
              <w:t>62</w:t>
            </w:r>
          </w:p>
        </w:tc>
        <w:tc>
          <w:tcPr>
            <w:tcW w:w="6292" w:type="dxa"/>
            <w:tcBorders>
              <w:left w:val="single" w:sz="4" w:space="0" w:color="000000"/>
              <w:bottom w:val="single" w:sz="4" w:space="0" w:color="000000"/>
            </w:tcBorders>
            <w:shd w:val="clear" w:color="auto" w:fill="FFFFFF"/>
          </w:tcPr>
          <w:p w14:paraId="4D724DA3" w14:textId="77777777" w:rsidR="0028634B" w:rsidRPr="00EA2C0F" w:rsidRDefault="0028634B" w:rsidP="00B152C5">
            <w:r w:rsidRPr="00263F03">
              <w:t>Ремень вентилятора 1703 Евро - 2</w:t>
            </w:r>
          </w:p>
        </w:tc>
        <w:tc>
          <w:tcPr>
            <w:tcW w:w="567" w:type="dxa"/>
            <w:tcBorders>
              <w:left w:val="single" w:sz="4" w:space="0" w:color="000000"/>
              <w:bottom w:val="single" w:sz="4" w:space="0" w:color="000000"/>
            </w:tcBorders>
            <w:shd w:val="clear" w:color="auto" w:fill="FFFFFF"/>
          </w:tcPr>
          <w:p w14:paraId="35193BB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4147243"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F703035" w14:textId="77777777" w:rsidR="0028634B" w:rsidRPr="00EA2C0F" w:rsidRDefault="0028634B" w:rsidP="00B152C5">
            <w:pPr>
              <w:jc w:val="center"/>
            </w:pPr>
            <w:r>
              <w:rPr>
                <w:rFonts w:ascii="Calibri" w:hAnsi="Calibri" w:cs="Calibri"/>
                <w:color w:val="000000"/>
                <w:sz w:val="22"/>
                <w:szCs w:val="22"/>
              </w:rPr>
              <w:t>273,00</w:t>
            </w:r>
          </w:p>
        </w:tc>
        <w:tc>
          <w:tcPr>
            <w:tcW w:w="1184" w:type="dxa"/>
            <w:tcBorders>
              <w:left w:val="single" w:sz="4" w:space="0" w:color="000000"/>
              <w:bottom w:val="single" w:sz="4" w:space="0" w:color="000000"/>
            </w:tcBorders>
            <w:shd w:val="clear" w:color="auto" w:fill="FFFFFF"/>
            <w:vAlign w:val="center"/>
          </w:tcPr>
          <w:p w14:paraId="4DF6401D" w14:textId="77777777" w:rsidR="0028634B" w:rsidRPr="00EA2C0F" w:rsidRDefault="0028634B" w:rsidP="00B152C5">
            <w:pPr>
              <w:jc w:val="center"/>
            </w:pPr>
            <w:r>
              <w:rPr>
                <w:rFonts w:ascii="Calibri" w:hAnsi="Calibri" w:cs="Calibri"/>
                <w:color w:val="000000"/>
                <w:sz w:val="22"/>
                <w:szCs w:val="22"/>
              </w:rPr>
              <w:t>287,00</w:t>
            </w:r>
          </w:p>
        </w:tc>
        <w:tc>
          <w:tcPr>
            <w:tcW w:w="1135" w:type="dxa"/>
            <w:tcBorders>
              <w:left w:val="single" w:sz="4" w:space="0" w:color="000000"/>
              <w:bottom w:val="single" w:sz="4" w:space="0" w:color="000000"/>
            </w:tcBorders>
            <w:shd w:val="clear" w:color="auto" w:fill="FFFFFF"/>
            <w:vAlign w:val="center"/>
          </w:tcPr>
          <w:p w14:paraId="7B0670B9" w14:textId="77777777" w:rsidR="0028634B" w:rsidRPr="00EA2C0F" w:rsidRDefault="0028634B" w:rsidP="00B152C5">
            <w:pPr>
              <w:jc w:val="center"/>
            </w:pPr>
            <w:r>
              <w:rPr>
                <w:rFonts w:ascii="Calibri" w:hAnsi="Calibri" w:cs="Calibri"/>
                <w:sz w:val="22"/>
                <w:szCs w:val="22"/>
              </w:rPr>
              <w:t>293,00</w:t>
            </w:r>
          </w:p>
        </w:tc>
        <w:tc>
          <w:tcPr>
            <w:tcW w:w="1139" w:type="dxa"/>
            <w:tcBorders>
              <w:left w:val="single" w:sz="4" w:space="0" w:color="000000"/>
              <w:bottom w:val="single" w:sz="4" w:space="0" w:color="000000"/>
            </w:tcBorders>
            <w:shd w:val="clear" w:color="auto" w:fill="FFFFFF"/>
            <w:vAlign w:val="center"/>
          </w:tcPr>
          <w:p w14:paraId="411F6164" w14:textId="77777777" w:rsidR="0028634B" w:rsidRPr="00EA2C0F" w:rsidRDefault="0028634B" w:rsidP="00B152C5">
            <w:pPr>
              <w:jc w:val="center"/>
            </w:pPr>
            <w:r>
              <w:rPr>
                <w:rFonts w:ascii="Calibri" w:hAnsi="Calibri" w:cs="Calibri"/>
                <w:color w:val="000000"/>
                <w:sz w:val="22"/>
                <w:szCs w:val="22"/>
              </w:rPr>
              <w:t>284,33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BE820A7" w14:textId="77777777" w:rsidR="0028634B" w:rsidRPr="00EA2C0F" w:rsidRDefault="0028634B" w:rsidP="00B152C5">
            <w:pPr>
              <w:jc w:val="center"/>
            </w:pPr>
            <w:r>
              <w:rPr>
                <w:rFonts w:ascii="Calibri" w:hAnsi="Calibri" w:cs="Calibri"/>
                <w:color w:val="000000"/>
                <w:sz w:val="22"/>
                <w:szCs w:val="22"/>
              </w:rPr>
              <w:t>284,33</w:t>
            </w:r>
          </w:p>
        </w:tc>
      </w:tr>
      <w:tr w:rsidR="0028634B" w:rsidRPr="00EA2C0F" w14:paraId="59A6DFA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2C9CD1C" w14:textId="77777777" w:rsidR="0028634B" w:rsidRDefault="0028634B" w:rsidP="00B152C5">
            <w:pPr>
              <w:pStyle w:val="afff1"/>
              <w:jc w:val="center"/>
            </w:pPr>
            <w:r>
              <w:rPr>
                <w:rFonts w:ascii="Times New Roman" w:hAnsi="Times New Roman" w:cs="Times New Roman"/>
              </w:rPr>
              <w:t>63</w:t>
            </w:r>
          </w:p>
        </w:tc>
        <w:tc>
          <w:tcPr>
            <w:tcW w:w="6292" w:type="dxa"/>
            <w:tcBorders>
              <w:left w:val="single" w:sz="4" w:space="0" w:color="000000"/>
              <w:bottom w:val="single" w:sz="4" w:space="0" w:color="000000"/>
            </w:tcBorders>
            <w:shd w:val="clear" w:color="auto" w:fill="FFFFFF"/>
          </w:tcPr>
          <w:p w14:paraId="62CE57AD" w14:textId="77777777" w:rsidR="0028634B" w:rsidRPr="00EA2C0F" w:rsidRDefault="0028634B" w:rsidP="00B152C5">
            <w:r w:rsidRPr="00263F03">
              <w:t xml:space="preserve">Рессорный лист № 1,2 задний 13т. </w:t>
            </w:r>
          </w:p>
        </w:tc>
        <w:tc>
          <w:tcPr>
            <w:tcW w:w="567" w:type="dxa"/>
            <w:tcBorders>
              <w:left w:val="single" w:sz="4" w:space="0" w:color="000000"/>
              <w:bottom w:val="single" w:sz="4" w:space="0" w:color="000000"/>
            </w:tcBorders>
            <w:shd w:val="clear" w:color="auto" w:fill="FFFFFF"/>
          </w:tcPr>
          <w:p w14:paraId="2106840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202F362"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63FA1FD" w14:textId="77777777" w:rsidR="0028634B" w:rsidRPr="00EA2C0F" w:rsidRDefault="0028634B" w:rsidP="00B152C5">
            <w:pPr>
              <w:jc w:val="center"/>
            </w:pPr>
            <w:r>
              <w:rPr>
                <w:rFonts w:ascii="Calibri" w:hAnsi="Calibri" w:cs="Calibri"/>
                <w:color w:val="000000"/>
                <w:sz w:val="22"/>
                <w:szCs w:val="22"/>
              </w:rPr>
              <w:t>3 198,00</w:t>
            </w:r>
          </w:p>
        </w:tc>
        <w:tc>
          <w:tcPr>
            <w:tcW w:w="1184" w:type="dxa"/>
            <w:tcBorders>
              <w:left w:val="single" w:sz="4" w:space="0" w:color="000000"/>
              <w:bottom w:val="single" w:sz="4" w:space="0" w:color="000000"/>
            </w:tcBorders>
            <w:shd w:val="clear" w:color="auto" w:fill="FFFFFF"/>
            <w:vAlign w:val="center"/>
          </w:tcPr>
          <w:p w14:paraId="223620E8" w14:textId="77777777" w:rsidR="0028634B" w:rsidRPr="00EA2C0F" w:rsidRDefault="0028634B" w:rsidP="00B152C5">
            <w:pPr>
              <w:jc w:val="center"/>
            </w:pPr>
            <w:r>
              <w:rPr>
                <w:rFonts w:ascii="Calibri" w:hAnsi="Calibri" w:cs="Calibri"/>
                <w:color w:val="000000"/>
                <w:sz w:val="22"/>
                <w:szCs w:val="22"/>
              </w:rPr>
              <w:t>3 358,00</w:t>
            </w:r>
          </w:p>
        </w:tc>
        <w:tc>
          <w:tcPr>
            <w:tcW w:w="1135" w:type="dxa"/>
            <w:tcBorders>
              <w:left w:val="single" w:sz="4" w:space="0" w:color="000000"/>
              <w:bottom w:val="single" w:sz="4" w:space="0" w:color="000000"/>
            </w:tcBorders>
            <w:shd w:val="clear" w:color="auto" w:fill="FFFFFF"/>
            <w:vAlign w:val="center"/>
          </w:tcPr>
          <w:p w14:paraId="11992E63" w14:textId="77777777" w:rsidR="0028634B" w:rsidRPr="00EA2C0F" w:rsidRDefault="0028634B" w:rsidP="00B152C5">
            <w:pPr>
              <w:jc w:val="center"/>
            </w:pPr>
            <w:r>
              <w:rPr>
                <w:rFonts w:ascii="Calibri" w:hAnsi="Calibri" w:cs="Calibri"/>
                <w:sz w:val="22"/>
                <w:szCs w:val="22"/>
              </w:rPr>
              <w:t>3 422,00</w:t>
            </w:r>
          </w:p>
        </w:tc>
        <w:tc>
          <w:tcPr>
            <w:tcW w:w="1139" w:type="dxa"/>
            <w:tcBorders>
              <w:left w:val="single" w:sz="4" w:space="0" w:color="000000"/>
              <w:bottom w:val="single" w:sz="4" w:space="0" w:color="000000"/>
            </w:tcBorders>
            <w:shd w:val="clear" w:color="auto" w:fill="FFFFFF"/>
            <w:vAlign w:val="center"/>
          </w:tcPr>
          <w:p w14:paraId="3C955818" w14:textId="77777777" w:rsidR="0028634B" w:rsidRPr="00EA2C0F" w:rsidRDefault="0028634B" w:rsidP="00B152C5">
            <w:pPr>
              <w:jc w:val="center"/>
            </w:pPr>
            <w:r>
              <w:rPr>
                <w:rFonts w:ascii="Calibri" w:hAnsi="Calibri" w:cs="Calibri"/>
                <w:color w:val="000000"/>
                <w:sz w:val="22"/>
                <w:szCs w:val="22"/>
              </w:rPr>
              <w:t>3 326,00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861592D" w14:textId="77777777" w:rsidR="0028634B" w:rsidRPr="00EA2C0F" w:rsidRDefault="0028634B" w:rsidP="00B152C5">
            <w:pPr>
              <w:jc w:val="center"/>
            </w:pPr>
            <w:r>
              <w:rPr>
                <w:rFonts w:ascii="Calibri" w:hAnsi="Calibri" w:cs="Calibri"/>
                <w:color w:val="000000"/>
                <w:sz w:val="22"/>
                <w:szCs w:val="22"/>
              </w:rPr>
              <w:t>3 326,00</w:t>
            </w:r>
          </w:p>
        </w:tc>
      </w:tr>
      <w:tr w:rsidR="0028634B" w:rsidRPr="00EA2C0F" w14:paraId="05E68D9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1DDD384" w14:textId="77777777" w:rsidR="0028634B" w:rsidRDefault="0028634B" w:rsidP="00B152C5">
            <w:pPr>
              <w:pStyle w:val="afff1"/>
              <w:jc w:val="center"/>
            </w:pPr>
            <w:r>
              <w:rPr>
                <w:rFonts w:ascii="Times New Roman" w:hAnsi="Times New Roman" w:cs="Times New Roman"/>
              </w:rPr>
              <w:t>64</w:t>
            </w:r>
          </w:p>
        </w:tc>
        <w:tc>
          <w:tcPr>
            <w:tcW w:w="6292" w:type="dxa"/>
            <w:tcBorders>
              <w:left w:val="single" w:sz="4" w:space="0" w:color="000000"/>
              <w:bottom w:val="single" w:sz="4" w:space="0" w:color="000000"/>
            </w:tcBorders>
            <w:shd w:val="clear" w:color="auto" w:fill="FFFFFF"/>
          </w:tcPr>
          <w:p w14:paraId="66085959" w14:textId="77777777" w:rsidR="0028634B" w:rsidRPr="00EA2C0F" w:rsidRDefault="0028634B" w:rsidP="00B152C5">
            <w:r w:rsidRPr="00263F03">
              <w:t>Рессорный лист № 3 задний 13т.м</w:t>
            </w:r>
          </w:p>
        </w:tc>
        <w:tc>
          <w:tcPr>
            <w:tcW w:w="567" w:type="dxa"/>
            <w:tcBorders>
              <w:left w:val="single" w:sz="4" w:space="0" w:color="000000"/>
              <w:bottom w:val="single" w:sz="4" w:space="0" w:color="000000"/>
            </w:tcBorders>
            <w:shd w:val="clear" w:color="auto" w:fill="FFFFFF"/>
          </w:tcPr>
          <w:p w14:paraId="6958A8D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0951FD1A"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9677C61" w14:textId="77777777" w:rsidR="0028634B" w:rsidRPr="00EA2C0F" w:rsidRDefault="0028634B" w:rsidP="00B152C5">
            <w:pPr>
              <w:jc w:val="center"/>
            </w:pPr>
            <w:r>
              <w:rPr>
                <w:rFonts w:ascii="Calibri" w:hAnsi="Calibri" w:cs="Calibri"/>
                <w:color w:val="000000"/>
                <w:sz w:val="22"/>
                <w:szCs w:val="22"/>
              </w:rPr>
              <w:t>4 550,00</w:t>
            </w:r>
          </w:p>
        </w:tc>
        <w:tc>
          <w:tcPr>
            <w:tcW w:w="1184" w:type="dxa"/>
            <w:tcBorders>
              <w:left w:val="single" w:sz="4" w:space="0" w:color="000000"/>
              <w:bottom w:val="single" w:sz="4" w:space="0" w:color="000000"/>
            </w:tcBorders>
            <w:shd w:val="clear" w:color="auto" w:fill="FFFFFF"/>
            <w:vAlign w:val="center"/>
          </w:tcPr>
          <w:p w14:paraId="021B55FB" w14:textId="77777777" w:rsidR="0028634B" w:rsidRPr="00EA2C0F" w:rsidRDefault="0028634B" w:rsidP="00B152C5">
            <w:pPr>
              <w:jc w:val="center"/>
            </w:pPr>
            <w:r>
              <w:rPr>
                <w:rFonts w:ascii="Calibri" w:hAnsi="Calibri" w:cs="Calibri"/>
                <w:color w:val="000000"/>
                <w:sz w:val="22"/>
                <w:szCs w:val="22"/>
              </w:rPr>
              <w:t>4 778,00</w:t>
            </w:r>
          </w:p>
        </w:tc>
        <w:tc>
          <w:tcPr>
            <w:tcW w:w="1135" w:type="dxa"/>
            <w:tcBorders>
              <w:left w:val="single" w:sz="4" w:space="0" w:color="000000"/>
              <w:bottom w:val="single" w:sz="4" w:space="0" w:color="000000"/>
            </w:tcBorders>
            <w:shd w:val="clear" w:color="auto" w:fill="FFFFFF"/>
            <w:vAlign w:val="center"/>
          </w:tcPr>
          <w:p w14:paraId="6DBE2F42" w14:textId="77777777" w:rsidR="0028634B" w:rsidRPr="00EA2C0F" w:rsidRDefault="0028634B" w:rsidP="00B152C5">
            <w:pPr>
              <w:jc w:val="center"/>
            </w:pPr>
            <w:r>
              <w:rPr>
                <w:rFonts w:ascii="Calibri" w:hAnsi="Calibri" w:cs="Calibri"/>
                <w:sz w:val="22"/>
                <w:szCs w:val="22"/>
              </w:rPr>
              <w:t>4 869,00</w:t>
            </w:r>
          </w:p>
        </w:tc>
        <w:tc>
          <w:tcPr>
            <w:tcW w:w="1139" w:type="dxa"/>
            <w:tcBorders>
              <w:left w:val="single" w:sz="4" w:space="0" w:color="000000"/>
              <w:bottom w:val="single" w:sz="4" w:space="0" w:color="000000"/>
            </w:tcBorders>
            <w:shd w:val="clear" w:color="auto" w:fill="FFFFFF"/>
            <w:vAlign w:val="center"/>
          </w:tcPr>
          <w:p w14:paraId="3427F635" w14:textId="77777777" w:rsidR="0028634B" w:rsidRPr="00EA2C0F" w:rsidRDefault="0028634B" w:rsidP="00B152C5">
            <w:pPr>
              <w:jc w:val="center"/>
            </w:pPr>
            <w:r>
              <w:rPr>
                <w:rFonts w:ascii="Calibri" w:hAnsi="Calibri" w:cs="Calibri"/>
                <w:color w:val="000000"/>
                <w:sz w:val="22"/>
                <w:szCs w:val="22"/>
              </w:rPr>
              <w:t>4 732,33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C1D2A23" w14:textId="77777777" w:rsidR="0028634B" w:rsidRPr="00EA2C0F" w:rsidRDefault="0028634B" w:rsidP="00B152C5">
            <w:pPr>
              <w:jc w:val="center"/>
            </w:pPr>
            <w:r>
              <w:rPr>
                <w:rFonts w:ascii="Calibri" w:hAnsi="Calibri" w:cs="Calibri"/>
                <w:color w:val="000000"/>
                <w:sz w:val="22"/>
                <w:szCs w:val="22"/>
              </w:rPr>
              <w:t>4 732,33</w:t>
            </w:r>
          </w:p>
        </w:tc>
      </w:tr>
      <w:tr w:rsidR="0028634B" w:rsidRPr="00EA2C0F" w14:paraId="24E6DDEC"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8D2532F" w14:textId="77777777" w:rsidR="0028634B" w:rsidRDefault="0028634B" w:rsidP="00B152C5">
            <w:pPr>
              <w:pStyle w:val="afff1"/>
              <w:jc w:val="center"/>
            </w:pPr>
            <w:r>
              <w:rPr>
                <w:rFonts w:ascii="Times New Roman" w:hAnsi="Times New Roman" w:cs="Times New Roman"/>
              </w:rPr>
              <w:t>65</w:t>
            </w:r>
          </w:p>
        </w:tc>
        <w:tc>
          <w:tcPr>
            <w:tcW w:w="6292" w:type="dxa"/>
            <w:tcBorders>
              <w:left w:val="single" w:sz="4" w:space="0" w:color="000000"/>
              <w:bottom w:val="single" w:sz="4" w:space="0" w:color="000000"/>
            </w:tcBorders>
            <w:shd w:val="clear" w:color="auto" w:fill="FFFFFF"/>
          </w:tcPr>
          <w:p w14:paraId="37CE2BE9" w14:textId="77777777" w:rsidR="0028634B" w:rsidRPr="00EA2C0F" w:rsidRDefault="0028634B" w:rsidP="00B152C5">
            <w:r w:rsidRPr="00263F03">
              <w:t xml:space="preserve">Рессорный лист № 4 задний 20т. </w:t>
            </w:r>
          </w:p>
        </w:tc>
        <w:tc>
          <w:tcPr>
            <w:tcW w:w="567" w:type="dxa"/>
            <w:tcBorders>
              <w:left w:val="single" w:sz="4" w:space="0" w:color="000000"/>
              <w:bottom w:val="single" w:sz="4" w:space="0" w:color="000000"/>
            </w:tcBorders>
            <w:shd w:val="clear" w:color="auto" w:fill="FFFFFF"/>
          </w:tcPr>
          <w:p w14:paraId="7B774A9B"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A7608A8"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D36E1B0" w14:textId="77777777" w:rsidR="0028634B" w:rsidRPr="00EA2C0F" w:rsidRDefault="0028634B" w:rsidP="00B152C5">
            <w:pPr>
              <w:jc w:val="center"/>
            </w:pPr>
            <w:r>
              <w:rPr>
                <w:rFonts w:ascii="Calibri" w:hAnsi="Calibri" w:cs="Calibri"/>
                <w:color w:val="000000"/>
                <w:sz w:val="22"/>
                <w:szCs w:val="22"/>
              </w:rPr>
              <w:t>6 118,00</w:t>
            </w:r>
          </w:p>
        </w:tc>
        <w:tc>
          <w:tcPr>
            <w:tcW w:w="1184" w:type="dxa"/>
            <w:tcBorders>
              <w:left w:val="single" w:sz="4" w:space="0" w:color="000000"/>
              <w:bottom w:val="single" w:sz="4" w:space="0" w:color="000000"/>
            </w:tcBorders>
            <w:shd w:val="clear" w:color="auto" w:fill="FFFFFF"/>
            <w:vAlign w:val="center"/>
          </w:tcPr>
          <w:p w14:paraId="0D7CC973" w14:textId="77777777" w:rsidR="0028634B" w:rsidRPr="00EA2C0F" w:rsidRDefault="0028634B" w:rsidP="00B152C5">
            <w:pPr>
              <w:jc w:val="center"/>
            </w:pPr>
            <w:r>
              <w:rPr>
                <w:rFonts w:ascii="Calibri" w:hAnsi="Calibri" w:cs="Calibri"/>
                <w:color w:val="000000"/>
                <w:sz w:val="22"/>
                <w:szCs w:val="22"/>
              </w:rPr>
              <w:t>6 424,00</w:t>
            </w:r>
          </w:p>
        </w:tc>
        <w:tc>
          <w:tcPr>
            <w:tcW w:w="1135" w:type="dxa"/>
            <w:tcBorders>
              <w:left w:val="single" w:sz="4" w:space="0" w:color="000000"/>
              <w:bottom w:val="single" w:sz="4" w:space="0" w:color="000000"/>
            </w:tcBorders>
            <w:shd w:val="clear" w:color="auto" w:fill="FFFFFF"/>
            <w:vAlign w:val="center"/>
          </w:tcPr>
          <w:p w14:paraId="0748F036" w14:textId="77777777" w:rsidR="0028634B" w:rsidRPr="00EA2C0F" w:rsidRDefault="0028634B" w:rsidP="00B152C5">
            <w:pPr>
              <w:jc w:val="center"/>
            </w:pPr>
            <w:r>
              <w:rPr>
                <w:rFonts w:ascii="Calibri" w:hAnsi="Calibri" w:cs="Calibri"/>
                <w:sz w:val="22"/>
                <w:szCs w:val="22"/>
              </w:rPr>
              <w:t>6 546,00</w:t>
            </w:r>
          </w:p>
        </w:tc>
        <w:tc>
          <w:tcPr>
            <w:tcW w:w="1139" w:type="dxa"/>
            <w:tcBorders>
              <w:left w:val="single" w:sz="4" w:space="0" w:color="000000"/>
              <w:bottom w:val="single" w:sz="4" w:space="0" w:color="000000"/>
            </w:tcBorders>
            <w:shd w:val="clear" w:color="auto" w:fill="FFFFFF"/>
            <w:vAlign w:val="center"/>
          </w:tcPr>
          <w:p w14:paraId="1433FA46" w14:textId="77777777" w:rsidR="0028634B" w:rsidRPr="00EA2C0F" w:rsidRDefault="0028634B" w:rsidP="00B152C5">
            <w:pPr>
              <w:jc w:val="center"/>
            </w:pPr>
            <w:r>
              <w:rPr>
                <w:rFonts w:ascii="Calibri" w:hAnsi="Calibri" w:cs="Calibri"/>
                <w:color w:val="000000"/>
                <w:sz w:val="22"/>
                <w:szCs w:val="22"/>
              </w:rPr>
              <w:t>6 362,67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914FAD1" w14:textId="77777777" w:rsidR="0028634B" w:rsidRPr="00EA2C0F" w:rsidRDefault="0028634B" w:rsidP="00B152C5">
            <w:pPr>
              <w:jc w:val="center"/>
            </w:pPr>
            <w:r>
              <w:rPr>
                <w:rFonts w:ascii="Calibri" w:hAnsi="Calibri" w:cs="Calibri"/>
                <w:color w:val="000000"/>
                <w:sz w:val="22"/>
                <w:szCs w:val="22"/>
              </w:rPr>
              <w:t>6 362,67</w:t>
            </w:r>
          </w:p>
        </w:tc>
      </w:tr>
      <w:tr w:rsidR="0028634B" w:rsidRPr="00EA2C0F" w14:paraId="717868C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7DC70D7" w14:textId="77777777" w:rsidR="0028634B" w:rsidRDefault="0028634B" w:rsidP="00B152C5">
            <w:pPr>
              <w:pStyle w:val="afff1"/>
              <w:jc w:val="center"/>
            </w:pPr>
            <w:r>
              <w:rPr>
                <w:rFonts w:ascii="Times New Roman" w:hAnsi="Times New Roman" w:cs="Times New Roman"/>
              </w:rPr>
              <w:t>66</w:t>
            </w:r>
          </w:p>
        </w:tc>
        <w:tc>
          <w:tcPr>
            <w:tcW w:w="6292" w:type="dxa"/>
            <w:tcBorders>
              <w:left w:val="single" w:sz="4" w:space="0" w:color="000000"/>
              <w:bottom w:val="single" w:sz="4" w:space="0" w:color="000000"/>
            </w:tcBorders>
            <w:shd w:val="clear" w:color="auto" w:fill="FFFFFF"/>
          </w:tcPr>
          <w:p w14:paraId="6EE1B43B" w14:textId="77777777" w:rsidR="0028634B" w:rsidRPr="00EA2C0F" w:rsidRDefault="0028634B" w:rsidP="00B152C5">
            <w:r w:rsidRPr="00263F03">
              <w:t xml:space="preserve">Рычаг регулировочный задний ЕВРО 53229 </w:t>
            </w:r>
          </w:p>
        </w:tc>
        <w:tc>
          <w:tcPr>
            <w:tcW w:w="567" w:type="dxa"/>
            <w:tcBorders>
              <w:left w:val="single" w:sz="4" w:space="0" w:color="000000"/>
              <w:bottom w:val="single" w:sz="4" w:space="0" w:color="000000"/>
            </w:tcBorders>
            <w:shd w:val="clear" w:color="auto" w:fill="FFFFFF"/>
          </w:tcPr>
          <w:p w14:paraId="63CC2A40"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A7DCBF8"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706A018" w14:textId="77777777" w:rsidR="0028634B" w:rsidRPr="00EA2C0F" w:rsidRDefault="0028634B" w:rsidP="00B152C5">
            <w:pPr>
              <w:jc w:val="center"/>
            </w:pPr>
            <w:r>
              <w:rPr>
                <w:rFonts w:ascii="Calibri" w:hAnsi="Calibri" w:cs="Calibri"/>
                <w:color w:val="000000"/>
                <w:sz w:val="22"/>
                <w:szCs w:val="22"/>
              </w:rPr>
              <w:t>3 808,00</w:t>
            </w:r>
          </w:p>
        </w:tc>
        <w:tc>
          <w:tcPr>
            <w:tcW w:w="1184" w:type="dxa"/>
            <w:tcBorders>
              <w:left w:val="single" w:sz="4" w:space="0" w:color="000000"/>
              <w:bottom w:val="single" w:sz="4" w:space="0" w:color="000000"/>
            </w:tcBorders>
            <w:shd w:val="clear" w:color="auto" w:fill="FFFFFF"/>
            <w:vAlign w:val="center"/>
          </w:tcPr>
          <w:p w14:paraId="143878A3" w14:textId="77777777" w:rsidR="0028634B" w:rsidRPr="00EA2C0F" w:rsidRDefault="0028634B" w:rsidP="00B152C5">
            <w:pPr>
              <w:jc w:val="center"/>
            </w:pPr>
            <w:r>
              <w:rPr>
                <w:rFonts w:ascii="Calibri" w:hAnsi="Calibri" w:cs="Calibri"/>
                <w:color w:val="000000"/>
                <w:sz w:val="22"/>
                <w:szCs w:val="22"/>
              </w:rPr>
              <w:t>3 999,00</w:t>
            </w:r>
          </w:p>
        </w:tc>
        <w:tc>
          <w:tcPr>
            <w:tcW w:w="1135" w:type="dxa"/>
            <w:tcBorders>
              <w:left w:val="single" w:sz="4" w:space="0" w:color="000000"/>
              <w:bottom w:val="single" w:sz="4" w:space="0" w:color="000000"/>
            </w:tcBorders>
            <w:shd w:val="clear" w:color="auto" w:fill="FFFFFF"/>
            <w:vAlign w:val="center"/>
          </w:tcPr>
          <w:p w14:paraId="5578B65E" w14:textId="77777777" w:rsidR="0028634B" w:rsidRPr="00EA2C0F" w:rsidRDefault="0028634B" w:rsidP="00B152C5">
            <w:pPr>
              <w:jc w:val="center"/>
            </w:pPr>
            <w:r>
              <w:rPr>
                <w:rFonts w:ascii="Calibri" w:hAnsi="Calibri" w:cs="Calibri"/>
                <w:sz w:val="22"/>
                <w:szCs w:val="22"/>
              </w:rPr>
              <w:t>4 075,00</w:t>
            </w:r>
          </w:p>
        </w:tc>
        <w:tc>
          <w:tcPr>
            <w:tcW w:w="1139" w:type="dxa"/>
            <w:tcBorders>
              <w:left w:val="single" w:sz="4" w:space="0" w:color="000000"/>
              <w:bottom w:val="single" w:sz="4" w:space="0" w:color="000000"/>
            </w:tcBorders>
            <w:shd w:val="clear" w:color="auto" w:fill="FFFFFF"/>
            <w:vAlign w:val="center"/>
          </w:tcPr>
          <w:p w14:paraId="12F913FC" w14:textId="77777777" w:rsidR="0028634B" w:rsidRPr="00EA2C0F" w:rsidRDefault="0028634B" w:rsidP="00B152C5">
            <w:pPr>
              <w:jc w:val="center"/>
            </w:pPr>
            <w:r>
              <w:rPr>
                <w:rFonts w:ascii="Calibri" w:hAnsi="Calibri" w:cs="Calibri"/>
                <w:color w:val="000000"/>
                <w:sz w:val="22"/>
                <w:szCs w:val="22"/>
              </w:rPr>
              <w:t>3 960,67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8806A3C" w14:textId="77777777" w:rsidR="0028634B" w:rsidRPr="00EA2C0F" w:rsidRDefault="0028634B" w:rsidP="00B152C5">
            <w:pPr>
              <w:jc w:val="center"/>
            </w:pPr>
            <w:r>
              <w:rPr>
                <w:rFonts w:ascii="Calibri" w:hAnsi="Calibri" w:cs="Calibri"/>
                <w:color w:val="000000"/>
                <w:sz w:val="22"/>
                <w:szCs w:val="22"/>
              </w:rPr>
              <w:t>3 960,67</w:t>
            </w:r>
          </w:p>
        </w:tc>
      </w:tr>
      <w:tr w:rsidR="0028634B" w:rsidRPr="00EA2C0F" w14:paraId="0C9AB536"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35839D7" w14:textId="77777777" w:rsidR="0028634B" w:rsidRDefault="0028634B" w:rsidP="00B152C5">
            <w:pPr>
              <w:pStyle w:val="afff1"/>
              <w:jc w:val="center"/>
            </w:pPr>
            <w:r>
              <w:rPr>
                <w:rFonts w:ascii="Times New Roman" w:hAnsi="Times New Roman" w:cs="Times New Roman"/>
              </w:rPr>
              <w:t>67</w:t>
            </w:r>
          </w:p>
        </w:tc>
        <w:tc>
          <w:tcPr>
            <w:tcW w:w="6292" w:type="dxa"/>
            <w:tcBorders>
              <w:left w:val="single" w:sz="4" w:space="0" w:color="000000"/>
              <w:bottom w:val="single" w:sz="4" w:space="0" w:color="000000"/>
            </w:tcBorders>
            <w:shd w:val="clear" w:color="auto" w:fill="FFFFFF"/>
          </w:tcPr>
          <w:p w14:paraId="5AAFB2B6" w14:textId="77777777" w:rsidR="0028634B" w:rsidRPr="00EA2C0F" w:rsidRDefault="0028634B" w:rsidP="00B152C5">
            <w:r w:rsidRPr="00263F03">
              <w:t>Рычаг регулировочный передний</w:t>
            </w:r>
          </w:p>
        </w:tc>
        <w:tc>
          <w:tcPr>
            <w:tcW w:w="567" w:type="dxa"/>
            <w:tcBorders>
              <w:left w:val="single" w:sz="4" w:space="0" w:color="000000"/>
              <w:bottom w:val="single" w:sz="4" w:space="0" w:color="000000"/>
            </w:tcBorders>
            <w:shd w:val="clear" w:color="auto" w:fill="FFFFFF"/>
          </w:tcPr>
          <w:p w14:paraId="2167E68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A02BC67"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6029794" w14:textId="77777777" w:rsidR="0028634B" w:rsidRPr="00EA2C0F" w:rsidRDefault="0028634B" w:rsidP="00B152C5">
            <w:pPr>
              <w:jc w:val="center"/>
            </w:pPr>
            <w:r>
              <w:rPr>
                <w:rFonts w:ascii="Calibri" w:hAnsi="Calibri" w:cs="Calibri"/>
                <w:color w:val="000000"/>
                <w:sz w:val="22"/>
                <w:szCs w:val="22"/>
              </w:rPr>
              <w:t>1 172,00</w:t>
            </w:r>
          </w:p>
        </w:tc>
        <w:tc>
          <w:tcPr>
            <w:tcW w:w="1184" w:type="dxa"/>
            <w:tcBorders>
              <w:left w:val="single" w:sz="4" w:space="0" w:color="000000"/>
              <w:bottom w:val="single" w:sz="4" w:space="0" w:color="000000"/>
            </w:tcBorders>
            <w:shd w:val="clear" w:color="auto" w:fill="FFFFFF"/>
            <w:vAlign w:val="center"/>
          </w:tcPr>
          <w:p w14:paraId="6C7DF2A3" w14:textId="77777777" w:rsidR="0028634B" w:rsidRPr="00EA2C0F" w:rsidRDefault="0028634B" w:rsidP="00B152C5">
            <w:pPr>
              <w:jc w:val="center"/>
            </w:pPr>
            <w:r>
              <w:rPr>
                <w:rFonts w:ascii="Calibri" w:hAnsi="Calibri" w:cs="Calibri"/>
                <w:color w:val="000000"/>
                <w:sz w:val="22"/>
                <w:szCs w:val="22"/>
              </w:rPr>
              <w:t>1 230,00</w:t>
            </w:r>
          </w:p>
        </w:tc>
        <w:tc>
          <w:tcPr>
            <w:tcW w:w="1135" w:type="dxa"/>
            <w:tcBorders>
              <w:left w:val="single" w:sz="4" w:space="0" w:color="000000"/>
              <w:bottom w:val="single" w:sz="4" w:space="0" w:color="000000"/>
            </w:tcBorders>
            <w:shd w:val="clear" w:color="auto" w:fill="FFFFFF"/>
            <w:vAlign w:val="center"/>
          </w:tcPr>
          <w:p w14:paraId="36D24A4E" w14:textId="77777777" w:rsidR="0028634B" w:rsidRPr="00EA2C0F" w:rsidRDefault="0028634B" w:rsidP="00B152C5">
            <w:pPr>
              <w:jc w:val="center"/>
            </w:pPr>
            <w:r>
              <w:rPr>
                <w:rFonts w:ascii="Calibri" w:hAnsi="Calibri" w:cs="Calibri"/>
                <w:sz w:val="22"/>
                <w:szCs w:val="22"/>
              </w:rPr>
              <w:t>1 254,00</w:t>
            </w:r>
          </w:p>
        </w:tc>
        <w:tc>
          <w:tcPr>
            <w:tcW w:w="1139" w:type="dxa"/>
            <w:tcBorders>
              <w:left w:val="single" w:sz="4" w:space="0" w:color="000000"/>
              <w:bottom w:val="single" w:sz="4" w:space="0" w:color="000000"/>
            </w:tcBorders>
            <w:shd w:val="clear" w:color="auto" w:fill="FFFFFF"/>
            <w:vAlign w:val="center"/>
          </w:tcPr>
          <w:p w14:paraId="3C796C2D" w14:textId="77777777" w:rsidR="0028634B" w:rsidRPr="00EA2C0F" w:rsidRDefault="0028634B" w:rsidP="00B152C5">
            <w:pPr>
              <w:jc w:val="center"/>
            </w:pPr>
            <w:r>
              <w:rPr>
                <w:rFonts w:ascii="Calibri" w:hAnsi="Calibri" w:cs="Calibri"/>
                <w:color w:val="000000"/>
                <w:sz w:val="22"/>
                <w:szCs w:val="22"/>
              </w:rPr>
              <w:t>1 218,67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937CC06" w14:textId="77777777" w:rsidR="0028634B" w:rsidRPr="00EA2C0F" w:rsidRDefault="0028634B" w:rsidP="00B152C5">
            <w:pPr>
              <w:jc w:val="center"/>
            </w:pPr>
            <w:r>
              <w:rPr>
                <w:rFonts w:ascii="Calibri" w:hAnsi="Calibri" w:cs="Calibri"/>
                <w:color w:val="000000"/>
                <w:sz w:val="22"/>
                <w:szCs w:val="22"/>
              </w:rPr>
              <w:t>1 218,67</w:t>
            </w:r>
          </w:p>
        </w:tc>
      </w:tr>
      <w:tr w:rsidR="0028634B" w:rsidRPr="00EA2C0F" w14:paraId="21BEDB81"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626807B" w14:textId="77777777" w:rsidR="0028634B" w:rsidRDefault="0028634B" w:rsidP="00B152C5">
            <w:pPr>
              <w:pStyle w:val="afff1"/>
              <w:jc w:val="center"/>
            </w:pPr>
            <w:r>
              <w:rPr>
                <w:rFonts w:ascii="Times New Roman" w:hAnsi="Times New Roman" w:cs="Times New Roman"/>
              </w:rPr>
              <w:t>68</w:t>
            </w:r>
          </w:p>
        </w:tc>
        <w:tc>
          <w:tcPr>
            <w:tcW w:w="6292" w:type="dxa"/>
            <w:tcBorders>
              <w:left w:val="single" w:sz="4" w:space="0" w:color="000000"/>
              <w:bottom w:val="single" w:sz="4" w:space="0" w:color="000000"/>
            </w:tcBorders>
            <w:shd w:val="clear" w:color="auto" w:fill="FFFFFF"/>
          </w:tcPr>
          <w:p w14:paraId="2E1BBA70" w14:textId="77777777" w:rsidR="0028634B" w:rsidRPr="00EA2C0F" w:rsidRDefault="0028634B" w:rsidP="00B152C5">
            <w:r w:rsidRPr="00263F03">
              <w:t xml:space="preserve">Стартер </w:t>
            </w:r>
          </w:p>
        </w:tc>
        <w:tc>
          <w:tcPr>
            <w:tcW w:w="567" w:type="dxa"/>
            <w:tcBorders>
              <w:left w:val="single" w:sz="4" w:space="0" w:color="000000"/>
              <w:bottom w:val="single" w:sz="4" w:space="0" w:color="000000"/>
            </w:tcBorders>
            <w:shd w:val="clear" w:color="auto" w:fill="FFFFFF"/>
          </w:tcPr>
          <w:p w14:paraId="78CC26A9"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AF428A4"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3C7F02D" w14:textId="77777777" w:rsidR="0028634B" w:rsidRPr="00EA2C0F" w:rsidRDefault="0028634B" w:rsidP="00B152C5">
            <w:pPr>
              <w:jc w:val="center"/>
            </w:pPr>
            <w:r>
              <w:rPr>
                <w:rFonts w:ascii="Calibri" w:hAnsi="Calibri" w:cs="Calibri"/>
                <w:color w:val="000000"/>
                <w:sz w:val="22"/>
                <w:szCs w:val="22"/>
              </w:rPr>
              <w:t>26 658,00</w:t>
            </w:r>
          </w:p>
        </w:tc>
        <w:tc>
          <w:tcPr>
            <w:tcW w:w="1184" w:type="dxa"/>
            <w:tcBorders>
              <w:left w:val="single" w:sz="4" w:space="0" w:color="000000"/>
              <w:bottom w:val="single" w:sz="4" w:space="0" w:color="000000"/>
            </w:tcBorders>
            <w:shd w:val="clear" w:color="auto" w:fill="FFFFFF"/>
            <w:vAlign w:val="center"/>
          </w:tcPr>
          <w:p w14:paraId="7855A498" w14:textId="77777777" w:rsidR="0028634B" w:rsidRPr="00EA2C0F" w:rsidRDefault="0028634B" w:rsidP="00B152C5">
            <w:pPr>
              <w:jc w:val="center"/>
            </w:pPr>
            <w:r>
              <w:rPr>
                <w:rFonts w:ascii="Calibri" w:hAnsi="Calibri" w:cs="Calibri"/>
                <w:color w:val="000000"/>
                <w:sz w:val="22"/>
                <w:szCs w:val="22"/>
              </w:rPr>
              <w:t>27 991,00</w:t>
            </w:r>
          </w:p>
        </w:tc>
        <w:tc>
          <w:tcPr>
            <w:tcW w:w="1135" w:type="dxa"/>
            <w:tcBorders>
              <w:left w:val="single" w:sz="4" w:space="0" w:color="000000"/>
              <w:bottom w:val="single" w:sz="4" w:space="0" w:color="000000"/>
            </w:tcBorders>
            <w:shd w:val="clear" w:color="auto" w:fill="FFFFFF"/>
            <w:vAlign w:val="center"/>
          </w:tcPr>
          <w:p w14:paraId="0898488B" w14:textId="77777777" w:rsidR="0028634B" w:rsidRPr="00EA2C0F" w:rsidRDefault="0028634B" w:rsidP="00B152C5">
            <w:pPr>
              <w:jc w:val="center"/>
            </w:pPr>
            <w:r>
              <w:rPr>
                <w:rFonts w:ascii="Calibri" w:hAnsi="Calibri" w:cs="Calibri"/>
                <w:sz w:val="22"/>
                <w:szCs w:val="22"/>
              </w:rPr>
              <w:t>28 525,00</w:t>
            </w:r>
          </w:p>
        </w:tc>
        <w:tc>
          <w:tcPr>
            <w:tcW w:w="1139" w:type="dxa"/>
            <w:tcBorders>
              <w:left w:val="single" w:sz="4" w:space="0" w:color="000000"/>
              <w:bottom w:val="single" w:sz="4" w:space="0" w:color="000000"/>
            </w:tcBorders>
            <w:shd w:val="clear" w:color="auto" w:fill="FFFFFF"/>
            <w:vAlign w:val="center"/>
          </w:tcPr>
          <w:p w14:paraId="5523B092" w14:textId="77777777" w:rsidR="0028634B" w:rsidRPr="00EA2C0F" w:rsidRDefault="0028634B" w:rsidP="00B152C5">
            <w:pPr>
              <w:jc w:val="center"/>
            </w:pPr>
            <w:r>
              <w:rPr>
                <w:rFonts w:ascii="Calibri" w:hAnsi="Calibri" w:cs="Calibri"/>
                <w:color w:val="000000"/>
                <w:sz w:val="22"/>
                <w:szCs w:val="22"/>
              </w:rPr>
              <w:t>27 724,67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539B418" w14:textId="77777777" w:rsidR="0028634B" w:rsidRPr="00EA2C0F" w:rsidRDefault="0028634B" w:rsidP="00B152C5">
            <w:pPr>
              <w:jc w:val="center"/>
            </w:pPr>
            <w:r>
              <w:rPr>
                <w:rFonts w:ascii="Calibri" w:hAnsi="Calibri" w:cs="Calibri"/>
                <w:color w:val="000000"/>
                <w:sz w:val="22"/>
                <w:szCs w:val="22"/>
              </w:rPr>
              <w:t>27 724,67</w:t>
            </w:r>
          </w:p>
        </w:tc>
      </w:tr>
      <w:tr w:rsidR="0028634B" w:rsidRPr="00EA2C0F" w14:paraId="5B23FD8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1F7B516" w14:textId="77777777" w:rsidR="0028634B" w:rsidRDefault="0028634B" w:rsidP="00B152C5">
            <w:pPr>
              <w:pStyle w:val="afff1"/>
              <w:jc w:val="center"/>
            </w:pPr>
            <w:r>
              <w:rPr>
                <w:rFonts w:ascii="Times New Roman" w:hAnsi="Times New Roman" w:cs="Times New Roman"/>
              </w:rPr>
              <w:t>69</w:t>
            </w:r>
          </w:p>
        </w:tc>
        <w:tc>
          <w:tcPr>
            <w:tcW w:w="6292" w:type="dxa"/>
            <w:tcBorders>
              <w:left w:val="single" w:sz="4" w:space="0" w:color="000000"/>
              <w:bottom w:val="single" w:sz="4" w:space="0" w:color="000000"/>
            </w:tcBorders>
            <w:shd w:val="clear" w:color="auto" w:fill="FFFFFF"/>
          </w:tcPr>
          <w:p w14:paraId="06EAE2F0" w14:textId="77777777" w:rsidR="0028634B" w:rsidRPr="00EA2C0F" w:rsidRDefault="0028634B" w:rsidP="00B152C5">
            <w:r w:rsidRPr="00263F03">
              <w:t>Стремянка задняя 15т. голая (М27х2/L 515)</w:t>
            </w:r>
          </w:p>
        </w:tc>
        <w:tc>
          <w:tcPr>
            <w:tcW w:w="567" w:type="dxa"/>
            <w:tcBorders>
              <w:left w:val="single" w:sz="4" w:space="0" w:color="000000"/>
              <w:bottom w:val="single" w:sz="4" w:space="0" w:color="000000"/>
            </w:tcBorders>
            <w:shd w:val="clear" w:color="auto" w:fill="FFFFFF"/>
          </w:tcPr>
          <w:p w14:paraId="7C10D1C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C4C88CD"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F28DB4B" w14:textId="77777777" w:rsidR="0028634B" w:rsidRPr="00EA2C0F" w:rsidRDefault="0028634B" w:rsidP="00B152C5">
            <w:pPr>
              <w:jc w:val="center"/>
            </w:pPr>
            <w:r>
              <w:rPr>
                <w:rFonts w:ascii="Calibri" w:hAnsi="Calibri" w:cs="Calibri"/>
                <w:color w:val="000000"/>
                <w:sz w:val="22"/>
                <w:szCs w:val="22"/>
              </w:rPr>
              <w:t>957,00</w:t>
            </w:r>
          </w:p>
        </w:tc>
        <w:tc>
          <w:tcPr>
            <w:tcW w:w="1184" w:type="dxa"/>
            <w:tcBorders>
              <w:left w:val="single" w:sz="4" w:space="0" w:color="000000"/>
              <w:bottom w:val="single" w:sz="4" w:space="0" w:color="000000"/>
            </w:tcBorders>
            <w:shd w:val="clear" w:color="auto" w:fill="FFFFFF"/>
            <w:vAlign w:val="center"/>
          </w:tcPr>
          <w:p w14:paraId="2D719647" w14:textId="77777777" w:rsidR="0028634B" w:rsidRPr="00EA2C0F" w:rsidRDefault="0028634B" w:rsidP="00B152C5">
            <w:pPr>
              <w:jc w:val="center"/>
            </w:pPr>
            <w:r>
              <w:rPr>
                <w:rFonts w:ascii="Calibri" w:hAnsi="Calibri" w:cs="Calibri"/>
                <w:color w:val="000000"/>
                <w:sz w:val="22"/>
                <w:szCs w:val="22"/>
              </w:rPr>
              <w:t>1 005,00</w:t>
            </w:r>
          </w:p>
        </w:tc>
        <w:tc>
          <w:tcPr>
            <w:tcW w:w="1135" w:type="dxa"/>
            <w:tcBorders>
              <w:left w:val="single" w:sz="4" w:space="0" w:color="000000"/>
              <w:bottom w:val="single" w:sz="4" w:space="0" w:color="000000"/>
            </w:tcBorders>
            <w:shd w:val="clear" w:color="auto" w:fill="FFFFFF"/>
            <w:vAlign w:val="center"/>
          </w:tcPr>
          <w:p w14:paraId="799EE6F3" w14:textId="77777777" w:rsidR="0028634B" w:rsidRPr="00EA2C0F" w:rsidRDefault="0028634B" w:rsidP="00B152C5">
            <w:pPr>
              <w:jc w:val="center"/>
            </w:pPr>
            <w:r>
              <w:rPr>
                <w:rFonts w:ascii="Calibri" w:hAnsi="Calibri" w:cs="Calibri"/>
                <w:sz w:val="22"/>
                <w:szCs w:val="22"/>
              </w:rPr>
              <w:t>1 024,00</w:t>
            </w:r>
          </w:p>
        </w:tc>
        <w:tc>
          <w:tcPr>
            <w:tcW w:w="1139" w:type="dxa"/>
            <w:tcBorders>
              <w:left w:val="single" w:sz="4" w:space="0" w:color="000000"/>
              <w:bottom w:val="single" w:sz="4" w:space="0" w:color="000000"/>
            </w:tcBorders>
            <w:shd w:val="clear" w:color="auto" w:fill="FFFFFF"/>
            <w:vAlign w:val="center"/>
          </w:tcPr>
          <w:p w14:paraId="600EEB37" w14:textId="77777777" w:rsidR="0028634B" w:rsidRPr="00EA2C0F" w:rsidRDefault="0028634B" w:rsidP="00B152C5">
            <w:pPr>
              <w:jc w:val="center"/>
            </w:pPr>
            <w:r>
              <w:rPr>
                <w:rFonts w:ascii="Calibri" w:hAnsi="Calibri" w:cs="Calibri"/>
                <w:color w:val="000000"/>
                <w:sz w:val="22"/>
                <w:szCs w:val="22"/>
              </w:rPr>
              <w:t>995,33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7628F66" w14:textId="77777777" w:rsidR="0028634B" w:rsidRPr="00EA2C0F" w:rsidRDefault="0028634B" w:rsidP="00B152C5">
            <w:pPr>
              <w:jc w:val="center"/>
            </w:pPr>
            <w:r>
              <w:rPr>
                <w:rFonts w:ascii="Calibri" w:hAnsi="Calibri" w:cs="Calibri"/>
                <w:color w:val="000000"/>
                <w:sz w:val="22"/>
                <w:szCs w:val="22"/>
              </w:rPr>
              <w:t>995,33</w:t>
            </w:r>
          </w:p>
        </w:tc>
      </w:tr>
      <w:tr w:rsidR="0028634B" w:rsidRPr="00EA2C0F" w14:paraId="5C470FA8"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EC28DE6" w14:textId="77777777" w:rsidR="0028634B" w:rsidRDefault="0028634B" w:rsidP="00B152C5">
            <w:pPr>
              <w:pStyle w:val="afff1"/>
              <w:jc w:val="center"/>
            </w:pPr>
            <w:r>
              <w:rPr>
                <w:rFonts w:ascii="Times New Roman" w:hAnsi="Times New Roman" w:cs="Times New Roman"/>
              </w:rPr>
              <w:t>70</w:t>
            </w:r>
          </w:p>
        </w:tc>
        <w:tc>
          <w:tcPr>
            <w:tcW w:w="6292" w:type="dxa"/>
            <w:tcBorders>
              <w:left w:val="single" w:sz="4" w:space="0" w:color="000000"/>
              <w:bottom w:val="single" w:sz="4" w:space="0" w:color="000000"/>
            </w:tcBorders>
            <w:shd w:val="clear" w:color="auto" w:fill="FFFFFF"/>
          </w:tcPr>
          <w:p w14:paraId="58CA6035" w14:textId="77777777" w:rsidR="0028634B" w:rsidRPr="00EA2C0F" w:rsidRDefault="0028634B" w:rsidP="00B152C5">
            <w:r w:rsidRPr="00263F03">
              <w:t>Стремянка передняя голая (М20*1,5/ L235*80)</w:t>
            </w:r>
          </w:p>
        </w:tc>
        <w:tc>
          <w:tcPr>
            <w:tcW w:w="567" w:type="dxa"/>
            <w:tcBorders>
              <w:left w:val="single" w:sz="4" w:space="0" w:color="000000"/>
              <w:bottom w:val="single" w:sz="4" w:space="0" w:color="000000"/>
            </w:tcBorders>
            <w:shd w:val="clear" w:color="auto" w:fill="FFFFFF"/>
          </w:tcPr>
          <w:p w14:paraId="66D9BF2C"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A87E6BB"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AAB756A" w14:textId="77777777" w:rsidR="0028634B" w:rsidRPr="00EA2C0F" w:rsidRDefault="0028634B" w:rsidP="00B152C5">
            <w:pPr>
              <w:jc w:val="center"/>
            </w:pPr>
            <w:r>
              <w:rPr>
                <w:rFonts w:ascii="Calibri" w:hAnsi="Calibri" w:cs="Calibri"/>
                <w:color w:val="000000"/>
                <w:sz w:val="22"/>
                <w:szCs w:val="22"/>
              </w:rPr>
              <w:t>356,00</w:t>
            </w:r>
          </w:p>
        </w:tc>
        <w:tc>
          <w:tcPr>
            <w:tcW w:w="1184" w:type="dxa"/>
            <w:tcBorders>
              <w:left w:val="single" w:sz="4" w:space="0" w:color="000000"/>
              <w:bottom w:val="single" w:sz="4" w:space="0" w:color="000000"/>
            </w:tcBorders>
            <w:shd w:val="clear" w:color="auto" w:fill="FFFFFF"/>
            <w:vAlign w:val="center"/>
          </w:tcPr>
          <w:p w14:paraId="7EC44968" w14:textId="77777777" w:rsidR="0028634B" w:rsidRPr="00EA2C0F" w:rsidRDefault="0028634B" w:rsidP="00B152C5">
            <w:pPr>
              <w:jc w:val="center"/>
            </w:pPr>
            <w:r>
              <w:rPr>
                <w:rFonts w:ascii="Calibri" w:hAnsi="Calibri" w:cs="Calibri"/>
                <w:color w:val="000000"/>
                <w:sz w:val="22"/>
                <w:szCs w:val="22"/>
              </w:rPr>
              <w:t>374,00</w:t>
            </w:r>
          </w:p>
        </w:tc>
        <w:tc>
          <w:tcPr>
            <w:tcW w:w="1135" w:type="dxa"/>
            <w:tcBorders>
              <w:left w:val="single" w:sz="4" w:space="0" w:color="000000"/>
              <w:bottom w:val="single" w:sz="4" w:space="0" w:color="000000"/>
            </w:tcBorders>
            <w:shd w:val="clear" w:color="auto" w:fill="FFFFFF"/>
            <w:vAlign w:val="center"/>
          </w:tcPr>
          <w:p w14:paraId="4B411C2F" w14:textId="77777777" w:rsidR="0028634B" w:rsidRPr="00EA2C0F" w:rsidRDefault="0028634B" w:rsidP="00B152C5">
            <w:pPr>
              <w:jc w:val="center"/>
            </w:pPr>
            <w:r>
              <w:rPr>
                <w:rFonts w:ascii="Calibri" w:hAnsi="Calibri" w:cs="Calibri"/>
                <w:sz w:val="22"/>
                <w:szCs w:val="22"/>
              </w:rPr>
              <w:t>381,00</w:t>
            </w:r>
          </w:p>
        </w:tc>
        <w:tc>
          <w:tcPr>
            <w:tcW w:w="1139" w:type="dxa"/>
            <w:tcBorders>
              <w:left w:val="single" w:sz="4" w:space="0" w:color="000000"/>
              <w:bottom w:val="single" w:sz="4" w:space="0" w:color="000000"/>
            </w:tcBorders>
            <w:shd w:val="clear" w:color="auto" w:fill="FFFFFF"/>
            <w:vAlign w:val="center"/>
          </w:tcPr>
          <w:p w14:paraId="1BE3053A" w14:textId="77777777" w:rsidR="0028634B" w:rsidRPr="00EA2C0F" w:rsidRDefault="0028634B" w:rsidP="00B152C5">
            <w:pPr>
              <w:jc w:val="center"/>
            </w:pPr>
            <w:r>
              <w:rPr>
                <w:rFonts w:ascii="Calibri" w:hAnsi="Calibri" w:cs="Calibri"/>
                <w:color w:val="000000"/>
                <w:sz w:val="22"/>
                <w:szCs w:val="22"/>
              </w:rPr>
              <w:t>370,33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F4C46DA" w14:textId="77777777" w:rsidR="0028634B" w:rsidRPr="00EA2C0F" w:rsidRDefault="0028634B" w:rsidP="00B152C5">
            <w:pPr>
              <w:jc w:val="center"/>
            </w:pPr>
            <w:r>
              <w:rPr>
                <w:rFonts w:ascii="Calibri" w:hAnsi="Calibri" w:cs="Calibri"/>
                <w:color w:val="000000"/>
                <w:sz w:val="22"/>
                <w:szCs w:val="22"/>
              </w:rPr>
              <w:t>370,33</w:t>
            </w:r>
          </w:p>
        </w:tc>
      </w:tr>
      <w:tr w:rsidR="0028634B" w:rsidRPr="00EA2C0F" w14:paraId="6D412159"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D30809E" w14:textId="77777777" w:rsidR="0028634B" w:rsidRDefault="0028634B" w:rsidP="00B152C5">
            <w:pPr>
              <w:pStyle w:val="afff1"/>
              <w:jc w:val="center"/>
            </w:pPr>
            <w:r>
              <w:rPr>
                <w:rFonts w:ascii="Times New Roman" w:hAnsi="Times New Roman" w:cs="Times New Roman"/>
              </w:rPr>
              <w:t>71</w:t>
            </w:r>
          </w:p>
        </w:tc>
        <w:tc>
          <w:tcPr>
            <w:tcW w:w="6292" w:type="dxa"/>
            <w:tcBorders>
              <w:left w:val="single" w:sz="4" w:space="0" w:color="000000"/>
              <w:bottom w:val="single" w:sz="4" w:space="0" w:color="000000"/>
            </w:tcBorders>
            <w:shd w:val="clear" w:color="auto" w:fill="FFFFFF"/>
          </w:tcPr>
          <w:p w14:paraId="38C2E60C" w14:textId="77777777" w:rsidR="0028634B" w:rsidRPr="00EA2C0F" w:rsidRDefault="0028634B" w:rsidP="00B152C5">
            <w:r w:rsidRPr="00263F03">
              <w:t xml:space="preserve">Трещотка   задняя 10т. (левая) </w:t>
            </w:r>
          </w:p>
        </w:tc>
        <w:tc>
          <w:tcPr>
            <w:tcW w:w="567" w:type="dxa"/>
            <w:tcBorders>
              <w:left w:val="single" w:sz="4" w:space="0" w:color="000000"/>
              <w:bottom w:val="single" w:sz="4" w:space="0" w:color="000000"/>
            </w:tcBorders>
            <w:shd w:val="clear" w:color="auto" w:fill="FFFFFF"/>
          </w:tcPr>
          <w:p w14:paraId="28001A20"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6F70735"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DDC3DF7" w14:textId="77777777" w:rsidR="0028634B" w:rsidRPr="00EA2C0F" w:rsidRDefault="0028634B" w:rsidP="00B152C5">
            <w:pPr>
              <w:jc w:val="center"/>
            </w:pPr>
            <w:r>
              <w:rPr>
                <w:rFonts w:ascii="Calibri" w:hAnsi="Calibri" w:cs="Calibri"/>
                <w:color w:val="000000"/>
                <w:sz w:val="22"/>
                <w:szCs w:val="22"/>
              </w:rPr>
              <w:t>3 031,00</w:t>
            </w:r>
          </w:p>
        </w:tc>
        <w:tc>
          <w:tcPr>
            <w:tcW w:w="1184" w:type="dxa"/>
            <w:tcBorders>
              <w:left w:val="single" w:sz="4" w:space="0" w:color="000000"/>
              <w:bottom w:val="single" w:sz="4" w:space="0" w:color="000000"/>
            </w:tcBorders>
            <w:shd w:val="clear" w:color="auto" w:fill="FFFFFF"/>
            <w:vAlign w:val="center"/>
          </w:tcPr>
          <w:p w14:paraId="35421209" w14:textId="77777777" w:rsidR="0028634B" w:rsidRPr="00EA2C0F" w:rsidRDefault="0028634B" w:rsidP="00B152C5">
            <w:pPr>
              <w:jc w:val="center"/>
            </w:pPr>
            <w:r>
              <w:rPr>
                <w:rFonts w:ascii="Calibri" w:hAnsi="Calibri" w:cs="Calibri"/>
                <w:color w:val="000000"/>
                <w:sz w:val="22"/>
                <w:szCs w:val="22"/>
              </w:rPr>
              <w:t>3 183,00</w:t>
            </w:r>
          </w:p>
        </w:tc>
        <w:tc>
          <w:tcPr>
            <w:tcW w:w="1135" w:type="dxa"/>
            <w:tcBorders>
              <w:left w:val="single" w:sz="4" w:space="0" w:color="000000"/>
              <w:bottom w:val="single" w:sz="4" w:space="0" w:color="000000"/>
            </w:tcBorders>
            <w:shd w:val="clear" w:color="auto" w:fill="FFFFFF"/>
            <w:vAlign w:val="center"/>
          </w:tcPr>
          <w:p w14:paraId="42BAACED" w14:textId="77777777" w:rsidR="0028634B" w:rsidRPr="00EA2C0F" w:rsidRDefault="0028634B" w:rsidP="00B152C5">
            <w:pPr>
              <w:jc w:val="center"/>
            </w:pPr>
            <w:r>
              <w:rPr>
                <w:rFonts w:ascii="Calibri" w:hAnsi="Calibri" w:cs="Calibri"/>
                <w:sz w:val="22"/>
                <w:szCs w:val="22"/>
              </w:rPr>
              <w:t>3 243,00</w:t>
            </w:r>
          </w:p>
        </w:tc>
        <w:tc>
          <w:tcPr>
            <w:tcW w:w="1139" w:type="dxa"/>
            <w:tcBorders>
              <w:left w:val="single" w:sz="4" w:space="0" w:color="000000"/>
              <w:bottom w:val="single" w:sz="4" w:space="0" w:color="000000"/>
            </w:tcBorders>
            <w:shd w:val="clear" w:color="auto" w:fill="FFFFFF"/>
            <w:vAlign w:val="center"/>
          </w:tcPr>
          <w:p w14:paraId="0E88C8C8" w14:textId="77777777" w:rsidR="0028634B" w:rsidRPr="00EA2C0F" w:rsidRDefault="0028634B" w:rsidP="00B152C5">
            <w:pPr>
              <w:jc w:val="center"/>
            </w:pPr>
            <w:r>
              <w:rPr>
                <w:rFonts w:ascii="Calibri" w:hAnsi="Calibri" w:cs="Calibri"/>
                <w:color w:val="000000"/>
                <w:sz w:val="22"/>
                <w:szCs w:val="22"/>
              </w:rPr>
              <w:t>3 152,33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08B5B7A" w14:textId="77777777" w:rsidR="0028634B" w:rsidRPr="00EA2C0F" w:rsidRDefault="0028634B" w:rsidP="00B152C5">
            <w:pPr>
              <w:jc w:val="center"/>
            </w:pPr>
            <w:r>
              <w:rPr>
                <w:rFonts w:ascii="Calibri" w:hAnsi="Calibri" w:cs="Calibri"/>
                <w:color w:val="000000"/>
                <w:sz w:val="22"/>
                <w:szCs w:val="22"/>
              </w:rPr>
              <w:t>3 152,33</w:t>
            </w:r>
          </w:p>
        </w:tc>
      </w:tr>
      <w:tr w:rsidR="0028634B" w:rsidRPr="00EA2C0F" w14:paraId="217C961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6A93EDA" w14:textId="77777777" w:rsidR="0028634B" w:rsidRDefault="0028634B" w:rsidP="00B152C5">
            <w:pPr>
              <w:pStyle w:val="afff1"/>
              <w:jc w:val="center"/>
            </w:pPr>
            <w:r>
              <w:rPr>
                <w:rFonts w:ascii="Times New Roman" w:hAnsi="Times New Roman" w:cs="Times New Roman"/>
              </w:rPr>
              <w:t>72</w:t>
            </w:r>
          </w:p>
        </w:tc>
        <w:tc>
          <w:tcPr>
            <w:tcW w:w="6292" w:type="dxa"/>
            <w:tcBorders>
              <w:left w:val="single" w:sz="4" w:space="0" w:color="000000"/>
              <w:bottom w:val="single" w:sz="4" w:space="0" w:color="000000"/>
            </w:tcBorders>
            <w:shd w:val="clear" w:color="auto" w:fill="FFFFFF"/>
          </w:tcPr>
          <w:p w14:paraId="55DD2436" w14:textId="77777777" w:rsidR="0028634B" w:rsidRPr="00EA2C0F" w:rsidRDefault="0028634B" w:rsidP="00B152C5">
            <w:r w:rsidRPr="00263F03">
              <w:t xml:space="preserve">Трещотка   задняя 10т. (правая) </w:t>
            </w:r>
          </w:p>
        </w:tc>
        <w:tc>
          <w:tcPr>
            <w:tcW w:w="567" w:type="dxa"/>
            <w:tcBorders>
              <w:left w:val="single" w:sz="4" w:space="0" w:color="000000"/>
              <w:bottom w:val="single" w:sz="4" w:space="0" w:color="000000"/>
            </w:tcBorders>
            <w:shd w:val="clear" w:color="auto" w:fill="FFFFFF"/>
          </w:tcPr>
          <w:p w14:paraId="1FC2FE91"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6ACB714"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AF828CB" w14:textId="77777777" w:rsidR="0028634B" w:rsidRPr="00EA2C0F" w:rsidRDefault="0028634B" w:rsidP="00B152C5">
            <w:pPr>
              <w:jc w:val="center"/>
            </w:pPr>
            <w:r>
              <w:rPr>
                <w:rFonts w:ascii="Calibri" w:hAnsi="Calibri" w:cs="Calibri"/>
                <w:color w:val="000000"/>
                <w:sz w:val="22"/>
                <w:szCs w:val="22"/>
              </w:rPr>
              <w:t>3 031,00</w:t>
            </w:r>
          </w:p>
        </w:tc>
        <w:tc>
          <w:tcPr>
            <w:tcW w:w="1184" w:type="dxa"/>
            <w:tcBorders>
              <w:left w:val="single" w:sz="4" w:space="0" w:color="000000"/>
              <w:bottom w:val="single" w:sz="4" w:space="0" w:color="000000"/>
            </w:tcBorders>
            <w:shd w:val="clear" w:color="auto" w:fill="FFFFFF"/>
            <w:vAlign w:val="center"/>
          </w:tcPr>
          <w:p w14:paraId="1D41EC3C" w14:textId="77777777" w:rsidR="0028634B" w:rsidRPr="00EA2C0F" w:rsidRDefault="0028634B" w:rsidP="00B152C5">
            <w:pPr>
              <w:jc w:val="center"/>
            </w:pPr>
            <w:r>
              <w:rPr>
                <w:rFonts w:ascii="Calibri" w:hAnsi="Calibri" w:cs="Calibri"/>
                <w:color w:val="000000"/>
                <w:sz w:val="22"/>
                <w:szCs w:val="22"/>
              </w:rPr>
              <w:t>3 183,00</w:t>
            </w:r>
          </w:p>
        </w:tc>
        <w:tc>
          <w:tcPr>
            <w:tcW w:w="1135" w:type="dxa"/>
            <w:tcBorders>
              <w:left w:val="single" w:sz="4" w:space="0" w:color="000000"/>
              <w:bottom w:val="single" w:sz="4" w:space="0" w:color="000000"/>
            </w:tcBorders>
            <w:shd w:val="clear" w:color="auto" w:fill="FFFFFF"/>
            <w:vAlign w:val="center"/>
          </w:tcPr>
          <w:p w14:paraId="05107046" w14:textId="77777777" w:rsidR="0028634B" w:rsidRPr="00EA2C0F" w:rsidRDefault="0028634B" w:rsidP="00B152C5">
            <w:pPr>
              <w:jc w:val="center"/>
            </w:pPr>
            <w:r>
              <w:rPr>
                <w:rFonts w:ascii="Calibri" w:hAnsi="Calibri" w:cs="Calibri"/>
                <w:sz w:val="22"/>
                <w:szCs w:val="22"/>
              </w:rPr>
              <w:t>3 243,00</w:t>
            </w:r>
          </w:p>
        </w:tc>
        <w:tc>
          <w:tcPr>
            <w:tcW w:w="1139" w:type="dxa"/>
            <w:tcBorders>
              <w:left w:val="single" w:sz="4" w:space="0" w:color="000000"/>
              <w:bottom w:val="single" w:sz="4" w:space="0" w:color="000000"/>
            </w:tcBorders>
            <w:shd w:val="clear" w:color="auto" w:fill="FFFFFF"/>
            <w:vAlign w:val="center"/>
          </w:tcPr>
          <w:p w14:paraId="62AFE2ED" w14:textId="77777777" w:rsidR="0028634B" w:rsidRPr="00EA2C0F" w:rsidRDefault="0028634B" w:rsidP="00B152C5">
            <w:pPr>
              <w:jc w:val="center"/>
            </w:pPr>
            <w:r>
              <w:rPr>
                <w:rFonts w:ascii="Calibri" w:hAnsi="Calibri" w:cs="Calibri"/>
                <w:color w:val="000000"/>
                <w:sz w:val="22"/>
                <w:szCs w:val="22"/>
              </w:rPr>
              <w:t>3 152,33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0A19277" w14:textId="77777777" w:rsidR="0028634B" w:rsidRPr="00EA2C0F" w:rsidRDefault="0028634B" w:rsidP="00B152C5">
            <w:pPr>
              <w:jc w:val="center"/>
            </w:pPr>
            <w:r>
              <w:rPr>
                <w:rFonts w:ascii="Calibri" w:hAnsi="Calibri" w:cs="Calibri"/>
                <w:color w:val="000000"/>
                <w:sz w:val="22"/>
                <w:szCs w:val="22"/>
              </w:rPr>
              <w:t>3 152,33</w:t>
            </w:r>
          </w:p>
        </w:tc>
      </w:tr>
      <w:tr w:rsidR="0028634B" w:rsidRPr="00EA2C0F" w14:paraId="3590AB82"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396559B" w14:textId="77777777" w:rsidR="0028634B" w:rsidRDefault="0028634B" w:rsidP="00B152C5">
            <w:pPr>
              <w:pStyle w:val="afff1"/>
              <w:jc w:val="center"/>
            </w:pPr>
            <w:r>
              <w:rPr>
                <w:rFonts w:ascii="Times New Roman" w:hAnsi="Times New Roman" w:cs="Times New Roman"/>
              </w:rPr>
              <w:t>73</w:t>
            </w:r>
          </w:p>
        </w:tc>
        <w:tc>
          <w:tcPr>
            <w:tcW w:w="6292" w:type="dxa"/>
            <w:tcBorders>
              <w:left w:val="single" w:sz="4" w:space="0" w:color="000000"/>
              <w:bottom w:val="single" w:sz="4" w:space="0" w:color="000000"/>
            </w:tcBorders>
            <w:shd w:val="clear" w:color="auto" w:fill="FFFFFF"/>
          </w:tcPr>
          <w:p w14:paraId="795EFB10" w14:textId="77777777" w:rsidR="0028634B" w:rsidRPr="00EA2C0F" w:rsidRDefault="0028634B" w:rsidP="00B152C5">
            <w:r w:rsidRPr="00263F03">
              <w:t>Тяга рулевая продольная 53205 в сборе (регулируемая)</w:t>
            </w:r>
          </w:p>
        </w:tc>
        <w:tc>
          <w:tcPr>
            <w:tcW w:w="567" w:type="dxa"/>
            <w:tcBorders>
              <w:left w:val="single" w:sz="4" w:space="0" w:color="000000"/>
              <w:bottom w:val="single" w:sz="4" w:space="0" w:color="000000"/>
            </w:tcBorders>
            <w:shd w:val="clear" w:color="auto" w:fill="FFFFFF"/>
          </w:tcPr>
          <w:p w14:paraId="4BD29A4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974C325"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F6F553B" w14:textId="77777777" w:rsidR="0028634B" w:rsidRPr="00EA2C0F" w:rsidRDefault="0028634B" w:rsidP="00B152C5">
            <w:pPr>
              <w:jc w:val="center"/>
            </w:pPr>
            <w:r>
              <w:rPr>
                <w:rFonts w:ascii="Calibri" w:hAnsi="Calibri" w:cs="Calibri"/>
                <w:color w:val="000000"/>
                <w:sz w:val="22"/>
                <w:szCs w:val="22"/>
              </w:rPr>
              <w:t>11 523,00</w:t>
            </w:r>
          </w:p>
        </w:tc>
        <w:tc>
          <w:tcPr>
            <w:tcW w:w="1184" w:type="dxa"/>
            <w:tcBorders>
              <w:left w:val="single" w:sz="4" w:space="0" w:color="000000"/>
              <w:bottom w:val="single" w:sz="4" w:space="0" w:color="000000"/>
            </w:tcBorders>
            <w:shd w:val="clear" w:color="auto" w:fill="FFFFFF"/>
            <w:vAlign w:val="center"/>
          </w:tcPr>
          <w:p w14:paraId="2D259CC4" w14:textId="77777777" w:rsidR="0028634B" w:rsidRPr="00EA2C0F" w:rsidRDefault="0028634B" w:rsidP="00B152C5">
            <w:pPr>
              <w:jc w:val="center"/>
            </w:pPr>
            <w:r>
              <w:rPr>
                <w:rFonts w:ascii="Calibri" w:hAnsi="Calibri" w:cs="Calibri"/>
                <w:color w:val="000000"/>
                <w:sz w:val="22"/>
                <w:szCs w:val="22"/>
              </w:rPr>
              <w:t>12 099,00</w:t>
            </w:r>
          </w:p>
        </w:tc>
        <w:tc>
          <w:tcPr>
            <w:tcW w:w="1135" w:type="dxa"/>
            <w:tcBorders>
              <w:left w:val="single" w:sz="4" w:space="0" w:color="000000"/>
              <w:bottom w:val="single" w:sz="4" w:space="0" w:color="000000"/>
            </w:tcBorders>
            <w:shd w:val="clear" w:color="auto" w:fill="FFFFFF"/>
            <w:vAlign w:val="center"/>
          </w:tcPr>
          <w:p w14:paraId="16FBC700" w14:textId="77777777" w:rsidR="0028634B" w:rsidRPr="00EA2C0F" w:rsidRDefault="0028634B" w:rsidP="00B152C5">
            <w:pPr>
              <w:jc w:val="center"/>
            </w:pPr>
            <w:r>
              <w:rPr>
                <w:rFonts w:ascii="Calibri" w:hAnsi="Calibri" w:cs="Calibri"/>
                <w:sz w:val="22"/>
                <w:szCs w:val="22"/>
              </w:rPr>
              <w:t>12 329,00</w:t>
            </w:r>
          </w:p>
        </w:tc>
        <w:tc>
          <w:tcPr>
            <w:tcW w:w="1139" w:type="dxa"/>
            <w:tcBorders>
              <w:left w:val="single" w:sz="4" w:space="0" w:color="000000"/>
              <w:bottom w:val="single" w:sz="4" w:space="0" w:color="000000"/>
            </w:tcBorders>
            <w:shd w:val="clear" w:color="auto" w:fill="FFFFFF"/>
            <w:vAlign w:val="center"/>
          </w:tcPr>
          <w:p w14:paraId="540DFC87" w14:textId="77777777" w:rsidR="0028634B" w:rsidRPr="00EA2C0F" w:rsidRDefault="0028634B" w:rsidP="00B152C5">
            <w:pPr>
              <w:jc w:val="center"/>
            </w:pPr>
            <w:r>
              <w:rPr>
                <w:rFonts w:ascii="Calibri" w:hAnsi="Calibri" w:cs="Calibri"/>
                <w:color w:val="000000"/>
                <w:sz w:val="22"/>
                <w:szCs w:val="22"/>
              </w:rPr>
              <w:t>11 983,67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79DA35B" w14:textId="77777777" w:rsidR="0028634B" w:rsidRPr="00EA2C0F" w:rsidRDefault="0028634B" w:rsidP="00B152C5">
            <w:pPr>
              <w:jc w:val="center"/>
            </w:pPr>
            <w:r>
              <w:rPr>
                <w:rFonts w:ascii="Calibri" w:hAnsi="Calibri" w:cs="Calibri"/>
                <w:color w:val="000000"/>
                <w:sz w:val="22"/>
                <w:szCs w:val="22"/>
              </w:rPr>
              <w:t>11 983,67</w:t>
            </w:r>
          </w:p>
        </w:tc>
      </w:tr>
      <w:tr w:rsidR="0028634B" w:rsidRPr="00EA2C0F" w14:paraId="43D975A2"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A105EB7" w14:textId="77777777" w:rsidR="0028634B" w:rsidRDefault="0028634B" w:rsidP="00B152C5">
            <w:pPr>
              <w:pStyle w:val="afff1"/>
              <w:jc w:val="center"/>
            </w:pPr>
            <w:r>
              <w:rPr>
                <w:rFonts w:ascii="Times New Roman" w:hAnsi="Times New Roman" w:cs="Times New Roman"/>
              </w:rPr>
              <w:t>74</w:t>
            </w:r>
          </w:p>
        </w:tc>
        <w:tc>
          <w:tcPr>
            <w:tcW w:w="6292" w:type="dxa"/>
            <w:tcBorders>
              <w:left w:val="single" w:sz="4" w:space="0" w:color="000000"/>
              <w:bottom w:val="single" w:sz="4" w:space="0" w:color="000000"/>
            </w:tcBorders>
            <w:shd w:val="clear" w:color="auto" w:fill="FFFFFF"/>
          </w:tcPr>
          <w:p w14:paraId="310E46B5" w14:textId="77777777" w:rsidR="0028634B" w:rsidRPr="00EA2C0F" w:rsidRDefault="0028634B" w:rsidP="00B152C5">
            <w:r w:rsidRPr="00263F03">
              <w:t>Фара ЕВРО-3 в сборе левая</w:t>
            </w:r>
          </w:p>
        </w:tc>
        <w:tc>
          <w:tcPr>
            <w:tcW w:w="567" w:type="dxa"/>
            <w:tcBorders>
              <w:left w:val="single" w:sz="4" w:space="0" w:color="000000"/>
              <w:bottom w:val="single" w:sz="4" w:space="0" w:color="000000"/>
            </w:tcBorders>
            <w:shd w:val="clear" w:color="auto" w:fill="FFFFFF"/>
          </w:tcPr>
          <w:p w14:paraId="0BBB586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D3A7E25"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806236A" w14:textId="77777777" w:rsidR="0028634B" w:rsidRPr="00EA2C0F" w:rsidRDefault="0028634B" w:rsidP="00B152C5">
            <w:pPr>
              <w:jc w:val="center"/>
            </w:pPr>
            <w:r>
              <w:rPr>
                <w:rFonts w:ascii="Calibri" w:hAnsi="Calibri" w:cs="Calibri"/>
                <w:color w:val="000000"/>
                <w:sz w:val="22"/>
                <w:szCs w:val="22"/>
              </w:rPr>
              <w:t>5 586,00</w:t>
            </w:r>
          </w:p>
        </w:tc>
        <w:tc>
          <w:tcPr>
            <w:tcW w:w="1184" w:type="dxa"/>
            <w:tcBorders>
              <w:left w:val="single" w:sz="4" w:space="0" w:color="000000"/>
              <w:bottom w:val="single" w:sz="4" w:space="0" w:color="000000"/>
            </w:tcBorders>
            <w:shd w:val="clear" w:color="auto" w:fill="FFFFFF"/>
            <w:vAlign w:val="center"/>
          </w:tcPr>
          <w:p w14:paraId="5E896868" w14:textId="77777777" w:rsidR="0028634B" w:rsidRPr="00EA2C0F" w:rsidRDefault="0028634B" w:rsidP="00B152C5">
            <w:pPr>
              <w:jc w:val="center"/>
            </w:pPr>
            <w:r>
              <w:rPr>
                <w:rFonts w:ascii="Calibri" w:hAnsi="Calibri" w:cs="Calibri"/>
                <w:color w:val="000000"/>
                <w:sz w:val="22"/>
                <w:szCs w:val="22"/>
              </w:rPr>
              <w:t>5 865,00</w:t>
            </w:r>
          </w:p>
        </w:tc>
        <w:tc>
          <w:tcPr>
            <w:tcW w:w="1135" w:type="dxa"/>
            <w:tcBorders>
              <w:left w:val="single" w:sz="4" w:space="0" w:color="000000"/>
              <w:bottom w:val="single" w:sz="4" w:space="0" w:color="000000"/>
            </w:tcBorders>
            <w:shd w:val="clear" w:color="auto" w:fill="FFFFFF"/>
            <w:vAlign w:val="center"/>
          </w:tcPr>
          <w:p w14:paraId="587741E2" w14:textId="77777777" w:rsidR="0028634B" w:rsidRPr="00EA2C0F" w:rsidRDefault="0028634B" w:rsidP="00B152C5">
            <w:pPr>
              <w:jc w:val="center"/>
            </w:pPr>
            <w:r>
              <w:rPr>
                <w:rFonts w:ascii="Calibri" w:hAnsi="Calibri" w:cs="Calibri"/>
                <w:sz w:val="22"/>
                <w:szCs w:val="22"/>
              </w:rPr>
              <w:t>5 977,00</w:t>
            </w:r>
          </w:p>
        </w:tc>
        <w:tc>
          <w:tcPr>
            <w:tcW w:w="1139" w:type="dxa"/>
            <w:tcBorders>
              <w:left w:val="single" w:sz="4" w:space="0" w:color="000000"/>
              <w:bottom w:val="single" w:sz="4" w:space="0" w:color="000000"/>
            </w:tcBorders>
            <w:shd w:val="clear" w:color="auto" w:fill="FFFFFF"/>
            <w:vAlign w:val="center"/>
          </w:tcPr>
          <w:p w14:paraId="72276EB7" w14:textId="77777777" w:rsidR="0028634B" w:rsidRPr="00EA2C0F" w:rsidRDefault="0028634B" w:rsidP="00B152C5">
            <w:pPr>
              <w:jc w:val="center"/>
            </w:pPr>
            <w:r>
              <w:rPr>
                <w:rFonts w:ascii="Calibri" w:hAnsi="Calibri" w:cs="Calibri"/>
                <w:color w:val="000000"/>
                <w:sz w:val="22"/>
                <w:szCs w:val="22"/>
              </w:rPr>
              <w:t>5 809,33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DCF46BB" w14:textId="77777777" w:rsidR="0028634B" w:rsidRPr="00EA2C0F" w:rsidRDefault="0028634B" w:rsidP="00B152C5">
            <w:pPr>
              <w:jc w:val="center"/>
            </w:pPr>
            <w:r>
              <w:rPr>
                <w:rFonts w:ascii="Calibri" w:hAnsi="Calibri" w:cs="Calibri"/>
                <w:color w:val="000000"/>
                <w:sz w:val="22"/>
                <w:szCs w:val="22"/>
              </w:rPr>
              <w:t>5 809,33</w:t>
            </w:r>
          </w:p>
        </w:tc>
      </w:tr>
      <w:tr w:rsidR="0028634B" w:rsidRPr="00EA2C0F" w14:paraId="47B7E6C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882B1E1" w14:textId="77777777" w:rsidR="0028634B" w:rsidRDefault="0028634B" w:rsidP="00B152C5">
            <w:pPr>
              <w:pStyle w:val="afff1"/>
              <w:jc w:val="center"/>
            </w:pPr>
            <w:r>
              <w:rPr>
                <w:rFonts w:ascii="Times New Roman" w:hAnsi="Times New Roman" w:cs="Times New Roman"/>
              </w:rPr>
              <w:t>75</w:t>
            </w:r>
          </w:p>
        </w:tc>
        <w:tc>
          <w:tcPr>
            <w:tcW w:w="6292" w:type="dxa"/>
            <w:tcBorders>
              <w:left w:val="single" w:sz="4" w:space="0" w:color="000000"/>
              <w:bottom w:val="single" w:sz="4" w:space="0" w:color="000000"/>
            </w:tcBorders>
            <w:shd w:val="clear" w:color="auto" w:fill="FFFFFF"/>
          </w:tcPr>
          <w:p w14:paraId="18EEB90A" w14:textId="77777777" w:rsidR="0028634B" w:rsidRPr="00EA2C0F" w:rsidRDefault="0028634B" w:rsidP="00B152C5">
            <w:r w:rsidRPr="00263F03">
              <w:t>Фара ЕВРО-3 в сборе правая</w:t>
            </w:r>
          </w:p>
        </w:tc>
        <w:tc>
          <w:tcPr>
            <w:tcW w:w="567" w:type="dxa"/>
            <w:tcBorders>
              <w:left w:val="single" w:sz="4" w:space="0" w:color="000000"/>
              <w:bottom w:val="single" w:sz="4" w:space="0" w:color="000000"/>
            </w:tcBorders>
            <w:shd w:val="clear" w:color="auto" w:fill="FFFFFF"/>
          </w:tcPr>
          <w:p w14:paraId="193D863B"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85357DA"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05E3EE7" w14:textId="77777777" w:rsidR="0028634B" w:rsidRPr="00EA2C0F" w:rsidRDefault="0028634B" w:rsidP="00B152C5">
            <w:pPr>
              <w:jc w:val="center"/>
            </w:pPr>
            <w:r>
              <w:rPr>
                <w:rFonts w:ascii="Calibri" w:hAnsi="Calibri" w:cs="Calibri"/>
                <w:color w:val="000000"/>
                <w:sz w:val="22"/>
                <w:szCs w:val="22"/>
              </w:rPr>
              <w:t>5 586,00</w:t>
            </w:r>
          </w:p>
        </w:tc>
        <w:tc>
          <w:tcPr>
            <w:tcW w:w="1184" w:type="dxa"/>
            <w:tcBorders>
              <w:left w:val="single" w:sz="4" w:space="0" w:color="000000"/>
              <w:bottom w:val="single" w:sz="4" w:space="0" w:color="000000"/>
            </w:tcBorders>
            <w:shd w:val="clear" w:color="auto" w:fill="FFFFFF"/>
            <w:vAlign w:val="center"/>
          </w:tcPr>
          <w:p w14:paraId="1AA015A9" w14:textId="77777777" w:rsidR="0028634B" w:rsidRPr="00EA2C0F" w:rsidRDefault="0028634B" w:rsidP="00B152C5">
            <w:pPr>
              <w:jc w:val="center"/>
            </w:pPr>
            <w:r>
              <w:rPr>
                <w:rFonts w:ascii="Calibri" w:hAnsi="Calibri" w:cs="Calibri"/>
                <w:color w:val="000000"/>
                <w:sz w:val="22"/>
                <w:szCs w:val="22"/>
              </w:rPr>
              <w:t>5 865,00</w:t>
            </w:r>
          </w:p>
        </w:tc>
        <w:tc>
          <w:tcPr>
            <w:tcW w:w="1135" w:type="dxa"/>
            <w:tcBorders>
              <w:left w:val="single" w:sz="4" w:space="0" w:color="000000"/>
              <w:bottom w:val="single" w:sz="4" w:space="0" w:color="000000"/>
            </w:tcBorders>
            <w:shd w:val="clear" w:color="auto" w:fill="FFFFFF"/>
            <w:vAlign w:val="center"/>
          </w:tcPr>
          <w:p w14:paraId="0A6BC3E6" w14:textId="77777777" w:rsidR="0028634B" w:rsidRPr="00EA2C0F" w:rsidRDefault="0028634B" w:rsidP="00B152C5">
            <w:pPr>
              <w:jc w:val="center"/>
            </w:pPr>
            <w:r>
              <w:rPr>
                <w:rFonts w:ascii="Calibri" w:hAnsi="Calibri" w:cs="Calibri"/>
                <w:sz w:val="22"/>
                <w:szCs w:val="22"/>
              </w:rPr>
              <w:t>5 977,00</w:t>
            </w:r>
          </w:p>
        </w:tc>
        <w:tc>
          <w:tcPr>
            <w:tcW w:w="1139" w:type="dxa"/>
            <w:tcBorders>
              <w:left w:val="single" w:sz="4" w:space="0" w:color="000000"/>
              <w:bottom w:val="single" w:sz="4" w:space="0" w:color="000000"/>
            </w:tcBorders>
            <w:shd w:val="clear" w:color="auto" w:fill="FFFFFF"/>
            <w:vAlign w:val="center"/>
          </w:tcPr>
          <w:p w14:paraId="6346F750" w14:textId="77777777" w:rsidR="0028634B" w:rsidRPr="00EA2C0F" w:rsidRDefault="0028634B" w:rsidP="00B152C5">
            <w:pPr>
              <w:jc w:val="center"/>
            </w:pPr>
            <w:r>
              <w:rPr>
                <w:rFonts w:ascii="Calibri" w:hAnsi="Calibri" w:cs="Calibri"/>
                <w:color w:val="000000"/>
                <w:sz w:val="22"/>
                <w:szCs w:val="22"/>
              </w:rPr>
              <w:t>5 809,33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48AB113" w14:textId="77777777" w:rsidR="0028634B" w:rsidRPr="00EA2C0F" w:rsidRDefault="0028634B" w:rsidP="00B152C5">
            <w:pPr>
              <w:jc w:val="center"/>
            </w:pPr>
            <w:r>
              <w:rPr>
                <w:rFonts w:ascii="Calibri" w:hAnsi="Calibri" w:cs="Calibri"/>
                <w:color w:val="000000"/>
                <w:sz w:val="22"/>
                <w:szCs w:val="22"/>
              </w:rPr>
              <w:t>5 809,33</w:t>
            </w:r>
          </w:p>
        </w:tc>
      </w:tr>
      <w:tr w:rsidR="0028634B" w:rsidRPr="00EA2C0F" w14:paraId="1BE1C2B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51DB8C2" w14:textId="77777777" w:rsidR="0028634B" w:rsidRDefault="0028634B" w:rsidP="00B152C5">
            <w:pPr>
              <w:pStyle w:val="afff1"/>
              <w:jc w:val="center"/>
            </w:pPr>
            <w:r>
              <w:rPr>
                <w:rFonts w:ascii="Times New Roman" w:hAnsi="Times New Roman" w:cs="Times New Roman"/>
              </w:rPr>
              <w:t>76</w:t>
            </w:r>
          </w:p>
        </w:tc>
        <w:tc>
          <w:tcPr>
            <w:tcW w:w="6292" w:type="dxa"/>
            <w:tcBorders>
              <w:left w:val="single" w:sz="4" w:space="0" w:color="000000"/>
              <w:bottom w:val="single" w:sz="4" w:space="0" w:color="000000"/>
            </w:tcBorders>
            <w:shd w:val="clear" w:color="auto" w:fill="FFFFFF"/>
          </w:tcPr>
          <w:p w14:paraId="1045E177" w14:textId="77777777" w:rsidR="0028634B" w:rsidRPr="00EA2C0F" w:rsidRDefault="0028634B" w:rsidP="00B152C5">
            <w:r w:rsidRPr="00263F03">
              <w:t xml:space="preserve">Фильтр грубой очистки топлива в сборе </w:t>
            </w:r>
          </w:p>
        </w:tc>
        <w:tc>
          <w:tcPr>
            <w:tcW w:w="567" w:type="dxa"/>
            <w:tcBorders>
              <w:left w:val="single" w:sz="4" w:space="0" w:color="000000"/>
              <w:bottom w:val="single" w:sz="4" w:space="0" w:color="000000"/>
            </w:tcBorders>
            <w:shd w:val="clear" w:color="auto" w:fill="FFFFFF"/>
          </w:tcPr>
          <w:p w14:paraId="63E756C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CF964F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6A2380F" w14:textId="77777777" w:rsidR="0028634B" w:rsidRPr="00EA2C0F" w:rsidRDefault="0028634B" w:rsidP="00B152C5">
            <w:pPr>
              <w:jc w:val="center"/>
            </w:pPr>
            <w:r>
              <w:rPr>
                <w:rFonts w:ascii="Calibri" w:hAnsi="Calibri" w:cs="Calibri"/>
                <w:color w:val="000000"/>
                <w:sz w:val="22"/>
                <w:szCs w:val="22"/>
              </w:rPr>
              <w:t>2 519,00</w:t>
            </w:r>
          </w:p>
        </w:tc>
        <w:tc>
          <w:tcPr>
            <w:tcW w:w="1184" w:type="dxa"/>
            <w:tcBorders>
              <w:left w:val="single" w:sz="4" w:space="0" w:color="000000"/>
              <w:bottom w:val="single" w:sz="4" w:space="0" w:color="000000"/>
            </w:tcBorders>
            <w:shd w:val="clear" w:color="auto" w:fill="FFFFFF"/>
            <w:vAlign w:val="center"/>
          </w:tcPr>
          <w:p w14:paraId="584D6E5D" w14:textId="77777777" w:rsidR="0028634B" w:rsidRPr="00EA2C0F" w:rsidRDefault="0028634B" w:rsidP="00B152C5">
            <w:pPr>
              <w:jc w:val="center"/>
            </w:pPr>
            <w:r>
              <w:rPr>
                <w:rFonts w:ascii="Calibri" w:hAnsi="Calibri" w:cs="Calibri"/>
                <w:color w:val="000000"/>
                <w:sz w:val="22"/>
                <w:szCs w:val="22"/>
              </w:rPr>
              <w:t>2 645,00</w:t>
            </w:r>
          </w:p>
        </w:tc>
        <w:tc>
          <w:tcPr>
            <w:tcW w:w="1135" w:type="dxa"/>
            <w:tcBorders>
              <w:left w:val="single" w:sz="4" w:space="0" w:color="000000"/>
              <w:bottom w:val="single" w:sz="4" w:space="0" w:color="000000"/>
            </w:tcBorders>
            <w:shd w:val="clear" w:color="auto" w:fill="FFFFFF"/>
            <w:vAlign w:val="center"/>
          </w:tcPr>
          <w:p w14:paraId="2D8FDA9A" w14:textId="77777777" w:rsidR="0028634B" w:rsidRPr="00EA2C0F" w:rsidRDefault="0028634B" w:rsidP="00B152C5">
            <w:pPr>
              <w:jc w:val="center"/>
            </w:pPr>
            <w:r>
              <w:rPr>
                <w:rFonts w:ascii="Calibri" w:hAnsi="Calibri" w:cs="Calibri"/>
                <w:sz w:val="22"/>
                <w:szCs w:val="22"/>
              </w:rPr>
              <w:t>2 696,00</w:t>
            </w:r>
          </w:p>
        </w:tc>
        <w:tc>
          <w:tcPr>
            <w:tcW w:w="1139" w:type="dxa"/>
            <w:tcBorders>
              <w:left w:val="single" w:sz="4" w:space="0" w:color="000000"/>
              <w:bottom w:val="single" w:sz="4" w:space="0" w:color="000000"/>
            </w:tcBorders>
            <w:shd w:val="clear" w:color="auto" w:fill="FFFFFF"/>
            <w:vAlign w:val="center"/>
          </w:tcPr>
          <w:p w14:paraId="02C2003E" w14:textId="77777777" w:rsidR="0028634B" w:rsidRPr="00EA2C0F" w:rsidRDefault="0028634B" w:rsidP="00B152C5">
            <w:pPr>
              <w:jc w:val="center"/>
            </w:pPr>
            <w:r>
              <w:rPr>
                <w:rFonts w:ascii="Calibri" w:hAnsi="Calibri" w:cs="Calibri"/>
                <w:color w:val="000000"/>
                <w:sz w:val="22"/>
                <w:szCs w:val="22"/>
              </w:rPr>
              <w:t>2 620,00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7900A23" w14:textId="77777777" w:rsidR="0028634B" w:rsidRPr="00EA2C0F" w:rsidRDefault="0028634B" w:rsidP="00B152C5">
            <w:pPr>
              <w:jc w:val="center"/>
            </w:pPr>
            <w:r>
              <w:rPr>
                <w:rFonts w:ascii="Calibri" w:hAnsi="Calibri" w:cs="Calibri"/>
                <w:color w:val="000000"/>
                <w:sz w:val="22"/>
                <w:szCs w:val="22"/>
              </w:rPr>
              <w:t>2 620,00</w:t>
            </w:r>
          </w:p>
        </w:tc>
      </w:tr>
      <w:tr w:rsidR="0028634B" w:rsidRPr="00EA2C0F" w14:paraId="0810B4B4"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EF8142A" w14:textId="77777777" w:rsidR="0028634B" w:rsidRDefault="0028634B" w:rsidP="00B152C5">
            <w:pPr>
              <w:pStyle w:val="afff1"/>
              <w:snapToGrid w:val="0"/>
              <w:jc w:val="center"/>
            </w:pPr>
            <w:r>
              <w:rPr>
                <w:rFonts w:ascii="Times New Roman" w:hAnsi="Times New Roman" w:cs="Times New Roman"/>
              </w:rPr>
              <w:t>77</w:t>
            </w:r>
          </w:p>
        </w:tc>
        <w:tc>
          <w:tcPr>
            <w:tcW w:w="6292" w:type="dxa"/>
            <w:tcBorders>
              <w:left w:val="single" w:sz="4" w:space="0" w:color="000000"/>
              <w:bottom w:val="single" w:sz="4" w:space="0" w:color="000000"/>
            </w:tcBorders>
            <w:shd w:val="clear" w:color="auto" w:fill="FFFFFF"/>
          </w:tcPr>
          <w:p w14:paraId="4E2A6ABF" w14:textId="77777777" w:rsidR="0028634B" w:rsidRPr="00EA2C0F" w:rsidRDefault="0028634B" w:rsidP="00B152C5">
            <w:r w:rsidRPr="00263F03">
              <w:t>Фонари задние на 6-ти болтах комплект</w:t>
            </w:r>
          </w:p>
        </w:tc>
        <w:tc>
          <w:tcPr>
            <w:tcW w:w="567" w:type="dxa"/>
            <w:tcBorders>
              <w:left w:val="single" w:sz="4" w:space="0" w:color="000000"/>
              <w:bottom w:val="single" w:sz="4" w:space="0" w:color="000000"/>
            </w:tcBorders>
            <w:shd w:val="clear" w:color="auto" w:fill="FFFFFF"/>
          </w:tcPr>
          <w:p w14:paraId="4C4DF2E9"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56CA018"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346B58D" w14:textId="77777777" w:rsidR="0028634B" w:rsidRPr="00EA2C0F" w:rsidRDefault="0028634B" w:rsidP="00B152C5">
            <w:pPr>
              <w:jc w:val="center"/>
            </w:pPr>
            <w:r>
              <w:rPr>
                <w:rFonts w:ascii="Calibri" w:hAnsi="Calibri" w:cs="Calibri"/>
                <w:color w:val="000000"/>
                <w:sz w:val="22"/>
                <w:szCs w:val="22"/>
              </w:rPr>
              <w:t>732,00</w:t>
            </w:r>
          </w:p>
        </w:tc>
        <w:tc>
          <w:tcPr>
            <w:tcW w:w="1184" w:type="dxa"/>
            <w:tcBorders>
              <w:left w:val="single" w:sz="4" w:space="0" w:color="000000"/>
              <w:bottom w:val="single" w:sz="4" w:space="0" w:color="000000"/>
            </w:tcBorders>
            <w:shd w:val="clear" w:color="auto" w:fill="FFFFFF"/>
            <w:vAlign w:val="center"/>
          </w:tcPr>
          <w:p w14:paraId="1AAFAD3A" w14:textId="77777777" w:rsidR="0028634B" w:rsidRPr="00EA2C0F" w:rsidRDefault="0028634B" w:rsidP="00B152C5">
            <w:pPr>
              <w:jc w:val="center"/>
            </w:pPr>
            <w:r>
              <w:rPr>
                <w:rFonts w:ascii="Calibri" w:hAnsi="Calibri" w:cs="Calibri"/>
                <w:color w:val="000000"/>
                <w:sz w:val="22"/>
                <w:szCs w:val="22"/>
              </w:rPr>
              <w:t>769,00</w:t>
            </w:r>
          </w:p>
        </w:tc>
        <w:tc>
          <w:tcPr>
            <w:tcW w:w="1135" w:type="dxa"/>
            <w:tcBorders>
              <w:left w:val="single" w:sz="4" w:space="0" w:color="000000"/>
              <w:bottom w:val="single" w:sz="4" w:space="0" w:color="000000"/>
            </w:tcBorders>
            <w:shd w:val="clear" w:color="auto" w:fill="FFFFFF"/>
            <w:vAlign w:val="center"/>
          </w:tcPr>
          <w:p w14:paraId="60955D17" w14:textId="77777777" w:rsidR="0028634B" w:rsidRPr="00EA2C0F" w:rsidRDefault="0028634B" w:rsidP="00B152C5">
            <w:pPr>
              <w:jc w:val="center"/>
            </w:pPr>
            <w:r>
              <w:rPr>
                <w:rFonts w:ascii="Calibri" w:hAnsi="Calibri" w:cs="Calibri"/>
                <w:sz w:val="22"/>
                <w:szCs w:val="22"/>
              </w:rPr>
              <w:t>784,00</w:t>
            </w:r>
          </w:p>
        </w:tc>
        <w:tc>
          <w:tcPr>
            <w:tcW w:w="1139" w:type="dxa"/>
            <w:tcBorders>
              <w:left w:val="single" w:sz="4" w:space="0" w:color="000000"/>
              <w:bottom w:val="single" w:sz="4" w:space="0" w:color="000000"/>
            </w:tcBorders>
            <w:shd w:val="clear" w:color="auto" w:fill="FFFFFF"/>
            <w:vAlign w:val="center"/>
          </w:tcPr>
          <w:p w14:paraId="5D211F15" w14:textId="77777777" w:rsidR="0028634B" w:rsidRPr="00EA2C0F" w:rsidRDefault="0028634B" w:rsidP="00B152C5">
            <w:pPr>
              <w:jc w:val="center"/>
            </w:pPr>
            <w:r>
              <w:rPr>
                <w:rFonts w:ascii="Calibri" w:hAnsi="Calibri" w:cs="Calibri"/>
                <w:color w:val="000000"/>
                <w:sz w:val="22"/>
                <w:szCs w:val="22"/>
              </w:rPr>
              <w:t>761,67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AB25FC3" w14:textId="77777777" w:rsidR="0028634B" w:rsidRPr="00EA2C0F" w:rsidRDefault="0028634B" w:rsidP="00B152C5">
            <w:pPr>
              <w:jc w:val="center"/>
            </w:pPr>
            <w:r>
              <w:rPr>
                <w:rFonts w:ascii="Calibri" w:hAnsi="Calibri" w:cs="Calibri"/>
                <w:color w:val="000000"/>
                <w:sz w:val="22"/>
                <w:szCs w:val="22"/>
              </w:rPr>
              <w:t>761,67</w:t>
            </w:r>
          </w:p>
        </w:tc>
      </w:tr>
      <w:tr w:rsidR="0028634B" w:rsidRPr="00EA2C0F" w14:paraId="4E4FC62E"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3F11059" w14:textId="77777777" w:rsidR="0028634B" w:rsidRDefault="0028634B" w:rsidP="00B152C5">
            <w:pPr>
              <w:pStyle w:val="afff1"/>
              <w:snapToGrid w:val="0"/>
              <w:jc w:val="center"/>
            </w:pPr>
            <w:r>
              <w:rPr>
                <w:rFonts w:ascii="Times New Roman" w:hAnsi="Times New Roman" w:cs="Times New Roman"/>
              </w:rPr>
              <w:t>78</w:t>
            </w:r>
          </w:p>
        </w:tc>
        <w:tc>
          <w:tcPr>
            <w:tcW w:w="6292" w:type="dxa"/>
            <w:tcBorders>
              <w:left w:val="single" w:sz="4" w:space="0" w:color="000000"/>
              <w:bottom w:val="single" w:sz="4" w:space="0" w:color="000000"/>
            </w:tcBorders>
            <w:shd w:val="clear" w:color="auto" w:fill="FFFFFF"/>
          </w:tcPr>
          <w:p w14:paraId="520CC73A" w14:textId="77777777" w:rsidR="0028634B" w:rsidRPr="00EA2C0F" w:rsidRDefault="0028634B" w:rsidP="00B152C5">
            <w:r w:rsidRPr="00263F03">
              <w:t>Фильтр топливный тонкой очистки в сборе</w:t>
            </w:r>
          </w:p>
        </w:tc>
        <w:tc>
          <w:tcPr>
            <w:tcW w:w="567" w:type="dxa"/>
            <w:tcBorders>
              <w:left w:val="single" w:sz="4" w:space="0" w:color="000000"/>
              <w:bottom w:val="single" w:sz="4" w:space="0" w:color="000000"/>
            </w:tcBorders>
            <w:shd w:val="clear" w:color="auto" w:fill="FFFFFF"/>
          </w:tcPr>
          <w:p w14:paraId="4F43CBF1"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6F3CE84"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246825C" w14:textId="77777777" w:rsidR="0028634B" w:rsidRPr="00EA2C0F" w:rsidRDefault="0028634B" w:rsidP="00B152C5">
            <w:pPr>
              <w:jc w:val="center"/>
            </w:pPr>
            <w:r>
              <w:rPr>
                <w:rFonts w:ascii="Calibri" w:hAnsi="Calibri" w:cs="Calibri"/>
                <w:color w:val="000000"/>
                <w:sz w:val="22"/>
                <w:szCs w:val="22"/>
              </w:rPr>
              <w:t>1 318,00</w:t>
            </w:r>
          </w:p>
        </w:tc>
        <w:tc>
          <w:tcPr>
            <w:tcW w:w="1184" w:type="dxa"/>
            <w:tcBorders>
              <w:left w:val="single" w:sz="4" w:space="0" w:color="000000"/>
              <w:bottom w:val="single" w:sz="4" w:space="0" w:color="000000"/>
            </w:tcBorders>
            <w:shd w:val="clear" w:color="auto" w:fill="FFFFFF"/>
            <w:vAlign w:val="center"/>
          </w:tcPr>
          <w:p w14:paraId="6603C62E" w14:textId="77777777" w:rsidR="0028634B" w:rsidRPr="00EA2C0F" w:rsidRDefault="0028634B" w:rsidP="00B152C5">
            <w:pPr>
              <w:jc w:val="center"/>
            </w:pPr>
            <w:r>
              <w:rPr>
                <w:rFonts w:ascii="Calibri" w:hAnsi="Calibri" w:cs="Calibri"/>
                <w:color w:val="000000"/>
                <w:sz w:val="22"/>
                <w:szCs w:val="22"/>
              </w:rPr>
              <w:t>1 384,00</w:t>
            </w:r>
          </w:p>
        </w:tc>
        <w:tc>
          <w:tcPr>
            <w:tcW w:w="1135" w:type="dxa"/>
            <w:tcBorders>
              <w:left w:val="single" w:sz="4" w:space="0" w:color="000000"/>
              <w:bottom w:val="single" w:sz="4" w:space="0" w:color="000000"/>
            </w:tcBorders>
            <w:shd w:val="clear" w:color="auto" w:fill="FFFFFF"/>
            <w:vAlign w:val="center"/>
          </w:tcPr>
          <w:p w14:paraId="39D6CCD9" w14:textId="77777777" w:rsidR="0028634B" w:rsidRPr="00EA2C0F" w:rsidRDefault="0028634B" w:rsidP="00B152C5">
            <w:pPr>
              <w:jc w:val="center"/>
            </w:pPr>
            <w:r>
              <w:rPr>
                <w:rFonts w:ascii="Calibri" w:hAnsi="Calibri" w:cs="Calibri"/>
                <w:sz w:val="22"/>
                <w:szCs w:val="22"/>
              </w:rPr>
              <w:t>1 411,00</w:t>
            </w:r>
          </w:p>
        </w:tc>
        <w:tc>
          <w:tcPr>
            <w:tcW w:w="1139" w:type="dxa"/>
            <w:tcBorders>
              <w:left w:val="single" w:sz="4" w:space="0" w:color="000000"/>
              <w:bottom w:val="single" w:sz="4" w:space="0" w:color="000000"/>
            </w:tcBorders>
            <w:shd w:val="clear" w:color="auto" w:fill="FFFFFF"/>
            <w:vAlign w:val="center"/>
          </w:tcPr>
          <w:p w14:paraId="007D6E2A" w14:textId="77777777" w:rsidR="0028634B" w:rsidRPr="00EA2C0F" w:rsidRDefault="0028634B" w:rsidP="00B152C5">
            <w:pPr>
              <w:jc w:val="center"/>
            </w:pPr>
            <w:r>
              <w:rPr>
                <w:rFonts w:ascii="Calibri" w:hAnsi="Calibri" w:cs="Calibri"/>
                <w:color w:val="000000"/>
                <w:sz w:val="22"/>
                <w:szCs w:val="22"/>
              </w:rPr>
              <w:t>1 371,00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6F7DFC0" w14:textId="77777777" w:rsidR="0028634B" w:rsidRPr="00EA2C0F" w:rsidRDefault="0028634B" w:rsidP="00B152C5">
            <w:pPr>
              <w:jc w:val="center"/>
            </w:pPr>
            <w:r>
              <w:rPr>
                <w:rFonts w:ascii="Calibri" w:hAnsi="Calibri" w:cs="Calibri"/>
                <w:color w:val="000000"/>
                <w:sz w:val="22"/>
                <w:szCs w:val="22"/>
              </w:rPr>
              <w:t>1 371,00</w:t>
            </w:r>
          </w:p>
        </w:tc>
      </w:tr>
      <w:tr w:rsidR="0028634B" w:rsidRPr="00EA2C0F" w14:paraId="2980648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572BA8F" w14:textId="77777777" w:rsidR="0028634B" w:rsidRDefault="0028634B" w:rsidP="00B152C5">
            <w:pPr>
              <w:pStyle w:val="afff1"/>
              <w:snapToGrid w:val="0"/>
              <w:jc w:val="center"/>
            </w:pPr>
            <w:r>
              <w:rPr>
                <w:rFonts w:ascii="Times New Roman" w:hAnsi="Times New Roman" w:cs="Times New Roman"/>
              </w:rPr>
              <w:t>79</w:t>
            </w:r>
          </w:p>
        </w:tc>
        <w:tc>
          <w:tcPr>
            <w:tcW w:w="6292" w:type="dxa"/>
            <w:tcBorders>
              <w:left w:val="single" w:sz="4" w:space="0" w:color="000000"/>
              <w:bottom w:val="single" w:sz="4" w:space="0" w:color="000000"/>
            </w:tcBorders>
            <w:shd w:val="clear" w:color="auto" w:fill="FFFFFF"/>
          </w:tcPr>
          <w:p w14:paraId="7D6BF6B5" w14:textId="77777777" w:rsidR="0028634B" w:rsidRPr="00EA2C0F" w:rsidRDefault="0028634B" w:rsidP="00B152C5">
            <w:r w:rsidRPr="00263F03">
              <w:t xml:space="preserve">Шкворень на 6520 Евро </w:t>
            </w:r>
          </w:p>
        </w:tc>
        <w:tc>
          <w:tcPr>
            <w:tcW w:w="567" w:type="dxa"/>
            <w:tcBorders>
              <w:left w:val="single" w:sz="4" w:space="0" w:color="000000"/>
              <w:bottom w:val="single" w:sz="4" w:space="0" w:color="000000"/>
            </w:tcBorders>
            <w:shd w:val="clear" w:color="auto" w:fill="FFFFFF"/>
          </w:tcPr>
          <w:p w14:paraId="31E47A2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52E584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DFD3ACF" w14:textId="77777777" w:rsidR="0028634B" w:rsidRPr="00EA2C0F" w:rsidRDefault="0028634B" w:rsidP="00B152C5">
            <w:pPr>
              <w:jc w:val="center"/>
            </w:pPr>
            <w:r>
              <w:rPr>
                <w:rFonts w:ascii="Calibri" w:hAnsi="Calibri" w:cs="Calibri"/>
                <w:color w:val="000000"/>
                <w:sz w:val="22"/>
                <w:szCs w:val="22"/>
              </w:rPr>
              <w:t>3 495,00</w:t>
            </w:r>
          </w:p>
        </w:tc>
        <w:tc>
          <w:tcPr>
            <w:tcW w:w="1184" w:type="dxa"/>
            <w:tcBorders>
              <w:left w:val="single" w:sz="4" w:space="0" w:color="000000"/>
              <w:bottom w:val="single" w:sz="4" w:space="0" w:color="000000"/>
            </w:tcBorders>
            <w:shd w:val="clear" w:color="auto" w:fill="FFFFFF"/>
            <w:vAlign w:val="center"/>
          </w:tcPr>
          <w:p w14:paraId="76C61F0B" w14:textId="77777777" w:rsidR="0028634B" w:rsidRPr="00EA2C0F" w:rsidRDefault="0028634B" w:rsidP="00B152C5">
            <w:pPr>
              <w:jc w:val="center"/>
            </w:pPr>
            <w:r>
              <w:rPr>
                <w:rFonts w:ascii="Calibri" w:hAnsi="Calibri" w:cs="Calibri"/>
                <w:color w:val="000000"/>
                <w:sz w:val="22"/>
                <w:szCs w:val="22"/>
              </w:rPr>
              <w:t>3 670,00</w:t>
            </w:r>
          </w:p>
        </w:tc>
        <w:tc>
          <w:tcPr>
            <w:tcW w:w="1135" w:type="dxa"/>
            <w:tcBorders>
              <w:left w:val="single" w:sz="4" w:space="0" w:color="000000"/>
              <w:bottom w:val="single" w:sz="4" w:space="0" w:color="000000"/>
            </w:tcBorders>
            <w:shd w:val="clear" w:color="auto" w:fill="FFFFFF"/>
            <w:vAlign w:val="center"/>
          </w:tcPr>
          <w:p w14:paraId="29A1CEFA" w14:textId="77777777" w:rsidR="0028634B" w:rsidRPr="00EA2C0F" w:rsidRDefault="0028634B" w:rsidP="00B152C5">
            <w:pPr>
              <w:jc w:val="center"/>
            </w:pPr>
            <w:r>
              <w:rPr>
                <w:rFonts w:ascii="Calibri" w:hAnsi="Calibri" w:cs="Calibri"/>
                <w:sz w:val="22"/>
                <w:szCs w:val="22"/>
              </w:rPr>
              <w:t>3 740,00</w:t>
            </w:r>
          </w:p>
        </w:tc>
        <w:tc>
          <w:tcPr>
            <w:tcW w:w="1139" w:type="dxa"/>
            <w:tcBorders>
              <w:left w:val="single" w:sz="4" w:space="0" w:color="000000"/>
              <w:bottom w:val="single" w:sz="4" w:space="0" w:color="000000"/>
            </w:tcBorders>
            <w:shd w:val="clear" w:color="auto" w:fill="FFFFFF"/>
            <w:vAlign w:val="center"/>
          </w:tcPr>
          <w:p w14:paraId="3F8E088A" w14:textId="77777777" w:rsidR="0028634B" w:rsidRPr="00EA2C0F" w:rsidRDefault="0028634B" w:rsidP="00B152C5">
            <w:pPr>
              <w:jc w:val="center"/>
            </w:pPr>
            <w:r>
              <w:rPr>
                <w:rFonts w:ascii="Calibri" w:hAnsi="Calibri" w:cs="Calibri"/>
                <w:color w:val="000000"/>
                <w:sz w:val="22"/>
                <w:szCs w:val="22"/>
              </w:rPr>
              <w:t>3 635,00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6EA670E" w14:textId="77777777" w:rsidR="0028634B" w:rsidRPr="00EA2C0F" w:rsidRDefault="0028634B" w:rsidP="00B152C5">
            <w:pPr>
              <w:jc w:val="center"/>
            </w:pPr>
            <w:r>
              <w:rPr>
                <w:rFonts w:ascii="Calibri" w:hAnsi="Calibri" w:cs="Calibri"/>
                <w:color w:val="000000"/>
                <w:sz w:val="22"/>
                <w:szCs w:val="22"/>
              </w:rPr>
              <w:t>3 635,00</w:t>
            </w:r>
          </w:p>
        </w:tc>
      </w:tr>
      <w:tr w:rsidR="0028634B" w:rsidRPr="00EA2C0F" w14:paraId="56631AAD"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D9D1364" w14:textId="77777777" w:rsidR="0028634B" w:rsidRDefault="0028634B" w:rsidP="00B152C5">
            <w:pPr>
              <w:pStyle w:val="afff1"/>
              <w:snapToGrid w:val="0"/>
              <w:jc w:val="center"/>
            </w:pPr>
            <w:r>
              <w:rPr>
                <w:rFonts w:ascii="Times New Roman" w:hAnsi="Times New Roman" w:cs="Times New Roman"/>
              </w:rPr>
              <w:t>80</w:t>
            </w:r>
          </w:p>
        </w:tc>
        <w:tc>
          <w:tcPr>
            <w:tcW w:w="6292" w:type="dxa"/>
            <w:tcBorders>
              <w:left w:val="single" w:sz="4" w:space="0" w:color="000000"/>
              <w:bottom w:val="single" w:sz="4" w:space="0" w:color="000000"/>
            </w:tcBorders>
            <w:shd w:val="clear" w:color="auto" w:fill="FFFFFF"/>
          </w:tcPr>
          <w:p w14:paraId="4DFDAB55" w14:textId="77777777" w:rsidR="0028634B" w:rsidRPr="00EA2C0F" w:rsidRDefault="0028634B" w:rsidP="00B152C5">
            <w:r w:rsidRPr="00263F03">
              <w:t>Шланг подъёма кузова 120см</w:t>
            </w:r>
          </w:p>
        </w:tc>
        <w:tc>
          <w:tcPr>
            <w:tcW w:w="567" w:type="dxa"/>
            <w:tcBorders>
              <w:left w:val="single" w:sz="4" w:space="0" w:color="000000"/>
              <w:bottom w:val="single" w:sz="4" w:space="0" w:color="000000"/>
            </w:tcBorders>
            <w:shd w:val="clear" w:color="auto" w:fill="FFFFFF"/>
          </w:tcPr>
          <w:p w14:paraId="17A2CB13"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B5560A8"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569F52E" w14:textId="77777777" w:rsidR="0028634B" w:rsidRPr="00EA2C0F" w:rsidRDefault="0028634B" w:rsidP="00B152C5">
            <w:pPr>
              <w:jc w:val="center"/>
            </w:pPr>
            <w:r>
              <w:rPr>
                <w:rFonts w:ascii="Calibri" w:hAnsi="Calibri" w:cs="Calibri"/>
                <w:color w:val="000000"/>
                <w:sz w:val="22"/>
                <w:szCs w:val="22"/>
              </w:rPr>
              <w:t>684,00</w:t>
            </w:r>
          </w:p>
        </w:tc>
        <w:tc>
          <w:tcPr>
            <w:tcW w:w="1184" w:type="dxa"/>
            <w:tcBorders>
              <w:left w:val="single" w:sz="4" w:space="0" w:color="000000"/>
              <w:bottom w:val="single" w:sz="4" w:space="0" w:color="000000"/>
            </w:tcBorders>
            <w:shd w:val="clear" w:color="auto" w:fill="FFFFFF"/>
            <w:vAlign w:val="center"/>
          </w:tcPr>
          <w:p w14:paraId="7CEFD1FB" w14:textId="77777777" w:rsidR="0028634B" w:rsidRPr="00EA2C0F" w:rsidRDefault="0028634B" w:rsidP="00B152C5">
            <w:pPr>
              <w:jc w:val="center"/>
            </w:pPr>
            <w:r>
              <w:rPr>
                <w:rFonts w:ascii="Calibri" w:hAnsi="Calibri" w:cs="Calibri"/>
                <w:color w:val="000000"/>
                <w:sz w:val="22"/>
                <w:szCs w:val="22"/>
              </w:rPr>
              <w:t>718,00</w:t>
            </w:r>
          </w:p>
        </w:tc>
        <w:tc>
          <w:tcPr>
            <w:tcW w:w="1135" w:type="dxa"/>
            <w:tcBorders>
              <w:left w:val="single" w:sz="4" w:space="0" w:color="000000"/>
              <w:bottom w:val="single" w:sz="4" w:space="0" w:color="000000"/>
            </w:tcBorders>
            <w:shd w:val="clear" w:color="auto" w:fill="FFFFFF"/>
            <w:vAlign w:val="center"/>
          </w:tcPr>
          <w:p w14:paraId="17577628" w14:textId="77777777" w:rsidR="0028634B" w:rsidRPr="00EA2C0F" w:rsidRDefault="0028634B" w:rsidP="00B152C5">
            <w:pPr>
              <w:jc w:val="center"/>
            </w:pPr>
            <w:r>
              <w:rPr>
                <w:rFonts w:ascii="Calibri" w:hAnsi="Calibri" w:cs="Calibri"/>
                <w:sz w:val="22"/>
                <w:szCs w:val="22"/>
              </w:rPr>
              <w:t>731,00</w:t>
            </w:r>
          </w:p>
        </w:tc>
        <w:tc>
          <w:tcPr>
            <w:tcW w:w="1139" w:type="dxa"/>
            <w:tcBorders>
              <w:left w:val="single" w:sz="4" w:space="0" w:color="000000"/>
              <w:bottom w:val="single" w:sz="4" w:space="0" w:color="000000"/>
            </w:tcBorders>
            <w:shd w:val="clear" w:color="auto" w:fill="FFFFFF"/>
            <w:vAlign w:val="center"/>
          </w:tcPr>
          <w:p w14:paraId="115CACA2" w14:textId="77777777" w:rsidR="0028634B" w:rsidRPr="00EA2C0F" w:rsidRDefault="0028634B" w:rsidP="00B152C5">
            <w:pPr>
              <w:jc w:val="center"/>
            </w:pPr>
            <w:r>
              <w:rPr>
                <w:rFonts w:ascii="Calibri" w:hAnsi="Calibri" w:cs="Calibri"/>
                <w:color w:val="000000"/>
                <w:sz w:val="22"/>
                <w:szCs w:val="22"/>
              </w:rPr>
              <w:t>711,00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B577CFF" w14:textId="77777777" w:rsidR="0028634B" w:rsidRPr="00EA2C0F" w:rsidRDefault="0028634B" w:rsidP="00B152C5">
            <w:pPr>
              <w:jc w:val="center"/>
            </w:pPr>
            <w:r>
              <w:rPr>
                <w:rFonts w:ascii="Calibri" w:hAnsi="Calibri" w:cs="Calibri"/>
                <w:color w:val="000000"/>
                <w:sz w:val="22"/>
                <w:szCs w:val="22"/>
              </w:rPr>
              <w:t>711,00</w:t>
            </w:r>
          </w:p>
        </w:tc>
      </w:tr>
      <w:tr w:rsidR="0028634B" w:rsidRPr="00EA2C0F" w14:paraId="50F16EB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3034919" w14:textId="77777777" w:rsidR="0028634B" w:rsidRDefault="0028634B" w:rsidP="00B152C5">
            <w:pPr>
              <w:pStyle w:val="afff1"/>
              <w:snapToGrid w:val="0"/>
              <w:jc w:val="center"/>
            </w:pPr>
            <w:r>
              <w:rPr>
                <w:rFonts w:ascii="Times New Roman" w:hAnsi="Times New Roman" w:cs="Times New Roman"/>
              </w:rPr>
              <w:lastRenderedPageBreak/>
              <w:t>81</w:t>
            </w:r>
          </w:p>
        </w:tc>
        <w:tc>
          <w:tcPr>
            <w:tcW w:w="6292" w:type="dxa"/>
            <w:tcBorders>
              <w:left w:val="single" w:sz="4" w:space="0" w:color="000000"/>
              <w:bottom w:val="single" w:sz="4" w:space="0" w:color="000000"/>
            </w:tcBorders>
            <w:shd w:val="clear" w:color="auto" w:fill="FFFFFF"/>
          </w:tcPr>
          <w:p w14:paraId="20180D4A" w14:textId="77777777" w:rsidR="0028634B" w:rsidRPr="00EA2C0F" w:rsidRDefault="0028634B" w:rsidP="00B152C5">
            <w:r w:rsidRPr="00263F03">
              <w:t>Шланг тормозной 5320 (штуцер / гайка)</w:t>
            </w:r>
          </w:p>
        </w:tc>
        <w:tc>
          <w:tcPr>
            <w:tcW w:w="567" w:type="dxa"/>
            <w:tcBorders>
              <w:left w:val="single" w:sz="4" w:space="0" w:color="000000"/>
              <w:bottom w:val="single" w:sz="4" w:space="0" w:color="000000"/>
            </w:tcBorders>
            <w:shd w:val="clear" w:color="auto" w:fill="FFFFFF"/>
          </w:tcPr>
          <w:p w14:paraId="55C2951E"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4DF7372"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B5CA432" w14:textId="77777777" w:rsidR="0028634B" w:rsidRPr="00EA2C0F" w:rsidRDefault="0028634B" w:rsidP="00B152C5">
            <w:pPr>
              <w:jc w:val="center"/>
            </w:pPr>
            <w:r>
              <w:rPr>
                <w:rFonts w:ascii="Calibri" w:hAnsi="Calibri" w:cs="Calibri"/>
                <w:color w:val="000000"/>
                <w:sz w:val="22"/>
                <w:szCs w:val="22"/>
              </w:rPr>
              <w:t>430,00</w:t>
            </w:r>
          </w:p>
        </w:tc>
        <w:tc>
          <w:tcPr>
            <w:tcW w:w="1184" w:type="dxa"/>
            <w:tcBorders>
              <w:left w:val="single" w:sz="4" w:space="0" w:color="000000"/>
              <w:bottom w:val="single" w:sz="4" w:space="0" w:color="000000"/>
            </w:tcBorders>
            <w:shd w:val="clear" w:color="auto" w:fill="FFFFFF"/>
            <w:vAlign w:val="center"/>
          </w:tcPr>
          <w:p w14:paraId="1C13EC75" w14:textId="77777777" w:rsidR="0028634B" w:rsidRPr="00EA2C0F" w:rsidRDefault="0028634B" w:rsidP="00B152C5">
            <w:pPr>
              <w:jc w:val="center"/>
            </w:pPr>
            <w:r>
              <w:rPr>
                <w:rFonts w:ascii="Calibri" w:hAnsi="Calibri" w:cs="Calibri"/>
                <w:color w:val="000000"/>
                <w:sz w:val="22"/>
                <w:szCs w:val="22"/>
              </w:rPr>
              <w:t>452,00</w:t>
            </w:r>
          </w:p>
        </w:tc>
        <w:tc>
          <w:tcPr>
            <w:tcW w:w="1135" w:type="dxa"/>
            <w:tcBorders>
              <w:left w:val="single" w:sz="4" w:space="0" w:color="000000"/>
              <w:bottom w:val="single" w:sz="4" w:space="0" w:color="000000"/>
            </w:tcBorders>
            <w:shd w:val="clear" w:color="auto" w:fill="FFFFFF"/>
            <w:vAlign w:val="center"/>
          </w:tcPr>
          <w:p w14:paraId="4362F342" w14:textId="77777777" w:rsidR="0028634B" w:rsidRPr="00EA2C0F" w:rsidRDefault="0028634B" w:rsidP="00B152C5">
            <w:pPr>
              <w:jc w:val="center"/>
            </w:pPr>
            <w:r>
              <w:rPr>
                <w:rFonts w:ascii="Calibri" w:hAnsi="Calibri" w:cs="Calibri"/>
                <w:sz w:val="22"/>
                <w:szCs w:val="22"/>
              </w:rPr>
              <w:t>460,00</w:t>
            </w:r>
          </w:p>
        </w:tc>
        <w:tc>
          <w:tcPr>
            <w:tcW w:w="1139" w:type="dxa"/>
            <w:tcBorders>
              <w:left w:val="single" w:sz="4" w:space="0" w:color="000000"/>
              <w:bottom w:val="single" w:sz="4" w:space="0" w:color="000000"/>
            </w:tcBorders>
            <w:shd w:val="clear" w:color="auto" w:fill="FFFFFF"/>
            <w:vAlign w:val="center"/>
          </w:tcPr>
          <w:p w14:paraId="461B1201" w14:textId="77777777" w:rsidR="0028634B" w:rsidRPr="00EA2C0F" w:rsidRDefault="0028634B" w:rsidP="00B152C5">
            <w:pPr>
              <w:jc w:val="center"/>
            </w:pPr>
            <w:r>
              <w:rPr>
                <w:rFonts w:ascii="Calibri" w:hAnsi="Calibri" w:cs="Calibri"/>
                <w:color w:val="000000"/>
                <w:sz w:val="22"/>
                <w:szCs w:val="22"/>
              </w:rPr>
              <w:t>447,33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78E80D7" w14:textId="77777777" w:rsidR="0028634B" w:rsidRPr="00EA2C0F" w:rsidRDefault="0028634B" w:rsidP="00B152C5">
            <w:pPr>
              <w:jc w:val="center"/>
            </w:pPr>
            <w:r>
              <w:rPr>
                <w:rFonts w:ascii="Calibri" w:hAnsi="Calibri" w:cs="Calibri"/>
                <w:color w:val="000000"/>
                <w:sz w:val="22"/>
                <w:szCs w:val="22"/>
              </w:rPr>
              <w:t>447,33</w:t>
            </w:r>
          </w:p>
        </w:tc>
      </w:tr>
      <w:tr w:rsidR="0028634B" w:rsidRPr="00EA2C0F" w14:paraId="0DFD843B"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931BF5E" w14:textId="77777777" w:rsidR="0028634B" w:rsidRDefault="0028634B" w:rsidP="00B152C5">
            <w:pPr>
              <w:pStyle w:val="afff1"/>
              <w:snapToGrid w:val="0"/>
              <w:jc w:val="center"/>
            </w:pPr>
            <w:r>
              <w:rPr>
                <w:rFonts w:ascii="Times New Roman" w:hAnsi="Times New Roman" w:cs="Times New Roman"/>
              </w:rPr>
              <w:t>82</w:t>
            </w:r>
          </w:p>
        </w:tc>
        <w:tc>
          <w:tcPr>
            <w:tcW w:w="6292" w:type="dxa"/>
            <w:tcBorders>
              <w:left w:val="single" w:sz="4" w:space="0" w:color="000000"/>
              <w:bottom w:val="single" w:sz="4" w:space="0" w:color="000000"/>
            </w:tcBorders>
            <w:shd w:val="clear" w:color="auto" w:fill="FFFFFF"/>
          </w:tcPr>
          <w:p w14:paraId="64876545" w14:textId="77777777" w:rsidR="0028634B" w:rsidRPr="00EA2C0F" w:rsidRDefault="0028634B" w:rsidP="00B152C5">
            <w:r w:rsidRPr="00263F03">
              <w:t>Шпилька 853302 (М27 х 1.5 х 86)</w:t>
            </w:r>
          </w:p>
        </w:tc>
        <w:tc>
          <w:tcPr>
            <w:tcW w:w="567" w:type="dxa"/>
            <w:tcBorders>
              <w:left w:val="single" w:sz="4" w:space="0" w:color="000000"/>
              <w:bottom w:val="single" w:sz="4" w:space="0" w:color="000000"/>
            </w:tcBorders>
            <w:shd w:val="clear" w:color="auto" w:fill="FFFFFF"/>
          </w:tcPr>
          <w:p w14:paraId="3944E607"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3396BD8"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CEAF404" w14:textId="77777777" w:rsidR="0028634B" w:rsidRPr="00EA2C0F" w:rsidRDefault="0028634B" w:rsidP="00B152C5">
            <w:pPr>
              <w:jc w:val="center"/>
            </w:pPr>
            <w:r>
              <w:rPr>
                <w:rFonts w:ascii="Calibri" w:hAnsi="Calibri" w:cs="Calibri"/>
                <w:color w:val="000000"/>
                <w:sz w:val="22"/>
                <w:szCs w:val="22"/>
              </w:rPr>
              <w:t>142,00</w:t>
            </w:r>
          </w:p>
        </w:tc>
        <w:tc>
          <w:tcPr>
            <w:tcW w:w="1184" w:type="dxa"/>
            <w:tcBorders>
              <w:left w:val="single" w:sz="4" w:space="0" w:color="000000"/>
              <w:bottom w:val="single" w:sz="4" w:space="0" w:color="000000"/>
            </w:tcBorders>
            <w:shd w:val="clear" w:color="auto" w:fill="FFFFFF"/>
            <w:vAlign w:val="center"/>
          </w:tcPr>
          <w:p w14:paraId="0CA02049" w14:textId="77777777" w:rsidR="0028634B" w:rsidRPr="00EA2C0F" w:rsidRDefault="0028634B" w:rsidP="00B152C5">
            <w:pPr>
              <w:jc w:val="center"/>
            </w:pPr>
            <w:r>
              <w:rPr>
                <w:rFonts w:ascii="Calibri" w:hAnsi="Calibri" w:cs="Calibri"/>
                <w:color w:val="000000"/>
                <w:sz w:val="22"/>
                <w:szCs w:val="22"/>
              </w:rPr>
              <w:t>149,00</w:t>
            </w:r>
          </w:p>
        </w:tc>
        <w:tc>
          <w:tcPr>
            <w:tcW w:w="1135" w:type="dxa"/>
            <w:tcBorders>
              <w:left w:val="single" w:sz="4" w:space="0" w:color="000000"/>
              <w:bottom w:val="single" w:sz="4" w:space="0" w:color="000000"/>
            </w:tcBorders>
            <w:shd w:val="clear" w:color="auto" w:fill="FFFFFF"/>
            <w:vAlign w:val="center"/>
          </w:tcPr>
          <w:p w14:paraId="76035A79" w14:textId="77777777" w:rsidR="0028634B" w:rsidRPr="00EA2C0F" w:rsidRDefault="0028634B" w:rsidP="00B152C5">
            <w:pPr>
              <w:jc w:val="center"/>
            </w:pPr>
            <w:r>
              <w:rPr>
                <w:rFonts w:ascii="Calibri" w:hAnsi="Calibri" w:cs="Calibri"/>
                <w:sz w:val="22"/>
                <w:szCs w:val="22"/>
              </w:rPr>
              <w:t>151,00</w:t>
            </w:r>
          </w:p>
        </w:tc>
        <w:tc>
          <w:tcPr>
            <w:tcW w:w="1139" w:type="dxa"/>
            <w:tcBorders>
              <w:left w:val="single" w:sz="4" w:space="0" w:color="000000"/>
              <w:bottom w:val="single" w:sz="4" w:space="0" w:color="000000"/>
            </w:tcBorders>
            <w:shd w:val="clear" w:color="auto" w:fill="FFFFFF"/>
            <w:vAlign w:val="center"/>
          </w:tcPr>
          <w:p w14:paraId="79B2B882" w14:textId="77777777" w:rsidR="0028634B" w:rsidRPr="00EA2C0F" w:rsidRDefault="0028634B" w:rsidP="00B152C5">
            <w:pPr>
              <w:jc w:val="center"/>
            </w:pPr>
            <w:r>
              <w:rPr>
                <w:rFonts w:ascii="Calibri" w:hAnsi="Calibri" w:cs="Calibri"/>
                <w:color w:val="000000"/>
                <w:sz w:val="22"/>
                <w:szCs w:val="22"/>
              </w:rPr>
              <w:t>147,33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85D4A70" w14:textId="77777777" w:rsidR="0028634B" w:rsidRPr="00EA2C0F" w:rsidRDefault="0028634B" w:rsidP="00B152C5">
            <w:pPr>
              <w:jc w:val="center"/>
            </w:pPr>
            <w:r>
              <w:rPr>
                <w:rFonts w:ascii="Calibri" w:hAnsi="Calibri" w:cs="Calibri"/>
                <w:color w:val="000000"/>
                <w:sz w:val="22"/>
                <w:szCs w:val="22"/>
              </w:rPr>
              <w:t>147,33</w:t>
            </w:r>
          </w:p>
        </w:tc>
      </w:tr>
      <w:tr w:rsidR="0028634B" w:rsidRPr="00EA2C0F" w14:paraId="6009F5C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1C6813B" w14:textId="77777777" w:rsidR="0028634B" w:rsidRDefault="0028634B" w:rsidP="00B152C5">
            <w:pPr>
              <w:pStyle w:val="afff1"/>
              <w:snapToGrid w:val="0"/>
              <w:jc w:val="center"/>
            </w:pPr>
            <w:r>
              <w:rPr>
                <w:rFonts w:ascii="Times New Roman" w:hAnsi="Times New Roman" w:cs="Times New Roman"/>
              </w:rPr>
              <w:t>83</w:t>
            </w:r>
          </w:p>
        </w:tc>
        <w:tc>
          <w:tcPr>
            <w:tcW w:w="6292" w:type="dxa"/>
            <w:tcBorders>
              <w:left w:val="single" w:sz="4" w:space="0" w:color="000000"/>
              <w:bottom w:val="single" w:sz="4" w:space="0" w:color="000000"/>
            </w:tcBorders>
            <w:shd w:val="clear" w:color="auto" w:fill="FFFFFF"/>
          </w:tcPr>
          <w:p w14:paraId="47589E4F" w14:textId="77777777" w:rsidR="0028634B" w:rsidRPr="00EA2C0F" w:rsidRDefault="0028634B" w:rsidP="00B152C5">
            <w:r w:rsidRPr="00263F03">
              <w:t>Штанга реактивная 65115 с двухопорным резинометаллическим шарниром</w:t>
            </w:r>
          </w:p>
        </w:tc>
        <w:tc>
          <w:tcPr>
            <w:tcW w:w="567" w:type="dxa"/>
            <w:tcBorders>
              <w:left w:val="single" w:sz="4" w:space="0" w:color="000000"/>
              <w:bottom w:val="single" w:sz="4" w:space="0" w:color="000000"/>
            </w:tcBorders>
            <w:shd w:val="clear" w:color="auto" w:fill="FFFFFF"/>
          </w:tcPr>
          <w:p w14:paraId="2DBE096D"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E7C746F"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78BBE5C" w14:textId="77777777" w:rsidR="0028634B" w:rsidRPr="00EA2C0F" w:rsidRDefault="0028634B" w:rsidP="00B152C5">
            <w:pPr>
              <w:jc w:val="center"/>
            </w:pPr>
            <w:r>
              <w:rPr>
                <w:rFonts w:ascii="Calibri" w:hAnsi="Calibri" w:cs="Calibri"/>
                <w:color w:val="000000"/>
                <w:sz w:val="22"/>
                <w:szCs w:val="22"/>
              </w:rPr>
              <w:t>8 442,00</w:t>
            </w:r>
          </w:p>
        </w:tc>
        <w:tc>
          <w:tcPr>
            <w:tcW w:w="1184" w:type="dxa"/>
            <w:tcBorders>
              <w:left w:val="single" w:sz="4" w:space="0" w:color="000000"/>
              <w:bottom w:val="single" w:sz="4" w:space="0" w:color="000000"/>
            </w:tcBorders>
            <w:shd w:val="clear" w:color="auto" w:fill="FFFFFF"/>
            <w:vAlign w:val="center"/>
          </w:tcPr>
          <w:p w14:paraId="0712A8F7" w14:textId="77777777" w:rsidR="0028634B" w:rsidRPr="00EA2C0F" w:rsidRDefault="0028634B" w:rsidP="00B152C5">
            <w:pPr>
              <w:jc w:val="center"/>
            </w:pPr>
            <w:r>
              <w:rPr>
                <w:rFonts w:ascii="Calibri" w:hAnsi="Calibri" w:cs="Calibri"/>
                <w:color w:val="000000"/>
                <w:sz w:val="22"/>
                <w:szCs w:val="22"/>
              </w:rPr>
              <w:t>8 864,00</w:t>
            </w:r>
          </w:p>
        </w:tc>
        <w:tc>
          <w:tcPr>
            <w:tcW w:w="1135" w:type="dxa"/>
            <w:tcBorders>
              <w:left w:val="single" w:sz="4" w:space="0" w:color="000000"/>
              <w:bottom w:val="single" w:sz="4" w:space="0" w:color="000000"/>
            </w:tcBorders>
            <w:shd w:val="clear" w:color="auto" w:fill="FFFFFF"/>
            <w:vAlign w:val="center"/>
          </w:tcPr>
          <w:p w14:paraId="71E8C187" w14:textId="77777777" w:rsidR="0028634B" w:rsidRPr="00EA2C0F" w:rsidRDefault="0028634B" w:rsidP="00B152C5">
            <w:pPr>
              <w:jc w:val="center"/>
            </w:pPr>
            <w:r>
              <w:rPr>
                <w:rFonts w:ascii="Calibri" w:hAnsi="Calibri" w:cs="Calibri"/>
                <w:sz w:val="22"/>
                <w:szCs w:val="22"/>
              </w:rPr>
              <w:t>9 033,00</w:t>
            </w:r>
          </w:p>
        </w:tc>
        <w:tc>
          <w:tcPr>
            <w:tcW w:w="1139" w:type="dxa"/>
            <w:tcBorders>
              <w:left w:val="single" w:sz="4" w:space="0" w:color="000000"/>
              <w:bottom w:val="single" w:sz="4" w:space="0" w:color="000000"/>
            </w:tcBorders>
            <w:shd w:val="clear" w:color="auto" w:fill="FFFFFF"/>
            <w:vAlign w:val="center"/>
          </w:tcPr>
          <w:p w14:paraId="095541EC" w14:textId="77777777" w:rsidR="0028634B" w:rsidRPr="00EA2C0F" w:rsidRDefault="0028634B" w:rsidP="00B152C5">
            <w:pPr>
              <w:jc w:val="center"/>
            </w:pPr>
            <w:r>
              <w:rPr>
                <w:rFonts w:ascii="Calibri" w:hAnsi="Calibri" w:cs="Calibri"/>
                <w:color w:val="000000"/>
                <w:sz w:val="22"/>
                <w:szCs w:val="22"/>
              </w:rPr>
              <w:t>8 779,67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6CEA12D" w14:textId="77777777" w:rsidR="0028634B" w:rsidRPr="00EA2C0F" w:rsidRDefault="0028634B" w:rsidP="00B152C5">
            <w:pPr>
              <w:jc w:val="center"/>
            </w:pPr>
            <w:r>
              <w:rPr>
                <w:rFonts w:ascii="Calibri" w:hAnsi="Calibri" w:cs="Calibri"/>
                <w:color w:val="000000"/>
                <w:sz w:val="22"/>
                <w:szCs w:val="22"/>
              </w:rPr>
              <w:t>8 779,67</w:t>
            </w:r>
          </w:p>
        </w:tc>
      </w:tr>
      <w:tr w:rsidR="0028634B" w:rsidRPr="00EA2C0F" w14:paraId="30401EFD"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9273A4B" w14:textId="77777777" w:rsidR="0028634B" w:rsidRDefault="0028634B" w:rsidP="00B152C5">
            <w:pPr>
              <w:pStyle w:val="afff1"/>
              <w:snapToGrid w:val="0"/>
              <w:jc w:val="center"/>
            </w:pPr>
            <w:r>
              <w:rPr>
                <w:rFonts w:ascii="Times New Roman" w:hAnsi="Times New Roman" w:cs="Times New Roman"/>
              </w:rPr>
              <w:t>84</w:t>
            </w:r>
          </w:p>
        </w:tc>
        <w:tc>
          <w:tcPr>
            <w:tcW w:w="6292" w:type="dxa"/>
            <w:tcBorders>
              <w:left w:val="single" w:sz="4" w:space="0" w:color="000000"/>
              <w:bottom w:val="single" w:sz="4" w:space="0" w:color="000000"/>
            </w:tcBorders>
            <w:shd w:val="clear" w:color="auto" w:fill="FFFFFF"/>
          </w:tcPr>
          <w:p w14:paraId="70F44F5F" w14:textId="77777777" w:rsidR="0028634B" w:rsidRPr="00EA2C0F" w:rsidRDefault="0028634B" w:rsidP="00B152C5">
            <w:r w:rsidRPr="00263F03">
              <w:t>Щетка стеклоочистителя ЕВРО-2 (500 мм) (крючок)</w:t>
            </w:r>
          </w:p>
        </w:tc>
        <w:tc>
          <w:tcPr>
            <w:tcW w:w="567" w:type="dxa"/>
            <w:tcBorders>
              <w:left w:val="single" w:sz="4" w:space="0" w:color="000000"/>
              <w:bottom w:val="single" w:sz="4" w:space="0" w:color="000000"/>
            </w:tcBorders>
            <w:shd w:val="clear" w:color="auto" w:fill="FFFFFF"/>
          </w:tcPr>
          <w:p w14:paraId="6795E0B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BDB2B17"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211044C" w14:textId="77777777" w:rsidR="0028634B" w:rsidRPr="00EA2C0F" w:rsidRDefault="0028634B" w:rsidP="00B152C5">
            <w:pPr>
              <w:jc w:val="center"/>
            </w:pPr>
            <w:r>
              <w:rPr>
                <w:rFonts w:ascii="Calibri" w:hAnsi="Calibri" w:cs="Calibri"/>
                <w:color w:val="000000"/>
                <w:sz w:val="22"/>
                <w:szCs w:val="22"/>
              </w:rPr>
              <w:t>255,00</w:t>
            </w:r>
          </w:p>
        </w:tc>
        <w:tc>
          <w:tcPr>
            <w:tcW w:w="1184" w:type="dxa"/>
            <w:tcBorders>
              <w:left w:val="single" w:sz="4" w:space="0" w:color="000000"/>
              <w:bottom w:val="single" w:sz="4" w:space="0" w:color="000000"/>
            </w:tcBorders>
            <w:shd w:val="clear" w:color="auto" w:fill="FFFFFF"/>
            <w:vAlign w:val="center"/>
          </w:tcPr>
          <w:p w14:paraId="01DEA3AA" w14:textId="77777777" w:rsidR="0028634B" w:rsidRPr="00EA2C0F" w:rsidRDefault="0028634B" w:rsidP="00B152C5">
            <w:pPr>
              <w:jc w:val="center"/>
            </w:pPr>
            <w:r>
              <w:rPr>
                <w:rFonts w:ascii="Calibri" w:hAnsi="Calibri" w:cs="Calibri"/>
                <w:color w:val="000000"/>
                <w:sz w:val="22"/>
                <w:szCs w:val="22"/>
              </w:rPr>
              <w:t>268,00</w:t>
            </w:r>
          </w:p>
        </w:tc>
        <w:tc>
          <w:tcPr>
            <w:tcW w:w="1135" w:type="dxa"/>
            <w:tcBorders>
              <w:left w:val="single" w:sz="4" w:space="0" w:color="000000"/>
              <w:bottom w:val="single" w:sz="4" w:space="0" w:color="000000"/>
            </w:tcBorders>
            <w:shd w:val="clear" w:color="auto" w:fill="FFFFFF"/>
            <w:vAlign w:val="center"/>
          </w:tcPr>
          <w:p w14:paraId="5539723F" w14:textId="77777777" w:rsidR="0028634B" w:rsidRPr="00EA2C0F" w:rsidRDefault="0028634B" w:rsidP="00B152C5">
            <w:pPr>
              <w:jc w:val="center"/>
            </w:pPr>
            <w:r>
              <w:rPr>
                <w:rFonts w:ascii="Calibri" w:hAnsi="Calibri" w:cs="Calibri"/>
                <w:sz w:val="22"/>
                <w:szCs w:val="22"/>
              </w:rPr>
              <w:t>273,00</w:t>
            </w:r>
          </w:p>
        </w:tc>
        <w:tc>
          <w:tcPr>
            <w:tcW w:w="1139" w:type="dxa"/>
            <w:tcBorders>
              <w:left w:val="single" w:sz="4" w:space="0" w:color="000000"/>
              <w:bottom w:val="single" w:sz="4" w:space="0" w:color="000000"/>
            </w:tcBorders>
            <w:shd w:val="clear" w:color="auto" w:fill="FFFFFF"/>
            <w:vAlign w:val="center"/>
          </w:tcPr>
          <w:p w14:paraId="17E0AB4A" w14:textId="77777777" w:rsidR="0028634B" w:rsidRPr="00EA2C0F" w:rsidRDefault="0028634B" w:rsidP="00B152C5">
            <w:pPr>
              <w:jc w:val="center"/>
            </w:pPr>
            <w:r>
              <w:rPr>
                <w:rFonts w:ascii="Calibri" w:hAnsi="Calibri" w:cs="Calibri"/>
                <w:color w:val="000000"/>
                <w:sz w:val="22"/>
                <w:szCs w:val="22"/>
              </w:rPr>
              <w:t>265,33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117FC8B" w14:textId="77777777" w:rsidR="0028634B" w:rsidRPr="00EA2C0F" w:rsidRDefault="0028634B" w:rsidP="00B152C5">
            <w:pPr>
              <w:jc w:val="center"/>
            </w:pPr>
            <w:r>
              <w:rPr>
                <w:rFonts w:ascii="Calibri" w:hAnsi="Calibri" w:cs="Calibri"/>
                <w:color w:val="000000"/>
                <w:sz w:val="22"/>
                <w:szCs w:val="22"/>
              </w:rPr>
              <w:t>265,33</w:t>
            </w:r>
          </w:p>
        </w:tc>
      </w:tr>
      <w:tr w:rsidR="0028634B" w:rsidRPr="00EA2C0F" w14:paraId="4F688454"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6F1961F" w14:textId="77777777" w:rsidR="0028634B" w:rsidRDefault="0028634B" w:rsidP="00B152C5">
            <w:pPr>
              <w:pStyle w:val="afff1"/>
              <w:snapToGrid w:val="0"/>
              <w:jc w:val="center"/>
            </w:pPr>
            <w:r>
              <w:rPr>
                <w:rFonts w:ascii="Times New Roman" w:hAnsi="Times New Roman" w:cs="Times New Roman"/>
              </w:rPr>
              <w:t>85</w:t>
            </w:r>
          </w:p>
        </w:tc>
        <w:tc>
          <w:tcPr>
            <w:tcW w:w="6292" w:type="dxa"/>
            <w:tcBorders>
              <w:left w:val="single" w:sz="4" w:space="0" w:color="000000"/>
              <w:bottom w:val="single" w:sz="4" w:space="0" w:color="000000"/>
            </w:tcBorders>
            <w:shd w:val="clear" w:color="auto" w:fill="FFFFFF"/>
          </w:tcPr>
          <w:p w14:paraId="1D18DE4F" w14:textId="77777777" w:rsidR="0028634B" w:rsidRPr="00EA2C0F" w:rsidRDefault="0028634B" w:rsidP="00B152C5">
            <w:r w:rsidRPr="00263F03">
              <w:t xml:space="preserve">Электромагнитный клапан КЭМ-10 </w:t>
            </w:r>
          </w:p>
        </w:tc>
        <w:tc>
          <w:tcPr>
            <w:tcW w:w="567" w:type="dxa"/>
            <w:tcBorders>
              <w:left w:val="single" w:sz="4" w:space="0" w:color="000000"/>
              <w:bottom w:val="single" w:sz="4" w:space="0" w:color="000000"/>
            </w:tcBorders>
            <w:shd w:val="clear" w:color="auto" w:fill="FFFFFF"/>
          </w:tcPr>
          <w:p w14:paraId="5E153545"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EA97739"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64FB9C5" w14:textId="77777777" w:rsidR="0028634B" w:rsidRPr="00EA2C0F" w:rsidRDefault="0028634B" w:rsidP="00B152C5">
            <w:pPr>
              <w:jc w:val="center"/>
            </w:pPr>
            <w:r>
              <w:rPr>
                <w:rFonts w:ascii="Calibri" w:hAnsi="Calibri" w:cs="Calibri"/>
                <w:color w:val="000000"/>
                <w:sz w:val="22"/>
                <w:szCs w:val="22"/>
              </w:rPr>
              <w:t>2 832,00</w:t>
            </w:r>
          </w:p>
        </w:tc>
        <w:tc>
          <w:tcPr>
            <w:tcW w:w="1184" w:type="dxa"/>
            <w:tcBorders>
              <w:left w:val="single" w:sz="4" w:space="0" w:color="000000"/>
              <w:bottom w:val="single" w:sz="4" w:space="0" w:color="000000"/>
            </w:tcBorders>
            <w:shd w:val="clear" w:color="auto" w:fill="FFFFFF"/>
            <w:vAlign w:val="center"/>
          </w:tcPr>
          <w:p w14:paraId="6B96A257" w14:textId="77777777" w:rsidR="0028634B" w:rsidRPr="00EA2C0F" w:rsidRDefault="0028634B" w:rsidP="00B152C5">
            <w:pPr>
              <w:jc w:val="center"/>
            </w:pPr>
            <w:r>
              <w:rPr>
                <w:rFonts w:ascii="Calibri" w:hAnsi="Calibri" w:cs="Calibri"/>
                <w:color w:val="000000"/>
                <w:sz w:val="22"/>
                <w:szCs w:val="22"/>
              </w:rPr>
              <w:t>2 973,00</w:t>
            </w:r>
          </w:p>
        </w:tc>
        <w:tc>
          <w:tcPr>
            <w:tcW w:w="1135" w:type="dxa"/>
            <w:tcBorders>
              <w:left w:val="single" w:sz="4" w:space="0" w:color="000000"/>
              <w:bottom w:val="single" w:sz="4" w:space="0" w:color="000000"/>
            </w:tcBorders>
            <w:shd w:val="clear" w:color="auto" w:fill="FFFFFF"/>
            <w:vAlign w:val="center"/>
          </w:tcPr>
          <w:p w14:paraId="0CDED37A" w14:textId="77777777" w:rsidR="0028634B" w:rsidRPr="00EA2C0F" w:rsidRDefault="0028634B" w:rsidP="00B152C5">
            <w:pPr>
              <w:jc w:val="center"/>
            </w:pPr>
            <w:r>
              <w:rPr>
                <w:rFonts w:ascii="Calibri" w:hAnsi="Calibri" w:cs="Calibri"/>
                <w:sz w:val="22"/>
                <w:szCs w:val="22"/>
              </w:rPr>
              <w:t>3 030,00</w:t>
            </w:r>
          </w:p>
        </w:tc>
        <w:tc>
          <w:tcPr>
            <w:tcW w:w="1139" w:type="dxa"/>
            <w:tcBorders>
              <w:left w:val="single" w:sz="4" w:space="0" w:color="000000"/>
              <w:bottom w:val="single" w:sz="4" w:space="0" w:color="000000"/>
            </w:tcBorders>
            <w:shd w:val="clear" w:color="auto" w:fill="FFFFFF"/>
            <w:vAlign w:val="center"/>
          </w:tcPr>
          <w:p w14:paraId="5B63AA23" w14:textId="77777777" w:rsidR="0028634B" w:rsidRPr="00EA2C0F" w:rsidRDefault="0028634B" w:rsidP="00B152C5">
            <w:pPr>
              <w:jc w:val="center"/>
            </w:pPr>
            <w:r>
              <w:rPr>
                <w:rFonts w:ascii="Calibri" w:hAnsi="Calibri" w:cs="Calibri"/>
                <w:color w:val="000000"/>
                <w:sz w:val="22"/>
                <w:szCs w:val="22"/>
              </w:rPr>
              <w:t>2 945,00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982F11C" w14:textId="77777777" w:rsidR="0028634B" w:rsidRPr="00EA2C0F" w:rsidRDefault="0028634B" w:rsidP="00B152C5">
            <w:pPr>
              <w:jc w:val="center"/>
            </w:pPr>
            <w:r>
              <w:rPr>
                <w:rFonts w:ascii="Calibri" w:hAnsi="Calibri" w:cs="Calibri"/>
                <w:color w:val="000000"/>
                <w:sz w:val="22"/>
                <w:szCs w:val="22"/>
              </w:rPr>
              <w:t>2 945,00</w:t>
            </w:r>
          </w:p>
        </w:tc>
      </w:tr>
      <w:tr w:rsidR="0028634B" w:rsidRPr="00EA2C0F" w14:paraId="3E439D4C"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7A97D74" w14:textId="77777777" w:rsidR="0028634B" w:rsidRDefault="0028634B" w:rsidP="00B152C5">
            <w:pPr>
              <w:pStyle w:val="afff1"/>
              <w:snapToGrid w:val="0"/>
              <w:jc w:val="center"/>
            </w:pPr>
            <w:r>
              <w:rPr>
                <w:rFonts w:ascii="Times New Roman" w:hAnsi="Times New Roman" w:cs="Times New Roman"/>
              </w:rPr>
              <w:t>86</w:t>
            </w:r>
          </w:p>
        </w:tc>
        <w:tc>
          <w:tcPr>
            <w:tcW w:w="6292" w:type="dxa"/>
            <w:tcBorders>
              <w:left w:val="single" w:sz="4" w:space="0" w:color="000000"/>
              <w:bottom w:val="single" w:sz="4" w:space="0" w:color="000000"/>
            </w:tcBorders>
            <w:shd w:val="clear" w:color="auto" w:fill="FFFFFF"/>
          </w:tcPr>
          <w:p w14:paraId="3C3EBD68" w14:textId="77777777" w:rsidR="0028634B" w:rsidRPr="00EA2C0F" w:rsidRDefault="0028634B" w:rsidP="00B152C5">
            <w:r w:rsidRPr="00263F03">
              <w:t xml:space="preserve">Элемент (картридж) Фильтра грубой очистки топлива Евро-2 (квадрат) 10л. </w:t>
            </w:r>
          </w:p>
        </w:tc>
        <w:tc>
          <w:tcPr>
            <w:tcW w:w="567" w:type="dxa"/>
            <w:tcBorders>
              <w:left w:val="single" w:sz="4" w:space="0" w:color="000000"/>
              <w:bottom w:val="single" w:sz="4" w:space="0" w:color="000000"/>
            </w:tcBorders>
            <w:shd w:val="clear" w:color="auto" w:fill="FFFFFF"/>
          </w:tcPr>
          <w:p w14:paraId="4DF518C5"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EC41D2D"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4A0187E" w14:textId="77777777" w:rsidR="0028634B" w:rsidRPr="00EA2C0F" w:rsidRDefault="0028634B" w:rsidP="00B152C5">
            <w:pPr>
              <w:jc w:val="center"/>
            </w:pPr>
            <w:r>
              <w:rPr>
                <w:rFonts w:ascii="Calibri" w:hAnsi="Calibri" w:cs="Calibri"/>
                <w:color w:val="000000"/>
                <w:sz w:val="22"/>
                <w:szCs w:val="22"/>
              </w:rPr>
              <w:t>273,00</w:t>
            </w:r>
          </w:p>
        </w:tc>
        <w:tc>
          <w:tcPr>
            <w:tcW w:w="1184" w:type="dxa"/>
            <w:tcBorders>
              <w:left w:val="single" w:sz="4" w:space="0" w:color="000000"/>
              <w:bottom w:val="single" w:sz="4" w:space="0" w:color="000000"/>
            </w:tcBorders>
            <w:shd w:val="clear" w:color="auto" w:fill="FFFFFF"/>
            <w:vAlign w:val="center"/>
          </w:tcPr>
          <w:p w14:paraId="1CD88F1D" w14:textId="77777777" w:rsidR="0028634B" w:rsidRPr="00EA2C0F" w:rsidRDefault="0028634B" w:rsidP="00B152C5">
            <w:pPr>
              <w:jc w:val="center"/>
            </w:pPr>
            <w:r>
              <w:rPr>
                <w:rFonts w:ascii="Calibri" w:hAnsi="Calibri" w:cs="Calibri"/>
                <w:color w:val="000000"/>
                <w:sz w:val="22"/>
                <w:szCs w:val="22"/>
              </w:rPr>
              <w:t>287,00</w:t>
            </w:r>
          </w:p>
        </w:tc>
        <w:tc>
          <w:tcPr>
            <w:tcW w:w="1135" w:type="dxa"/>
            <w:tcBorders>
              <w:left w:val="single" w:sz="4" w:space="0" w:color="000000"/>
              <w:bottom w:val="single" w:sz="4" w:space="0" w:color="000000"/>
            </w:tcBorders>
            <w:shd w:val="clear" w:color="auto" w:fill="FFFFFF"/>
            <w:vAlign w:val="center"/>
          </w:tcPr>
          <w:p w14:paraId="3AF7103F" w14:textId="77777777" w:rsidR="0028634B" w:rsidRPr="00EA2C0F" w:rsidRDefault="0028634B" w:rsidP="00B152C5">
            <w:pPr>
              <w:jc w:val="center"/>
            </w:pPr>
            <w:r>
              <w:rPr>
                <w:rFonts w:ascii="Calibri" w:hAnsi="Calibri" w:cs="Calibri"/>
                <w:sz w:val="22"/>
                <w:szCs w:val="22"/>
              </w:rPr>
              <w:t>293,00</w:t>
            </w:r>
          </w:p>
        </w:tc>
        <w:tc>
          <w:tcPr>
            <w:tcW w:w="1139" w:type="dxa"/>
            <w:tcBorders>
              <w:left w:val="single" w:sz="4" w:space="0" w:color="000000"/>
              <w:bottom w:val="single" w:sz="4" w:space="0" w:color="000000"/>
            </w:tcBorders>
            <w:shd w:val="clear" w:color="auto" w:fill="FFFFFF"/>
            <w:vAlign w:val="center"/>
          </w:tcPr>
          <w:p w14:paraId="33370A05" w14:textId="77777777" w:rsidR="0028634B" w:rsidRPr="00EA2C0F" w:rsidRDefault="0028634B" w:rsidP="00B152C5">
            <w:pPr>
              <w:jc w:val="center"/>
            </w:pPr>
            <w:r>
              <w:rPr>
                <w:rFonts w:ascii="Calibri" w:hAnsi="Calibri" w:cs="Calibri"/>
                <w:color w:val="000000"/>
                <w:sz w:val="22"/>
                <w:szCs w:val="22"/>
              </w:rPr>
              <w:t>284,33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61882015" w14:textId="77777777" w:rsidR="0028634B" w:rsidRPr="00EA2C0F" w:rsidRDefault="0028634B" w:rsidP="00B152C5">
            <w:pPr>
              <w:jc w:val="center"/>
            </w:pPr>
            <w:r>
              <w:rPr>
                <w:rFonts w:ascii="Calibri" w:hAnsi="Calibri" w:cs="Calibri"/>
                <w:color w:val="000000"/>
                <w:sz w:val="22"/>
                <w:szCs w:val="22"/>
              </w:rPr>
              <w:t>284,33</w:t>
            </w:r>
          </w:p>
        </w:tc>
      </w:tr>
      <w:tr w:rsidR="0028634B" w:rsidRPr="00EA2C0F" w14:paraId="18424609"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2F63404" w14:textId="77777777" w:rsidR="0028634B" w:rsidRDefault="0028634B" w:rsidP="00B152C5">
            <w:pPr>
              <w:pStyle w:val="afff1"/>
              <w:snapToGrid w:val="0"/>
              <w:jc w:val="center"/>
            </w:pPr>
            <w:r>
              <w:rPr>
                <w:rFonts w:ascii="Times New Roman" w:hAnsi="Times New Roman" w:cs="Times New Roman"/>
              </w:rPr>
              <w:t>87</w:t>
            </w:r>
          </w:p>
        </w:tc>
        <w:tc>
          <w:tcPr>
            <w:tcW w:w="6292" w:type="dxa"/>
            <w:tcBorders>
              <w:left w:val="single" w:sz="4" w:space="0" w:color="000000"/>
              <w:bottom w:val="single" w:sz="4" w:space="0" w:color="000000"/>
            </w:tcBorders>
            <w:shd w:val="clear" w:color="auto" w:fill="FFFFFF"/>
          </w:tcPr>
          <w:p w14:paraId="7A365B43" w14:textId="77777777" w:rsidR="0028634B" w:rsidRPr="00EA2C0F" w:rsidRDefault="0028634B" w:rsidP="00B152C5">
            <w:r w:rsidRPr="00263F03">
              <w:t xml:space="preserve">Элемент воздушного фильтра    </w:t>
            </w:r>
          </w:p>
        </w:tc>
        <w:tc>
          <w:tcPr>
            <w:tcW w:w="567" w:type="dxa"/>
            <w:tcBorders>
              <w:left w:val="single" w:sz="4" w:space="0" w:color="000000"/>
              <w:bottom w:val="single" w:sz="4" w:space="0" w:color="000000"/>
            </w:tcBorders>
            <w:shd w:val="clear" w:color="auto" w:fill="FFFFFF"/>
          </w:tcPr>
          <w:p w14:paraId="12580311"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57A620A"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31002AE" w14:textId="77777777" w:rsidR="0028634B" w:rsidRPr="00EA2C0F" w:rsidRDefault="0028634B" w:rsidP="00B152C5">
            <w:pPr>
              <w:jc w:val="center"/>
            </w:pPr>
            <w:r>
              <w:rPr>
                <w:rFonts w:ascii="Calibri" w:hAnsi="Calibri" w:cs="Calibri"/>
                <w:color w:val="000000"/>
                <w:sz w:val="22"/>
                <w:szCs w:val="22"/>
              </w:rPr>
              <w:t>967,00</w:t>
            </w:r>
          </w:p>
        </w:tc>
        <w:tc>
          <w:tcPr>
            <w:tcW w:w="1184" w:type="dxa"/>
            <w:tcBorders>
              <w:left w:val="single" w:sz="4" w:space="0" w:color="000000"/>
              <w:bottom w:val="single" w:sz="4" w:space="0" w:color="000000"/>
            </w:tcBorders>
            <w:shd w:val="clear" w:color="auto" w:fill="FFFFFF"/>
            <w:vAlign w:val="center"/>
          </w:tcPr>
          <w:p w14:paraId="2843C061" w14:textId="77777777" w:rsidR="0028634B" w:rsidRPr="00EA2C0F" w:rsidRDefault="0028634B" w:rsidP="00B152C5">
            <w:pPr>
              <w:jc w:val="center"/>
            </w:pPr>
            <w:r>
              <w:rPr>
                <w:rFonts w:ascii="Calibri" w:hAnsi="Calibri" w:cs="Calibri"/>
                <w:color w:val="000000"/>
                <w:sz w:val="22"/>
                <w:szCs w:val="22"/>
              </w:rPr>
              <w:t>1 015,00</w:t>
            </w:r>
          </w:p>
        </w:tc>
        <w:tc>
          <w:tcPr>
            <w:tcW w:w="1135" w:type="dxa"/>
            <w:tcBorders>
              <w:left w:val="single" w:sz="4" w:space="0" w:color="000000"/>
              <w:bottom w:val="single" w:sz="4" w:space="0" w:color="000000"/>
            </w:tcBorders>
            <w:shd w:val="clear" w:color="auto" w:fill="FFFFFF"/>
            <w:vAlign w:val="center"/>
          </w:tcPr>
          <w:p w14:paraId="4A3803AF" w14:textId="77777777" w:rsidR="0028634B" w:rsidRPr="00EA2C0F" w:rsidRDefault="0028634B" w:rsidP="00B152C5">
            <w:pPr>
              <w:jc w:val="center"/>
            </w:pPr>
            <w:r>
              <w:rPr>
                <w:rFonts w:ascii="Calibri" w:hAnsi="Calibri" w:cs="Calibri"/>
                <w:sz w:val="22"/>
                <w:szCs w:val="22"/>
              </w:rPr>
              <w:t>1 034,00</w:t>
            </w:r>
          </w:p>
        </w:tc>
        <w:tc>
          <w:tcPr>
            <w:tcW w:w="1139" w:type="dxa"/>
            <w:tcBorders>
              <w:left w:val="single" w:sz="4" w:space="0" w:color="000000"/>
              <w:bottom w:val="single" w:sz="4" w:space="0" w:color="000000"/>
            </w:tcBorders>
            <w:shd w:val="clear" w:color="auto" w:fill="FFFFFF"/>
            <w:vAlign w:val="center"/>
          </w:tcPr>
          <w:p w14:paraId="61F21E20" w14:textId="77777777" w:rsidR="0028634B" w:rsidRPr="00EA2C0F" w:rsidRDefault="0028634B" w:rsidP="00B152C5">
            <w:pPr>
              <w:jc w:val="center"/>
            </w:pPr>
            <w:r>
              <w:rPr>
                <w:rFonts w:ascii="Calibri" w:hAnsi="Calibri" w:cs="Calibri"/>
                <w:color w:val="000000"/>
                <w:sz w:val="22"/>
                <w:szCs w:val="22"/>
              </w:rPr>
              <w:t>1 005,33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07A8B64" w14:textId="77777777" w:rsidR="0028634B" w:rsidRPr="00EA2C0F" w:rsidRDefault="0028634B" w:rsidP="00B152C5">
            <w:pPr>
              <w:jc w:val="center"/>
            </w:pPr>
            <w:r>
              <w:rPr>
                <w:rFonts w:ascii="Calibri" w:hAnsi="Calibri" w:cs="Calibri"/>
                <w:color w:val="000000"/>
                <w:sz w:val="22"/>
                <w:szCs w:val="22"/>
              </w:rPr>
              <w:t>1 005,33</w:t>
            </w:r>
          </w:p>
        </w:tc>
      </w:tr>
      <w:tr w:rsidR="0028634B" w:rsidRPr="00EA2C0F" w14:paraId="26B3CF3C"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1857E6B" w14:textId="77777777" w:rsidR="0028634B" w:rsidRDefault="0028634B" w:rsidP="00B152C5">
            <w:pPr>
              <w:pStyle w:val="afff1"/>
              <w:snapToGrid w:val="0"/>
              <w:jc w:val="center"/>
            </w:pPr>
            <w:r>
              <w:rPr>
                <w:rFonts w:ascii="Times New Roman" w:hAnsi="Times New Roman" w:cs="Times New Roman"/>
              </w:rPr>
              <w:t>88</w:t>
            </w:r>
          </w:p>
        </w:tc>
        <w:tc>
          <w:tcPr>
            <w:tcW w:w="6292" w:type="dxa"/>
            <w:tcBorders>
              <w:left w:val="single" w:sz="4" w:space="0" w:color="000000"/>
              <w:bottom w:val="single" w:sz="4" w:space="0" w:color="000000"/>
            </w:tcBorders>
            <w:shd w:val="clear" w:color="auto" w:fill="FFFFFF"/>
          </w:tcPr>
          <w:p w14:paraId="394F9CB9" w14:textId="77777777" w:rsidR="0028634B" w:rsidRPr="00EA2C0F" w:rsidRDefault="0028634B" w:rsidP="00B152C5">
            <w:proofErr w:type="spellStart"/>
            <w:r w:rsidRPr="00263F03">
              <w:t>Энергоаккумулятор</w:t>
            </w:r>
            <w:proofErr w:type="spellEnd"/>
            <w:r w:rsidRPr="00263F03">
              <w:t xml:space="preserve"> 5320 (тип 20/20)</w:t>
            </w:r>
          </w:p>
        </w:tc>
        <w:tc>
          <w:tcPr>
            <w:tcW w:w="567" w:type="dxa"/>
            <w:tcBorders>
              <w:left w:val="single" w:sz="4" w:space="0" w:color="000000"/>
              <w:bottom w:val="single" w:sz="4" w:space="0" w:color="000000"/>
            </w:tcBorders>
            <w:shd w:val="clear" w:color="auto" w:fill="FFFFFF"/>
          </w:tcPr>
          <w:p w14:paraId="3E3C347B"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6B63345"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6D996B7" w14:textId="77777777" w:rsidR="0028634B" w:rsidRPr="00EA2C0F" w:rsidRDefault="0028634B" w:rsidP="00B152C5">
            <w:pPr>
              <w:jc w:val="center"/>
            </w:pPr>
            <w:r>
              <w:rPr>
                <w:rFonts w:ascii="Calibri" w:hAnsi="Calibri" w:cs="Calibri"/>
                <w:color w:val="000000"/>
                <w:sz w:val="22"/>
                <w:szCs w:val="22"/>
              </w:rPr>
              <w:t>5 157,00</w:t>
            </w:r>
          </w:p>
        </w:tc>
        <w:tc>
          <w:tcPr>
            <w:tcW w:w="1184" w:type="dxa"/>
            <w:tcBorders>
              <w:left w:val="single" w:sz="4" w:space="0" w:color="000000"/>
              <w:bottom w:val="single" w:sz="4" w:space="0" w:color="000000"/>
            </w:tcBorders>
            <w:shd w:val="clear" w:color="auto" w:fill="FFFFFF"/>
            <w:vAlign w:val="center"/>
          </w:tcPr>
          <w:p w14:paraId="5477AA3E" w14:textId="77777777" w:rsidR="0028634B" w:rsidRPr="00EA2C0F" w:rsidRDefault="0028634B" w:rsidP="00B152C5">
            <w:pPr>
              <w:jc w:val="center"/>
            </w:pPr>
            <w:r>
              <w:rPr>
                <w:rFonts w:ascii="Calibri" w:hAnsi="Calibri" w:cs="Calibri"/>
                <w:color w:val="000000"/>
                <w:sz w:val="22"/>
                <w:szCs w:val="22"/>
              </w:rPr>
              <w:t>5 414,00</w:t>
            </w:r>
          </w:p>
        </w:tc>
        <w:tc>
          <w:tcPr>
            <w:tcW w:w="1135" w:type="dxa"/>
            <w:tcBorders>
              <w:left w:val="single" w:sz="4" w:space="0" w:color="000000"/>
              <w:bottom w:val="single" w:sz="4" w:space="0" w:color="000000"/>
            </w:tcBorders>
            <w:shd w:val="clear" w:color="auto" w:fill="FFFFFF"/>
            <w:vAlign w:val="center"/>
          </w:tcPr>
          <w:p w14:paraId="0DCAFC78" w14:textId="77777777" w:rsidR="0028634B" w:rsidRPr="00EA2C0F" w:rsidRDefault="0028634B" w:rsidP="00B152C5">
            <w:pPr>
              <w:jc w:val="center"/>
            </w:pPr>
            <w:r>
              <w:rPr>
                <w:rFonts w:ascii="Calibri" w:hAnsi="Calibri" w:cs="Calibri"/>
                <w:sz w:val="22"/>
                <w:szCs w:val="22"/>
              </w:rPr>
              <w:t>5 518,00</w:t>
            </w:r>
          </w:p>
        </w:tc>
        <w:tc>
          <w:tcPr>
            <w:tcW w:w="1139" w:type="dxa"/>
            <w:tcBorders>
              <w:left w:val="single" w:sz="4" w:space="0" w:color="000000"/>
              <w:bottom w:val="single" w:sz="4" w:space="0" w:color="000000"/>
            </w:tcBorders>
            <w:shd w:val="clear" w:color="auto" w:fill="FFFFFF"/>
            <w:vAlign w:val="center"/>
          </w:tcPr>
          <w:p w14:paraId="3F44494E" w14:textId="77777777" w:rsidR="0028634B" w:rsidRPr="00EA2C0F" w:rsidRDefault="0028634B" w:rsidP="00B152C5">
            <w:pPr>
              <w:jc w:val="center"/>
            </w:pPr>
            <w:r>
              <w:rPr>
                <w:rFonts w:ascii="Calibri" w:hAnsi="Calibri" w:cs="Calibri"/>
                <w:color w:val="000000"/>
                <w:sz w:val="22"/>
                <w:szCs w:val="22"/>
              </w:rPr>
              <w:t>5 363,00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9BD1AA4" w14:textId="77777777" w:rsidR="0028634B" w:rsidRPr="00EA2C0F" w:rsidRDefault="0028634B" w:rsidP="00B152C5">
            <w:pPr>
              <w:jc w:val="center"/>
            </w:pPr>
            <w:r>
              <w:rPr>
                <w:rFonts w:ascii="Calibri" w:hAnsi="Calibri" w:cs="Calibri"/>
                <w:color w:val="000000"/>
                <w:sz w:val="22"/>
                <w:szCs w:val="22"/>
              </w:rPr>
              <w:t>5 363,00</w:t>
            </w:r>
          </w:p>
        </w:tc>
      </w:tr>
      <w:tr w:rsidR="0028634B" w:rsidRPr="00EA2C0F" w14:paraId="5317A84D"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B21F97A" w14:textId="77777777" w:rsidR="0028634B" w:rsidRDefault="0028634B" w:rsidP="00B152C5">
            <w:pPr>
              <w:pStyle w:val="afff1"/>
              <w:snapToGrid w:val="0"/>
              <w:jc w:val="center"/>
            </w:pPr>
            <w:r>
              <w:rPr>
                <w:rFonts w:ascii="Times New Roman" w:hAnsi="Times New Roman" w:cs="Times New Roman"/>
              </w:rPr>
              <w:t>89</w:t>
            </w:r>
          </w:p>
        </w:tc>
        <w:tc>
          <w:tcPr>
            <w:tcW w:w="6292" w:type="dxa"/>
            <w:tcBorders>
              <w:left w:val="single" w:sz="4" w:space="0" w:color="000000"/>
              <w:bottom w:val="single" w:sz="4" w:space="0" w:color="000000"/>
            </w:tcBorders>
            <w:shd w:val="clear" w:color="auto" w:fill="FFFFFF"/>
          </w:tcPr>
          <w:p w14:paraId="416C9E81" w14:textId="77777777" w:rsidR="0028634B" w:rsidRPr="00EA2C0F" w:rsidRDefault="0028634B" w:rsidP="00B152C5">
            <w:proofErr w:type="spellStart"/>
            <w:r w:rsidRPr="00263F03">
              <w:t>Энергоаккумулятор</w:t>
            </w:r>
            <w:proofErr w:type="spellEnd"/>
            <w:r w:rsidRPr="00263F03">
              <w:t xml:space="preserve"> 6520 тип 30/24</w:t>
            </w:r>
          </w:p>
        </w:tc>
        <w:tc>
          <w:tcPr>
            <w:tcW w:w="567" w:type="dxa"/>
            <w:tcBorders>
              <w:left w:val="single" w:sz="4" w:space="0" w:color="000000"/>
              <w:bottom w:val="single" w:sz="4" w:space="0" w:color="000000"/>
            </w:tcBorders>
            <w:shd w:val="clear" w:color="auto" w:fill="FFFFFF"/>
          </w:tcPr>
          <w:p w14:paraId="7F0984E4"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B3C0A5A"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965EB59" w14:textId="77777777" w:rsidR="0028634B" w:rsidRPr="00EA2C0F" w:rsidRDefault="0028634B" w:rsidP="00B152C5">
            <w:pPr>
              <w:jc w:val="center"/>
            </w:pPr>
            <w:r>
              <w:rPr>
                <w:rFonts w:ascii="Calibri" w:hAnsi="Calibri" w:cs="Calibri"/>
                <w:color w:val="000000"/>
                <w:sz w:val="22"/>
                <w:szCs w:val="22"/>
              </w:rPr>
              <w:t>5 922,00</w:t>
            </w:r>
          </w:p>
        </w:tc>
        <w:tc>
          <w:tcPr>
            <w:tcW w:w="1184" w:type="dxa"/>
            <w:tcBorders>
              <w:left w:val="single" w:sz="4" w:space="0" w:color="000000"/>
              <w:bottom w:val="single" w:sz="4" w:space="0" w:color="000000"/>
            </w:tcBorders>
            <w:shd w:val="clear" w:color="auto" w:fill="FFFFFF"/>
            <w:vAlign w:val="center"/>
          </w:tcPr>
          <w:p w14:paraId="16028835" w14:textId="77777777" w:rsidR="0028634B" w:rsidRPr="00EA2C0F" w:rsidRDefault="0028634B" w:rsidP="00B152C5">
            <w:pPr>
              <w:jc w:val="center"/>
            </w:pPr>
            <w:r>
              <w:rPr>
                <w:rFonts w:ascii="Calibri" w:hAnsi="Calibri" w:cs="Calibri"/>
                <w:color w:val="000000"/>
                <w:sz w:val="22"/>
                <w:szCs w:val="22"/>
              </w:rPr>
              <w:t>6 219,00</w:t>
            </w:r>
          </w:p>
        </w:tc>
        <w:tc>
          <w:tcPr>
            <w:tcW w:w="1135" w:type="dxa"/>
            <w:tcBorders>
              <w:left w:val="single" w:sz="4" w:space="0" w:color="000000"/>
              <w:bottom w:val="single" w:sz="4" w:space="0" w:color="000000"/>
            </w:tcBorders>
            <w:shd w:val="clear" w:color="auto" w:fill="FFFFFF"/>
            <w:vAlign w:val="center"/>
          </w:tcPr>
          <w:p w14:paraId="7A3008AE" w14:textId="77777777" w:rsidR="0028634B" w:rsidRPr="00EA2C0F" w:rsidRDefault="0028634B" w:rsidP="00B152C5">
            <w:pPr>
              <w:jc w:val="center"/>
            </w:pPr>
            <w:r>
              <w:rPr>
                <w:rFonts w:ascii="Calibri" w:hAnsi="Calibri" w:cs="Calibri"/>
                <w:sz w:val="22"/>
                <w:szCs w:val="22"/>
              </w:rPr>
              <w:t>6 337,00</w:t>
            </w:r>
          </w:p>
        </w:tc>
        <w:tc>
          <w:tcPr>
            <w:tcW w:w="1139" w:type="dxa"/>
            <w:tcBorders>
              <w:left w:val="single" w:sz="4" w:space="0" w:color="000000"/>
              <w:bottom w:val="single" w:sz="4" w:space="0" w:color="000000"/>
            </w:tcBorders>
            <w:shd w:val="clear" w:color="auto" w:fill="FFFFFF"/>
            <w:vAlign w:val="center"/>
          </w:tcPr>
          <w:p w14:paraId="1FC9FA97" w14:textId="77777777" w:rsidR="0028634B" w:rsidRPr="00EA2C0F" w:rsidRDefault="0028634B" w:rsidP="00B152C5">
            <w:pPr>
              <w:jc w:val="center"/>
            </w:pPr>
            <w:r>
              <w:rPr>
                <w:rFonts w:ascii="Calibri" w:hAnsi="Calibri" w:cs="Calibri"/>
                <w:color w:val="000000"/>
                <w:sz w:val="22"/>
                <w:szCs w:val="22"/>
              </w:rPr>
              <w:t>6 159,33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29F449B" w14:textId="77777777" w:rsidR="0028634B" w:rsidRPr="00EA2C0F" w:rsidRDefault="0028634B" w:rsidP="00B152C5">
            <w:pPr>
              <w:jc w:val="center"/>
            </w:pPr>
            <w:r>
              <w:rPr>
                <w:rFonts w:ascii="Calibri" w:hAnsi="Calibri" w:cs="Calibri"/>
                <w:color w:val="000000"/>
                <w:sz w:val="22"/>
                <w:szCs w:val="22"/>
              </w:rPr>
              <w:t>6 159,33</w:t>
            </w:r>
          </w:p>
        </w:tc>
      </w:tr>
      <w:tr w:rsidR="0028634B" w:rsidRPr="00EA2C0F" w14:paraId="70B1B0E2"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DA08271" w14:textId="77777777" w:rsidR="0028634B" w:rsidRDefault="0028634B" w:rsidP="00B152C5">
            <w:pPr>
              <w:pStyle w:val="afff1"/>
              <w:snapToGrid w:val="0"/>
              <w:jc w:val="center"/>
            </w:pPr>
            <w:r>
              <w:rPr>
                <w:rFonts w:ascii="Times New Roman" w:hAnsi="Times New Roman" w:cs="Times New Roman"/>
              </w:rPr>
              <w:t>90</w:t>
            </w:r>
          </w:p>
        </w:tc>
        <w:tc>
          <w:tcPr>
            <w:tcW w:w="6292" w:type="dxa"/>
            <w:tcBorders>
              <w:left w:val="single" w:sz="4" w:space="0" w:color="000000"/>
              <w:bottom w:val="single" w:sz="4" w:space="0" w:color="000000"/>
            </w:tcBorders>
            <w:shd w:val="clear" w:color="auto" w:fill="FFFFFF"/>
          </w:tcPr>
          <w:p w14:paraId="21B8F52E" w14:textId="77777777" w:rsidR="0028634B" w:rsidRPr="00EA2C0F" w:rsidRDefault="0028634B" w:rsidP="00B152C5">
            <w:proofErr w:type="spellStart"/>
            <w:r w:rsidRPr="00263F03">
              <w:t>Поршнекомплект</w:t>
            </w:r>
            <w:proofErr w:type="spellEnd"/>
          </w:p>
        </w:tc>
        <w:tc>
          <w:tcPr>
            <w:tcW w:w="567" w:type="dxa"/>
            <w:tcBorders>
              <w:left w:val="single" w:sz="4" w:space="0" w:color="000000"/>
              <w:bottom w:val="single" w:sz="4" w:space="0" w:color="000000"/>
            </w:tcBorders>
            <w:shd w:val="clear" w:color="auto" w:fill="FFFFFF"/>
          </w:tcPr>
          <w:p w14:paraId="4FA2AE2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F0073E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F6B14F3" w14:textId="77777777" w:rsidR="0028634B" w:rsidRPr="00EA2C0F" w:rsidRDefault="0028634B" w:rsidP="00B152C5">
            <w:pPr>
              <w:jc w:val="center"/>
            </w:pPr>
            <w:r>
              <w:rPr>
                <w:rFonts w:ascii="Calibri" w:hAnsi="Calibri" w:cs="Calibri"/>
                <w:color w:val="000000"/>
                <w:sz w:val="22"/>
                <w:szCs w:val="22"/>
              </w:rPr>
              <w:t>5 166,00</w:t>
            </w:r>
          </w:p>
        </w:tc>
        <w:tc>
          <w:tcPr>
            <w:tcW w:w="1184" w:type="dxa"/>
            <w:tcBorders>
              <w:left w:val="single" w:sz="4" w:space="0" w:color="000000"/>
              <w:bottom w:val="single" w:sz="4" w:space="0" w:color="000000"/>
            </w:tcBorders>
            <w:shd w:val="clear" w:color="auto" w:fill="FFFFFF"/>
            <w:vAlign w:val="center"/>
          </w:tcPr>
          <w:p w14:paraId="0A0F7251" w14:textId="77777777" w:rsidR="0028634B" w:rsidRPr="00EA2C0F" w:rsidRDefault="0028634B" w:rsidP="00B152C5">
            <w:pPr>
              <w:jc w:val="center"/>
            </w:pPr>
            <w:r>
              <w:rPr>
                <w:rFonts w:ascii="Calibri" w:hAnsi="Calibri" w:cs="Calibri"/>
                <w:color w:val="000000"/>
                <w:sz w:val="22"/>
                <w:szCs w:val="22"/>
              </w:rPr>
              <w:t>5 424,00</w:t>
            </w:r>
          </w:p>
        </w:tc>
        <w:tc>
          <w:tcPr>
            <w:tcW w:w="1135" w:type="dxa"/>
            <w:tcBorders>
              <w:left w:val="single" w:sz="4" w:space="0" w:color="000000"/>
              <w:bottom w:val="single" w:sz="4" w:space="0" w:color="000000"/>
            </w:tcBorders>
            <w:shd w:val="clear" w:color="auto" w:fill="FFFFFF"/>
            <w:vAlign w:val="center"/>
          </w:tcPr>
          <w:p w14:paraId="0DA13E35" w14:textId="77777777" w:rsidR="0028634B" w:rsidRPr="00EA2C0F" w:rsidRDefault="0028634B" w:rsidP="00B152C5">
            <w:pPr>
              <w:jc w:val="center"/>
            </w:pPr>
            <w:r>
              <w:rPr>
                <w:rFonts w:ascii="Calibri" w:hAnsi="Calibri" w:cs="Calibri"/>
                <w:sz w:val="22"/>
                <w:szCs w:val="22"/>
              </w:rPr>
              <w:t>5 527,00</w:t>
            </w:r>
          </w:p>
        </w:tc>
        <w:tc>
          <w:tcPr>
            <w:tcW w:w="1139" w:type="dxa"/>
            <w:tcBorders>
              <w:left w:val="single" w:sz="4" w:space="0" w:color="000000"/>
              <w:bottom w:val="single" w:sz="4" w:space="0" w:color="000000"/>
            </w:tcBorders>
            <w:shd w:val="clear" w:color="auto" w:fill="FFFFFF"/>
            <w:vAlign w:val="center"/>
          </w:tcPr>
          <w:p w14:paraId="7DDC343E" w14:textId="77777777" w:rsidR="0028634B" w:rsidRPr="00EA2C0F" w:rsidRDefault="0028634B" w:rsidP="00B152C5">
            <w:pPr>
              <w:jc w:val="center"/>
            </w:pPr>
            <w:r>
              <w:rPr>
                <w:rFonts w:ascii="Calibri" w:hAnsi="Calibri" w:cs="Calibri"/>
                <w:color w:val="000000"/>
                <w:sz w:val="22"/>
                <w:szCs w:val="22"/>
              </w:rPr>
              <w:t>5 372,33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3CD292F" w14:textId="77777777" w:rsidR="0028634B" w:rsidRPr="00EA2C0F" w:rsidRDefault="0028634B" w:rsidP="00B152C5">
            <w:pPr>
              <w:jc w:val="center"/>
            </w:pPr>
            <w:r>
              <w:rPr>
                <w:rFonts w:ascii="Calibri" w:hAnsi="Calibri" w:cs="Calibri"/>
                <w:color w:val="000000"/>
                <w:sz w:val="22"/>
                <w:szCs w:val="22"/>
              </w:rPr>
              <w:t>5 372,33</w:t>
            </w:r>
          </w:p>
        </w:tc>
      </w:tr>
      <w:tr w:rsidR="0028634B" w:rsidRPr="00EA2C0F" w14:paraId="224E953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BDBD2DF" w14:textId="77777777" w:rsidR="0028634B" w:rsidRDefault="0028634B" w:rsidP="00B152C5">
            <w:pPr>
              <w:pStyle w:val="afff1"/>
              <w:snapToGrid w:val="0"/>
              <w:jc w:val="center"/>
            </w:pPr>
            <w:r>
              <w:rPr>
                <w:rFonts w:ascii="Times New Roman" w:hAnsi="Times New Roman" w:cs="Times New Roman"/>
              </w:rPr>
              <w:t>91</w:t>
            </w:r>
          </w:p>
        </w:tc>
        <w:tc>
          <w:tcPr>
            <w:tcW w:w="6292" w:type="dxa"/>
            <w:tcBorders>
              <w:left w:val="single" w:sz="4" w:space="0" w:color="000000"/>
              <w:bottom w:val="single" w:sz="4" w:space="0" w:color="000000"/>
            </w:tcBorders>
            <w:shd w:val="clear" w:color="auto" w:fill="FFFFFF"/>
          </w:tcPr>
          <w:p w14:paraId="6B35B01E" w14:textId="77777777" w:rsidR="0028634B" w:rsidRPr="00EA2C0F" w:rsidRDefault="0028634B" w:rsidP="00B152C5">
            <w:r w:rsidRPr="00263F03">
              <w:t xml:space="preserve">Ремкомплект двигателя (паронит) </w:t>
            </w:r>
          </w:p>
        </w:tc>
        <w:tc>
          <w:tcPr>
            <w:tcW w:w="567" w:type="dxa"/>
            <w:tcBorders>
              <w:left w:val="single" w:sz="4" w:space="0" w:color="000000"/>
              <w:bottom w:val="single" w:sz="4" w:space="0" w:color="000000"/>
            </w:tcBorders>
            <w:shd w:val="clear" w:color="auto" w:fill="FFFFFF"/>
          </w:tcPr>
          <w:p w14:paraId="05B25986" w14:textId="77777777" w:rsidR="0028634B" w:rsidRPr="00EA2C0F" w:rsidRDefault="0028634B" w:rsidP="00B152C5">
            <w:pPr>
              <w:jc w:val="center"/>
            </w:pPr>
            <w:r w:rsidRPr="00066ED8">
              <w:t>к-т</w:t>
            </w:r>
          </w:p>
        </w:tc>
        <w:tc>
          <w:tcPr>
            <w:tcW w:w="549" w:type="dxa"/>
            <w:tcBorders>
              <w:left w:val="single" w:sz="4" w:space="0" w:color="000000"/>
              <w:bottom w:val="single" w:sz="4" w:space="0" w:color="000000"/>
            </w:tcBorders>
            <w:shd w:val="clear" w:color="auto" w:fill="FFFFFF"/>
          </w:tcPr>
          <w:p w14:paraId="26212F7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225B9A5" w14:textId="77777777" w:rsidR="0028634B" w:rsidRPr="00EA2C0F" w:rsidRDefault="0028634B" w:rsidP="00B152C5">
            <w:pPr>
              <w:jc w:val="center"/>
            </w:pPr>
            <w:r>
              <w:rPr>
                <w:rFonts w:ascii="Calibri" w:hAnsi="Calibri" w:cs="Calibri"/>
                <w:color w:val="000000"/>
                <w:sz w:val="22"/>
                <w:szCs w:val="22"/>
              </w:rPr>
              <w:t>355,00</w:t>
            </w:r>
          </w:p>
        </w:tc>
        <w:tc>
          <w:tcPr>
            <w:tcW w:w="1184" w:type="dxa"/>
            <w:tcBorders>
              <w:left w:val="single" w:sz="4" w:space="0" w:color="000000"/>
              <w:bottom w:val="single" w:sz="4" w:space="0" w:color="000000"/>
            </w:tcBorders>
            <w:shd w:val="clear" w:color="auto" w:fill="FFFFFF"/>
            <w:vAlign w:val="center"/>
          </w:tcPr>
          <w:p w14:paraId="5C4FE69A" w14:textId="77777777" w:rsidR="0028634B" w:rsidRPr="00EA2C0F" w:rsidRDefault="0028634B" w:rsidP="00B152C5">
            <w:pPr>
              <w:jc w:val="center"/>
            </w:pPr>
            <w:r>
              <w:rPr>
                <w:rFonts w:ascii="Calibri" w:hAnsi="Calibri" w:cs="Calibri"/>
                <w:color w:val="000000"/>
                <w:sz w:val="22"/>
                <w:szCs w:val="22"/>
              </w:rPr>
              <w:t>373,00</w:t>
            </w:r>
          </w:p>
        </w:tc>
        <w:tc>
          <w:tcPr>
            <w:tcW w:w="1135" w:type="dxa"/>
            <w:tcBorders>
              <w:left w:val="single" w:sz="4" w:space="0" w:color="000000"/>
              <w:bottom w:val="single" w:sz="4" w:space="0" w:color="000000"/>
            </w:tcBorders>
            <w:shd w:val="clear" w:color="auto" w:fill="FFFFFF"/>
            <w:vAlign w:val="center"/>
          </w:tcPr>
          <w:p w14:paraId="004E7EDC" w14:textId="77777777" w:rsidR="0028634B" w:rsidRPr="00EA2C0F" w:rsidRDefault="0028634B" w:rsidP="00B152C5">
            <w:pPr>
              <w:jc w:val="center"/>
            </w:pPr>
            <w:r>
              <w:rPr>
                <w:rFonts w:ascii="Calibri" w:hAnsi="Calibri" w:cs="Calibri"/>
                <w:sz w:val="22"/>
                <w:szCs w:val="22"/>
              </w:rPr>
              <w:t>380,00</w:t>
            </w:r>
          </w:p>
        </w:tc>
        <w:tc>
          <w:tcPr>
            <w:tcW w:w="1139" w:type="dxa"/>
            <w:tcBorders>
              <w:left w:val="single" w:sz="4" w:space="0" w:color="000000"/>
              <w:bottom w:val="single" w:sz="4" w:space="0" w:color="000000"/>
            </w:tcBorders>
            <w:shd w:val="clear" w:color="auto" w:fill="FFFFFF"/>
            <w:vAlign w:val="center"/>
          </w:tcPr>
          <w:p w14:paraId="5E657A63" w14:textId="77777777" w:rsidR="0028634B" w:rsidRPr="00EA2C0F" w:rsidRDefault="0028634B" w:rsidP="00B152C5">
            <w:pPr>
              <w:jc w:val="center"/>
            </w:pPr>
            <w:r>
              <w:rPr>
                <w:rFonts w:ascii="Calibri" w:hAnsi="Calibri" w:cs="Calibri"/>
                <w:color w:val="000000"/>
                <w:sz w:val="22"/>
                <w:szCs w:val="22"/>
              </w:rPr>
              <w:t>369,33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6151835" w14:textId="77777777" w:rsidR="0028634B" w:rsidRPr="00EA2C0F" w:rsidRDefault="0028634B" w:rsidP="00B152C5">
            <w:pPr>
              <w:jc w:val="center"/>
            </w:pPr>
            <w:r>
              <w:rPr>
                <w:rFonts w:ascii="Calibri" w:hAnsi="Calibri" w:cs="Calibri"/>
                <w:color w:val="000000"/>
                <w:sz w:val="22"/>
                <w:szCs w:val="22"/>
              </w:rPr>
              <w:t>369,33</w:t>
            </w:r>
          </w:p>
        </w:tc>
      </w:tr>
      <w:tr w:rsidR="0028634B" w:rsidRPr="00EA2C0F" w14:paraId="25ECC7A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BBFA22B" w14:textId="77777777" w:rsidR="0028634B" w:rsidRDefault="0028634B" w:rsidP="00B152C5">
            <w:pPr>
              <w:pStyle w:val="afff1"/>
              <w:snapToGrid w:val="0"/>
              <w:jc w:val="center"/>
            </w:pPr>
            <w:r>
              <w:rPr>
                <w:rFonts w:ascii="Times New Roman" w:hAnsi="Times New Roman" w:cs="Times New Roman"/>
              </w:rPr>
              <w:t>92</w:t>
            </w:r>
          </w:p>
        </w:tc>
        <w:tc>
          <w:tcPr>
            <w:tcW w:w="6292" w:type="dxa"/>
            <w:tcBorders>
              <w:left w:val="single" w:sz="4" w:space="0" w:color="000000"/>
              <w:bottom w:val="single" w:sz="4" w:space="0" w:color="000000"/>
            </w:tcBorders>
            <w:shd w:val="clear" w:color="auto" w:fill="FFFFFF"/>
          </w:tcPr>
          <w:p w14:paraId="41BD2C21" w14:textId="77777777" w:rsidR="0028634B" w:rsidRPr="00EA2C0F" w:rsidRDefault="0028634B" w:rsidP="00B152C5">
            <w:r w:rsidRPr="00263F03">
              <w:t xml:space="preserve">Генератор ЗИТ </w:t>
            </w:r>
          </w:p>
        </w:tc>
        <w:tc>
          <w:tcPr>
            <w:tcW w:w="567" w:type="dxa"/>
            <w:tcBorders>
              <w:left w:val="single" w:sz="4" w:space="0" w:color="000000"/>
              <w:bottom w:val="single" w:sz="4" w:space="0" w:color="000000"/>
            </w:tcBorders>
            <w:shd w:val="clear" w:color="auto" w:fill="FFFFFF"/>
          </w:tcPr>
          <w:p w14:paraId="1152C608"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F83E4CB"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71ED08F3" w14:textId="77777777" w:rsidR="0028634B" w:rsidRPr="00EA2C0F" w:rsidRDefault="0028634B" w:rsidP="00B152C5">
            <w:pPr>
              <w:jc w:val="center"/>
            </w:pPr>
            <w:r>
              <w:rPr>
                <w:rFonts w:ascii="Calibri" w:hAnsi="Calibri" w:cs="Calibri"/>
                <w:color w:val="000000"/>
                <w:sz w:val="22"/>
                <w:szCs w:val="22"/>
              </w:rPr>
              <w:t>6 229,00</w:t>
            </w:r>
          </w:p>
        </w:tc>
        <w:tc>
          <w:tcPr>
            <w:tcW w:w="1184" w:type="dxa"/>
            <w:tcBorders>
              <w:left w:val="single" w:sz="4" w:space="0" w:color="000000"/>
              <w:bottom w:val="single" w:sz="4" w:space="0" w:color="000000"/>
            </w:tcBorders>
            <w:shd w:val="clear" w:color="auto" w:fill="FFFFFF"/>
            <w:vAlign w:val="center"/>
          </w:tcPr>
          <w:p w14:paraId="2D7D3DE0" w14:textId="77777777" w:rsidR="0028634B" w:rsidRPr="00EA2C0F" w:rsidRDefault="0028634B" w:rsidP="00B152C5">
            <w:pPr>
              <w:jc w:val="center"/>
            </w:pPr>
            <w:r>
              <w:rPr>
                <w:rFonts w:ascii="Calibri" w:hAnsi="Calibri" w:cs="Calibri"/>
                <w:color w:val="000000"/>
                <w:sz w:val="22"/>
                <w:szCs w:val="22"/>
              </w:rPr>
              <w:t>6 541,00</w:t>
            </w:r>
          </w:p>
        </w:tc>
        <w:tc>
          <w:tcPr>
            <w:tcW w:w="1135" w:type="dxa"/>
            <w:tcBorders>
              <w:left w:val="single" w:sz="4" w:space="0" w:color="000000"/>
              <w:bottom w:val="single" w:sz="4" w:space="0" w:color="000000"/>
            </w:tcBorders>
            <w:shd w:val="clear" w:color="auto" w:fill="FFFFFF"/>
            <w:vAlign w:val="center"/>
          </w:tcPr>
          <w:p w14:paraId="38BB8DEC" w14:textId="77777777" w:rsidR="0028634B" w:rsidRPr="00EA2C0F" w:rsidRDefault="0028634B" w:rsidP="00B152C5">
            <w:pPr>
              <w:jc w:val="center"/>
            </w:pPr>
            <w:r>
              <w:rPr>
                <w:rFonts w:ascii="Calibri" w:hAnsi="Calibri" w:cs="Calibri"/>
                <w:sz w:val="22"/>
                <w:szCs w:val="22"/>
              </w:rPr>
              <w:t>6 665,00</w:t>
            </w:r>
          </w:p>
        </w:tc>
        <w:tc>
          <w:tcPr>
            <w:tcW w:w="1139" w:type="dxa"/>
            <w:tcBorders>
              <w:left w:val="single" w:sz="4" w:space="0" w:color="000000"/>
              <w:bottom w:val="single" w:sz="4" w:space="0" w:color="000000"/>
            </w:tcBorders>
            <w:shd w:val="clear" w:color="auto" w:fill="FFFFFF"/>
            <w:vAlign w:val="center"/>
          </w:tcPr>
          <w:p w14:paraId="0E405E85" w14:textId="77777777" w:rsidR="0028634B" w:rsidRPr="00EA2C0F" w:rsidRDefault="0028634B" w:rsidP="00B152C5">
            <w:pPr>
              <w:jc w:val="center"/>
            </w:pPr>
            <w:r>
              <w:rPr>
                <w:rFonts w:ascii="Calibri" w:hAnsi="Calibri" w:cs="Calibri"/>
                <w:color w:val="000000"/>
                <w:sz w:val="22"/>
                <w:szCs w:val="22"/>
              </w:rPr>
              <w:t>6 478,33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676C83E" w14:textId="77777777" w:rsidR="0028634B" w:rsidRPr="00EA2C0F" w:rsidRDefault="0028634B" w:rsidP="00B152C5">
            <w:pPr>
              <w:jc w:val="center"/>
            </w:pPr>
            <w:r>
              <w:rPr>
                <w:rFonts w:ascii="Calibri" w:hAnsi="Calibri" w:cs="Calibri"/>
                <w:color w:val="000000"/>
                <w:sz w:val="22"/>
                <w:szCs w:val="22"/>
              </w:rPr>
              <w:t>6 478,33</w:t>
            </w:r>
          </w:p>
        </w:tc>
      </w:tr>
      <w:tr w:rsidR="0028634B" w:rsidRPr="00EA2C0F" w14:paraId="5D547C98"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7B3C59C" w14:textId="77777777" w:rsidR="0028634B" w:rsidRDefault="0028634B" w:rsidP="00B152C5">
            <w:pPr>
              <w:pStyle w:val="afff1"/>
              <w:snapToGrid w:val="0"/>
              <w:jc w:val="center"/>
            </w:pPr>
            <w:r>
              <w:rPr>
                <w:rFonts w:ascii="Times New Roman" w:hAnsi="Times New Roman" w:cs="Times New Roman"/>
              </w:rPr>
              <w:t>93</w:t>
            </w:r>
          </w:p>
        </w:tc>
        <w:tc>
          <w:tcPr>
            <w:tcW w:w="6292" w:type="dxa"/>
            <w:tcBorders>
              <w:left w:val="single" w:sz="4" w:space="0" w:color="000000"/>
              <w:bottom w:val="single" w:sz="4" w:space="0" w:color="000000"/>
            </w:tcBorders>
            <w:shd w:val="clear" w:color="auto" w:fill="FFFFFF"/>
          </w:tcPr>
          <w:p w14:paraId="16B09BC9" w14:textId="77777777" w:rsidR="0028634B" w:rsidRPr="00EA2C0F" w:rsidRDefault="0028634B" w:rsidP="00B152C5">
            <w:r w:rsidRPr="00263F03">
              <w:t xml:space="preserve">Замок зажигания </w:t>
            </w:r>
          </w:p>
        </w:tc>
        <w:tc>
          <w:tcPr>
            <w:tcW w:w="567" w:type="dxa"/>
            <w:tcBorders>
              <w:left w:val="single" w:sz="4" w:space="0" w:color="000000"/>
              <w:bottom w:val="single" w:sz="4" w:space="0" w:color="000000"/>
            </w:tcBorders>
            <w:shd w:val="clear" w:color="auto" w:fill="FFFFFF"/>
          </w:tcPr>
          <w:p w14:paraId="105524A5"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D6B916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2B4FC00" w14:textId="77777777" w:rsidR="0028634B" w:rsidRPr="00EA2C0F" w:rsidRDefault="0028634B" w:rsidP="00B152C5">
            <w:pPr>
              <w:jc w:val="center"/>
            </w:pPr>
            <w:r>
              <w:rPr>
                <w:rFonts w:ascii="Calibri" w:hAnsi="Calibri" w:cs="Calibri"/>
                <w:color w:val="000000"/>
                <w:sz w:val="22"/>
                <w:szCs w:val="22"/>
              </w:rPr>
              <w:t>1 006,00</w:t>
            </w:r>
          </w:p>
        </w:tc>
        <w:tc>
          <w:tcPr>
            <w:tcW w:w="1184" w:type="dxa"/>
            <w:tcBorders>
              <w:left w:val="single" w:sz="4" w:space="0" w:color="000000"/>
              <w:bottom w:val="single" w:sz="4" w:space="0" w:color="000000"/>
            </w:tcBorders>
            <w:shd w:val="clear" w:color="auto" w:fill="FFFFFF"/>
            <w:vAlign w:val="center"/>
          </w:tcPr>
          <w:p w14:paraId="44344399" w14:textId="77777777" w:rsidR="0028634B" w:rsidRPr="00EA2C0F" w:rsidRDefault="0028634B" w:rsidP="00B152C5">
            <w:pPr>
              <w:jc w:val="center"/>
            </w:pPr>
            <w:r>
              <w:rPr>
                <w:rFonts w:ascii="Calibri" w:hAnsi="Calibri" w:cs="Calibri"/>
                <w:color w:val="000000"/>
                <w:sz w:val="22"/>
                <w:szCs w:val="22"/>
              </w:rPr>
              <w:t>1 056,00</w:t>
            </w:r>
          </w:p>
        </w:tc>
        <w:tc>
          <w:tcPr>
            <w:tcW w:w="1135" w:type="dxa"/>
            <w:tcBorders>
              <w:left w:val="single" w:sz="4" w:space="0" w:color="000000"/>
              <w:bottom w:val="single" w:sz="4" w:space="0" w:color="000000"/>
            </w:tcBorders>
            <w:shd w:val="clear" w:color="auto" w:fill="FFFFFF"/>
            <w:vAlign w:val="center"/>
          </w:tcPr>
          <w:p w14:paraId="241215E2" w14:textId="77777777" w:rsidR="0028634B" w:rsidRPr="00EA2C0F" w:rsidRDefault="0028634B" w:rsidP="00B152C5">
            <w:pPr>
              <w:jc w:val="center"/>
            </w:pPr>
            <w:r>
              <w:rPr>
                <w:rFonts w:ascii="Calibri" w:hAnsi="Calibri" w:cs="Calibri"/>
                <w:sz w:val="22"/>
                <w:szCs w:val="22"/>
              </w:rPr>
              <w:t>1 076,00</w:t>
            </w:r>
          </w:p>
        </w:tc>
        <w:tc>
          <w:tcPr>
            <w:tcW w:w="1139" w:type="dxa"/>
            <w:tcBorders>
              <w:left w:val="single" w:sz="4" w:space="0" w:color="000000"/>
              <w:bottom w:val="single" w:sz="4" w:space="0" w:color="000000"/>
            </w:tcBorders>
            <w:shd w:val="clear" w:color="auto" w:fill="FFFFFF"/>
            <w:vAlign w:val="center"/>
          </w:tcPr>
          <w:p w14:paraId="64DE35A6" w14:textId="77777777" w:rsidR="0028634B" w:rsidRPr="00EA2C0F" w:rsidRDefault="0028634B" w:rsidP="00B152C5">
            <w:pPr>
              <w:jc w:val="center"/>
            </w:pPr>
            <w:r>
              <w:rPr>
                <w:rFonts w:ascii="Calibri" w:hAnsi="Calibri" w:cs="Calibri"/>
                <w:color w:val="000000"/>
                <w:sz w:val="22"/>
                <w:szCs w:val="22"/>
              </w:rPr>
              <w:t>1 046,00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BBD0423" w14:textId="77777777" w:rsidR="0028634B" w:rsidRPr="00EA2C0F" w:rsidRDefault="0028634B" w:rsidP="00B152C5">
            <w:pPr>
              <w:jc w:val="center"/>
            </w:pPr>
            <w:r>
              <w:rPr>
                <w:rFonts w:ascii="Calibri" w:hAnsi="Calibri" w:cs="Calibri"/>
                <w:color w:val="000000"/>
                <w:sz w:val="22"/>
                <w:szCs w:val="22"/>
              </w:rPr>
              <w:t>1 046,00</w:t>
            </w:r>
          </w:p>
        </w:tc>
      </w:tr>
      <w:tr w:rsidR="0028634B" w:rsidRPr="00EA2C0F" w14:paraId="086E8734" w14:textId="77777777" w:rsidTr="0028634B">
        <w:trPr>
          <w:gridAfter w:val="1"/>
          <w:wAfter w:w="6" w:type="dxa"/>
        </w:trPr>
        <w:tc>
          <w:tcPr>
            <w:tcW w:w="513" w:type="dxa"/>
            <w:tcBorders>
              <w:top w:val="single" w:sz="4" w:space="0" w:color="000000"/>
              <w:left w:val="single" w:sz="4" w:space="0" w:color="000000"/>
              <w:bottom w:val="single" w:sz="4" w:space="0" w:color="000000"/>
            </w:tcBorders>
            <w:shd w:val="clear" w:color="auto" w:fill="FFFFFF"/>
            <w:vAlign w:val="center"/>
          </w:tcPr>
          <w:p w14:paraId="0D3CB0CF" w14:textId="77777777" w:rsidR="0028634B" w:rsidRDefault="0028634B" w:rsidP="00B152C5">
            <w:pPr>
              <w:pStyle w:val="afff1"/>
            </w:pPr>
            <w:r>
              <w:t>94</w:t>
            </w:r>
          </w:p>
        </w:tc>
        <w:tc>
          <w:tcPr>
            <w:tcW w:w="6292" w:type="dxa"/>
            <w:tcBorders>
              <w:top w:val="single" w:sz="4" w:space="0" w:color="000000"/>
              <w:left w:val="single" w:sz="4" w:space="0" w:color="000000"/>
              <w:bottom w:val="single" w:sz="4" w:space="0" w:color="000000"/>
            </w:tcBorders>
            <w:shd w:val="clear" w:color="auto" w:fill="FFFFFF"/>
          </w:tcPr>
          <w:p w14:paraId="6C57A3A7" w14:textId="77777777" w:rsidR="0028634B" w:rsidRPr="00EA2C0F" w:rsidRDefault="0028634B" w:rsidP="00B152C5">
            <w:r w:rsidRPr="00263F03">
              <w:t>Рукав высокого давления в сборе</w:t>
            </w:r>
          </w:p>
        </w:tc>
        <w:tc>
          <w:tcPr>
            <w:tcW w:w="567" w:type="dxa"/>
            <w:tcBorders>
              <w:top w:val="single" w:sz="4" w:space="0" w:color="000000"/>
              <w:left w:val="single" w:sz="4" w:space="0" w:color="000000"/>
              <w:bottom w:val="single" w:sz="4" w:space="0" w:color="000000"/>
            </w:tcBorders>
            <w:shd w:val="clear" w:color="auto" w:fill="FFFFFF"/>
          </w:tcPr>
          <w:p w14:paraId="792E2F2E" w14:textId="77777777" w:rsidR="0028634B" w:rsidRPr="00EA2C0F" w:rsidRDefault="0028634B" w:rsidP="00B152C5">
            <w:pPr>
              <w:jc w:val="center"/>
            </w:pPr>
            <w:proofErr w:type="spellStart"/>
            <w:r w:rsidRPr="00066ED8">
              <w:t>шт</w:t>
            </w:r>
            <w:proofErr w:type="spellEnd"/>
          </w:p>
        </w:tc>
        <w:tc>
          <w:tcPr>
            <w:tcW w:w="549" w:type="dxa"/>
            <w:tcBorders>
              <w:top w:val="single" w:sz="4" w:space="0" w:color="000000"/>
              <w:left w:val="single" w:sz="4" w:space="0" w:color="000000"/>
              <w:bottom w:val="single" w:sz="4" w:space="0" w:color="000000"/>
            </w:tcBorders>
            <w:shd w:val="clear" w:color="auto" w:fill="FFFFFF"/>
          </w:tcPr>
          <w:p w14:paraId="7BD4FF1A" w14:textId="77777777" w:rsidR="0028634B" w:rsidRPr="00293D92" w:rsidRDefault="0028634B" w:rsidP="00B152C5">
            <w:pPr>
              <w:jc w:val="center"/>
            </w:pPr>
            <w:r w:rsidRPr="008B731F">
              <w:t>1</w:t>
            </w:r>
          </w:p>
        </w:tc>
        <w:tc>
          <w:tcPr>
            <w:tcW w:w="1135" w:type="dxa"/>
            <w:tcBorders>
              <w:top w:val="single" w:sz="4" w:space="0" w:color="000000"/>
              <w:left w:val="single" w:sz="4" w:space="0" w:color="000000"/>
              <w:bottom w:val="single" w:sz="4" w:space="0" w:color="000000"/>
            </w:tcBorders>
            <w:shd w:val="clear" w:color="auto" w:fill="FFFFFF"/>
            <w:vAlign w:val="center"/>
          </w:tcPr>
          <w:p w14:paraId="354B9157" w14:textId="77777777" w:rsidR="0028634B" w:rsidRPr="00EA2C0F" w:rsidRDefault="0028634B" w:rsidP="00B152C5">
            <w:pPr>
              <w:jc w:val="center"/>
            </w:pPr>
            <w:r>
              <w:rPr>
                <w:rFonts w:ascii="Calibri" w:hAnsi="Calibri" w:cs="Calibri"/>
                <w:color w:val="000000"/>
                <w:sz w:val="22"/>
                <w:szCs w:val="22"/>
              </w:rPr>
              <w:t>7 493,00</w:t>
            </w:r>
          </w:p>
        </w:tc>
        <w:tc>
          <w:tcPr>
            <w:tcW w:w="1184" w:type="dxa"/>
            <w:tcBorders>
              <w:top w:val="single" w:sz="4" w:space="0" w:color="000000"/>
              <w:left w:val="single" w:sz="4" w:space="0" w:color="000000"/>
              <w:bottom w:val="single" w:sz="4" w:space="0" w:color="000000"/>
            </w:tcBorders>
            <w:shd w:val="clear" w:color="auto" w:fill="FFFFFF"/>
            <w:vAlign w:val="center"/>
          </w:tcPr>
          <w:p w14:paraId="2F138B0D" w14:textId="77777777" w:rsidR="0028634B" w:rsidRPr="00EA2C0F" w:rsidRDefault="0028634B" w:rsidP="00B152C5">
            <w:pPr>
              <w:jc w:val="center"/>
            </w:pPr>
            <w:r>
              <w:rPr>
                <w:rFonts w:ascii="Calibri" w:hAnsi="Calibri" w:cs="Calibri"/>
                <w:color w:val="000000"/>
                <w:sz w:val="22"/>
                <w:szCs w:val="22"/>
              </w:rPr>
              <w:t>7 867,00</w:t>
            </w:r>
          </w:p>
        </w:tc>
        <w:tc>
          <w:tcPr>
            <w:tcW w:w="1135" w:type="dxa"/>
            <w:tcBorders>
              <w:top w:val="single" w:sz="4" w:space="0" w:color="000000"/>
              <w:left w:val="single" w:sz="4" w:space="0" w:color="000000"/>
              <w:bottom w:val="single" w:sz="4" w:space="0" w:color="000000"/>
            </w:tcBorders>
            <w:shd w:val="clear" w:color="auto" w:fill="FFFFFF"/>
            <w:vAlign w:val="center"/>
          </w:tcPr>
          <w:p w14:paraId="1BCA4066" w14:textId="77777777" w:rsidR="0028634B" w:rsidRPr="00EA2C0F" w:rsidRDefault="0028634B" w:rsidP="00B152C5">
            <w:pPr>
              <w:jc w:val="center"/>
            </w:pPr>
            <w:r>
              <w:rPr>
                <w:rFonts w:ascii="Calibri" w:hAnsi="Calibri" w:cs="Calibri"/>
                <w:sz w:val="22"/>
                <w:szCs w:val="22"/>
              </w:rPr>
              <w:t>8 017,00</w:t>
            </w:r>
          </w:p>
        </w:tc>
        <w:tc>
          <w:tcPr>
            <w:tcW w:w="1139" w:type="dxa"/>
            <w:tcBorders>
              <w:top w:val="single" w:sz="4" w:space="0" w:color="000000"/>
              <w:left w:val="single" w:sz="4" w:space="0" w:color="000000"/>
              <w:bottom w:val="single" w:sz="4" w:space="0" w:color="000000"/>
            </w:tcBorders>
            <w:shd w:val="clear" w:color="auto" w:fill="FFFFFF"/>
            <w:vAlign w:val="center"/>
          </w:tcPr>
          <w:p w14:paraId="39155841" w14:textId="77777777" w:rsidR="0028634B" w:rsidRPr="00EA2C0F" w:rsidRDefault="0028634B" w:rsidP="00B152C5">
            <w:pPr>
              <w:jc w:val="center"/>
            </w:pPr>
            <w:r>
              <w:rPr>
                <w:rFonts w:ascii="Calibri" w:hAnsi="Calibri" w:cs="Calibri"/>
                <w:color w:val="000000"/>
                <w:sz w:val="22"/>
                <w:szCs w:val="22"/>
              </w:rPr>
              <w:t>7 792,33</w:t>
            </w:r>
          </w:p>
        </w:tc>
        <w:tc>
          <w:tcPr>
            <w:tcW w:w="35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2E78F3B" w14:textId="77777777" w:rsidR="0028634B" w:rsidRPr="00EA2C0F" w:rsidRDefault="0028634B" w:rsidP="00B152C5">
            <w:pPr>
              <w:jc w:val="center"/>
            </w:pPr>
            <w:r>
              <w:rPr>
                <w:rFonts w:ascii="Calibri" w:hAnsi="Calibri" w:cs="Calibri"/>
                <w:color w:val="000000"/>
                <w:sz w:val="22"/>
                <w:szCs w:val="22"/>
              </w:rPr>
              <w:t>7 792,33</w:t>
            </w:r>
          </w:p>
        </w:tc>
      </w:tr>
      <w:tr w:rsidR="0028634B" w:rsidRPr="00EA2C0F" w14:paraId="4CF88411"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3459549" w14:textId="77777777" w:rsidR="0028634B" w:rsidRDefault="0028634B" w:rsidP="00B152C5">
            <w:pPr>
              <w:pStyle w:val="afff1"/>
              <w:jc w:val="center"/>
            </w:pPr>
            <w:r>
              <w:t>95</w:t>
            </w:r>
          </w:p>
        </w:tc>
        <w:tc>
          <w:tcPr>
            <w:tcW w:w="6292" w:type="dxa"/>
            <w:tcBorders>
              <w:left w:val="single" w:sz="4" w:space="0" w:color="000000"/>
              <w:bottom w:val="single" w:sz="4" w:space="0" w:color="000000"/>
            </w:tcBorders>
            <w:shd w:val="clear" w:color="auto" w:fill="FFFFFF"/>
          </w:tcPr>
          <w:p w14:paraId="6F7CCF40" w14:textId="77777777" w:rsidR="0028634B" w:rsidRPr="00EA2C0F" w:rsidRDefault="0028634B" w:rsidP="00B152C5">
            <w:r w:rsidRPr="00263F03">
              <w:t>Ресивер в сборе</w:t>
            </w:r>
          </w:p>
        </w:tc>
        <w:tc>
          <w:tcPr>
            <w:tcW w:w="567" w:type="dxa"/>
            <w:tcBorders>
              <w:left w:val="single" w:sz="4" w:space="0" w:color="000000"/>
              <w:bottom w:val="single" w:sz="4" w:space="0" w:color="000000"/>
            </w:tcBorders>
            <w:shd w:val="clear" w:color="auto" w:fill="FFFFFF"/>
          </w:tcPr>
          <w:p w14:paraId="2227AE9E"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762B5E4"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0E8EB81" w14:textId="77777777" w:rsidR="0028634B" w:rsidRPr="00EA2C0F" w:rsidRDefault="0028634B" w:rsidP="00B152C5">
            <w:pPr>
              <w:jc w:val="center"/>
            </w:pPr>
            <w:r>
              <w:rPr>
                <w:rFonts w:ascii="Calibri" w:hAnsi="Calibri" w:cs="Calibri"/>
                <w:color w:val="000000"/>
                <w:sz w:val="22"/>
                <w:szCs w:val="22"/>
              </w:rPr>
              <w:t>4 455,00</w:t>
            </w:r>
          </w:p>
        </w:tc>
        <w:tc>
          <w:tcPr>
            <w:tcW w:w="1184" w:type="dxa"/>
            <w:tcBorders>
              <w:left w:val="single" w:sz="4" w:space="0" w:color="000000"/>
              <w:bottom w:val="single" w:sz="4" w:space="0" w:color="000000"/>
            </w:tcBorders>
            <w:shd w:val="clear" w:color="auto" w:fill="FFFFFF"/>
            <w:vAlign w:val="center"/>
          </w:tcPr>
          <w:p w14:paraId="129FA17D" w14:textId="77777777" w:rsidR="0028634B" w:rsidRPr="00EA2C0F" w:rsidRDefault="0028634B" w:rsidP="00B152C5">
            <w:pPr>
              <w:jc w:val="center"/>
            </w:pPr>
            <w:r>
              <w:rPr>
                <w:rFonts w:ascii="Calibri" w:hAnsi="Calibri" w:cs="Calibri"/>
                <w:color w:val="000000"/>
                <w:sz w:val="22"/>
                <w:szCs w:val="22"/>
              </w:rPr>
              <w:t>4 678,00</w:t>
            </w:r>
          </w:p>
        </w:tc>
        <w:tc>
          <w:tcPr>
            <w:tcW w:w="1135" w:type="dxa"/>
            <w:tcBorders>
              <w:left w:val="single" w:sz="4" w:space="0" w:color="000000"/>
              <w:bottom w:val="single" w:sz="4" w:space="0" w:color="000000"/>
            </w:tcBorders>
            <w:shd w:val="clear" w:color="auto" w:fill="FFFFFF"/>
            <w:vAlign w:val="center"/>
          </w:tcPr>
          <w:p w14:paraId="1102E1EC" w14:textId="77777777" w:rsidR="0028634B" w:rsidRPr="00EA2C0F" w:rsidRDefault="0028634B" w:rsidP="00B152C5">
            <w:pPr>
              <w:jc w:val="center"/>
            </w:pPr>
            <w:r>
              <w:rPr>
                <w:rFonts w:ascii="Calibri" w:hAnsi="Calibri" w:cs="Calibri"/>
                <w:sz w:val="22"/>
                <w:szCs w:val="22"/>
              </w:rPr>
              <w:t>4 767,00</w:t>
            </w:r>
          </w:p>
        </w:tc>
        <w:tc>
          <w:tcPr>
            <w:tcW w:w="1139" w:type="dxa"/>
            <w:tcBorders>
              <w:left w:val="single" w:sz="4" w:space="0" w:color="000000"/>
              <w:bottom w:val="single" w:sz="4" w:space="0" w:color="000000"/>
            </w:tcBorders>
            <w:shd w:val="clear" w:color="auto" w:fill="FFFFFF"/>
            <w:vAlign w:val="center"/>
          </w:tcPr>
          <w:p w14:paraId="36A1E657" w14:textId="77777777" w:rsidR="0028634B" w:rsidRPr="00EA2C0F" w:rsidRDefault="0028634B" w:rsidP="00B152C5">
            <w:pPr>
              <w:jc w:val="center"/>
            </w:pPr>
            <w:r>
              <w:rPr>
                <w:rFonts w:ascii="Calibri" w:hAnsi="Calibri" w:cs="Calibri"/>
                <w:color w:val="000000"/>
                <w:sz w:val="22"/>
                <w:szCs w:val="22"/>
              </w:rPr>
              <w:t>4 633,33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C0E55A5" w14:textId="77777777" w:rsidR="0028634B" w:rsidRPr="00EA2C0F" w:rsidRDefault="0028634B" w:rsidP="00B152C5">
            <w:pPr>
              <w:jc w:val="center"/>
            </w:pPr>
            <w:r>
              <w:rPr>
                <w:rFonts w:ascii="Calibri" w:hAnsi="Calibri" w:cs="Calibri"/>
                <w:color w:val="000000"/>
                <w:sz w:val="22"/>
                <w:szCs w:val="22"/>
              </w:rPr>
              <w:t>4 633,33</w:t>
            </w:r>
          </w:p>
        </w:tc>
      </w:tr>
      <w:tr w:rsidR="0028634B" w:rsidRPr="00EA2C0F" w14:paraId="11ABF3F7"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74EF5405" w14:textId="77777777" w:rsidR="0028634B" w:rsidRDefault="0028634B" w:rsidP="00B152C5">
            <w:pPr>
              <w:pStyle w:val="afff1"/>
              <w:jc w:val="center"/>
            </w:pPr>
            <w:r>
              <w:t>96</w:t>
            </w:r>
          </w:p>
        </w:tc>
        <w:tc>
          <w:tcPr>
            <w:tcW w:w="6292" w:type="dxa"/>
            <w:tcBorders>
              <w:left w:val="single" w:sz="4" w:space="0" w:color="000000"/>
              <w:bottom w:val="single" w:sz="4" w:space="0" w:color="000000"/>
            </w:tcBorders>
            <w:shd w:val="clear" w:color="auto" w:fill="FFFFFF"/>
          </w:tcPr>
          <w:p w14:paraId="1C772779" w14:textId="77777777" w:rsidR="0028634B" w:rsidRPr="00EA2C0F" w:rsidRDefault="0028634B" w:rsidP="00B152C5">
            <w:r w:rsidRPr="00263F03">
              <w:t>Кран в сборе (тормозной двухсекционный)</w:t>
            </w:r>
          </w:p>
        </w:tc>
        <w:tc>
          <w:tcPr>
            <w:tcW w:w="567" w:type="dxa"/>
            <w:tcBorders>
              <w:left w:val="single" w:sz="4" w:space="0" w:color="000000"/>
              <w:bottom w:val="single" w:sz="4" w:space="0" w:color="000000"/>
            </w:tcBorders>
            <w:shd w:val="clear" w:color="auto" w:fill="FFFFFF"/>
          </w:tcPr>
          <w:p w14:paraId="223216E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6A5CD32"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1BDEE39" w14:textId="77777777" w:rsidR="0028634B" w:rsidRPr="00EA2C0F" w:rsidRDefault="0028634B" w:rsidP="00B152C5">
            <w:pPr>
              <w:jc w:val="center"/>
            </w:pPr>
            <w:r>
              <w:rPr>
                <w:rFonts w:ascii="Calibri" w:hAnsi="Calibri" w:cs="Calibri"/>
                <w:color w:val="000000"/>
                <w:sz w:val="22"/>
                <w:szCs w:val="22"/>
              </w:rPr>
              <w:t>8 370,00</w:t>
            </w:r>
          </w:p>
        </w:tc>
        <w:tc>
          <w:tcPr>
            <w:tcW w:w="1184" w:type="dxa"/>
            <w:tcBorders>
              <w:left w:val="single" w:sz="4" w:space="0" w:color="000000"/>
              <w:bottom w:val="single" w:sz="4" w:space="0" w:color="000000"/>
            </w:tcBorders>
            <w:shd w:val="clear" w:color="auto" w:fill="FFFFFF"/>
            <w:vAlign w:val="center"/>
          </w:tcPr>
          <w:p w14:paraId="7E68F2AB" w14:textId="77777777" w:rsidR="0028634B" w:rsidRPr="00EA2C0F" w:rsidRDefault="0028634B" w:rsidP="00B152C5">
            <w:pPr>
              <w:jc w:val="center"/>
            </w:pPr>
            <w:r>
              <w:rPr>
                <w:rFonts w:ascii="Calibri" w:hAnsi="Calibri" w:cs="Calibri"/>
                <w:color w:val="000000"/>
                <w:sz w:val="22"/>
                <w:szCs w:val="22"/>
              </w:rPr>
              <w:t>8 789,00</w:t>
            </w:r>
          </w:p>
        </w:tc>
        <w:tc>
          <w:tcPr>
            <w:tcW w:w="1135" w:type="dxa"/>
            <w:tcBorders>
              <w:left w:val="single" w:sz="4" w:space="0" w:color="000000"/>
              <w:bottom w:val="single" w:sz="4" w:space="0" w:color="000000"/>
            </w:tcBorders>
            <w:shd w:val="clear" w:color="auto" w:fill="FFFFFF"/>
            <w:vAlign w:val="center"/>
          </w:tcPr>
          <w:p w14:paraId="1B3294E4" w14:textId="77777777" w:rsidR="0028634B" w:rsidRPr="00EA2C0F" w:rsidRDefault="0028634B" w:rsidP="00B152C5">
            <w:pPr>
              <w:jc w:val="center"/>
            </w:pPr>
            <w:r>
              <w:rPr>
                <w:rFonts w:ascii="Calibri" w:hAnsi="Calibri" w:cs="Calibri"/>
                <w:sz w:val="22"/>
                <w:szCs w:val="22"/>
              </w:rPr>
              <w:t>8 956,00</w:t>
            </w:r>
          </w:p>
        </w:tc>
        <w:tc>
          <w:tcPr>
            <w:tcW w:w="1139" w:type="dxa"/>
            <w:tcBorders>
              <w:left w:val="single" w:sz="4" w:space="0" w:color="000000"/>
              <w:bottom w:val="single" w:sz="4" w:space="0" w:color="000000"/>
            </w:tcBorders>
            <w:shd w:val="clear" w:color="auto" w:fill="FFFFFF"/>
            <w:vAlign w:val="center"/>
          </w:tcPr>
          <w:p w14:paraId="7E86B196" w14:textId="77777777" w:rsidR="0028634B" w:rsidRPr="00EA2C0F" w:rsidRDefault="0028634B" w:rsidP="00B152C5">
            <w:pPr>
              <w:jc w:val="center"/>
            </w:pPr>
            <w:r>
              <w:rPr>
                <w:rFonts w:ascii="Calibri" w:hAnsi="Calibri" w:cs="Calibri"/>
                <w:color w:val="000000"/>
                <w:sz w:val="22"/>
                <w:szCs w:val="22"/>
              </w:rPr>
              <w:t>8 705,00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057C1A1" w14:textId="77777777" w:rsidR="0028634B" w:rsidRPr="00EA2C0F" w:rsidRDefault="0028634B" w:rsidP="00B152C5">
            <w:pPr>
              <w:jc w:val="center"/>
            </w:pPr>
            <w:r>
              <w:rPr>
                <w:rFonts w:ascii="Calibri" w:hAnsi="Calibri" w:cs="Calibri"/>
                <w:color w:val="000000"/>
                <w:sz w:val="22"/>
                <w:szCs w:val="22"/>
              </w:rPr>
              <w:t>8 705,00</w:t>
            </w:r>
          </w:p>
        </w:tc>
      </w:tr>
      <w:tr w:rsidR="0028634B" w:rsidRPr="00EA2C0F" w14:paraId="15917D6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CBB003C" w14:textId="77777777" w:rsidR="0028634B" w:rsidRDefault="0028634B" w:rsidP="00B152C5">
            <w:pPr>
              <w:pStyle w:val="afff1"/>
              <w:jc w:val="center"/>
            </w:pPr>
            <w:r>
              <w:t>97</w:t>
            </w:r>
          </w:p>
        </w:tc>
        <w:tc>
          <w:tcPr>
            <w:tcW w:w="6292" w:type="dxa"/>
            <w:tcBorders>
              <w:left w:val="single" w:sz="4" w:space="0" w:color="000000"/>
              <w:bottom w:val="single" w:sz="4" w:space="0" w:color="000000"/>
            </w:tcBorders>
            <w:shd w:val="clear" w:color="auto" w:fill="FFFFFF"/>
          </w:tcPr>
          <w:p w14:paraId="7D04A56E" w14:textId="77777777" w:rsidR="0028634B" w:rsidRPr="00EA2C0F" w:rsidRDefault="0028634B" w:rsidP="00B152C5">
            <w:r w:rsidRPr="00263F03">
              <w:t>Клапан защитный одинарный в сборе</w:t>
            </w:r>
          </w:p>
        </w:tc>
        <w:tc>
          <w:tcPr>
            <w:tcW w:w="567" w:type="dxa"/>
            <w:tcBorders>
              <w:left w:val="single" w:sz="4" w:space="0" w:color="000000"/>
              <w:bottom w:val="single" w:sz="4" w:space="0" w:color="000000"/>
            </w:tcBorders>
            <w:shd w:val="clear" w:color="auto" w:fill="FFFFFF"/>
          </w:tcPr>
          <w:p w14:paraId="364B7089"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0729101D"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D5BE1EE" w14:textId="77777777" w:rsidR="0028634B" w:rsidRPr="00EA2C0F" w:rsidRDefault="0028634B" w:rsidP="00B152C5">
            <w:pPr>
              <w:jc w:val="center"/>
            </w:pPr>
            <w:r>
              <w:rPr>
                <w:rFonts w:ascii="Calibri" w:hAnsi="Calibri" w:cs="Calibri"/>
                <w:color w:val="000000"/>
                <w:sz w:val="22"/>
                <w:szCs w:val="22"/>
              </w:rPr>
              <w:t>12 663,00</w:t>
            </w:r>
          </w:p>
        </w:tc>
        <w:tc>
          <w:tcPr>
            <w:tcW w:w="1184" w:type="dxa"/>
            <w:tcBorders>
              <w:left w:val="single" w:sz="4" w:space="0" w:color="000000"/>
              <w:bottom w:val="single" w:sz="4" w:space="0" w:color="000000"/>
            </w:tcBorders>
            <w:shd w:val="clear" w:color="auto" w:fill="FFFFFF"/>
            <w:vAlign w:val="center"/>
          </w:tcPr>
          <w:p w14:paraId="58F7468B" w14:textId="77777777" w:rsidR="0028634B" w:rsidRPr="00EA2C0F" w:rsidRDefault="0028634B" w:rsidP="00B152C5">
            <w:pPr>
              <w:jc w:val="center"/>
            </w:pPr>
            <w:r>
              <w:rPr>
                <w:rFonts w:ascii="Calibri" w:hAnsi="Calibri" w:cs="Calibri"/>
                <w:color w:val="000000"/>
                <w:sz w:val="22"/>
                <w:szCs w:val="22"/>
              </w:rPr>
              <w:t>13 296,00</w:t>
            </w:r>
          </w:p>
        </w:tc>
        <w:tc>
          <w:tcPr>
            <w:tcW w:w="1135" w:type="dxa"/>
            <w:tcBorders>
              <w:left w:val="single" w:sz="4" w:space="0" w:color="000000"/>
              <w:bottom w:val="single" w:sz="4" w:space="0" w:color="000000"/>
            </w:tcBorders>
            <w:shd w:val="clear" w:color="auto" w:fill="FFFFFF"/>
            <w:vAlign w:val="center"/>
          </w:tcPr>
          <w:p w14:paraId="215A2F98" w14:textId="77777777" w:rsidR="0028634B" w:rsidRPr="00EA2C0F" w:rsidRDefault="0028634B" w:rsidP="00B152C5">
            <w:pPr>
              <w:jc w:val="center"/>
            </w:pPr>
            <w:r>
              <w:rPr>
                <w:rFonts w:ascii="Calibri" w:hAnsi="Calibri" w:cs="Calibri"/>
                <w:sz w:val="22"/>
                <w:szCs w:val="22"/>
              </w:rPr>
              <w:t>13 549,00</w:t>
            </w:r>
          </w:p>
        </w:tc>
        <w:tc>
          <w:tcPr>
            <w:tcW w:w="1139" w:type="dxa"/>
            <w:tcBorders>
              <w:left w:val="single" w:sz="4" w:space="0" w:color="000000"/>
              <w:bottom w:val="single" w:sz="4" w:space="0" w:color="000000"/>
            </w:tcBorders>
            <w:shd w:val="clear" w:color="auto" w:fill="FFFFFF"/>
            <w:vAlign w:val="center"/>
          </w:tcPr>
          <w:p w14:paraId="1BE09FAE" w14:textId="77777777" w:rsidR="0028634B" w:rsidRPr="00EA2C0F" w:rsidRDefault="0028634B" w:rsidP="00B152C5">
            <w:pPr>
              <w:jc w:val="center"/>
            </w:pPr>
            <w:r>
              <w:rPr>
                <w:rFonts w:ascii="Calibri" w:hAnsi="Calibri" w:cs="Calibri"/>
                <w:color w:val="000000"/>
                <w:sz w:val="22"/>
                <w:szCs w:val="22"/>
              </w:rPr>
              <w:t>13 169,33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35A984D" w14:textId="77777777" w:rsidR="0028634B" w:rsidRPr="00EA2C0F" w:rsidRDefault="0028634B" w:rsidP="00B152C5">
            <w:pPr>
              <w:jc w:val="center"/>
            </w:pPr>
            <w:r>
              <w:rPr>
                <w:rFonts w:ascii="Calibri" w:hAnsi="Calibri" w:cs="Calibri"/>
                <w:color w:val="000000"/>
                <w:sz w:val="22"/>
                <w:szCs w:val="22"/>
              </w:rPr>
              <w:t>13 169,33</w:t>
            </w:r>
          </w:p>
        </w:tc>
      </w:tr>
      <w:tr w:rsidR="0028634B" w:rsidRPr="00EA2C0F" w14:paraId="3CB9BD9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98440BF" w14:textId="77777777" w:rsidR="0028634B" w:rsidRDefault="0028634B" w:rsidP="00B152C5">
            <w:pPr>
              <w:pStyle w:val="afff1"/>
              <w:jc w:val="center"/>
            </w:pPr>
            <w:r>
              <w:t>98</w:t>
            </w:r>
          </w:p>
        </w:tc>
        <w:tc>
          <w:tcPr>
            <w:tcW w:w="6292" w:type="dxa"/>
            <w:tcBorders>
              <w:left w:val="single" w:sz="4" w:space="0" w:color="000000"/>
              <w:bottom w:val="single" w:sz="4" w:space="0" w:color="000000"/>
            </w:tcBorders>
            <w:shd w:val="clear" w:color="auto" w:fill="FFFFFF"/>
          </w:tcPr>
          <w:p w14:paraId="31B48394" w14:textId="77777777" w:rsidR="0028634B" w:rsidRPr="00EA2C0F" w:rsidRDefault="0028634B" w:rsidP="00B152C5">
            <w:r w:rsidRPr="00263F03">
              <w:t>Клапан защитный тройной в сборе</w:t>
            </w:r>
          </w:p>
        </w:tc>
        <w:tc>
          <w:tcPr>
            <w:tcW w:w="567" w:type="dxa"/>
            <w:tcBorders>
              <w:left w:val="single" w:sz="4" w:space="0" w:color="000000"/>
              <w:bottom w:val="single" w:sz="4" w:space="0" w:color="000000"/>
            </w:tcBorders>
            <w:shd w:val="clear" w:color="auto" w:fill="FFFFFF"/>
          </w:tcPr>
          <w:p w14:paraId="7528945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0CFA3B3"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8C7D8A1" w14:textId="77777777" w:rsidR="0028634B" w:rsidRPr="00EA2C0F" w:rsidRDefault="0028634B" w:rsidP="00B152C5">
            <w:pPr>
              <w:jc w:val="center"/>
            </w:pPr>
            <w:r>
              <w:rPr>
                <w:rFonts w:ascii="Calibri" w:hAnsi="Calibri" w:cs="Calibri"/>
                <w:color w:val="000000"/>
                <w:sz w:val="22"/>
                <w:szCs w:val="22"/>
              </w:rPr>
              <w:t>4 050,00</w:t>
            </w:r>
          </w:p>
        </w:tc>
        <w:tc>
          <w:tcPr>
            <w:tcW w:w="1184" w:type="dxa"/>
            <w:tcBorders>
              <w:left w:val="single" w:sz="4" w:space="0" w:color="000000"/>
              <w:bottom w:val="single" w:sz="4" w:space="0" w:color="000000"/>
            </w:tcBorders>
            <w:shd w:val="clear" w:color="auto" w:fill="FFFFFF"/>
            <w:vAlign w:val="center"/>
          </w:tcPr>
          <w:p w14:paraId="15CE60B9" w14:textId="77777777" w:rsidR="0028634B" w:rsidRPr="00EA2C0F" w:rsidRDefault="0028634B" w:rsidP="00B152C5">
            <w:pPr>
              <w:jc w:val="center"/>
            </w:pPr>
            <w:r>
              <w:rPr>
                <w:rFonts w:ascii="Calibri" w:hAnsi="Calibri" w:cs="Calibri"/>
                <w:color w:val="000000"/>
                <w:sz w:val="22"/>
                <w:szCs w:val="22"/>
              </w:rPr>
              <w:t>4 253,00</w:t>
            </w:r>
          </w:p>
        </w:tc>
        <w:tc>
          <w:tcPr>
            <w:tcW w:w="1135" w:type="dxa"/>
            <w:tcBorders>
              <w:left w:val="single" w:sz="4" w:space="0" w:color="000000"/>
              <w:bottom w:val="single" w:sz="4" w:space="0" w:color="000000"/>
            </w:tcBorders>
            <w:shd w:val="clear" w:color="auto" w:fill="FFFFFF"/>
            <w:vAlign w:val="center"/>
          </w:tcPr>
          <w:p w14:paraId="29615095" w14:textId="77777777" w:rsidR="0028634B" w:rsidRPr="00EA2C0F" w:rsidRDefault="0028634B" w:rsidP="00B152C5">
            <w:pPr>
              <w:jc w:val="center"/>
            </w:pPr>
            <w:r>
              <w:rPr>
                <w:rFonts w:ascii="Calibri" w:hAnsi="Calibri" w:cs="Calibri"/>
                <w:sz w:val="22"/>
                <w:szCs w:val="22"/>
              </w:rPr>
              <w:t>4 334,00</w:t>
            </w:r>
          </w:p>
        </w:tc>
        <w:tc>
          <w:tcPr>
            <w:tcW w:w="1139" w:type="dxa"/>
            <w:tcBorders>
              <w:left w:val="single" w:sz="4" w:space="0" w:color="000000"/>
              <w:bottom w:val="single" w:sz="4" w:space="0" w:color="000000"/>
            </w:tcBorders>
            <w:shd w:val="clear" w:color="auto" w:fill="FFFFFF"/>
            <w:vAlign w:val="center"/>
          </w:tcPr>
          <w:p w14:paraId="155D2086" w14:textId="77777777" w:rsidR="0028634B" w:rsidRPr="00EA2C0F" w:rsidRDefault="0028634B" w:rsidP="00B152C5">
            <w:pPr>
              <w:jc w:val="center"/>
            </w:pPr>
            <w:r>
              <w:rPr>
                <w:rFonts w:ascii="Calibri" w:hAnsi="Calibri" w:cs="Calibri"/>
                <w:color w:val="000000"/>
                <w:sz w:val="22"/>
                <w:szCs w:val="22"/>
              </w:rPr>
              <w:t>4 212,33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0B57798" w14:textId="77777777" w:rsidR="0028634B" w:rsidRPr="00EA2C0F" w:rsidRDefault="0028634B" w:rsidP="00B152C5">
            <w:pPr>
              <w:jc w:val="center"/>
            </w:pPr>
            <w:r>
              <w:rPr>
                <w:rFonts w:ascii="Calibri" w:hAnsi="Calibri" w:cs="Calibri"/>
                <w:color w:val="000000"/>
                <w:sz w:val="22"/>
                <w:szCs w:val="22"/>
              </w:rPr>
              <w:t>4 212,33</w:t>
            </w:r>
          </w:p>
        </w:tc>
      </w:tr>
      <w:tr w:rsidR="0028634B" w:rsidRPr="00EA2C0F" w14:paraId="4006487D"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CAA11C2" w14:textId="77777777" w:rsidR="0028634B" w:rsidRDefault="0028634B" w:rsidP="00B152C5">
            <w:pPr>
              <w:pStyle w:val="afff1"/>
              <w:jc w:val="center"/>
            </w:pPr>
            <w:r>
              <w:t>99</w:t>
            </w:r>
          </w:p>
        </w:tc>
        <w:tc>
          <w:tcPr>
            <w:tcW w:w="6292" w:type="dxa"/>
            <w:tcBorders>
              <w:left w:val="single" w:sz="4" w:space="0" w:color="000000"/>
              <w:bottom w:val="single" w:sz="4" w:space="0" w:color="000000"/>
            </w:tcBorders>
            <w:shd w:val="clear" w:color="auto" w:fill="FFFFFF"/>
          </w:tcPr>
          <w:p w14:paraId="63780E26" w14:textId="77777777" w:rsidR="0028634B" w:rsidRPr="00EA2C0F" w:rsidRDefault="0028634B" w:rsidP="00B152C5">
            <w:r w:rsidRPr="00263F03">
              <w:t>Клапан контрольного вывода в сборе</w:t>
            </w:r>
          </w:p>
        </w:tc>
        <w:tc>
          <w:tcPr>
            <w:tcW w:w="567" w:type="dxa"/>
            <w:tcBorders>
              <w:left w:val="single" w:sz="4" w:space="0" w:color="000000"/>
              <w:bottom w:val="single" w:sz="4" w:space="0" w:color="000000"/>
            </w:tcBorders>
            <w:shd w:val="clear" w:color="auto" w:fill="FFFFFF"/>
          </w:tcPr>
          <w:p w14:paraId="0FC3BD5F"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34498C3"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9A553F8" w14:textId="77777777" w:rsidR="0028634B" w:rsidRPr="00EA2C0F" w:rsidRDefault="0028634B" w:rsidP="00B152C5">
            <w:pPr>
              <w:jc w:val="center"/>
            </w:pPr>
            <w:r>
              <w:rPr>
                <w:rFonts w:ascii="Calibri" w:hAnsi="Calibri" w:cs="Calibri"/>
                <w:color w:val="000000"/>
                <w:sz w:val="22"/>
                <w:szCs w:val="22"/>
              </w:rPr>
              <w:t>1 215,00</w:t>
            </w:r>
          </w:p>
        </w:tc>
        <w:tc>
          <w:tcPr>
            <w:tcW w:w="1184" w:type="dxa"/>
            <w:tcBorders>
              <w:left w:val="single" w:sz="4" w:space="0" w:color="000000"/>
              <w:bottom w:val="single" w:sz="4" w:space="0" w:color="000000"/>
            </w:tcBorders>
            <w:shd w:val="clear" w:color="auto" w:fill="FFFFFF"/>
            <w:vAlign w:val="center"/>
          </w:tcPr>
          <w:p w14:paraId="369336D9" w14:textId="77777777" w:rsidR="0028634B" w:rsidRPr="00EA2C0F" w:rsidRDefault="0028634B" w:rsidP="00B152C5">
            <w:pPr>
              <w:jc w:val="center"/>
            </w:pPr>
            <w:r>
              <w:rPr>
                <w:rFonts w:ascii="Calibri" w:hAnsi="Calibri" w:cs="Calibri"/>
                <w:color w:val="000000"/>
                <w:sz w:val="22"/>
                <w:szCs w:val="22"/>
              </w:rPr>
              <w:t>1 276,00</w:t>
            </w:r>
          </w:p>
        </w:tc>
        <w:tc>
          <w:tcPr>
            <w:tcW w:w="1135" w:type="dxa"/>
            <w:tcBorders>
              <w:left w:val="single" w:sz="4" w:space="0" w:color="000000"/>
              <w:bottom w:val="single" w:sz="4" w:space="0" w:color="000000"/>
            </w:tcBorders>
            <w:shd w:val="clear" w:color="auto" w:fill="FFFFFF"/>
            <w:vAlign w:val="center"/>
          </w:tcPr>
          <w:p w14:paraId="48ABEFEF" w14:textId="77777777" w:rsidR="0028634B" w:rsidRPr="00EA2C0F" w:rsidRDefault="0028634B" w:rsidP="00B152C5">
            <w:pPr>
              <w:jc w:val="center"/>
            </w:pPr>
            <w:r>
              <w:rPr>
                <w:rFonts w:ascii="Calibri" w:hAnsi="Calibri" w:cs="Calibri"/>
                <w:sz w:val="22"/>
                <w:szCs w:val="22"/>
              </w:rPr>
              <w:t>1 300,00</w:t>
            </w:r>
          </w:p>
        </w:tc>
        <w:tc>
          <w:tcPr>
            <w:tcW w:w="1139" w:type="dxa"/>
            <w:tcBorders>
              <w:left w:val="single" w:sz="4" w:space="0" w:color="000000"/>
              <w:bottom w:val="single" w:sz="4" w:space="0" w:color="000000"/>
            </w:tcBorders>
            <w:shd w:val="clear" w:color="auto" w:fill="FFFFFF"/>
            <w:vAlign w:val="center"/>
          </w:tcPr>
          <w:p w14:paraId="07207A25" w14:textId="77777777" w:rsidR="0028634B" w:rsidRPr="00EA2C0F" w:rsidRDefault="0028634B" w:rsidP="00B152C5">
            <w:pPr>
              <w:jc w:val="center"/>
            </w:pPr>
            <w:r>
              <w:rPr>
                <w:rFonts w:ascii="Calibri" w:hAnsi="Calibri" w:cs="Calibri"/>
                <w:color w:val="000000"/>
                <w:sz w:val="22"/>
                <w:szCs w:val="22"/>
              </w:rPr>
              <w:t>1 263,67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3FA9A83" w14:textId="77777777" w:rsidR="0028634B" w:rsidRPr="00EA2C0F" w:rsidRDefault="0028634B" w:rsidP="00B152C5">
            <w:pPr>
              <w:jc w:val="center"/>
            </w:pPr>
            <w:r>
              <w:rPr>
                <w:rFonts w:ascii="Calibri" w:hAnsi="Calibri" w:cs="Calibri"/>
                <w:color w:val="000000"/>
                <w:sz w:val="22"/>
                <w:szCs w:val="22"/>
              </w:rPr>
              <w:t>1 263,67</w:t>
            </w:r>
          </w:p>
        </w:tc>
      </w:tr>
      <w:tr w:rsidR="0028634B" w:rsidRPr="00EA2C0F" w14:paraId="5D340671"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C17C664" w14:textId="77777777" w:rsidR="0028634B" w:rsidRPr="00431AF0" w:rsidRDefault="0028634B" w:rsidP="00B152C5">
            <w:pPr>
              <w:pStyle w:val="afff1"/>
              <w:rPr>
                <w:sz w:val="19"/>
                <w:szCs w:val="19"/>
              </w:rPr>
            </w:pPr>
            <w:r w:rsidRPr="00431AF0">
              <w:rPr>
                <w:sz w:val="19"/>
                <w:szCs w:val="19"/>
              </w:rPr>
              <w:t>100</w:t>
            </w:r>
          </w:p>
        </w:tc>
        <w:tc>
          <w:tcPr>
            <w:tcW w:w="6292" w:type="dxa"/>
            <w:tcBorders>
              <w:left w:val="single" w:sz="4" w:space="0" w:color="000000"/>
              <w:bottom w:val="single" w:sz="4" w:space="0" w:color="000000"/>
            </w:tcBorders>
            <w:shd w:val="clear" w:color="auto" w:fill="FFFFFF"/>
          </w:tcPr>
          <w:p w14:paraId="4722C225" w14:textId="77777777" w:rsidR="0028634B" w:rsidRPr="00EA2C0F" w:rsidRDefault="0028634B" w:rsidP="00B152C5">
            <w:r w:rsidRPr="00263F03">
              <w:t>Клапан ускорительный в сборе</w:t>
            </w:r>
          </w:p>
        </w:tc>
        <w:tc>
          <w:tcPr>
            <w:tcW w:w="567" w:type="dxa"/>
            <w:tcBorders>
              <w:left w:val="single" w:sz="4" w:space="0" w:color="000000"/>
              <w:bottom w:val="single" w:sz="4" w:space="0" w:color="000000"/>
            </w:tcBorders>
            <w:shd w:val="clear" w:color="auto" w:fill="FFFFFF"/>
          </w:tcPr>
          <w:p w14:paraId="1B7EDAC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C9C269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D8132F7" w14:textId="77777777" w:rsidR="0028634B" w:rsidRPr="00EA2C0F" w:rsidRDefault="0028634B" w:rsidP="00B152C5">
            <w:pPr>
              <w:jc w:val="center"/>
            </w:pPr>
            <w:r>
              <w:rPr>
                <w:rFonts w:ascii="Calibri" w:hAnsi="Calibri" w:cs="Calibri"/>
                <w:color w:val="000000"/>
                <w:sz w:val="22"/>
                <w:szCs w:val="22"/>
              </w:rPr>
              <w:t>3 375,00</w:t>
            </w:r>
          </w:p>
        </w:tc>
        <w:tc>
          <w:tcPr>
            <w:tcW w:w="1184" w:type="dxa"/>
            <w:tcBorders>
              <w:left w:val="single" w:sz="4" w:space="0" w:color="000000"/>
              <w:bottom w:val="single" w:sz="4" w:space="0" w:color="000000"/>
            </w:tcBorders>
            <w:shd w:val="clear" w:color="auto" w:fill="FFFFFF"/>
            <w:vAlign w:val="center"/>
          </w:tcPr>
          <w:p w14:paraId="208D0BEB" w14:textId="77777777" w:rsidR="0028634B" w:rsidRPr="00EA2C0F" w:rsidRDefault="0028634B" w:rsidP="00B152C5">
            <w:pPr>
              <w:jc w:val="center"/>
            </w:pPr>
            <w:r>
              <w:rPr>
                <w:rFonts w:ascii="Calibri" w:hAnsi="Calibri" w:cs="Calibri"/>
                <w:color w:val="000000"/>
                <w:sz w:val="22"/>
                <w:szCs w:val="22"/>
              </w:rPr>
              <w:t>3 544,00</w:t>
            </w:r>
          </w:p>
        </w:tc>
        <w:tc>
          <w:tcPr>
            <w:tcW w:w="1135" w:type="dxa"/>
            <w:tcBorders>
              <w:left w:val="single" w:sz="4" w:space="0" w:color="000000"/>
              <w:bottom w:val="single" w:sz="4" w:space="0" w:color="000000"/>
            </w:tcBorders>
            <w:shd w:val="clear" w:color="auto" w:fill="FFFFFF"/>
            <w:vAlign w:val="center"/>
          </w:tcPr>
          <w:p w14:paraId="5E0EF635" w14:textId="77777777" w:rsidR="0028634B" w:rsidRPr="00EA2C0F" w:rsidRDefault="0028634B" w:rsidP="00B152C5">
            <w:pPr>
              <w:jc w:val="center"/>
            </w:pPr>
            <w:r>
              <w:rPr>
                <w:rFonts w:ascii="Calibri" w:hAnsi="Calibri" w:cs="Calibri"/>
                <w:sz w:val="22"/>
                <w:szCs w:val="22"/>
              </w:rPr>
              <w:t>3 611,00</w:t>
            </w:r>
          </w:p>
        </w:tc>
        <w:tc>
          <w:tcPr>
            <w:tcW w:w="1139" w:type="dxa"/>
            <w:tcBorders>
              <w:left w:val="single" w:sz="4" w:space="0" w:color="000000"/>
              <w:bottom w:val="single" w:sz="4" w:space="0" w:color="000000"/>
            </w:tcBorders>
            <w:shd w:val="clear" w:color="auto" w:fill="FFFFFF"/>
            <w:vAlign w:val="center"/>
          </w:tcPr>
          <w:p w14:paraId="7F084629" w14:textId="77777777" w:rsidR="0028634B" w:rsidRPr="00EA2C0F" w:rsidRDefault="0028634B" w:rsidP="00B152C5">
            <w:pPr>
              <w:jc w:val="center"/>
            </w:pPr>
            <w:r>
              <w:rPr>
                <w:rFonts w:ascii="Calibri" w:hAnsi="Calibri" w:cs="Calibri"/>
                <w:color w:val="000000"/>
                <w:sz w:val="22"/>
                <w:szCs w:val="22"/>
              </w:rPr>
              <w:t>3 510,00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B789D35" w14:textId="77777777" w:rsidR="0028634B" w:rsidRPr="00EA2C0F" w:rsidRDefault="0028634B" w:rsidP="00B152C5">
            <w:pPr>
              <w:jc w:val="center"/>
            </w:pPr>
            <w:r>
              <w:rPr>
                <w:rFonts w:ascii="Calibri" w:hAnsi="Calibri" w:cs="Calibri"/>
                <w:color w:val="000000"/>
                <w:sz w:val="22"/>
                <w:szCs w:val="22"/>
              </w:rPr>
              <w:t>3 510,00</w:t>
            </w:r>
          </w:p>
        </w:tc>
      </w:tr>
      <w:tr w:rsidR="0028634B" w:rsidRPr="00EA2C0F" w14:paraId="41BF1538"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FE8178F" w14:textId="77777777" w:rsidR="0028634B" w:rsidRPr="00431AF0" w:rsidRDefault="0028634B" w:rsidP="00B152C5">
            <w:pPr>
              <w:pStyle w:val="afff1"/>
              <w:rPr>
                <w:sz w:val="19"/>
                <w:szCs w:val="19"/>
              </w:rPr>
            </w:pPr>
            <w:r>
              <w:rPr>
                <w:sz w:val="19"/>
                <w:szCs w:val="19"/>
              </w:rPr>
              <w:t>101</w:t>
            </w:r>
          </w:p>
        </w:tc>
        <w:tc>
          <w:tcPr>
            <w:tcW w:w="6292" w:type="dxa"/>
            <w:tcBorders>
              <w:left w:val="single" w:sz="4" w:space="0" w:color="000000"/>
              <w:bottom w:val="single" w:sz="4" w:space="0" w:color="000000"/>
            </w:tcBorders>
            <w:shd w:val="clear" w:color="auto" w:fill="FFFFFF"/>
          </w:tcPr>
          <w:p w14:paraId="75DCA21C" w14:textId="77777777" w:rsidR="0028634B" w:rsidRPr="00EA2C0F" w:rsidRDefault="0028634B" w:rsidP="00B152C5">
            <w:r w:rsidRPr="00263F03">
              <w:t>Кран разобщительный в сборе</w:t>
            </w:r>
          </w:p>
        </w:tc>
        <w:tc>
          <w:tcPr>
            <w:tcW w:w="567" w:type="dxa"/>
            <w:tcBorders>
              <w:left w:val="single" w:sz="4" w:space="0" w:color="000000"/>
              <w:bottom w:val="single" w:sz="4" w:space="0" w:color="000000"/>
            </w:tcBorders>
            <w:shd w:val="clear" w:color="auto" w:fill="FFFFFF"/>
          </w:tcPr>
          <w:p w14:paraId="2C441238"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A7BC689"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97C4798" w14:textId="77777777" w:rsidR="0028634B" w:rsidRPr="00EA2C0F" w:rsidRDefault="0028634B" w:rsidP="00B152C5">
            <w:pPr>
              <w:jc w:val="center"/>
            </w:pPr>
            <w:r>
              <w:rPr>
                <w:rFonts w:ascii="Calibri" w:hAnsi="Calibri" w:cs="Calibri"/>
                <w:color w:val="000000"/>
                <w:sz w:val="22"/>
                <w:szCs w:val="22"/>
              </w:rPr>
              <w:t>1 755,00</w:t>
            </w:r>
          </w:p>
        </w:tc>
        <w:tc>
          <w:tcPr>
            <w:tcW w:w="1184" w:type="dxa"/>
            <w:tcBorders>
              <w:left w:val="single" w:sz="4" w:space="0" w:color="000000"/>
              <w:bottom w:val="single" w:sz="4" w:space="0" w:color="000000"/>
            </w:tcBorders>
            <w:shd w:val="clear" w:color="auto" w:fill="FFFFFF"/>
            <w:vAlign w:val="center"/>
          </w:tcPr>
          <w:p w14:paraId="7FD3532E" w14:textId="77777777" w:rsidR="0028634B" w:rsidRPr="00EA2C0F" w:rsidRDefault="0028634B" w:rsidP="00B152C5">
            <w:pPr>
              <w:jc w:val="center"/>
            </w:pPr>
            <w:r>
              <w:rPr>
                <w:rFonts w:ascii="Calibri" w:hAnsi="Calibri" w:cs="Calibri"/>
                <w:color w:val="000000"/>
                <w:sz w:val="22"/>
                <w:szCs w:val="22"/>
              </w:rPr>
              <w:t>1 843,00</w:t>
            </w:r>
          </w:p>
        </w:tc>
        <w:tc>
          <w:tcPr>
            <w:tcW w:w="1135" w:type="dxa"/>
            <w:tcBorders>
              <w:left w:val="single" w:sz="4" w:space="0" w:color="000000"/>
              <w:bottom w:val="single" w:sz="4" w:space="0" w:color="000000"/>
            </w:tcBorders>
            <w:shd w:val="clear" w:color="auto" w:fill="FFFFFF"/>
            <w:vAlign w:val="center"/>
          </w:tcPr>
          <w:p w14:paraId="692AF80E" w14:textId="77777777" w:rsidR="0028634B" w:rsidRPr="00EA2C0F" w:rsidRDefault="0028634B" w:rsidP="00B152C5">
            <w:pPr>
              <w:jc w:val="center"/>
            </w:pPr>
            <w:r>
              <w:rPr>
                <w:rFonts w:ascii="Calibri" w:hAnsi="Calibri" w:cs="Calibri"/>
                <w:sz w:val="22"/>
                <w:szCs w:val="22"/>
              </w:rPr>
              <w:t>1 878,00</w:t>
            </w:r>
          </w:p>
        </w:tc>
        <w:tc>
          <w:tcPr>
            <w:tcW w:w="1139" w:type="dxa"/>
            <w:tcBorders>
              <w:left w:val="single" w:sz="4" w:space="0" w:color="000000"/>
              <w:bottom w:val="single" w:sz="4" w:space="0" w:color="000000"/>
            </w:tcBorders>
            <w:shd w:val="clear" w:color="auto" w:fill="FFFFFF"/>
            <w:vAlign w:val="center"/>
          </w:tcPr>
          <w:p w14:paraId="307B241A" w14:textId="77777777" w:rsidR="0028634B" w:rsidRPr="00EA2C0F" w:rsidRDefault="0028634B" w:rsidP="00B152C5">
            <w:pPr>
              <w:jc w:val="center"/>
            </w:pPr>
            <w:r>
              <w:rPr>
                <w:rFonts w:ascii="Calibri" w:hAnsi="Calibri" w:cs="Calibri"/>
                <w:color w:val="000000"/>
                <w:sz w:val="22"/>
                <w:szCs w:val="22"/>
              </w:rPr>
              <w:t>1 825,33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F24CC50" w14:textId="77777777" w:rsidR="0028634B" w:rsidRPr="00EA2C0F" w:rsidRDefault="0028634B" w:rsidP="00B152C5">
            <w:pPr>
              <w:jc w:val="center"/>
            </w:pPr>
            <w:r>
              <w:rPr>
                <w:rFonts w:ascii="Calibri" w:hAnsi="Calibri" w:cs="Calibri"/>
                <w:color w:val="000000"/>
                <w:sz w:val="22"/>
                <w:szCs w:val="22"/>
              </w:rPr>
              <w:t>1 825,33</w:t>
            </w:r>
          </w:p>
        </w:tc>
      </w:tr>
      <w:tr w:rsidR="0028634B" w:rsidRPr="00EA2C0F" w14:paraId="194A7C8C"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A9DDE6F" w14:textId="77777777" w:rsidR="0028634B" w:rsidRPr="00431AF0" w:rsidRDefault="0028634B" w:rsidP="00B152C5">
            <w:pPr>
              <w:pStyle w:val="afff1"/>
              <w:rPr>
                <w:sz w:val="19"/>
                <w:szCs w:val="19"/>
              </w:rPr>
            </w:pPr>
            <w:r>
              <w:rPr>
                <w:sz w:val="19"/>
                <w:szCs w:val="19"/>
              </w:rPr>
              <w:t>102</w:t>
            </w:r>
          </w:p>
        </w:tc>
        <w:tc>
          <w:tcPr>
            <w:tcW w:w="6292" w:type="dxa"/>
            <w:tcBorders>
              <w:left w:val="single" w:sz="4" w:space="0" w:color="000000"/>
              <w:bottom w:val="single" w:sz="4" w:space="0" w:color="000000"/>
            </w:tcBorders>
            <w:shd w:val="clear" w:color="auto" w:fill="FFFFFF"/>
          </w:tcPr>
          <w:p w14:paraId="756B2109" w14:textId="77777777" w:rsidR="0028634B" w:rsidRPr="00EA2C0F" w:rsidRDefault="0028634B" w:rsidP="00B152C5">
            <w:r w:rsidRPr="00263F03">
              <w:t>Клапан ограничения</w:t>
            </w:r>
          </w:p>
        </w:tc>
        <w:tc>
          <w:tcPr>
            <w:tcW w:w="567" w:type="dxa"/>
            <w:tcBorders>
              <w:left w:val="single" w:sz="4" w:space="0" w:color="000000"/>
              <w:bottom w:val="single" w:sz="4" w:space="0" w:color="000000"/>
            </w:tcBorders>
            <w:shd w:val="clear" w:color="auto" w:fill="FFFFFF"/>
          </w:tcPr>
          <w:p w14:paraId="29DF58DF"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8612D90"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31DE340" w14:textId="77777777" w:rsidR="0028634B" w:rsidRPr="00EA2C0F" w:rsidRDefault="0028634B" w:rsidP="00B152C5">
            <w:pPr>
              <w:jc w:val="center"/>
            </w:pPr>
            <w:r>
              <w:rPr>
                <w:rFonts w:ascii="Calibri" w:hAnsi="Calibri" w:cs="Calibri"/>
                <w:color w:val="000000"/>
                <w:sz w:val="22"/>
                <w:szCs w:val="22"/>
              </w:rPr>
              <w:t>4 050,00</w:t>
            </w:r>
          </w:p>
        </w:tc>
        <w:tc>
          <w:tcPr>
            <w:tcW w:w="1184" w:type="dxa"/>
            <w:tcBorders>
              <w:left w:val="single" w:sz="4" w:space="0" w:color="000000"/>
              <w:bottom w:val="single" w:sz="4" w:space="0" w:color="000000"/>
            </w:tcBorders>
            <w:shd w:val="clear" w:color="auto" w:fill="FFFFFF"/>
            <w:vAlign w:val="center"/>
          </w:tcPr>
          <w:p w14:paraId="6CA3E47D" w14:textId="77777777" w:rsidR="0028634B" w:rsidRPr="00EA2C0F" w:rsidRDefault="0028634B" w:rsidP="00B152C5">
            <w:pPr>
              <w:jc w:val="center"/>
            </w:pPr>
            <w:r>
              <w:rPr>
                <w:rFonts w:ascii="Calibri" w:hAnsi="Calibri" w:cs="Calibri"/>
                <w:color w:val="000000"/>
                <w:sz w:val="22"/>
                <w:szCs w:val="22"/>
              </w:rPr>
              <w:t>4 253,00</w:t>
            </w:r>
          </w:p>
        </w:tc>
        <w:tc>
          <w:tcPr>
            <w:tcW w:w="1135" w:type="dxa"/>
            <w:tcBorders>
              <w:left w:val="single" w:sz="4" w:space="0" w:color="000000"/>
              <w:bottom w:val="single" w:sz="4" w:space="0" w:color="000000"/>
            </w:tcBorders>
            <w:shd w:val="clear" w:color="auto" w:fill="FFFFFF"/>
            <w:vAlign w:val="center"/>
          </w:tcPr>
          <w:p w14:paraId="6681923C" w14:textId="77777777" w:rsidR="0028634B" w:rsidRPr="00EA2C0F" w:rsidRDefault="0028634B" w:rsidP="00B152C5">
            <w:pPr>
              <w:jc w:val="center"/>
            </w:pPr>
            <w:r>
              <w:rPr>
                <w:rFonts w:ascii="Calibri" w:hAnsi="Calibri" w:cs="Calibri"/>
                <w:sz w:val="22"/>
                <w:szCs w:val="22"/>
              </w:rPr>
              <w:t>4 334,00</w:t>
            </w:r>
          </w:p>
        </w:tc>
        <w:tc>
          <w:tcPr>
            <w:tcW w:w="1139" w:type="dxa"/>
            <w:tcBorders>
              <w:left w:val="single" w:sz="4" w:space="0" w:color="000000"/>
              <w:bottom w:val="single" w:sz="4" w:space="0" w:color="000000"/>
            </w:tcBorders>
            <w:shd w:val="clear" w:color="auto" w:fill="FFFFFF"/>
            <w:vAlign w:val="center"/>
          </w:tcPr>
          <w:p w14:paraId="13D3E755" w14:textId="77777777" w:rsidR="0028634B" w:rsidRPr="00EA2C0F" w:rsidRDefault="0028634B" w:rsidP="00B152C5">
            <w:pPr>
              <w:jc w:val="center"/>
            </w:pPr>
            <w:r>
              <w:rPr>
                <w:rFonts w:ascii="Calibri" w:hAnsi="Calibri" w:cs="Calibri"/>
                <w:color w:val="000000"/>
                <w:sz w:val="22"/>
                <w:szCs w:val="22"/>
              </w:rPr>
              <w:t>4 212,33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435E720F" w14:textId="77777777" w:rsidR="0028634B" w:rsidRPr="00EA2C0F" w:rsidRDefault="0028634B" w:rsidP="00B152C5">
            <w:pPr>
              <w:jc w:val="center"/>
            </w:pPr>
            <w:r>
              <w:rPr>
                <w:rFonts w:ascii="Calibri" w:hAnsi="Calibri" w:cs="Calibri"/>
                <w:color w:val="000000"/>
                <w:sz w:val="22"/>
                <w:szCs w:val="22"/>
              </w:rPr>
              <w:t>4 212,33</w:t>
            </w:r>
          </w:p>
        </w:tc>
      </w:tr>
      <w:tr w:rsidR="0028634B" w:rsidRPr="00EA2C0F" w14:paraId="08B517A4"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5998CB31" w14:textId="77777777" w:rsidR="0028634B" w:rsidRPr="00431AF0" w:rsidRDefault="0028634B" w:rsidP="00B152C5">
            <w:pPr>
              <w:pStyle w:val="afff1"/>
              <w:rPr>
                <w:sz w:val="19"/>
                <w:szCs w:val="19"/>
              </w:rPr>
            </w:pPr>
            <w:r>
              <w:rPr>
                <w:sz w:val="19"/>
                <w:szCs w:val="19"/>
              </w:rPr>
              <w:t>103</w:t>
            </w:r>
          </w:p>
        </w:tc>
        <w:tc>
          <w:tcPr>
            <w:tcW w:w="6292" w:type="dxa"/>
            <w:tcBorders>
              <w:left w:val="single" w:sz="4" w:space="0" w:color="000000"/>
              <w:bottom w:val="single" w:sz="4" w:space="0" w:color="000000"/>
            </w:tcBorders>
            <w:shd w:val="clear" w:color="auto" w:fill="FFFFFF"/>
          </w:tcPr>
          <w:p w14:paraId="55B809D1" w14:textId="77777777" w:rsidR="0028634B" w:rsidRPr="00EA2C0F" w:rsidRDefault="0028634B" w:rsidP="00B152C5">
            <w:r w:rsidRPr="00263F03">
              <w:t xml:space="preserve">Клапан </w:t>
            </w:r>
            <w:proofErr w:type="spellStart"/>
            <w:r w:rsidRPr="00263F03">
              <w:t>двухмагистральный</w:t>
            </w:r>
            <w:proofErr w:type="spellEnd"/>
          </w:p>
        </w:tc>
        <w:tc>
          <w:tcPr>
            <w:tcW w:w="567" w:type="dxa"/>
            <w:tcBorders>
              <w:left w:val="single" w:sz="4" w:space="0" w:color="000000"/>
              <w:bottom w:val="single" w:sz="4" w:space="0" w:color="000000"/>
            </w:tcBorders>
            <w:shd w:val="clear" w:color="auto" w:fill="FFFFFF"/>
          </w:tcPr>
          <w:p w14:paraId="105D69CD"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AB08CE6"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21A52F0" w14:textId="77777777" w:rsidR="0028634B" w:rsidRPr="00EA2C0F" w:rsidRDefault="0028634B" w:rsidP="00B152C5">
            <w:pPr>
              <w:jc w:val="center"/>
            </w:pPr>
            <w:r>
              <w:rPr>
                <w:rFonts w:ascii="Calibri" w:hAnsi="Calibri" w:cs="Calibri"/>
                <w:color w:val="000000"/>
                <w:sz w:val="22"/>
                <w:szCs w:val="22"/>
              </w:rPr>
              <w:t>1 215,00</w:t>
            </w:r>
          </w:p>
        </w:tc>
        <w:tc>
          <w:tcPr>
            <w:tcW w:w="1184" w:type="dxa"/>
            <w:tcBorders>
              <w:left w:val="single" w:sz="4" w:space="0" w:color="000000"/>
              <w:bottom w:val="single" w:sz="4" w:space="0" w:color="000000"/>
            </w:tcBorders>
            <w:shd w:val="clear" w:color="auto" w:fill="FFFFFF"/>
            <w:vAlign w:val="center"/>
          </w:tcPr>
          <w:p w14:paraId="16EC6C93" w14:textId="77777777" w:rsidR="0028634B" w:rsidRPr="00EA2C0F" w:rsidRDefault="0028634B" w:rsidP="00B152C5">
            <w:pPr>
              <w:jc w:val="center"/>
            </w:pPr>
            <w:r>
              <w:rPr>
                <w:rFonts w:ascii="Calibri" w:hAnsi="Calibri" w:cs="Calibri"/>
                <w:color w:val="000000"/>
                <w:sz w:val="22"/>
                <w:szCs w:val="22"/>
              </w:rPr>
              <w:t>1 276,00</w:t>
            </w:r>
          </w:p>
        </w:tc>
        <w:tc>
          <w:tcPr>
            <w:tcW w:w="1135" w:type="dxa"/>
            <w:tcBorders>
              <w:left w:val="single" w:sz="4" w:space="0" w:color="000000"/>
              <w:bottom w:val="single" w:sz="4" w:space="0" w:color="000000"/>
            </w:tcBorders>
            <w:shd w:val="clear" w:color="auto" w:fill="FFFFFF"/>
            <w:vAlign w:val="center"/>
          </w:tcPr>
          <w:p w14:paraId="070DFD67" w14:textId="77777777" w:rsidR="0028634B" w:rsidRPr="00EA2C0F" w:rsidRDefault="0028634B" w:rsidP="00B152C5">
            <w:pPr>
              <w:jc w:val="center"/>
            </w:pPr>
            <w:r>
              <w:rPr>
                <w:rFonts w:ascii="Calibri" w:hAnsi="Calibri" w:cs="Calibri"/>
                <w:sz w:val="22"/>
                <w:szCs w:val="22"/>
              </w:rPr>
              <w:t>1 300,00</w:t>
            </w:r>
          </w:p>
        </w:tc>
        <w:tc>
          <w:tcPr>
            <w:tcW w:w="1139" w:type="dxa"/>
            <w:tcBorders>
              <w:left w:val="single" w:sz="4" w:space="0" w:color="000000"/>
              <w:bottom w:val="single" w:sz="4" w:space="0" w:color="000000"/>
            </w:tcBorders>
            <w:shd w:val="clear" w:color="auto" w:fill="FFFFFF"/>
            <w:vAlign w:val="center"/>
          </w:tcPr>
          <w:p w14:paraId="3EBEFC29" w14:textId="77777777" w:rsidR="0028634B" w:rsidRPr="00EA2C0F" w:rsidRDefault="0028634B" w:rsidP="00B152C5">
            <w:pPr>
              <w:jc w:val="center"/>
            </w:pPr>
            <w:r>
              <w:rPr>
                <w:rFonts w:ascii="Calibri" w:hAnsi="Calibri" w:cs="Calibri"/>
                <w:color w:val="000000"/>
                <w:sz w:val="22"/>
                <w:szCs w:val="22"/>
              </w:rPr>
              <w:t>1 263,67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FDC7D06" w14:textId="77777777" w:rsidR="0028634B" w:rsidRPr="00EA2C0F" w:rsidRDefault="0028634B" w:rsidP="00B152C5">
            <w:pPr>
              <w:jc w:val="center"/>
            </w:pPr>
            <w:r>
              <w:rPr>
                <w:rFonts w:ascii="Calibri" w:hAnsi="Calibri" w:cs="Calibri"/>
                <w:color w:val="000000"/>
                <w:sz w:val="22"/>
                <w:szCs w:val="22"/>
              </w:rPr>
              <w:t>1 263,67</w:t>
            </w:r>
          </w:p>
        </w:tc>
      </w:tr>
      <w:tr w:rsidR="0028634B" w:rsidRPr="00EA2C0F" w14:paraId="22ABE6A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658947E" w14:textId="77777777" w:rsidR="0028634B" w:rsidRPr="00431AF0" w:rsidRDefault="0028634B" w:rsidP="00B152C5">
            <w:pPr>
              <w:pStyle w:val="afff1"/>
              <w:rPr>
                <w:sz w:val="19"/>
                <w:szCs w:val="19"/>
              </w:rPr>
            </w:pPr>
            <w:r>
              <w:rPr>
                <w:sz w:val="19"/>
                <w:szCs w:val="19"/>
              </w:rPr>
              <w:t>104</w:t>
            </w:r>
          </w:p>
        </w:tc>
        <w:tc>
          <w:tcPr>
            <w:tcW w:w="6292" w:type="dxa"/>
            <w:tcBorders>
              <w:left w:val="single" w:sz="4" w:space="0" w:color="000000"/>
              <w:bottom w:val="single" w:sz="4" w:space="0" w:color="000000"/>
            </w:tcBorders>
            <w:shd w:val="clear" w:color="auto" w:fill="FFFFFF"/>
          </w:tcPr>
          <w:p w14:paraId="2F457C2B" w14:textId="77777777" w:rsidR="0028634B" w:rsidRPr="00EA2C0F" w:rsidRDefault="0028634B" w:rsidP="00B152C5">
            <w:r w:rsidRPr="00263F03">
              <w:t>Цилиндр включения подачи топлива</w:t>
            </w:r>
          </w:p>
        </w:tc>
        <w:tc>
          <w:tcPr>
            <w:tcW w:w="567" w:type="dxa"/>
            <w:tcBorders>
              <w:left w:val="single" w:sz="4" w:space="0" w:color="000000"/>
              <w:bottom w:val="single" w:sz="4" w:space="0" w:color="000000"/>
            </w:tcBorders>
            <w:shd w:val="clear" w:color="auto" w:fill="FFFFFF"/>
          </w:tcPr>
          <w:p w14:paraId="17B941A9"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918A12C"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0EBF858" w14:textId="77777777" w:rsidR="0028634B" w:rsidRPr="00EA2C0F" w:rsidRDefault="0028634B" w:rsidP="00B152C5">
            <w:pPr>
              <w:jc w:val="center"/>
            </w:pPr>
            <w:r>
              <w:rPr>
                <w:rFonts w:ascii="Calibri" w:hAnsi="Calibri" w:cs="Calibri"/>
                <w:color w:val="000000"/>
                <w:sz w:val="22"/>
                <w:szCs w:val="22"/>
              </w:rPr>
              <w:t>2 687,00</w:t>
            </w:r>
          </w:p>
        </w:tc>
        <w:tc>
          <w:tcPr>
            <w:tcW w:w="1184" w:type="dxa"/>
            <w:tcBorders>
              <w:left w:val="single" w:sz="4" w:space="0" w:color="000000"/>
              <w:bottom w:val="single" w:sz="4" w:space="0" w:color="000000"/>
            </w:tcBorders>
            <w:shd w:val="clear" w:color="auto" w:fill="FFFFFF"/>
            <w:vAlign w:val="center"/>
          </w:tcPr>
          <w:p w14:paraId="77A2F5E6" w14:textId="77777777" w:rsidR="0028634B" w:rsidRPr="00EA2C0F" w:rsidRDefault="0028634B" w:rsidP="00B152C5">
            <w:pPr>
              <w:jc w:val="center"/>
            </w:pPr>
            <w:r>
              <w:rPr>
                <w:rFonts w:ascii="Calibri" w:hAnsi="Calibri" w:cs="Calibri"/>
                <w:color w:val="000000"/>
                <w:sz w:val="22"/>
                <w:szCs w:val="22"/>
              </w:rPr>
              <w:t>2 821,00</w:t>
            </w:r>
          </w:p>
        </w:tc>
        <w:tc>
          <w:tcPr>
            <w:tcW w:w="1135" w:type="dxa"/>
            <w:tcBorders>
              <w:left w:val="single" w:sz="4" w:space="0" w:color="000000"/>
              <w:bottom w:val="single" w:sz="4" w:space="0" w:color="000000"/>
            </w:tcBorders>
            <w:shd w:val="clear" w:color="auto" w:fill="FFFFFF"/>
            <w:vAlign w:val="center"/>
          </w:tcPr>
          <w:p w14:paraId="41C05FA8" w14:textId="77777777" w:rsidR="0028634B" w:rsidRPr="00EA2C0F" w:rsidRDefault="0028634B" w:rsidP="00B152C5">
            <w:pPr>
              <w:jc w:val="center"/>
            </w:pPr>
            <w:r>
              <w:rPr>
                <w:rFonts w:ascii="Calibri" w:hAnsi="Calibri" w:cs="Calibri"/>
                <w:sz w:val="22"/>
                <w:szCs w:val="22"/>
              </w:rPr>
              <w:t>2 875,00</w:t>
            </w:r>
          </w:p>
        </w:tc>
        <w:tc>
          <w:tcPr>
            <w:tcW w:w="1139" w:type="dxa"/>
            <w:tcBorders>
              <w:left w:val="single" w:sz="4" w:space="0" w:color="000000"/>
              <w:bottom w:val="single" w:sz="4" w:space="0" w:color="000000"/>
            </w:tcBorders>
            <w:shd w:val="clear" w:color="auto" w:fill="FFFFFF"/>
            <w:vAlign w:val="center"/>
          </w:tcPr>
          <w:p w14:paraId="0C229304" w14:textId="77777777" w:rsidR="0028634B" w:rsidRPr="00EA2C0F" w:rsidRDefault="0028634B" w:rsidP="00B152C5">
            <w:pPr>
              <w:jc w:val="center"/>
            </w:pPr>
            <w:r>
              <w:rPr>
                <w:rFonts w:ascii="Calibri" w:hAnsi="Calibri" w:cs="Calibri"/>
                <w:color w:val="000000"/>
                <w:sz w:val="22"/>
                <w:szCs w:val="22"/>
              </w:rPr>
              <w:t>2 794,33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56EB1E8" w14:textId="77777777" w:rsidR="0028634B" w:rsidRPr="00EA2C0F" w:rsidRDefault="0028634B" w:rsidP="00B152C5">
            <w:pPr>
              <w:jc w:val="center"/>
            </w:pPr>
            <w:r>
              <w:rPr>
                <w:rFonts w:ascii="Calibri" w:hAnsi="Calibri" w:cs="Calibri"/>
                <w:color w:val="000000"/>
                <w:sz w:val="22"/>
                <w:szCs w:val="22"/>
              </w:rPr>
              <w:t>2 794,33</w:t>
            </w:r>
          </w:p>
        </w:tc>
      </w:tr>
      <w:tr w:rsidR="0028634B" w:rsidRPr="00EA2C0F" w14:paraId="5C009B62"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37BB5DB2" w14:textId="77777777" w:rsidR="0028634B" w:rsidRPr="00431AF0" w:rsidRDefault="0028634B" w:rsidP="00B152C5">
            <w:pPr>
              <w:pStyle w:val="afff1"/>
              <w:rPr>
                <w:sz w:val="19"/>
                <w:szCs w:val="19"/>
              </w:rPr>
            </w:pPr>
            <w:r>
              <w:rPr>
                <w:sz w:val="19"/>
                <w:szCs w:val="19"/>
              </w:rPr>
              <w:t>105</w:t>
            </w:r>
          </w:p>
        </w:tc>
        <w:tc>
          <w:tcPr>
            <w:tcW w:w="6292" w:type="dxa"/>
            <w:tcBorders>
              <w:left w:val="single" w:sz="4" w:space="0" w:color="000000"/>
              <w:bottom w:val="single" w:sz="4" w:space="0" w:color="000000"/>
            </w:tcBorders>
            <w:shd w:val="clear" w:color="auto" w:fill="FFFFFF"/>
          </w:tcPr>
          <w:p w14:paraId="2A0639C7" w14:textId="77777777" w:rsidR="0028634B" w:rsidRPr="00EA2C0F" w:rsidRDefault="0028634B" w:rsidP="00B152C5">
            <w:r w:rsidRPr="00263F03">
              <w:t>Маховик в сборе</w:t>
            </w:r>
          </w:p>
        </w:tc>
        <w:tc>
          <w:tcPr>
            <w:tcW w:w="567" w:type="dxa"/>
            <w:tcBorders>
              <w:left w:val="single" w:sz="4" w:space="0" w:color="000000"/>
              <w:bottom w:val="single" w:sz="4" w:space="0" w:color="000000"/>
            </w:tcBorders>
            <w:shd w:val="clear" w:color="auto" w:fill="FFFFFF"/>
          </w:tcPr>
          <w:p w14:paraId="4BE33F0A"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7F641DD"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D49B651" w14:textId="77777777" w:rsidR="0028634B" w:rsidRPr="00EA2C0F" w:rsidRDefault="0028634B" w:rsidP="00B152C5">
            <w:pPr>
              <w:jc w:val="center"/>
            </w:pPr>
            <w:r>
              <w:rPr>
                <w:rFonts w:ascii="Calibri" w:hAnsi="Calibri" w:cs="Calibri"/>
                <w:color w:val="000000"/>
                <w:sz w:val="22"/>
                <w:szCs w:val="22"/>
              </w:rPr>
              <w:t>39 825,00</w:t>
            </w:r>
          </w:p>
        </w:tc>
        <w:tc>
          <w:tcPr>
            <w:tcW w:w="1184" w:type="dxa"/>
            <w:tcBorders>
              <w:left w:val="single" w:sz="4" w:space="0" w:color="000000"/>
              <w:bottom w:val="single" w:sz="4" w:space="0" w:color="000000"/>
            </w:tcBorders>
            <w:shd w:val="clear" w:color="auto" w:fill="FFFFFF"/>
            <w:vAlign w:val="center"/>
          </w:tcPr>
          <w:p w14:paraId="3FE42501" w14:textId="77777777" w:rsidR="0028634B" w:rsidRPr="00EA2C0F" w:rsidRDefault="0028634B" w:rsidP="00B152C5">
            <w:pPr>
              <w:jc w:val="center"/>
            </w:pPr>
            <w:r>
              <w:rPr>
                <w:rFonts w:ascii="Calibri" w:hAnsi="Calibri" w:cs="Calibri"/>
                <w:color w:val="000000"/>
                <w:sz w:val="22"/>
                <w:szCs w:val="22"/>
              </w:rPr>
              <w:t>41 816,00</w:t>
            </w:r>
          </w:p>
        </w:tc>
        <w:tc>
          <w:tcPr>
            <w:tcW w:w="1135" w:type="dxa"/>
            <w:tcBorders>
              <w:left w:val="single" w:sz="4" w:space="0" w:color="000000"/>
              <w:bottom w:val="single" w:sz="4" w:space="0" w:color="000000"/>
            </w:tcBorders>
            <w:shd w:val="clear" w:color="auto" w:fill="FFFFFF"/>
            <w:vAlign w:val="center"/>
          </w:tcPr>
          <w:p w14:paraId="2E6C80A4" w14:textId="77777777" w:rsidR="0028634B" w:rsidRPr="00EA2C0F" w:rsidRDefault="0028634B" w:rsidP="00B152C5">
            <w:pPr>
              <w:jc w:val="center"/>
            </w:pPr>
            <w:r>
              <w:rPr>
                <w:rFonts w:ascii="Calibri" w:hAnsi="Calibri" w:cs="Calibri"/>
                <w:sz w:val="22"/>
                <w:szCs w:val="22"/>
              </w:rPr>
              <w:t>42 613,00</w:t>
            </w:r>
          </w:p>
        </w:tc>
        <w:tc>
          <w:tcPr>
            <w:tcW w:w="1139" w:type="dxa"/>
            <w:tcBorders>
              <w:left w:val="single" w:sz="4" w:space="0" w:color="000000"/>
              <w:bottom w:val="single" w:sz="4" w:space="0" w:color="000000"/>
            </w:tcBorders>
            <w:shd w:val="clear" w:color="auto" w:fill="FFFFFF"/>
            <w:vAlign w:val="center"/>
          </w:tcPr>
          <w:p w14:paraId="138FCEED" w14:textId="77777777" w:rsidR="0028634B" w:rsidRPr="00EA2C0F" w:rsidRDefault="0028634B" w:rsidP="00B152C5">
            <w:pPr>
              <w:jc w:val="center"/>
            </w:pPr>
            <w:r>
              <w:rPr>
                <w:rFonts w:ascii="Calibri" w:hAnsi="Calibri" w:cs="Calibri"/>
                <w:color w:val="000000"/>
                <w:sz w:val="22"/>
                <w:szCs w:val="22"/>
              </w:rPr>
              <w:t>41 418,00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F02082F" w14:textId="77777777" w:rsidR="0028634B" w:rsidRPr="00EA2C0F" w:rsidRDefault="0028634B" w:rsidP="00B152C5">
            <w:pPr>
              <w:jc w:val="center"/>
            </w:pPr>
            <w:r>
              <w:rPr>
                <w:rFonts w:ascii="Calibri" w:hAnsi="Calibri" w:cs="Calibri"/>
                <w:color w:val="000000"/>
                <w:sz w:val="22"/>
                <w:szCs w:val="22"/>
              </w:rPr>
              <w:t>41 418,00</w:t>
            </w:r>
          </w:p>
        </w:tc>
      </w:tr>
      <w:tr w:rsidR="0028634B" w:rsidRPr="00EA2C0F" w14:paraId="1B757B2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E55F42B" w14:textId="77777777" w:rsidR="0028634B" w:rsidRPr="00431AF0" w:rsidRDefault="0028634B" w:rsidP="00B152C5">
            <w:pPr>
              <w:pStyle w:val="afff1"/>
              <w:rPr>
                <w:sz w:val="19"/>
                <w:szCs w:val="19"/>
              </w:rPr>
            </w:pPr>
            <w:r>
              <w:rPr>
                <w:sz w:val="19"/>
                <w:szCs w:val="19"/>
              </w:rPr>
              <w:t>106</w:t>
            </w:r>
          </w:p>
        </w:tc>
        <w:tc>
          <w:tcPr>
            <w:tcW w:w="6292" w:type="dxa"/>
            <w:tcBorders>
              <w:left w:val="single" w:sz="4" w:space="0" w:color="000000"/>
              <w:bottom w:val="single" w:sz="4" w:space="0" w:color="000000"/>
            </w:tcBorders>
            <w:shd w:val="clear" w:color="auto" w:fill="FFFFFF"/>
          </w:tcPr>
          <w:p w14:paraId="6284C8DF" w14:textId="77777777" w:rsidR="0028634B" w:rsidRPr="00EA2C0F" w:rsidRDefault="0028634B" w:rsidP="00B152C5">
            <w:r w:rsidRPr="00263F03">
              <w:t>Коллектор впускной в сборе</w:t>
            </w:r>
          </w:p>
        </w:tc>
        <w:tc>
          <w:tcPr>
            <w:tcW w:w="567" w:type="dxa"/>
            <w:tcBorders>
              <w:left w:val="single" w:sz="4" w:space="0" w:color="000000"/>
              <w:bottom w:val="single" w:sz="4" w:space="0" w:color="000000"/>
            </w:tcBorders>
            <w:shd w:val="clear" w:color="auto" w:fill="FFFFFF"/>
          </w:tcPr>
          <w:p w14:paraId="1B1AF625"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7461A8D4"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196C07A" w14:textId="77777777" w:rsidR="0028634B" w:rsidRPr="00EA2C0F" w:rsidRDefault="0028634B" w:rsidP="00B152C5">
            <w:pPr>
              <w:jc w:val="center"/>
            </w:pPr>
            <w:r>
              <w:rPr>
                <w:rFonts w:ascii="Calibri" w:hAnsi="Calibri" w:cs="Calibri"/>
                <w:color w:val="000000"/>
                <w:sz w:val="22"/>
                <w:szCs w:val="22"/>
              </w:rPr>
              <w:t>13 446,00</w:t>
            </w:r>
          </w:p>
        </w:tc>
        <w:tc>
          <w:tcPr>
            <w:tcW w:w="1184" w:type="dxa"/>
            <w:tcBorders>
              <w:left w:val="single" w:sz="4" w:space="0" w:color="000000"/>
              <w:bottom w:val="single" w:sz="4" w:space="0" w:color="000000"/>
            </w:tcBorders>
            <w:shd w:val="clear" w:color="auto" w:fill="FFFFFF"/>
            <w:vAlign w:val="center"/>
          </w:tcPr>
          <w:p w14:paraId="6F630513" w14:textId="77777777" w:rsidR="0028634B" w:rsidRPr="00EA2C0F" w:rsidRDefault="0028634B" w:rsidP="00B152C5">
            <w:pPr>
              <w:jc w:val="center"/>
            </w:pPr>
            <w:r>
              <w:rPr>
                <w:rFonts w:ascii="Calibri" w:hAnsi="Calibri" w:cs="Calibri"/>
                <w:color w:val="000000"/>
                <w:sz w:val="22"/>
                <w:szCs w:val="22"/>
              </w:rPr>
              <w:t>14 118,00</w:t>
            </w:r>
          </w:p>
        </w:tc>
        <w:tc>
          <w:tcPr>
            <w:tcW w:w="1135" w:type="dxa"/>
            <w:tcBorders>
              <w:left w:val="single" w:sz="4" w:space="0" w:color="000000"/>
              <w:bottom w:val="single" w:sz="4" w:space="0" w:color="000000"/>
            </w:tcBorders>
            <w:shd w:val="clear" w:color="auto" w:fill="FFFFFF"/>
            <w:vAlign w:val="center"/>
          </w:tcPr>
          <w:p w14:paraId="44C6944D" w14:textId="77777777" w:rsidR="0028634B" w:rsidRPr="00EA2C0F" w:rsidRDefault="0028634B" w:rsidP="00B152C5">
            <w:pPr>
              <w:jc w:val="center"/>
            </w:pPr>
            <w:r>
              <w:rPr>
                <w:rFonts w:ascii="Calibri" w:hAnsi="Calibri" w:cs="Calibri"/>
                <w:sz w:val="22"/>
                <w:szCs w:val="22"/>
              </w:rPr>
              <w:t>14 387,00</w:t>
            </w:r>
          </w:p>
        </w:tc>
        <w:tc>
          <w:tcPr>
            <w:tcW w:w="1139" w:type="dxa"/>
            <w:tcBorders>
              <w:left w:val="single" w:sz="4" w:space="0" w:color="000000"/>
              <w:bottom w:val="single" w:sz="4" w:space="0" w:color="000000"/>
            </w:tcBorders>
            <w:shd w:val="clear" w:color="auto" w:fill="FFFFFF"/>
            <w:vAlign w:val="center"/>
          </w:tcPr>
          <w:p w14:paraId="1134251E" w14:textId="77777777" w:rsidR="0028634B" w:rsidRPr="00EA2C0F" w:rsidRDefault="0028634B" w:rsidP="00B152C5">
            <w:pPr>
              <w:jc w:val="center"/>
            </w:pPr>
            <w:r>
              <w:rPr>
                <w:rFonts w:ascii="Calibri" w:hAnsi="Calibri" w:cs="Calibri"/>
                <w:color w:val="000000"/>
                <w:sz w:val="22"/>
                <w:szCs w:val="22"/>
              </w:rPr>
              <w:t>13 983,67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880ACE5" w14:textId="77777777" w:rsidR="0028634B" w:rsidRPr="00EA2C0F" w:rsidRDefault="0028634B" w:rsidP="00B152C5">
            <w:pPr>
              <w:jc w:val="center"/>
            </w:pPr>
            <w:r>
              <w:rPr>
                <w:rFonts w:ascii="Calibri" w:hAnsi="Calibri" w:cs="Calibri"/>
                <w:color w:val="000000"/>
                <w:sz w:val="22"/>
                <w:szCs w:val="22"/>
              </w:rPr>
              <w:t>13 983,67</w:t>
            </w:r>
          </w:p>
        </w:tc>
      </w:tr>
      <w:tr w:rsidR="0028634B" w:rsidRPr="00EA2C0F" w14:paraId="76A7A784"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5013B5E" w14:textId="77777777" w:rsidR="0028634B" w:rsidRPr="00431AF0" w:rsidRDefault="0028634B" w:rsidP="00B152C5">
            <w:pPr>
              <w:pStyle w:val="afff1"/>
              <w:rPr>
                <w:sz w:val="19"/>
                <w:szCs w:val="19"/>
              </w:rPr>
            </w:pPr>
            <w:r>
              <w:rPr>
                <w:sz w:val="19"/>
                <w:szCs w:val="19"/>
              </w:rPr>
              <w:t>107</w:t>
            </w:r>
          </w:p>
        </w:tc>
        <w:tc>
          <w:tcPr>
            <w:tcW w:w="6292" w:type="dxa"/>
            <w:tcBorders>
              <w:left w:val="single" w:sz="4" w:space="0" w:color="000000"/>
              <w:bottom w:val="single" w:sz="4" w:space="0" w:color="000000"/>
            </w:tcBorders>
            <w:shd w:val="clear" w:color="auto" w:fill="FFFFFF"/>
          </w:tcPr>
          <w:p w14:paraId="1B4F363B" w14:textId="77777777" w:rsidR="0028634B" w:rsidRPr="00EA2C0F" w:rsidRDefault="0028634B" w:rsidP="00B152C5">
            <w:r w:rsidRPr="00263F03">
              <w:t>Головка цилиндра</w:t>
            </w:r>
          </w:p>
        </w:tc>
        <w:tc>
          <w:tcPr>
            <w:tcW w:w="567" w:type="dxa"/>
            <w:tcBorders>
              <w:left w:val="single" w:sz="4" w:space="0" w:color="000000"/>
              <w:bottom w:val="single" w:sz="4" w:space="0" w:color="000000"/>
            </w:tcBorders>
            <w:shd w:val="clear" w:color="auto" w:fill="FFFFFF"/>
          </w:tcPr>
          <w:p w14:paraId="48E027EF"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A68E5FF"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54C503E" w14:textId="77777777" w:rsidR="0028634B" w:rsidRPr="00EA2C0F" w:rsidRDefault="0028634B" w:rsidP="00B152C5">
            <w:pPr>
              <w:jc w:val="center"/>
            </w:pPr>
            <w:r>
              <w:rPr>
                <w:rFonts w:ascii="Calibri" w:hAnsi="Calibri" w:cs="Calibri"/>
                <w:color w:val="000000"/>
                <w:sz w:val="22"/>
                <w:szCs w:val="22"/>
              </w:rPr>
              <w:t>31 050,00</w:t>
            </w:r>
          </w:p>
        </w:tc>
        <w:tc>
          <w:tcPr>
            <w:tcW w:w="1184" w:type="dxa"/>
            <w:tcBorders>
              <w:left w:val="single" w:sz="4" w:space="0" w:color="000000"/>
              <w:bottom w:val="single" w:sz="4" w:space="0" w:color="000000"/>
            </w:tcBorders>
            <w:shd w:val="clear" w:color="auto" w:fill="FFFFFF"/>
            <w:vAlign w:val="center"/>
          </w:tcPr>
          <w:p w14:paraId="5BAEFD83" w14:textId="77777777" w:rsidR="0028634B" w:rsidRPr="00EA2C0F" w:rsidRDefault="0028634B" w:rsidP="00B152C5">
            <w:pPr>
              <w:jc w:val="center"/>
            </w:pPr>
            <w:r>
              <w:rPr>
                <w:rFonts w:ascii="Calibri" w:hAnsi="Calibri" w:cs="Calibri"/>
                <w:color w:val="000000"/>
                <w:sz w:val="22"/>
                <w:szCs w:val="22"/>
              </w:rPr>
              <w:t>32 603,00</w:t>
            </w:r>
          </w:p>
        </w:tc>
        <w:tc>
          <w:tcPr>
            <w:tcW w:w="1135" w:type="dxa"/>
            <w:tcBorders>
              <w:left w:val="single" w:sz="4" w:space="0" w:color="000000"/>
              <w:bottom w:val="single" w:sz="4" w:space="0" w:color="000000"/>
            </w:tcBorders>
            <w:shd w:val="clear" w:color="auto" w:fill="FFFFFF"/>
            <w:vAlign w:val="center"/>
          </w:tcPr>
          <w:p w14:paraId="6340841F" w14:textId="77777777" w:rsidR="0028634B" w:rsidRPr="00EA2C0F" w:rsidRDefault="0028634B" w:rsidP="00B152C5">
            <w:pPr>
              <w:jc w:val="center"/>
            </w:pPr>
            <w:r>
              <w:rPr>
                <w:rFonts w:ascii="Calibri" w:hAnsi="Calibri" w:cs="Calibri"/>
                <w:sz w:val="22"/>
                <w:szCs w:val="22"/>
              </w:rPr>
              <w:t>33 224,00</w:t>
            </w:r>
          </w:p>
        </w:tc>
        <w:tc>
          <w:tcPr>
            <w:tcW w:w="1139" w:type="dxa"/>
            <w:tcBorders>
              <w:left w:val="single" w:sz="4" w:space="0" w:color="000000"/>
              <w:bottom w:val="single" w:sz="4" w:space="0" w:color="000000"/>
            </w:tcBorders>
            <w:shd w:val="clear" w:color="auto" w:fill="FFFFFF"/>
            <w:vAlign w:val="center"/>
          </w:tcPr>
          <w:p w14:paraId="3D198AEE" w14:textId="77777777" w:rsidR="0028634B" w:rsidRPr="00EA2C0F" w:rsidRDefault="0028634B" w:rsidP="00B152C5">
            <w:pPr>
              <w:jc w:val="center"/>
            </w:pPr>
            <w:r>
              <w:rPr>
                <w:rFonts w:ascii="Calibri" w:hAnsi="Calibri" w:cs="Calibri"/>
                <w:color w:val="000000"/>
                <w:sz w:val="22"/>
                <w:szCs w:val="22"/>
              </w:rPr>
              <w:t>32 292,33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7F394FF" w14:textId="77777777" w:rsidR="0028634B" w:rsidRPr="00EA2C0F" w:rsidRDefault="0028634B" w:rsidP="00B152C5">
            <w:pPr>
              <w:jc w:val="center"/>
            </w:pPr>
            <w:r>
              <w:rPr>
                <w:rFonts w:ascii="Calibri" w:hAnsi="Calibri" w:cs="Calibri"/>
                <w:color w:val="000000"/>
                <w:sz w:val="22"/>
                <w:szCs w:val="22"/>
              </w:rPr>
              <w:t>32 292,33</w:t>
            </w:r>
          </w:p>
        </w:tc>
      </w:tr>
      <w:tr w:rsidR="0028634B" w:rsidRPr="00EA2C0F" w14:paraId="04FA6EC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8D26B97" w14:textId="77777777" w:rsidR="0028634B" w:rsidRPr="00431AF0" w:rsidRDefault="0028634B" w:rsidP="00B152C5">
            <w:pPr>
              <w:pStyle w:val="afff1"/>
              <w:rPr>
                <w:sz w:val="19"/>
                <w:szCs w:val="19"/>
              </w:rPr>
            </w:pPr>
            <w:r>
              <w:rPr>
                <w:sz w:val="19"/>
                <w:szCs w:val="19"/>
              </w:rPr>
              <w:t>108</w:t>
            </w:r>
          </w:p>
        </w:tc>
        <w:tc>
          <w:tcPr>
            <w:tcW w:w="6292" w:type="dxa"/>
            <w:tcBorders>
              <w:left w:val="single" w:sz="4" w:space="0" w:color="000000"/>
              <w:bottom w:val="single" w:sz="4" w:space="0" w:color="000000"/>
            </w:tcBorders>
            <w:shd w:val="clear" w:color="auto" w:fill="FFFFFF"/>
          </w:tcPr>
          <w:p w14:paraId="5B76446A" w14:textId="77777777" w:rsidR="0028634B" w:rsidRPr="00EA2C0F" w:rsidRDefault="0028634B" w:rsidP="00B152C5">
            <w:proofErr w:type="gramStart"/>
            <w:r w:rsidRPr="00263F03">
              <w:t>Шестерня</w:t>
            </w:r>
            <w:proofErr w:type="gramEnd"/>
            <w:r w:rsidRPr="00263F03">
              <w:t xml:space="preserve"> ведомая привода топливного насоса</w:t>
            </w:r>
          </w:p>
        </w:tc>
        <w:tc>
          <w:tcPr>
            <w:tcW w:w="567" w:type="dxa"/>
            <w:tcBorders>
              <w:left w:val="single" w:sz="4" w:space="0" w:color="000000"/>
              <w:bottom w:val="single" w:sz="4" w:space="0" w:color="000000"/>
            </w:tcBorders>
            <w:shd w:val="clear" w:color="auto" w:fill="FFFFFF"/>
          </w:tcPr>
          <w:p w14:paraId="632B7810"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5A9EAB0"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29D127E" w14:textId="77777777" w:rsidR="0028634B" w:rsidRPr="00EA2C0F" w:rsidRDefault="0028634B" w:rsidP="00B152C5">
            <w:pPr>
              <w:jc w:val="center"/>
            </w:pPr>
            <w:r>
              <w:rPr>
                <w:rFonts w:ascii="Calibri" w:hAnsi="Calibri" w:cs="Calibri"/>
                <w:color w:val="000000"/>
                <w:sz w:val="22"/>
                <w:szCs w:val="22"/>
              </w:rPr>
              <w:t>11 745,00</w:t>
            </w:r>
          </w:p>
        </w:tc>
        <w:tc>
          <w:tcPr>
            <w:tcW w:w="1184" w:type="dxa"/>
            <w:tcBorders>
              <w:left w:val="single" w:sz="4" w:space="0" w:color="000000"/>
              <w:bottom w:val="single" w:sz="4" w:space="0" w:color="000000"/>
            </w:tcBorders>
            <w:shd w:val="clear" w:color="auto" w:fill="FFFFFF"/>
            <w:vAlign w:val="center"/>
          </w:tcPr>
          <w:p w14:paraId="4EDB3A39" w14:textId="77777777" w:rsidR="0028634B" w:rsidRPr="00EA2C0F" w:rsidRDefault="0028634B" w:rsidP="00B152C5">
            <w:pPr>
              <w:jc w:val="center"/>
            </w:pPr>
            <w:r>
              <w:rPr>
                <w:rFonts w:ascii="Calibri" w:hAnsi="Calibri" w:cs="Calibri"/>
                <w:color w:val="000000"/>
                <w:sz w:val="22"/>
                <w:szCs w:val="22"/>
              </w:rPr>
              <w:t>12 332,00</w:t>
            </w:r>
          </w:p>
        </w:tc>
        <w:tc>
          <w:tcPr>
            <w:tcW w:w="1135" w:type="dxa"/>
            <w:tcBorders>
              <w:left w:val="single" w:sz="4" w:space="0" w:color="000000"/>
              <w:bottom w:val="single" w:sz="4" w:space="0" w:color="000000"/>
            </w:tcBorders>
            <w:shd w:val="clear" w:color="auto" w:fill="FFFFFF"/>
            <w:vAlign w:val="center"/>
          </w:tcPr>
          <w:p w14:paraId="4B557D5D" w14:textId="77777777" w:rsidR="0028634B" w:rsidRPr="00EA2C0F" w:rsidRDefault="0028634B" w:rsidP="00B152C5">
            <w:pPr>
              <w:jc w:val="center"/>
            </w:pPr>
            <w:r>
              <w:rPr>
                <w:rFonts w:ascii="Calibri" w:hAnsi="Calibri" w:cs="Calibri"/>
                <w:sz w:val="22"/>
                <w:szCs w:val="22"/>
              </w:rPr>
              <w:t>12 567,00</w:t>
            </w:r>
          </w:p>
        </w:tc>
        <w:tc>
          <w:tcPr>
            <w:tcW w:w="1139" w:type="dxa"/>
            <w:tcBorders>
              <w:left w:val="single" w:sz="4" w:space="0" w:color="000000"/>
              <w:bottom w:val="single" w:sz="4" w:space="0" w:color="000000"/>
            </w:tcBorders>
            <w:shd w:val="clear" w:color="auto" w:fill="FFFFFF"/>
            <w:vAlign w:val="center"/>
          </w:tcPr>
          <w:p w14:paraId="29B73EC4" w14:textId="77777777" w:rsidR="0028634B" w:rsidRPr="00EA2C0F" w:rsidRDefault="0028634B" w:rsidP="00B152C5">
            <w:pPr>
              <w:jc w:val="center"/>
            </w:pPr>
            <w:r>
              <w:rPr>
                <w:rFonts w:ascii="Calibri" w:hAnsi="Calibri" w:cs="Calibri"/>
                <w:color w:val="000000"/>
                <w:sz w:val="22"/>
                <w:szCs w:val="22"/>
              </w:rPr>
              <w:t>12 214,67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5EFA0D8" w14:textId="77777777" w:rsidR="0028634B" w:rsidRPr="00EA2C0F" w:rsidRDefault="0028634B" w:rsidP="00B152C5">
            <w:pPr>
              <w:jc w:val="center"/>
            </w:pPr>
            <w:r>
              <w:rPr>
                <w:rFonts w:ascii="Calibri" w:hAnsi="Calibri" w:cs="Calibri"/>
                <w:color w:val="000000"/>
                <w:sz w:val="22"/>
                <w:szCs w:val="22"/>
              </w:rPr>
              <w:t>12 214,67</w:t>
            </w:r>
          </w:p>
        </w:tc>
      </w:tr>
      <w:tr w:rsidR="0028634B" w:rsidRPr="00EA2C0F" w14:paraId="05149A9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678F9A7" w14:textId="77777777" w:rsidR="0028634B" w:rsidRPr="00431AF0" w:rsidRDefault="0028634B" w:rsidP="00B152C5">
            <w:pPr>
              <w:pStyle w:val="afff1"/>
              <w:rPr>
                <w:sz w:val="19"/>
                <w:szCs w:val="19"/>
              </w:rPr>
            </w:pPr>
            <w:r>
              <w:rPr>
                <w:sz w:val="19"/>
                <w:szCs w:val="19"/>
              </w:rPr>
              <w:t>109</w:t>
            </w:r>
          </w:p>
        </w:tc>
        <w:tc>
          <w:tcPr>
            <w:tcW w:w="6292" w:type="dxa"/>
            <w:tcBorders>
              <w:left w:val="single" w:sz="4" w:space="0" w:color="000000"/>
              <w:bottom w:val="single" w:sz="4" w:space="0" w:color="000000"/>
            </w:tcBorders>
            <w:shd w:val="clear" w:color="auto" w:fill="FFFFFF"/>
          </w:tcPr>
          <w:p w14:paraId="3A0E2CF9" w14:textId="77777777" w:rsidR="0028634B" w:rsidRPr="00EA2C0F" w:rsidRDefault="0028634B" w:rsidP="00B152C5">
            <w:r w:rsidRPr="00263F03">
              <w:t>Форсунка в сборе</w:t>
            </w:r>
          </w:p>
        </w:tc>
        <w:tc>
          <w:tcPr>
            <w:tcW w:w="567" w:type="dxa"/>
            <w:tcBorders>
              <w:left w:val="single" w:sz="4" w:space="0" w:color="000000"/>
              <w:bottom w:val="single" w:sz="4" w:space="0" w:color="000000"/>
            </w:tcBorders>
            <w:shd w:val="clear" w:color="auto" w:fill="FFFFFF"/>
          </w:tcPr>
          <w:p w14:paraId="4CE013DD"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B66E318"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522F971" w14:textId="77777777" w:rsidR="0028634B" w:rsidRPr="00EA2C0F" w:rsidRDefault="0028634B" w:rsidP="00B152C5">
            <w:pPr>
              <w:jc w:val="center"/>
            </w:pPr>
            <w:r>
              <w:rPr>
                <w:rFonts w:ascii="Calibri" w:hAnsi="Calibri" w:cs="Calibri"/>
                <w:color w:val="000000"/>
                <w:sz w:val="22"/>
                <w:szCs w:val="22"/>
              </w:rPr>
              <w:t>1 970,00</w:t>
            </w:r>
          </w:p>
        </w:tc>
        <w:tc>
          <w:tcPr>
            <w:tcW w:w="1184" w:type="dxa"/>
            <w:tcBorders>
              <w:left w:val="single" w:sz="4" w:space="0" w:color="000000"/>
              <w:bottom w:val="single" w:sz="4" w:space="0" w:color="000000"/>
            </w:tcBorders>
            <w:shd w:val="clear" w:color="auto" w:fill="FFFFFF"/>
            <w:vAlign w:val="center"/>
          </w:tcPr>
          <w:p w14:paraId="69C84934" w14:textId="77777777" w:rsidR="0028634B" w:rsidRPr="00EA2C0F" w:rsidRDefault="0028634B" w:rsidP="00B152C5">
            <w:pPr>
              <w:jc w:val="center"/>
            </w:pPr>
            <w:r>
              <w:rPr>
                <w:rFonts w:ascii="Calibri" w:hAnsi="Calibri" w:cs="Calibri"/>
                <w:color w:val="000000"/>
                <w:sz w:val="22"/>
                <w:szCs w:val="22"/>
              </w:rPr>
              <w:t>2 069,00</w:t>
            </w:r>
          </w:p>
        </w:tc>
        <w:tc>
          <w:tcPr>
            <w:tcW w:w="1135" w:type="dxa"/>
            <w:tcBorders>
              <w:left w:val="single" w:sz="4" w:space="0" w:color="000000"/>
              <w:bottom w:val="single" w:sz="4" w:space="0" w:color="000000"/>
            </w:tcBorders>
            <w:shd w:val="clear" w:color="auto" w:fill="FFFFFF"/>
            <w:vAlign w:val="center"/>
          </w:tcPr>
          <w:p w14:paraId="43AD31F9" w14:textId="77777777" w:rsidR="0028634B" w:rsidRPr="00EA2C0F" w:rsidRDefault="0028634B" w:rsidP="00B152C5">
            <w:pPr>
              <w:jc w:val="center"/>
            </w:pPr>
            <w:r>
              <w:rPr>
                <w:rFonts w:ascii="Calibri" w:hAnsi="Calibri" w:cs="Calibri"/>
                <w:sz w:val="22"/>
                <w:szCs w:val="22"/>
              </w:rPr>
              <w:t>2 108,00</w:t>
            </w:r>
          </w:p>
        </w:tc>
        <w:tc>
          <w:tcPr>
            <w:tcW w:w="1139" w:type="dxa"/>
            <w:tcBorders>
              <w:left w:val="single" w:sz="4" w:space="0" w:color="000000"/>
              <w:bottom w:val="single" w:sz="4" w:space="0" w:color="000000"/>
            </w:tcBorders>
            <w:shd w:val="clear" w:color="auto" w:fill="FFFFFF"/>
            <w:vAlign w:val="center"/>
          </w:tcPr>
          <w:p w14:paraId="6662EE61" w14:textId="77777777" w:rsidR="0028634B" w:rsidRPr="00EA2C0F" w:rsidRDefault="0028634B" w:rsidP="00B152C5">
            <w:pPr>
              <w:jc w:val="center"/>
            </w:pPr>
            <w:r>
              <w:rPr>
                <w:rFonts w:ascii="Calibri" w:hAnsi="Calibri" w:cs="Calibri"/>
                <w:color w:val="000000"/>
                <w:sz w:val="22"/>
                <w:szCs w:val="22"/>
              </w:rPr>
              <w:t>2 049,00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C5FDFAB" w14:textId="77777777" w:rsidR="0028634B" w:rsidRPr="00EA2C0F" w:rsidRDefault="0028634B" w:rsidP="00B152C5">
            <w:pPr>
              <w:jc w:val="center"/>
            </w:pPr>
            <w:r>
              <w:rPr>
                <w:rFonts w:ascii="Calibri" w:hAnsi="Calibri" w:cs="Calibri"/>
                <w:color w:val="000000"/>
                <w:sz w:val="22"/>
                <w:szCs w:val="22"/>
              </w:rPr>
              <w:t>2 049,00</w:t>
            </w:r>
          </w:p>
        </w:tc>
      </w:tr>
      <w:tr w:rsidR="0028634B" w:rsidRPr="00EA2C0F" w14:paraId="7A20599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27A281C" w14:textId="77777777" w:rsidR="0028634B" w:rsidRPr="00431AF0" w:rsidRDefault="0028634B" w:rsidP="00B152C5">
            <w:pPr>
              <w:pStyle w:val="afff1"/>
              <w:rPr>
                <w:sz w:val="19"/>
                <w:szCs w:val="19"/>
              </w:rPr>
            </w:pPr>
            <w:r>
              <w:rPr>
                <w:sz w:val="19"/>
                <w:szCs w:val="19"/>
              </w:rPr>
              <w:t>110</w:t>
            </w:r>
          </w:p>
        </w:tc>
        <w:tc>
          <w:tcPr>
            <w:tcW w:w="6292" w:type="dxa"/>
            <w:tcBorders>
              <w:left w:val="single" w:sz="4" w:space="0" w:color="000000"/>
              <w:bottom w:val="single" w:sz="4" w:space="0" w:color="000000"/>
            </w:tcBorders>
            <w:shd w:val="clear" w:color="auto" w:fill="FFFFFF"/>
          </w:tcPr>
          <w:p w14:paraId="23616A94" w14:textId="77777777" w:rsidR="0028634B" w:rsidRPr="00EA2C0F" w:rsidRDefault="0028634B" w:rsidP="00B152C5">
            <w:r w:rsidRPr="00263F03">
              <w:t xml:space="preserve">Коробка водяная </w:t>
            </w:r>
          </w:p>
        </w:tc>
        <w:tc>
          <w:tcPr>
            <w:tcW w:w="567" w:type="dxa"/>
            <w:tcBorders>
              <w:left w:val="single" w:sz="4" w:space="0" w:color="000000"/>
              <w:bottom w:val="single" w:sz="4" w:space="0" w:color="000000"/>
            </w:tcBorders>
            <w:shd w:val="clear" w:color="auto" w:fill="FFFFFF"/>
          </w:tcPr>
          <w:p w14:paraId="6B427047"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EDA53B1"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48C9AFE7" w14:textId="77777777" w:rsidR="0028634B" w:rsidRPr="00EA2C0F" w:rsidRDefault="0028634B" w:rsidP="00B152C5">
            <w:pPr>
              <w:jc w:val="center"/>
            </w:pPr>
            <w:r>
              <w:rPr>
                <w:rFonts w:ascii="Calibri" w:hAnsi="Calibri" w:cs="Calibri"/>
                <w:color w:val="000000"/>
                <w:sz w:val="22"/>
                <w:szCs w:val="22"/>
              </w:rPr>
              <w:t>14 715,00</w:t>
            </w:r>
          </w:p>
        </w:tc>
        <w:tc>
          <w:tcPr>
            <w:tcW w:w="1184" w:type="dxa"/>
            <w:tcBorders>
              <w:left w:val="single" w:sz="4" w:space="0" w:color="000000"/>
              <w:bottom w:val="single" w:sz="4" w:space="0" w:color="000000"/>
            </w:tcBorders>
            <w:shd w:val="clear" w:color="auto" w:fill="FFFFFF"/>
            <w:vAlign w:val="center"/>
          </w:tcPr>
          <w:p w14:paraId="7C6DFB78" w14:textId="77777777" w:rsidR="0028634B" w:rsidRPr="00EA2C0F" w:rsidRDefault="0028634B" w:rsidP="00B152C5">
            <w:pPr>
              <w:jc w:val="center"/>
            </w:pPr>
            <w:r>
              <w:rPr>
                <w:rFonts w:ascii="Calibri" w:hAnsi="Calibri" w:cs="Calibri"/>
                <w:color w:val="000000"/>
                <w:sz w:val="22"/>
                <w:szCs w:val="22"/>
              </w:rPr>
              <w:t>15 451,00</w:t>
            </w:r>
          </w:p>
        </w:tc>
        <w:tc>
          <w:tcPr>
            <w:tcW w:w="1135" w:type="dxa"/>
            <w:tcBorders>
              <w:left w:val="single" w:sz="4" w:space="0" w:color="000000"/>
              <w:bottom w:val="single" w:sz="4" w:space="0" w:color="000000"/>
            </w:tcBorders>
            <w:shd w:val="clear" w:color="auto" w:fill="FFFFFF"/>
            <w:vAlign w:val="center"/>
          </w:tcPr>
          <w:p w14:paraId="22552088" w14:textId="77777777" w:rsidR="0028634B" w:rsidRPr="00EA2C0F" w:rsidRDefault="0028634B" w:rsidP="00B152C5">
            <w:pPr>
              <w:jc w:val="center"/>
            </w:pPr>
            <w:r>
              <w:rPr>
                <w:rFonts w:ascii="Calibri" w:hAnsi="Calibri" w:cs="Calibri"/>
                <w:sz w:val="22"/>
                <w:szCs w:val="22"/>
              </w:rPr>
              <w:t>15 745,00</w:t>
            </w:r>
          </w:p>
        </w:tc>
        <w:tc>
          <w:tcPr>
            <w:tcW w:w="1139" w:type="dxa"/>
            <w:tcBorders>
              <w:left w:val="single" w:sz="4" w:space="0" w:color="000000"/>
              <w:bottom w:val="single" w:sz="4" w:space="0" w:color="000000"/>
            </w:tcBorders>
            <w:shd w:val="clear" w:color="auto" w:fill="FFFFFF"/>
            <w:vAlign w:val="center"/>
          </w:tcPr>
          <w:p w14:paraId="36CDD7A6" w14:textId="77777777" w:rsidR="0028634B" w:rsidRPr="00EA2C0F" w:rsidRDefault="0028634B" w:rsidP="00B152C5">
            <w:pPr>
              <w:jc w:val="center"/>
            </w:pPr>
            <w:r>
              <w:rPr>
                <w:rFonts w:ascii="Calibri" w:hAnsi="Calibri" w:cs="Calibri"/>
                <w:color w:val="000000"/>
                <w:sz w:val="22"/>
                <w:szCs w:val="22"/>
              </w:rPr>
              <w:t>15 303,67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11D6D7C5" w14:textId="77777777" w:rsidR="0028634B" w:rsidRPr="00EA2C0F" w:rsidRDefault="0028634B" w:rsidP="00B152C5">
            <w:pPr>
              <w:jc w:val="center"/>
            </w:pPr>
            <w:r>
              <w:rPr>
                <w:rFonts w:ascii="Calibri" w:hAnsi="Calibri" w:cs="Calibri"/>
                <w:color w:val="000000"/>
                <w:sz w:val="22"/>
                <w:szCs w:val="22"/>
              </w:rPr>
              <w:t>15 303,67</w:t>
            </w:r>
          </w:p>
        </w:tc>
      </w:tr>
      <w:tr w:rsidR="0028634B" w:rsidRPr="00EA2C0F" w14:paraId="7A7CEB3C"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619B219" w14:textId="77777777" w:rsidR="0028634B" w:rsidRPr="00431AF0" w:rsidRDefault="0028634B" w:rsidP="00B152C5">
            <w:pPr>
              <w:pStyle w:val="afff1"/>
              <w:rPr>
                <w:sz w:val="19"/>
                <w:szCs w:val="19"/>
              </w:rPr>
            </w:pPr>
            <w:r>
              <w:rPr>
                <w:sz w:val="19"/>
                <w:szCs w:val="19"/>
              </w:rPr>
              <w:t>111</w:t>
            </w:r>
          </w:p>
        </w:tc>
        <w:tc>
          <w:tcPr>
            <w:tcW w:w="6292" w:type="dxa"/>
            <w:tcBorders>
              <w:left w:val="single" w:sz="4" w:space="0" w:color="000000"/>
              <w:bottom w:val="single" w:sz="4" w:space="0" w:color="000000"/>
            </w:tcBorders>
            <w:shd w:val="clear" w:color="auto" w:fill="FFFFFF"/>
          </w:tcPr>
          <w:p w14:paraId="62D2446B" w14:textId="77777777" w:rsidR="0028634B" w:rsidRPr="00EA2C0F" w:rsidRDefault="0028634B" w:rsidP="00B152C5">
            <w:r w:rsidRPr="00263F03">
              <w:t xml:space="preserve">Гидромуфта </w:t>
            </w:r>
          </w:p>
        </w:tc>
        <w:tc>
          <w:tcPr>
            <w:tcW w:w="567" w:type="dxa"/>
            <w:tcBorders>
              <w:left w:val="single" w:sz="4" w:space="0" w:color="000000"/>
              <w:bottom w:val="single" w:sz="4" w:space="0" w:color="000000"/>
            </w:tcBorders>
            <w:shd w:val="clear" w:color="auto" w:fill="FFFFFF"/>
          </w:tcPr>
          <w:p w14:paraId="3797A6D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4FE799FC"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30B2E45" w14:textId="77777777" w:rsidR="0028634B" w:rsidRPr="00EA2C0F" w:rsidRDefault="0028634B" w:rsidP="00B152C5">
            <w:pPr>
              <w:jc w:val="center"/>
            </w:pPr>
            <w:r>
              <w:rPr>
                <w:rFonts w:ascii="Calibri" w:hAnsi="Calibri" w:cs="Calibri"/>
                <w:color w:val="000000"/>
                <w:sz w:val="22"/>
                <w:szCs w:val="22"/>
              </w:rPr>
              <w:t>83 705,00</w:t>
            </w:r>
          </w:p>
        </w:tc>
        <w:tc>
          <w:tcPr>
            <w:tcW w:w="1184" w:type="dxa"/>
            <w:tcBorders>
              <w:left w:val="single" w:sz="4" w:space="0" w:color="000000"/>
              <w:bottom w:val="single" w:sz="4" w:space="0" w:color="000000"/>
            </w:tcBorders>
            <w:shd w:val="clear" w:color="auto" w:fill="FFFFFF"/>
            <w:vAlign w:val="center"/>
          </w:tcPr>
          <w:p w14:paraId="5EFAB8BF" w14:textId="77777777" w:rsidR="0028634B" w:rsidRPr="00EA2C0F" w:rsidRDefault="0028634B" w:rsidP="00B152C5">
            <w:pPr>
              <w:jc w:val="center"/>
            </w:pPr>
            <w:r>
              <w:rPr>
                <w:rFonts w:ascii="Calibri" w:hAnsi="Calibri" w:cs="Calibri"/>
                <w:color w:val="000000"/>
                <w:sz w:val="22"/>
                <w:szCs w:val="22"/>
              </w:rPr>
              <w:t>87 891,00</w:t>
            </w:r>
          </w:p>
        </w:tc>
        <w:tc>
          <w:tcPr>
            <w:tcW w:w="1135" w:type="dxa"/>
            <w:tcBorders>
              <w:left w:val="single" w:sz="4" w:space="0" w:color="000000"/>
              <w:bottom w:val="single" w:sz="4" w:space="0" w:color="000000"/>
            </w:tcBorders>
            <w:shd w:val="clear" w:color="auto" w:fill="FFFFFF"/>
            <w:vAlign w:val="center"/>
          </w:tcPr>
          <w:p w14:paraId="538E739F" w14:textId="77777777" w:rsidR="0028634B" w:rsidRPr="00EA2C0F" w:rsidRDefault="0028634B" w:rsidP="00B152C5">
            <w:pPr>
              <w:jc w:val="center"/>
            </w:pPr>
            <w:r>
              <w:rPr>
                <w:rFonts w:ascii="Calibri" w:hAnsi="Calibri" w:cs="Calibri"/>
                <w:sz w:val="22"/>
                <w:szCs w:val="22"/>
              </w:rPr>
              <w:t>89 565,00</w:t>
            </w:r>
          </w:p>
        </w:tc>
        <w:tc>
          <w:tcPr>
            <w:tcW w:w="1139" w:type="dxa"/>
            <w:tcBorders>
              <w:left w:val="single" w:sz="4" w:space="0" w:color="000000"/>
              <w:bottom w:val="single" w:sz="4" w:space="0" w:color="000000"/>
            </w:tcBorders>
            <w:shd w:val="clear" w:color="auto" w:fill="FFFFFF"/>
            <w:vAlign w:val="center"/>
          </w:tcPr>
          <w:p w14:paraId="1AF66B63" w14:textId="77777777" w:rsidR="0028634B" w:rsidRPr="00EA2C0F" w:rsidRDefault="0028634B" w:rsidP="00B152C5">
            <w:pPr>
              <w:jc w:val="center"/>
            </w:pPr>
            <w:r>
              <w:rPr>
                <w:rFonts w:ascii="Calibri" w:hAnsi="Calibri" w:cs="Calibri"/>
                <w:color w:val="000000"/>
                <w:sz w:val="22"/>
                <w:szCs w:val="22"/>
              </w:rPr>
              <w:t>87 053,67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7A827985" w14:textId="77777777" w:rsidR="0028634B" w:rsidRPr="00EA2C0F" w:rsidRDefault="0028634B" w:rsidP="00B152C5">
            <w:pPr>
              <w:jc w:val="center"/>
            </w:pPr>
            <w:r>
              <w:rPr>
                <w:rFonts w:ascii="Calibri" w:hAnsi="Calibri" w:cs="Calibri"/>
                <w:color w:val="000000"/>
                <w:sz w:val="22"/>
                <w:szCs w:val="22"/>
              </w:rPr>
              <w:t>87 053,67</w:t>
            </w:r>
          </w:p>
        </w:tc>
      </w:tr>
      <w:tr w:rsidR="0028634B" w:rsidRPr="00EA2C0F" w14:paraId="6BB58A0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55949D2" w14:textId="77777777" w:rsidR="0028634B" w:rsidRPr="00431AF0" w:rsidRDefault="0028634B" w:rsidP="00B152C5">
            <w:pPr>
              <w:pStyle w:val="afff1"/>
              <w:rPr>
                <w:sz w:val="19"/>
                <w:szCs w:val="19"/>
              </w:rPr>
            </w:pPr>
            <w:r>
              <w:rPr>
                <w:sz w:val="19"/>
                <w:szCs w:val="19"/>
              </w:rPr>
              <w:t>112</w:t>
            </w:r>
          </w:p>
        </w:tc>
        <w:tc>
          <w:tcPr>
            <w:tcW w:w="6292" w:type="dxa"/>
            <w:tcBorders>
              <w:left w:val="single" w:sz="4" w:space="0" w:color="000000"/>
              <w:bottom w:val="single" w:sz="4" w:space="0" w:color="000000"/>
            </w:tcBorders>
            <w:shd w:val="clear" w:color="auto" w:fill="FFFFFF"/>
          </w:tcPr>
          <w:p w14:paraId="6D71BBDA" w14:textId="77777777" w:rsidR="0028634B" w:rsidRPr="00EA2C0F" w:rsidRDefault="0028634B" w:rsidP="00B152C5">
            <w:r w:rsidRPr="00263F03">
              <w:t>Привод управлением механизмом переключение передач</w:t>
            </w:r>
          </w:p>
        </w:tc>
        <w:tc>
          <w:tcPr>
            <w:tcW w:w="567" w:type="dxa"/>
            <w:tcBorders>
              <w:left w:val="single" w:sz="4" w:space="0" w:color="000000"/>
              <w:bottom w:val="single" w:sz="4" w:space="0" w:color="000000"/>
            </w:tcBorders>
            <w:shd w:val="clear" w:color="auto" w:fill="FFFFFF"/>
          </w:tcPr>
          <w:p w14:paraId="3F408DBC"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A8A42BC"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52EED2F" w14:textId="77777777" w:rsidR="0028634B" w:rsidRPr="00EA2C0F" w:rsidRDefault="0028634B" w:rsidP="00B152C5">
            <w:pPr>
              <w:jc w:val="center"/>
            </w:pPr>
            <w:r>
              <w:rPr>
                <w:rFonts w:ascii="Calibri" w:hAnsi="Calibri" w:cs="Calibri"/>
                <w:color w:val="000000"/>
                <w:sz w:val="22"/>
                <w:szCs w:val="22"/>
              </w:rPr>
              <w:t>6 885,00</w:t>
            </w:r>
          </w:p>
        </w:tc>
        <w:tc>
          <w:tcPr>
            <w:tcW w:w="1184" w:type="dxa"/>
            <w:tcBorders>
              <w:left w:val="single" w:sz="4" w:space="0" w:color="000000"/>
              <w:bottom w:val="single" w:sz="4" w:space="0" w:color="000000"/>
            </w:tcBorders>
            <w:shd w:val="clear" w:color="auto" w:fill="FFFFFF"/>
            <w:vAlign w:val="center"/>
          </w:tcPr>
          <w:p w14:paraId="444DD11B" w14:textId="77777777" w:rsidR="0028634B" w:rsidRPr="00EA2C0F" w:rsidRDefault="0028634B" w:rsidP="00B152C5">
            <w:pPr>
              <w:jc w:val="center"/>
            </w:pPr>
            <w:r>
              <w:rPr>
                <w:rFonts w:ascii="Calibri" w:hAnsi="Calibri" w:cs="Calibri"/>
                <w:color w:val="000000"/>
                <w:sz w:val="22"/>
                <w:szCs w:val="22"/>
              </w:rPr>
              <w:t>7 229,00</w:t>
            </w:r>
          </w:p>
        </w:tc>
        <w:tc>
          <w:tcPr>
            <w:tcW w:w="1135" w:type="dxa"/>
            <w:tcBorders>
              <w:left w:val="single" w:sz="4" w:space="0" w:color="000000"/>
              <w:bottom w:val="single" w:sz="4" w:space="0" w:color="000000"/>
            </w:tcBorders>
            <w:shd w:val="clear" w:color="auto" w:fill="FFFFFF"/>
            <w:vAlign w:val="center"/>
          </w:tcPr>
          <w:p w14:paraId="785BD903" w14:textId="77777777" w:rsidR="0028634B" w:rsidRPr="00EA2C0F" w:rsidRDefault="0028634B" w:rsidP="00B152C5">
            <w:pPr>
              <w:jc w:val="center"/>
            </w:pPr>
            <w:r>
              <w:rPr>
                <w:rFonts w:ascii="Calibri" w:hAnsi="Calibri" w:cs="Calibri"/>
                <w:sz w:val="22"/>
                <w:szCs w:val="22"/>
              </w:rPr>
              <w:t>7 367,00</w:t>
            </w:r>
          </w:p>
        </w:tc>
        <w:tc>
          <w:tcPr>
            <w:tcW w:w="1139" w:type="dxa"/>
            <w:tcBorders>
              <w:left w:val="single" w:sz="4" w:space="0" w:color="000000"/>
              <w:bottom w:val="single" w:sz="4" w:space="0" w:color="000000"/>
            </w:tcBorders>
            <w:shd w:val="clear" w:color="auto" w:fill="FFFFFF"/>
            <w:vAlign w:val="center"/>
          </w:tcPr>
          <w:p w14:paraId="76A150FB" w14:textId="77777777" w:rsidR="0028634B" w:rsidRPr="00EA2C0F" w:rsidRDefault="0028634B" w:rsidP="00B152C5">
            <w:pPr>
              <w:jc w:val="center"/>
            </w:pPr>
            <w:r>
              <w:rPr>
                <w:rFonts w:ascii="Calibri" w:hAnsi="Calibri" w:cs="Calibri"/>
                <w:color w:val="000000"/>
                <w:sz w:val="22"/>
                <w:szCs w:val="22"/>
              </w:rPr>
              <w:t>7 160,33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5ACA7FE" w14:textId="77777777" w:rsidR="0028634B" w:rsidRPr="00EA2C0F" w:rsidRDefault="0028634B" w:rsidP="00B152C5">
            <w:pPr>
              <w:jc w:val="center"/>
            </w:pPr>
            <w:r>
              <w:rPr>
                <w:rFonts w:ascii="Calibri" w:hAnsi="Calibri" w:cs="Calibri"/>
                <w:color w:val="000000"/>
                <w:sz w:val="22"/>
                <w:szCs w:val="22"/>
              </w:rPr>
              <w:t>7 160,33</w:t>
            </w:r>
          </w:p>
        </w:tc>
      </w:tr>
      <w:tr w:rsidR="0028634B" w:rsidRPr="00EA2C0F" w14:paraId="31EA516B"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2E7CDE59" w14:textId="77777777" w:rsidR="0028634B" w:rsidRPr="00431AF0" w:rsidRDefault="0028634B" w:rsidP="00B152C5">
            <w:pPr>
              <w:pStyle w:val="afff1"/>
              <w:rPr>
                <w:sz w:val="19"/>
                <w:szCs w:val="19"/>
              </w:rPr>
            </w:pPr>
            <w:r>
              <w:rPr>
                <w:sz w:val="19"/>
                <w:szCs w:val="19"/>
              </w:rPr>
              <w:t>113</w:t>
            </w:r>
          </w:p>
        </w:tc>
        <w:tc>
          <w:tcPr>
            <w:tcW w:w="6292" w:type="dxa"/>
            <w:tcBorders>
              <w:left w:val="single" w:sz="4" w:space="0" w:color="000000"/>
              <w:bottom w:val="single" w:sz="4" w:space="0" w:color="000000"/>
            </w:tcBorders>
            <w:shd w:val="clear" w:color="auto" w:fill="FFFFFF"/>
          </w:tcPr>
          <w:p w14:paraId="076AD1FB" w14:textId="77777777" w:rsidR="0028634B" w:rsidRPr="00EA2C0F" w:rsidRDefault="0028634B" w:rsidP="00B152C5">
            <w:r w:rsidRPr="00263F03">
              <w:t xml:space="preserve">Воздухоотделитель </w:t>
            </w:r>
          </w:p>
        </w:tc>
        <w:tc>
          <w:tcPr>
            <w:tcW w:w="567" w:type="dxa"/>
            <w:tcBorders>
              <w:left w:val="single" w:sz="4" w:space="0" w:color="000000"/>
              <w:bottom w:val="single" w:sz="4" w:space="0" w:color="000000"/>
            </w:tcBorders>
            <w:shd w:val="clear" w:color="auto" w:fill="FFFFFF"/>
          </w:tcPr>
          <w:p w14:paraId="28062EE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042078C"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50283F1B" w14:textId="77777777" w:rsidR="0028634B" w:rsidRPr="00EA2C0F" w:rsidRDefault="0028634B" w:rsidP="00B152C5">
            <w:pPr>
              <w:jc w:val="center"/>
            </w:pPr>
            <w:r>
              <w:rPr>
                <w:rFonts w:ascii="Calibri" w:hAnsi="Calibri" w:cs="Calibri"/>
                <w:color w:val="000000"/>
                <w:sz w:val="22"/>
                <w:szCs w:val="22"/>
              </w:rPr>
              <w:t>2 430,00</w:t>
            </w:r>
          </w:p>
        </w:tc>
        <w:tc>
          <w:tcPr>
            <w:tcW w:w="1184" w:type="dxa"/>
            <w:tcBorders>
              <w:left w:val="single" w:sz="4" w:space="0" w:color="000000"/>
              <w:bottom w:val="single" w:sz="4" w:space="0" w:color="000000"/>
            </w:tcBorders>
            <w:shd w:val="clear" w:color="auto" w:fill="FFFFFF"/>
            <w:vAlign w:val="center"/>
          </w:tcPr>
          <w:p w14:paraId="3309BFF5" w14:textId="77777777" w:rsidR="0028634B" w:rsidRPr="00EA2C0F" w:rsidRDefault="0028634B" w:rsidP="00B152C5">
            <w:pPr>
              <w:jc w:val="center"/>
            </w:pPr>
            <w:r>
              <w:rPr>
                <w:rFonts w:ascii="Calibri" w:hAnsi="Calibri" w:cs="Calibri"/>
                <w:color w:val="000000"/>
                <w:sz w:val="22"/>
                <w:szCs w:val="22"/>
              </w:rPr>
              <w:t>2 552,00</w:t>
            </w:r>
          </w:p>
        </w:tc>
        <w:tc>
          <w:tcPr>
            <w:tcW w:w="1135" w:type="dxa"/>
            <w:tcBorders>
              <w:left w:val="single" w:sz="4" w:space="0" w:color="000000"/>
              <w:bottom w:val="single" w:sz="4" w:space="0" w:color="000000"/>
            </w:tcBorders>
            <w:shd w:val="clear" w:color="auto" w:fill="FFFFFF"/>
            <w:vAlign w:val="center"/>
          </w:tcPr>
          <w:p w14:paraId="1815E8FB" w14:textId="77777777" w:rsidR="0028634B" w:rsidRPr="00EA2C0F" w:rsidRDefault="0028634B" w:rsidP="00B152C5">
            <w:pPr>
              <w:jc w:val="center"/>
            </w:pPr>
            <w:r>
              <w:rPr>
                <w:rFonts w:ascii="Calibri" w:hAnsi="Calibri" w:cs="Calibri"/>
                <w:sz w:val="22"/>
                <w:szCs w:val="22"/>
              </w:rPr>
              <w:t>2 600,00</w:t>
            </w:r>
          </w:p>
        </w:tc>
        <w:tc>
          <w:tcPr>
            <w:tcW w:w="1139" w:type="dxa"/>
            <w:tcBorders>
              <w:left w:val="single" w:sz="4" w:space="0" w:color="000000"/>
              <w:bottom w:val="single" w:sz="4" w:space="0" w:color="000000"/>
            </w:tcBorders>
            <w:shd w:val="clear" w:color="auto" w:fill="FFFFFF"/>
            <w:vAlign w:val="center"/>
          </w:tcPr>
          <w:p w14:paraId="1B97A9E5" w14:textId="77777777" w:rsidR="0028634B" w:rsidRPr="00EA2C0F" w:rsidRDefault="0028634B" w:rsidP="00B152C5">
            <w:pPr>
              <w:jc w:val="center"/>
            </w:pPr>
            <w:r>
              <w:rPr>
                <w:rFonts w:ascii="Calibri" w:hAnsi="Calibri" w:cs="Calibri"/>
                <w:color w:val="000000"/>
                <w:sz w:val="22"/>
                <w:szCs w:val="22"/>
              </w:rPr>
              <w:t>2 527,33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45D7F53" w14:textId="77777777" w:rsidR="0028634B" w:rsidRPr="00EA2C0F" w:rsidRDefault="0028634B" w:rsidP="00B152C5">
            <w:pPr>
              <w:jc w:val="center"/>
            </w:pPr>
            <w:r>
              <w:rPr>
                <w:rFonts w:ascii="Calibri" w:hAnsi="Calibri" w:cs="Calibri"/>
                <w:color w:val="000000"/>
                <w:sz w:val="22"/>
                <w:szCs w:val="22"/>
              </w:rPr>
              <w:t>2 527,33</w:t>
            </w:r>
          </w:p>
        </w:tc>
      </w:tr>
      <w:tr w:rsidR="0028634B" w:rsidRPr="00EA2C0F" w14:paraId="12A569AA"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5424D8B" w14:textId="77777777" w:rsidR="0028634B" w:rsidRPr="00431AF0" w:rsidRDefault="0028634B" w:rsidP="00B152C5">
            <w:pPr>
              <w:pStyle w:val="afff1"/>
              <w:snapToGrid w:val="0"/>
              <w:rPr>
                <w:rFonts w:ascii="Times New Roman" w:hAnsi="Times New Roman" w:cs="Times New Roman"/>
                <w:sz w:val="19"/>
                <w:szCs w:val="19"/>
              </w:rPr>
            </w:pPr>
            <w:r>
              <w:rPr>
                <w:rFonts w:ascii="Times New Roman" w:hAnsi="Times New Roman" w:cs="Times New Roman"/>
                <w:sz w:val="19"/>
                <w:szCs w:val="19"/>
              </w:rPr>
              <w:t>114</w:t>
            </w:r>
          </w:p>
        </w:tc>
        <w:tc>
          <w:tcPr>
            <w:tcW w:w="6292" w:type="dxa"/>
            <w:tcBorders>
              <w:left w:val="single" w:sz="4" w:space="0" w:color="000000"/>
              <w:bottom w:val="single" w:sz="4" w:space="0" w:color="000000"/>
            </w:tcBorders>
            <w:shd w:val="clear" w:color="auto" w:fill="FFFFFF"/>
          </w:tcPr>
          <w:p w14:paraId="5BA56E8A" w14:textId="77777777" w:rsidR="0028634B" w:rsidRPr="00EA2C0F" w:rsidRDefault="0028634B" w:rsidP="00B152C5">
            <w:r w:rsidRPr="00263F03">
              <w:t>Клапан выключения делителя</w:t>
            </w:r>
          </w:p>
        </w:tc>
        <w:tc>
          <w:tcPr>
            <w:tcW w:w="567" w:type="dxa"/>
            <w:tcBorders>
              <w:left w:val="single" w:sz="4" w:space="0" w:color="000000"/>
              <w:bottom w:val="single" w:sz="4" w:space="0" w:color="000000"/>
            </w:tcBorders>
            <w:shd w:val="clear" w:color="auto" w:fill="FFFFFF"/>
          </w:tcPr>
          <w:p w14:paraId="748E81F1"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1A1BE447"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B1136A9" w14:textId="77777777" w:rsidR="0028634B" w:rsidRPr="00EA2C0F" w:rsidRDefault="0028634B" w:rsidP="00B152C5">
            <w:pPr>
              <w:jc w:val="center"/>
            </w:pPr>
            <w:r>
              <w:rPr>
                <w:rFonts w:ascii="Calibri" w:hAnsi="Calibri" w:cs="Calibri"/>
                <w:color w:val="000000"/>
                <w:sz w:val="22"/>
                <w:szCs w:val="22"/>
              </w:rPr>
              <w:t>810,00</w:t>
            </w:r>
          </w:p>
        </w:tc>
        <w:tc>
          <w:tcPr>
            <w:tcW w:w="1184" w:type="dxa"/>
            <w:tcBorders>
              <w:left w:val="single" w:sz="4" w:space="0" w:color="000000"/>
              <w:bottom w:val="single" w:sz="4" w:space="0" w:color="000000"/>
            </w:tcBorders>
            <w:shd w:val="clear" w:color="auto" w:fill="FFFFFF"/>
            <w:vAlign w:val="center"/>
          </w:tcPr>
          <w:p w14:paraId="1E6AB415" w14:textId="77777777" w:rsidR="0028634B" w:rsidRPr="00EA2C0F" w:rsidRDefault="0028634B" w:rsidP="00B152C5">
            <w:pPr>
              <w:jc w:val="center"/>
            </w:pPr>
            <w:r>
              <w:rPr>
                <w:rFonts w:ascii="Calibri" w:hAnsi="Calibri" w:cs="Calibri"/>
                <w:color w:val="000000"/>
                <w:sz w:val="22"/>
                <w:szCs w:val="22"/>
              </w:rPr>
              <w:t>851,00</w:t>
            </w:r>
          </w:p>
        </w:tc>
        <w:tc>
          <w:tcPr>
            <w:tcW w:w="1135" w:type="dxa"/>
            <w:tcBorders>
              <w:left w:val="single" w:sz="4" w:space="0" w:color="000000"/>
              <w:bottom w:val="single" w:sz="4" w:space="0" w:color="000000"/>
            </w:tcBorders>
            <w:shd w:val="clear" w:color="auto" w:fill="FFFFFF"/>
            <w:vAlign w:val="center"/>
          </w:tcPr>
          <w:p w14:paraId="7E8B566D" w14:textId="77777777" w:rsidR="0028634B" w:rsidRPr="00EA2C0F" w:rsidRDefault="0028634B" w:rsidP="00B152C5">
            <w:pPr>
              <w:jc w:val="center"/>
            </w:pPr>
            <w:r>
              <w:rPr>
                <w:rFonts w:ascii="Calibri" w:hAnsi="Calibri" w:cs="Calibri"/>
                <w:sz w:val="22"/>
                <w:szCs w:val="22"/>
              </w:rPr>
              <w:t>867,00</w:t>
            </w:r>
          </w:p>
        </w:tc>
        <w:tc>
          <w:tcPr>
            <w:tcW w:w="1139" w:type="dxa"/>
            <w:tcBorders>
              <w:left w:val="single" w:sz="4" w:space="0" w:color="000000"/>
              <w:bottom w:val="single" w:sz="4" w:space="0" w:color="000000"/>
            </w:tcBorders>
            <w:shd w:val="clear" w:color="auto" w:fill="FFFFFF"/>
            <w:vAlign w:val="center"/>
          </w:tcPr>
          <w:p w14:paraId="427F9AC5" w14:textId="77777777" w:rsidR="0028634B" w:rsidRPr="00EA2C0F" w:rsidRDefault="0028634B" w:rsidP="00B152C5">
            <w:pPr>
              <w:jc w:val="center"/>
            </w:pPr>
            <w:r>
              <w:rPr>
                <w:rFonts w:ascii="Calibri" w:hAnsi="Calibri" w:cs="Calibri"/>
                <w:color w:val="000000"/>
                <w:sz w:val="22"/>
                <w:szCs w:val="22"/>
              </w:rPr>
              <w:t>842,67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3461451E" w14:textId="77777777" w:rsidR="0028634B" w:rsidRPr="00EA2C0F" w:rsidRDefault="0028634B" w:rsidP="00B152C5">
            <w:pPr>
              <w:jc w:val="center"/>
            </w:pPr>
            <w:r>
              <w:rPr>
                <w:rFonts w:ascii="Calibri" w:hAnsi="Calibri" w:cs="Calibri"/>
                <w:color w:val="000000"/>
                <w:sz w:val="22"/>
                <w:szCs w:val="22"/>
              </w:rPr>
              <w:t>842,67</w:t>
            </w:r>
          </w:p>
        </w:tc>
      </w:tr>
      <w:tr w:rsidR="0028634B" w:rsidRPr="00EA2C0F" w14:paraId="40F1A70E"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6ED36975" w14:textId="77777777" w:rsidR="0028634B" w:rsidRDefault="0028634B" w:rsidP="00B152C5">
            <w:pPr>
              <w:pStyle w:val="afff1"/>
              <w:snapToGrid w:val="0"/>
              <w:rPr>
                <w:rFonts w:ascii="Times New Roman" w:hAnsi="Times New Roman" w:cs="Times New Roman"/>
                <w:sz w:val="19"/>
                <w:szCs w:val="19"/>
              </w:rPr>
            </w:pPr>
            <w:r>
              <w:rPr>
                <w:rFonts w:ascii="Times New Roman" w:hAnsi="Times New Roman" w:cs="Times New Roman"/>
                <w:sz w:val="19"/>
                <w:szCs w:val="19"/>
              </w:rPr>
              <w:lastRenderedPageBreak/>
              <w:t>115</w:t>
            </w:r>
          </w:p>
        </w:tc>
        <w:tc>
          <w:tcPr>
            <w:tcW w:w="6292" w:type="dxa"/>
            <w:tcBorders>
              <w:left w:val="single" w:sz="4" w:space="0" w:color="000000"/>
              <w:bottom w:val="single" w:sz="4" w:space="0" w:color="000000"/>
            </w:tcBorders>
            <w:shd w:val="clear" w:color="auto" w:fill="FFFFFF"/>
          </w:tcPr>
          <w:p w14:paraId="3F81B161" w14:textId="77777777" w:rsidR="0028634B" w:rsidRPr="00EA2C0F" w:rsidRDefault="0028634B" w:rsidP="00B152C5">
            <w:r w:rsidRPr="00263F03">
              <w:t>Полуось правая</w:t>
            </w:r>
          </w:p>
        </w:tc>
        <w:tc>
          <w:tcPr>
            <w:tcW w:w="567" w:type="dxa"/>
            <w:tcBorders>
              <w:left w:val="single" w:sz="4" w:space="0" w:color="000000"/>
              <w:bottom w:val="single" w:sz="4" w:space="0" w:color="000000"/>
            </w:tcBorders>
            <w:shd w:val="clear" w:color="auto" w:fill="FFFFFF"/>
          </w:tcPr>
          <w:p w14:paraId="6D7EA41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E69D5A2"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2D356239" w14:textId="77777777" w:rsidR="0028634B" w:rsidRPr="00EA2C0F" w:rsidRDefault="0028634B" w:rsidP="00B152C5">
            <w:pPr>
              <w:jc w:val="center"/>
            </w:pPr>
            <w:r>
              <w:rPr>
                <w:rFonts w:ascii="Calibri" w:hAnsi="Calibri" w:cs="Calibri"/>
                <w:color w:val="000000"/>
                <w:sz w:val="22"/>
                <w:szCs w:val="22"/>
              </w:rPr>
              <w:t>33 750,00</w:t>
            </w:r>
          </w:p>
        </w:tc>
        <w:tc>
          <w:tcPr>
            <w:tcW w:w="1184" w:type="dxa"/>
            <w:tcBorders>
              <w:left w:val="single" w:sz="4" w:space="0" w:color="000000"/>
              <w:bottom w:val="single" w:sz="4" w:space="0" w:color="000000"/>
            </w:tcBorders>
            <w:shd w:val="clear" w:color="auto" w:fill="FFFFFF"/>
            <w:vAlign w:val="center"/>
          </w:tcPr>
          <w:p w14:paraId="7405EB49" w14:textId="77777777" w:rsidR="0028634B" w:rsidRPr="00EA2C0F" w:rsidRDefault="0028634B" w:rsidP="00B152C5">
            <w:pPr>
              <w:jc w:val="center"/>
            </w:pPr>
            <w:r>
              <w:rPr>
                <w:rFonts w:ascii="Calibri" w:hAnsi="Calibri" w:cs="Calibri"/>
                <w:color w:val="000000"/>
                <w:sz w:val="22"/>
                <w:szCs w:val="22"/>
              </w:rPr>
              <w:t>35 438,00</w:t>
            </w:r>
          </w:p>
        </w:tc>
        <w:tc>
          <w:tcPr>
            <w:tcW w:w="1135" w:type="dxa"/>
            <w:tcBorders>
              <w:left w:val="single" w:sz="4" w:space="0" w:color="000000"/>
              <w:bottom w:val="single" w:sz="4" w:space="0" w:color="000000"/>
            </w:tcBorders>
            <w:shd w:val="clear" w:color="auto" w:fill="FFFFFF"/>
            <w:vAlign w:val="center"/>
          </w:tcPr>
          <w:p w14:paraId="222053C5" w14:textId="77777777" w:rsidR="0028634B" w:rsidRPr="00EA2C0F" w:rsidRDefault="0028634B" w:rsidP="00B152C5">
            <w:pPr>
              <w:jc w:val="center"/>
            </w:pPr>
            <w:r>
              <w:rPr>
                <w:rFonts w:ascii="Calibri" w:hAnsi="Calibri" w:cs="Calibri"/>
                <w:sz w:val="22"/>
                <w:szCs w:val="22"/>
              </w:rPr>
              <w:t>36 113,00</w:t>
            </w:r>
          </w:p>
        </w:tc>
        <w:tc>
          <w:tcPr>
            <w:tcW w:w="1139" w:type="dxa"/>
            <w:tcBorders>
              <w:left w:val="single" w:sz="4" w:space="0" w:color="000000"/>
              <w:bottom w:val="single" w:sz="4" w:space="0" w:color="000000"/>
            </w:tcBorders>
            <w:shd w:val="clear" w:color="auto" w:fill="FFFFFF"/>
            <w:vAlign w:val="center"/>
          </w:tcPr>
          <w:p w14:paraId="4D3A76F8" w14:textId="77777777" w:rsidR="0028634B" w:rsidRPr="00EA2C0F" w:rsidRDefault="0028634B" w:rsidP="00B152C5">
            <w:pPr>
              <w:jc w:val="center"/>
            </w:pPr>
            <w:r>
              <w:rPr>
                <w:rFonts w:ascii="Calibri" w:hAnsi="Calibri" w:cs="Calibri"/>
                <w:color w:val="000000"/>
                <w:sz w:val="22"/>
                <w:szCs w:val="22"/>
              </w:rPr>
              <w:t>35 100,33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56F2F018" w14:textId="77777777" w:rsidR="0028634B" w:rsidRPr="00EA2C0F" w:rsidRDefault="0028634B" w:rsidP="00B152C5">
            <w:pPr>
              <w:jc w:val="center"/>
            </w:pPr>
            <w:r>
              <w:rPr>
                <w:rFonts w:ascii="Calibri" w:hAnsi="Calibri" w:cs="Calibri"/>
                <w:color w:val="000000"/>
                <w:sz w:val="22"/>
                <w:szCs w:val="22"/>
              </w:rPr>
              <w:t>35 100,33</w:t>
            </w:r>
          </w:p>
        </w:tc>
      </w:tr>
      <w:tr w:rsidR="0028634B" w:rsidRPr="00EA2C0F" w14:paraId="583F3F98"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11A291DD" w14:textId="77777777" w:rsidR="0028634B" w:rsidRDefault="0028634B" w:rsidP="00B152C5">
            <w:pPr>
              <w:pStyle w:val="afff1"/>
              <w:snapToGrid w:val="0"/>
              <w:rPr>
                <w:rFonts w:ascii="Times New Roman" w:hAnsi="Times New Roman" w:cs="Times New Roman"/>
                <w:sz w:val="19"/>
                <w:szCs w:val="19"/>
              </w:rPr>
            </w:pPr>
            <w:r>
              <w:rPr>
                <w:rFonts w:ascii="Times New Roman" w:hAnsi="Times New Roman" w:cs="Times New Roman"/>
                <w:sz w:val="19"/>
                <w:szCs w:val="19"/>
              </w:rPr>
              <w:t>116</w:t>
            </w:r>
          </w:p>
        </w:tc>
        <w:tc>
          <w:tcPr>
            <w:tcW w:w="6292" w:type="dxa"/>
            <w:tcBorders>
              <w:left w:val="single" w:sz="4" w:space="0" w:color="000000"/>
              <w:bottom w:val="single" w:sz="4" w:space="0" w:color="000000"/>
            </w:tcBorders>
            <w:shd w:val="clear" w:color="auto" w:fill="FFFFFF"/>
          </w:tcPr>
          <w:p w14:paraId="24C29398" w14:textId="77777777" w:rsidR="0028634B" w:rsidRPr="00EA2C0F" w:rsidRDefault="0028634B" w:rsidP="00B152C5">
            <w:r w:rsidRPr="00263F03">
              <w:t>Полуось левая</w:t>
            </w:r>
          </w:p>
        </w:tc>
        <w:tc>
          <w:tcPr>
            <w:tcW w:w="567" w:type="dxa"/>
            <w:tcBorders>
              <w:left w:val="single" w:sz="4" w:space="0" w:color="000000"/>
              <w:bottom w:val="single" w:sz="4" w:space="0" w:color="000000"/>
            </w:tcBorders>
            <w:shd w:val="clear" w:color="auto" w:fill="FFFFFF"/>
          </w:tcPr>
          <w:p w14:paraId="57A4EC8F"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6D140895"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349A25C7" w14:textId="77777777" w:rsidR="0028634B" w:rsidRPr="00EA2C0F" w:rsidRDefault="0028634B" w:rsidP="00B152C5">
            <w:pPr>
              <w:jc w:val="center"/>
            </w:pPr>
            <w:r>
              <w:rPr>
                <w:rFonts w:ascii="Calibri" w:hAnsi="Calibri" w:cs="Calibri"/>
                <w:color w:val="000000"/>
                <w:sz w:val="22"/>
                <w:szCs w:val="22"/>
              </w:rPr>
              <w:t>33 750,00</w:t>
            </w:r>
          </w:p>
        </w:tc>
        <w:tc>
          <w:tcPr>
            <w:tcW w:w="1184" w:type="dxa"/>
            <w:tcBorders>
              <w:left w:val="single" w:sz="4" w:space="0" w:color="000000"/>
              <w:bottom w:val="single" w:sz="4" w:space="0" w:color="000000"/>
            </w:tcBorders>
            <w:shd w:val="clear" w:color="auto" w:fill="FFFFFF"/>
            <w:vAlign w:val="center"/>
          </w:tcPr>
          <w:p w14:paraId="18A821A1" w14:textId="77777777" w:rsidR="0028634B" w:rsidRPr="00EA2C0F" w:rsidRDefault="0028634B" w:rsidP="00B152C5">
            <w:pPr>
              <w:jc w:val="center"/>
            </w:pPr>
            <w:r>
              <w:rPr>
                <w:rFonts w:ascii="Calibri" w:hAnsi="Calibri" w:cs="Calibri"/>
                <w:color w:val="000000"/>
                <w:sz w:val="22"/>
                <w:szCs w:val="22"/>
              </w:rPr>
              <w:t>35 438,00</w:t>
            </w:r>
          </w:p>
        </w:tc>
        <w:tc>
          <w:tcPr>
            <w:tcW w:w="1135" w:type="dxa"/>
            <w:tcBorders>
              <w:left w:val="single" w:sz="4" w:space="0" w:color="000000"/>
              <w:bottom w:val="single" w:sz="4" w:space="0" w:color="000000"/>
            </w:tcBorders>
            <w:shd w:val="clear" w:color="auto" w:fill="FFFFFF"/>
            <w:vAlign w:val="center"/>
          </w:tcPr>
          <w:p w14:paraId="051EEB45" w14:textId="77777777" w:rsidR="0028634B" w:rsidRPr="00EA2C0F" w:rsidRDefault="0028634B" w:rsidP="00B152C5">
            <w:pPr>
              <w:jc w:val="center"/>
            </w:pPr>
            <w:r>
              <w:rPr>
                <w:rFonts w:ascii="Calibri" w:hAnsi="Calibri" w:cs="Calibri"/>
                <w:sz w:val="22"/>
                <w:szCs w:val="22"/>
              </w:rPr>
              <w:t>36 113,00</w:t>
            </w:r>
          </w:p>
        </w:tc>
        <w:tc>
          <w:tcPr>
            <w:tcW w:w="1139" w:type="dxa"/>
            <w:tcBorders>
              <w:left w:val="single" w:sz="4" w:space="0" w:color="000000"/>
              <w:bottom w:val="single" w:sz="4" w:space="0" w:color="000000"/>
            </w:tcBorders>
            <w:shd w:val="clear" w:color="auto" w:fill="FFFFFF"/>
            <w:vAlign w:val="center"/>
          </w:tcPr>
          <w:p w14:paraId="0E345803" w14:textId="77777777" w:rsidR="0028634B" w:rsidRPr="00EA2C0F" w:rsidRDefault="0028634B" w:rsidP="00B152C5">
            <w:pPr>
              <w:jc w:val="center"/>
            </w:pPr>
            <w:r>
              <w:rPr>
                <w:rFonts w:ascii="Calibri" w:hAnsi="Calibri" w:cs="Calibri"/>
                <w:color w:val="000000"/>
                <w:sz w:val="22"/>
                <w:szCs w:val="22"/>
              </w:rPr>
              <w:t>35 100,33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921296F" w14:textId="77777777" w:rsidR="0028634B" w:rsidRPr="00EA2C0F" w:rsidRDefault="0028634B" w:rsidP="00B152C5">
            <w:pPr>
              <w:jc w:val="center"/>
            </w:pPr>
            <w:r>
              <w:rPr>
                <w:rFonts w:ascii="Calibri" w:hAnsi="Calibri" w:cs="Calibri"/>
                <w:color w:val="000000"/>
                <w:sz w:val="22"/>
                <w:szCs w:val="22"/>
              </w:rPr>
              <w:t>35 100,33</w:t>
            </w:r>
          </w:p>
        </w:tc>
      </w:tr>
      <w:tr w:rsidR="0028634B" w:rsidRPr="00EA2C0F" w14:paraId="54F1405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0D7793DF" w14:textId="77777777" w:rsidR="0028634B" w:rsidRDefault="0028634B" w:rsidP="00B152C5">
            <w:pPr>
              <w:pStyle w:val="afff1"/>
              <w:snapToGrid w:val="0"/>
              <w:rPr>
                <w:rFonts w:ascii="Times New Roman" w:hAnsi="Times New Roman" w:cs="Times New Roman"/>
                <w:sz w:val="19"/>
                <w:szCs w:val="19"/>
              </w:rPr>
            </w:pPr>
            <w:r>
              <w:rPr>
                <w:rFonts w:ascii="Times New Roman" w:hAnsi="Times New Roman" w:cs="Times New Roman"/>
                <w:sz w:val="19"/>
                <w:szCs w:val="19"/>
              </w:rPr>
              <w:t>117</w:t>
            </w:r>
          </w:p>
        </w:tc>
        <w:tc>
          <w:tcPr>
            <w:tcW w:w="6292" w:type="dxa"/>
            <w:tcBorders>
              <w:left w:val="single" w:sz="4" w:space="0" w:color="000000"/>
              <w:bottom w:val="single" w:sz="4" w:space="0" w:color="000000"/>
            </w:tcBorders>
            <w:shd w:val="clear" w:color="auto" w:fill="FFFFFF"/>
          </w:tcPr>
          <w:p w14:paraId="3F7089D5" w14:textId="77777777" w:rsidR="0028634B" w:rsidRPr="00EA2C0F" w:rsidRDefault="0028634B" w:rsidP="00B152C5">
            <w:r w:rsidRPr="00263F03">
              <w:t>Кран включения блокировки</w:t>
            </w:r>
          </w:p>
        </w:tc>
        <w:tc>
          <w:tcPr>
            <w:tcW w:w="567" w:type="dxa"/>
            <w:tcBorders>
              <w:left w:val="single" w:sz="4" w:space="0" w:color="000000"/>
              <w:bottom w:val="single" w:sz="4" w:space="0" w:color="000000"/>
            </w:tcBorders>
            <w:shd w:val="clear" w:color="auto" w:fill="FFFFFF"/>
          </w:tcPr>
          <w:p w14:paraId="5B649694"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3CF1A2AD"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1CFAAACE" w14:textId="77777777" w:rsidR="0028634B" w:rsidRPr="00EA2C0F" w:rsidRDefault="0028634B" w:rsidP="00B152C5">
            <w:pPr>
              <w:jc w:val="center"/>
            </w:pPr>
            <w:r>
              <w:rPr>
                <w:rFonts w:ascii="Calibri" w:hAnsi="Calibri" w:cs="Calibri"/>
                <w:color w:val="000000"/>
                <w:sz w:val="22"/>
                <w:szCs w:val="22"/>
              </w:rPr>
              <w:t>851,00</w:t>
            </w:r>
          </w:p>
        </w:tc>
        <w:tc>
          <w:tcPr>
            <w:tcW w:w="1184" w:type="dxa"/>
            <w:tcBorders>
              <w:left w:val="single" w:sz="4" w:space="0" w:color="000000"/>
              <w:bottom w:val="single" w:sz="4" w:space="0" w:color="000000"/>
            </w:tcBorders>
            <w:shd w:val="clear" w:color="auto" w:fill="FFFFFF"/>
            <w:vAlign w:val="center"/>
          </w:tcPr>
          <w:p w14:paraId="57776026" w14:textId="77777777" w:rsidR="0028634B" w:rsidRPr="00EA2C0F" w:rsidRDefault="0028634B" w:rsidP="00B152C5">
            <w:pPr>
              <w:jc w:val="center"/>
            </w:pPr>
            <w:r>
              <w:rPr>
                <w:rFonts w:ascii="Calibri" w:hAnsi="Calibri" w:cs="Calibri"/>
                <w:color w:val="000000"/>
                <w:sz w:val="22"/>
                <w:szCs w:val="22"/>
              </w:rPr>
              <w:t>893,00</w:t>
            </w:r>
          </w:p>
        </w:tc>
        <w:tc>
          <w:tcPr>
            <w:tcW w:w="1135" w:type="dxa"/>
            <w:tcBorders>
              <w:left w:val="single" w:sz="4" w:space="0" w:color="000000"/>
              <w:bottom w:val="single" w:sz="4" w:space="0" w:color="000000"/>
            </w:tcBorders>
            <w:shd w:val="clear" w:color="auto" w:fill="FFFFFF"/>
            <w:vAlign w:val="center"/>
          </w:tcPr>
          <w:p w14:paraId="19B07E4E" w14:textId="77777777" w:rsidR="0028634B" w:rsidRPr="00EA2C0F" w:rsidRDefault="0028634B" w:rsidP="00B152C5">
            <w:pPr>
              <w:jc w:val="center"/>
            </w:pPr>
            <w:r>
              <w:rPr>
                <w:rFonts w:ascii="Calibri" w:hAnsi="Calibri" w:cs="Calibri"/>
                <w:sz w:val="22"/>
                <w:szCs w:val="22"/>
              </w:rPr>
              <w:t>910,00</w:t>
            </w:r>
          </w:p>
        </w:tc>
        <w:tc>
          <w:tcPr>
            <w:tcW w:w="1139" w:type="dxa"/>
            <w:tcBorders>
              <w:left w:val="single" w:sz="4" w:space="0" w:color="000000"/>
              <w:bottom w:val="single" w:sz="4" w:space="0" w:color="000000"/>
            </w:tcBorders>
            <w:shd w:val="clear" w:color="auto" w:fill="FFFFFF"/>
            <w:vAlign w:val="center"/>
          </w:tcPr>
          <w:p w14:paraId="22EA2A6A" w14:textId="77777777" w:rsidR="0028634B" w:rsidRPr="00EA2C0F" w:rsidRDefault="0028634B" w:rsidP="00B152C5">
            <w:pPr>
              <w:jc w:val="center"/>
            </w:pPr>
            <w:r>
              <w:rPr>
                <w:rFonts w:ascii="Calibri" w:hAnsi="Calibri" w:cs="Calibri"/>
                <w:color w:val="000000"/>
                <w:sz w:val="22"/>
                <w:szCs w:val="22"/>
              </w:rPr>
              <w:t>884,67</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0C69E134" w14:textId="77777777" w:rsidR="0028634B" w:rsidRPr="00EA2C0F" w:rsidRDefault="0028634B" w:rsidP="00B152C5">
            <w:pPr>
              <w:jc w:val="center"/>
            </w:pPr>
            <w:r>
              <w:rPr>
                <w:rFonts w:ascii="Calibri" w:hAnsi="Calibri" w:cs="Calibri"/>
                <w:color w:val="000000"/>
                <w:sz w:val="22"/>
                <w:szCs w:val="22"/>
              </w:rPr>
              <w:t>884,67</w:t>
            </w:r>
          </w:p>
        </w:tc>
      </w:tr>
      <w:tr w:rsidR="0028634B" w:rsidRPr="00EA2C0F" w14:paraId="1888A495"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63D0E49" w14:textId="77777777" w:rsidR="0028634B" w:rsidRDefault="0028634B" w:rsidP="00B152C5">
            <w:pPr>
              <w:pStyle w:val="afff1"/>
              <w:snapToGrid w:val="0"/>
              <w:rPr>
                <w:rFonts w:ascii="Times New Roman" w:hAnsi="Times New Roman" w:cs="Times New Roman"/>
                <w:sz w:val="19"/>
                <w:szCs w:val="19"/>
              </w:rPr>
            </w:pPr>
            <w:r>
              <w:rPr>
                <w:rFonts w:ascii="Times New Roman" w:hAnsi="Times New Roman" w:cs="Times New Roman"/>
                <w:sz w:val="19"/>
                <w:szCs w:val="19"/>
              </w:rPr>
              <w:t>118</w:t>
            </w:r>
          </w:p>
        </w:tc>
        <w:tc>
          <w:tcPr>
            <w:tcW w:w="6292" w:type="dxa"/>
            <w:tcBorders>
              <w:left w:val="single" w:sz="4" w:space="0" w:color="000000"/>
              <w:bottom w:val="single" w:sz="4" w:space="0" w:color="000000"/>
            </w:tcBorders>
            <w:shd w:val="clear" w:color="auto" w:fill="FFFFFF"/>
          </w:tcPr>
          <w:p w14:paraId="2F59DC77" w14:textId="77777777" w:rsidR="0028634B" w:rsidRPr="00EA2C0F" w:rsidRDefault="0028634B" w:rsidP="00B152C5">
            <w:r w:rsidRPr="00263F03">
              <w:t>Башмак рессоры</w:t>
            </w:r>
          </w:p>
        </w:tc>
        <w:tc>
          <w:tcPr>
            <w:tcW w:w="567" w:type="dxa"/>
            <w:tcBorders>
              <w:left w:val="single" w:sz="4" w:space="0" w:color="000000"/>
              <w:bottom w:val="single" w:sz="4" w:space="0" w:color="000000"/>
            </w:tcBorders>
            <w:shd w:val="clear" w:color="auto" w:fill="FFFFFF"/>
          </w:tcPr>
          <w:p w14:paraId="256B81D2"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28601ECC"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0A8A32DB" w14:textId="77777777" w:rsidR="0028634B" w:rsidRPr="00EA2C0F" w:rsidRDefault="0028634B" w:rsidP="00B152C5">
            <w:pPr>
              <w:jc w:val="center"/>
            </w:pPr>
            <w:r>
              <w:rPr>
                <w:rFonts w:ascii="Calibri" w:hAnsi="Calibri" w:cs="Calibri"/>
                <w:color w:val="000000"/>
                <w:sz w:val="22"/>
                <w:szCs w:val="22"/>
              </w:rPr>
              <w:t>31 050,00</w:t>
            </w:r>
          </w:p>
        </w:tc>
        <w:tc>
          <w:tcPr>
            <w:tcW w:w="1184" w:type="dxa"/>
            <w:tcBorders>
              <w:left w:val="single" w:sz="4" w:space="0" w:color="000000"/>
              <w:bottom w:val="single" w:sz="4" w:space="0" w:color="000000"/>
            </w:tcBorders>
            <w:shd w:val="clear" w:color="auto" w:fill="FFFFFF"/>
            <w:vAlign w:val="center"/>
          </w:tcPr>
          <w:p w14:paraId="72CDBE9E" w14:textId="77777777" w:rsidR="0028634B" w:rsidRPr="00EA2C0F" w:rsidRDefault="0028634B" w:rsidP="00B152C5">
            <w:pPr>
              <w:jc w:val="center"/>
            </w:pPr>
            <w:r>
              <w:rPr>
                <w:rFonts w:ascii="Calibri" w:hAnsi="Calibri" w:cs="Calibri"/>
                <w:color w:val="000000"/>
                <w:sz w:val="22"/>
                <w:szCs w:val="22"/>
              </w:rPr>
              <w:t>32 603,00</w:t>
            </w:r>
          </w:p>
        </w:tc>
        <w:tc>
          <w:tcPr>
            <w:tcW w:w="1135" w:type="dxa"/>
            <w:tcBorders>
              <w:left w:val="single" w:sz="4" w:space="0" w:color="000000"/>
              <w:bottom w:val="single" w:sz="4" w:space="0" w:color="000000"/>
            </w:tcBorders>
            <w:shd w:val="clear" w:color="auto" w:fill="FFFFFF"/>
            <w:vAlign w:val="center"/>
          </w:tcPr>
          <w:p w14:paraId="5A16A30A" w14:textId="77777777" w:rsidR="0028634B" w:rsidRPr="00EA2C0F" w:rsidRDefault="0028634B" w:rsidP="00B152C5">
            <w:pPr>
              <w:jc w:val="center"/>
            </w:pPr>
            <w:r>
              <w:rPr>
                <w:rFonts w:ascii="Calibri" w:hAnsi="Calibri" w:cs="Calibri"/>
                <w:sz w:val="22"/>
                <w:szCs w:val="22"/>
              </w:rPr>
              <w:t>33 224,00</w:t>
            </w:r>
          </w:p>
        </w:tc>
        <w:tc>
          <w:tcPr>
            <w:tcW w:w="1139" w:type="dxa"/>
            <w:tcBorders>
              <w:left w:val="single" w:sz="4" w:space="0" w:color="000000"/>
              <w:bottom w:val="single" w:sz="4" w:space="0" w:color="000000"/>
            </w:tcBorders>
            <w:shd w:val="clear" w:color="auto" w:fill="FFFFFF"/>
            <w:vAlign w:val="center"/>
          </w:tcPr>
          <w:p w14:paraId="3179A959" w14:textId="77777777" w:rsidR="0028634B" w:rsidRPr="00EA2C0F" w:rsidRDefault="0028634B" w:rsidP="00B152C5">
            <w:pPr>
              <w:jc w:val="center"/>
            </w:pPr>
            <w:r>
              <w:rPr>
                <w:rFonts w:ascii="Calibri" w:hAnsi="Calibri" w:cs="Calibri"/>
                <w:color w:val="000000"/>
                <w:sz w:val="22"/>
                <w:szCs w:val="22"/>
              </w:rPr>
              <w:t>32 292,33</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36298B2" w14:textId="77777777" w:rsidR="0028634B" w:rsidRPr="00EA2C0F" w:rsidRDefault="0028634B" w:rsidP="00B152C5">
            <w:pPr>
              <w:jc w:val="center"/>
            </w:pPr>
            <w:r>
              <w:rPr>
                <w:rFonts w:ascii="Calibri" w:hAnsi="Calibri" w:cs="Calibri"/>
                <w:color w:val="000000"/>
                <w:sz w:val="22"/>
                <w:szCs w:val="22"/>
              </w:rPr>
              <w:t>32 292,33</w:t>
            </w:r>
          </w:p>
        </w:tc>
      </w:tr>
      <w:tr w:rsidR="0028634B" w:rsidRPr="00EA2C0F" w14:paraId="11BF94A0" w14:textId="77777777" w:rsidTr="0028634B">
        <w:trPr>
          <w:gridAfter w:val="1"/>
          <w:wAfter w:w="6" w:type="dxa"/>
        </w:trPr>
        <w:tc>
          <w:tcPr>
            <w:tcW w:w="513" w:type="dxa"/>
            <w:tcBorders>
              <w:left w:val="single" w:sz="4" w:space="0" w:color="000000"/>
              <w:bottom w:val="single" w:sz="4" w:space="0" w:color="000000"/>
            </w:tcBorders>
            <w:shd w:val="clear" w:color="auto" w:fill="FFFFFF"/>
            <w:vAlign w:val="center"/>
          </w:tcPr>
          <w:p w14:paraId="4D1E9948" w14:textId="77777777" w:rsidR="0028634B" w:rsidRDefault="0028634B" w:rsidP="00B152C5">
            <w:pPr>
              <w:pStyle w:val="afff1"/>
              <w:snapToGrid w:val="0"/>
              <w:rPr>
                <w:rFonts w:ascii="Times New Roman" w:hAnsi="Times New Roman" w:cs="Times New Roman"/>
                <w:sz w:val="19"/>
                <w:szCs w:val="19"/>
              </w:rPr>
            </w:pPr>
            <w:r>
              <w:rPr>
                <w:rFonts w:ascii="Times New Roman" w:hAnsi="Times New Roman" w:cs="Times New Roman"/>
                <w:sz w:val="19"/>
                <w:szCs w:val="19"/>
              </w:rPr>
              <w:t>119</w:t>
            </w:r>
          </w:p>
        </w:tc>
        <w:tc>
          <w:tcPr>
            <w:tcW w:w="6292" w:type="dxa"/>
            <w:tcBorders>
              <w:left w:val="single" w:sz="4" w:space="0" w:color="000000"/>
              <w:bottom w:val="single" w:sz="4" w:space="0" w:color="000000"/>
            </w:tcBorders>
            <w:shd w:val="clear" w:color="auto" w:fill="FFFFFF"/>
          </w:tcPr>
          <w:p w14:paraId="29EB3EFE" w14:textId="77777777" w:rsidR="0028634B" w:rsidRPr="00EA2C0F" w:rsidRDefault="0028634B" w:rsidP="00B152C5">
            <w:r w:rsidRPr="00263F03">
              <w:t>Переключатель под рулевой</w:t>
            </w:r>
          </w:p>
        </w:tc>
        <w:tc>
          <w:tcPr>
            <w:tcW w:w="567" w:type="dxa"/>
            <w:tcBorders>
              <w:left w:val="single" w:sz="4" w:space="0" w:color="000000"/>
              <w:bottom w:val="single" w:sz="4" w:space="0" w:color="000000"/>
            </w:tcBorders>
            <w:shd w:val="clear" w:color="auto" w:fill="FFFFFF"/>
          </w:tcPr>
          <w:p w14:paraId="40DC55F6" w14:textId="77777777" w:rsidR="0028634B" w:rsidRPr="00EA2C0F" w:rsidRDefault="0028634B" w:rsidP="00B152C5">
            <w:pPr>
              <w:jc w:val="center"/>
            </w:pPr>
            <w:proofErr w:type="spellStart"/>
            <w:r w:rsidRPr="00066ED8">
              <w:t>шт</w:t>
            </w:r>
            <w:proofErr w:type="spellEnd"/>
          </w:p>
        </w:tc>
        <w:tc>
          <w:tcPr>
            <w:tcW w:w="549" w:type="dxa"/>
            <w:tcBorders>
              <w:left w:val="single" w:sz="4" w:space="0" w:color="000000"/>
              <w:bottom w:val="single" w:sz="4" w:space="0" w:color="000000"/>
            </w:tcBorders>
            <w:shd w:val="clear" w:color="auto" w:fill="FFFFFF"/>
          </w:tcPr>
          <w:p w14:paraId="5FDAA757" w14:textId="77777777" w:rsidR="0028634B" w:rsidRPr="00EA2C0F" w:rsidRDefault="0028634B" w:rsidP="00B152C5">
            <w:pPr>
              <w:jc w:val="center"/>
            </w:pPr>
            <w:r w:rsidRPr="008B731F">
              <w:t>1</w:t>
            </w:r>
          </w:p>
        </w:tc>
        <w:tc>
          <w:tcPr>
            <w:tcW w:w="1135" w:type="dxa"/>
            <w:tcBorders>
              <w:left w:val="single" w:sz="4" w:space="0" w:color="000000"/>
              <w:bottom w:val="single" w:sz="4" w:space="0" w:color="000000"/>
            </w:tcBorders>
            <w:shd w:val="clear" w:color="auto" w:fill="FFFFFF"/>
            <w:vAlign w:val="center"/>
          </w:tcPr>
          <w:p w14:paraId="6252A0CD" w14:textId="77777777" w:rsidR="0028634B" w:rsidRPr="00EA2C0F" w:rsidRDefault="0028634B" w:rsidP="00B152C5">
            <w:pPr>
              <w:jc w:val="center"/>
            </w:pPr>
            <w:r>
              <w:rPr>
                <w:rFonts w:ascii="Calibri" w:hAnsi="Calibri" w:cs="Calibri"/>
                <w:color w:val="000000"/>
                <w:sz w:val="22"/>
                <w:szCs w:val="22"/>
              </w:rPr>
              <w:t>7 425,00</w:t>
            </w:r>
          </w:p>
        </w:tc>
        <w:tc>
          <w:tcPr>
            <w:tcW w:w="1184" w:type="dxa"/>
            <w:tcBorders>
              <w:left w:val="single" w:sz="4" w:space="0" w:color="000000"/>
              <w:bottom w:val="single" w:sz="4" w:space="0" w:color="000000"/>
            </w:tcBorders>
            <w:shd w:val="clear" w:color="auto" w:fill="FFFFFF"/>
            <w:vAlign w:val="center"/>
          </w:tcPr>
          <w:p w14:paraId="16EFBD67" w14:textId="77777777" w:rsidR="0028634B" w:rsidRPr="00EA2C0F" w:rsidRDefault="0028634B" w:rsidP="00B152C5">
            <w:pPr>
              <w:jc w:val="center"/>
            </w:pPr>
            <w:r>
              <w:rPr>
                <w:rFonts w:ascii="Calibri" w:hAnsi="Calibri" w:cs="Calibri"/>
                <w:color w:val="000000"/>
                <w:sz w:val="22"/>
                <w:szCs w:val="22"/>
              </w:rPr>
              <w:t>7 796,00</w:t>
            </w:r>
          </w:p>
        </w:tc>
        <w:tc>
          <w:tcPr>
            <w:tcW w:w="1135" w:type="dxa"/>
            <w:tcBorders>
              <w:left w:val="single" w:sz="4" w:space="0" w:color="000000"/>
              <w:bottom w:val="single" w:sz="4" w:space="0" w:color="000000"/>
            </w:tcBorders>
            <w:shd w:val="clear" w:color="auto" w:fill="FFFFFF"/>
            <w:vAlign w:val="center"/>
          </w:tcPr>
          <w:p w14:paraId="0641E599" w14:textId="77777777" w:rsidR="0028634B" w:rsidRPr="00EA2C0F" w:rsidRDefault="0028634B" w:rsidP="00B152C5">
            <w:pPr>
              <w:jc w:val="center"/>
            </w:pPr>
            <w:r>
              <w:rPr>
                <w:rFonts w:ascii="Calibri" w:hAnsi="Calibri" w:cs="Calibri"/>
                <w:sz w:val="22"/>
                <w:szCs w:val="22"/>
              </w:rPr>
              <w:t>7 945,00</w:t>
            </w:r>
          </w:p>
        </w:tc>
        <w:tc>
          <w:tcPr>
            <w:tcW w:w="1139" w:type="dxa"/>
            <w:tcBorders>
              <w:left w:val="single" w:sz="4" w:space="0" w:color="000000"/>
              <w:bottom w:val="single" w:sz="4" w:space="0" w:color="000000"/>
            </w:tcBorders>
            <w:shd w:val="clear" w:color="auto" w:fill="FFFFFF"/>
            <w:vAlign w:val="center"/>
          </w:tcPr>
          <w:p w14:paraId="2911D582" w14:textId="77777777" w:rsidR="0028634B" w:rsidRPr="00EA2C0F" w:rsidRDefault="0028634B" w:rsidP="00B152C5">
            <w:pPr>
              <w:jc w:val="center"/>
            </w:pPr>
            <w:r>
              <w:rPr>
                <w:rFonts w:ascii="Calibri" w:hAnsi="Calibri" w:cs="Calibri"/>
                <w:color w:val="000000"/>
                <w:sz w:val="22"/>
                <w:szCs w:val="22"/>
              </w:rPr>
              <w:t>7 722,00</w:t>
            </w:r>
          </w:p>
        </w:tc>
        <w:tc>
          <w:tcPr>
            <w:tcW w:w="3505" w:type="dxa"/>
            <w:gridSpan w:val="2"/>
            <w:tcBorders>
              <w:left w:val="single" w:sz="4" w:space="0" w:color="000000"/>
              <w:bottom w:val="single" w:sz="4" w:space="0" w:color="000000"/>
              <w:right w:val="single" w:sz="4" w:space="0" w:color="000000"/>
            </w:tcBorders>
            <w:shd w:val="clear" w:color="auto" w:fill="FFFFFF"/>
            <w:vAlign w:val="center"/>
          </w:tcPr>
          <w:p w14:paraId="2C38952C" w14:textId="77777777" w:rsidR="0028634B" w:rsidRPr="00EA2C0F" w:rsidRDefault="0028634B" w:rsidP="00B152C5">
            <w:pPr>
              <w:jc w:val="center"/>
            </w:pPr>
            <w:r>
              <w:rPr>
                <w:rFonts w:ascii="Calibri" w:hAnsi="Calibri" w:cs="Calibri"/>
                <w:color w:val="000000"/>
                <w:sz w:val="22"/>
                <w:szCs w:val="22"/>
              </w:rPr>
              <w:t>7 722,00</w:t>
            </w:r>
          </w:p>
        </w:tc>
      </w:tr>
      <w:tr w:rsidR="0028634B" w14:paraId="10B076AA" w14:textId="77777777" w:rsidTr="0028634B">
        <w:trPr>
          <w:trHeight w:val="390"/>
        </w:trPr>
        <w:tc>
          <w:tcPr>
            <w:tcW w:w="12547" w:type="dxa"/>
            <w:gridSpan w:val="9"/>
            <w:tcBorders>
              <w:left w:val="single" w:sz="4" w:space="0" w:color="000000"/>
              <w:bottom w:val="single" w:sz="4" w:space="0" w:color="000000"/>
            </w:tcBorders>
            <w:shd w:val="clear" w:color="auto" w:fill="FFFFFF"/>
          </w:tcPr>
          <w:p w14:paraId="7DB57738" w14:textId="77777777" w:rsidR="0028634B" w:rsidRPr="00EA2C0F" w:rsidRDefault="0028634B" w:rsidP="00B152C5">
            <w:pPr>
              <w:pStyle w:val="afff1"/>
              <w:snapToGrid w:val="0"/>
              <w:jc w:val="right"/>
              <w:rPr>
                <w:rFonts w:ascii="Times New Roman" w:hAnsi="Times New Roman" w:cs="Times New Roman"/>
              </w:rPr>
            </w:pPr>
            <w:r w:rsidRPr="00EA2C0F">
              <w:rPr>
                <w:rFonts w:ascii="Times New Roman" w:hAnsi="Times New Roman" w:cs="Times New Roman"/>
                <w:color w:val="000000"/>
              </w:rPr>
              <w:t>Итого:</w:t>
            </w:r>
          </w:p>
        </w:tc>
        <w:tc>
          <w:tcPr>
            <w:tcW w:w="3478" w:type="dxa"/>
            <w:gridSpan w:val="2"/>
            <w:tcBorders>
              <w:left w:val="single" w:sz="4" w:space="0" w:color="000000"/>
              <w:bottom w:val="single" w:sz="4" w:space="0" w:color="000000"/>
              <w:right w:val="single" w:sz="4" w:space="0" w:color="000000"/>
            </w:tcBorders>
            <w:shd w:val="clear" w:color="auto" w:fill="FFFFFF"/>
            <w:vAlign w:val="center"/>
          </w:tcPr>
          <w:p w14:paraId="35AB88EB" w14:textId="77777777" w:rsidR="0028634B" w:rsidRPr="004C6C2F" w:rsidRDefault="0028634B" w:rsidP="00B152C5">
            <w:pPr>
              <w:jc w:val="center"/>
              <w:rPr>
                <w:rFonts w:ascii="Calibri" w:hAnsi="Calibri" w:cs="Calibri"/>
                <w:color w:val="000000"/>
                <w:sz w:val="22"/>
                <w:szCs w:val="22"/>
              </w:rPr>
            </w:pPr>
            <w:r>
              <w:rPr>
                <w:rFonts w:ascii="Calibri" w:hAnsi="Calibri" w:cs="Calibri"/>
                <w:color w:val="000000"/>
                <w:sz w:val="22"/>
                <w:szCs w:val="22"/>
              </w:rPr>
              <w:t>885 032,67</w:t>
            </w:r>
          </w:p>
        </w:tc>
      </w:tr>
    </w:tbl>
    <w:p w14:paraId="5CC522AF" w14:textId="77777777" w:rsidR="0028634B" w:rsidRDefault="0028634B" w:rsidP="0028634B">
      <w:pPr>
        <w:pStyle w:val="afc"/>
        <w:jc w:val="left"/>
        <w:rPr>
          <w:rFonts w:ascii="Times New Roman" w:hAnsi="Times New Roman"/>
          <w:sz w:val="16"/>
          <w:szCs w:val="16"/>
        </w:rPr>
      </w:pPr>
    </w:p>
    <w:p w14:paraId="1161BD9B" w14:textId="47AA0119" w:rsidR="0028634B" w:rsidRPr="0028634B" w:rsidRDefault="0028634B" w:rsidP="0028634B">
      <w:pPr>
        <w:ind w:firstLine="709"/>
        <w:jc w:val="both"/>
        <w:rPr>
          <w:sz w:val="22"/>
          <w:szCs w:val="22"/>
        </w:rPr>
      </w:pPr>
      <w:r w:rsidRPr="0028634B">
        <w:rPr>
          <w:sz w:val="22"/>
          <w:szCs w:val="22"/>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885 032 (Восемьсот восемьдесят пять тысяч тридцать два) рубля 67 копеек., с учетом НДС.</w:t>
      </w:r>
    </w:p>
    <w:p w14:paraId="2191E1D1" w14:textId="77777777" w:rsidR="0028634B" w:rsidRDefault="0028634B" w:rsidP="00BA37E9">
      <w:pPr>
        <w:ind w:firstLine="709"/>
        <w:jc w:val="both"/>
        <w:rPr>
          <w:sz w:val="22"/>
          <w:szCs w:val="22"/>
        </w:rPr>
      </w:pPr>
    </w:p>
    <w:p w14:paraId="749ACBC1" w14:textId="77777777" w:rsidR="0028634B" w:rsidRDefault="0028634B" w:rsidP="00BA37E9">
      <w:pPr>
        <w:ind w:firstLine="709"/>
        <w:jc w:val="both"/>
        <w:rPr>
          <w:sz w:val="22"/>
          <w:szCs w:val="22"/>
        </w:rPr>
      </w:pPr>
    </w:p>
    <w:p w14:paraId="42D56570" w14:textId="77777777" w:rsidR="0028634B" w:rsidRDefault="0028634B" w:rsidP="00BA37E9">
      <w:pPr>
        <w:ind w:firstLine="709"/>
        <w:jc w:val="both"/>
        <w:rPr>
          <w:sz w:val="22"/>
          <w:szCs w:val="22"/>
        </w:rPr>
        <w:sectPr w:rsidR="0028634B" w:rsidSect="0028634B">
          <w:pgSz w:w="16839" w:h="11907" w:orient="landscape" w:code="9"/>
          <w:pgMar w:top="1276" w:right="426" w:bottom="567" w:left="709" w:header="720" w:footer="720" w:gutter="0"/>
          <w:pgNumType w:start="1"/>
          <w:cols w:space="708"/>
          <w:noEndnote/>
          <w:titlePg/>
          <w:docGrid w:linePitch="326"/>
        </w:sectPr>
      </w:pPr>
    </w:p>
    <w:p w14:paraId="46802BBF" w14:textId="77777777" w:rsidR="00424DD6" w:rsidRPr="00FC533A" w:rsidRDefault="00424DD6" w:rsidP="00424DD6">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4</w:t>
      </w:r>
    </w:p>
    <w:p w14:paraId="3E1B1827"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307A5ADF"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60FCFA85"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6423B487"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48D194AE" w14:textId="77777777" w:rsidR="00424DD6" w:rsidRDefault="00424DD6" w:rsidP="00424DD6">
      <w:pPr>
        <w:widowControl/>
        <w:autoSpaceDE/>
        <w:autoSpaceDN/>
        <w:adjustRightInd/>
        <w:jc w:val="center"/>
        <w:rPr>
          <w:b/>
          <w:sz w:val="22"/>
          <w:szCs w:val="22"/>
          <w:lang w:eastAsia="en-US" w:bidi="en-US"/>
        </w:rPr>
      </w:pPr>
    </w:p>
    <w:p w14:paraId="7608A855" w14:textId="77777777" w:rsidR="00601EE4" w:rsidRDefault="00601EE4" w:rsidP="00424DD6">
      <w:pPr>
        <w:widowControl/>
        <w:autoSpaceDE/>
        <w:autoSpaceDN/>
        <w:adjustRightInd/>
        <w:jc w:val="center"/>
        <w:rPr>
          <w:b/>
          <w:sz w:val="22"/>
          <w:szCs w:val="22"/>
          <w:lang w:eastAsia="en-US" w:bidi="en-US"/>
        </w:rPr>
      </w:pPr>
    </w:p>
    <w:p w14:paraId="2B41B7CC" w14:textId="77777777" w:rsidR="00D337C9" w:rsidRDefault="00FC533A" w:rsidP="00D337C9">
      <w:pPr>
        <w:widowControl/>
        <w:autoSpaceDE/>
        <w:autoSpaceDN/>
        <w:adjustRightInd/>
        <w:jc w:val="center"/>
        <w:rPr>
          <w:b/>
          <w:sz w:val="24"/>
          <w:szCs w:val="24"/>
          <w:lang w:eastAsia="en-US" w:bidi="en-US"/>
        </w:rPr>
      </w:pPr>
      <w:r w:rsidRPr="008958AA">
        <w:rPr>
          <w:b/>
          <w:sz w:val="24"/>
          <w:szCs w:val="24"/>
          <w:lang w:eastAsia="en-US" w:bidi="en-US"/>
        </w:rPr>
        <w:t>ПРОЕКТ ДОГОВОРА</w:t>
      </w:r>
    </w:p>
    <w:p w14:paraId="1EF5D97F" w14:textId="77777777" w:rsidR="00972A0D" w:rsidRDefault="00972A0D" w:rsidP="00D337C9">
      <w:pPr>
        <w:widowControl/>
        <w:autoSpaceDE/>
        <w:autoSpaceDN/>
        <w:adjustRightInd/>
        <w:jc w:val="center"/>
        <w:rPr>
          <w:b/>
          <w:sz w:val="24"/>
          <w:szCs w:val="24"/>
          <w:lang w:eastAsia="en-US" w:bidi="en-US"/>
        </w:rPr>
      </w:pPr>
    </w:p>
    <w:p w14:paraId="67421061" w14:textId="77777777" w:rsidR="00972A0D" w:rsidRPr="00972A0D" w:rsidRDefault="00972A0D" w:rsidP="00972A0D">
      <w:pPr>
        <w:keepNext/>
        <w:keepLines/>
        <w:widowControl/>
        <w:shd w:val="clear" w:color="auto" w:fill="FFFFFF"/>
        <w:suppressAutoHyphens/>
        <w:autoSpaceDE/>
        <w:autoSpaceDN/>
        <w:adjustRightInd/>
        <w:jc w:val="center"/>
        <w:rPr>
          <w:rFonts w:eastAsia="Calibri"/>
          <w:b/>
          <w:sz w:val="24"/>
          <w:szCs w:val="24"/>
          <w:lang w:eastAsia="zh-CN"/>
        </w:rPr>
      </w:pPr>
      <w:r w:rsidRPr="00972A0D">
        <w:rPr>
          <w:rFonts w:eastAsia="Calibri"/>
          <w:b/>
          <w:bCs/>
          <w:color w:val="000000"/>
          <w:spacing w:val="3"/>
          <w:sz w:val="24"/>
          <w:szCs w:val="24"/>
          <w:lang w:eastAsia="zh-CN"/>
        </w:rPr>
        <w:t>Договор№ _______</w:t>
      </w:r>
      <w:r w:rsidRPr="00972A0D">
        <w:rPr>
          <w:rFonts w:eastAsia="Calibri"/>
          <w:b/>
          <w:bCs/>
          <w:color w:val="000000"/>
          <w:spacing w:val="3"/>
          <w:sz w:val="24"/>
          <w:szCs w:val="24"/>
          <w:lang w:eastAsia="zh-CN"/>
        </w:rPr>
        <w:br/>
      </w:r>
      <w:r w:rsidRPr="00972A0D">
        <w:rPr>
          <w:rFonts w:eastAsia="Calibri"/>
          <w:b/>
          <w:sz w:val="24"/>
          <w:szCs w:val="24"/>
          <w:lang w:eastAsia="zh-CN"/>
        </w:rPr>
        <w:t>на поставку автозапчастей для ремонта автомобилей КАМАЗ автотранспортного участка</w:t>
      </w:r>
    </w:p>
    <w:p w14:paraId="6C7B522C" w14:textId="77777777" w:rsidR="00972A0D" w:rsidRPr="00972A0D" w:rsidRDefault="00972A0D" w:rsidP="00972A0D">
      <w:pPr>
        <w:keepNext/>
        <w:keepLines/>
        <w:widowControl/>
        <w:shd w:val="clear" w:color="auto" w:fill="FFFFFF"/>
        <w:suppressAutoHyphens/>
        <w:autoSpaceDE/>
        <w:autoSpaceDN/>
        <w:adjustRightInd/>
        <w:ind w:left="851" w:firstLine="425"/>
        <w:jc w:val="center"/>
        <w:rPr>
          <w:rFonts w:eastAsia="Calibri"/>
          <w:b/>
          <w:sz w:val="24"/>
          <w:szCs w:val="24"/>
          <w:lang w:eastAsia="zh-CN"/>
        </w:rPr>
      </w:pPr>
    </w:p>
    <w:p w14:paraId="520C4244" w14:textId="1B88FF58" w:rsidR="00972A0D" w:rsidRPr="00972A0D" w:rsidRDefault="00972A0D" w:rsidP="00972A0D">
      <w:pPr>
        <w:keepNext/>
        <w:keepLines/>
        <w:widowControl/>
        <w:shd w:val="clear" w:color="auto" w:fill="FFFFFF"/>
        <w:tabs>
          <w:tab w:val="left" w:pos="6804"/>
        </w:tabs>
        <w:suppressAutoHyphens/>
        <w:autoSpaceDE/>
        <w:autoSpaceDN/>
        <w:adjustRightInd/>
        <w:rPr>
          <w:rFonts w:eastAsia="Calibri"/>
          <w:color w:val="000000"/>
          <w:sz w:val="22"/>
          <w:szCs w:val="22"/>
          <w:lang w:eastAsia="zh-CN"/>
        </w:rPr>
      </w:pPr>
      <w:r w:rsidRPr="00972A0D">
        <w:rPr>
          <w:rFonts w:eastAsia="Calibri"/>
          <w:color w:val="000000"/>
          <w:spacing w:val="-4"/>
          <w:sz w:val="22"/>
          <w:szCs w:val="22"/>
          <w:lang w:eastAsia="zh-CN"/>
        </w:rPr>
        <w:t>г. Йошкар-Ола</w:t>
      </w:r>
      <w:r w:rsidRPr="00972A0D">
        <w:rPr>
          <w:rFonts w:eastAsia="Calibri"/>
          <w:color w:val="000000"/>
          <w:spacing w:val="-4"/>
          <w:sz w:val="22"/>
          <w:szCs w:val="22"/>
          <w:lang w:eastAsia="zh-CN"/>
        </w:rPr>
        <w:tab/>
        <w:t xml:space="preserve">          </w:t>
      </w:r>
      <w:proofErr w:type="gramStart"/>
      <w:r w:rsidRPr="00972A0D">
        <w:rPr>
          <w:rFonts w:eastAsia="Calibri"/>
          <w:color w:val="000000"/>
          <w:spacing w:val="-4"/>
          <w:sz w:val="22"/>
          <w:szCs w:val="22"/>
          <w:lang w:eastAsia="zh-CN"/>
        </w:rPr>
        <w:t xml:space="preserve">   </w:t>
      </w:r>
      <w:r w:rsidRPr="00972A0D">
        <w:rPr>
          <w:rFonts w:eastAsia="Calibri"/>
          <w:color w:val="000000"/>
          <w:sz w:val="22"/>
          <w:szCs w:val="22"/>
          <w:lang w:eastAsia="zh-CN"/>
        </w:rPr>
        <w:t>«</w:t>
      </w:r>
      <w:proofErr w:type="gramEnd"/>
      <w:r w:rsidRPr="00972A0D">
        <w:rPr>
          <w:rFonts w:eastAsia="Calibri"/>
          <w:color w:val="000000"/>
          <w:sz w:val="22"/>
          <w:szCs w:val="22"/>
          <w:lang w:eastAsia="zh-CN"/>
        </w:rPr>
        <w:t>___»</w:t>
      </w:r>
      <w:r w:rsidRPr="00972A0D">
        <w:rPr>
          <w:rFonts w:eastAsia="Calibri"/>
          <w:color w:val="000000"/>
          <w:spacing w:val="-1"/>
          <w:sz w:val="22"/>
          <w:szCs w:val="22"/>
          <w:lang w:eastAsia="zh-CN"/>
        </w:rPr>
        <w:t xml:space="preserve"> _________ 202</w:t>
      </w:r>
      <w:r w:rsidR="00866084">
        <w:rPr>
          <w:rFonts w:eastAsia="Calibri"/>
          <w:color w:val="000000"/>
          <w:spacing w:val="-1"/>
          <w:sz w:val="22"/>
          <w:szCs w:val="22"/>
          <w:lang w:eastAsia="zh-CN"/>
        </w:rPr>
        <w:t>5</w:t>
      </w:r>
      <w:r w:rsidRPr="00972A0D">
        <w:rPr>
          <w:rFonts w:eastAsia="Calibri"/>
          <w:color w:val="000000"/>
          <w:spacing w:val="-1"/>
          <w:sz w:val="22"/>
          <w:szCs w:val="22"/>
          <w:lang w:eastAsia="zh-CN"/>
        </w:rPr>
        <w:t> г.</w:t>
      </w:r>
    </w:p>
    <w:p w14:paraId="3B571447" w14:textId="77777777" w:rsidR="00972A0D" w:rsidRPr="00972A0D" w:rsidRDefault="00972A0D" w:rsidP="00972A0D">
      <w:pPr>
        <w:keepNext/>
        <w:keepLines/>
        <w:widowControl/>
        <w:suppressAutoHyphens/>
        <w:autoSpaceDE/>
        <w:autoSpaceDN/>
        <w:adjustRightInd/>
        <w:ind w:left="709" w:firstLine="425"/>
        <w:jc w:val="both"/>
        <w:rPr>
          <w:rFonts w:eastAsia="Calibri"/>
          <w:color w:val="000000"/>
          <w:sz w:val="22"/>
          <w:szCs w:val="22"/>
          <w:lang w:eastAsia="zh-CN"/>
        </w:rPr>
      </w:pPr>
      <w:r w:rsidRPr="00972A0D">
        <w:rPr>
          <w:rFonts w:eastAsia="Calibri"/>
          <w:color w:val="000000"/>
          <w:sz w:val="22"/>
          <w:szCs w:val="22"/>
          <w:lang w:eastAsia="zh-CN"/>
        </w:rPr>
        <w:t xml:space="preserve"> </w:t>
      </w:r>
    </w:p>
    <w:p w14:paraId="16B1BF03" w14:textId="77777777" w:rsidR="00972A0D" w:rsidRPr="00972A0D" w:rsidRDefault="00972A0D" w:rsidP="00972A0D">
      <w:pPr>
        <w:keepNext/>
        <w:keepLines/>
        <w:widowControl/>
        <w:suppressAutoHyphens/>
        <w:autoSpaceDE/>
        <w:autoSpaceDN/>
        <w:adjustRightInd/>
        <w:ind w:firstLine="709"/>
        <w:jc w:val="both"/>
        <w:rPr>
          <w:rFonts w:eastAsia="Calibri"/>
          <w:bCs/>
          <w:color w:val="000000"/>
          <w:sz w:val="22"/>
          <w:szCs w:val="22"/>
          <w:lang w:eastAsia="zh-CN"/>
        </w:rPr>
      </w:pPr>
      <w:r w:rsidRPr="00972A0D">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972A0D">
        <w:rPr>
          <w:rFonts w:eastAsia="Calibri"/>
          <w:color w:val="000000"/>
          <w:sz w:val="22"/>
          <w:szCs w:val="22"/>
        </w:rPr>
        <w:t>ый</w:t>
      </w:r>
      <w:proofErr w:type="spellEnd"/>
      <w:r w:rsidRPr="00972A0D">
        <w:rPr>
          <w:rFonts w:eastAsia="Calibri"/>
          <w:color w:val="000000"/>
          <w:sz w:val="22"/>
          <w:szCs w:val="22"/>
        </w:rPr>
        <w:t>/</w:t>
      </w:r>
      <w:proofErr w:type="spellStart"/>
      <w:r w:rsidRPr="00972A0D">
        <w:rPr>
          <w:rFonts w:eastAsia="Calibri"/>
          <w:color w:val="000000"/>
          <w:sz w:val="22"/>
          <w:szCs w:val="22"/>
        </w:rPr>
        <w:t>ая</w:t>
      </w:r>
      <w:proofErr w:type="spellEnd"/>
      <w:r w:rsidRPr="00972A0D">
        <w:rPr>
          <w:rFonts w:eastAsia="Calibri"/>
          <w:color w:val="000000"/>
          <w:sz w:val="22"/>
          <w:szCs w:val="22"/>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972A0D">
        <w:rPr>
          <w:rFonts w:eastAsia="Calibri"/>
          <w:bCs/>
          <w:color w:val="000000"/>
          <w:sz w:val="22"/>
          <w:szCs w:val="22"/>
        </w:rPr>
        <w:t>(в редакции от 23.12.2024 г., далее по тексту «Положение») и на условиях, предусмотренных извещением об осуществлении закупки, заявкой, на основании результатов запроса котировок</w:t>
      </w:r>
      <w:r w:rsidRPr="00972A0D">
        <w:rPr>
          <w:rFonts w:eastAsia="Calibri"/>
          <w:color w:val="000000"/>
          <w:sz w:val="22"/>
          <w:szCs w:val="22"/>
        </w:rPr>
        <w:t xml:space="preserve"> (протокол № ______ от _____), заключили настоящий договор  </w:t>
      </w:r>
      <w:r w:rsidRPr="00972A0D">
        <w:rPr>
          <w:sz w:val="22"/>
          <w:szCs w:val="22"/>
        </w:rPr>
        <w:t>(далее по тексту  - Договор) о нижеследующем:</w:t>
      </w:r>
    </w:p>
    <w:p w14:paraId="3BF99A0D" w14:textId="77777777" w:rsidR="00972A0D" w:rsidRPr="00972A0D" w:rsidRDefault="00972A0D" w:rsidP="00972A0D">
      <w:pPr>
        <w:keepNext/>
        <w:keepLines/>
        <w:widowControl/>
        <w:shd w:val="clear" w:color="auto" w:fill="FFFFFF"/>
        <w:suppressAutoHyphens/>
        <w:autoSpaceDE/>
        <w:autoSpaceDN/>
        <w:adjustRightInd/>
        <w:jc w:val="center"/>
        <w:rPr>
          <w:rFonts w:eastAsia="Calibri"/>
          <w:b/>
          <w:bCs/>
          <w:color w:val="000000"/>
          <w:sz w:val="22"/>
          <w:szCs w:val="22"/>
          <w:lang w:eastAsia="zh-CN"/>
        </w:rPr>
      </w:pPr>
    </w:p>
    <w:p w14:paraId="7197B4E5" w14:textId="77777777" w:rsidR="00972A0D" w:rsidRPr="00972A0D" w:rsidRDefault="00972A0D" w:rsidP="00972A0D">
      <w:pPr>
        <w:keepNext/>
        <w:keepLines/>
        <w:widowControl/>
        <w:shd w:val="clear" w:color="auto" w:fill="FFFFFF"/>
        <w:suppressAutoHyphens/>
        <w:autoSpaceDE/>
        <w:autoSpaceDN/>
        <w:adjustRightInd/>
        <w:jc w:val="center"/>
        <w:rPr>
          <w:rFonts w:eastAsia="Calibri"/>
          <w:sz w:val="22"/>
          <w:szCs w:val="22"/>
          <w:lang w:eastAsia="zh-CN"/>
        </w:rPr>
      </w:pPr>
      <w:r w:rsidRPr="00972A0D">
        <w:rPr>
          <w:rFonts w:eastAsia="Calibri"/>
          <w:b/>
          <w:bCs/>
          <w:color w:val="000000"/>
          <w:sz w:val="22"/>
          <w:szCs w:val="22"/>
          <w:lang w:eastAsia="zh-CN"/>
        </w:rPr>
        <w:t>1. ПРЕДМЕТ ДОГОВОРА</w:t>
      </w:r>
    </w:p>
    <w:p w14:paraId="64039CAA" w14:textId="77777777" w:rsidR="00972A0D" w:rsidRPr="00972A0D" w:rsidRDefault="00972A0D" w:rsidP="00972A0D">
      <w:pPr>
        <w:widowControl/>
        <w:numPr>
          <w:ilvl w:val="1"/>
          <w:numId w:val="6"/>
        </w:numPr>
        <w:tabs>
          <w:tab w:val="left" w:pos="1134"/>
        </w:tabs>
        <w:autoSpaceDE/>
        <w:autoSpaceDN/>
        <w:adjustRightInd/>
        <w:ind w:left="0" w:firstLine="709"/>
        <w:jc w:val="both"/>
        <w:rPr>
          <w:sz w:val="22"/>
          <w:szCs w:val="22"/>
        </w:rPr>
      </w:pPr>
      <w:r w:rsidRPr="00972A0D">
        <w:rPr>
          <w:sz w:val="22"/>
          <w:szCs w:val="22"/>
        </w:rPr>
        <w:t xml:space="preserve">Поставщик обязуется осуществить поставку </w:t>
      </w:r>
      <w:r w:rsidRPr="00972A0D">
        <w:rPr>
          <w:rFonts w:eastAsia="Calibri"/>
          <w:sz w:val="24"/>
          <w:szCs w:val="24"/>
          <w:lang w:eastAsia="zh-CN"/>
        </w:rPr>
        <w:t xml:space="preserve">автозапчастей для ремонта автомобилей КАМАЗ автотранспортного участка </w:t>
      </w:r>
      <w:r w:rsidRPr="00972A0D">
        <w:rPr>
          <w:sz w:val="22"/>
          <w:szCs w:val="22"/>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799E201D" w14:textId="77777777" w:rsidR="00972A0D" w:rsidRPr="00972A0D" w:rsidRDefault="00972A0D" w:rsidP="00972A0D">
      <w:pPr>
        <w:widowControl/>
        <w:ind w:firstLine="709"/>
        <w:jc w:val="both"/>
        <w:rPr>
          <w:sz w:val="22"/>
          <w:szCs w:val="22"/>
        </w:rPr>
      </w:pPr>
      <w:r w:rsidRPr="00972A0D">
        <w:rPr>
          <w:sz w:val="22"/>
          <w:szCs w:val="22"/>
        </w:rPr>
        <w:t>1.2. Поставляемый Товар должен быть новым, ранее не бывшим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4242EA20" w14:textId="77777777" w:rsidR="00972A0D" w:rsidRPr="00972A0D" w:rsidRDefault="00972A0D" w:rsidP="00972A0D">
      <w:pPr>
        <w:widowControl/>
        <w:ind w:firstLine="709"/>
        <w:jc w:val="both"/>
        <w:rPr>
          <w:sz w:val="22"/>
          <w:szCs w:val="22"/>
        </w:rPr>
      </w:pPr>
      <w:r w:rsidRPr="00972A0D">
        <w:rPr>
          <w:sz w:val="22"/>
          <w:szCs w:val="22"/>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1C1CB58E" w14:textId="77777777" w:rsidR="00972A0D" w:rsidRPr="00972A0D" w:rsidRDefault="00972A0D" w:rsidP="00972A0D">
      <w:pPr>
        <w:widowControl/>
        <w:autoSpaceDE/>
        <w:autoSpaceDN/>
        <w:adjustRightInd/>
        <w:ind w:firstLine="709"/>
        <w:jc w:val="both"/>
        <w:rPr>
          <w:sz w:val="24"/>
          <w:szCs w:val="24"/>
        </w:rPr>
      </w:pPr>
      <w:r w:rsidRPr="00972A0D">
        <w:rPr>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5075A7C0" w14:textId="77777777" w:rsidR="00972A0D" w:rsidRPr="00972A0D" w:rsidRDefault="00972A0D" w:rsidP="00972A0D">
      <w:pPr>
        <w:widowControl/>
        <w:suppressAutoHyphens/>
        <w:autoSpaceDE/>
        <w:autoSpaceDN/>
        <w:adjustRightInd/>
        <w:spacing w:line="216" w:lineRule="auto"/>
        <w:ind w:firstLine="851"/>
        <w:jc w:val="both"/>
        <w:rPr>
          <w:rFonts w:eastAsia="Calibri"/>
          <w:sz w:val="22"/>
          <w:szCs w:val="22"/>
          <w:lang w:eastAsia="zh-CN"/>
        </w:rPr>
      </w:pPr>
    </w:p>
    <w:p w14:paraId="4CB15F0B" w14:textId="77777777" w:rsidR="00972A0D" w:rsidRPr="00972A0D" w:rsidRDefault="00972A0D" w:rsidP="00972A0D">
      <w:pPr>
        <w:widowControl/>
        <w:suppressAutoHyphens/>
        <w:autoSpaceDE/>
        <w:autoSpaceDN/>
        <w:adjustRightInd/>
        <w:jc w:val="center"/>
        <w:rPr>
          <w:b/>
          <w:sz w:val="22"/>
          <w:szCs w:val="22"/>
          <w:lang w:eastAsia="zh-CN"/>
        </w:rPr>
      </w:pPr>
      <w:r w:rsidRPr="00972A0D">
        <w:rPr>
          <w:b/>
          <w:sz w:val="22"/>
          <w:szCs w:val="22"/>
          <w:lang w:eastAsia="zh-CN"/>
        </w:rPr>
        <w:t>2. ЦЕНА ДОГОВОРА</w:t>
      </w:r>
    </w:p>
    <w:p w14:paraId="4B981139"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t>2.1. Цена за единицу Товара указана в Приложении № 1 к Договору. Максимальное значение цены Договора составляет ________ руб., в том числе НДС_%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23D98496"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t>2.2. Валютой для установления цены Договора и расчетов с Поставщиком является рубль Российской Федерации.</w:t>
      </w:r>
    </w:p>
    <w:p w14:paraId="6AC02FE7"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t>2.3. Источник финансирования Договора – собственные средства МУП «Водоканал».</w:t>
      </w:r>
    </w:p>
    <w:p w14:paraId="69FAA0B5"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4EF44041"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t xml:space="preserve">2.5. 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B51EB29"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lastRenderedPageBreak/>
        <w:t xml:space="preserve">2.6. Цена настоящего Договора может быть снижена по соглашению Сторон </w:t>
      </w:r>
      <w:proofErr w:type="gramStart"/>
      <w:r w:rsidRPr="00972A0D">
        <w:rPr>
          <w:sz w:val="22"/>
          <w:szCs w:val="22"/>
          <w:lang w:eastAsia="zh-CN"/>
        </w:rPr>
        <w:t>без изменения</w:t>
      </w:r>
      <w:proofErr w:type="gramEnd"/>
      <w:r w:rsidRPr="00972A0D">
        <w:rPr>
          <w:sz w:val="22"/>
          <w:szCs w:val="22"/>
          <w:lang w:eastAsia="zh-CN"/>
        </w:rPr>
        <w:t xml:space="preserve"> предусмотренных Договором количества Товара, качества поставляемого Товара и иных условий Договора.</w:t>
      </w:r>
    </w:p>
    <w:p w14:paraId="60B74CCC"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30A2432"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671B7631"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3922286" w14:textId="77777777" w:rsidR="00972A0D" w:rsidRPr="00972A0D" w:rsidRDefault="00972A0D" w:rsidP="00972A0D">
      <w:pPr>
        <w:widowControl/>
        <w:suppressAutoHyphens/>
        <w:autoSpaceDE/>
        <w:autoSpaceDN/>
        <w:adjustRightInd/>
        <w:jc w:val="center"/>
        <w:rPr>
          <w:b/>
          <w:sz w:val="22"/>
          <w:szCs w:val="22"/>
          <w:lang w:eastAsia="zh-CN"/>
        </w:rPr>
      </w:pPr>
      <w:r w:rsidRPr="00972A0D">
        <w:rPr>
          <w:b/>
          <w:sz w:val="22"/>
          <w:szCs w:val="22"/>
          <w:lang w:eastAsia="zh-CN"/>
        </w:rPr>
        <w:t>3. ПОРЯДОК РАСЧЕТОВ</w:t>
      </w:r>
    </w:p>
    <w:p w14:paraId="384337A9" w14:textId="77777777" w:rsidR="00972A0D" w:rsidRPr="00972A0D" w:rsidRDefault="00972A0D" w:rsidP="00972A0D">
      <w:pPr>
        <w:widowControl/>
        <w:tabs>
          <w:tab w:val="left" w:pos="709"/>
          <w:tab w:val="left" w:pos="810"/>
        </w:tabs>
        <w:suppressAutoHyphens/>
        <w:autoSpaceDE/>
        <w:autoSpaceDN/>
        <w:adjustRightInd/>
        <w:jc w:val="both"/>
        <w:rPr>
          <w:color w:val="00000A"/>
          <w:kern w:val="1"/>
          <w:sz w:val="22"/>
          <w:szCs w:val="22"/>
          <w:shd w:val="clear" w:color="auto" w:fill="FFFFFF"/>
          <w:lang w:eastAsia="zh-CN"/>
        </w:rPr>
      </w:pPr>
      <w:r w:rsidRPr="00972A0D">
        <w:rPr>
          <w:iCs/>
          <w:color w:val="000000"/>
          <w:kern w:val="1"/>
          <w:sz w:val="22"/>
          <w:szCs w:val="24"/>
          <w:shd w:val="clear" w:color="auto" w:fill="FFFFFF"/>
          <w:lang w:eastAsia="zh-CN"/>
        </w:rPr>
        <w:t xml:space="preserve">            3.1.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972A0D">
        <w:rPr>
          <w:bCs/>
          <w:color w:val="00000A"/>
          <w:kern w:val="1"/>
          <w:sz w:val="22"/>
          <w:szCs w:val="22"/>
          <w:shd w:val="clear" w:color="auto" w:fill="FFFFFF"/>
          <w:lang w:eastAsia="zh-CN"/>
        </w:rPr>
        <w:t>Оплата за поставку Товара осуществляется по цене, установленной в Спецификации.</w:t>
      </w:r>
    </w:p>
    <w:p w14:paraId="05BB2517" w14:textId="77777777" w:rsidR="00972A0D" w:rsidRPr="00972A0D" w:rsidRDefault="00972A0D" w:rsidP="00972A0D">
      <w:pPr>
        <w:widowControl/>
        <w:suppressAutoHyphens/>
        <w:autoSpaceDE/>
        <w:autoSpaceDN/>
        <w:adjustRightInd/>
        <w:jc w:val="both"/>
        <w:rPr>
          <w:sz w:val="22"/>
          <w:szCs w:val="22"/>
          <w:lang w:eastAsia="zh-CN"/>
        </w:rPr>
      </w:pPr>
      <w:r w:rsidRPr="00972A0D">
        <w:rPr>
          <w:sz w:val="22"/>
          <w:szCs w:val="22"/>
          <w:lang w:eastAsia="zh-CN"/>
        </w:rPr>
        <w:t xml:space="preserve">            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972A0D">
        <w:rPr>
          <w:rFonts w:eastAsia="Calibri"/>
          <w:sz w:val="22"/>
          <w:szCs w:val="22"/>
          <w:lang w:eastAsia="zh-CN"/>
        </w:rPr>
        <w:t>либо универсальный передаточный документ, счет</w:t>
      </w:r>
      <w:r w:rsidRPr="00972A0D">
        <w:rPr>
          <w:sz w:val="22"/>
          <w:szCs w:val="22"/>
          <w:lang w:eastAsia="zh-CN"/>
        </w:rPr>
        <w:t xml:space="preserve"> на оплату за поставленный товар выставляется Поставщиком Заказчику в день поставки Товара.</w:t>
      </w:r>
    </w:p>
    <w:p w14:paraId="778A9CE6" w14:textId="77777777" w:rsidR="00972A0D" w:rsidRPr="00972A0D" w:rsidRDefault="00972A0D" w:rsidP="00972A0D">
      <w:pPr>
        <w:widowControl/>
        <w:suppressAutoHyphens/>
        <w:autoSpaceDE/>
        <w:autoSpaceDN/>
        <w:adjustRightInd/>
        <w:ind w:firstLine="709"/>
        <w:jc w:val="both"/>
        <w:rPr>
          <w:sz w:val="22"/>
          <w:szCs w:val="22"/>
          <w:lang w:eastAsia="zh-CN"/>
        </w:rPr>
      </w:pPr>
      <w:r w:rsidRPr="00972A0D">
        <w:rPr>
          <w:sz w:val="22"/>
          <w:szCs w:val="22"/>
          <w:lang w:eastAsia="zh-CN"/>
        </w:rPr>
        <w:t>3.3. Обязательство Заказчика по оплате за поставку Товара считается исполненным с момента списания денежных средств со счета Заказчика.</w:t>
      </w:r>
    </w:p>
    <w:p w14:paraId="1BB21094" w14:textId="77777777" w:rsidR="00972A0D" w:rsidRPr="00972A0D" w:rsidRDefault="00972A0D" w:rsidP="00972A0D">
      <w:pPr>
        <w:widowControl/>
        <w:suppressAutoHyphens/>
        <w:autoSpaceDE/>
        <w:autoSpaceDN/>
        <w:adjustRightInd/>
        <w:ind w:firstLine="851"/>
        <w:jc w:val="both"/>
        <w:rPr>
          <w:sz w:val="22"/>
          <w:szCs w:val="22"/>
          <w:lang w:eastAsia="zh-CN"/>
        </w:rPr>
      </w:pPr>
    </w:p>
    <w:p w14:paraId="1932BC55" w14:textId="77777777" w:rsidR="00972A0D" w:rsidRPr="00972A0D" w:rsidRDefault="00972A0D" w:rsidP="00972A0D">
      <w:pPr>
        <w:widowControl/>
        <w:tabs>
          <w:tab w:val="left" w:pos="0"/>
        </w:tabs>
        <w:suppressAutoHyphens/>
        <w:autoSpaceDN/>
        <w:adjustRightInd/>
        <w:jc w:val="center"/>
        <w:rPr>
          <w:b/>
          <w:sz w:val="22"/>
          <w:szCs w:val="22"/>
          <w:lang w:eastAsia="zh-CN"/>
        </w:rPr>
      </w:pPr>
      <w:r w:rsidRPr="00972A0D">
        <w:rPr>
          <w:b/>
          <w:sz w:val="22"/>
          <w:szCs w:val="22"/>
          <w:lang w:eastAsia="zh-CN"/>
        </w:rPr>
        <w:t>4. ПРАВА И ОБЯЗАННОСТИ СТОРОН</w:t>
      </w:r>
    </w:p>
    <w:p w14:paraId="4A6FD60E"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4.1. Заказчик вправе:</w:t>
      </w:r>
    </w:p>
    <w:p w14:paraId="3F73B45F"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4.1.1. Требовать от Поставщика надлежащего исполнения обязательств в соответствии с условиями настоящего Договора.</w:t>
      </w:r>
    </w:p>
    <w:p w14:paraId="54DB7FD2"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03C376EE"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4.1.3. Запрашивать у Поставщика информацию о ходе и состоянии исполнения обязательств Поставщика по настоящему Договору.</w:t>
      </w:r>
    </w:p>
    <w:p w14:paraId="7CB6418E"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4.2. Заказчик обязан:</w:t>
      </w:r>
    </w:p>
    <w:p w14:paraId="76FDCE28"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01DAD231"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42BE4671"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18A13014"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7ABE1D45"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4.2.5. Заказчик обязан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6A75CE22"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4471E81C"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4.3. Поставщик вправе:</w:t>
      </w:r>
    </w:p>
    <w:p w14:paraId="60E25A61"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66B21DC4"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lastRenderedPageBreak/>
        <w:t>4.4. Поставщик обязан:</w:t>
      </w:r>
    </w:p>
    <w:p w14:paraId="5A2CE2EF"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070AD8E6"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62F9C83"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B9426D5"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r w:rsidRPr="00972A0D">
        <w:rPr>
          <w:sz w:val="22"/>
          <w:szCs w:val="22"/>
          <w:lang w:eastAsia="zh-CN"/>
        </w:rPr>
        <w:t>4.4.4. Гарантировать качество Товара.</w:t>
      </w:r>
    </w:p>
    <w:p w14:paraId="6DA279AA" w14:textId="77777777" w:rsidR="00972A0D" w:rsidRPr="00972A0D" w:rsidRDefault="00972A0D" w:rsidP="00972A0D">
      <w:pPr>
        <w:widowControl/>
        <w:tabs>
          <w:tab w:val="left" w:pos="0"/>
        </w:tabs>
        <w:suppressAutoHyphens/>
        <w:autoSpaceDN/>
        <w:adjustRightInd/>
        <w:ind w:firstLine="709"/>
        <w:jc w:val="both"/>
        <w:rPr>
          <w:sz w:val="22"/>
          <w:szCs w:val="22"/>
          <w:lang w:eastAsia="zh-CN"/>
        </w:rPr>
      </w:pPr>
    </w:p>
    <w:p w14:paraId="0D22691F" w14:textId="77777777" w:rsidR="00972A0D" w:rsidRPr="00972A0D" w:rsidRDefault="00972A0D" w:rsidP="00972A0D">
      <w:pPr>
        <w:widowControl/>
        <w:shd w:val="clear" w:color="auto" w:fill="FFFFFF"/>
        <w:tabs>
          <w:tab w:val="left" w:pos="709"/>
        </w:tabs>
        <w:autoSpaceDE/>
        <w:autoSpaceDN/>
        <w:adjustRightInd/>
        <w:ind w:firstLine="709"/>
        <w:jc w:val="center"/>
        <w:rPr>
          <w:b/>
          <w:position w:val="-1"/>
          <w:sz w:val="22"/>
          <w:szCs w:val="22"/>
        </w:rPr>
      </w:pPr>
      <w:r w:rsidRPr="00972A0D">
        <w:rPr>
          <w:b/>
          <w:position w:val="-1"/>
          <w:sz w:val="22"/>
          <w:szCs w:val="22"/>
        </w:rPr>
        <w:t>5. СРОК, МЕСТО И УСЛОВИЯ ПОСТАВКИ</w:t>
      </w:r>
    </w:p>
    <w:p w14:paraId="7C276F33" w14:textId="77777777" w:rsidR="00972A0D" w:rsidRPr="00972A0D" w:rsidRDefault="00972A0D" w:rsidP="00972A0D">
      <w:pPr>
        <w:widowControl/>
        <w:suppressAutoHyphens/>
        <w:autoSpaceDE/>
        <w:autoSpaceDN/>
        <w:adjustRightInd/>
        <w:ind w:firstLine="709"/>
        <w:jc w:val="both"/>
        <w:rPr>
          <w:position w:val="-1"/>
          <w:sz w:val="22"/>
          <w:szCs w:val="22"/>
        </w:rPr>
      </w:pPr>
      <w:r w:rsidRPr="00972A0D">
        <w:rPr>
          <w:position w:val="-1"/>
          <w:sz w:val="22"/>
          <w:szCs w:val="22"/>
        </w:rPr>
        <w:t>5.1. 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0FE1E66D" w14:textId="77777777" w:rsidR="00972A0D" w:rsidRPr="00972A0D" w:rsidRDefault="00972A0D" w:rsidP="00972A0D">
      <w:pPr>
        <w:widowControl/>
        <w:suppressAutoHyphens/>
        <w:autoSpaceDE/>
        <w:autoSpaceDN/>
        <w:adjustRightInd/>
        <w:ind w:firstLine="709"/>
        <w:jc w:val="both"/>
        <w:rPr>
          <w:position w:val="-1"/>
          <w:sz w:val="22"/>
          <w:szCs w:val="22"/>
        </w:rPr>
      </w:pPr>
      <w:r w:rsidRPr="00972A0D">
        <w:rPr>
          <w:position w:val="-1"/>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6851907A" w14:textId="77777777" w:rsidR="00972A0D" w:rsidRPr="00972A0D" w:rsidRDefault="00972A0D" w:rsidP="00972A0D">
      <w:pPr>
        <w:widowControl/>
        <w:suppressAutoHyphens/>
        <w:autoSpaceDE/>
        <w:autoSpaceDN/>
        <w:adjustRightInd/>
        <w:ind w:firstLine="709"/>
        <w:jc w:val="both"/>
        <w:rPr>
          <w:position w:val="-1"/>
          <w:sz w:val="22"/>
          <w:szCs w:val="22"/>
        </w:rPr>
      </w:pPr>
      <w:r w:rsidRPr="00972A0D">
        <w:rPr>
          <w:position w:val="-1"/>
          <w:sz w:val="22"/>
          <w:szCs w:val="22"/>
        </w:rPr>
        <w:t>5.2. По соглашению Сторон, срок действия Договора может быть продлен.</w:t>
      </w:r>
    </w:p>
    <w:p w14:paraId="1C2090F5" w14:textId="77777777" w:rsidR="00972A0D" w:rsidRPr="00972A0D" w:rsidRDefault="00972A0D" w:rsidP="00972A0D">
      <w:pPr>
        <w:widowControl/>
        <w:suppressAutoHyphens/>
        <w:autoSpaceDE/>
        <w:autoSpaceDN/>
        <w:adjustRightInd/>
        <w:ind w:firstLine="709"/>
        <w:jc w:val="both"/>
        <w:rPr>
          <w:position w:val="-1"/>
          <w:sz w:val="22"/>
          <w:szCs w:val="22"/>
        </w:rPr>
      </w:pPr>
      <w:r w:rsidRPr="00972A0D">
        <w:rPr>
          <w:position w:val="-1"/>
          <w:sz w:val="22"/>
          <w:szCs w:val="22"/>
        </w:rPr>
        <w:t xml:space="preserve">5.3. Погрузка и доставка товара осуществляется силами и средствами Поставщика до склада Заказчика и входит в стоимость товара. </w:t>
      </w:r>
      <w:r w:rsidRPr="00972A0D">
        <w:rPr>
          <w:spacing w:val="-49"/>
          <w:position w:val="-1"/>
          <w:sz w:val="24"/>
          <w:szCs w:val="24"/>
        </w:rPr>
        <w:t xml:space="preserve"> </w:t>
      </w:r>
      <w:r w:rsidRPr="00972A0D">
        <w:rPr>
          <w:position w:val="-1"/>
          <w:sz w:val="22"/>
          <w:szCs w:val="22"/>
        </w:rPr>
        <w:t>При наличии склада в пределах города Йошкар-Олы возможен самовывоз Товара Заказчиком.</w:t>
      </w:r>
    </w:p>
    <w:p w14:paraId="2865CB6A" w14:textId="77777777" w:rsidR="00972A0D" w:rsidRPr="00972A0D" w:rsidRDefault="00972A0D" w:rsidP="00972A0D">
      <w:pPr>
        <w:widowControl/>
        <w:suppressAutoHyphens/>
        <w:autoSpaceDE/>
        <w:autoSpaceDN/>
        <w:adjustRightInd/>
        <w:ind w:firstLine="709"/>
        <w:jc w:val="both"/>
        <w:rPr>
          <w:position w:val="-1"/>
          <w:sz w:val="22"/>
          <w:szCs w:val="22"/>
        </w:rPr>
      </w:pPr>
      <w:r w:rsidRPr="00972A0D">
        <w:rPr>
          <w:position w:val="-1"/>
          <w:sz w:val="22"/>
          <w:szCs w:val="22"/>
        </w:rPr>
        <w:t>Адрес склада: РМЭ, г. Йошкар-Ола, ул. Дружбы, д. 2 (далее – место поставки).</w:t>
      </w:r>
    </w:p>
    <w:p w14:paraId="64397520" w14:textId="77777777" w:rsidR="00972A0D" w:rsidRPr="00972A0D" w:rsidRDefault="00972A0D" w:rsidP="00972A0D">
      <w:pPr>
        <w:widowControl/>
        <w:suppressAutoHyphens/>
        <w:autoSpaceDE/>
        <w:autoSpaceDN/>
        <w:adjustRightInd/>
        <w:ind w:firstLine="709"/>
        <w:jc w:val="both"/>
        <w:rPr>
          <w:position w:val="-1"/>
          <w:sz w:val="22"/>
          <w:szCs w:val="22"/>
        </w:rPr>
      </w:pPr>
      <w:r w:rsidRPr="00972A0D">
        <w:rPr>
          <w:position w:val="-1"/>
          <w:sz w:val="22"/>
          <w:szCs w:val="22"/>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0B4F41BE" w14:textId="77777777" w:rsidR="00972A0D" w:rsidRPr="00972A0D" w:rsidRDefault="00972A0D" w:rsidP="00972A0D">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color w:val="FF0000"/>
          <w:position w:val="-1"/>
          <w:sz w:val="22"/>
          <w:szCs w:val="22"/>
        </w:rPr>
      </w:pPr>
    </w:p>
    <w:p w14:paraId="7A99C5D3" w14:textId="77777777" w:rsidR="00972A0D" w:rsidRPr="00972A0D" w:rsidRDefault="00972A0D" w:rsidP="00972A0D">
      <w:pPr>
        <w:widowControl/>
        <w:tabs>
          <w:tab w:val="left" w:pos="709"/>
        </w:tabs>
        <w:autoSpaceDE/>
        <w:autoSpaceDN/>
        <w:adjustRightInd/>
        <w:ind w:firstLine="709"/>
        <w:jc w:val="center"/>
        <w:rPr>
          <w:position w:val="-1"/>
          <w:sz w:val="22"/>
          <w:szCs w:val="22"/>
        </w:rPr>
      </w:pPr>
      <w:r w:rsidRPr="00972A0D">
        <w:rPr>
          <w:b/>
          <w:position w:val="-1"/>
          <w:sz w:val="22"/>
          <w:szCs w:val="22"/>
        </w:rPr>
        <w:t xml:space="preserve">6. ПОРЯДОК СДАЧИ-ПРИЕМКИ ТОВАРА </w:t>
      </w:r>
      <w:r w:rsidRPr="00972A0D">
        <w:rPr>
          <w:b/>
          <w:position w:val="-1"/>
          <w:sz w:val="22"/>
          <w:szCs w:val="22"/>
        </w:rPr>
        <w:tab/>
      </w:r>
    </w:p>
    <w:p w14:paraId="78472B81"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6.1. При поставке Товара Поставщик передает Заказчику все документы, предусмотренные пунктом 1.4 настоящего Договора.</w:t>
      </w:r>
    </w:p>
    <w:p w14:paraId="5D5CFDCE" w14:textId="77777777" w:rsidR="00972A0D" w:rsidRPr="00972A0D" w:rsidRDefault="00972A0D" w:rsidP="00972A0D">
      <w:pPr>
        <w:widowControl/>
        <w:ind w:firstLine="709"/>
        <w:jc w:val="both"/>
        <w:rPr>
          <w:position w:val="-1"/>
          <w:sz w:val="22"/>
          <w:szCs w:val="22"/>
          <w:lang w:eastAsia="ar-SA"/>
        </w:rPr>
      </w:pPr>
      <w:r w:rsidRPr="00972A0D">
        <w:rPr>
          <w:position w:val="-1"/>
          <w:sz w:val="22"/>
          <w:szCs w:val="22"/>
        </w:rPr>
        <w:t xml:space="preserve">6.2. </w:t>
      </w:r>
      <w:r w:rsidRPr="00972A0D">
        <w:rPr>
          <w:position w:val="-1"/>
          <w:sz w:val="22"/>
          <w:szCs w:val="22"/>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5381B11C" w14:textId="77777777" w:rsidR="00972A0D" w:rsidRPr="00972A0D" w:rsidRDefault="00972A0D" w:rsidP="00972A0D">
      <w:pPr>
        <w:widowControl/>
        <w:ind w:firstLine="709"/>
        <w:jc w:val="both"/>
        <w:rPr>
          <w:rFonts w:eastAsia="Calibri"/>
          <w:position w:val="-1"/>
          <w:sz w:val="22"/>
          <w:szCs w:val="22"/>
          <w:lang w:eastAsia="en-US"/>
        </w:rPr>
      </w:pPr>
      <w:r w:rsidRPr="00972A0D">
        <w:rPr>
          <w:rFonts w:eastAsia="Calibri"/>
          <w:position w:val="-1"/>
          <w:sz w:val="22"/>
          <w:szCs w:val="22"/>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317460E1" w14:textId="77777777" w:rsidR="00972A0D" w:rsidRPr="00972A0D" w:rsidRDefault="00972A0D" w:rsidP="00972A0D">
      <w:pPr>
        <w:widowControl/>
        <w:ind w:firstLine="709"/>
        <w:jc w:val="both"/>
        <w:rPr>
          <w:rFonts w:eastAsia="Calibri"/>
          <w:position w:val="-1"/>
          <w:sz w:val="22"/>
          <w:szCs w:val="22"/>
          <w:lang w:eastAsia="en-US"/>
        </w:rPr>
      </w:pPr>
      <w:r w:rsidRPr="00972A0D">
        <w:rPr>
          <w:rFonts w:eastAsia="Calibri"/>
          <w:position w:val="-1"/>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8B56C2E" w14:textId="77777777" w:rsidR="00972A0D" w:rsidRPr="00972A0D" w:rsidRDefault="00972A0D" w:rsidP="00972A0D">
      <w:pPr>
        <w:widowControl/>
        <w:ind w:firstLine="709"/>
        <w:jc w:val="both"/>
        <w:rPr>
          <w:rFonts w:eastAsia="Calibri"/>
          <w:position w:val="-1"/>
          <w:sz w:val="22"/>
          <w:szCs w:val="22"/>
          <w:lang w:eastAsia="en-US"/>
        </w:rPr>
      </w:pPr>
      <w:r w:rsidRPr="00972A0D">
        <w:rPr>
          <w:rFonts w:eastAsia="Calibri"/>
          <w:position w:val="-1"/>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430415C0" w14:textId="77777777" w:rsidR="00972A0D" w:rsidRPr="00972A0D" w:rsidRDefault="00972A0D" w:rsidP="00972A0D">
      <w:pPr>
        <w:widowControl/>
        <w:tabs>
          <w:tab w:val="left" w:pos="630"/>
          <w:tab w:val="left" w:pos="709"/>
        </w:tabs>
        <w:autoSpaceDE/>
        <w:autoSpaceDN/>
        <w:adjustRightInd/>
        <w:ind w:firstLine="709"/>
        <w:jc w:val="both"/>
        <w:rPr>
          <w:position w:val="-1"/>
          <w:sz w:val="22"/>
          <w:szCs w:val="22"/>
        </w:rPr>
      </w:pPr>
      <w:r w:rsidRPr="00972A0D">
        <w:rPr>
          <w:position w:val="-1"/>
          <w:sz w:val="22"/>
          <w:szCs w:val="22"/>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0EC335F4" w14:textId="77777777" w:rsidR="00972A0D" w:rsidRPr="00972A0D" w:rsidRDefault="00972A0D" w:rsidP="00972A0D">
      <w:pPr>
        <w:widowControl/>
        <w:tabs>
          <w:tab w:val="left" w:pos="630"/>
          <w:tab w:val="left" w:pos="709"/>
        </w:tabs>
        <w:autoSpaceDE/>
        <w:autoSpaceDN/>
        <w:adjustRightInd/>
        <w:ind w:firstLine="709"/>
        <w:jc w:val="both"/>
        <w:rPr>
          <w:position w:val="-1"/>
          <w:sz w:val="22"/>
          <w:szCs w:val="22"/>
        </w:rPr>
      </w:pPr>
      <w:r w:rsidRPr="00972A0D">
        <w:rPr>
          <w:position w:val="-1"/>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1F984E4"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 xml:space="preserve">6.5. Приемка Товара по количеству, ассортименту и качеству </w:t>
      </w:r>
      <w:r w:rsidRPr="00972A0D">
        <w:rPr>
          <w:spacing w:val="-1"/>
          <w:position w:val="-1"/>
          <w:sz w:val="22"/>
          <w:szCs w:val="22"/>
        </w:rPr>
        <w:t xml:space="preserve">производится Заказчиком </w:t>
      </w:r>
      <w:r w:rsidRPr="00972A0D">
        <w:rPr>
          <w:position w:val="-1"/>
          <w:sz w:val="22"/>
          <w:szCs w:val="22"/>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972A0D">
        <w:rPr>
          <w:rFonts w:eastAsia="Arial"/>
          <w:color w:val="000000"/>
          <w:position w:val="-1"/>
          <w:sz w:val="22"/>
          <w:szCs w:val="22"/>
        </w:rPr>
        <w:t>товарную накладную.</w:t>
      </w:r>
    </w:p>
    <w:p w14:paraId="0C6C01F6"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972A0D">
        <w:rPr>
          <w:position w:val="-1"/>
          <w:sz w:val="22"/>
          <w:szCs w:val="22"/>
        </w:rPr>
        <w:t>двух стороннего</w:t>
      </w:r>
      <w:proofErr w:type="gramEnd"/>
      <w:r w:rsidRPr="00972A0D">
        <w:rPr>
          <w:position w:val="-1"/>
          <w:sz w:val="22"/>
          <w:szCs w:val="22"/>
        </w:rPr>
        <w:t xml:space="preserve"> акта.</w:t>
      </w:r>
    </w:p>
    <w:p w14:paraId="2693F9D5"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lastRenderedPageBreak/>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15E43474"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6EBCF1F9" w14:textId="77777777" w:rsidR="00972A0D" w:rsidRPr="00972A0D" w:rsidRDefault="00972A0D" w:rsidP="00972A0D">
      <w:pPr>
        <w:widowControl/>
        <w:tabs>
          <w:tab w:val="left" w:pos="709"/>
        </w:tabs>
        <w:ind w:firstLine="709"/>
        <w:jc w:val="both"/>
        <w:rPr>
          <w:color w:val="000000"/>
          <w:position w:val="-1"/>
          <w:sz w:val="22"/>
          <w:szCs w:val="22"/>
        </w:rPr>
      </w:pPr>
      <w:r w:rsidRPr="00972A0D">
        <w:rPr>
          <w:color w:val="000000"/>
          <w:position w:val="-1"/>
          <w:sz w:val="22"/>
          <w:szCs w:val="22"/>
        </w:rPr>
        <w:t>Расходы, связанные с возвратом Товара ненадлежащего качества, осуществляются за счет средств Поставщика.</w:t>
      </w:r>
    </w:p>
    <w:p w14:paraId="619BC143" w14:textId="77777777" w:rsidR="00972A0D" w:rsidRPr="00972A0D" w:rsidRDefault="00972A0D" w:rsidP="00972A0D">
      <w:pPr>
        <w:widowControl/>
        <w:tabs>
          <w:tab w:val="left" w:pos="709"/>
        </w:tabs>
        <w:ind w:firstLine="709"/>
        <w:jc w:val="both"/>
        <w:rPr>
          <w:color w:val="000000"/>
          <w:position w:val="-1"/>
          <w:sz w:val="22"/>
          <w:szCs w:val="22"/>
        </w:rPr>
      </w:pPr>
      <w:r w:rsidRPr="00972A0D">
        <w:rPr>
          <w:color w:val="000000"/>
          <w:position w:val="-1"/>
          <w:sz w:val="22"/>
          <w:szCs w:val="22"/>
        </w:rPr>
        <w:t xml:space="preserve">6.9. Товар, не соответствующий по качеству условиям настоящего Договора, считается не поставленным. </w:t>
      </w:r>
    </w:p>
    <w:p w14:paraId="2F51FF15" w14:textId="77777777" w:rsidR="00972A0D" w:rsidRPr="00972A0D" w:rsidRDefault="00972A0D" w:rsidP="00972A0D">
      <w:pPr>
        <w:widowControl/>
        <w:autoSpaceDE/>
        <w:autoSpaceDN/>
        <w:adjustRightInd/>
        <w:ind w:firstLine="709"/>
        <w:jc w:val="both"/>
        <w:rPr>
          <w:position w:val="-1"/>
          <w:sz w:val="22"/>
          <w:szCs w:val="22"/>
        </w:rPr>
      </w:pPr>
      <w:r w:rsidRPr="00972A0D">
        <w:rPr>
          <w:position w:val="-1"/>
          <w:sz w:val="22"/>
          <w:szCs w:val="22"/>
        </w:rPr>
        <w:t>6.10. Обязанность Поставщика по поставке Товара считается исполненной в момент подписания Заказчиком передаточных документов.</w:t>
      </w:r>
    </w:p>
    <w:p w14:paraId="77B39700" w14:textId="77777777" w:rsidR="00972A0D" w:rsidRPr="00972A0D" w:rsidRDefault="00972A0D" w:rsidP="00972A0D">
      <w:pPr>
        <w:widowControl/>
        <w:autoSpaceDE/>
        <w:autoSpaceDN/>
        <w:adjustRightInd/>
        <w:ind w:firstLine="709"/>
        <w:jc w:val="both"/>
        <w:rPr>
          <w:position w:val="-1"/>
          <w:sz w:val="22"/>
          <w:szCs w:val="22"/>
        </w:rPr>
      </w:pPr>
      <w:r w:rsidRPr="00972A0D">
        <w:rPr>
          <w:position w:val="-1"/>
          <w:sz w:val="22"/>
          <w:szCs w:val="22"/>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3FB4DB0E"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6.12. Все виды погрузочно-разгрузочных работ, включая работ с применением грузоподъемных механизмов, осуществляются Поставщиком.</w:t>
      </w:r>
    </w:p>
    <w:p w14:paraId="18446BE6" w14:textId="77777777" w:rsidR="00972A0D" w:rsidRPr="00972A0D" w:rsidRDefault="00972A0D" w:rsidP="00972A0D">
      <w:pPr>
        <w:widowControl/>
        <w:tabs>
          <w:tab w:val="left" w:pos="709"/>
        </w:tabs>
        <w:ind w:firstLine="709"/>
        <w:jc w:val="both"/>
        <w:rPr>
          <w:position w:val="-1"/>
          <w:sz w:val="22"/>
          <w:szCs w:val="22"/>
        </w:rPr>
      </w:pPr>
    </w:p>
    <w:p w14:paraId="13EC18CB" w14:textId="77777777" w:rsidR="00972A0D" w:rsidRPr="00972A0D" w:rsidRDefault="00972A0D" w:rsidP="00972A0D">
      <w:pPr>
        <w:widowControl/>
        <w:tabs>
          <w:tab w:val="left" w:pos="709"/>
        </w:tabs>
        <w:ind w:firstLine="709"/>
        <w:jc w:val="center"/>
        <w:rPr>
          <w:b/>
          <w:position w:val="-1"/>
          <w:sz w:val="22"/>
          <w:szCs w:val="22"/>
        </w:rPr>
      </w:pPr>
      <w:r w:rsidRPr="00972A0D">
        <w:rPr>
          <w:b/>
          <w:position w:val="-1"/>
          <w:sz w:val="22"/>
          <w:szCs w:val="22"/>
        </w:rPr>
        <w:t>7. ГАРАНТИЙНЫЕ ОБЯЗАТЕЛЬСТВА</w:t>
      </w:r>
    </w:p>
    <w:p w14:paraId="637FED19" w14:textId="77777777" w:rsidR="00972A0D" w:rsidRPr="00972A0D" w:rsidRDefault="00972A0D" w:rsidP="00972A0D">
      <w:pPr>
        <w:widowControl/>
        <w:autoSpaceDE/>
        <w:autoSpaceDN/>
        <w:adjustRightInd/>
        <w:jc w:val="both"/>
        <w:rPr>
          <w:iCs/>
          <w:position w:val="-1"/>
          <w:sz w:val="22"/>
          <w:szCs w:val="22"/>
          <w:shd w:val="clear" w:color="auto" w:fill="FFFFFF"/>
        </w:rPr>
      </w:pPr>
      <w:r w:rsidRPr="00972A0D">
        <w:rPr>
          <w:i/>
          <w:iCs/>
          <w:position w:val="-1"/>
          <w:sz w:val="22"/>
          <w:szCs w:val="22"/>
          <w:shd w:val="clear" w:color="auto" w:fill="FFFFFF"/>
        </w:rPr>
        <w:t xml:space="preserve">             7.1.</w:t>
      </w:r>
      <w:r w:rsidRPr="00972A0D">
        <w:rPr>
          <w:position w:val="-1"/>
          <w:sz w:val="22"/>
          <w:szCs w:val="22"/>
        </w:rPr>
        <w:t xml:space="preserve"> </w:t>
      </w:r>
      <w:r w:rsidRPr="00972A0D">
        <w:rPr>
          <w:iCs/>
          <w:position w:val="-1"/>
          <w:sz w:val="22"/>
          <w:szCs w:val="22"/>
          <w:shd w:val="clear" w:color="auto" w:fill="FFFFFF"/>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972A0D">
        <w:rPr>
          <w:position w:val="-1"/>
          <w:sz w:val="22"/>
          <w:szCs w:val="22"/>
          <w:lang w:eastAsia="ar-SA"/>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3DB7D19E" w14:textId="77777777" w:rsidR="00972A0D" w:rsidRPr="00972A0D" w:rsidRDefault="00972A0D" w:rsidP="00972A0D">
      <w:pPr>
        <w:keepLines/>
        <w:widowControl/>
        <w:autoSpaceDE/>
        <w:autoSpaceDN/>
        <w:adjustRightInd/>
        <w:ind w:firstLine="709"/>
        <w:jc w:val="both"/>
        <w:rPr>
          <w:position w:val="-1"/>
          <w:sz w:val="22"/>
          <w:szCs w:val="22"/>
        </w:rPr>
      </w:pPr>
      <w:r w:rsidRPr="00972A0D">
        <w:rPr>
          <w:position w:val="-1"/>
          <w:sz w:val="22"/>
          <w:szCs w:val="22"/>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4FF165B3" w14:textId="77777777" w:rsidR="00972A0D" w:rsidRPr="00972A0D" w:rsidRDefault="00972A0D" w:rsidP="00972A0D">
      <w:pPr>
        <w:widowControl/>
        <w:autoSpaceDE/>
        <w:autoSpaceDN/>
        <w:adjustRightInd/>
        <w:ind w:firstLine="709"/>
        <w:jc w:val="both"/>
        <w:rPr>
          <w:position w:val="-1"/>
          <w:sz w:val="22"/>
          <w:szCs w:val="22"/>
        </w:rPr>
      </w:pPr>
      <w:r w:rsidRPr="00972A0D">
        <w:rPr>
          <w:position w:val="-1"/>
          <w:sz w:val="22"/>
          <w:szCs w:val="22"/>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7AD772EB" w14:textId="77777777" w:rsidR="00972A0D" w:rsidRPr="00972A0D" w:rsidRDefault="00972A0D" w:rsidP="00972A0D">
      <w:pPr>
        <w:widowControl/>
        <w:autoSpaceDE/>
        <w:autoSpaceDN/>
        <w:adjustRightInd/>
        <w:ind w:firstLine="709"/>
        <w:jc w:val="both"/>
        <w:rPr>
          <w:position w:val="-1"/>
          <w:sz w:val="22"/>
          <w:szCs w:val="22"/>
        </w:rPr>
      </w:pPr>
      <w:r w:rsidRPr="00972A0D">
        <w:rPr>
          <w:position w:val="-1"/>
          <w:sz w:val="22"/>
          <w:szCs w:val="22"/>
        </w:rPr>
        <w:t xml:space="preserve">- возмещении стоимости некачественного Товара; </w:t>
      </w:r>
    </w:p>
    <w:p w14:paraId="36609AFB" w14:textId="77777777" w:rsidR="00972A0D" w:rsidRPr="00972A0D" w:rsidRDefault="00972A0D" w:rsidP="00972A0D">
      <w:pPr>
        <w:widowControl/>
        <w:autoSpaceDE/>
        <w:autoSpaceDN/>
        <w:adjustRightInd/>
        <w:ind w:firstLine="709"/>
        <w:jc w:val="both"/>
        <w:rPr>
          <w:position w:val="-1"/>
          <w:sz w:val="22"/>
          <w:szCs w:val="22"/>
        </w:rPr>
      </w:pPr>
      <w:r w:rsidRPr="00972A0D">
        <w:rPr>
          <w:position w:val="-1"/>
          <w:sz w:val="22"/>
          <w:szCs w:val="22"/>
        </w:rPr>
        <w:t>- вывозе некачественного товара силами и за счет Поставщика.</w:t>
      </w:r>
    </w:p>
    <w:p w14:paraId="33266188" w14:textId="77777777" w:rsidR="00972A0D" w:rsidRPr="00972A0D" w:rsidRDefault="00972A0D" w:rsidP="00972A0D">
      <w:pPr>
        <w:widowControl/>
        <w:tabs>
          <w:tab w:val="left" w:pos="1431"/>
        </w:tabs>
        <w:autoSpaceDE/>
        <w:autoSpaceDN/>
        <w:adjustRightInd/>
        <w:ind w:firstLine="709"/>
        <w:jc w:val="both"/>
        <w:rPr>
          <w:position w:val="-1"/>
          <w:sz w:val="22"/>
          <w:szCs w:val="22"/>
        </w:rPr>
      </w:pPr>
      <w:r w:rsidRPr="00972A0D">
        <w:rPr>
          <w:position w:val="-1"/>
          <w:sz w:val="22"/>
          <w:szCs w:val="22"/>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627869C8" w14:textId="77777777" w:rsidR="00972A0D" w:rsidRPr="00972A0D" w:rsidRDefault="00972A0D" w:rsidP="00972A0D">
      <w:pPr>
        <w:widowControl/>
        <w:autoSpaceDE/>
        <w:autoSpaceDN/>
        <w:adjustRightInd/>
        <w:ind w:firstLine="709"/>
        <w:jc w:val="both"/>
        <w:rPr>
          <w:position w:val="-1"/>
          <w:sz w:val="22"/>
          <w:szCs w:val="22"/>
        </w:rPr>
      </w:pPr>
      <w:r w:rsidRPr="00972A0D">
        <w:rPr>
          <w:position w:val="-1"/>
          <w:sz w:val="22"/>
          <w:szCs w:val="22"/>
        </w:rPr>
        <w:t xml:space="preserve">7.5.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407F1385" w14:textId="77777777" w:rsidR="00972A0D" w:rsidRPr="00972A0D" w:rsidRDefault="00972A0D" w:rsidP="00972A0D">
      <w:pPr>
        <w:widowControl/>
        <w:autoSpaceDE/>
        <w:autoSpaceDN/>
        <w:adjustRightInd/>
        <w:ind w:firstLine="709"/>
        <w:jc w:val="both"/>
        <w:rPr>
          <w:position w:val="-1"/>
          <w:sz w:val="22"/>
          <w:szCs w:val="22"/>
        </w:rPr>
      </w:pPr>
      <w:r w:rsidRPr="00972A0D">
        <w:rPr>
          <w:position w:val="-1"/>
          <w:sz w:val="22"/>
          <w:szCs w:val="22"/>
        </w:rPr>
        <w:t>7.6.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73DD55B2" w14:textId="77777777" w:rsidR="00972A0D" w:rsidRPr="00972A0D" w:rsidRDefault="00972A0D" w:rsidP="00972A0D">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b/>
          <w:position w:val="-1"/>
          <w:sz w:val="22"/>
          <w:szCs w:val="22"/>
        </w:rPr>
      </w:pPr>
    </w:p>
    <w:p w14:paraId="0D2D74EB" w14:textId="77777777" w:rsidR="00972A0D" w:rsidRPr="00972A0D" w:rsidRDefault="00972A0D" w:rsidP="00972A0D">
      <w:pPr>
        <w:widowControl/>
        <w:tabs>
          <w:tab w:val="left" w:pos="709"/>
        </w:tabs>
        <w:ind w:firstLine="709"/>
        <w:jc w:val="center"/>
        <w:rPr>
          <w:b/>
          <w:position w:val="-1"/>
          <w:sz w:val="22"/>
          <w:szCs w:val="22"/>
        </w:rPr>
      </w:pPr>
      <w:r w:rsidRPr="00972A0D">
        <w:rPr>
          <w:b/>
          <w:position w:val="-1"/>
          <w:sz w:val="22"/>
          <w:szCs w:val="22"/>
        </w:rPr>
        <w:t xml:space="preserve">8. ОБЕСПЕЧЕНИЕ ИСПОЛНЕНИЯ ДОГОВОРА </w:t>
      </w:r>
    </w:p>
    <w:p w14:paraId="23EB1A8A" w14:textId="77777777" w:rsidR="00972A0D" w:rsidRPr="00972A0D" w:rsidRDefault="00972A0D" w:rsidP="00972A0D">
      <w:pPr>
        <w:widowControl/>
        <w:tabs>
          <w:tab w:val="left" w:pos="426"/>
        </w:tabs>
        <w:autoSpaceDE/>
        <w:autoSpaceDN/>
        <w:adjustRightInd/>
        <w:ind w:firstLine="709"/>
        <w:jc w:val="both"/>
        <w:rPr>
          <w:sz w:val="22"/>
          <w:szCs w:val="22"/>
          <w:lang w:eastAsia="zh-CN"/>
        </w:rPr>
      </w:pPr>
      <w:r w:rsidRPr="00972A0D">
        <w:rPr>
          <w:sz w:val="22"/>
          <w:szCs w:val="22"/>
          <w:lang w:eastAsia="zh-CN"/>
        </w:rPr>
        <w:t xml:space="preserve">8.1. </w:t>
      </w:r>
      <w:r w:rsidRPr="00972A0D">
        <w:rPr>
          <w:sz w:val="22"/>
          <w:szCs w:val="22"/>
        </w:rPr>
        <w:t>Обеспечение исполнения настоящего Договора предоставляется Поставщиком на сумму: 75 000 (Семьдесят пять тысяч) рублей 00 копеек, что составляет 5% от максимального значения цены Договора (объема финансового обеспечения), указанного в извещении об осуществлении закупки.</w:t>
      </w:r>
      <w:r w:rsidRPr="00972A0D">
        <w:rPr>
          <w:color w:val="000000"/>
          <w:kern w:val="16"/>
          <w:sz w:val="22"/>
          <w:szCs w:val="22"/>
        </w:rPr>
        <w:t xml:space="preserve"> Обеспечение исполнения Договора предоставляется Заказчику до заключения </w:t>
      </w:r>
      <w:r w:rsidRPr="00972A0D">
        <w:rPr>
          <w:sz w:val="22"/>
          <w:szCs w:val="22"/>
        </w:rPr>
        <w:t>Договор</w:t>
      </w:r>
      <w:r w:rsidRPr="00972A0D">
        <w:rPr>
          <w:color w:val="000000"/>
          <w:kern w:val="16"/>
          <w:sz w:val="22"/>
          <w:szCs w:val="22"/>
        </w:rPr>
        <w:t>а.</w:t>
      </w:r>
    </w:p>
    <w:p w14:paraId="0D65D855" w14:textId="77777777" w:rsidR="00972A0D" w:rsidRPr="00972A0D" w:rsidRDefault="00972A0D" w:rsidP="00972A0D">
      <w:pPr>
        <w:widowControl/>
        <w:autoSpaceDE/>
        <w:autoSpaceDN/>
        <w:adjustRightInd/>
        <w:ind w:firstLine="709"/>
        <w:jc w:val="both"/>
        <w:rPr>
          <w:sz w:val="22"/>
          <w:szCs w:val="22"/>
        </w:rPr>
      </w:pPr>
      <w:r w:rsidRPr="00972A0D">
        <w:rPr>
          <w:sz w:val="22"/>
          <w:szCs w:val="22"/>
          <w:lang w:eastAsia="zh-CN"/>
        </w:rPr>
        <w:t xml:space="preserve">8.2. </w:t>
      </w:r>
      <w:r w:rsidRPr="00972A0D">
        <w:rPr>
          <w:iCs/>
          <w:sz w:val="22"/>
          <w:szCs w:val="22"/>
        </w:rPr>
        <w:t xml:space="preserve">В </w:t>
      </w:r>
      <w:r w:rsidRPr="00972A0D">
        <w:rPr>
          <w:sz w:val="22"/>
          <w:szCs w:val="22"/>
          <w:lang w:eastAsia="zh-CN"/>
        </w:rPr>
        <w:t>случае</w:t>
      </w:r>
      <w:r w:rsidRPr="00972A0D">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972A0D">
        <w:rPr>
          <w:sz w:val="22"/>
          <w:szCs w:val="22"/>
        </w:rPr>
        <w:t>Договор</w:t>
      </w:r>
      <w:r w:rsidRPr="00972A0D">
        <w:rPr>
          <w:iCs/>
          <w:sz w:val="22"/>
          <w:szCs w:val="22"/>
        </w:rPr>
        <w:t xml:space="preserve">, </w:t>
      </w:r>
      <w:r w:rsidRPr="00972A0D">
        <w:rPr>
          <w:sz w:val="22"/>
          <w:szCs w:val="22"/>
        </w:rPr>
        <w:t xml:space="preserve">предоставляет обеспечение исполнения Договора в размере, превышающем в полтора раза размер обеспечения исполнения </w:t>
      </w:r>
      <w:r w:rsidRPr="00972A0D">
        <w:rPr>
          <w:sz w:val="22"/>
          <w:szCs w:val="22"/>
          <w:lang w:eastAsia="zh-CN"/>
        </w:rPr>
        <w:t>Договор</w:t>
      </w:r>
      <w:r w:rsidRPr="00972A0D">
        <w:rPr>
          <w:sz w:val="22"/>
          <w:szCs w:val="22"/>
        </w:rPr>
        <w:t>а, что составляет 112 500 (Сто двенадцать тысяч пятьсот) рублей 00 копеек, или предоставляет информацию, подтверждающую добросовестность Поставщика.</w:t>
      </w:r>
    </w:p>
    <w:p w14:paraId="1728F133" w14:textId="77777777" w:rsidR="00972A0D" w:rsidRPr="00972A0D" w:rsidRDefault="00972A0D" w:rsidP="00972A0D">
      <w:pPr>
        <w:autoSpaceDE/>
        <w:autoSpaceDN/>
        <w:adjustRightInd/>
        <w:ind w:firstLine="709"/>
        <w:jc w:val="both"/>
        <w:rPr>
          <w:sz w:val="22"/>
          <w:szCs w:val="22"/>
          <w:lang w:eastAsia="zh-CN"/>
        </w:rPr>
      </w:pPr>
      <w:r w:rsidRPr="00972A0D">
        <w:rPr>
          <w:sz w:val="22"/>
          <w:szCs w:val="22"/>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18B9ED79" w14:textId="77777777" w:rsidR="00972A0D" w:rsidRPr="00972A0D" w:rsidRDefault="00972A0D" w:rsidP="00972A0D">
      <w:pPr>
        <w:autoSpaceDE/>
        <w:autoSpaceDN/>
        <w:adjustRightInd/>
        <w:ind w:firstLine="709"/>
        <w:jc w:val="both"/>
        <w:rPr>
          <w:sz w:val="22"/>
          <w:szCs w:val="22"/>
          <w:lang w:eastAsia="zh-CN"/>
        </w:rPr>
      </w:pPr>
      <w:r w:rsidRPr="00972A0D">
        <w:rPr>
          <w:sz w:val="22"/>
          <w:szCs w:val="22"/>
          <w:lang w:eastAsia="zh-CN"/>
        </w:rPr>
        <w:t xml:space="preserve">МУП «Водоканал» </w:t>
      </w:r>
    </w:p>
    <w:p w14:paraId="2FD7FA6C" w14:textId="77777777" w:rsidR="00972A0D" w:rsidRPr="00972A0D" w:rsidRDefault="00972A0D" w:rsidP="00972A0D">
      <w:pPr>
        <w:autoSpaceDE/>
        <w:autoSpaceDN/>
        <w:adjustRightInd/>
        <w:ind w:firstLine="709"/>
        <w:jc w:val="both"/>
        <w:rPr>
          <w:sz w:val="22"/>
          <w:szCs w:val="22"/>
          <w:lang w:eastAsia="zh-CN"/>
        </w:rPr>
      </w:pPr>
      <w:r w:rsidRPr="00972A0D">
        <w:rPr>
          <w:sz w:val="22"/>
          <w:szCs w:val="22"/>
          <w:lang w:eastAsia="zh-CN"/>
        </w:rPr>
        <w:t xml:space="preserve">ИНН 1215020390 </w:t>
      </w:r>
    </w:p>
    <w:p w14:paraId="0BAED54F" w14:textId="77777777" w:rsidR="00972A0D" w:rsidRPr="00972A0D" w:rsidRDefault="00972A0D" w:rsidP="00972A0D">
      <w:pPr>
        <w:autoSpaceDE/>
        <w:autoSpaceDN/>
        <w:adjustRightInd/>
        <w:ind w:firstLine="709"/>
        <w:jc w:val="both"/>
        <w:rPr>
          <w:sz w:val="22"/>
          <w:szCs w:val="22"/>
          <w:lang w:eastAsia="zh-CN"/>
        </w:rPr>
      </w:pPr>
      <w:r w:rsidRPr="00972A0D">
        <w:rPr>
          <w:sz w:val="22"/>
          <w:szCs w:val="22"/>
          <w:lang w:eastAsia="zh-CN"/>
        </w:rPr>
        <w:t>КПП 121501001</w:t>
      </w:r>
    </w:p>
    <w:p w14:paraId="4D39E388" w14:textId="77777777" w:rsidR="00972A0D" w:rsidRPr="00972A0D" w:rsidRDefault="00972A0D" w:rsidP="00972A0D">
      <w:pPr>
        <w:widowControl/>
        <w:autoSpaceDE/>
        <w:autoSpaceDN/>
        <w:adjustRightInd/>
        <w:ind w:firstLine="709"/>
        <w:jc w:val="both"/>
        <w:rPr>
          <w:sz w:val="22"/>
          <w:szCs w:val="22"/>
          <w:lang w:eastAsia="zh-CN"/>
        </w:rPr>
      </w:pPr>
      <w:r w:rsidRPr="00972A0D">
        <w:rPr>
          <w:sz w:val="22"/>
          <w:szCs w:val="22"/>
          <w:lang w:eastAsia="zh-CN"/>
        </w:rPr>
        <w:t xml:space="preserve">Расчетный счет </w:t>
      </w:r>
      <w:r w:rsidRPr="00972A0D">
        <w:rPr>
          <w:rFonts w:eastAsia="Calibri"/>
          <w:sz w:val="22"/>
          <w:szCs w:val="22"/>
        </w:rPr>
        <w:t>40702810300000050227</w:t>
      </w:r>
    </w:p>
    <w:p w14:paraId="40DABC36" w14:textId="77777777" w:rsidR="00972A0D" w:rsidRPr="00972A0D" w:rsidRDefault="00972A0D" w:rsidP="00972A0D">
      <w:pPr>
        <w:widowControl/>
        <w:autoSpaceDE/>
        <w:autoSpaceDN/>
        <w:adjustRightInd/>
        <w:ind w:firstLine="709"/>
        <w:jc w:val="both"/>
        <w:rPr>
          <w:sz w:val="22"/>
          <w:szCs w:val="22"/>
          <w:lang w:eastAsia="zh-CN"/>
        </w:rPr>
      </w:pPr>
      <w:r w:rsidRPr="00972A0D">
        <w:rPr>
          <w:sz w:val="22"/>
          <w:szCs w:val="22"/>
          <w:lang w:eastAsia="zh-CN"/>
        </w:rPr>
        <w:t xml:space="preserve">Банк получателя: Банк ГПБ (АО) </w:t>
      </w:r>
    </w:p>
    <w:p w14:paraId="22733B5C" w14:textId="77777777" w:rsidR="00972A0D" w:rsidRPr="00972A0D" w:rsidRDefault="00972A0D" w:rsidP="00972A0D">
      <w:pPr>
        <w:widowControl/>
        <w:autoSpaceDE/>
        <w:autoSpaceDN/>
        <w:adjustRightInd/>
        <w:ind w:firstLine="709"/>
        <w:jc w:val="both"/>
        <w:rPr>
          <w:sz w:val="22"/>
          <w:szCs w:val="22"/>
          <w:lang w:eastAsia="zh-CN"/>
        </w:rPr>
      </w:pPr>
      <w:r w:rsidRPr="00972A0D">
        <w:rPr>
          <w:sz w:val="22"/>
          <w:szCs w:val="22"/>
          <w:lang w:eastAsia="zh-CN"/>
        </w:rPr>
        <w:t xml:space="preserve">Корреспондентский счет </w:t>
      </w:r>
      <w:r w:rsidRPr="00972A0D">
        <w:rPr>
          <w:rFonts w:eastAsia="Calibri"/>
          <w:sz w:val="22"/>
          <w:szCs w:val="22"/>
        </w:rPr>
        <w:t>30101810200000000823</w:t>
      </w:r>
    </w:p>
    <w:p w14:paraId="39B906CC" w14:textId="77777777" w:rsidR="00972A0D" w:rsidRPr="00972A0D" w:rsidRDefault="00972A0D" w:rsidP="00972A0D">
      <w:pPr>
        <w:autoSpaceDE/>
        <w:autoSpaceDN/>
        <w:adjustRightInd/>
        <w:ind w:firstLine="709"/>
        <w:jc w:val="both"/>
        <w:rPr>
          <w:sz w:val="24"/>
        </w:rPr>
      </w:pPr>
      <w:r w:rsidRPr="00972A0D">
        <w:rPr>
          <w:sz w:val="24"/>
          <w:lang w:eastAsia="zh-CN"/>
        </w:rPr>
        <w:t xml:space="preserve">БИК </w:t>
      </w:r>
      <w:r w:rsidRPr="00972A0D">
        <w:rPr>
          <w:sz w:val="24"/>
        </w:rPr>
        <w:t>044525823</w:t>
      </w:r>
    </w:p>
    <w:p w14:paraId="0A4699CD" w14:textId="77777777" w:rsidR="00972A0D" w:rsidRPr="00972A0D" w:rsidRDefault="00972A0D" w:rsidP="00972A0D">
      <w:pPr>
        <w:autoSpaceDE/>
        <w:autoSpaceDN/>
        <w:adjustRightInd/>
        <w:ind w:firstLine="709"/>
        <w:jc w:val="both"/>
        <w:rPr>
          <w:sz w:val="22"/>
          <w:szCs w:val="22"/>
          <w:lang w:eastAsia="zh-CN"/>
        </w:rPr>
      </w:pPr>
      <w:r w:rsidRPr="00972A0D">
        <w:rPr>
          <w:sz w:val="22"/>
          <w:szCs w:val="22"/>
          <w:lang w:eastAsia="zh-CN"/>
        </w:rPr>
        <w:lastRenderedPageBreak/>
        <w:t xml:space="preserve">В поле «назначение платежа» обязательно указать: «Средства для обеспечения исполнения Договора на поставку </w:t>
      </w:r>
      <w:r w:rsidRPr="00972A0D">
        <w:rPr>
          <w:rFonts w:eastAsia="Calibri"/>
          <w:sz w:val="24"/>
          <w:szCs w:val="24"/>
          <w:lang w:eastAsia="zh-CN"/>
        </w:rPr>
        <w:t>автозапчастей для ремонта автомобилей КАМАЗ автотранспортного участка</w:t>
      </w:r>
      <w:r w:rsidRPr="00972A0D">
        <w:rPr>
          <w:sz w:val="22"/>
          <w:szCs w:val="22"/>
          <w:lang w:eastAsia="zh-CN"/>
        </w:rPr>
        <w:t>».</w:t>
      </w:r>
    </w:p>
    <w:p w14:paraId="51871135" w14:textId="77777777" w:rsidR="00972A0D" w:rsidRPr="00972A0D" w:rsidRDefault="00972A0D" w:rsidP="00972A0D">
      <w:pPr>
        <w:autoSpaceDE/>
        <w:autoSpaceDN/>
        <w:adjustRightInd/>
        <w:ind w:firstLine="709"/>
        <w:jc w:val="both"/>
        <w:rPr>
          <w:sz w:val="22"/>
          <w:szCs w:val="22"/>
          <w:lang w:eastAsia="zh-CN"/>
        </w:rPr>
      </w:pPr>
      <w:r w:rsidRPr="00972A0D">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5ABFFE3" w14:textId="77777777" w:rsidR="00972A0D" w:rsidRPr="00972A0D" w:rsidRDefault="00972A0D" w:rsidP="00972A0D">
      <w:pPr>
        <w:autoSpaceDE/>
        <w:autoSpaceDN/>
        <w:adjustRightInd/>
        <w:ind w:firstLine="709"/>
        <w:jc w:val="both"/>
        <w:rPr>
          <w:sz w:val="22"/>
          <w:szCs w:val="22"/>
          <w:lang w:eastAsia="zh-CN"/>
        </w:rPr>
      </w:pPr>
      <w:r w:rsidRPr="00972A0D">
        <w:rPr>
          <w:sz w:val="22"/>
          <w:szCs w:val="22"/>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28474F0" w14:textId="77777777" w:rsidR="00972A0D" w:rsidRPr="00972A0D" w:rsidRDefault="00972A0D" w:rsidP="00972A0D">
      <w:pPr>
        <w:widowControl/>
        <w:tabs>
          <w:tab w:val="left" w:pos="709"/>
          <w:tab w:val="left" w:pos="1120"/>
        </w:tabs>
        <w:ind w:firstLine="709"/>
        <w:jc w:val="both"/>
        <w:rPr>
          <w:sz w:val="22"/>
          <w:szCs w:val="22"/>
          <w:lang w:eastAsia="zh-CN"/>
        </w:rPr>
      </w:pPr>
      <w:r w:rsidRPr="00972A0D">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5E871458" w14:textId="77777777" w:rsidR="00972A0D" w:rsidRPr="00972A0D" w:rsidRDefault="00972A0D" w:rsidP="00972A0D">
      <w:pPr>
        <w:widowControl/>
        <w:tabs>
          <w:tab w:val="left" w:pos="709"/>
          <w:tab w:val="left" w:pos="1120"/>
        </w:tabs>
        <w:ind w:firstLine="709"/>
        <w:jc w:val="both"/>
        <w:rPr>
          <w:sz w:val="22"/>
          <w:szCs w:val="22"/>
          <w:lang w:eastAsia="zh-CN"/>
        </w:rPr>
      </w:pPr>
      <w:r w:rsidRPr="00972A0D">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14:paraId="7F24693A" w14:textId="77777777" w:rsidR="00972A0D" w:rsidRPr="00972A0D" w:rsidRDefault="00972A0D" w:rsidP="00972A0D">
      <w:pPr>
        <w:widowControl/>
        <w:tabs>
          <w:tab w:val="left" w:pos="709"/>
          <w:tab w:val="left" w:pos="1120"/>
        </w:tabs>
        <w:ind w:firstLine="709"/>
        <w:jc w:val="both"/>
        <w:rPr>
          <w:sz w:val="22"/>
          <w:szCs w:val="22"/>
          <w:lang w:eastAsia="zh-CN"/>
        </w:rPr>
      </w:pPr>
      <w:r w:rsidRPr="00972A0D">
        <w:rPr>
          <w:sz w:val="22"/>
          <w:szCs w:val="22"/>
          <w:lang w:eastAsia="zh-CN"/>
        </w:rPr>
        <w:t>8.7. Срок действия независимой гарантии должен превышать срок действия Договора не менее чем на один месяц.</w:t>
      </w:r>
    </w:p>
    <w:p w14:paraId="32E5E08A" w14:textId="77777777" w:rsidR="00972A0D" w:rsidRPr="00972A0D" w:rsidRDefault="00972A0D" w:rsidP="00972A0D">
      <w:pPr>
        <w:widowControl/>
        <w:tabs>
          <w:tab w:val="left" w:pos="709"/>
          <w:tab w:val="left" w:pos="1120"/>
        </w:tabs>
        <w:ind w:firstLine="709"/>
        <w:jc w:val="both"/>
        <w:rPr>
          <w:sz w:val="22"/>
          <w:szCs w:val="22"/>
          <w:lang w:eastAsia="zh-CN"/>
        </w:rPr>
      </w:pPr>
      <w:r w:rsidRPr="00972A0D">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7E3DB62" w14:textId="77777777" w:rsidR="00972A0D" w:rsidRPr="00972A0D" w:rsidRDefault="00972A0D" w:rsidP="00972A0D">
      <w:pPr>
        <w:widowControl/>
        <w:tabs>
          <w:tab w:val="left" w:pos="709"/>
          <w:tab w:val="left" w:pos="1120"/>
        </w:tabs>
        <w:ind w:firstLine="709"/>
        <w:jc w:val="both"/>
        <w:rPr>
          <w:sz w:val="22"/>
          <w:szCs w:val="22"/>
          <w:lang w:eastAsia="zh-CN"/>
        </w:rPr>
      </w:pPr>
      <w:r w:rsidRPr="00972A0D">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B6422DB" w14:textId="77777777" w:rsidR="00972A0D" w:rsidRPr="00972A0D" w:rsidRDefault="00972A0D" w:rsidP="00972A0D">
      <w:pPr>
        <w:widowControl/>
        <w:tabs>
          <w:tab w:val="left" w:pos="709"/>
          <w:tab w:val="left" w:pos="1120"/>
        </w:tabs>
        <w:ind w:firstLine="709"/>
        <w:jc w:val="both"/>
        <w:rPr>
          <w:sz w:val="22"/>
          <w:szCs w:val="22"/>
          <w:lang w:eastAsia="zh-CN"/>
        </w:rPr>
      </w:pPr>
      <w:r w:rsidRPr="00972A0D">
        <w:rPr>
          <w:sz w:val="22"/>
          <w:szCs w:val="22"/>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B9A06C0" w14:textId="77777777" w:rsidR="00972A0D" w:rsidRPr="00972A0D" w:rsidRDefault="00972A0D" w:rsidP="00972A0D">
      <w:pPr>
        <w:widowControl/>
        <w:tabs>
          <w:tab w:val="left" w:pos="709"/>
          <w:tab w:val="left" w:pos="1120"/>
        </w:tabs>
        <w:ind w:firstLine="709"/>
        <w:jc w:val="both"/>
        <w:rPr>
          <w:sz w:val="22"/>
          <w:szCs w:val="22"/>
          <w:lang w:eastAsia="zh-CN"/>
        </w:rPr>
      </w:pPr>
      <w:r w:rsidRPr="00972A0D">
        <w:rPr>
          <w:sz w:val="22"/>
          <w:szCs w:val="22"/>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2F01A966" w14:textId="77777777" w:rsidR="00972A0D" w:rsidRPr="00972A0D" w:rsidRDefault="00972A0D" w:rsidP="00972A0D">
      <w:pPr>
        <w:widowControl/>
        <w:tabs>
          <w:tab w:val="left" w:pos="709"/>
          <w:tab w:val="left" w:pos="1120"/>
        </w:tabs>
        <w:ind w:firstLine="709"/>
        <w:jc w:val="both"/>
        <w:rPr>
          <w:sz w:val="22"/>
          <w:szCs w:val="22"/>
          <w:lang w:eastAsia="zh-CN"/>
        </w:rPr>
      </w:pPr>
      <w:r w:rsidRPr="00972A0D">
        <w:rPr>
          <w:sz w:val="22"/>
          <w:szCs w:val="22"/>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DCC89FD" w14:textId="77777777" w:rsidR="00972A0D" w:rsidRPr="00972A0D" w:rsidRDefault="00972A0D" w:rsidP="00972A0D">
      <w:pPr>
        <w:widowControl/>
        <w:tabs>
          <w:tab w:val="left" w:pos="709"/>
          <w:tab w:val="left" w:pos="2445"/>
        </w:tabs>
        <w:autoSpaceDE/>
        <w:autoSpaceDN/>
        <w:adjustRightInd/>
        <w:ind w:firstLine="709"/>
        <w:outlineLvl w:val="0"/>
        <w:rPr>
          <w:b/>
          <w:bCs/>
          <w:spacing w:val="-49"/>
          <w:position w:val="-1"/>
          <w:sz w:val="22"/>
          <w:szCs w:val="22"/>
        </w:rPr>
      </w:pPr>
    </w:p>
    <w:p w14:paraId="5AD6AA3E" w14:textId="77777777" w:rsidR="00972A0D" w:rsidRPr="00972A0D" w:rsidRDefault="00972A0D" w:rsidP="00972A0D">
      <w:pPr>
        <w:widowControl/>
        <w:tabs>
          <w:tab w:val="left" w:pos="709"/>
        </w:tabs>
        <w:autoSpaceDE/>
        <w:autoSpaceDN/>
        <w:adjustRightInd/>
        <w:ind w:firstLine="709"/>
        <w:jc w:val="center"/>
        <w:outlineLvl w:val="0"/>
        <w:rPr>
          <w:b/>
          <w:position w:val="-1"/>
          <w:sz w:val="22"/>
          <w:szCs w:val="22"/>
        </w:rPr>
      </w:pPr>
      <w:r w:rsidRPr="00972A0D">
        <w:rPr>
          <w:b/>
          <w:bCs/>
          <w:position w:val="-1"/>
          <w:sz w:val="22"/>
          <w:szCs w:val="22"/>
        </w:rPr>
        <w:t xml:space="preserve">9. </w:t>
      </w:r>
      <w:r w:rsidRPr="00972A0D">
        <w:rPr>
          <w:b/>
          <w:position w:val="-1"/>
          <w:sz w:val="22"/>
          <w:szCs w:val="22"/>
        </w:rPr>
        <w:t>ОТВЕТСТВЕННОСТЬ СТОРОН</w:t>
      </w:r>
    </w:p>
    <w:p w14:paraId="784DE5C3" w14:textId="77777777" w:rsidR="00972A0D" w:rsidRPr="00972A0D" w:rsidRDefault="00972A0D" w:rsidP="00972A0D">
      <w:pPr>
        <w:widowControl/>
        <w:suppressAutoHyphens/>
        <w:ind w:firstLine="709"/>
        <w:jc w:val="both"/>
        <w:rPr>
          <w:sz w:val="22"/>
          <w:szCs w:val="22"/>
        </w:rPr>
      </w:pPr>
      <w:r w:rsidRPr="00972A0D">
        <w:rPr>
          <w:sz w:val="22"/>
          <w:szCs w:val="22"/>
        </w:rPr>
        <w:t xml:space="preserve">9.1. При нарушении условий Договора Стороны несут ответственность в соответствии с ГК </w:t>
      </w:r>
      <w:proofErr w:type="gramStart"/>
      <w:r w:rsidRPr="00972A0D">
        <w:rPr>
          <w:sz w:val="22"/>
          <w:szCs w:val="22"/>
        </w:rPr>
        <w:t>РФ  и</w:t>
      </w:r>
      <w:proofErr w:type="gramEnd"/>
      <w:r w:rsidRPr="00972A0D">
        <w:rPr>
          <w:sz w:val="22"/>
          <w:szCs w:val="22"/>
        </w:rPr>
        <w:t xml:space="preserve"> настоящим Договором. </w:t>
      </w:r>
    </w:p>
    <w:p w14:paraId="5F74507D" w14:textId="77777777" w:rsidR="00972A0D" w:rsidRPr="00972A0D" w:rsidRDefault="00972A0D" w:rsidP="00972A0D">
      <w:pPr>
        <w:widowControl/>
        <w:suppressAutoHyphens/>
        <w:ind w:firstLine="709"/>
        <w:jc w:val="both"/>
        <w:rPr>
          <w:position w:val="-1"/>
          <w:sz w:val="22"/>
          <w:szCs w:val="22"/>
        </w:rPr>
      </w:pPr>
      <w:r w:rsidRPr="00972A0D">
        <w:rPr>
          <w:sz w:val="22"/>
          <w:szCs w:val="22"/>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C40C5EC" w14:textId="77777777" w:rsidR="00972A0D" w:rsidRPr="00972A0D" w:rsidRDefault="00972A0D" w:rsidP="00972A0D">
      <w:pPr>
        <w:widowControl/>
        <w:tabs>
          <w:tab w:val="left" w:pos="709"/>
        </w:tabs>
        <w:autoSpaceDE/>
        <w:autoSpaceDN/>
        <w:adjustRightInd/>
        <w:ind w:firstLine="709"/>
        <w:jc w:val="center"/>
        <w:rPr>
          <w:b/>
          <w:position w:val="-1"/>
          <w:sz w:val="22"/>
          <w:szCs w:val="22"/>
        </w:rPr>
      </w:pPr>
    </w:p>
    <w:p w14:paraId="2BF5A18A" w14:textId="77777777" w:rsidR="00972A0D" w:rsidRPr="00972A0D" w:rsidRDefault="00972A0D" w:rsidP="00972A0D">
      <w:pPr>
        <w:widowControl/>
        <w:tabs>
          <w:tab w:val="left" w:pos="709"/>
        </w:tabs>
        <w:autoSpaceDE/>
        <w:autoSpaceDN/>
        <w:adjustRightInd/>
        <w:jc w:val="center"/>
        <w:rPr>
          <w:b/>
          <w:position w:val="-1"/>
          <w:sz w:val="22"/>
          <w:szCs w:val="22"/>
        </w:rPr>
      </w:pPr>
      <w:r w:rsidRPr="00972A0D">
        <w:rPr>
          <w:b/>
          <w:position w:val="-1"/>
          <w:sz w:val="22"/>
          <w:szCs w:val="22"/>
        </w:rPr>
        <w:t>10. ОБСТОЯТЕЛЬСТВА НЕПРЕОДОЛИМОЙ СИЛЫ</w:t>
      </w:r>
    </w:p>
    <w:p w14:paraId="0942E475"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6430E41"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lastRenderedPageBreak/>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586C4D5"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E39E477"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 xml:space="preserve">10.4. Если обстоятельства, указанные в </w:t>
      </w:r>
      <w:hyperlink r:id="rId11" w:history="1">
        <w:r w:rsidRPr="00972A0D">
          <w:rPr>
            <w:position w:val="-1"/>
            <w:sz w:val="22"/>
            <w:szCs w:val="22"/>
          </w:rPr>
          <w:t>п. 10.1</w:t>
        </w:r>
      </w:hyperlink>
      <w:r w:rsidRPr="00972A0D">
        <w:rPr>
          <w:position w:val="-1"/>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DFE6ED6"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4EEFE22" w14:textId="77777777" w:rsidR="00972A0D" w:rsidRPr="00972A0D" w:rsidRDefault="00972A0D" w:rsidP="00972A0D">
      <w:pPr>
        <w:widowControl/>
        <w:tabs>
          <w:tab w:val="left" w:pos="709"/>
        </w:tabs>
        <w:ind w:firstLine="709"/>
        <w:jc w:val="both"/>
        <w:rPr>
          <w:position w:val="-1"/>
          <w:sz w:val="22"/>
          <w:szCs w:val="22"/>
        </w:rPr>
      </w:pPr>
    </w:p>
    <w:p w14:paraId="5F981187" w14:textId="77777777" w:rsidR="00972A0D" w:rsidRPr="00972A0D" w:rsidRDefault="00972A0D" w:rsidP="00972A0D">
      <w:pPr>
        <w:tabs>
          <w:tab w:val="left" w:pos="709"/>
        </w:tabs>
        <w:suppressAutoHyphens/>
        <w:autoSpaceDE/>
        <w:autoSpaceDN/>
        <w:adjustRightInd/>
        <w:jc w:val="center"/>
        <w:rPr>
          <w:rFonts w:eastAsia="Arial"/>
          <w:b/>
          <w:sz w:val="22"/>
          <w:szCs w:val="22"/>
          <w:lang w:eastAsia="ar-SA"/>
        </w:rPr>
      </w:pPr>
      <w:r w:rsidRPr="00972A0D">
        <w:rPr>
          <w:rFonts w:eastAsia="Arial"/>
          <w:b/>
          <w:sz w:val="22"/>
          <w:szCs w:val="22"/>
          <w:lang w:eastAsia="ar-SA"/>
        </w:rPr>
        <w:t xml:space="preserve">11. СРОК ДЕЙСТВИЯ И ПОРЯДОК ИЗМЕНЕНИЯ ДОГОВОРА </w:t>
      </w:r>
    </w:p>
    <w:p w14:paraId="67E54434" w14:textId="77777777" w:rsidR="00972A0D" w:rsidRPr="00972A0D" w:rsidRDefault="00972A0D" w:rsidP="00972A0D">
      <w:pPr>
        <w:tabs>
          <w:tab w:val="left" w:pos="709"/>
        </w:tabs>
        <w:suppressAutoHyphens/>
        <w:autoSpaceDE/>
        <w:autoSpaceDN/>
        <w:adjustRightInd/>
        <w:ind w:firstLine="709"/>
        <w:jc w:val="both"/>
        <w:rPr>
          <w:rFonts w:eastAsia="Arial"/>
          <w:sz w:val="22"/>
          <w:szCs w:val="22"/>
          <w:lang w:eastAsia="ar-SA"/>
        </w:rPr>
      </w:pPr>
      <w:r w:rsidRPr="00972A0D">
        <w:rPr>
          <w:rFonts w:eastAsia="Arial"/>
          <w:sz w:val="22"/>
          <w:szCs w:val="22"/>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14:paraId="617668C3" w14:textId="77777777" w:rsidR="00972A0D" w:rsidRPr="00972A0D" w:rsidRDefault="00972A0D" w:rsidP="00972A0D">
      <w:pPr>
        <w:widowControl/>
        <w:numPr>
          <w:ilvl w:val="1"/>
          <w:numId w:val="10"/>
        </w:numPr>
        <w:autoSpaceDE/>
        <w:autoSpaceDN/>
        <w:adjustRightInd/>
        <w:ind w:left="0" w:firstLine="709"/>
        <w:jc w:val="both"/>
        <w:outlineLvl w:val="0"/>
        <w:rPr>
          <w:sz w:val="22"/>
          <w:szCs w:val="22"/>
        </w:rPr>
      </w:pPr>
      <w:r w:rsidRPr="00972A0D">
        <w:rPr>
          <w:sz w:val="22"/>
          <w:szCs w:val="22"/>
        </w:rPr>
        <w:t>Окончание срока действия Договора или его расторжение не освобождает стороны от ответственности за его нарушение.</w:t>
      </w:r>
    </w:p>
    <w:p w14:paraId="169DF3EF" w14:textId="77777777" w:rsidR="00972A0D" w:rsidRPr="00972A0D" w:rsidRDefault="00972A0D" w:rsidP="00972A0D">
      <w:pPr>
        <w:tabs>
          <w:tab w:val="left" w:pos="709"/>
        </w:tabs>
        <w:suppressAutoHyphens/>
        <w:autoSpaceDE/>
        <w:autoSpaceDN/>
        <w:adjustRightInd/>
        <w:ind w:firstLine="709"/>
        <w:jc w:val="center"/>
        <w:rPr>
          <w:rFonts w:eastAsia="Arial"/>
          <w:b/>
          <w:sz w:val="22"/>
          <w:szCs w:val="22"/>
          <w:lang w:eastAsia="ar-SA"/>
        </w:rPr>
      </w:pPr>
    </w:p>
    <w:p w14:paraId="44A3CB4D" w14:textId="77777777" w:rsidR="00972A0D" w:rsidRPr="00972A0D" w:rsidRDefault="00972A0D" w:rsidP="00972A0D">
      <w:pPr>
        <w:tabs>
          <w:tab w:val="left" w:pos="709"/>
        </w:tabs>
        <w:suppressAutoHyphens/>
        <w:autoSpaceDE/>
        <w:autoSpaceDN/>
        <w:adjustRightInd/>
        <w:jc w:val="center"/>
        <w:rPr>
          <w:rFonts w:eastAsia="Arial"/>
          <w:b/>
          <w:sz w:val="22"/>
          <w:szCs w:val="22"/>
          <w:lang w:eastAsia="ar-SA"/>
        </w:rPr>
      </w:pPr>
      <w:r w:rsidRPr="00972A0D">
        <w:rPr>
          <w:rFonts w:eastAsia="Arial"/>
          <w:b/>
          <w:sz w:val="22"/>
          <w:szCs w:val="22"/>
          <w:lang w:eastAsia="ar-SA"/>
        </w:rPr>
        <w:t>12. ПОРЯДОК УРЕГУЛИРОВАНИЯ СПОРОВ</w:t>
      </w:r>
    </w:p>
    <w:p w14:paraId="5ABB1AA5" w14:textId="77777777" w:rsidR="00972A0D" w:rsidRPr="00972A0D" w:rsidRDefault="00972A0D" w:rsidP="00972A0D">
      <w:pPr>
        <w:widowControl/>
        <w:tabs>
          <w:tab w:val="left" w:pos="709"/>
        </w:tabs>
        <w:ind w:firstLine="709"/>
        <w:jc w:val="both"/>
        <w:outlineLvl w:val="1"/>
        <w:rPr>
          <w:position w:val="-1"/>
          <w:sz w:val="22"/>
          <w:szCs w:val="22"/>
        </w:rPr>
      </w:pPr>
      <w:r w:rsidRPr="00972A0D">
        <w:rPr>
          <w:position w:val="-1"/>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56FA0554" w14:textId="77777777" w:rsidR="00972A0D" w:rsidRPr="00972A0D" w:rsidRDefault="00972A0D" w:rsidP="00972A0D">
      <w:pPr>
        <w:widowControl/>
        <w:tabs>
          <w:tab w:val="left" w:pos="709"/>
        </w:tabs>
        <w:ind w:firstLine="709"/>
        <w:jc w:val="both"/>
        <w:outlineLvl w:val="1"/>
        <w:rPr>
          <w:position w:val="-1"/>
          <w:sz w:val="22"/>
          <w:szCs w:val="22"/>
        </w:rPr>
      </w:pPr>
      <w:r w:rsidRPr="00972A0D">
        <w:rPr>
          <w:position w:val="-1"/>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50AB5C1A" w14:textId="77777777" w:rsidR="00972A0D" w:rsidRPr="00972A0D" w:rsidRDefault="00972A0D" w:rsidP="00972A0D">
      <w:pPr>
        <w:widowControl/>
        <w:tabs>
          <w:tab w:val="left" w:pos="709"/>
        </w:tabs>
        <w:ind w:firstLine="709"/>
        <w:jc w:val="both"/>
        <w:outlineLvl w:val="1"/>
        <w:rPr>
          <w:b/>
          <w:position w:val="-1"/>
          <w:sz w:val="22"/>
          <w:szCs w:val="22"/>
        </w:rPr>
      </w:pPr>
    </w:p>
    <w:p w14:paraId="58F9438F" w14:textId="77777777" w:rsidR="00972A0D" w:rsidRPr="00972A0D" w:rsidRDefault="00972A0D" w:rsidP="00972A0D">
      <w:pPr>
        <w:widowControl/>
        <w:tabs>
          <w:tab w:val="left" w:pos="709"/>
        </w:tabs>
        <w:autoSpaceDE/>
        <w:autoSpaceDN/>
        <w:adjustRightInd/>
        <w:jc w:val="center"/>
        <w:rPr>
          <w:b/>
          <w:position w:val="-1"/>
          <w:sz w:val="22"/>
          <w:szCs w:val="22"/>
        </w:rPr>
      </w:pPr>
      <w:r w:rsidRPr="00972A0D">
        <w:rPr>
          <w:b/>
          <w:position w:val="-1"/>
          <w:sz w:val="22"/>
          <w:szCs w:val="22"/>
        </w:rPr>
        <w:t>13. ПОРЯДОК РАСТОРЖЕНИЯ ДОГОВОРА</w:t>
      </w:r>
    </w:p>
    <w:p w14:paraId="6DA1B74A"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13.1. Настоящий Договор может быть расторгнут:</w:t>
      </w:r>
    </w:p>
    <w:p w14:paraId="700172C3"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 по соглашению Сторон;</w:t>
      </w:r>
    </w:p>
    <w:p w14:paraId="029C9DCD"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 в судебном порядке;</w:t>
      </w:r>
    </w:p>
    <w:p w14:paraId="4D5E77CC"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C269B0A"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13.2. Заказчик вправе принять решение об одностороннем отказе от исполнения Договора в следующих случаях:</w:t>
      </w:r>
    </w:p>
    <w:p w14:paraId="30169584"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13.2.1. При существенном нарушении условий Договора Поставщиком:</w:t>
      </w:r>
    </w:p>
    <w:p w14:paraId="6D72BC59"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13.2.1.1. В случае просрочки поставки Товара более чем на 10 дней.</w:t>
      </w:r>
    </w:p>
    <w:p w14:paraId="65B0828A"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13.2.1.2. В случае установления недостоверности сведений о соответствии предмета Договора требованиям извещения о закупке, представленных Поставщиком на этапе определения поставщика.</w:t>
      </w:r>
    </w:p>
    <w:p w14:paraId="3F8CCAAA"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747B021"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43CA9B2"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1646E4FD"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13.2.2. В иных случаях, предусмотренных действующим законодательством РФ.</w:t>
      </w:r>
    </w:p>
    <w:p w14:paraId="38CB70CA"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извещением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FB2B5AB"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35F05B7B"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14:paraId="60F248FC" w14:textId="77777777" w:rsidR="00972A0D" w:rsidRPr="00972A0D" w:rsidRDefault="00972A0D" w:rsidP="00972A0D">
      <w:pPr>
        <w:widowControl/>
        <w:tabs>
          <w:tab w:val="left" w:pos="709"/>
        </w:tabs>
        <w:autoSpaceDE/>
        <w:autoSpaceDN/>
        <w:adjustRightInd/>
        <w:ind w:firstLine="709"/>
        <w:jc w:val="both"/>
        <w:rPr>
          <w:position w:val="-1"/>
          <w:sz w:val="22"/>
          <w:szCs w:val="22"/>
        </w:rPr>
      </w:pPr>
      <w:r w:rsidRPr="00972A0D">
        <w:rPr>
          <w:position w:val="-1"/>
          <w:sz w:val="22"/>
          <w:szCs w:val="22"/>
        </w:rPr>
        <w:lastRenderedPageBreak/>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9E6DA71" w14:textId="77777777" w:rsidR="00972A0D" w:rsidRPr="00972A0D" w:rsidRDefault="00972A0D" w:rsidP="00972A0D">
      <w:pPr>
        <w:keepNext/>
        <w:keepLines/>
        <w:widowControl/>
        <w:autoSpaceDN/>
        <w:adjustRightInd/>
        <w:ind w:firstLine="709"/>
        <w:jc w:val="both"/>
        <w:rPr>
          <w:position w:val="-1"/>
          <w:sz w:val="22"/>
          <w:szCs w:val="22"/>
        </w:rPr>
      </w:pPr>
      <w:r w:rsidRPr="00972A0D">
        <w:rPr>
          <w:position w:val="-1"/>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856F44C" w14:textId="77777777" w:rsidR="00972A0D" w:rsidRPr="00972A0D" w:rsidRDefault="00972A0D" w:rsidP="00972A0D">
      <w:pPr>
        <w:keepNext/>
        <w:keepLines/>
        <w:widowControl/>
        <w:autoSpaceDN/>
        <w:adjustRightInd/>
        <w:ind w:firstLine="709"/>
        <w:jc w:val="both"/>
        <w:rPr>
          <w:position w:val="-1"/>
          <w:sz w:val="22"/>
          <w:szCs w:val="22"/>
        </w:rPr>
      </w:pPr>
      <w:r w:rsidRPr="00972A0D">
        <w:rPr>
          <w:position w:val="-1"/>
          <w:sz w:val="22"/>
          <w:szCs w:val="22"/>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AE6D9E1" w14:textId="77777777" w:rsidR="00972A0D" w:rsidRPr="00972A0D" w:rsidRDefault="00972A0D" w:rsidP="00972A0D">
      <w:pPr>
        <w:keepNext/>
        <w:keepLines/>
        <w:widowControl/>
        <w:autoSpaceDN/>
        <w:adjustRightInd/>
        <w:ind w:firstLine="709"/>
        <w:jc w:val="both"/>
        <w:rPr>
          <w:position w:val="-1"/>
          <w:sz w:val="22"/>
          <w:szCs w:val="22"/>
        </w:rPr>
      </w:pPr>
      <w:r w:rsidRPr="00972A0D">
        <w:rPr>
          <w:position w:val="-1"/>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05417784" w14:textId="77777777" w:rsidR="00972A0D" w:rsidRPr="00972A0D" w:rsidRDefault="00972A0D" w:rsidP="00972A0D">
      <w:pPr>
        <w:keepNext/>
        <w:keepLines/>
        <w:widowControl/>
        <w:autoSpaceDN/>
        <w:adjustRightInd/>
        <w:ind w:firstLine="709"/>
        <w:jc w:val="both"/>
        <w:rPr>
          <w:position w:val="-1"/>
          <w:sz w:val="22"/>
          <w:szCs w:val="22"/>
        </w:rPr>
      </w:pPr>
      <w:r w:rsidRPr="00972A0D">
        <w:rPr>
          <w:position w:val="-1"/>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3B92B049" w14:textId="77777777" w:rsidR="00972A0D" w:rsidRPr="00972A0D" w:rsidRDefault="00972A0D" w:rsidP="00972A0D">
      <w:pPr>
        <w:keepNext/>
        <w:keepLines/>
        <w:widowControl/>
        <w:autoSpaceDN/>
        <w:adjustRightInd/>
        <w:ind w:firstLine="709"/>
        <w:jc w:val="both"/>
        <w:rPr>
          <w:position w:val="-1"/>
          <w:sz w:val="22"/>
          <w:szCs w:val="22"/>
        </w:rPr>
      </w:pPr>
      <w:r w:rsidRPr="00972A0D">
        <w:rPr>
          <w:position w:val="-1"/>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0581B63E" w14:textId="77777777" w:rsidR="00972A0D" w:rsidRPr="00972A0D" w:rsidRDefault="00972A0D" w:rsidP="00972A0D">
      <w:pPr>
        <w:keepNext/>
        <w:keepLines/>
        <w:widowControl/>
        <w:autoSpaceDN/>
        <w:adjustRightInd/>
        <w:ind w:firstLine="709"/>
        <w:jc w:val="both"/>
        <w:rPr>
          <w:position w:val="-1"/>
          <w:sz w:val="22"/>
          <w:szCs w:val="22"/>
        </w:rPr>
      </w:pPr>
      <w:r w:rsidRPr="00972A0D">
        <w:rPr>
          <w:position w:val="-1"/>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14:paraId="5C391435" w14:textId="77777777" w:rsidR="00972A0D" w:rsidRPr="00972A0D" w:rsidRDefault="00972A0D" w:rsidP="00972A0D">
      <w:pPr>
        <w:keepNext/>
        <w:keepLines/>
        <w:widowControl/>
        <w:autoSpaceDN/>
        <w:adjustRightInd/>
        <w:ind w:firstLine="709"/>
        <w:jc w:val="both"/>
        <w:rPr>
          <w:position w:val="-1"/>
          <w:sz w:val="22"/>
          <w:szCs w:val="22"/>
        </w:rPr>
      </w:pPr>
      <w:r w:rsidRPr="00972A0D">
        <w:rPr>
          <w:position w:val="-1"/>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4C90B20" w14:textId="77777777" w:rsidR="00972A0D" w:rsidRPr="00972A0D" w:rsidRDefault="00972A0D" w:rsidP="00972A0D">
      <w:pPr>
        <w:keepNext/>
        <w:keepLines/>
        <w:widowControl/>
        <w:autoSpaceDN/>
        <w:adjustRightInd/>
        <w:ind w:firstLine="709"/>
        <w:jc w:val="both"/>
        <w:rPr>
          <w:position w:val="-1"/>
          <w:sz w:val="22"/>
          <w:szCs w:val="22"/>
        </w:rPr>
      </w:pPr>
      <w:r w:rsidRPr="00972A0D">
        <w:rPr>
          <w:position w:val="-1"/>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FBC843E" w14:textId="77777777" w:rsidR="00972A0D" w:rsidRPr="00972A0D" w:rsidRDefault="00972A0D" w:rsidP="00972A0D">
      <w:pPr>
        <w:keepNext/>
        <w:keepLines/>
        <w:widowControl/>
        <w:autoSpaceDN/>
        <w:adjustRightInd/>
        <w:ind w:firstLine="709"/>
        <w:jc w:val="both"/>
        <w:rPr>
          <w:color w:val="00B050"/>
          <w:position w:val="-1"/>
          <w:sz w:val="22"/>
          <w:szCs w:val="22"/>
        </w:rPr>
      </w:pPr>
      <w:r w:rsidRPr="00972A0D">
        <w:rPr>
          <w:position w:val="-1"/>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E2A3282" w14:textId="77777777" w:rsidR="00972A0D" w:rsidRPr="00972A0D" w:rsidRDefault="00972A0D" w:rsidP="00972A0D">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position w:val="-1"/>
          <w:sz w:val="22"/>
          <w:szCs w:val="22"/>
        </w:rPr>
      </w:pPr>
    </w:p>
    <w:p w14:paraId="33E0AC53" w14:textId="77777777" w:rsidR="00972A0D" w:rsidRPr="00972A0D" w:rsidRDefault="00972A0D" w:rsidP="00972A0D">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jc w:val="center"/>
        <w:rPr>
          <w:b/>
          <w:position w:val="-1"/>
          <w:sz w:val="22"/>
          <w:szCs w:val="22"/>
        </w:rPr>
      </w:pPr>
      <w:r w:rsidRPr="00972A0D">
        <w:rPr>
          <w:b/>
          <w:position w:val="-1"/>
          <w:sz w:val="22"/>
          <w:szCs w:val="22"/>
        </w:rPr>
        <w:t>14. ПРОЧИЕ УСЛОВИЯ</w:t>
      </w:r>
    </w:p>
    <w:p w14:paraId="4D3FB2CF" w14:textId="77777777" w:rsidR="00972A0D" w:rsidRPr="00972A0D" w:rsidRDefault="00972A0D" w:rsidP="00972A0D">
      <w:pPr>
        <w:widowControl/>
        <w:tabs>
          <w:tab w:val="left" w:pos="709"/>
        </w:tabs>
        <w:ind w:firstLine="709"/>
        <w:jc w:val="both"/>
        <w:rPr>
          <w:color w:val="000000"/>
          <w:position w:val="-1"/>
          <w:sz w:val="22"/>
          <w:szCs w:val="22"/>
        </w:rPr>
      </w:pPr>
      <w:r w:rsidRPr="00972A0D">
        <w:rPr>
          <w:color w:val="000000"/>
          <w:position w:val="-1"/>
          <w:sz w:val="22"/>
          <w:szCs w:val="22"/>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1FBB940E" w14:textId="77777777" w:rsidR="00972A0D" w:rsidRPr="00972A0D" w:rsidRDefault="00972A0D" w:rsidP="00972A0D">
      <w:pPr>
        <w:widowControl/>
        <w:tabs>
          <w:tab w:val="left" w:pos="709"/>
        </w:tabs>
        <w:ind w:firstLine="709"/>
        <w:jc w:val="both"/>
        <w:rPr>
          <w:position w:val="-1"/>
          <w:sz w:val="22"/>
          <w:szCs w:val="22"/>
        </w:rPr>
      </w:pPr>
      <w:r w:rsidRPr="00972A0D">
        <w:rPr>
          <w:position w:val="-1"/>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A2BA34A" w14:textId="77777777" w:rsidR="00972A0D" w:rsidRPr="00972A0D" w:rsidRDefault="00972A0D" w:rsidP="00972A0D">
      <w:pPr>
        <w:widowControl/>
        <w:suppressAutoHyphens/>
        <w:autoSpaceDE/>
        <w:autoSpaceDN/>
        <w:adjustRightInd/>
        <w:ind w:firstLine="709"/>
        <w:jc w:val="both"/>
        <w:rPr>
          <w:position w:val="-1"/>
          <w:sz w:val="22"/>
          <w:szCs w:val="22"/>
        </w:rPr>
      </w:pPr>
      <w:r w:rsidRPr="00972A0D">
        <w:rPr>
          <w:position w:val="-1"/>
          <w:sz w:val="22"/>
          <w:szCs w:val="22"/>
        </w:rPr>
        <w:t>14.3. Во всем, что не предусмотрено настоящим Договором, Стороны руководствуются действующим законодательством Российской Федерации.</w:t>
      </w:r>
    </w:p>
    <w:p w14:paraId="772455A6" w14:textId="77777777" w:rsidR="00972A0D" w:rsidRPr="00972A0D" w:rsidRDefault="00972A0D" w:rsidP="00972A0D">
      <w:pPr>
        <w:widowControl/>
        <w:ind w:firstLine="709"/>
        <w:jc w:val="both"/>
        <w:rPr>
          <w:position w:val="-1"/>
          <w:sz w:val="22"/>
          <w:szCs w:val="22"/>
        </w:rPr>
      </w:pPr>
      <w:r w:rsidRPr="00972A0D">
        <w:rPr>
          <w:position w:val="-1"/>
          <w:sz w:val="22"/>
          <w:szCs w:val="22"/>
        </w:rPr>
        <w:t xml:space="preserve">14.4. Неотъемлемой частью настоящего Договора является следующее приложение: </w:t>
      </w:r>
    </w:p>
    <w:p w14:paraId="47F6C69A" w14:textId="77777777" w:rsidR="00972A0D" w:rsidRPr="00972A0D" w:rsidRDefault="00972A0D" w:rsidP="00972A0D">
      <w:pPr>
        <w:widowControl/>
        <w:suppressAutoHyphens/>
        <w:autoSpaceDE/>
        <w:autoSpaceDN/>
        <w:adjustRightInd/>
        <w:ind w:firstLine="709"/>
        <w:jc w:val="both"/>
        <w:outlineLvl w:val="1"/>
        <w:rPr>
          <w:sz w:val="22"/>
          <w:szCs w:val="22"/>
        </w:rPr>
      </w:pPr>
      <w:r w:rsidRPr="00972A0D">
        <w:rPr>
          <w:sz w:val="22"/>
          <w:szCs w:val="22"/>
        </w:rPr>
        <w:t>14.4.1. Приложение № 1. Спецификация на поставку товара.</w:t>
      </w:r>
    </w:p>
    <w:p w14:paraId="612DE12D" w14:textId="77777777" w:rsidR="00972A0D" w:rsidRPr="00972A0D" w:rsidRDefault="00972A0D" w:rsidP="00972A0D">
      <w:pPr>
        <w:widowControl/>
        <w:tabs>
          <w:tab w:val="left" w:pos="709"/>
        </w:tabs>
        <w:autoSpaceDE/>
        <w:autoSpaceDN/>
        <w:adjustRightInd/>
        <w:ind w:firstLine="709"/>
        <w:rPr>
          <w:position w:val="-1"/>
          <w:sz w:val="22"/>
          <w:szCs w:val="22"/>
        </w:rPr>
      </w:pPr>
    </w:p>
    <w:p w14:paraId="38247661" w14:textId="77777777" w:rsidR="00972A0D" w:rsidRPr="00972A0D" w:rsidRDefault="00972A0D" w:rsidP="00972A0D">
      <w:pPr>
        <w:keepNext/>
        <w:keepLines/>
        <w:widowControl/>
        <w:shd w:val="clear" w:color="auto" w:fill="FFFFFF"/>
        <w:tabs>
          <w:tab w:val="left" w:pos="1468"/>
        </w:tabs>
        <w:suppressAutoHyphens/>
        <w:autoSpaceDE/>
        <w:autoSpaceDN/>
        <w:adjustRightInd/>
        <w:jc w:val="center"/>
        <w:rPr>
          <w:rFonts w:eastAsia="Calibri"/>
          <w:b/>
          <w:bCs/>
          <w:position w:val="-1"/>
          <w:sz w:val="22"/>
          <w:szCs w:val="22"/>
          <w:lang w:eastAsia="zh-CN"/>
        </w:rPr>
      </w:pPr>
      <w:r w:rsidRPr="00972A0D">
        <w:rPr>
          <w:rFonts w:eastAsia="Calibri"/>
          <w:b/>
          <w:bCs/>
          <w:position w:val="-1"/>
          <w:sz w:val="22"/>
          <w:szCs w:val="22"/>
          <w:lang w:eastAsia="zh-CN"/>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972A0D" w:rsidRPr="00972A0D" w14:paraId="1E1C98A6" w14:textId="77777777" w:rsidTr="00B152C5">
        <w:trPr>
          <w:gridAfter w:val="1"/>
          <w:wAfter w:w="5757" w:type="dxa"/>
          <w:trHeight w:val="4573"/>
        </w:trPr>
        <w:tc>
          <w:tcPr>
            <w:tcW w:w="5246" w:type="dxa"/>
            <w:gridSpan w:val="2"/>
            <w:shd w:val="clear" w:color="auto" w:fill="auto"/>
          </w:tcPr>
          <w:p w14:paraId="69DE4AD1" w14:textId="77777777" w:rsidR="00972A0D" w:rsidRPr="00972A0D" w:rsidRDefault="00972A0D" w:rsidP="00972A0D">
            <w:pPr>
              <w:widowControl/>
              <w:suppressAutoHyphens/>
              <w:autoSpaceDE/>
              <w:autoSpaceDN/>
              <w:adjustRightInd/>
              <w:spacing w:line="216" w:lineRule="auto"/>
              <w:ind w:left="459"/>
              <w:rPr>
                <w:rFonts w:eastAsia="Calibri"/>
                <w:b/>
                <w:bCs/>
                <w:position w:val="-1"/>
                <w:sz w:val="24"/>
                <w:szCs w:val="24"/>
                <w:lang w:eastAsia="zh-CN"/>
              </w:rPr>
            </w:pPr>
            <w:r w:rsidRPr="00972A0D">
              <w:rPr>
                <w:rFonts w:eastAsia="Calibri"/>
                <w:b/>
                <w:bCs/>
                <w:position w:val="-1"/>
                <w:sz w:val="22"/>
                <w:szCs w:val="22"/>
                <w:lang w:eastAsia="zh-CN"/>
              </w:rPr>
              <w:t>Заказчик:</w:t>
            </w:r>
          </w:p>
          <w:p w14:paraId="0FE91D21" w14:textId="77777777" w:rsidR="00972A0D" w:rsidRPr="00972A0D" w:rsidRDefault="00972A0D" w:rsidP="00972A0D">
            <w:pPr>
              <w:widowControl/>
              <w:suppressAutoHyphens/>
              <w:autoSpaceDE/>
              <w:autoSpaceDN/>
              <w:adjustRightInd/>
              <w:spacing w:line="216" w:lineRule="auto"/>
              <w:ind w:left="459"/>
              <w:rPr>
                <w:rFonts w:eastAsia="Calibri"/>
                <w:b/>
                <w:bCs/>
                <w:position w:val="-1"/>
                <w:sz w:val="24"/>
                <w:szCs w:val="24"/>
                <w:lang w:eastAsia="zh-CN"/>
              </w:rPr>
            </w:pPr>
          </w:p>
          <w:p w14:paraId="7D0F2F5C" w14:textId="77777777" w:rsidR="00972A0D" w:rsidRPr="00972A0D" w:rsidRDefault="00972A0D" w:rsidP="00972A0D">
            <w:pPr>
              <w:widowControl/>
              <w:suppressAutoHyphens/>
              <w:autoSpaceDE/>
              <w:autoSpaceDN/>
              <w:adjustRightInd/>
              <w:spacing w:line="216" w:lineRule="auto"/>
              <w:ind w:firstLine="425"/>
              <w:rPr>
                <w:rFonts w:eastAsia="Calibri"/>
                <w:spacing w:val="-3"/>
                <w:sz w:val="22"/>
                <w:szCs w:val="22"/>
                <w:lang w:eastAsia="zh-CN"/>
              </w:rPr>
            </w:pPr>
            <w:r w:rsidRPr="00972A0D">
              <w:rPr>
                <w:rFonts w:eastAsia="Calibri"/>
                <w:spacing w:val="-3"/>
                <w:sz w:val="22"/>
                <w:szCs w:val="22"/>
                <w:lang w:eastAsia="zh-CN"/>
              </w:rPr>
              <w:t>МУП «Водоканал»</w:t>
            </w:r>
          </w:p>
          <w:p w14:paraId="4A98DB5A" w14:textId="77777777" w:rsidR="00972A0D" w:rsidRPr="00972A0D" w:rsidRDefault="00972A0D" w:rsidP="00972A0D">
            <w:pPr>
              <w:widowControl/>
              <w:suppressAutoHyphens/>
              <w:autoSpaceDE/>
              <w:autoSpaceDN/>
              <w:adjustRightInd/>
              <w:spacing w:line="216" w:lineRule="auto"/>
              <w:ind w:firstLine="425"/>
              <w:rPr>
                <w:rFonts w:eastAsia="Calibri"/>
                <w:spacing w:val="-3"/>
                <w:sz w:val="22"/>
                <w:szCs w:val="22"/>
                <w:lang w:eastAsia="zh-CN"/>
              </w:rPr>
            </w:pPr>
            <w:r w:rsidRPr="00972A0D">
              <w:rPr>
                <w:rFonts w:eastAsia="Calibri"/>
                <w:spacing w:val="-3"/>
                <w:sz w:val="22"/>
                <w:szCs w:val="22"/>
                <w:lang w:eastAsia="zh-CN"/>
              </w:rPr>
              <w:t xml:space="preserve">ИНН/КПП: 1215020390/121501001 </w:t>
            </w:r>
          </w:p>
          <w:p w14:paraId="6523DA25" w14:textId="77777777" w:rsidR="00972A0D" w:rsidRPr="00972A0D" w:rsidRDefault="00972A0D" w:rsidP="00972A0D">
            <w:pPr>
              <w:widowControl/>
              <w:suppressAutoHyphens/>
              <w:autoSpaceDE/>
              <w:autoSpaceDN/>
              <w:adjustRightInd/>
              <w:spacing w:line="216" w:lineRule="auto"/>
              <w:ind w:firstLine="425"/>
              <w:rPr>
                <w:rFonts w:eastAsia="Calibri"/>
                <w:spacing w:val="-3"/>
                <w:sz w:val="22"/>
                <w:szCs w:val="22"/>
                <w:lang w:eastAsia="zh-CN"/>
              </w:rPr>
            </w:pPr>
            <w:r w:rsidRPr="00972A0D">
              <w:rPr>
                <w:rFonts w:eastAsia="Calibri"/>
                <w:spacing w:val="-3"/>
                <w:sz w:val="22"/>
                <w:szCs w:val="22"/>
                <w:lang w:eastAsia="zh-CN"/>
              </w:rPr>
              <w:t>Адрес: 424039, Республика Марий Эл,</w:t>
            </w:r>
          </w:p>
          <w:p w14:paraId="2B749E1A" w14:textId="77777777" w:rsidR="00972A0D" w:rsidRPr="00972A0D" w:rsidRDefault="00972A0D" w:rsidP="00972A0D">
            <w:pPr>
              <w:widowControl/>
              <w:suppressAutoHyphens/>
              <w:autoSpaceDE/>
              <w:autoSpaceDN/>
              <w:adjustRightInd/>
              <w:spacing w:line="216" w:lineRule="auto"/>
              <w:ind w:firstLine="425"/>
              <w:rPr>
                <w:rFonts w:eastAsia="Calibri"/>
                <w:spacing w:val="-3"/>
                <w:sz w:val="22"/>
                <w:szCs w:val="22"/>
                <w:lang w:eastAsia="zh-CN"/>
              </w:rPr>
            </w:pPr>
            <w:r w:rsidRPr="00972A0D">
              <w:rPr>
                <w:rFonts w:eastAsia="Calibri"/>
                <w:spacing w:val="-3"/>
                <w:sz w:val="22"/>
                <w:szCs w:val="22"/>
                <w:lang w:eastAsia="zh-CN"/>
              </w:rPr>
              <w:t xml:space="preserve">г. Йошкар-Ола, ул. Дружбы, д.2, </w:t>
            </w:r>
          </w:p>
          <w:p w14:paraId="33E20B0F" w14:textId="77777777" w:rsidR="00972A0D" w:rsidRPr="00972A0D" w:rsidRDefault="00972A0D" w:rsidP="00972A0D">
            <w:pPr>
              <w:widowControl/>
              <w:suppressAutoHyphens/>
              <w:autoSpaceDE/>
              <w:autoSpaceDN/>
              <w:adjustRightInd/>
              <w:spacing w:line="216" w:lineRule="auto"/>
              <w:ind w:firstLine="425"/>
              <w:rPr>
                <w:rFonts w:eastAsia="Calibri"/>
                <w:spacing w:val="-3"/>
                <w:sz w:val="22"/>
                <w:szCs w:val="22"/>
                <w:lang w:eastAsia="zh-CN"/>
              </w:rPr>
            </w:pPr>
            <w:r w:rsidRPr="00972A0D">
              <w:rPr>
                <w:rFonts w:eastAsia="Calibri"/>
                <w:spacing w:val="-3"/>
                <w:sz w:val="22"/>
                <w:szCs w:val="22"/>
                <w:lang w:eastAsia="zh-CN"/>
              </w:rPr>
              <w:t>р/с 4070281030000050227</w:t>
            </w:r>
          </w:p>
          <w:p w14:paraId="01CF2076" w14:textId="77777777" w:rsidR="00972A0D" w:rsidRPr="00972A0D" w:rsidRDefault="00972A0D" w:rsidP="00972A0D">
            <w:pPr>
              <w:widowControl/>
              <w:suppressAutoHyphens/>
              <w:autoSpaceDE/>
              <w:autoSpaceDN/>
              <w:adjustRightInd/>
              <w:spacing w:line="216" w:lineRule="auto"/>
              <w:ind w:firstLine="425"/>
              <w:rPr>
                <w:rFonts w:eastAsia="Calibri"/>
                <w:spacing w:val="-3"/>
                <w:sz w:val="22"/>
                <w:szCs w:val="22"/>
                <w:lang w:eastAsia="zh-CN"/>
              </w:rPr>
            </w:pPr>
            <w:r w:rsidRPr="00972A0D">
              <w:rPr>
                <w:rFonts w:eastAsia="Calibri"/>
                <w:spacing w:val="-3"/>
                <w:sz w:val="22"/>
                <w:szCs w:val="22"/>
                <w:lang w:eastAsia="zh-CN"/>
              </w:rPr>
              <w:t>Банк ГПБ (АО)</w:t>
            </w:r>
          </w:p>
          <w:p w14:paraId="021CF276" w14:textId="77777777" w:rsidR="00972A0D" w:rsidRPr="00972A0D" w:rsidRDefault="00972A0D" w:rsidP="00972A0D">
            <w:pPr>
              <w:widowControl/>
              <w:suppressAutoHyphens/>
              <w:autoSpaceDE/>
              <w:autoSpaceDN/>
              <w:adjustRightInd/>
              <w:spacing w:line="216" w:lineRule="auto"/>
              <w:ind w:firstLine="425"/>
              <w:rPr>
                <w:rFonts w:eastAsia="Calibri"/>
                <w:spacing w:val="-3"/>
                <w:sz w:val="22"/>
                <w:szCs w:val="22"/>
                <w:lang w:eastAsia="zh-CN"/>
              </w:rPr>
            </w:pPr>
            <w:r w:rsidRPr="00972A0D">
              <w:rPr>
                <w:rFonts w:eastAsia="Calibri"/>
                <w:spacing w:val="-3"/>
                <w:sz w:val="22"/>
                <w:szCs w:val="22"/>
                <w:lang w:eastAsia="zh-CN"/>
              </w:rPr>
              <w:t>БИК 044525823,</w:t>
            </w:r>
          </w:p>
          <w:p w14:paraId="2B8E5710" w14:textId="77777777" w:rsidR="00972A0D" w:rsidRPr="00972A0D" w:rsidRDefault="00972A0D" w:rsidP="00972A0D">
            <w:pPr>
              <w:widowControl/>
              <w:suppressAutoHyphens/>
              <w:autoSpaceDE/>
              <w:autoSpaceDN/>
              <w:adjustRightInd/>
              <w:spacing w:line="216" w:lineRule="auto"/>
              <w:ind w:firstLine="425"/>
              <w:rPr>
                <w:rFonts w:eastAsia="Calibri"/>
                <w:color w:val="000000"/>
                <w:sz w:val="22"/>
                <w:szCs w:val="22"/>
                <w:lang w:eastAsia="zh-CN"/>
              </w:rPr>
            </w:pPr>
            <w:r w:rsidRPr="00972A0D">
              <w:rPr>
                <w:rFonts w:eastAsia="Calibri"/>
                <w:spacing w:val="-3"/>
                <w:sz w:val="22"/>
                <w:szCs w:val="22"/>
                <w:lang w:eastAsia="zh-CN"/>
              </w:rPr>
              <w:t>к/с 30101810200000000823,</w:t>
            </w:r>
          </w:p>
          <w:p w14:paraId="0EAEC226" w14:textId="77777777" w:rsidR="00972A0D" w:rsidRPr="00972A0D" w:rsidRDefault="00972A0D" w:rsidP="00972A0D">
            <w:pPr>
              <w:widowControl/>
              <w:suppressAutoHyphens/>
              <w:autoSpaceDE/>
              <w:autoSpaceDN/>
              <w:adjustRightInd/>
              <w:spacing w:line="216" w:lineRule="auto"/>
              <w:ind w:firstLine="425"/>
              <w:rPr>
                <w:rFonts w:eastAsia="Calibri"/>
                <w:color w:val="000000"/>
                <w:sz w:val="22"/>
                <w:szCs w:val="22"/>
                <w:lang w:eastAsia="zh-CN"/>
              </w:rPr>
            </w:pPr>
            <w:r w:rsidRPr="00972A0D">
              <w:rPr>
                <w:rFonts w:eastAsia="Calibri"/>
                <w:color w:val="000000"/>
                <w:sz w:val="22"/>
                <w:szCs w:val="22"/>
                <w:lang w:eastAsia="zh-CN"/>
              </w:rPr>
              <w:t>ОКПО 03220481.</w:t>
            </w:r>
          </w:p>
          <w:p w14:paraId="615AE69F" w14:textId="77777777" w:rsidR="00972A0D" w:rsidRPr="00972A0D" w:rsidRDefault="00972A0D" w:rsidP="00972A0D">
            <w:pPr>
              <w:widowControl/>
              <w:suppressAutoHyphens/>
              <w:autoSpaceDE/>
              <w:autoSpaceDN/>
              <w:adjustRightInd/>
              <w:spacing w:line="216" w:lineRule="auto"/>
              <w:ind w:firstLine="425"/>
              <w:rPr>
                <w:rFonts w:eastAsia="Calibri"/>
                <w:color w:val="000000"/>
                <w:sz w:val="22"/>
                <w:szCs w:val="22"/>
                <w:lang w:eastAsia="zh-CN"/>
              </w:rPr>
            </w:pPr>
            <w:r w:rsidRPr="00972A0D">
              <w:rPr>
                <w:rFonts w:eastAsia="Calibri"/>
                <w:color w:val="000000"/>
                <w:sz w:val="22"/>
                <w:szCs w:val="22"/>
                <w:lang w:eastAsia="zh-CN"/>
              </w:rPr>
              <w:t>Тел. (8362) 42-74-30</w:t>
            </w:r>
          </w:p>
          <w:p w14:paraId="774E5227" w14:textId="77777777" w:rsidR="00972A0D" w:rsidRPr="00972A0D" w:rsidRDefault="00972A0D" w:rsidP="00972A0D">
            <w:pPr>
              <w:widowControl/>
              <w:suppressAutoHyphens/>
              <w:autoSpaceDE/>
              <w:autoSpaceDN/>
              <w:adjustRightInd/>
              <w:spacing w:line="216" w:lineRule="auto"/>
              <w:ind w:firstLine="425"/>
              <w:rPr>
                <w:rFonts w:eastAsia="Calibri"/>
                <w:color w:val="000000"/>
                <w:position w:val="-1"/>
                <w:sz w:val="24"/>
                <w:szCs w:val="24"/>
                <w:lang w:val="en-US" w:eastAsia="zh-CN"/>
              </w:rPr>
            </w:pPr>
            <w:r w:rsidRPr="00972A0D">
              <w:rPr>
                <w:rFonts w:eastAsia="Calibri"/>
                <w:color w:val="000000"/>
                <w:sz w:val="22"/>
                <w:szCs w:val="22"/>
                <w:lang w:val="en-US" w:eastAsia="zh-CN"/>
              </w:rPr>
              <w:t>E-mail: atu@vod.ru</w:t>
            </w:r>
          </w:p>
          <w:p w14:paraId="12B28DB1" w14:textId="77777777" w:rsidR="00972A0D" w:rsidRPr="00972A0D" w:rsidRDefault="00972A0D" w:rsidP="00972A0D">
            <w:pPr>
              <w:widowControl/>
              <w:suppressAutoHyphens/>
              <w:autoSpaceDE/>
              <w:autoSpaceDN/>
              <w:adjustRightInd/>
              <w:spacing w:line="216" w:lineRule="auto"/>
              <w:ind w:firstLine="425"/>
              <w:rPr>
                <w:rFonts w:eastAsia="Calibri"/>
                <w:color w:val="000000"/>
                <w:position w:val="-1"/>
                <w:sz w:val="24"/>
                <w:szCs w:val="24"/>
                <w:lang w:val="en-US" w:eastAsia="zh-CN"/>
              </w:rPr>
            </w:pPr>
          </w:p>
          <w:p w14:paraId="66F28BF3" w14:textId="77777777" w:rsidR="00972A0D" w:rsidRPr="00972A0D" w:rsidRDefault="00972A0D" w:rsidP="00972A0D">
            <w:pPr>
              <w:widowControl/>
              <w:suppressAutoHyphens/>
              <w:autoSpaceDE/>
              <w:autoSpaceDN/>
              <w:adjustRightInd/>
              <w:spacing w:line="216" w:lineRule="auto"/>
              <w:ind w:firstLine="425"/>
              <w:rPr>
                <w:rFonts w:eastAsia="Calibri"/>
                <w:color w:val="000000"/>
                <w:position w:val="-1"/>
                <w:sz w:val="24"/>
                <w:szCs w:val="24"/>
                <w:lang w:val="en-US" w:eastAsia="zh-CN"/>
              </w:rPr>
            </w:pPr>
          </w:p>
          <w:p w14:paraId="01EFE284" w14:textId="77777777" w:rsidR="00972A0D" w:rsidRPr="00972A0D" w:rsidRDefault="00972A0D" w:rsidP="00972A0D">
            <w:pPr>
              <w:widowControl/>
              <w:suppressAutoHyphens/>
              <w:autoSpaceDE/>
              <w:autoSpaceDN/>
              <w:adjustRightInd/>
              <w:spacing w:line="216" w:lineRule="auto"/>
              <w:ind w:left="459"/>
              <w:rPr>
                <w:b/>
                <w:bCs/>
                <w:position w:val="-1"/>
                <w:sz w:val="24"/>
                <w:szCs w:val="24"/>
                <w:lang w:val="en-US" w:eastAsia="zh-CN"/>
              </w:rPr>
            </w:pPr>
            <w:r w:rsidRPr="00972A0D">
              <w:rPr>
                <w:rFonts w:eastAsia="Calibri"/>
                <w:color w:val="000000"/>
                <w:position w:val="-1"/>
                <w:sz w:val="22"/>
                <w:szCs w:val="22"/>
                <w:lang w:val="en-US" w:eastAsia="zh-CN"/>
              </w:rPr>
              <w:t>____________________ / _____________</w:t>
            </w:r>
          </w:p>
          <w:p w14:paraId="6AD19161"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972A0D">
              <w:rPr>
                <w:rFonts w:eastAsia="Arial"/>
                <w:bCs/>
                <w:position w:val="-1"/>
                <w:sz w:val="22"/>
                <w:szCs w:val="22"/>
                <w:lang w:eastAsia="zh-CN"/>
              </w:rPr>
              <w:t>М.П.</w:t>
            </w:r>
          </w:p>
          <w:p w14:paraId="04C3359F" w14:textId="77777777" w:rsidR="00972A0D" w:rsidRPr="00972A0D" w:rsidRDefault="00972A0D" w:rsidP="00972A0D">
            <w:pPr>
              <w:widowControl/>
              <w:suppressAutoHyphens/>
              <w:autoSpaceDE/>
              <w:autoSpaceDN/>
              <w:adjustRightInd/>
              <w:spacing w:line="216" w:lineRule="auto"/>
              <w:ind w:firstLine="425"/>
              <w:rPr>
                <w:rFonts w:eastAsia="Calibri"/>
                <w:b/>
                <w:bCs/>
                <w:position w:val="-1"/>
                <w:sz w:val="24"/>
                <w:szCs w:val="24"/>
                <w:lang w:eastAsia="zh-CN"/>
              </w:rPr>
            </w:pPr>
          </w:p>
        </w:tc>
        <w:tc>
          <w:tcPr>
            <w:tcW w:w="4220" w:type="dxa"/>
            <w:shd w:val="clear" w:color="auto" w:fill="auto"/>
          </w:tcPr>
          <w:p w14:paraId="4FECD739" w14:textId="77777777" w:rsidR="00972A0D" w:rsidRPr="00972A0D" w:rsidRDefault="00972A0D" w:rsidP="00972A0D">
            <w:pPr>
              <w:keepNext/>
              <w:keepLines/>
              <w:widowControl/>
              <w:shd w:val="clear" w:color="auto" w:fill="FFFFFF"/>
              <w:suppressAutoHyphens/>
              <w:autoSpaceDE/>
              <w:autoSpaceDN/>
              <w:adjustRightInd/>
              <w:snapToGrid w:val="0"/>
              <w:spacing w:line="216" w:lineRule="auto"/>
              <w:ind w:firstLine="425"/>
              <w:jc w:val="both"/>
              <w:rPr>
                <w:rFonts w:eastAsia="Arial"/>
                <w:bCs/>
                <w:position w:val="-1"/>
                <w:sz w:val="24"/>
                <w:szCs w:val="24"/>
                <w:lang w:eastAsia="zh-CN"/>
              </w:rPr>
            </w:pPr>
            <w:r w:rsidRPr="00972A0D">
              <w:rPr>
                <w:rFonts w:eastAsia="Arial"/>
                <w:b/>
                <w:bCs/>
                <w:position w:val="-1"/>
                <w:sz w:val="22"/>
                <w:szCs w:val="22"/>
                <w:lang w:eastAsia="zh-CN"/>
              </w:rPr>
              <w:t>Поставщик:</w:t>
            </w:r>
          </w:p>
          <w:p w14:paraId="4C0983F7"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rPr>
                <w:rFonts w:eastAsia="Arial"/>
                <w:bCs/>
                <w:position w:val="-1"/>
                <w:sz w:val="24"/>
                <w:szCs w:val="24"/>
                <w:lang w:eastAsia="zh-CN"/>
              </w:rPr>
            </w:pPr>
          </w:p>
          <w:p w14:paraId="241887E7"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5C227558" w14:textId="77777777" w:rsidR="00972A0D" w:rsidRPr="00972A0D" w:rsidRDefault="00972A0D" w:rsidP="00972A0D">
            <w:pPr>
              <w:keepNext/>
              <w:keepLines/>
              <w:widowControl/>
              <w:shd w:val="clear" w:color="auto" w:fill="FFFFFF"/>
              <w:suppressAutoHyphens/>
              <w:autoSpaceDE/>
              <w:autoSpaceDN/>
              <w:adjustRightInd/>
              <w:spacing w:line="216" w:lineRule="auto"/>
              <w:ind w:firstLine="143"/>
              <w:jc w:val="both"/>
              <w:rPr>
                <w:rFonts w:eastAsia="Arial"/>
                <w:bCs/>
                <w:position w:val="-1"/>
                <w:sz w:val="24"/>
                <w:szCs w:val="24"/>
                <w:lang w:eastAsia="zh-CN"/>
              </w:rPr>
            </w:pPr>
          </w:p>
          <w:p w14:paraId="30FC954D"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64F866C3"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288B4519"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1E68609"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3B0B25B"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2CB7118C"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628F315"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6C021EF1"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2869EF7D" w14:textId="77777777" w:rsidR="00972A0D" w:rsidRPr="00972A0D" w:rsidRDefault="00972A0D" w:rsidP="00972A0D">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31547E2" w14:textId="77777777" w:rsidR="00972A0D" w:rsidRPr="00972A0D" w:rsidRDefault="00972A0D" w:rsidP="00972A0D">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627368CA"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087F65D" w14:textId="77777777" w:rsidR="00972A0D" w:rsidRPr="00972A0D" w:rsidRDefault="00972A0D" w:rsidP="00972A0D">
            <w:pPr>
              <w:keepNext/>
              <w:keepLines/>
              <w:widowControl/>
              <w:shd w:val="clear" w:color="auto" w:fill="FFFFFF"/>
              <w:suppressAutoHyphens/>
              <w:autoSpaceDE/>
              <w:autoSpaceDN/>
              <w:adjustRightInd/>
              <w:spacing w:line="216" w:lineRule="auto"/>
              <w:ind w:left="34"/>
              <w:jc w:val="both"/>
              <w:rPr>
                <w:b/>
                <w:bCs/>
                <w:position w:val="-1"/>
                <w:sz w:val="24"/>
                <w:szCs w:val="24"/>
                <w:lang w:eastAsia="zh-CN"/>
              </w:rPr>
            </w:pPr>
            <w:r w:rsidRPr="00972A0D">
              <w:rPr>
                <w:rFonts w:eastAsia="Arial"/>
                <w:bCs/>
                <w:position w:val="-1"/>
                <w:sz w:val="22"/>
                <w:szCs w:val="22"/>
                <w:lang w:eastAsia="zh-CN"/>
              </w:rPr>
              <w:t xml:space="preserve">_________________ </w:t>
            </w:r>
            <w:r w:rsidRPr="00972A0D">
              <w:rPr>
                <w:rFonts w:eastAsia="Arial"/>
                <w:b/>
                <w:bCs/>
                <w:position w:val="-1"/>
                <w:sz w:val="22"/>
                <w:szCs w:val="22"/>
                <w:lang w:eastAsia="zh-CN"/>
              </w:rPr>
              <w:t>/</w:t>
            </w:r>
            <w:r w:rsidRPr="00972A0D">
              <w:rPr>
                <w:rFonts w:eastAsia="Arial"/>
                <w:bCs/>
                <w:position w:val="-1"/>
                <w:sz w:val="22"/>
                <w:szCs w:val="22"/>
                <w:lang w:eastAsia="zh-CN"/>
              </w:rPr>
              <w:t>________________</w:t>
            </w:r>
          </w:p>
          <w:p w14:paraId="7B030441"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972A0D">
              <w:rPr>
                <w:rFonts w:eastAsia="Arial"/>
                <w:bCs/>
                <w:position w:val="-1"/>
                <w:sz w:val="22"/>
                <w:szCs w:val="22"/>
                <w:lang w:eastAsia="zh-CN"/>
              </w:rPr>
              <w:t>М.П.</w:t>
            </w:r>
          </w:p>
          <w:p w14:paraId="3DC733D7"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position w:val="-1"/>
                <w:sz w:val="24"/>
                <w:szCs w:val="24"/>
                <w:lang w:eastAsia="zh-CN"/>
              </w:rPr>
            </w:pPr>
          </w:p>
        </w:tc>
      </w:tr>
      <w:tr w:rsidR="00972A0D" w:rsidRPr="00972A0D" w14:paraId="1E7E0785" w14:textId="77777777" w:rsidTr="00B152C5">
        <w:tblPrEx>
          <w:tblLook w:val="01E0" w:firstRow="1" w:lastRow="1" w:firstColumn="1" w:lastColumn="1" w:noHBand="0" w:noVBand="0"/>
        </w:tblPrEx>
        <w:tc>
          <w:tcPr>
            <w:tcW w:w="5104" w:type="dxa"/>
          </w:tcPr>
          <w:p w14:paraId="4A18CE1A" w14:textId="77777777" w:rsidR="00972A0D" w:rsidRPr="00972A0D" w:rsidRDefault="00972A0D" w:rsidP="00972A0D">
            <w:pPr>
              <w:widowControl/>
              <w:autoSpaceDE/>
              <w:autoSpaceDN/>
              <w:adjustRightInd/>
              <w:rPr>
                <w:position w:val="-1"/>
              </w:rPr>
            </w:pPr>
          </w:p>
        </w:tc>
        <w:tc>
          <w:tcPr>
            <w:tcW w:w="10119" w:type="dxa"/>
            <w:gridSpan w:val="3"/>
          </w:tcPr>
          <w:p w14:paraId="34A7A552" w14:textId="77777777" w:rsidR="00972A0D" w:rsidRPr="00972A0D" w:rsidRDefault="00972A0D" w:rsidP="00972A0D">
            <w:pPr>
              <w:rPr>
                <w:position w:val="-1"/>
              </w:rPr>
            </w:pPr>
          </w:p>
        </w:tc>
      </w:tr>
    </w:tbl>
    <w:p w14:paraId="63F32CCA" w14:textId="77777777" w:rsidR="00972A0D" w:rsidRPr="00972A0D" w:rsidRDefault="00972A0D" w:rsidP="00972A0D">
      <w:pPr>
        <w:widowControl/>
        <w:autoSpaceDE/>
        <w:autoSpaceDN/>
        <w:adjustRightInd/>
        <w:ind w:right="-1"/>
        <w:rPr>
          <w:position w:val="-1"/>
        </w:rPr>
      </w:pPr>
    </w:p>
    <w:p w14:paraId="030A396C" w14:textId="77777777" w:rsidR="00972A0D" w:rsidRPr="00972A0D" w:rsidRDefault="00972A0D" w:rsidP="00972A0D">
      <w:pPr>
        <w:widowControl/>
        <w:autoSpaceDE/>
        <w:autoSpaceDN/>
        <w:adjustRightInd/>
        <w:ind w:left="6096" w:right="-1"/>
        <w:jc w:val="right"/>
        <w:rPr>
          <w:position w:val="-1"/>
        </w:rPr>
      </w:pPr>
    </w:p>
    <w:p w14:paraId="3A499743" w14:textId="77777777" w:rsidR="00972A0D" w:rsidRPr="00972A0D" w:rsidRDefault="00972A0D" w:rsidP="00972A0D">
      <w:pPr>
        <w:widowControl/>
        <w:autoSpaceDE/>
        <w:autoSpaceDN/>
        <w:adjustRightInd/>
        <w:ind w:left="6096" w:right="-1"/>
        <w:jc w:val="right"/>
        <w:rPr>
          <w:position w:val="-1"/>
        </w:rPr>
      </w:pPr>
      <w:r w:rsidRPr="00972A0D">
        <w:rPr>
          <w:position w:val="-1"/>
        </w:rPr>
        <w:t xml:space="preserve">Приложение № 1 </w:t>
      </w:r>
    </w:p>
    <w:p w14:paraId="343CB392" w14:textId="77777777" w:rsidR="00972A0D" w:rsidRPr="00972A0D" w:rsidRDefault="00972A0D" w:rsidP="00972A0D">
      <w:pPr>
        <w:widowControl/>
        <w:autoSpaceDE/>
        <w:autoSpaceDN/>
        <w:adjustRightInd/>
        <w:ind w:left="6096" w:right="-1"/>
        <w:jc w:val="right"/>
        <w:rPr>
          <w:position w:val="-1"/>
        </w:rPr>
      </w:pPr>
      <w:r w:rsidRPr="00972A0D">
        <w:rPr>
          <w:position w:val="-1"/>
        </w:rPr>
        <w:t>к Договору на поставку</w:t>
      </w:r>
    </w:p>
    <w:p w14:paraId="17C1A46F" w14:textId="77777777" w:rsidR="00972A0D" w:rsidRPr="00972A0D" w:rsidRDefault="00972A0D" w:rsidP="00972A0D">
      <w:pPr>
        <w:widowControl/>
        <w:autoSpaceDE/>
        <w:autoSpaceDN/>
        <w:adjustRightInd/>
        <w:ind w:left="6096" w:right="-1"/>
        <w:jc w:val="right"/>
        <w:rPr>
          <w:position w:val="-1"/>
        </w:rPr>
      </w:pPr>
      <w:r w:rsidRPr="00972A0D">
        <w:rPr>
          <w:position w:val="-1"/>
        </w:rPr>
        <w:t xml:space="preserve">автозапчастей для ремонта автомобилей КАМАЗ автотранспортного участка </w:t>
      </w:r>
    </w:p>
    <w:p w14:paraId="7ACDF93B" w14:textId="77777777" w:rsidR="00972A0D" w:rsidRPr="00972A0D" w:rsidRDefault="00972A0D" w:rsidP="00972A0D">
      <w:pPr>
        <w:widowControl/>
        <w:autoSpaceDE/>
        <w:autoSpaceDN/>
        <w:adjustRightInd/>
        <w:ind w:left="6096"/>
        <w:jc w:val="right"/>
        <w:rPr>
          <w:position w:val="-1"/>
        </w:rPr>
      </w:pPr>
      <w:r w:rsidRPr="00972A0D">
        <w:rPr>
          <w:position w:val="-1"/>
        </w:rPr>
        <w:t>№______от__________2024 г.</w:t>
      </w:r>
    </w:p>
    <w:p w14:paraId="4ADF5481" w14:textId="77777777" w:rsidR="00972A0D" w:rsidRPr="00972A0D" w:rsidRDefault="00972A0D" w:rsidP="00972A0D">
      <w:pPr>
        <w:widowControl/>
        <w:autoSpaceDE/>
        <w:autoSpaceDN/>
        <w:adjustRightInd/>
        <w:ind w:left="1276" w:firstLine="8363"/>
        <w:jc w:val="both"/>
        <w:rPr>
          <w:position w:val="-1"/>
        </w:rPr>
      </w:pPr>
    </w:p>
    <w:p w14:paraId="74B9AD4E" w14:textId="77777777" w:rsidR="00972A0D" w:rsidRPr="00972A0D" w:rsidRDefault="00972A0D" w:rsidP="00972A0D">
      <w:pPr>
        <w:widowControl/>
        <w:autoSpaceDE/>
        <w:autoSpaceDN/>
        <w:adjustRightInd/>
        <w:ind w:left="7082"/>
        <w:jc w:val="both"/>
        <w:rPr>
          <w:position w:val="-1"/>
        </w:rPr>
      </w:pPr>
    </w:p>
    <w:p w14:paraId="123A7E61" w14:textId="77777777" w:rsidR="00972A0D" w:rsidRPr="00972A0D" w:rsidRDefault="00972A0D" w:rsidP="00972A0D">
      <w:pPr>
        <w:widowControl/>
        <w:autoSpaceDE/>
        <w:autoSpaceDN/>
        <w:adjustRightInd/>
        <w:jc w:val="center"/>
        <w:rPr>
          <w:b/>
          <w:position w:val="-1"/>
        </w:rPr>
      </w:pPr>
    </w:p>
    <w:p w14:paraId="690EF839" w14:textId="77777777" w:rsidR="00972A0D" w:rsidRPr="00972A0D" w:rsidRDefault="00972A0D" w:rsidP="00972A0D">
      <w:pPr>
        <w:widowControl/>
        <w:autoSpaceDE/>
        <w:autoSpaceDN/>
        <w:adjustRightInd/>
        <w:jc w:val="center"/>
        <w:rPr>
          <w:b/>
          <w:position w:val="-1"/>
        </w:rPr>
      </w:pPr>
      <w:r w:rsidRPr="00972A0D">
        <w:rPr>
          <w:b/>
          <w:position w:val="-1"/>
        </w:rPr>
        <w:t xml:space="preserve">Спецификация </w:t>
      </w:r>
    </w:p>
    <w:p w14:paraId="7E558A41" w14:textId="77777777" w:rsidR="00972A0D" w:rsidRPr="00972A0D" w:rsidRDefault="00972A0D" w:rsidP="00972A0D">
      <w:pPr>
        <w:widowControl/>
        <w:autoSpaceDE/>
        <w:autoSpaceDN/>
        <w:adjustRightInd/>
        <w:jc w:val="center"/>
        <w:rPr>
          <w:b/>
          <w:position w:val="-1"/>
        </w:rPr>
      </w:pPr>
    </w:p>
    <w:p w14:paraId="32A5E0DE" w14:textId="77777777" w:rsidR="00972A0D" w:rsidRPr="00972A0D" w:rsidRDefault="00972A0D" w:rsidP="00972A0D">
      <w:pPr>
        <w:autoSpaceDE/>
        <w:autoSpaceDN/>
        <w:adjustRightInd/>
        <w:spacing w:line="216" w:lineRule="auto"/>
        <w:ind w:left="284"/>
        <w:jc w:val="both"/>
        <w:rPr>
          <w:position w:val="-1"/>
          <w:sz w:val="22"/>
          <w:szCs w:val="22"/>
        </w:rPr>
      </w:pPr>
      <w:r w:rsidRPr="00972A0D">
        <w:rPr>
          <w:b/>
          <w:position w:val="-1"/>
          <w:sz w:val="22"/>
          <w:szCs w:val="22"/>
        </w:rPr>
        <w:t xml:space="preserve">1. Наименование объекта закупки: </w:t>
      </w:r>
      <w:r w:rsidRPr="00972A0D">
        <w:rPr>
          <w:position w:val="-1"/>
          <w:sz w:val="22"/>
          <w:szCs w:val="22"/>
        </w:rPr>
        <w:t>поставка автозапчастей для ремонта автомобилей КАМАЗ автотранспортного участка.</w:t>
      </w:r>
    </w:p>
    <w:tbl>
      <w:tblPr>
        <w:tblW w:w="10247" w:type="dxa"/>
        <w:tblInd w:w="-20" w:type="dxa"/>
        <w:tblLayout w:type="fixed"/>
        <w:tblLook w:val="04A0" w:firstRow="1" w:lastRow="0" w:firstColumn="1" w:lastColumn="0" w:noHBand="0" w:noVBand="1"/>
      </w:tblPr>
      <w:tblGrid>
        <w:gridCol w:w="460"/>
        <w:gridCol w:w="603"/>
        <w:gridCol w:w="4005"/>
        <w:gridCol w:w="1134"/>
        <w:gridCol w:w="3829"/>
        <w:gridCol w:w="216"/>
      </w:tblGrid>
      <w:tr w:rsidR="00972A0D" w:rsidRPr="00972A0D" w14:paraId="334CA9BE" w14:textId="77777777" w:rsidTr="00B152C5">
        <w:trPr>
          <w:trHeight w:val="198"/>
        </w:trPr>
        <w:tc>
          <w:tcPr>
            <w:tcW w:w="460" w:type="dxa"/>
            <w:tcBorders>
              <w:top w:val="nil"/>
              <w:left w:val="nil"/>
              <w:bottom w:val="nil"/>
              <w:right w:val="nil"/>
            </w:tcBorders>
            <w:shd w:val="clear" w:color="auto" w:fill="auto"/>
            <w:noWrap/>
            <w:vAlign w:val="bottom"/>
            <w:hideMark/>
          </w:tcPr>
          <w:p w14:paraId="20B064DD" w14:textId="77777777" w:rsidR="00972A0D" w:rsidRPr="00972A0D" w:rsidRDefault="00972A0D" w:rsidP="00972A0D">
            <w:pPr>
              <w:widowControl/>
              <w:autoSpaceDE/>
              <w:autoSpaceDN/>
              <w:adjustRightInd/>
              <w:rPr>
                <w:position w:val="-1"/>
              </w:rPr>
            </w:pPr>
          </w:p>
        </w:tc>
        <w:tc>
          <w:tcPr>
            <w:tcW w:w="603" w:type="dxa"/>
            <w:tcBorders>
              <w:top w:val="nil"/>
              <w:left w:val="nil"/>
              <w:bottom w:val="nil"/>
              <w:right w:val="nil"/>
            </w:tcBorders>
          </w:tcPr>
          <w:p w14:paraId="2A1A3F50" w14:textId="77777777" w:rsidR="00972A0D" w:rsidRPr="00972A0D" w:rsidRDefault="00972A0D" w:rsidP="00972A0D">
            <w:pPr>
              <w:widowControl/>
              <w:autoSpaceDE/>
              <w:autoSpaceDN/>
              <w:adjustRightInd/>
              <w:jc w:val="center"/>
              <w:rPr>
                <w:color w:val="000000"/>
                <w:position w:val="-1"/>
                <w:sz w:val="32"/>
                <w:szCs w:val="32"/>
              </w:rPr>
            </w:pPr>
          </w:p>
        </w:tc>
        <w:tc>
          <w:tcPr>
            <w:tcW w:w="9184" w:type="dxa"/>
            <w:gridSpan w:val="4"/>
            <w:tcBorders>
              <w:top w:val="nil"/>
              <w:left w:val="nil"/>
              <w:bottom w:val="nil"/>
              <w:right w:val="nil"/>
            </w:tcBorders>
            <w:shd w:val="clear" w:color="auto" w:fill="auto"/>
            <w:noWrap/>
            <w:vAlign w:val="bottom"/>
          </w:tcPr>
          <w:tbl>
            <w:tblPr>
              <w:tblStyle w:val="12"/>
              <w:tblW w:w="0" w:type="auto"/>
              <w:tblLayout w:type="fixed"/>
              <w:tblLook w:val="04A0" w:firstRow="1" w:lastRow="0" w:firstColumn="1" w:lastColumn="0" w:noHBand="0" w:noVBand="1"/>
            </w:tblPr>
            <w:tblGrid>
              <w:gridCol w:w="829"/>
              <w:gridCol w:w="2410"/>
              <w:gridCol w:w="1842"/>
              <w:gridCol w:w="1701"/>
              <w:gridCol w:w="1843"/>
            </w:tblGrid>
            <w:tr w:rsidR="00972A0D" w:rsidRPr="00972A0D" w14:paraId="781DCA2D" w14:textId="77777777" w:rsidTr="00972A0D">
              <w:tc>
                <w:tcPr>
                  <w:tcW w:w="829" w:type="dxa"/>
                </w:tcPr>
                <w:p w14:paraId="4BFBAF69" w14:textId="77777777" w:rsidR="00972A0D" w:rsidRPr="00972A0D" w:rsidRDefault="00972A0D" w:rsidP="00972A0D">
                  <w:pPr>
                    <w:widowControl/>
                    <w:autoSpaceDE/>
                    <w:autoSpaceDN/>
                    <w:adjustRightInd/>
                    <w:jc w:val="center"/>
                    <w:rPr>
                      <w:color w:val="000000"/>
                      <w:spacing w:val="0"/>
                      <w:sz w:val="22"/>
                      <w:szCs w:val="22"/>
                    </w:rPr>
                  </w:pPr>
                  <w:r w:rsidRPr="00972A0D">
                    <w:rPr>
                      <w:color w:val="000000"/>
                      <w:spacing w:val="0"/>
                      <w:sz w:val="22"/>
                      <w:szCs w:val="22"/>
                    </w:rPr>
                    <w:t>№ п/п</w:t>
                  </w:r>
                </w:p>
              </w:tc>
              <w:tc>
                <w:tcPr>
                  <w:tcW w:w="2410" w:type="dxa"/>
                </w:tcPr>
                <w:p w14:paraId="118536B3" w14:textId="77777777" w:rsidR="00972A0D" w:rsidRPr="00972A0D" w:rsidRDefault="00972A0D" w:rsidP="00972A0D">
                  <w:pPr>
                    <w:widowControl/>
                    <w:autoSpaceDE/>
                    <w:autoSpaceDN/>
                    <w:adjustRightInd/>
                    <w:jc w:val="center"/>
                    <w:rPr>
                      <w:color w:val="000000"/>
                      <w:spacing w:val="0"/>
                      <w:sz w:val="22"/>
                      <w:szCs w:val="22"/>
                    </w:rPr>
                  </w:pPr>
                  <w:r w:rsidRPr="00972A0D">
                    <w:rPr>
                      <w:color w:val="000000"/>
                      <w:spacing w:val="0"/>
                      <w:sz w:val="22"/>
                      <w:szCs w:val="22"/>
                    </w:rPr>
                    <w:t>Наименование товара</w:t>
                  </w:r>
                </w:p>
              </w:tc>
              <w:tc>
                <w:tcPr>
                  <w:tcW w:w="1842" w:type="dxa"/>
                </w:tcPr>
                <w:p w14:paraId="3E90258D" w14:textId="77777777" w:rsidR="00972A0D" w:rsidRPr="00972A0D" w:rsidRDefault="00972A0D" w:rsidP="00972A0D">
                  <w:pPr>
                    <w:widowControl/>
                    <w:autoSpaceDE/>
                    <w:autoSpaceDN/>
                    <w:adjustRightInd/>
                    <w:jc w:val="center"/>
                    <w:rPr>
                      <w:color w:val="000000"/>
                      <w:spacing w:val="0"/>
                      <w:sz w:val="22"/>
                      <w:szCs w:val="22"/>
                    </w:rPr>
                  </w:pPr>
                  <w:r w:rsidRPr="00972A0D">
                    <w:rPr>
                      <w:color w:val="000000"/>
                      <w:spacing w:val="0"/>
                      <w:sz w:val="22"/>
                      <w:szCs w:val="22"/>
                    </w:rPr>
                    <w:t>Состав и характеристики товара (потребительские, качественные, технические)</w:t>
                  </w:r>
                </w:p>
                <w:p w14:paraId="3AFD78BA" w14:textId="77777777" w:rsidR="00972A0D" w:rsidRPr="00972A0D" w:rsidRDefault="00972A0D" w:rsidP="00972A0D">
                  <w:pPr>
                    <w:widowControl/>
                    <w:autoSpaceDE/>
                    <w:autoSpaceDN/>
                    <w:adjustRightInd/>
                    <w:jc w:val="center"/>
                    <w:rPr>
                      <w:color w:val="000000"/>
                      <w:spacing w:val="0"/>
                      <w:sz w:val="22"/>
                      <w:szCs w:val="22"/>
                    </w:rPr>
                  </w:pPr>
                  <w:r w:rsidRPr="00972A0D">
                    <w:rPr>
                      <w:color w:val="000000"/>
                      <w:spacing w:val="0"/>
                      <w:sz w:val="22"/>
                      <w:szCs w:val="22"/>
                    </w:rPr>
                    <w:t>Страна происхождения Товара.</w:t>
                  </w:r>
                </w:p>
              </w:tc>
              <w:tc>
                <w:tcPr>
                  <w:tcW w:w="1701" w:type="dxa"/>
                </w:tcPr>
                <w:p w14:paraId="290D3DA1" w14:textId="77777777" w:rsidR="00972A0D" w:rsidRPr="00972A0D" w:rsidRDefault="00972A0D" w:rsidP="00972A0D">
                  <w:pPr>
                    <w:widowControl/>
                    <w:autoSpaceDE/>
                    <w:autoSpaceDN/>
                    <w:adjustRightInd/>
                    <w:jc w:val="center"/>
                    <w:rPr>
                      <w:color w:val="000000"/>
                      <w:spacing w:val="0"/>
                      <w:sz w:val="22"/>
                      <w:szCs w:val="22"/>
                    </w:rPr>
                  </w:pPr>
                  <w:r w:rsidRPr="00972A0D">
                    <w:rPr>
                      <w:color w:val="000000"/>
                      <w:spacing w:val="0"/>
                      <w:sz w:val="22"/>
                      <w:szCs w:val="22"/>
                    </w:rPr>
                    <w:t>Кол-во, единица измерения</w:t>
                  </w:r>
                </w:p>
              </w:tc>
              <w:tc>
                <w:tcPr>
                  <w:tcW w:w="1843" w:type="dxa"/>
                </w:tcPr>
                <w:p w14:paraId="7C021CF4" w14:textId="77777777" w:rsidR="00972A0D" w:rsidRPr="00972A0D" w:rsidRDefault="00972A0D" w:rsidP="00972A0D">
                  <w:pPr>
                    <w:widowControl/>
                    <w:autoSpaceDE/>
                    <w:autoSpaceDN/>
                    <w:adjustRightInd/>
                    <w:jc w:val="center"/>
                    <w:rPr>
                      <w:color w:val="000000"/>
                      <w:spacing w:val="0"/>
                      <w:sz w:val="22"/>
                      <w:szCs w:val="22"/>
                    </w:rPr>
                  </w:pPr>
                  <w:r w:rsidRPr="00972A0D">
                    <w:rPr>
                      <w:color w:val="000000"/>
                      <w:spacing w:val="0"/>
                      <w:sz w:val="22"/>
                      <w:szCs w:val="22"/>
                    </w:rPr>
                    <w:t>Цена за 1 ед., руб. (с НДС при наличии)</w:t>
                  </w:r>
                </w:p>
              </w:tc>
            </w:tr>
            <w:tr w:rsidR="00972A0D" w:rsidRPr="00972A0D" w14:paraId="2FD6AF42" w14:textId="77777777" w:rsidTr="00972A0D">
              <w:tc>
                <w:tcPr>
                  <w:tcW w:w="829" w:type="dxa"/>
                </w:tcPr>
                <w:p w14:paraId="29E22532" w14:textId="77777777" w:rsidR="00972A0D" w:rsidRPr="00972A0D" w:rsidRDefault="00972A0D" w:rsidP="00972A0D">
                  <w:pPr>
                    <w:widowControl/>
                    <w:autoSpaceDE/>
                    <w:autoSpaceDN/>
                    <w:adjustRightInd/>
                    <w:jc w:val="center"/>
                    <w:rPr>
                      <w:color w:val="000000"/>
                      <w:spacing w:val="0"/>
                      <w:sz w:val="22"/>
                      <w:szCs w:val="22"/>
                    </w:rPr>
                  </w:pPr>
                  <w:r w:rsidRPr="00972A0D">
                    <w:rPr>
                      <w:color w:val="000000"/>
                      <w:spacing w:val="0"/>
                      <w:sz w:val="22"/>
                      <w:szCs w:val="22"/>
                    </w:rPr>
                    <w:t>1</w:t>
                  </w:r>
                </w:p>
              </w:tc>
              <w:tc>
                <w:tcPr>
                  <w:tcW w:w="2410" w:type="dxa"/>
                </w:tcPr>
                <w:p w14:paraId="63B9CAF3" w14:textId="77777777" w:rsidR="00972A0D" w:rsidRPr="00972A0D" w:rsidRDefault="00972A0D" w:rsidP="00972A0D">
                  <w:pPr>
                    <w:widowControl/>
                    <w:autoSpaceDE/>
                    <w:autoSpaceDN/>
                    <w:adjustRightInd/>
                    <w:jc w:val="center"/>
                    <w:rPr>
                      <w:color w:val="000000"/>
                      <w:spacing w:val="0"/>
                      <w:sz w:val="22"/>
                      <w:szCs w:val="22"/>
                    </w:rPr>
                  </w:pPr>
                </w:p>
              </w:tc>
              <w:tc>
                <w:tcPr>
                  <w:tcW w:w="1842" w:type="dxa"/>
                </w:tcPr>
                <w:p w14:paraId="69ABB9AC" w14:textId="77777777" w:rsidR="00972A0D" w:rsidRPr="00972A0D" w:rsidRDefault="00972A0D" w:rsidP="00972A0D">
                  <w:pPr>
                    <w:widowControl/>
                    <w:autoSpaceDE/>
                    <w:autoSpaceDN/>
                    <w:adjustRightInd/>
                    <w:jc w:val="center"/>
                    <w:rPr>
                      <w:color w:val="000000"/>
                      <w:spacing w:val="0"/>
                      <w:sz w:val="22"/>
                      <w:szCs w:val="22"/>
                    </w:rPr>
                  </w:pPr>
                </w:p>
              </w:tc>
              <w:tc>
                <w:tcPr>
                  <w:tcW w:w="1701" w:type="dxa"/>
                </w:tcPr>
                <w:p w14:paraId="7BFEDCD0" w14:textId="77777777" w:rsidR="00972A0D" w:rsidRPr="00972A0D" w:rsidRDefault="00972A0D" w:rsidP="00972A0D">
                  <w:pPr>
                    <w:widowControl/>
                    <w:autoSpaceDE/>
                    <w:autoSpaceDN/>
                    <w:adjustRightInd/>
                    <w:jc w:val="center"/>
                    <w:rPr>
                      <w:color w:val="000000"/>
                      <w:spacing w:val="0"/>
                      <w:sz w:val="22"/>
                      <w:szCs w:val="22"/>
                    </w:rPr>
                  </w:pPr>
                </w:p>
              </w:tc>
              <w:tc>
                <w:tcPr>
                  <w:tcW w:w="1843" w:type="dxa"/>
                </w:tcPr>
                <w:p w14:paraId="7B6A15E3" w14:textId="77777777" w:rsidR="00972A0D" w:rsidRPr="00972A0D" w:rsidRDefault="00972A0D" w:rsidP="00972A0D">
                  <w:pPr>
                    <w:widowControl/>
                    <w:autoSpaceDE/>
                    <w:autoSpaceDN/>
                    <w:adjustRightInd/>
                    <w:jc w:val="center"/>
                    <w:rPr>
                      <w:color w:val="000000"/>
                      <w:spacing w:val="0"/>
                      <w:sz w:val="22"/>
                      <w:szCs w:val="22"/>
                    </w:rPr>
                  </w:pPr>
                </w:p>
              </w:tc>
            </w:tr>
            <w:tr w:rsidR="00972A0D" w:rsidRPr="00972A0D" w14:paraId="5547E683" w14:textId="77777777" w:rsidTr="00972A0D">
              <w:tc>
                <w:tcPr>
                  <w:tcW w:w="829" w:type="dxa"/>
                </w:tcPr>
                <w:p w14:paraId="5A0E5250" w14:textId="77777777" w:rsidR="00972A0D" w:rsidRPr="00972A0D" w:rsidRDefault="00972A0D" w:rsidP="00972A0D">
                  <w:pPr>
                    <w:widowControl/>
                    <w:autoSpaceDE/>
                    <w:autoSpaceDN/>
                    <w:adjustRightInd/>
                    <w:jc w:val="center"/>
                    <w:rPr>
                      <w:color w:val="000000"/>
                      <w:spacing w:val="0"/>
                      <w:sz w:val="22"/>
                      <w:szCs w:val="22"/>
                    </w:rPr>
                  </w:pPr>
                  <w:r w:rsidRPr="00972A0D">
                    <w:rPr>
                      <w:color w:val="000000"/>
                      <w:spacing w:val="0"/>
                      <w:sz w:val="22"/>
                      <w:szCs w:val="22"/>
                    </w:rPr>
                    <w:t>2</w:t>
                  </w:r>
                </w:p>
              </w:tc>
              <w:tc>
                <w:tcPr>
                  <w:tcW w:w="2410" w:type="dxa"/>
                </w:tcPr>
                <w:p w14:paraId="7278B102" w14:textId="77777777" w:rsidR="00972A0D" w:rsidRPr="00972A0D" w:rsidRDefault="00972A0D" w:rsidP="00972A0D">
                  <w:pPr>
                    <w:widowControl/>
                    <w:autoSpaceDE/>
                    <w:autoSpaceDN/>
                    <w:adjustRightInd/>
                    <w:jc w:val="center"/>
                    <w:rPr>
                      <w:color w:val="000000"/>
                      <w:spacing w:val="0"/>
                      <w:sz w:val="22"/>
                      <w:szCs w:val="22"/>
                    </w:rPr>
                  </w:pPr>
                </w:p>
              </w:tc>
              <w:tc>
                <w:tcPr>
                  <w:tcW w:w="1842" w:type="dxa"/>
                </w:tcPr>
                <w:p w14:paraId="1B2B93CA" w14:textId="77777777" w:rsidR="00972A0D" w:rsidRPr="00972A0D" w:rsidRDefault="00972A0D" w:rsidP="00972A0D">
                  <w:pPr>
                    <w:widowControl/>
                    <w:autoSpaceDE/>
                    <w:autoSpaceDN/>
                    <w:adjustRightInd/>
                    <w:jc w:val="center"/>
                    <w:rPr>
                      <w:color w:val="000000"/>
                      <w:spacing w:val="0"/>
                      <w:sz w:val="22"/>
                      <w:szCs w:val="22"/>
                    </w:rPr>
                  </w:pPr>
                </w:p>
              </w:tc>
              <w:tc>
                <w:tcPr>
                  <w:tcW w:w="1701" w:type="dxa"/>
                </w:tcPr>
                <w:p w14:paraId="71D15BCF" w14:textId="77777777" w:rsidR="00972A0D" w:rsidRPr="00972A0D" w:rsidRDefault="00972A0D" w:rsidP="00972A0D">
                  <w:pPr>
                    <w:widowControl/>
                    <w:autoSpaceDE/>
                    <w:autoSpaceDN/>
                    <w:adjustRightInd/>
                    <w:jc w:val="center"/>
                    <w:rPr>
                      <w:color w:val="000000"/>
                      <w:spacing w:val="0"/>
                      <w:sz w:val="22"/>
                      <w:szCs w:val="22"/>
                    </w:rPr>
                  </w:pPr>
                </w:p>
              </w:tc>
              <w:tc>
                <w:tcPr>
                  <w:tcW w:w="1843" w:type="dxa"/>
                </w:tcPr>
                <w:p w14:paraId="07BC1395" w14:textId="77777777" w:rsidR="00972A0D" w:rsidRPr="00972A0D" w:rsidRDefault="00972A0D" w:rsidP="00972A0D">
                  <w:pPr>
                    <w:widowControl/>
                    <w:autoSpaceDE/>
                    <w:autoSpaceDN/>
                    <w:adjustRightInd/>
                    <w:jc w:val="center"/>
                    <w:rPr>
                      <w:color w:val="000000"/>
                      <w:spacing w:val="0"/>
                      <w:sz w:val="22"/>
                      <w:szCs w:val="22"/>
                    </w:rPr>
                  </w:pPr>
                </w:p>
              </w:tc>
            </w:tr>
            <w:tr w:rsidR="00972A0D" w:rsidRPr="00972A0D" w14:paraId="7F7D34B3" w14:textId="77777777" w:rsidTr="00972A0D">
              <w:tc>
                <w:tcPr>
                  <w:tcW w:w="829" w:type="dxa"/>
                </w:tcPr>
                <w:p w14:paraId="42630FF3" w14:textId="77777777" w:rsidR="00972A0D" w:rsidRPr="00972A0D" w:rsidRDefault="00972A0D" w:rsidP="00972A0D">
                  <w:pPr>
                    <w:widowControl/>
                    <w:autoSpaceDE/>
                    <w:autoSpaceDN/>
                    <w:adjustRightInd/>
                    <w:jc w:val="center"/>
                    <w:rPr>
                      <w:color w:val="000000"/>
                      <w:spacing w:val="0"/>
                      <w:sz w:val="22"/>
                      <w:szCs w:val="22"/>
                    </w:rPr>
                  </w:pPr>
                  <w:r w:rsidRPr="00972A0D">
                    <w:rPr>
                      <w:color w:val="000000"/>
                      <w:spacing w:val="0"/>
                      <w:sz w:val="22"/>
                      <w:szCs w:val="22"/>
                    </w:rPr>
                    <w:t>…</w:t>
                  </w:r>
                </w:p>
              </w:tc>
              <w:tc>
                <w:tcPr>
                  <w:tcW w:w="2410" w:type="dxa"/>
                </w:tcPr>
                <w:p w14:paraId="6D67A761" w14:textId="77777777" w:rsidR="00972A0D" w:rsidRPr="00972A0D" w:rsidRDefault="00972A0D" w:rsidP="00972A0D">
                  <w:pPr>
                    <w:widowControl/>
                    <w:autoSpaceDE/>
                    <w:autoSpaceDN/>
                    <w:adjustRightInd/>
                    <w:jc w:val="center"/>
                    <w:rPr>
                      <w:color w:val="000000"/>
                      <w:spacing w:val="0"/>
                      <w:sz w:val="22"/>
                      <w:szCs w:val="22"/>
                    </w:rPr>
                  </w:pPr>
                </w:p>
              </w:tc>
              <w:tc>
                <w:tcPr>
                  <w:tcW w:w="1842" w:type="dxa"/>
                </w:tcPr>
                <w:p w14:paraId="3C8D26BB" w14:textId="77777777" w:rsidR="00972A0D" w:rsidRPr="00972A0D" w:rsidRDefault="00972A0D" w:rsidP="00972A0D">
                  <w:pPr>
                    <w:widowControl/>
                    <w:autoSpaceDE/>
                    <w:autoSpaceDN/>
                    <w:adjustRightInd/>
                    <w:jc w:val="center"/>
                    <w:rPr>
                      <w:color w:val="000000"/>
                      <w:spacing w:val="0"/>
                      <w:sz w:val="22"/>
                      <w:szCs w:val="22"/>
                    </w:rPr>
                  </w:pPr>
                </w:p>
              </w:tc>
              <w:tc>
                <w:tcPr>
                  <w:tcW w:w="1701" w:type="dxa"/>
                </w:tcPr>
                <w:p w14:paraId="0E139C65" w14:textId="77777777" w:rsidR="00972A0D" w:rsidRPr="00972A0D" w:rsidRDefault="00972A0D" w:rsidP="00972A0D">
                  <w:pPr>
                    <w:widowControl/>
                    <w:autoSpaceDE/>
                    <w:autoSpaceDN/>
                    <w:adjustRightInd/>
                    <w:jc w:val="center"/>
                    <w:rPr>
                      <w:color w:val="000000"/>
                      <w:spacing w:val="0"/>
                      <w:sz w:val="22"/>
                      <w:szCs w:val="22"/>
                    </w:rPr>
                  </w:pPr>
                </w:p>
              </w:tc>
              <w:tc>
                <w:tcPr>
                  <w:tcW w:w="1843" w:type="dxa"/>
                </w:tcPr>
                <w:p w14:paraId="2163749B" w14:textId="77777777" w:rsidR="00972A0D" w:rsidRPr="00972A0D" w:rsidRDefault="00972A0D" w:rsidP="00972A0D">
                  <w:pPr>
                    <w:widowControl/>
                    <w:autoSpaceDE/>
                    <w:autoSpaceDN/>
                    <w:adjustRightInd/>
                    <w:jc w:val="center"/>
                    <w:rPr>
                      <w:color w:val="000000"/>
                      <w:spacing w:val="0"/>
                      <w:sz w:val="22"/>
                      <w:szCs w:val="22"/>
                    </w:rPr>
                  </w:pPr>
                </w:p>
              </w:tc>
            </w:tr>
          </w:tbl>
          <w:p w14:paraId="015BA16E" w14:textId="77777777" w:rsidR="00972A0D" w:rsidRPr="00972A0D" w:rsidRDefault="00972A0D" w:rsidP="00972A0D">
            <w:pPr>
              <w:widowControl/>
              <w:autoSpaceDE/>
              <w:autoSpaceDN/>
              <w:adjustRightInd/>
              <w:jc w:val="center"/>
              <w:rPr>
                <w:color w:val="000000"/>
                <w:position w:val="-1"/>
                <w:sz w:val="22"/>
                <w:szCs w:val="22"/>
              </w:rPr>
            </w:pPr>
          </w:p>
        </w:tc>
      </w:tr>
      <w:tr w:rsidR="00972A0D" w:rsidRPr="00972A0D" w14:paraId="4F07C7E1" w14:textId="77777777" w:rsidTr="00B152C5">
        <w:tblPrEx>
          <w:tblLook w:val="01E0" w:firstRow="1" w:lastRow="1" w:firstColumn="1" w:lastColumn="1" w:noHBand="0" w:noVBand="0"/>
        </w:tblPrEx>
        <w:trPr>
          <w:gridAfter w:val="1"/>
          <w:wAfter w:w="216" w:type="dxa"/>
          <w:trHeight w:val="522"/>
        </w:trPr>
        <w:tc>
          <w:tcPr>
            <w:tcW w:w="5068" w:type="dxa"/>
            <w:gridSpan w:val="3"/>
          </w:tcPr>
          <w:p w14:paraId="1F189B05" w14:textId="77777777" w:rsidR="00972A0D" w:rsidRPr="00972A0D" w:rsidRDefault="00972A0D" w:rsidP="00972A0D">
            <w:pPr>
              <w:ind w:firstLine="709"/>
              <w:rPr>
                <w:b/>
                <w:bCs/>
                <w:position w:val="-1"/>
                <w:sz w:val="22"/>
                <w:szCs w:val="22"/>
                <w:lang w:eastAsia="en-US"/>
              </w:rPr>
            </w:pPr>
          </w:p>
          <w:p w14:paraId="0DFFC841" w14:textId="77777777" w:rsidR="00972A0D" w:rsidRPr="00972A0D" w:rsidRDefault="00972A0D" w:rsidP="00972A0D">
            <w:pPr>
              <w:ind w:firstLine="709"/>
              <w:jc w:val="both"/>
              <w:rPr>
                <w:b/>
                <w:bCs/>
                <w:position w:val="-1"/>
                <w:sz w:val="22"/>
                <w:szCs w:val="22"/>
                <w:lang w:eastAsia="en-US"/>
              </w:rPr>
            </w:pPr>
          </w:p>
          <w:p w14:paraId="28B20EA3" w14:textId="77777777" w:rsidR="00972A0D" w:rsidRPr="00972A0D" w:rsidRDefault="00972A0D" w:rsidP="00972A0D">
            <w:pPr>
              <w:ind w:firstLine="709"/>
              <w:rPr>
                <w:b/>
                <w:bCs/>
                <w:position w:val="-1"/>
                <w:sz w:val="22"/>
                <w:szCs w:val="22"/>
                <w:lang w:eastAsia="en-US"/>
              </w:rPr>
            </w:pPr>
          </w:p>
          <w:p w14:paraId="51E85B11" w14:textId="77777777" w:rsidR="00972A0D" w:rsidRPr="00972A0D" w:rsidRDefault="00972A0D" w:rsidP="00972A0D">
            <w:pPr>
              <w:ind w:firstLine="709"/>
              <w:rPr>
                <w:b/>
                <w:bCs/>
                <w:position w:val="-1"/>
                <w:sz w:val="22"/>
                <w:szCs w:val="22"/>
                <w:lang w:eastAsia="en-US"/>
              </w:rPr>
            </w:pPr>
          </w:p>
          <w:p w14:paraId="59FA872F" w14:textId="77777777" w:rsidR="00972A0D" w:rsidRPr="00972A0D" w:rsidRDefault="00972A0D" w:rsidP="00972A0D">
            <w:pPr>
              <w:ind w:firstLine="709"/>
              <w:rPr>
                <w:b/>
                <w:bCs/>
                <w:position w:val="-1"/>
                <w:sz w:val="22"/>
                <w:szCs w:val="22"/>
                <w:lang w:eastAsia="en-US"/>
              </w:rPr>
            </w:pPr>
            <w:r w:rsidRPr="00972A0D">
              <w:rPr>
                <w:b/>
                <w:bCs/>
                <w:position w:val="-1"/>
                <w:sz w:val="22"/>
                <w:szCs w:val="22"/>
                <w:lang w:eastAsia="en-US"/>
              </w:rPr>
              <w:t>Заказчик:</w:t>
            </w:r>
          </w:p>
        </w:tc>
        <w:tc>
          <w:tcPr>
            <w:tcW w:w="1134" w:type="dxa"/>
          </w:tcPr>
          <w:p w14:paraId="7B20FCB9" w14:textId="77777777" w:rsidR="00972A0D" w:rsidRPr="00972A0D" w:rsidRDefault="00972A0D" w:rsidP="00972A0D">
            <w:pPr>
              <w:widowControl/>
              <w:autoSpaceDE/>
              <w:autoSpaceDN/>
              <w:adjustRightInd/>
              <w:ind w:firstLine="709"/>
              <w:rPr>
                <w:b/>
                <w:bCs/>
                <w:position w:val="-1"/>
                <w:sz w:val="22"/>
                <w:szCs w:val="22"/>
                <w:lang w:eastAsia="en-US"/>
              </w:rPr>
            </w:pPr>
          </w:p>
        </w:tc>
        <w:tc>
          <w:tcPr>
            <w:tcW w:w="3829" w:type="dxa"/>
          </w:tcPr>
          <w:p w14:paraId="3B8C3F91" w14:textId="77777777" w:rsidR="00972A0D" w:rsidRPr="00972A0D" w:rsidRDefault="00972A0D" w:rsidP="00972A0D">
            <w:pPr>
              <w:widowControl/>
              <w:autoSpaceDE/>
              <w:autoSpaceDN/>
              <w:adjustRightInd/>
              <w:ind w:firstLine="709"/>
              <w:rPr>
                <w:b/>
                <w:bCs/>
                <w:position w:val="-1"/>
                <w:sz w:val="22"/>
                <w:szCs w:val="22"/>
                <w:lang w:eastAsia="en-US"/>
              </w:rPr>
            </w:pPr>
          </w:p>
          <w:p w14:paraId="0E6F68FB" w14:textId="77777777" w:rsidR="00972A0D" w:rsidRPr="00972A0D" w:rsidRDefault="00972A0D" w:rsidP="00972A0D">
            <w:pPr>
              <w:widowControl/>
              <w:autoSpaceDE/>
              <w:autoSpaceDN/>
              <w:adjustRightInd/>
              <w:ind w:firstLine="709"/>
              <w:rPr>
                <w:b/>
                <w:bCs/>
                <w:position w:val="-1"/>
                <w:sz w:val="22"/>
                <w:szCs w:val="22"/>
                <w:lang w:eastAsia="en-US"/>
              </w:rPr>
            </w:pPr>
          </w:p>
          <w:p w14:paraId="631B2DB6" w14:textId="77777777" w:rsidR="00972A0D" w:rsidRPr="00972A0D" w:rsidRDefault="00972A0D" w:rsidP="00972A0D">
            <w:pPr>
              <w:widowControl/>
              <w:autoSpaceDE/>
              <w:autoSpaceDN/>
              <w:adjustRightInd/>
              <w:rPr>
                <w:b/>
                <w:bCs/>
                <w:position w:val="-1"/>
                <w:sz w:val="22"/>
                <w:szCs w:val="22"/>
                <w:lang w:eastAsia="en-US"/>
              </w:rPr>
            </w:pPr>
          </w:p>
          <w:p w14:paraId="24B598BA" w14:textId="77777777" w:rsidR="00972A0D" w:rsidRPr="00972A0D" w:rsidRDefault="00972A0D" w:rsidP="00972A0D">
            <w:pPr>
              <w:widowControl/>
              <w:autoSpaceDE/>
              <w:autoSpaceDN/>
              <w:adjustRightInd/>
              <w:ind w:firstLine="709"/>
              <w:jc w:val="center"/>
              <w:rPr>
                <w:b/>
                <w:bCs/>
                <w:position w:val="-1"/>
                <w:sz w:val="22"/>
                <w:szCs w:val="22"/>
              </w:rPr>
            </w:pPr>
          </w:p>
          <w:p w14:paraId="65B0E9D7" w14:textId="77777777" w:rsidR="00972A0D" w:rsidRPr="00972A0D" w:rsidRDefault="00972A0D" w:rsidP="00972A0D">
            <w:pPr>
              <w:widowControl/>
              <w:autoSpaceDE/>
              <w:autoSpaceDN/>
              <w:adjustRightInd/>
              <w:ind w:firstLine="709"/>
              <w:rPr>
                <w:b/>
                <w:bCs/>
                <w:position w:val="-1"/>
                <w:sz w:val="22"/>
                <w:szCs w:val="22"/>
                <w:lang w:eastAsia="en-US"/>
              </w:rPr>
            </w:pPr>
            <w:r w:rsidRPr="00972A0D">
              <w:rPr>
                <w:b/>
                <w:bCs/>
                <w:position w:val="-1"/>
                <w:sz w:val="22"/>
                <w:szCs w:val="22"/>
                <w:lang w:eastAsia="en-US"/>
              </w:rPr>
              <w:t>Поставщик:</w:t>
            </w:r>
          </w:p>
        </w:tc>
      </w:tr>
    </w:tbl>
    <w:p w14:paraId="788BD65B" w14:textId="77777777" w:rsidR="00972A0D" w:rsidRPr="00972A0D" w:rsidRDefault="00972A0D" w:rsidP="00972A0D">
      <w:pPr>
        <w:autoSpaceDE/>
        <w:autoSpaceDN/>
        <w:adjustRightInd/>
        <w:spacing w:line="216" w:lineRule="auto"/>
        <w:ind w:left="851" w:firstLine="425"/>
        <w:jc w:val="center"/>
        <w:rPr>
          <w:b/>
          <w:color w:val="00000A"/>
          <w:spacing w:val="-49"/>
          <w:position w:val="-1"/>
          <w:sz w:val="22"/>
          <w:szCs w:val="22"/>
          <w:lang w:eastAsia="ar-SA"/>
        </w:rPr>
      </w:pPr>
    </w:p>
    <w:p w14:paraId="27AB562C" w14:textId="77777777" w:rsidR="00972A0D" w:rsidRPr="00972A0D" w:rsidRDefault="00972A0D" w:rsidP="00972A0D">
      <w:pPr>
        <w:widowControl/>
        <w:autoSpaceDE/>
        <w:autoSpaceDN/>
        <w:adjustRightInd/>
        <w:spacing w:line="216" w:lineRule="auto"/>
        <w:ind w:left="459"/>
        <w:rPr>
          <w:b/>
          <w:bCs/>
          <w:spacing w:val="-49"/>
          <w:position w:val="-1"/>
          <w:sz w:val="22"/>
          <w:szCs w:val="22"/>
        </w:rPr>
      </w:pPr>
      <w:r w:rsidRPr="00972A0D">
        <w:rPr>
          <w:color w:val="000000"/>
          <w:spacing w:val="-49"/>
          <w:position w:val="-1"/>
          <w:sz w:val="22"/>
          <w:szCs w:val="22"/>
        </w:rPr>
        <w:t xml:space="preserve">____________________ / ____________/                              </w:t>
      </w:r>
      <w:r w:rsidRPr="00972A0D">
        <w:rPr>
          <w:color w:val="000000"/>
          <w:spacing w:val="-49"/>
          <w:position w:val="-1"/>
          <w:sz w:val="22"/>
          <w:szCs w:val="22"/>
        </w:rPr>
        <w:tab/>
      </w:r>
      <w:r w:rsidRPr="00972A0D">
        <w:rPr>
          <w:color w:val="000000"/>
          <w:spacing w:val="-49"/>
          <w:position w:val="-1"/>
          <w:sz w:val="22"/>
          <w:szCs w:val="22"/>
        </w:rPr>
        <w:tab/>
      </w:r>
      <w:r w:rsidRPr="00972A0D">
        <w:rPr>
          <w:color w:val="000000"/>
          <w:spacing w:val="-49"/>
          <w:position w:val="-1"/>
          <w:sz w:val="22"/>
          <w:szCs w:val="22"/>
        </w:rPr>
        <w:tab/>
      </w:r>
      <w:r w:rsidRPr="00972A0D">
        <w:rPr>
          <w:color w:val="000000"/>
          <w:spacing w:val="-49"/>
          <w:position w:val="-1"/>
          <w:sz w:val="22"/>
          <w:szCs w:val="22"/>
        </w:rPr>
        <w:tab/>
      </w:r>
      <w:r w:rsidRPr="00972A0D">
        <w:rPr>
          <w:color w:val="000000"/>
          <w:spacing w:val="-49"/>
          <w:position w:val="-1"/>
          <w:sz w:val="22"/>
          <w:szCs w:val="22"/>
        </w:rPr>
        <w:tab/>
      </w:r>
      <w:r w:rsidRPr="00972A0D">
        <w:rPr>
          <w:color w:val="000000"/>
          <w:spacing w:val="-49"/>
          <w:position w:val="-1"/>
          <w:sz w:val="22"/>
          <w:szCs w:val="22"/>
        </w:rPr>
        <w:tab/>
        <w:t>_________________/_____________/</w:t>
      </w:r>
    </w:p>
    <w:p w14:paraId="7315AC39" w14:textId="77777777"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972A0D">
        <w:rPr>
          <w:rFonts w:eastAsia="Arial"/>
          <w:bCs/>
          <w:sz w:val="22"/>
          <w:szCs w:val="22"/>
          <w:lang w:eastAsia="zh-CN"/>
        </w:rPr>
        <w:t>М.П.</w:t>
      </w:r>
      <w:r w:rsidRPr="00972A0D">
        <w:rPr>
          <w:rFonts w:eastAsia="Arial"/>
          <w:bCs/>
          <w:sz w:val="22"/>
          <w:szCs w:val="22"/>
          <w:lang w:eastAsia="zh-CN"/>
        </w:rPr>
        <w:tab/>
      </w:r>
      <w:r w:rsidRPr="00972A0D">
        <w:rPr>
          <w:rFonts w:eastAsia="Arial"/>
          <w:bCs/>
          <w:sz w:val="22"/>
          <w:szCs w:val="22"/>
          <w:lang w:eastAsia="zh-CN"/>
        </w:rPr>
        <w:tab/>
      </w:r>
      <w:r w:rsidRPr="00972A0D">
        <w:rPr>
          <w:rFonts w:eastAsia="Arial"/>
          <w:bCs/>
          <w:sz w:val="22"/>
          <w:szCs w:val="22"/>
          <w:lang w:eastAsia="zh-CN"/>
        </w:rPr>
        <w:tab/>
      </w:r>
      <w:r w:rsidRPr="00972A0D">
        <w:rPr>
          <w:rFonts w:eastAsia="Arial"/>
          <w:bCs/>
          <w:sz w:val="22"/>
          <w:szCs w:val="22"/>
          <w:lang w:eastAsia="zh-CN"/>
        </w:rPr>
        <w:tab/>
      </w:r>
      <w:r w:rsidRPr="00972A0D">
        <w:rPr>
          <w:rFonts w:eastAsia="Arial"/>
          <w:bCs/>
          <w:sz w:val="22"/>
          <w:szCs w:val="22"/>
          <w:lang w:eastAsia="zh-CN"/>
        </w:rPr>
        <w:tab/>
      </w:r>
      <w:r w:rsidRPr="00972A0D">
        <w:rPr>
          <w:rFonts w:eastAsia="Arial"/>
          <w:bCs/>
          <w:sz w:val="22"/>
          <w:szCs w:val="22"/>
          <w:lang w:eastAsia="zh-CN"/>
        </w:rPr>
        <w:tab/>
      </w:r>
      <w:r w:rsidRPr="00972A0D">
        <w:rPr>
          <w:rFonts w:eastAsia="Arial"/>
          <w:bCs/>
          <w:sz w:val="22"/>
          <w:szCs w:val="22"/>
          <w:lang w:eastAsia="zh-CN"/>
        </w:rPr>
        <w:tab/>
      </w:r>
      <w:r w:rsidRPr="00972A0D">
        <w:rPr>
          <w:rFonts w:eastAsia="Arial"/>
          <w:bCs/>
          <w:sz w:val="22"/>
          <w:szCs w:val="22"/>
          <w:lang w:eastAsia="zh-CN"/>
        </w:rPr>
        <w:tab/>
      </w:r>
      <w:r w:rsidRPr="00972A0D">
        <w:rPr>
          <w:rFonts w:eastAsia="Arial"/>
          <w:bCs/>
          <w:sz w:val="22"/>
          <w:szCs w:val="22"/>
          <w:lang w:eastAsia="zh-CN"/>
        </w:rPr>
        <w:tab/>
        <w:t>М.П.</w:t>
      </w:r>
    </w:p>
    <w:p w14:paraId="217D0989" w14:textId="77777777" w:rsidR="00972A0D" w:rsidRPr="00972A0D" w:rsidRDefault="00972A0D" w:rsidP="00972A0D">
      <w:pPr>
        <w:widowControl/>
        <w:autoSpaceDE/>
        <w:autoSpaceDN/>
        <w:adjustRightInd/>
        <w:jc w:val="center"/>
        <w:rPr>
          <w:b/>
          <w:position w:val="-1"/>
        </w:rPr>
      </w:pPr>
    </w:p>
    <w:p w14:paraId="63EB9A38" w14:textId="77777777" w:rsidR="00972A0D" w:rsidRDefault="00972A0D" w:rsidP="00D337C9">
      <w:pPr>
        <w:widowControl/>
        <w:autoSpaceDE/>
        <w:autoSpaceDN/>
        <w:adjustRightInd/>
        <w:jc w:val="center"/>
        <w:rPr>
          <w:b/>
          <w:sz w:val="24"/>
          <w:szCs w:val="24"/>
          <w:lang w:eastAsia="en-US" w:bidi="en-US"/>
        </w:rPr>
      </w:pPr>
    </w:p>
    <w:p w14:paraId="692DCD60" w14:textId="77777777" w:rsidR="00972A0D" w:rsidRDefault="00972A0D" w:rsidP="00D337C9">
      <w:pPr>
        <w:widowControl/>
        <w:autoSpaceDE/>
        <w:autoSpaceDN/>
        <w:adjustRightInd/>
        <w:jc w:val="center"/>
        <w:rPr>
          <w:b/>
          <w:sz w:val="24"/>
          <w:szCs w:val="24"/>
          <w:lang w:eastAsia="en-US" w:bidi="en-US"/>
        </w:rPr>
      </w:pPr>
    </w:p>
    <w:p w14:paraId="594967DF" w14:textId="77777777" w:rsidR="00972A0D" w:rsidRDefault="00972A0D" w:rsidP="00D337C9">
      <w:pPr>
        <w:widowControl/>
        <w:autoSpaceDE/>
        <w:autoSpaceDN/>
        <w:adjustRightInd/>
        <w:jc w:val="center"/>
        <w:rPr>
          <w:b/>
          <w:sz w:val="24"/>
          <w:szCs w:val="24"/>
          <w:lang w:eastAsia="en-US" w:bidi="en-US"/>
        </w:rPr>
      </w:pPr>
    </w:p>
    <w:p w14:paraId="018124AD" w14:textId="77777777" w:rsidR="00972A0D" w:rsidRDefault="00972A0D" w:rsidP="00D337C9">
      <w:pPr>
        <w:widowControl/>
        <w:autoSpaceDE/>
        <w:autoSpaceDN/>
        <w:adjustRightInd/>
        <w:jc w:val="center"/>
        <w:rPr>
          <w:b/>
          <w:sz w:val="24"/>
          <w:szCs w:val="24"/>
          <w:lang w:eastAsia="en-US" w:bidi="en-US"/>
        </w:rPr>
      </w:pPr>
    </w:p>
    <w:p w14:paraId="167B9E96" w14:textId="77777777" w:rsidR="00972A0D" w:rsidRDefault="00972A0D" w:rsidP="00D337C9">
      <w:pPr>
        <w:widowControl/>
        <w:autoSpaceDE/>
        <w:autoSpaceDN/>
        <w:adjustRightInd/>
        <w:jc w:val="center"/>
        <w:rPr>
          <w:b/>
          <w:sz w:val="24"/>
          <w:szCs w:val="24"/>
          <w:lang w:eastAsia="en-US" w:bidi="en-US"/>
        </w:rPr>
      </w:pPr>
    </w:p>
    <w:p w14:paraId="7DEBF0C9" w14:textId="77777777" w:rsidR="00972A0D" w:rsidRDefault="00972A0D" w:rsidP="00D337C9">
      <w:pPr>
        <w:widowControl/>
        <w:autoSpaceDE/>
        <w:autoSpaceDN/>
        <w:adjustRightInd/>
        <w:jc w:val="center"/>
        <w:rPr>
          <w:b/>
          <w:sz w:val="24"/>
          <w:szCs w:val="24"/>
          <w:lang w:eastAsia="en-US" w:bidi="en-US"/>
        </w:rPr>
      </w:pPr>
    </w:p>
    <w:p w14:paraId="7F1C6BA0" w14:textId="77777777" w:rsidR="00972A0D" w:rsidRDefault="00972A0D" w:rsidP="00D337C9">
      <w:pPr>
        <w:widowControl/>
        <w:autoSpaceDE/>
        <w:autoSpaceDN/>
        <w:adjustRightInd/>
        <w:jc w:val="center"/>
        <w:rPr>
          <w:b/>
          <w:sz w:val="24"/>
          <w:szCs w:val="24"/>
          <w:lang w:eastAsia="en-US" w:bidi="en-US"/>
        </w:rPr>
      </w:pPr>
    </w:p>
    <w:tbl>
      <w:tblPr>
        <w:tblW w:w="10456" w:type="dxa"/>
        <w:tblLook w:val="01E0" w:firstRow="1" w:lastRow="1" w:firstColumn="1" w:lastColumn="1" w:noHBand="0" w:noVBand="0"/>
      </w:tblPr>
      <w:tblGrid>
        <w:gridCol w:w="5070"/>
        <w:gridCol w:w="5386"/>
      </w:tblGrid>
      <w:tr w:rsidR="00673162" w:rsidRPr="00673162" w14:paraId="3412EA50" w14:textId="77777777" w:rsidTr="00673162">
        <w:trPr>
          <w:trHeight w:val="72"/>
        </w:trPr>
        <w:tc>
          <w:tcPr>
            <w:tcW w:w="5070" w:type="dxa"/>
          </w:tcPr>
          <w:p w14:paraId="54B603BC" w14:textId="77777777" w:rsidR="00673162" w:rsidRPr="00673162" w:rsidRDefault="00673162" w:rsidP="00673162">
            <w:pPr>
              <w:ind w:firstLine="709"/>
              <w:jc w:val="center"/>
              <w:rPr>
                <w:b/>
                <w:bCs/>
                <w:lang w:eastAsia="en-US"/>
              </w:rPr>
            </w:pPr>
          </w:p>
        </w:tc>
        <w:tc>
          <w:tcPr>
            <w:tcW w:w="5386" w:type="dxa"/>
          </w:tcPr>
          <w:p w14:paraId="65BA3868" w14:textId="77777777" w:rsidR="00673162" w:rsidRPr="00673162" w:rsidRDefault="00673162" w:rsidP="00673162">
            <w:pPr>
              <w:widowControl/>
              <w:autoSpaceDE/>
              <w:autoSpaceDN/>
              <w:adjustRightInd/>
              <w:ind w:firstLine="709"/>
              <w:jc w:val="center"/>
              <w:rPr>
                <w:b/>
                <w:bCs/>
                <w:lang w:eastAsia="en-US"/>
              </w:rPr>
            </w:pPr>
          </w:p>
        </w:tc>
      </w:tr>
    </w:tbl>
    <w:p w14:paraId="54B3D48E" w14:textId="77777777" w:rsidR="00673162" w:rsidRPr="00673162" w:rsidRDefault="00673162" w:rsidP="00673162">
      <w:pPr>
        <w:widowControl/>
        <w:autoSpaceDE/>
        <w:autoSpaceDN/>
        <w:adjustRightInd/>
        <w:ind w:left="1276" w:firstLine="8363"/>
        <w:jc w:val="both"/>
        <w:rPr>
          <w:b/>
        </w:rPr>
      </w:pPr>
    </w:p>
    <w:p w14:paraId="11EE2F18" w14:textId="77777777" w:rsidR="00673162" w:rsidRPr="00673162" w:rsidRDefault="00673162" w:rsidP="00673162">
      <w:pPr>
        <w:widowControl/>
        <w:autoSpaceDE/>
        <w:autoSpaceDN/>
        <w:adjustRightInd/>
        <w:rPr>
          <w:color w:val="FF0000"/>
          <w:sz w:val="24"/>
          <w:szCs w:val="24"/>
        </w:rPr>
      </w:pPr>
    </w:p>
    <w:p w14:paraId="79916795" w14:textId="77777777" w:rsidR="00673162" w:rsidRPr="00673162" w:rsidRDefault="00673162" w:rsidP="00673162">
      <w:pPr>
        <w:widowControl/>
        <w:autoSpaceDE/>
        <w:autoSpaceDN/>
        <w:adjustRightInd/>
        <w:jc w:val="center"/>
        <w:rPr>
          <w:color w:val="FF0000"/>
        </w:rPr>
      </w:pPr>
    </w:p>
    <w:p w14:paraId="5A3FC45A" w14:textId="77777777"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B5C8909"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0801FE08"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4F7B31A0"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442BB438"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5BADB42A" w14:textId="77777777" w:rsidR="00A4138B" w:rsidRPr="00A4138B" w:rsidRDefault="00A4138B" w:rsidP="00156C65">
      <w:pPr>
        <w:widowControl/>
        <w:tabs>
          <w:tab w:val="left" w:pos="7065"/>
        </w:tabs>
        <w:autoSpaceDE/>
        <w:autoSpaceDN/>
        <w:adjustRightInd/>
        <w:rPr>
          <w:i/>
        </w:rPr>
      </w:pPr>
      <w:r w:rsidRPr="00A4138B">
        <w:rPr>
          <w:sz w:val="24"/>
          <w:szCs w:val="24"/>
        </w:rPr>
        <w:tab/>
      </w:r>
    </w:p>
    <w:p w14:paraId="31E597B6" w14:textId="77777777" w:rsidR="00472F54" w:rsidRDefault="00472F54" w:rsidP="002B6E48">
      <w:pPr>
        <w:ind w:firstLine="709"/>
        <w:jc w:val="both"/>
        <w:rPr>
          <w:b/>
          <w:sz w:val="24"/>
          <w:szCs w:val="24"/>
        </w:rPr>
      </w:pPr>
    </w:p>
    <w:p w14:paraId="5A547065" w14:textId="77777777" w:rsidR="00601EE4" w:rsidRPr="002B6E48" w:rsidRDefault="00601EE4" w:rsidP="002B6E48">
      <w:pPr>
        <w:ind w:firstLine="709"/>
        <w:jc w:val="both"/>
        <w:rPr>
          <w:b/>
          <w:sz w:val="24"/>
          <w:szCs w:val="24"/>
        </w:rPr>
      </w:pPr>
    </w:p>
    <w:p w14:paraId="4FF9DC89" w14:textId="77777777" w:rsidR="00146CB1" w:rsidRDefault="00146CB1" w:rsidP="006F0442">
      <w:pPr>
        <w:jc w:val="center"/>
        <w:rPr>
          <w:b/>
          <w:sz w:val="24"/>
          <w:szCs w:val="24"/>
        </w:rPr>
      </w:pPr>
      <w:r w:rsidRPr="002B6E48">
        <w:rPr>
          <w:b/>
          <w:sz w:val="24"/>
          <w:szCs w:val="24"/>
        </w:rPr>
        <w:t>ФОРМЫ ДЛЯ ЗАПОЛНЕНИЯ УЧАСТНИКАМИ ЗАКУПКИ</w:t>
      </w:r>
    </w:p>
    <w:p w14:paraId="3F8E4F2F" w14:textId="77777777" w:rsidR="00E5020B" w:rsidRDefault="00E5020B" w:rsidP="002B6E48">
      <w:pPr>
        <w:ind w:firstLine="709"/>
        <w:jc w:val="center"/>
        <w:rPr>
          <w:b/>
          <w:sz w:val="24"/>
          <w:szCs w:val="24"/>
        </w:rPr>
      </w:pPr>
    </w:p>
    <w:p w14:paraId="6DB2BA75" w14:textId="77777777" w:rsidR="00601EE4" w:rsidRDefault="00601EE4" w:rsidP="002B6E48">
      <w:pPr>
        <w:ind w:firstLine="709"/>
        <w:jc w:val="center"/>
        <w:rPr>
          <w:b/>
          <w:sz w:val="24"/>
          <w:szCs w:val="24"/>
        </w:rPr>
      </w:pPr>
    </w:p>
    <w:p w14:paraId="54E5083A" w14:textId="77777777" w:rsidR="00601EE4" w:rsidRDefault="00601EE4" w:rsidP="002B6E48">
      <w:pPr>
        <w:ind w:firstLine="709"/>
        <w:jc w:val="center"/>
        <w:rPr>
          <w:b/>
          <w:sz w:val="24"/>
          <w:szCs w:val="24"/>
        </w:rPr>
      </w:pPr>
    </w:p>
    <w:p w14:paraId="518088A1" w14:textId="77777777"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14:paraId="4B065810" w14:textId="77777777"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14:paraId="4D6D33E8" w14:textId="77777777"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14:paraId="40999D2A" w14:textId="77777777" w:rsidR="00E71285" w:rsidRPr="00E71285" w:rsidRDefault="00E71285" w:rsidP="00E71285">
      <w:pPr>
        <w:spacing w:after="182"/>
        <w:jc w:val="center"/>
        <w:rPr>
          <w:b/>
          <w:bCs/>
          <w:sz w:val="22"/>
          <w:szCs w:val="22"/>
        </w:rPr>
      </w:pPr>
      <w:r w:rsidRPr="00E71285">
        <w:rPr>
          <w:b/>
          <w:bCs/>
          <w:sz w:val="22"/>
          <w:szCs w:val="22"/>
        </w:rPr>
        <w:t>Информация об участнике закупки:</w:t>
      </w:r>
    </w:p>
    <w:tbl>
      <w:tblPr>
        <w:tblStyle w:val="a5"/>
        <w:tblW w:w="0" w:type="auto"/>
        <w:tblLook w:val="04A0" w:firstRow="1" w:lastRow="0" w:firstColumn="1" w:lastColumn="0" w:noHBand="0" w:noVBand="1"/>
      </w:tblPr>
      <w:tblGrid>
        <w:gridCol w:w="5027"/>
        <w:gridCol w:w="5027"/>
      </w:tblGrid>
      <w:tr w:rsidR="00E71285" w14:paraId="30F65D62" w14:textId="77777777" w:rsidTr="00B152C5">
        <w:tc>
          <w:tcPr>
            <w:tcW w:w="5028" w:type="dxa"/>
            <w:vAlign w:val="center"/>
          </w:tcPr>
          <w:p w14:paraId="602F324B" w14:textId="77777777" w:rsidR="00E71285" w:rsidRDefault="00E71285" w:rsidP="00B152C5">
            <w:pPr>
              <w:spacing w:after="182"/>
              <w:rPr>
                <w:b/>
                <w:bCs/>
              </w:rPr>
            </w:pPr>
            <w:r w:rsidRPr="00EF4CD6">
              <w:t xml:space="preserve">Наименование </w:t>
            </w:r>
            <w:r w:rsidRPr="00757A6E">
              <w:rPr>
                <w:i/>
                <w:iCs/>
              </w:rPr>
              <w:t>(для юридического лица)</w:t>
            </w:r>
          </w:p>
        </w:tc>
        <w:tc>
          <w:tcPr>
            <w:tcW w:w="5028" w:type="dxa"/>
            <w:vAlign w:val="center"/>
          </w:tcPr>
          <w:p w14:paraId="0DA93F84" w14:textId="77777777" w:rsidR="00E71285" w:rsidRDefault="00E71285" w:rsidP="00B152C5">
            <w:pPr>
              <w:spacing w:after="182"/>
              <w:jc w:val="center"/>
              <w:rPr>
                <w:b/>
                <w:bCs/>
              </w:rPr>
            </w:pPr>
          </w:p>
        </w:tc>
      </w:tr>
      <w:tr w:rsidR="00E71285" w14:paraId="1340A0FD" w14:textId="77777777" w:rsidTr="00B152C5">
        <w:tc>
          <w:tcPr>
            <w:tcW w:w="5028" w:type="dxa"/>
            <w:vAlign w:val="center"/>
          </w:tcPr>
          <w:p w14:paraId="76693571" w14:textId="77777777" w:rsidR="00E71285" w:rsidRDefault="00E71285" w:rsidP="00B152C5">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3D341CC6" w14:textId="77777777" w:rsidR="00E71285" w:rsidRDefault="00E71285" w:rsidP="00B152C5">
            <w:pPr>
              <w:spacing w:after="182"/>
              <w:jc w:val="center"/>
              <w:rPr>
                <w:b/>
                <w:bCs/>
              </w:rPr>
            </w:pPr>
          </w:p>
        </w:tc>
      </w:tr>
      <w:tr w:rsidR="00E71285" w14:paraId="1FEB6F08" w14:textId="77777777" w:rsidTr="00B152C5">
        <w:tc>
          <w:tcPr>
            <w:tcW w:w="5028" w:type="dxa"/>
            <w:vAlign w:val="center"/>
          </w:tcPr>
          <w:p w14:paraId="316CC135" w14:textId="77777777" w:rsidR="00E71285" w:rsidRDefault="00E71285" w:rsidP="00B152C5">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343CEA0B" w14:textId="77777777" w:rsidR="00E71285" w:rsidRDefault="00E71285" w:rsidP="00B152C5">
            <w:pPr>
              <w:spacing w:after="182"/>
              <w:jc w:val="center"/>
              <w:rPr>
                <w:b/>
                <w:bCs/>
              </w:rPr>
            </w:pPr>
          </w:p>
        </w:tc>
      </w:tr>
      <w:tr w:rsidR="00E71285" w14:paraId="42C551E3" w14:textId="77777777" w:rsidTr="00B152C5">
        <w:tc>
          <w:tcPr>
            <w:tcW w:w="5028" w:type="dxa"/>
            <w:vAlign w:val="center"/>
          </w:tcPr>
          <w:p w14:paraId="260F40E0" w14:textId="77777777" w:rsidR="00E71285" w:rsidRDefault="00E71285" w:rsidP="00B152C5">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3238A958" w14:textId="77777777" w:rsidR="00E71285" w:rsidRDefault="00E71285" w:rsidP="00B152C5">
            <w:pPr>
              <w:spacing w:after="182"/>
              <w:jc w:val="center"/>
              <w:rPr>
                <w:b/>
                <w:bCs/>
              </w:rPr>
            </w:pPr>
          </w:p>
        </w:tc>
      </w:tr>
      <w:tr w:rsidR="00E71285" w14:paraId="72262F5F" w14:textId="77777777" w:rsidTr="00B152C5">
        <w:tc>
          <w:tcPr>
            <w:tcW w:w="5028" w:type="dxa"/>
            <w:vAlign w:val="center"/>
          </w:tcPr>
          <w:p w14:paraId="26E33ECB" w14:textId="77777777" w:rsidR="00E71285" w:rsidRDefault="00E71285" w:rsidP="00B152C5">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76ECB69A" w14:textId="77777777" w:rsidR="00E71285" w:rsidRDefault="00E71285" w:rsidP="00B152C5">
            <w:pPr>
              <w:spacing w:after="182"/>
              <w:jc w:val="center"/>
              <w:rPr>
                <w:b/>
                <w:bCs/>
              </w:rPr>
            </w:pPr>
          </w:p>
        </w:tc>
      </w:tr>
      <w:tr w:rsidR="00E71285" w14:paraId="67F4027D" w14:textId="77777777" w:rsidTr="00B152C5">
        <w:tc>
          <w:tcPr>
            <w:tcW w:w="5028" w:type="dxa"/>
            <w:vAlign w:val="center"/>
          </w:tcPr>
          <w:p w14:paraId="3DF45269" w14:textId="77777777" w:rsidR="00E71285" w:rsidRDefault="00E71285" w:rsidP="00B152C5">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610A6C92" w14:textId="77777777" w:rsidR="00E71285" w:rsidRDefault="00E71285" w:rsidP="00B152C5">
            <w:pPr>
              <w:spacing w:after="182"/>
              <w:jc w:val="center"/>
              <w:rPr>
                <w:b/>
                <w:bCs/>
              </w:rPr>
            </w:pPr>
          </w:p>
        </w:tc>
      </w:tr>
      <w:tr w:rsidR="00E71285" w14:paraId="7D78656C" w14:textId="77777777" w:rsidTr="00B152C5">
        <w:tc>
          <w:tcPr>
            <w:tcW w:w="5028" w:type="dxa"/>
            <w:vAlign w:val="center"/>
          </w:tcPr>
          <w:p w14:paraId="1710735E" w14:textId="77777777" w:rsidR="00E71285" w:rsidRDefault="00E71285" w:rsidP="00B152C5">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6D269D96" w14:textId="77777777" w:rsidR="00E71285" w:rsidRDefault="00E71285" w:rsidP="00B152C5">
            <w:pPr>
              <w:spacing w:after="182"/>
              <w:jc w:val="center"/>
              <w:rPr>
                <w:b/>
                <w:bCs/>
              </w:rPr>
            </w:pPr>
          </w:p>
        </w:tc>
      </w:tr>
      <w:tr w:rsidR="00E71285" w14:paraId="0DFB95EC" w14:textId="77777777" w:rsidTr="00B152C5">
        <w:tc>
          <w:tcPr>
            <w:tcW w:w="5028" w:type="dxa"/>
            <w:vAlign w:val="center"/>
          </w:tcPr>
          <w:p w14:paraId="0ED7C9A9" w14:textId="77777777" w:rsidR="00E71285" w:rsidRDefault="00E71285" w:rsidP="00B152C5">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76021C1" w14:textId="77777777" w:rsidR="00E71285" w:rsidRDefault="00E71285" w:rsidP="00B152C5">
            <w:pPr>
              <w:spacing w:after="182"/>
              <w:jc w:val="center"/>
              <w:rPr>
                <w:b/>
                <w:bCs/>
              </w:rPr>
            </w:pPr>
          </w:p>
        </w:tc>
      </w:tr>
    </w:tbl>
    <w:p w14:paraId="07B34A0B" w14:textId="77777777" w:rsidR="00E71285" w:rsidRDefault="00E71285" w:rsidP="00E71285">
      <w:pPr>
        <w:spacing w:after="182"/>
        <w:rPr>
          <w:b/>
          <w:bCs/>
        </w:rPr>
      </w:pPr>
    </w:p>
    <w:p w14:paraId="2D5A6081" w14:textId="6FB3C54C" w:rsidR="00E71285" w:rsidRPr="00E71285" w:rsidRDefault="00E71285" w:rsidP="00E71285">
      <w:pPr>
        <w:spacing w:after="182"/>
        <w:rPr>
          <w:color w:val="222222"/>
          <w:sz w:val="22"/>
          <w:szCs w:val="22"/>
        </w:rPr>
      </w:pPr>
      <w:r w:rsidRPr="00EF4CD6">
        <w:tab/>
      </w:r>
      <w:r w:rsidRPr="00E71285">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F350722" w14:textId="77777777" w:rsidR="00E71285" w:rsidRPr="00E71285" w:rsidRDefault="00E71285" w:rsidP="00E71285">
      <w:pPr>
        <w:spacing w:line="276" w:lineRule="auto"/>
        <w:jc w:val="both"/>
        <w:rPr>
          <w:color w:val="222222"/>
          <w:sz w:val="22"/>
          <w:szCs w:val="22"/>
        </w:rPr>
      </w:pPr>
      <w:r w:rsidRPr="00E71285">
        <w:rPr>
          <w:color w:val="222222"/>
          <w:sz w:val="22"/>
          <w:szCs w:val="22"/>
        </w:rPr>
        <w:lastRenderedPageBreak/>
        <w:t>Подавая настоящую заявку, подтверждаем, что участник закупки соответствует всем требованиям,</w:t>
      </w:r>
    </w:p>
    <w:p w14:paraId="305F8E20" w14:textId="77777777" w:rsidR="00E71285" w:rsidRPr="000F67FC" w:rsidRDefault="00E71285" w:rsidP="00E71285">
      <w:pPr>
        <w:spacing w:line="276" w:lineRule="auto"/>
        <w:jc w:val="both"/>
      </w:pPr>
      <w:r w:rsidRPr="00E71285">
        <w:rPr>
          <w:sz w:val="22"/>
          <w:szCs w:val="22"/>
        </w:rPr>
        <w:t>установленным извещением о проведении запроса котировок</w:t>
      </w:r>
      <w:r w:rsidRPr="000F67FC">
        <w:t>.</w:t>
      </w:r>
    </w:p>
    <w:p w14:paraId="5CDC3552" w14:textId="77777777" w:rsidR="00E71285" w:rsidRPr="000F67FC" w:rsidRDefault="00E71285" w:rsidP="00E71285">
      <w:pPr>
        <w:spacing w:after="182"/>
        <w:rPr>
          <w:b/>
          <w:bCs/>
          <w:color w:val="222222"/>
        </w:rPr>
      </w:pPr>
    </w:p>
    <w:p w14:paraId="06F66083" w14:textId="77777777" w:rsidR="00E71285" w:rsidRPr="00E71285" w:rsidRDefault="00E71285" w:rsidP="00E71285">
      <w:pPr>
        <w:spacing w:after="182"/>
        <w:rPr>
          <w:sz w:val="22"/>
          <w:szCs w:val="22"/>
        </w:rPr>
      </w:pPr>
      <w:r w:rsidRPr="00E71285">
        <w:rPr>
          <w:b/>
          <w:bCs/>
          <w:color w:val="222222"/>
          <w:sz w:val="22"/>
          <w:szCs w:val="22"/>
        </w:rPr>
        <w:t xml:space="preserve">Настоящим подтверждаем свое согласие на поставку товара по указанным в ценовом </w:t>
      </w:r>
      <w:r w:rsidRPr="00E71285">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E71285" w:rsidRPr="000F67FC" w14:paraId="6E560DEB" w14:textId="77777777" w:rsidTr="00B152C5">
        <w:tc>
          <w:tcPr>
            <w:tcW w:w="534" w:type="dxa"/>
            <w:tcBorders>
              <w:bottom w:val="single" w:sz="4" w:space="0" w:color="auto"/>
            </w:tcBorders>
            <w:vAlign w:val="center"/>
          </w:tcPr>
          <w:p w14:paraId="34E12D46" w14:textId="77777777" w:rsidR="00E71285" w:rsidRPr="000F67FC" w:rsidRDefault="00E71285" w:rsidP="00B152C5">
            <w:pPr>
              <w:jc w:val="center"/>
              <w:rPr>
                <w:b/>
                <w:sz w:val="21"/>
                <w:szCs w:val="21"/>
              </w:rPr>
            </w:pPr>
            <w:r w:rsidRPr="000F67FC">
              <w:rPr>
                <w:color w:val="222222"/>
              </w:rPr>
              <w:t> </w:t>
            </w:r>
            <w:r w:rsidRPr="000F67FC">
              <w:rPr>
                <w:b/>
                <w:sz w:val="21"/>
                <w:szCs w:val="21"/>
              </w:rPr>
              <w:t>№ п/п</w:t>
            </w:r>
          </w:p>
        </w:tc>
        <w:tc>
          <w:tcPr>
            <w:tcW w:w="2551" w:type="dxa"/>
            <w:tcBorders>
              <w:bottom w:val="single" w:sz="4" w:space="0" w:color="auto"/>
            </w:tcBorders>
            <w:vAlign w:val="center"/>
          </w:tcPr>
          <w:p w14:paraId="3D92AC4C" w14:textId="77777777" w:rsidR="00E71285" w:rsidRPr="000F67FC" w:rsidRDefault="00E71285" w:rsidP="00B152C5">
            <w:pPr>
              <w:jc w:val="center"/>
              <w:rPr>
                <w:b/>
                <w:sz w:val="21"/>
                <w:szCs w:val="21"/>
              </w:rPr>
            </w:pPr>
            <w:r w:rsidRPr="000F67FC">
              <w:rPr>
                <w:b/>
                <w:sz w:val="21"/>
                <w:szCs w:val="21"/>
              </w:rPr>
              <w:t>Наименование товара</w:t>
            </w:r>
          </w:p>
        </w:tc>
        <w:tc>
          <w:tcPr>
            <w:tcW w:w="4707" w:type="dxa"/>
            <w:tcBorders>
              <w:bottom w:val="single" w:sz="4" w:space="0" w:color="auto"/>
            </w:tcBorders>
            <w:vAlign w:val="center"/>
          </w:tcPr>
          <w:p w14:paraId="3EE8BF98" w14:textId="77777777" w:rsidR="00E71285" w:rsidRPr="000F67FC" w:rsidRDefault="00E71285" w:rsidP="00B152C5">
            <w:pPr>
              <w:jc w:val="center"/>
              <w:rPr>
                <w:b/>
                <w:sz w:val="21"/>
                <w:szCs w:val="21"/>
              </w:rPr>
            </w:pPr>
            <w:r w:rsidRPr="000F67FC">
              <w:rPr>
                <w:b/>
                <w:sz w:val="21"/>
                <w:szCs w:val="21"/>
              </w:rPr>
              <w:t>Характеристики товара</w:t>
            </w:r>
          </w:p>
          <w:p w14:paraId="020AF7D9" w14:textId="77777777" w:rsidR="00E71285" w:rsidRPr="000F67FC" w:rsidRDefault="00E71285" w:rsidP="00B152C5">
            <w:pPr>
              <w:jc w:val="center"/>
              <w:rPr>
                <w:i/>
              </w:rPr>
            </w:pPr>
            <w:r w:rsidRPr="000F67FC">
              <w:rPr>
                <w:i/>
                <w:iCs/>
              </w:rPr>
              <w:t xml:space="preserve">(участник закупки должен указать </w:t>
            </w:r>
            <w:proofErr w:type="gramStart"/>
            <w:r w:rsidRPr="000F67FC">
              <w:rPr>
                <w:i/>
                <w:iCs/>
              </w:rPr>
              <w:t>конкретные  показатели</w:t>
            </w:r>
            <w:proofErr w:type="gramEnd"/>
            <w:r w:rsidRPr="000F67FC">
              <w:rPr>
                <w:i/>
                <w:iCs/>
              </w:rPr>
              <w:t xml:space="preserve"> предлагаемого для поставки товара в соответствии с установленными </w:t>
            </w:r>
            <w:r w:rsidRPr="000F67FC">
              <w:rPr>
                <w:i/>
              </w:rPr>
              <w:t>Заказчиком в Техническом задании требованиями)</w:t>
            </w:r>
          </w:p>
        </w:tc>
        <w:tc>
          <w:tcPr>
            <w:tcW w:w="2098" w:type="dxa"/>
            <w:tcBorders>
              <w:bottom w:val="single" w:sz="4" w:space="0" w:color="auto"/>
            </w:tcBorders>
            <w:vAlign w:val="center"/>
          </w:tcPr>
          <w:p w14:paraId="79D2FA33" w14:textId="42D2C6E5" w:rsidR="00E71285" w:rsidRPr="000F67FC" w:rsidRDefault="00E71285" w:rsidP="00B152C5">
            <w:pPr>
              <w:jc w:val="center"/>
              <w:rPr>
                <w:vertAlign w:val="superscript"/>
              </w:rPr>
            </w:pPr>
            <w:r w:rsidRPr="000F67FC">
              <w:rPr>
                <w:bCs/>
                <w:iCs/>
              </w:rPr>
              <w:t>Наименование страны происхождения товара</w:t>
            </w:r>
            <w:r>
              <w:rPr>
                <w:b/>
                <w:bCs/>
                <w:i/>
                <w:iCs/>
                <w:vertAlign w:val="superscript"/>
              </w:rPr>
              <w:t>5</w:t>
            </w:r>
          </w:p>
          <w:p w14:paraId="2DD5637A" w14:textId="77777777" w:rsidR="00E71285" w:rsidRPr="000F67FC" w:rsidRDefault="00E71285" w:rsidP="00B152C5">
            <w:pPr>
              <w:jc w:val="center"/>
              <w:rPr>
                <w:b/>
                <w:i/>
                <w:color w:val="FF0000"/>
                <w:sz w:val="21"/>
                <w:szCs w:val="21"/>
              </w:rPr>
            </w:pPr>
          </w:p>
        </w:tc>
      </w:tr>
      <w:tr w:rsidR="00E71285" w:rsidRPr="000F67FC" w14:paraId="42C771D5"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660DEF6" w14:textId="77777777" w:rsidR="00E71285" w:rsidRPr="000F67FC" w:rsidRDefault="00E71285" w:rsidP="00B152C5">
            <w:pPr>
              <w:jc w:val="both"/>
              <w:rPr>
                <w:sz w:val="24"/>
                <w:szCs w:val="24"/>
              </w:rPr>
            </w:pPr>
            <w:r w:rsidRPr="000F67FC">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7D568776"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B97C30F"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2306C5" w14:textId="77777777" w:rsidR="00E71285" w:rsidRPr="000F67FC" w:rsidRDefault="00E71285" w:rsidP="00B152C5">
            <w:pPr>
              <w:jc w:val="both"/>
              <w:rPr>
                <w:sz w:val="24"/>
                <w:szCs w:val="24"/>
              </w:rPr>
            </w:pPr>
          </w:p>
        </w:tc>
      </w:tr>
      <w:tr w:rsidR="00E71285" w:rsidRPr="000F67FC" w14:paraId="1BE87A9C"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866D00B" w14:textId="77777777" w:rsidR="00E71285" w:rsidRPr="000F67FC" w:rsidRDefault="00E71285" w:rsidP="00B152C5">
            <w:pPr>
              <w:jc w:val="both"/>
              <w:rPr>
                <w:sz w:val="24"/>
                <w:szCs w:val="24"/>
              </w:rPr>
            </w:pPr>
            <w:r w:rsidRPr="000F67FC">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1B4823C5"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990F417"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F0E0B0" w14:textId="77777777" w:rsidR="00E71285" w:rsidRPr="000F67FC" w:rsidRDefault="00E71285" w:rsidP="00B152C5">
            <w:pPr>
              <w:jc w:val="both"/>
              <w:rPr>
                <w:sz w:val="24"/>
                <w:szCs w:val="24"/>
              </w:rPr>
            </w:pPr>
          </w:p>
        </w:tc>
      </w:tr>
      <w:tr w:rsidR="00E71285" w:rsidRPr="000F67FC" w14:paraId="6AB5BD27"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40B46EC4" w14:textId="77777777" w:rsidR="00E71285" w:rsidRPr="000F67FC" w:rsidRDefault="00E71285" w:rsidP="00B152C5">
            <w:pPr>
              <w:jc w:val="both"/>
              <w:rPr>
                <w:sz w:val="24"/>
                <w:szCs w:val="24"/>
              </w:rPr>
            </w:pPr>
            <w:r w:rsidRPr="000F67FC">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650A229A"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0DE6023"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E1AF1A8" w14:textId="77777777" w:rsidR="00E71285" w:rsidRPr="000F67FC" w:rsidRDefault="00E71285" w:rsidP="00B152C5">
            <w:pPr>
              <w:jc w:val="both"/>
              <w:rPr>
                <w:sz w:val="24"/>
                <w:szCs w:val="24"/>
              </w:rPr>
            </w:pPr>
          </w:p>
        </w:tc>
      </w:tr>
    </w:tbl>
    <w:p w14:paraId="59267C93" w14:textId="77777777" w:rsidR="00E71285" w:rsidRPr="000F67FC" w:rsidRDefault="00E71285" w:rsidP="00E71285">
      <w:pPr>
        <w:spacing w:after="182"/>
        <w:rPr>
          <w:color w:val="222222"/>
        </w:rPr>
      </w:pPr>
    </w:p>
    <w:p w14:paraId="5C71C543" w14:textId="3485F376" w:rsidR="00E5020B" w:rsidRPr="00E71285" w:rsidRDefault="00E71285" w:rsidP="00E71285">
      <w:pPr>
        <w:widowControl/>
        <w:autoSpaceDE/>
        <w:autoSpaceDN/>
        <w:adjustRightInd/>
        <w:spacing w:after="182"/>
        <w:jc w:val="both"/>
        <w:rPr>
          <w:sz w:val="22"/>
          <w:szCs w:val="22"/>
        </w:rPr>
      </w:pPr>
      <w:r w:rsidRPr="00E71285">
        <w:rPr>
          <w:color w:val="222222"/>
          <w:sz w:val="22"/>
          <w:szCs w:val="22"/>
        </w:rPr>
        <w:t xml:space="preserve">В случае признания ______________ </w:t>
      </w:r>
      <w:r w:rsidRPr="00E71285">
        <w:rPr>
          <w:i/>
          <w:color w:val="222222"/>
          <w:sz w:val="22"/>
          <w:szCs w:val="22"/>
        </w:rPr>
        <w:t xml:space="preserve">(наименование участника </w:t>
      </w:r>
      <w:proofErr w:type="gramStart"/>
      <w:r w:rsidRPr="00E71285">
        <w:rPr>
          <w:i/>
          <w:sz w:val="22"/>
          <w:szCs w:val="22"/>
        </w:rPr>
        <w:t>закупки)</w:t>
      </w:r>
      <w:r w:rsidRPr="00E71285">
        <w:rPr>
          <w:sz w:val="22"/>
          <w:szCs w:val="22"/>
        </w:rPr>
        <w:t>_</w:t>
      </w:r>
      <w:proofErr w:type="gramEnd"/>
      <w:r w:rsidRPr="00E71285">
        <w:rPr>
          <w:sz w:val="22"/>
          <w:szCs w:val="22"/>
        </w:rPr>
        <w:t xml:space="preserve">_________________________ победителем в запросе котировок в электронной </w:t>
      </w:r>
      <w:proofErr w:type="gramStart"/>
      <w:r w:rsidRPr="00E71285">
        <w:rPr>
          <w:sz w:val="22"/>
          <w:szCs w:val="22"/>
        </w:rPr>
        <w:t>форме,  обязуемся</w:t>
      </w:r>
      <w:proofErr w:type="gramEnd"/>
      <w:r w:rsidRPr="00E71285">
        <w:rPr>
          <w:sz w:val="22"/>
          <w:szCs w:val="22"/>
        </w:rPr>
        <w:t xml:space="preserve"> своевременно заключить и исполнить договор на условиях, указанных в извещении о проведении запроса котировок в электронной форме.</w:t>
      </w:r>
      <w:r w:rsidR="00E5020B" w:rsidRPr="00E71285">
        <w:rPr>
          <w:sz w:val="22"/>
          <w:szCs w:val="22"/>
        </w:rPr>
        <w:t> </w:t>
      </w:r>
    </w:p>
    <w:p w14:paraId="13A9793A" w14:textId="77777777" w:rsidR="00E5020B" w:rsidRPr="002B6E48" w:rsidRDefault="00E5020B" w:rsidP="002B6E48">
      <w:pPr>
        <w:ind w:firstLine="709"/>
        <w:jc w:val="center"/>
        <w:rPr>
          <w:b/>
          <w:sz w:val="24"/>
          <w:szCs w:val="24"/>
        </w:rPr>
      </w:pPr>
    </w:p>
    <w:p w14:paraId="679C7066" w14:textId="77777777" w:rsidR="004E0061" w:rsidRPr="002B6E48" w:rsidRDefault="004E0061" w:rsidP="002B6E48">
      <w:pPr>
        <w:widowControl/>
        <w:autoSpaceDE/>
        <w:autoSpaceDN/>
        <w:adjustRightInd/>
        <w:ind w:firstLine="709"/>
        <w:jc w:val="right"/>
        <w:rPr>
          <w:sz w:val="24"/>
          <w:szCs w:val="24"/>
        </w:rPr>
      </w:pPr>
    </w:p>
    <w:p w14:paraId="7790DA15" w14:textId="77777777" w:rsidR="003B3FA5" w:rsidRPr="003B3FA5" w:rsidRDefault="003B3FA5" w:rsidP="003B3FA5">
      <w:pPr>
        <w:widowControl/>
        <w:autoSpaceDE/>
        <w:autoSpaceDN/>
        <w:adjustRightInd/>
        <w:rPr>
          <w:color w:val="808080"/>
        </w:rPr>
      </w:pPr>
      <w:bookmarkStart w:id="7" w:name="_Анкета_Претендента_на"/>
      <w:bookmarkStart w:id="8" w:name="_Анкета_Участника_процедуры"/>
      <w:bookmarkEnd w:id="7"/>
      <w:bookmarkEnd w:id="8"/>
      <w:r w:rsidRPr="003B3FA5">
        <w:rPr>
          <w:color w:val="808080"/>
        </w:rPr>
        <w:t xml:space="preserve">ИНСТРУКЦИИ ПО ЗАПОЛНЕНИЮ </w:t>
      </w:r>
    </w:p>
    <w:p w14:paraId="0B0B6074" w14:textId="77777777"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14:paraId="1C271548" w14:textId="656D41BA"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заполнены Участником.</w:t>
      </w:r>
    </w:p>
    <w:p w14:paraId="226835DD" w14:textId="77777777"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12E7166F"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14:paraId="46546E2D"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14:paraId="301383A0"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14:paraId="77AD4B57"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14:paraId="4E304DFA" w14:textId="77777777"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proofErr w:type="gramStart"/>
      <w:r w:rsidR="00446448" w:rsidRPr="009305AD">
        <w:rPr>
          <w:bCs/>
          <w:color w:val="808080"/>
          <w:sz w:val="22"/>
          <w:szCs w:val="22"/>
        </w:rPr>
        <w:t>В  случае</w:t>
      </w:r>
      <w:proofErr w:type="gramEnd"/>
      <w:r w:rsidR="00446448" w:rsidRPr="009305AD">
        <w:rPr>
          <w:bCs/>
          <w:color w:val="808080"/>
          <w:sz w:val="22"/>
          <w:szCs w:val="22"/>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44CC490E" w14:textId="0FC2F981" w:rsidR="00446448" w:rsidRPr="00E71285" w:rsidRDefault="00707527"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sidRPr="00601EE4">
        <w:rPr>
          <w:bCs/>
          <w:color w:val="808080"/>
          <w:sz w:val="22"/>
          <w:szCs w:val="22"/>
        </w:rPr>
        <w:t xml:space="preserve">       </w:t>
      </w:r>
      <w:r w:rsidR="00446448" w:rsidRPr="00601EE4">
        <w:rPr>
          <w:color w:val="7F7F7F"/>
          <w:sz w:val="22"/>
          <w:szCs w:val="22"/>
          <w:shd w:val="clear" w:color="auto" w:fill="FFFFFF"/>
        </w:rPr>
        <w:t xml:space="preserve">Подача заявки на отдельные позиции или часть объема по какой-либо из позиций, указанных </w:t>
      </w:r>
      <w:proofErr w:type="gramStart"/>
      <w:r w:rsidR="00446448" w:rsidRPr="00601EE4">
        <w:rPr>
          <w:color w:val="7F7F7F"/>
          <w:sz w:val="22"/>
          <w:szCs w:val="22"/>
          <w:shd w:val="clear" w:color="auto" w:fill="FFFFFF"/>
        </w:rPr>
        <w:t xml:space="preserve">в  </w:t>
      </w:r>
      <w:r w:rsidRPr="00601EE4">
        <w:rPr>
          <w:color w:val="7F7F7F"/>
          <w:sz w:val="22"/>
          <w:szCs w:val="22"/>
          <w:shd w:val="clear" w:color="auto" w:fill="FFFFFF"/>
        </w:rPr>
        <w:t>Техническом</w:t>
      </w:r>
      <w:proofErr w:type="gramEnd"/>
      <w:r w:rsidRPr="00601EE4">
        <w:rPr>
          <w:color w:val="7F7F7F"/>
          <w:sz w:val="22"/>
          <w:szCs w:val="22"/>
          <w:shd w:val="clear" w:color="auto" w:fill="FFFFFF"/>
        </w:rPr>
        <w:t xml:space="preserve"> задании (Приложении №2 к настоящему Извещению о закупке)</w:t>
      </w:r>
      <w:r w:rsidR="00446448" w:rsidRPr="00601EE4">
        <w:rPr>
          <w:color w:val="7F7F7F"/>
          <w:sz w:val="22"/>
          <w:szCs w:val="22"/>
          <w:shd w:val="clear" w:color="auto" w:fill="FFFFFF"/>
        </w:rPr>
        <w:t>, не допускается.</w:t>
      </w:r>
    </w:p>
    <w:p w14:paraId="0E8CEF17" w14:textId="7D618F0B" w:rsidR="00E71285" w:rsidRPr="00601EE4" w:rsidRDefault="00E71285"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Pr>
          <w:bCs/>
          <w:iCs/>
          <w:color w:val="7F7F7F"/>
          <w:sz w:val="22"/>
          <w:szCs w:val="22"/>
        </w:rPr>
        <w:t xml:space="preserve">       </w:t>
      </w:r>
      <w:r w:rsidRPr="00E71285">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6C1B8902" w14:textId="77777777" w:rsidR="003E05C7" w:rsidRPr="002B6E48" w:rsidRDefault="003E05C7" w:rsidP="002B6E48">
      <w:pPr>
        <w:widowControl/>
        <w:adjustRightInd/>
        <w:ind w:hanging="142"/>
        <w:jc w:val="both"/>
        <w:rPr>
          <w:bCs/>
          <w:snapToGrid w:val="0"/>
          <w:sz w:val="24"/>
          <w:szCs w:val="24"/>
        </w:rPr>
      </w:pPr>
    </w:p>
    <w:p w14:paraId="7763F348" w14:textId="77777777" w:rsidR="00446448" w:rsidRDefault="00446448" w:rsidP="00A4138B">
      <w:pPr>
        <w:widowControl/>
        <w:overflowPunct w:val="0"/>
        <w:ind w:hanging="142"/>
        <w:jc w:val="both"/>
        <w:rPr>
          <w:sz w:val="24"/>
          <w:szCs w:val="24"/>
        </w:rPr>
        <w:sectPr w:rsidR="00446448" w:rsidSect="0028634B">
          <w:pgSz w:w="11907" w:h="16839" w:code="9"/>
          <w:pgMar w:top="426" w:right="567" w:bottom="709" w:left="1276" w:header="720" w:footer="720" w:gutter="0"/>
          <w:pgNumType w:start="1"/>
          <w:cols w:space="708"/>
          <w:noEndnote/>
          <w:titlePg/>
          <w:docGrid w:linePitch="326"/>
        </w:sectPr>
      </w:pPr>
      <w:bookmarkStart w:id="9" w:name="форма1"/>
      <w:bookmarkStart w:id="10" w:name="_Toc438145268"/>
      <w:bookmarkStart w:id="11" w:name="_Toc98251753"/>
    </w:p>
    <w:p w14:paraId="5078FE2D" w14:textId="77777777" w:rsidR="00787174" w:rsidRDefault="00A4138B" w:rsidP="00787174">
      <w:pPr>
        <w:keepNext/>
        <w:widowControl/>
        <w:autoSpaceDE/>
        <w:autoSpaceDN/>
        <w:adjustRightInd/>
        <w:spacing w:before="240" w:after="120"/>
        <w:ind w:left="792" w:hanging="360"/>
        <w:outlineLvl w:val="0"/>
        <w:rPr>
          <w:sz w:val="24"/>
          <w:szCs w:val="24"/>
        </w:rPr>
      </w:pPr>
      <w:bookmarkStart w:id="12" w:name="_Форма_1_ЗАЯВКА"/>
      <w:bookmarkStart w:id="13" w:name="_Toc438145269"/>
      <w:bookmarkEnd w:id="9"/>
      <w:bookmarkEnd w:id="10"/>
      <w:bookmarkEnd w:id="12"/>
      <w:r w:rsidRPr="002B6E48">
        <w:rPr>
          <w:sz w:val="24"/>
          <w:szCs w:val="24"/>
        </w:rPr>
        <w:lastRenderedPageBreak/>
        <w:t xml:space="preserve">Форма </w:t>
      </w:r>
      <w:r w:rsidR="00787174">
        <w:rPr>
          <w:sz w:val="24"/>
          <w:szCs w:val="24"/>
        </w:rPr>
        <w:t>2</w:t>
      </w:r>
      <w:r>
        <w:rPr>
          <w:sz w:val="24"/>
          <w:szCs w:val="24"/>
        </w:rPr>
        <w:tab/>
      </w:r>
      <w:bookmarkEnd w:id="13"/>
      <w:r w:rsidR="00787174">
        <w:rPr>
          <w:sz w:val="24"/>
          <w:szCs w:val="24"/>
        </w:rPr>
        <w:t xml:space="preserve"> </w:t>
      </w:r>
    </w:p>
    <w:p w14:paraId="4CBBE947" w14:textId="77777777" w:rsidR="00105BD3" w:rsidRPr="00A4138B" w:rsidRDefault="00105BD3" w:rsidP="00105BD3">
      <w:pPr>
        <w:widowControl/>
        <w:autoSpaceDE/>
        <w:autoSpaceDN/>
        <w:adjustRightInd/>
        <w:rPr>
          <w:sz w:val="24"/>
          <w:szCs w:val="24"/>
        </w:rPr>
      </w:pPr>
      <w:bookmarkStart w:id="14" w:name="_Письмо_о_подаче"/>
      <w:bookmarkStart w:id="15" w:name="_Заявка_о_подаче"/>
      <w:bookmarkStart w:id="16" w:name="_Ref55335821"/>
      <w:bookmarkStart w:id="17" w:name="_Ref55336345"/>
      <w:bookmarkStart w:id="18" w:name="_Toc57314674"/>
      <w:bookmarkStart w:id="19" w:name="_Toc69728988"/>
      <w:bookmarkStart w:id="20" w:name="_Toc98251754"/>
      <w:bookmarkStart w:id="21" w:name="_Форма_2_АНКЕТА"/>
      <w:bookmarkEnd w:id="11"/>
      <w:bookmarkEnd w:id="14"/>
      <w:bookmarkEnd w:id="15"/>
      <w:bookmarkEnd w:id="16"/>
      <w:bookmarkEnd w:id="17"/>
      <w:bookmarkEnd w:id="18"/>
      <w:bookmarkEnd w:id="19"/>
      <w:bookmarkEnd w:id="20"/>
      <w:bookmarkEnd w:id="21"/>
    </w:p>
    <w:p w14:paraId="5FF115F8" w14:textId="77777777" w:rsidR="00105BD3" w:rsidRPr="00A4138B" w:rsidRDefault="00105BD3" w:rsidP="00105BD3">
      <w:pPr>
        <w:widowControl/>
        <w:autoSpaceDE/>
        <w:autoSpaceDN/>
        <w:adjustRightInd/>
        <w:rPr>
          <w:sz w:val="24"/>
          <w:szCs w:val="24"/>
        </w:rPr>
      </w:pPr>
    </w:p>
    <w:p w14:paraId="3EE4A861" w14:textId="77777777" w:rsidR="00943885" w:rsidRPr="00BE7224" w:rsidRDefault="00943885" w:rsidP="00943885">
      <w:pPr>
        <w:widowControl/>
        <w:autoSpaceDE/>
        <w:autoSpaceDN/>
        <w:adjustRightInd/>
        <w:jc w:val="center"/>
        <w:rPr>
          <w:b/>
          <w:sz w:val="22"/>
          <w:szCs w:val="22"/>
        </w:rPr>
      </w:pPr>
      <w:bookmarkStart w:id="22" w:name="_Toc235439567"/>
      <w:bookmarkStart w:id="23" w:name="_Toc305665991"/>
      <w:r w:rsidRPr="00BE7224">
        <w:rPr>
          <w:b/>
          <w:sz w:val="22"/>
          <w:szCs w:val="22"/>
        </w:rPr>
        <w:t>ЦЕНОВОЕ ПРЕДЛОЖЕНИЕ</w:t>
      </w:r>
      <w:bookmarkEnd w:id="22"/>
      <w:bookmarkEnd w:id="23"/>
    </w:p>
    <w:p w14:paraId="651C708C" w14:textId="77777777" w:rsidR="00943885" w:rsidRPr="00A4138B" w:rsidRDefault="00943885" w:rsidP="00943885">
      <w:pPr>
        <w:widowControl/>
        <w:autoSpaceDE/>
        <w:autoSpaceDN/>
        <w:adjustRightInd/>
        <w:rPr>
          <w:sz w:val="24"/>
          <w:szCs w:val="24"/>
        </w:rPr>
      </w:pPr>
    </w:p>
    <w:p w14:paraId="0F168680" w14:textId="77777777"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14:paraId="6E329598" w14:textId="77777777" w:rsidR="00943885" w:rsidRPr="00A4138B" w:rsidRDefault="00943885" w:rsidP="00943885">
      <w:pPr>
        <w:widowControl/>
        <w:autoSpaceDE/>
        <w:autoSpaceDN/>
        <w:adjustRightInd/>
        <w:rPr>
          <w:sz w:val="24"/>
          <w:szCs w:val="24"/>
        </w:rPr>
      </w:pPr>
    </w:p>
    <w:p w14:paraId="25A1D1CB" w14:textId="77777777"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14:paraId="4BFA300A" w14:textId="77777777" w:rsidR="00943885" w:rsidRPr="00A4138B" w:rsidRDefault="00943885" w:rsidP="00943885">
      <w:pPr>
        <w:widowControl/>
        <w:autoSpaceDE/>
        <w:autoSpaceDN/>
        <w:adjustRightInd/>
        <w:rPr>
          <w:i/>
          <w:sz w:val="24"/>
          <w:szCs w:val="24"/>
        </w:rPr>
      </w:pPr>
    </w:p>
    <w:tbl>
      <w:tblPr>
        <w:tblW w:w="142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699"/>
        <w:gridCol w:w="1843"/>
        <w:gridCol w:w="2268"/>
        <w:gridCol w:w="13"/>
        <w:gridCol w:w="3531"/>
      </w:tblGrid>
      <w:tr w:rsidR="00E71285" w:rsidRPr="00A4138B" w14:paraId="1512EFC2" w14:textId="77777777" w:rsidTr="00E71285">
        <w:tc>
          <w:tcPr>
            <w:tcW w:w="850" w:type="dxa"/>
            <w:tcBorders>
              <w:top w:val="single" w:sz="4" w:space="0" w:color="auto"/>
              <w:left w:val="single" w:sz="4" w:space="0" w:color="auto"/>
              <w:bottom w:val="single" w:sz="4" w:space="0" w:color="auto"/>
              <w:right w:val="single" w:sz="4" w:space="0" w:color="auto"/>
            </w:tcBorders>
            <w:vAlign w:val="center"/>
            <w:hideMark/>
          </w:tcPr>
          <w:p w14:paraId="5811BA8F" w14:textId="77777777" w:rsidR="00E71285" w:rsidRPr="00A4138B" w:rsidRDefault="00E71285" w:rsidP="00F333A3">
            <w:pPr>
              <w:keepNext/>
              <w:widowControl/>
              <w:autoSpaceDE/>
              <w:autoSpaceDN/>
              <w:adjustRightInd/>
              <w:snapToGrid w:val="0"/>
              <w:spacing w:before="40" w:after="40"/>
              <w:ind w:right="57"/>
              <w:jc w:val="center"/>
            </w:pPr>
            <w:r w:rsidRPr="00A4138B">
              <w:t>№ 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B2EF25E" w14:textId="77777777" w:rsidR="00E71285" w:rsidRPr="00A4138B" w:rsidRDefault="00E712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14C1A4" w14:textId="77777777" w:rsidR="00E71285" w:rsidRPr="00A4138B" w:rsidRDefault="00E712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555A9E" w14:textId="77777777" w:rsidR="00E71285" w:rsidRPr="00A4138B" w:rsidRDefault="00E71285" w:rsidP="00F333A3">
            <w:pPr>
              <w:keepNext/>
              <w:widowControl/>
              <w:autoSpaceDE/>
              <w:autoSpaceDN/>
              <w:adjustRightInd/>
              <w:snapToGrid w:val="0"/>
              <w:spacing w:before="40" w:after="40"/>
              <w:ind w:left="57" w:right="57"/>
              <w:jc w:val="center"/>
            </w:pPr>
            <w:r w:rsidRPr="00A4138B">
              <w:t>Кол-во</w:t>
            </w:r>
          </w:p>
        </w:tc>
        <w:tc>
          <w:tcPr>
            <w:tcW w:w="3544" w:type="dxa"/>
            <w:gridSpan w:val="2"/>
            <w:tcBorders>
              <w:top w:val="single" w:sz="4" w:space="0" w:color="auto"/>
              <w:left w:val="single" w:sz="4" w:space="0" w:color="auto"/>
              <w:bottom w:val="single" w:sz="4" w:space="0" w:color="auto"/>
              <w:right w:val="single" w:sz="4" w:space="0" w:color="auto"/>
            </w:tcBorders>
          </w:tcPr>
          <w:p w14:paraId="4B820F0D" w14:textId="77777777" w:rsidR="00E71285" w:rsidRDefault="00E71285" w:rsidP="00F333A3">
            <w:pPr>
              <w:keepNext/>
              <w:widowControl/>
              <w:autoSpaceDE/>
              <w:autoSpaceDN/>
              <w:adjustRightInd/>
              <w:snapToGrid w:val="0"/>
              <w:spacing w:before="40" w:after="40"/>
              <w:ind w:left="57" w:right="57"/>
              <w:jc w:val="center"/>
            </w:pPr>
          </w:p>
          <w:p w14:paraId="747AB4A7" w14:textId="77777777" w:rsidR="00E71285" w:rsidRDefault="00E71285" w:rsidP="00E71285">
            <w:pPr>
              <w:keepNext/>
              <w:widowControl/>
              <w:autoSpaceDE/>
              <w:autoSpaceDN/>
              <w:adjustRightInd/>
              <w:snapToGrid w:val="0"/>
              <w:spacing w:before="40" w:after="40"/>
              <w:ind w:left="57" w:right="57"/>
              <w:jc w:val="center"/>
            </w:pPr>
            <w:r>
              <w:t xml:space="preserve">Цена за 1 ед., руб. </w:t>
            </w:r>
          </w:p>
          <w:p w14:paraId="578853A4" w14:textId="22715E22" w:rsidR="00E71285" w:rsidRDefault="00E71285" w:rsidP="00E71285">
            <w:pPr>
              <w:keepNext/>
              <w:widowControl/>
              <w:autoSpaceDE/>
              <w:autoSpaceDN/>
              <w:adjustRightInd/>
              <w:snapToGrid w:val="0"/>
              <w:spacing w:before="40" w:after="40"/>
              <w:ind w:left="57" w:right="57"/>
              <w:jc w:val="center"/>
            </w:pPr>
            <w:r>
              <w:t>(с НДС при наличии)</w:t>
            </w:r>
          </w:p>
          <w:p w14:paraId="23FDA654" w14:textId="77777777" w:rsidR="00E71285" w:rsidRPr="00A4138B" w:rsidRDefault="00E71285" w:rsidP="009305AD">
            <w:pPr>
              <w:keepNext/>
              <w:widowControl/>
              <w:autoSpaceDE/>
              <w:autoSpaceDN/>
              <w:adjustRightInd/>
              <w:snapToGrid w:val="0"/>
              <w:spacing w:before="40" w:after="40"/>
              <w:ind w:right="57"/>
            </w:pPr>
          </w:p>
        </w:tc>
      </w:tr>
      <w:tr w:rsidR="00E71285" w:rsidRPr="00A4138B" w14:paraId="4F1C48EE"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12849A27" w14:textId="77777777" w:rsidR="00E71285" w:rsidRPr="00A4138B" w:rsidRDefault="00E71285" w:rsidP="00F333A3">
            <w:pPr>
              <w:widowControl/>
              <w:autoSpaceDE/>
              <w:autoSpaceDN/>
              <w:adjustRightInd/>
              <w:snapToGrid w:val="0"/>
              <w:spacing w:before="40" w:after="40"/>
              <w:ind w:right="57"/>
              <w:jc w:val="center"/>
              <w:rPr>
                <w:color w:val="000000"/>
              </w:rPr>
            </w:pPr>
            <w:r w:rsidRPr="00A4138B">
              <w:rPr>
                <w:color w:val="000000"/>
              </w:rPr>
              <w:t>1</w:t>
            </w:r>
          </w:p>
        </w:tc>
        <w:tc>
          <w:tcPr>
            <w:tcW w:w="5699" w:type="dxa"/>
            <w:tcBorders>
              <w:top w:val="single" w:sz="4" w:space="0" w:color="auto"/>
              <w:left w:val="single" w:sz="4" w:space="0" w:color="auto"/>
              <w:bottom w:val="single" w:sz="4" w:space="0" w:color="auto"/>
              <w:right w:val="single" w:sz="4" w:space="0" w:color="auto"/>
            </w:tcBorders>
            <w:vAlign w:val="center"/>
          </w:tcPr>
          <w:p w14:paraId="041A983F"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4F66B5"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0023DB9D" w14:textId="45F68A26"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7AACCFCD"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31E44AD0"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0B26BB5D" w14:textId="77777777" w:rsidR="00E71285" w:rsidRPr="00A4138B" w:rsidRDefault="00E71285" w:rsidP="00F333A3">
            <w:pPr>
              <w:widowControl/>
              <w:autoSpaceDE/>
              <w:autoSpaceDN/>
              <w:adjustRightInd/>
              <w:snapToGrid w:val="0"/>
              <w:spacing w:before="40" w:after="40"/>
              <w:ind w:right="57"/>
              <w:jc w:val="center"/>
              <w:rPr>
                <w:color w:val="000000"/>
              </w:rPr>
            </w:pPr>
            <w:r>
              <w:rPr>
                <w:color w:val="000000"/>
              </w:rPr>
              <w:t>…</w:t>
            </w:r>
          </w:p>
        </w:tc>
        <w:tc>
          <w:tcPr>
            <w:tcW w:w="5699" w:type="dxa"/>
            <w:tcBorders>
              <w:top w:val="single" w:sz="4" w:space="0" w:color="auto"/>
              <w:left w:val="single" w:sz="4" w:space="0" w:color="auto"/>
              <w:bottom w:val="single" w:sz="4" w:space="0" w:color="auto"/>
              <w:right w:val="single" w:sz="4" w:space="0" w:color="auto"/>
            </w:tcBorders>
            <w:vAlign w:val="center"/>
          </w:tcPr>
          <w:p w14:paraId="67EE9DA6"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822D25B"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AECB9DB" w14:textId="1E1E9CA3"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66A30DBA"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4515EFBA" w14:textId="77777777" w:rsidTr="00E71285">
        <w:tc>
          <w:tcPr>
            <w:tcW w:w="10673" w:type="dxa"/>
            <w:gridSpan w:val="5"/>
            <w:tcBorders>
              <w:top w:val="single" w:sz="4" w:space="0" w:color="auto"/>
              <w:left w:val="single" w:sz="4" w:space="0" w:color="auto"/>
              <w:bottom w:val="single" w:sz="4" w:space="0" w:color="auto"/>
              <w:right w:val="single" w:sz="4" w:space="0" w:color="auto"/>
            </w:tcBorders>
          </w:tcPr>
          <w:p w14:paraId="1E16D845" w14:textId="77777777" w:rsidR="00E71285" w:rsidRPr="00A4138B" w:rsidRDefault="00E712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3531" w:type="dxa"/>
            <w:tcBorders>
              <w:top w:val="single" w:sz="4" w:space="0" w:color="auto"/>
              <w:left w:val="single" w:sz="4" w:space="0" w:color="auto"/>
              <w:bottom w:val="single" w:sz="4" w:space="0" w:color="auto"/>
              <w:right w:val="single" w:sz="4" w:space="0" w:color="auto"/>
            </w:tcBorders>
          </w:tcPr>
          <w:p w14:paraId="6D738636" w14:textId="77777777" w:rsidR="00E71285" w:rsidRPr="00A4138B" w:rsidRDefault="00E71285" w:rsidP="00F333A3">
            <w:pPr>
              <w:widowControl/>
              <w:autoSpaceDE/>
              <w:autoSpaceDN/>
              <w:adjustRightInd/>
              <w:snapToGrid w:val="0"/>
              <w:spacing w:before="40" w:after="40"/>
              <w:ind w:left="57" w:right="57"/>
              <w:jc w:val="right"/>
              <w:rPr>
                <w:b/>
                <w:color w:val="000000"/>
              </w:rPr>
            </w:pPr>
          </w:p>
        </w:tc>
      </w:tr>
    </w:tbl>
    <w:p w14:paraId="759A9A1E" w14:textId="77777777" w:rsidR="00943885" w:rsidRDefault="00CD0994" w:rsidP="00943885">
      <w:pPr>
        <w:widowControl/>
        <w:autoSpaceDE/>
        <w:autoSpaceDN/>
        <w:adjustRightInd/>
        <w:rPr>
          <w:color w:val="808080"/>
        </w:rPr>
      </w:pPr>
      <w:r>
        <w:rPr>
          <w:color w:val="808080"/>
        </w:rPr>
        <w:t xml:space="preserve">  </w:t>
      </w:r>
    </w:p>
    <w:p w14:paraId="47177226" w14:textId="77777777" w:rsidR="00CD0994" w:rsidRDefault="00CD0994" w:rsidP="00943885">
      <w:pPr>
        <w:widowControl/>
        <w:autoSpaceDE/>
        <w:autoSpaceDN/>
        <w:adjustRightInd/>
        <w:rPr>
          <w:color w:val="808080"/>
        </w:rPr>
      </w:pPr>
    </w:p>
    <w:p w14:paraId="69830261" w14:textId="77777777" w:rsidR="00CD0994" w:rsidRPr="00A4138B" w:rsidRDefault="00CD0994" w:rsidP="00943885">
      <w:pPr>
        <w:widowControl/>
        <w:autoSpaceDE/>
        <w:autoSpaceDN/>
        <w:adjustRightInd/>
        <w:rPr>
          <w:color w:val="808080"/>
        </w:rPr>
      </w:pPr>
    </w:p>
    <w:p w14:paraId="61FF36A0" w14:textId="77777777" w:rsidR="00943885" w:rsidRDefault="00943885" w:rsidP="00943885">
      <w:pPr>
        <w:widowControl/>
        <w:autoSpaceDE/>
        <w:autoSpaceDN/>
        <w:adjustRightInd/>
        <w:rPr>
          <w:color w:val="808080"/>
        </w:rPr>
      </w:pPr>
      <w:r w:rsidRPr="00A4138B">
        <w:rPr>
          <w:color w:val="808080"/>
        </w:rPr>
        <w:t>ИНСТРУКЦИИ ПО ЗАПОЛНЕНИЮ</w:t>
      </w:r>
    </w:p>
    <w:p w14:paraId="16DF8DD7" w14:textId="77777777"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14:paraId="1951324C" w14:textId="77777777"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14:paraId="5B034222" w14:textId="77777777" w:rsidR="00A4138B" w:rsidRDefault="00A4138B" w:rsidP="00A4138B">
      <w:pPr>
        <w:widowControl/>
        <w:autoSpaceDE/>
        <w:autoSpaceDN/>
        <w:adjustRightInd/>
        <w:rPr>
          <w:i/>
          <w:color w:val="7F7F7F"/>
          <w:sz w:val="22"/>
          <w:szCs w:val="22"/>
        </w:rPr>
      </w:pPr>
      <w:bookmarkStart w:id="24" w:name="_Форма_3_ТЕХНИКО-КОММЕРЧЕСКОЕ"/>
      <w:bookmarkStart w:id="25" w:name="_Техническое_предложение_(Форма"/>
      <w:bookmarkEnd w:id="24"/>
      <w:bookmarkEnd w:id="25"/>
    </w:p>
    <w:p w14:paraId="270CF8DB" w14:textId="77777777"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14:paraId="37B3AF9E" w14:textId="77777777" w:rsidR="006839E3" w:rsidRPr="002B6E48" w:rsidRDefault="006839E3" w:rsidP="00F9667D">
      <w:pPr>
        <w:shd w:val="clear" w:color="auto" w:fill="FFFFFF"/>
        <w:ind w:right="19"/>
        <w:rPr>
          <w:b/>
          <w:spacing w:val="-3"/>
          <w:sz w:val="24"/>
          <w:szCs w:val="24"/>
        </w:rPr>
      </w:pPr>
      <w:bookmarkStart w:id="26" w:name="_Форма_4_РЕКОМЕНДУЕМАЯ"/>
      <w:bookmarkEnd w:id="26"/>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77584" w14:textId="77777777" w:rsidR="003A6C8F" w:rsidRDefault="003A6C8F">
      <w:r>
        <w:separator/>
      </w:r>
    </w:p>
  </w:endnote>
  <w:endnote w:type="continuationSeparator" w:id="0">
    <w:p w14:paraId="07D186D0" w14:textId="77777777" w:rsidR="003A6C8F" w:rsidRDefault="003A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6FF" w:usb1="420024FF" w:usb2="02000000" w:usb3="00000000" w:csb0="0000019F" w:csb1="00000000"/>
  </w:font>
  <w:font w:name="font1330">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D0B89" w14:textId="77777777" w:rsidR="003A6C8F" w:rsidRDefault="003A6C8F">
      <w:r>
        <w:separator/>
      </w:r>
    </w:p>
  </w:footnote>
  <w:footnote w:type="continuationSeparator" w:id="0">
    <w:p w14:paraId="042F0A25" w14:textId="77777777" w:rsidR="003A6C8F" w:rsidRDefault="003A6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F6D6" w14:textId="77777777" w:rsidR="005E6E44" w:rsidRDefault="005E6E44">
    <w:pPr>
      <w:pStyle w:val="ad"/>
      <w:jc w:val="center"/>
    </w:pPr>
  </w:p>
  <w:p w14:paraId="7C465EB5" w14:textId="77777777" w:rsidR="005E6E44" w:rsidRDefault="005E6E4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1"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4" w15:restartNumberingAfterBreak="0">
    <w:nsid w:val="3F2D738A"/>
    <w:multiLevelType w:val="multilevel"/>
    <w:tmpl w:val="7CDA34BE"/>
    <w:numStyleLink w:val="4"/>
  </w:abstractNum>
  <w:abstractNum w:abstractNumId="1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6"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8"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0"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13068198">
    <w:abstractNumId w:val="22"/>
  </w:num>
  <w:num w:numId="2" w16cid:durableId="1760328482">
    <w:abstractNumId w:val="0"/>
  </w:num>
  <w:num w:numId="3" w16cid:durableId="33699610">
    <w:abstractNumId w:val="24"/>
  </w:num>
  <w:num w:numId="4" w16cid:durableId="4414142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012150">
    <w:abstractNumId w:val="25"/>
  </w:num>
  <w:num w:numId="6" w16cid:durableId="1854609425">
    <w:abstractNumId w:val="18"/>
  </w:num>
  <w:num w:numId="7" w16cid:durableId="105388325">
    <w:abstractNumId w:val="23"/>
  </w:num>
  <w:num w:numId="8" w16cid:durableId="1412890833">
    <w:abstractNumId w:val="17"/>
  </w:num>
  <w:num w:numId="9" w16cid:durableId="1304192524">
    <w:abstractNumId w:val="19"/>
  </w:num>
  <w:num w:numId="10" w16cid:durableId="1316647244">
    <w:abstractNumId w:val="15"/>
  </w:num>
  <w:num w:numId="11" w16cid:durableId="985205896">
    <w:abstractNumId w:val="8"/>
  </w:num>
  <w:num w:numId="12" w16cid:durableId="2066173413">
    <w:abstractNumId w:val="3"/>
  </w:num>
  <w:num w:numId="13" w16cid:durableId="249579410">
    <w:abstractNumId w:val="10"/>
  </w:num>
  <w:num w:numId="14" w16cid:durableId="608196512">
    <w:abstractNumId w:val="21"/>
  </w:num>
  <w:num w:numId="15" w16cid:durableId="1721319705">
    <w:abstractNumId w:val="2"/>
  </w:num>
  <w:num w:numId="16" w16cid:durableId="1322196408">
    <w:abstractNumId w:val="11"/>
  </w:num>
  <w:num w:numId="17" w16cid:durableId="497354724">
    <w:abstractNumId w:val="6"/>
  </w:num>
  <w:num w:numId="18" w16cid:durableId="1548642554">
    <w:abstractNumId w:val="7"/>
  </w:num>
  <w:num w:numId="19" w16cid:durableId="423654121">
    <w:abstractNumId w:val="5"/>
  </w:num>
  <w:num w:numId="20" w16cid:durableId="349262696">
    <w:abstractNumId w:val="14"/>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454833683">
    <w:abstractNumId w:val="13"/>
  </w:num>
  <w:num w:numId="22" w16cid:durableId="339281804">
    <w:abstractNumId w:val="9"/>
  </w:num>
  <w:num w:numId="23" w16cid:durableId="1472669251">
    <w:abstractNumId w:val="12"/>
  </w:num>
  <w:num w:numId="24" w16cid:durableId="2033336253">
    <w:abstractNumId w:val="20"/>
  </w:num>
  <w:num w:numId="25" w16cid:durableId="796680680">
    <w:abstractNumId w:val="16"/>
  </w:num>
  <w:num w:numId="26" w16cid:durableId="188278565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9435B"/>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61AC"/>
    <w:rsid w:val="00167872"/>
    <w:rsid w:val="00172745"/>
    <w:rsid w:val="00172A04"/>
    <w:rsid w:val="001755B2"/>
    <w:rsid w:val="00175826"/>
    <w:rsid w:val="00175B53"/>
    <w:rsid w:val="00176B9D"/>
    <w:rsid w:val="0018127D"/>
    <w:rsid w:val="00182B48"/>
    <w:rsid w:val="00182FE3"/>
    <w:rsid w:val="00184E98"/>
    <w:rsid w:val="0018592E"/>
    <w:rsid w:val="001861DE"/>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5EBB"/>
    <w:rsid w:val="00266108"/>
    <w:rsid w:val="0026727B"/>
    <w:rsid w:val="00272305"/>
    <w:rsid w:val="002764B8"/>
    <w:rsid w:val="002814CB"/>
    <w:rsid w:val="002822B3"/>
    <w:rsid w:val="002828A1"/>
    <w:rsid w:val="0028634B"/>
    <w:rsid w:val="0028731A"/>
    <w:rsid w:val="002904C0"/>
    <w:rsid w:val="0029444D"/>
    <w:rsid w:val="00296864"/>
    <w:rsid w:val="002A31AC"/>
    <w:rsid w:val="002A3209"/>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2F"/>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57ED5"/>
    <w:rsid w:val="00362E89"/>
    <w:rsid w:val="00364163"/>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A6C8F"/>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548D"/>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0DB"/>
    <w:rsid w:val="004F7ABE"/>
    <w:rsid w:val="00503038"/>
    <w:rsid w:val="00510F1A"/>
    <w:rsid w:val="00511C77"/>
    <w:rsid w:val="00511F9D"/>
    <w:rsid w:val="00512E12"/>
    <w:rsid w:val="0051791C"/>
    <w:rsid w:val="00517AF9"/>
    <w:rsid w:val="00520F5A"/>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0F5E"/>
    <w:rsid w:val="005742A2"/>
    <w:rsid w:val="0057651A"/>
    <w:rsid w:val="005771E1"/>
    <w:rsid w:val="00592414"/>
    <w:rsid w:val="005A5CB3"/>
    <w:rsid w:val="005B35E1"/>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3367"/>
    <w:rsid w:val="005F4BB8"/>
    <w:rsid w:val="005F6BE4"/>
    <w:rsid w:val="005F7181"/>
    <w:rsid w:val="005F790E"/>
    <w:rsid w:val="00601EE4"/>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574C6"/>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95608"/>
    <w:rsid w:val="006A0383"/>
    <w:rsid w:val="006A1C45"/>
    <w:rsid w:val="006A69F6"/>
    <w:rsid w:val="006B4152"/>
    <w:rsid w:val="006B4C50"/>
    <w:rsid w:val="006B7BA2"/>
    <w:rsid w:val="006C0AB4"/>
    <w:rsid w:val="006C1AFA"/>
    <w:rsid w:val="006C23F1"/>
    <w:rsid w:val="006C28B0"/>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27537"/>
    <w:rsid w:val="0073102E"/>
    <w:rsid w:val="00732E5C"/>
    <w:rsid w:val="00733E62"/>
    <w:rsid w:val="007356A5"/>
    <w:rsid w:val="00741516"/>
    <w:rsid w:val="0074155E"/>
    <w:rsid w:val="00741C9B"/>
    <w:rsid w:val="00742573"/>
    <w:rsid w:val="00743042"/>
    <w:rsid w:val="00746315"/>
    <w:rsid w:val="0074696D"/>
    <w:rsid w:val="007500E3"/>
    <w:rsid w:val="00753525"/>
    <w:rsid w:val="00754AF1"/>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6084"/>
    <w:rsid w:val="00867101"/>
    <w:rsid w:val="00870DC4"/>
    <w:rsid w:val="0087309B"/>
    <w:rsid w:val="00873923"/>
    <w:rsid w:val="00875301"/>
    <w:rsid w:val="008754CE"/>
    <w:rsid w:val="00880323"/>
    <w:rsid w:val="00880416"/>
    <w:rsid w:val="008822E3"/>
    <w:rsid w:val="00882ABF"/>
    <w:rsid w:val="008850FF"/>
    <w:rsid w:val="00885202"/>
    <w:rsid w:val="00886F35"/>
    <w:rsid w:val="008874C0"/>
    <w:rsid w:val="008906F2"/>
    <w:rsid w:val="0089096A"/>
    <w:rsid w:val="00892791"/>
    <w:rsid w:val="00893ABA"/>
    <w:rsid w:val="008958A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49BE"/>
    <w:rsid w:val="00915FFB"/>
    <w:rsid w:val="009232FB"/>
    <w:rsid w:val="00924125"/>
    <w:rsid w:val="009247AC"/>
    <w:rsid w:val="00924C58"/>
    <w:rsid w:val="009250D7"/>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A0D"/>
    <w:rsid w:val="00972F9C"/>
    <w:rsid w:val="00973237"/>
    <w:rsid w:val="009769A5"/>
    <w:rsid w:val="00977738"/>
    <w:rsid w:val="009815F3"/>
    <w:rsid w:val="009842A3"/>
    <w:rsid w:val="00985AD8"/>
    <w:rsid w:val="009863DF"/>
    <w:rsid w:val="00987192"/>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5E3"/>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5CBB"/>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A795A"/>
    <w:rsid w:val="00AB05F6"/>
    <w:rsid w:val="00AB07C3"/>
    <w:rsid w:val="00AB6036"/>
    <w:rsid w:val="00AB72E0"/>
    <w:rsid w:val="00AC2E93"/>
    <w:rsid w:val="00AC51AF"/>
    <w:rsid w:val="00AD3490"/>
    <w:rsid w:val="00AD3494"/>
    <w:rsid w:val="00AD4D73"/>
    <w:rsid w:val="00AD5CEC"/>
    <w:rsid w:val="00AD6C0A"/>
    <w:rsid w:val="00AE065F"/>
    <w:rsid w:val="00AE08E3"/>
    <w:rsid w:val="00AE1673"/>
    <w:rsid w:val="00AE32EF"/>
    <w:rsid w:val="00AE6E74"/>
    <w:rsid w:val="00AF007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BE"/>
    <w:rsid w:val="00B61E64"/>
    <w:rsid w:val="00B629B1"/>
    <w:rsid w:val="00B62ED7"/>
    <w:rsid w:val="00B65B63"/>
    <w:rsid w:val="00B67DA4"/>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061C"/>
    <w:rsid w:val="00CF1355"/>
    <w:rsid w:val="00CF56E5"/>
    <w:rsid w:val="00CF6F12"/>
    <w:rsid w:val="00CF76A3"/>
    <w:rsid w:val="00D003BA"/>
    <w:rsid w:val="00D021C4"/>
    <w:rsid w:val="00D028B2"/>
    <w:rsid w:val="00D07D30"/>
    <w:rsid w:val="00D14C4C"/>
    <w:rsid w:val="00D233B0"/>
    <w:rsid w:val="00D23C9D"/>
    <w:rsid w:val="00D24C54"/>
    <w:rsid w:val="00D2541D"/>
    <w:rsid w:val="00D26E70"/>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242D"/>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1285"/>
    <w:rsid w:val="00E7735F"/>
    <w:rsid w:val="00E81C76"/>
    <w:rsid w:val="00E847B4"/>
    <w:rsid w:val="00E848B6"/>
    <w:rsid w:val="00E84CEF"/>
    <w:rsid w:val="00E85006"/>
    <w:rsid w:val="00E85B95"/>
    <w:rsid w:val="00E9087A"/>
    <w:rsid w:val="00E9254F"/>
    <w:rsid w:val="00E946EA"/>
    <w:rsid w:val="00EA4083"/>
    <w:rsid w:val="00EB16C8"/>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1820"/>
    <w:rsid w:val="00F13BE0"/>
    <w:rsid w:val="00F13CA3"/>
    <w:rsid w:val="00F23D9D"/>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A01"/>
    <w:rsid w:val="00F76DAD"/>
    <w:rsid w:val="00F777E8"/>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57CE"/>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98BB9"/>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57ED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28634B"/>
    <w:pPr>
      <w:keepNext/>
      <w:keepLines/>
      <w:widowControl/>
      <w:numPr>
        <w:numId w:val="3"/>
      </w:numPr>
      <w:suppressAutoHyphens/>
      <w:autoSpaceDE/>
      <w:autoSpaceDN/>
      <w:adjustRightInd/>
      <w:spacing w:before="200" w:line="0" w:lineRule="atLeast"/>
      <w:outlineLvl w:val="5"/>
    </w:pPr>
    <w:rPr>
      <w:rFonts w:ascii="Cambria" w:eastAsia="font1330" w:hAnsi="Cambria" w:cs="font1330"/>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7">
    <w:name w:val="Balloon Text"/>
    <w:basedOn w:val="a0"/>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b">
    <w:name w:val="Strong"/>
    <w:qFormat/>
    <w:rsid w:val="00AD5CEC"/>
    <w:rPr>
      <w:b/>
      <w:bCs/>
    </w:rPr>
  </w:style>
  <w:style w:type="paragraph" w:styleId="a1">
    <w:name w:val="Body Text"/>
    <w:basedOn w:val="a0"/>
    <w:link w:val="ac"/>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2"/>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Без интервала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b">
    <w:name w:val="Символ сноски"/>
    <w:rsid w:val="00FF55D2"/>
  </w:style>
  <w:style w:type="paragraph" w:customStyle="1" w:styleId="11">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9">
    <w:name w:val="Без интервала Знак"/>
    <w:aliases w:val="Обычный 1 Знак,Без интервала1 Знак"/>
    <w:basedOn w:val="a2"/>
    <w:link w:val="aff8"/>
    <w:rsid w:val="00845C84"/>
    <w:rPr>
      <w:rFonts w:eastAsia="Calibri"/>
      <w:sz w:val="24"/>
      <w:szCs w:val="24"/>
    </w:rPr>
  </w:style>
  <w:style w:type="character" w:styleId="affc">
    <w:name w:val="Unresolved Mention"/>
    <w:basedOn w:val="a2"/>
    <w:uiPriority w:val="99"/>
    <w:semiHidden/>
    <w:unhideWhenUsed/>
    <w:rsid w:val="00972A0D"/>
    <w:rPr>
      <w:color w:val="605E5C"/>
      <w:shd w:val="clear" w:color="auto" w:fill="E1DFDD"/>
    </w:rPr>
  </w:style>
  <w:style w:type="table" w:customStyle="1" w:styleId="12">
    <w:name w:val="Сетка таблицы1"/>
    <w:basedOn w:val="a3"/>
    <w:next w:val="a5"/>
    <w:uiPriority w:val="59"/>
    <w:rsid w:val="00972A0D"/>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2"/>
    <w:link w:val="6"/>
    <w:rsid w:val="0028634B"/>
    <w:rPr>
      <w:rFonts w:ascii="Cambria" w:eastAsia="font1330" w:hAnsi="Cambria" w:cs="font1330"/>
      <w:i/>
      <w:iCs/>
      <w:color w:val="243F60"/>
      <w:kern w:val="1"/>
      <w:sz w:val="24"/>
      <w:szCs w:val="24"/>
      <w:lang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28634B"/>
    <w:rPr>
      <w:b/>
      <w:bCs/>
      <w:sz w:val="24"/>
      <w:szCs w:val="24"/>
    </w:rPr>
  </w:style>
  <w:style w:type="character" w:customStyle="1" w:styleId="WW8Num1z0">
    <w:name w:val="WW8Num1z0"/>
    <w:rsid w:val="0028634B"/>
  </w:style>
  <w:style w:type="character" w:customStyle="1" w:styleId="WW8Num1z1">
    <w:name w:val="WW8Num1z1"/>
    <w:rsid w:val="0028634B"/>
  </w:style>
  <w:style w:type="character" w:customStyle="1" w:styleId="WW8Num1z2">
    <w:name w:val="WW8Num1z2"/>
    <w:rsid w:val="0028634B"/>
  </w:style>
  <w:style w:type="character" w:customStyle="1" w:styleId="WW8Num1z3">
    <w:name w:val="WW8Num1z3"/>
    <w:rsid w:val="0028634B"/>
  </w:style>
  <w:style w:type="character" w:customStyle="1" w:styleId="WW8Num1z4">
    <w:name w:val="WW8Num1z4"/>
    <w:rsid w:val="0028634B"/>
  </w:style>
  <w:style w:type="character" w:customStyle="1" w:styleId="WW8Num1z5">
    <w:name w:val="WW8Num1z5"/>
    <w:rsid w:val="0028634B"/>
  </w:style>
  <w:style w:type="character" w:customStyle="1" w:styleId="WW8Num1z6">
    <w:name w:val="WW8Num1z6"/>
    <w:rsid w:val="0028634B"/>
  </w:style>
  <w:style w:type="character" w:customStyle="1" w:styleId="WW8Num1z7">
    <w:name w:val="WW8Num1z7"/>
    <w:rsid w:val="0028634B"/>
  </w:style>
  <w:style w:type="character" w:customStyle="1" w:styleId="WW8Num1z8">
    <w:name w:val="WW8Num1z8"/>
    <w:rsid w:val="0028634B"/>
  </w:style>
  <w:style w:type="character" w:customStyle="1" w:styleId="WW8Num2z0">
    <w:name w:val="WW8Num2z0"/>
    <w:rsid w:val="0028634B"/>
    <w:rPr>
      <w:b w:val="0"/>
      <w:i w:val="0"/>
      <w:sz w:val="24"/>
      <w:szCs w:val="24"/>
    </w:rPr>
  </w:style>
  <w:style w:type="character" w:customStyle="1" w:styleId="WW8Num2z1">
    <w:name w:val="WW8Num2z1"/>
    <w:rsid w:val="0028634B"/>
  </w:style>
  <w:style w:type="character" w:customStyle="1" w:styleId="WW8Num2z2">
    <w:name w:val="WW8Num2z2"/>
    <w:rsid w:val="0028634B"/>
  </w:style>
  <w:style w:type="character" w:customStyle="1" w:styleId="WW8Num2z3">
    <w:name w:val="WW8Num2z3"/>
    <w:rsid w:val="0028634B"/>
  </w:style>
  <w:style w:type="character" w:customStyle="1" w:styleId="WW8Num2z4">
    <w:name w:val="WW8Num2z4"/>
    <w:rsid w:val="0028634B"/>
  </w:style>
  <w:style w:type="character" w:customStyle="1" w:styleId="WW8Num2z5">
    <w:name w:val="WW8Num2z5"/>
    <w:rsid w:val="0028634B"/>
  </w:style>
  <w:style w:type="character" w:customStyle="1" w:styleId="WW8Num2z6">
    <w:name w:val="WW8Num2z6"/>
    <w:rsid w:val="0028634B"/>
  </w:style>
  <w:style w:type="character" w:customStyle="1" w:styleId="WW8Num2z7">
    <w:name w:val="WW8Num2z7"/>
    <w:rsid w:val="0028634B"/>
  </w:style>
  <w:style w:type="character" w:customStyle="1" w:styleId="WW8Num2z8">
    <w:name w:val="WW8Num2z8"/>
    <w:rsid w:val="0028634B"/>
  </w:style>
  <w:style w:type="character" w:customStyle="1" w:styleId="8">
    <w:name w:val="Основной шрифт абзаца8"/>
    <w:rsid w:val="0028634B"/>
  </w:style>
  <w:style w:type="character" w:customStyle="1" w:styleId="WW8Num3z0">
    <w:name w:val="WW8Num3z0"/>
    <w:rsid w:val="0028634B"/>
    <w:rPr>
      <w:b w:val="0"/>
      <w:i w:val="0"/>
      <w:sz w:val="24"/>
      <w:szCs w:val="24"/>
    </w:rPr>
  </w:style>
  <w:style w:type="character" w:customStyle="1" w:styleId="WW8Num3z1">
    <w:name w:val="WW8Num3z1"/>
    <w:rsid w:val="0028634B"/>
  </w:style>
  <w:style w:type="character" w:customStyle="1" w:styleId="WW8Num3z2">
    <w:name w:val="WW8Num3z2"/>
    <w:rsid w:val="0028634B"/>
  </w:style>
  <w:style w:type="character" w:customStyle="1" w:styleId="WW8Num3z3">
    <w:name w:val="WW8Num3z3"/>
    <w:rsid w:val="0028634B"/>
  </w:style>
  <w:style w:type="character" w:customStyle="1" w:styleId="WW8Num3z4">
    <w:name w:val="WW8Num3z4"/>
    <w:rsid w:val="0028634B"/>
  </w:style>
  <w:style w:type="character" w:customStyle="1" w:styleId="WW8Num3z5">
    <w:name w:val="WW8Num3z5"/>
    <w:rsid w:val="0028634B"/>
  </w:style>
  <w:style w:type="character" w:customStyle="1" w:styleId="WW8Num3z6">
    <w:name w:val="WW8Num3z6"/>
    <w:rsid w:val="0028634B"/>
  </w:style>
  <w:style w:type="character" w:customStyle="1" w:styleId="WW8Num3z7">
    <w:name w:val="WW8Num3z7"/>
    <w:rsid w:val="0028634B"/>
  </w:style>
  <w:style w:type="character" w:customStyle="1" w:styleId="WW8Num3z8">
    <w:name w:val="WW8Num3z8"/>
    <w:rsid w:val="0028634B"/>
  </w:style>
  <w:style w:type="character" w:customStyle="1" w:styleId="7">
    <w:name w:val="Основной шрифт абзаца7"/>
    <w:rsid w:val="0028634B"/>
  </w:style>
  <w:style w:type="character" w:customStyle="1" w:styleId="61">
    <w:name w:val="Основной шрифт абзаца6"/>
    <w:rsid w:val="0028634B"/>
  </w:style>
  <w:style w:type="character" w:customStyle="1" w:styleId="5">
    <w:name w:val="Основной шрифт абзаца5"/>
    <w:rsid w:val="0028634B"/>
  </w:style>
  <w:style w:type="character" w:customStyle="1" w:styleId="40">
    <w:name w:val="Основной шрифт абзаца4"/>
    <w:rsid w:val="0028634B"/>
  </w:style>
  <w:style w:type="character" w:customStyle="1" w:styleId="31">
    <w:name w:val="Основной шрифт абзаца3"/>
    <w:rsid w:val="0028634B"/>
  </w:style>
  <w:style w:type="character" w:customStyle="1" w:styleId="26">
    <w:name w:val="Основной шрифт абзаца2"/>
    <w:rsid w:val="0028634B"/>
  </w:style>
  <w:style w:type="character" w:customStyle="1" w:styleId="13">
    <w:name w:val="Основной шрифт абзаца1"/>
    <w:rsid w:val="0028634B"/>
  </w:style>
  <w:style w:type="character" w:customStyle="1" w:styleId="9">
    <w:name w:val="Основной шрифт абзаца9"/>
    <w:rsid w:val="0028634B"/>
  </w:style>
  <w:style w:type="character" w:customStyle="1" w:styleId="affd">
    <w:name w:val="Название Знак"/>
    <w:rsid w:val="0028634B"/>
    <w:rPr>
      <w:b/>
      <w:smallCaps/>
      <w:sz w:val="32"/>
    </w:rPr>
  </w:style>
  <w:style w:type="character" w:customStyle="1" w:styleId="ListLabel1">
    <w:name w:val="ListLabel 1"/>
    <w:rsid w:val="0028634B"/>
    <w:rPr>
      <w:b w:val="0"/>
      <w:i w:val="0"/>
      <w:sz w:val="24"/>
      <w:szCs w:val="24"/>
    </w:rPr>
  </w:style>
  <w:style w:type="character" w:customStyle="1" w:styleId="ListLabel2">
    <w:name w:val="ListLabel 2"/>
    <w:rsid w:val="0028634B"/>
    <w:rPr>
      <w:b w:val="0"/>
      <w:i w:val="0"/>
      <w:sz w:val="28"/>
      <w:szCs w:val="26"/>
    </w:rPr>
  </w:style>
  <w:style w:type="character" w:customStyle="1" w:styleId="ListLabel3">
    <w:name w:val="ListLabel 3"/>
    <w:rsid w:val="0028634B"/>
    <w:rPr>
      <w:b w:val="0"/>
      <w:i w:val="0"/>
      <w:sz w:val="24"/>
      <w:szCs w:val="24"/>
    </w:rPr>
  </w:style>
  <w:style w:type="character" w:customStyle="1" w:styleId="ListLabel4">
    <w:name w:val="ListLabel 4"/>
    <w:rsid w:val="0028634B"/>
    <w:rPr>
      <w:b w:val="0"/>
      <w:i w:val="0"/>
      <w:sz w:val="28"/>
      <w:szCs w:val="26"/>
    </w:rPr>
  </w:style>
  <w:style w:type="character" w:customStyle="1" w:styleId="ListLabel5">
    <w:name w:val="ListLabel 5"/>
    <w:rsid w:val="0028634B"/>
    <w:rPr>
      <w:b w:val="0"/>
      <w:i w:val="0"/>
      <w:sz w:val="24"/>
      <w:szCs w:val="24"/>
    </w:rPr>
  </w:style>
  <w:style w:type="character" w:customStyle="1" w:styleId="ListLabel6">
    <w:name w:val="ListLabel 6"/>
    <w:rsid w:val="0028634B"/>
    <w:rPr>
      <w:b w:val="0"/>
      <w:i w:val="0"/>
      <w:sz w:val="24"/>
      <w:szCs w:val="24"/>
    </w:rPr>
  </w:style>
  <w:style w:type="character" w:customStyle="1" w:styleId="ListLabel7">
    <w:name w:val="ListLabel 7"/>
    <w:rsid w:val="0028634B"/>
    <w:rPr>
      <w:b w:val="0"/>
      <w:i w:val="0"/>
      <w:sz w:val="24"/>
      <w:szCs w:val="24"/>
    </w:rPr>
  </w:style>
  <w:style w:type="character" w:customStyle="1" w:styleId="ListLabel8">
    <w:name w:val="ListLabel 8"/>
    <w:rsid w:val="0028634B"/>
    <w:rPr>
      <w:b w:val="0"/>
      <w:i w:val="0"/>
      <w:sz w:val="24"/>
      <w:szCs w:val="24"/>
    </w:rPr>
  </w:style>
  <w:style w:type="character" w:customStyle="1" w:styleId="ListLabel9">
    <w:name w:val="ListLabel 9"/>
    <w:rsid w:val="0028634B"/>
    <w:rPr>
      <w:b w:val="0"/>
      <w:i w:val="0"/>
      <w:sz w:val="24"/>
      <w:szCs w:val="24"/>
    </w:rPr>
  </w:style>
  <w:style w:type="character" w:customStyle="1" w:styleId="ListLabel10">
    <w:name w:val="ListLabel 10"/>
    <w:rsid w:val="0028634B"/>
    <w:rPr>
      <w:b w:val="0"/>
      <w:i w:val="0"/>
      <w:sz w:val="24"/>
      <w:szCs w:val="24"/>
    </w:rPr>
  </w:style>
  <w:style w:type="character" w:customStyle="1" w:styleId="ListLabel11">
    <w:name w:val="ListLabel 11"/>
    <w:rsid w:val="0028634B"/>
    <w:rPr>
      <w:b w:val="0"/>
      <w:i w:val="0"/>
      <w:sz w:val="24"/>
      <w:szCs w:val="24"/>
    </w:rPr>
  </w:style>
  <w:style w:type="character" w:customStyle="1" w:styleId="ListLabel12">
    <w:name w:val="ListLabel 12"/>
    <w:rsid w:val="0028634B"/>
    <w:rPr>
      <w:b w:val="0"/>
      <w:i w:val="0"/>
      <w:sz w:val="24"/>
      <w:szCs w:val="24"/>
    </w:rPr>
  </w:style>
  <w:style w:type="character" w:customStyle="1" w:styleId="ListLabel13">
    <w:name w:val="ListLabel 13"/>
    <w:rsid w:val="0028634B"/>
    <w:rPr>
      <w:b w:val="0"/>
      <w:i w:val="0"/>
      <w:sz w:val="24"/>
      <w:szCs w:val="24"/>
    </w:rPr>
  </w:style>
  <w:style w:type="character" w:customStyle="1" w:styleId="ListLabel14">
    <w:name w:val="ListLabel 14"/>
    <w:rsid w:val="0028634B"/>
    <w:rPr>
      <w:b w:val="0"/>
      <w:i w:val="0"/>
      <w:sz w:val="24"/>
      <w:szCs w:val="24"/>
    </w:rPr>
  </w:style>
  <w:style w:type="character" w:customStyle="1" w:styleId="ListLabel15">
    <w:name w:val="ListLabel 15"/>
    <w:rsid w:val="0028634B"/>
    <w:rPr>
      <w:b w:val="0"/>
      <w:i w:val="0"/>
      <w:sz w:val="24"/>
      <w:szCs w:val="24"/>
    </w:rPr>
  </w:style>
  <w:style w:type="character" w:customStyle="1" w:styleId="ListLabel16">
    <w:name w:val="ListLabel 16"/>
    <w:rsid w:val="0028634B"/>
    <w:rPr>
      <w:b w:val="0"/>
      <w:i w:val="0"/>
      <w:sz w:val="24"/>
      <w:szCs w:val="24"/>
    </w:rPr>
  </w:style>
  <w:style w:type="character" w:customStyle="1" w:styleId="ListLabel17">
    <w:name w:val="ListLabel 17"/>
    <w:rsid w:val="0028634B"/>
    <w:rPr>
      <w:b w:val="0"/>
      <w:i w:val="0"/>
      <w:sz w:val="24"/>
      <w:szCs w:val="24"/>
    </w:rPr>
  </w:style>
  <w:style w:type="character" w:customStyle="1" w:styleId="ListLabel18">
    <w:name w:val="ListLabel 18"/>
    <w:rsid w:val="0028634B"/>
    <w:rPr>
      <w:b w:val="0"/>
      <w:i w:val="0"/>
      <w:sz w:val="24"/>
      <w:szCs w:val="24"/>
    </w:rPr>
  </w:style>
  <w:style w:type="character" w:customStyle="1" w:styleId="ListLabel19">
    <w:name w:val="ListLabel 19"/>
    <w:rsid w:val="0028634B"/>
    <w:rPr>
      <w:b w:val="0"/>
      <w:i w:val="0"/>
      <w:sz w:val="24"/>
      <w:szCs w:val="24"/>
    </w:rPr>
  </w:style>
  <w:style w:type="character" w:customStyle="1" w:styleId="affe">
    <w:name w:val="Символ нумерации"/>
    <w:rsid w:val="0028634B"/>
  </w:style>
  <w:style w:type="paragraph" w:customStyle="1" w:styleId="14">
    <w:name w:val="Заголовок1"/>
    <w:basedOn w:val="a0"/>
    <w:next w:val="a1"/>
    <w:rsid w:val="0028634B"/>
    <w:pPr>
      <w:keepNext/>
      <w:widowControl/>
      <w:suppressAutoHyphens/>
      <w:autoSpaceDE/>
      <w:autoSpaceDN/>
      <w:adjustRightInd/>
      <w:spacing w:before="240" w:after="120" w:line="0" w:lineRule="atLeast"/>
    </w:pPr>
    <w:rPr>
      <w:rFonts w:ascii="Liberation Sans" w:eastAsia="Microsoft YaHei" w:hAnsi="Liberation Sans" w:cs="Mangal"/>
      <w:color w:val="00000A"/>
      <w:kern w:val="1"/>
      <w:sz w:val="28"/>
      <w:szCs w:val="28"/>
      <w:lang w:eastAsia="zh-CN"/>
    </w:rPr>
  </w:style>
  <w:style w:type="character" w:customStyle="1" w:styleId="ac">
    <w:name w:val="Основной текст Знак"/>
    <w:basedOn w:val="a2"/>
    <w:link w:val="a1"/>
    <w:rsid w:val="0028634B"/>
    <w:rPr>
      <w:color w:val="000000"/>
      <w:sz w:val="22"/>
      <w:szCs w:val="22"/>
    </w:rPr>
  </w:style>
  <w:style w:type="paragraph" w:styleId="afff">
    <w:name w:val="List"/>
    <w:basedOn w:val="a1"/>
    <w:rsid w:val="0028634B"/>
    <w:pPr>
      <w:suppressAutoHyphens/>
      <w:spacing w:after="140" w:line="276" w:lineRule="auto"/>
    </w:pPr>
    <w:rPr>
      <w:rFonts w:cs="Mangal"/>
      <w:color w:val="00000A"/>
      <w:kern w:val="1"/>
      <w:sz w:val="24"/>
      <w:szCs w:val="24"/>
      <w:lang w:eastAsia="zh-CN"/>
    </w:rPr>
  </w:style>
  <w:style w:type="paragraph" w:styleId="afff0">
    <w:name w:val="caption"/>
    <w:basedOn w:val="a0"/>
    <w:qFormat/>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90">
    <w:name w:val="Указатель9"/>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80">
    <w:name w:val="Название объекта8"/>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81">
    <w:name w:val="Указатель8"/>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70">
    <w:name w:val="Название объекта7"/>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71">
    <w:name w:val="Указатель7"/>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62">
    <w:name w:val="Название объекта6"/>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63">
    <w:name w:val="Указатель6"/>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50">
    <w:name w:val="Название объекта5"/>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51">
    <w:name w:val="Указатель5"/>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41">
    <w:name w:val="Название объекта4"/>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42">
    <w:name w:val="Указатель4"/>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32">
    <w:name w:val="Название объекта3"/>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33">
    <w:name w:val="Указатель3"/>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27">
    <w:name w:val="Название объекта2"/>
    <w:basedOn w:val="a0"/>
    <w:next w:val="a1"/>
    <w:rsid w:val="0028634B"/>
    <w:pPr>
      <w:widowControl/>
      <w:suppressAutoHyphens/>
      <w:autoSpaceDE/>
      <w:autoSpaceDN/>
      <w:adjustRightInd/>
      <w:spacing w:line="0" w:lineRule="atLeast"/>
      <w:jc w:val="center"/>
    </w:pPr>
    <w:rPr>
      <w:b/>
      <w:smallCaps/>
      <w:color w:val="00000A"/>
      <w:kern w:val="1"/>
      <w:sz w:val="32"/>
      <w:lang w:eastAsia="zh-CN"/>
    </w:rPr>
  </w:style>
  <w:style w:type="paragraph" w:customStyle="1" w:styleId="28">
    <w:name w:val="Указатель2"/>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15">
    <w:name w:val="Название объекта1"/>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16">
    <w:name w:val="Указатель1"/>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character" w:customStyle="1" w:styleId="17">
    <w:name w:val="Подзаголовок Знак1"/>
    <w:basedOn w:val="a2"/>
    <w:rsid w:val="0028634B"/>
    <w:rPr>
      <w:rFonts w:ascii="Cambria" w:hAnsi="Cambria" w:cs="Cambria"/>
      <w:color w:val="00000A"/>
      <w:kern w:val="1"/>
      <w:sz w:val="24"/>
      <w:szCs w:val="24"/>
      <w:lang w:eastAsia="zh-CN"/>
    </w:rPr>
  </w:style>
  <w:style w:type="paragraph" w:customStyle="1" w:styleId="29">
    <w:name w:val="Без интервала2"/>
    <w:rsid w:val="0028634B"/>
    <w:pPr>
      <w:suppressAutoHyphens/>
    </w:pPr>
    <w:rPr>
      <w:color w:val="00000A"/>
      <w:spacing w:val="-49"/>
      <w:kern w:val="1"/>
      <w:sz w:val="24"/>
      <w:szCs w:val="24"/>
      <w:lang w:eastAsia="zh-CN"/>
    </w:rPr>
  </w:style>
  <w:style w:type="paragraph" w:customStyle="1" w:styleId="18">
    <w:name w:val="Абзац списка1"/>
    <w:basedOn w:val="a0"/>
    <w:rsid w:val="0028634B"/>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paragraph" w:customStyle="1" w:styleId="afff1">
    <w:name w:val="Содержимое таблицы"/>
    <w:basedOn w:val="a0"/>
    <w:rsid w:val="0028634B"/>
    <w:pPr>
      <w:suppressLineNumbers/>
      <w:suppressAutoHyphens/>
      <w:autoSpaceDE/>
      <w:autoSpaceDN/>
      <w:adjustRightInd/>
      <w:spacing w:line="0" w:lineRule="atLeast"/>
    </w:pPr>
    <w:rPr>
      <w:rFonts w:ascii="Liberation Serif" w:eastAsia="Arial Unicode MS" w:hAnsi="Liberation Serif" w:cs="Mangal"/>
      <w:color w:val="00000A"/>
      <w:kern w:val="1"/>
      <w:sz w:val="24"/>
      <w:szCs w:val="24"/>
      <w:lang w:eastAsia="zh-CN" w:bidi="hi-IN"/>
    </w:rPr>
  </w:style>
  <w:style w:type="paragraph" w:customStyle="1" w:styleId="afff2">
    <w:name w:val="Заголовок таблицы"/>
    <w:basedOn w:val="afff1"/>
    <w:rsid w:val="0028634B"/>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33648146">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712B2BE6-C90D-4C3A-826D-7D50EC2C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20691</Words>
  <Characters>117939</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138354</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2025-06-19T11:54:00Z</dcterms:created>
  <dcterms:modified xsi:type="dcterms:W3CDTF">2025-06-19T11:54:00Z</dcterms:modified>
</cp:coreProperties>
</file>