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14E" w:rsidRPr="00EB582A" w:rsidRDefault="0013314E" w:rsidP="00BF227F">
      <w:pPr>
        <w:tabs>
          <w:tab w:val="left" w:pos="5954"/>
        </w:tabs>
        <w:spacing w:after="0" w:line="360" w:lineRule="auto"/>
        <w:ind w:left="5954"/>
        <w:rPr>
          <w:rFonts w:ascii="Times New Roman" w:hAnsi="Times New Roman"/>
          <w:b/>
          <w:bCs/>
        </w:rPr>
      </w:pPr>
      <w:r w:rsidRPr="00EB582A">
        <w:rPr>
          <w:rFonts w:ascii="Times New Roman" w:hAnsi="Times New Roman"/>
          <w:b/>
          <w:bCs/>
        </w:rPr>
        <w:t>УТВЕРЖДАЮ:</w:t>
      </w:r>
    </w:p>
    <w:p w:rsidR="00BF227F" w:rsidRPr="00BF227F" w:rsidRDefault="00BF227F" w:rsidP="00BF227F">
      <w:pPr>
        <w:tabs>
          <w:tab w:val="left" w:pos="5954"/>
        </w:tabs>
        <w:spacing w:after="0" w:line="240" w:lineRule="auto"/>
        <w:ind w:left="5954"/>
        <w:rPr>
          <w:rFonts w:ascii="Times New Roman" w:hAnsi="Times New Roman"/>
        </w:rPr>
      </w:pPr>
      <w:r w:rsidRPr="00BF227F">
        <w:rPr>
          <w:rFonts w:ascii="Times New Roman" w:hAnsi="Times New Roman"/>
        </w:rPr>
        <w:t xml:space="preserve">Заместитель директора </w:t>
      </w:r>
    </w:p>
    <w:p w:rsidR="00BF227F" w:rsidRPr="00BF227F" w:rsidRDefault="00BF227F" w:rsidP="00BF227F">
      <w:pPr>
        <w:tabs>
          <w:tab w:val="left" w:pos="5954"/>
        </w:tabs>
        <w:spacing w:after="0" w:line="240" w:lineRule="auto"/>
        <w:ind w:left="5954"/>
        <w:rPr>
          <w:rFonts w:ascii="Times New Roman" w:hAnsi="Times New Roman"/>
        </w:rPr>
      </w:pPr>
      <w:r w:rsidRPr="00BF227F">
        <w:rPr>
          <w:rFonts w:ascii="Times New Roman" w:hAnsi="Times New Roman"/>
        </w:rPr>
        <w:t xml:space="preserve">по материально-техническому </w:t>
      </w:r>
    </w:p>
    <w:p w:rsidR="00F17A57" w:rsidRPr="00F17A57" w:rsidRDefault="00BF227F" w:rsidP="00BF227F">
      <w:pPr>
        <w:tabs>
          <w:tab w:val="left" w:pos="5954"/>
        </w:tabs>
        <w:spacing w:after="0" w:line="240" w:lineRule="auto"/>
        <w:ind w:left="5954"/>
        <w:rPr>
          <w:rFonts w:ascii="Times New Roman" w:hAnsi="Times New Roman"/>
        </w:rPr>
      </w:pPr>
      <w:r w:rsidRPr="00BF227F">
        <w:rPr>
          <w:rFonts w:ascii="Times New Roman" w:hAnsi="Times New Roman"/>
        </w:rPr>
        <w:t>обеспечению МУП «Водоканал»</w:t>
      </w:r>
    </w:p>
    <w:p w:rsidR="00F17A57" w:rsidRPr="00F17A57" w:rsidRDefault="00F17A57" w:rsidP="00BF227F">
      <w:pPr>
        <w:tabs>
          <w:tab w:val="left" w:pos="5954"/>
        </w:tabs>
        <w:spacing w:after="0"/>
        <w:ind w:left="5954"/>
        <w:rPr>
          <w:rFonts w:ascii="Times New Roman" w:hAnsi="Times New Roman"/>
        </w:rPr>
      </w:pPr>
    </w:p>
    <w:p w:rsidR="00F17A57" w:rsidRPr="00F17A57" w:rsidRDefault="00F17A57" w:rsidP="00BF227F">
      <w:pPr>
        <w:tabs>
          <w:tab w:val="left" w:pos="5954"/>
        </w:tabs>
        <w:spacing w:after="0"/>
        <w:ind w:left="5954"/>
        <w:rPr>
          <w:rFonts w:ascii="Times New Roman" w:hAnsi="Times New Roman"/>
        </w:rPr>
      </w:pPr>
      <w:r w:rsidRPr="00F17A57">
        <w:rPr>
          <w:rFonts w:ascii="Times New Roman" w:hAnsi="Times New Roman"/>
        </w:rPr>
        <w:t xml:space="preserve">_____________ </w:t>
      </w:r>
      <w:r w:rsidR="00BF227F" w:rsidRPr="00BF227F">
        <w:rPr>
          <w:rFonts w:ascii="Times New Roman" w:hAnsi="Times New Roman"/>
        </w:rPr>
        <w:t>А.В. Синяев</w:t>
      </w:r>
    </w:p>
    <w:p w:rsidR="0013314E" w:rsidRPr="00EB582A" w:rsidRDefault="00F17A57" w:rsidP="00BF227F">
      <w:pPr>
        <w:tabs>
          <w:tab w:val="left" w:pos="5954"/>
        </w:tabs>
        <w:spacing w:after="0"/>
        <w:ind w:left="4248"/>
        <w:jc w:val="center"/>
        <w:rPr>
          <w:rFonts w:ascii="Times New Roman" w:hAnsi="Times New Roman"/>
        </w:rPr>
      </w:pPr>
      <w:r>
        <w:rPr>
          <w:rFonts w:ascii="Times New Roman" w:hAnsi="Times New Roman"/>
        </w:rPr>
        <w:t xml:space="preserve">        </w:t>
      </w:r>
      <w:r w:rsidRPr="00F17A57">
        <w:rPr>
          <w:rFonts w:ascii="Times New Roman" w:hAnsi="Times New Roman"/>
        </w:rPr>
        <w:t>«      »  _____________  202</w:t>
      </w:r>
      <w:r w:rsidR="00BF227F">
        <w:rPr>
          <w:rFonts w:ascii="Times New Roman" w:hAnsi="Times New Roman"/>
        </w:rPr>
        <w:t>3</w:t>
      </w:r>
      <w:r w:rsidRPr="00F17A57">
        <w:rPr>
          <w:rFonts w:ascii="Times New Roman" w:hAnsi="Times New Roman"/>
        </w:rPr>
        <w:t xml:space="preserve"> г.</w:t>
      </w:r>
    </w:p>
    <w:p w:rsidR="0013314E" w:rsidRPr="0013314E" w:rsidRDefault="0013314E" w:rsidP="0013314E">
      <w:pPr>
        <w:spacing w:line="240" w:lineRule="auto"/>
        <w:ind w:left="284"/>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057E76" w:rsidRDefault="00057E76" w:rsidP="0013314E">
      <w:pPr>
        <w:spacing w:line="240" w:lineRule="auto"/>
        <w:rPr>
          <w:rFonts w:ascii="Times New Roman" w:hAnsi="Times New Roman"/>
          <w:sz w:val="24"/>
          <w:szCs w:val="24"/>
        </w:rPr>
      </w:pPr>
    </w:p>
    <w:p w:rsidR="00D65D95" w:rsidRPr="0013314E" w:rsidRDefault="00D65D95"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A826A6" w:rsidRPr="00D65D95" w:rsidRDefault="00D65D95" w:rsidP="00941F67">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ДОКУМЕНТАЦИЯ</w:t>
      </w:r>
    </w:p>
    <w:p w:rsidR="00AD02BA" w:rsidRDefault="00D65D95" w:rsidP="00AD0959">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 ЗАПРОС</w:t>
      </w:r>
      <w:r w:rsidR="00AD0959">
        <w:rPr>
          <w:rFonts w:ascii="Times New Roman" w:hAnsi="Times New Roman"/>
          <w:b/>
          <w:sz w:val="24"/>
          <w:szCs w:val="24"/>
        </w:rPr>
        <w:t>А</w:t>
      </w:r>
      <w:r w:rsidRPr="00D65D95">
        <w:rPr>
          <w:rFonts w:ascii="Times New Roman" w:hAnsi="Times New Roman"/>
          <w:b/>
          <w:sz w:val="24"/>
          <w:szCs w:val="24"/>
        </w:rPr>
        <w:t xml:space="preserve"> ПРЕДЛОЖЕНИЙ </w:t>
      </w:r>
      <w:r w:rsidR="00AD0959">
        <w:rPr>
          <w:rFonts w:ascii="Times New Roman" w:hAnsi="Times New Roman"/>
          <w:b/>
          <w:sz w:val="24"/>
          <w:szCs w:val="24"/>
        </w:rPr>
        <w:t>В ЭЛЕКТРОННОЙ ФОРМЕ</w:t>
      </w:r>
      <w:r w:rsidR="00AD02BA">
        <w:rPr>
          <w:rFonts w:ascii="Times New Roman" w:hAnsi="Times New Roman"/>
          <w:b/>
          <w:sz w:val="24"/>
          <w:szCs w:val="24"/>
        </w:rPr>
        <w:t>,</w:t>
      </w:r>
    </w:p>
    <w:p w:rsidR="00AD0959" w:rsidRDefault="00AD02BA" w:rsidP="00AD0959">
      <w:pPr>
        <w:suppressAutoHyphens/>
        <w:spacing w:after="0" w:line="240" w:lineRule="auto"/>
        <w:jc w:val="center"/>
        <w:rPr>
          <w:rFonts w:ascii="Times New Roman" w:hAnsi="Times New Roman"/>
          <w:b/>
          <w:sz w:val="24"/>
          <w:szCs w:val="24"/>
        </w:rPr>
      </w:pPr>
      <w:r w:rsidRPr="00AD02BA">
        <w:rPr>
          <w:rFonts w:ascii="Times New Roman" w:hAnsi="Times New Roman"/>
          <w:b/>
          <w:sz w:val="24"/>
          <w:szCs w:val="24"/>
        </w:rPr>
        <w:t>УЧАСТНИКАМИ КОТОРОГО МОГУТ БЫТЬ ТОЛЬКО СУБЪЕКТЫ МАЛОГО И СРЕДНЕГО ПРЕДПРИНИМАТЕЛЬСТВА</w:t>
      </w:r>
    </w:p>
    <w:p w:rsidR="0013314E" w:rsidRDefault="00D65D95" w:rsidP="00AD02BA">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НА </w:t>
      </w:r>
      <w:r w:rsidR="00AD02BA">
        <w:rPr>
          <w:rFonts w:ascii="Times New Roman" w:hAnsi="Times New Roman"/>
          <w:b/>
          <w:sz w:val="24"/>
          <w:szCs w:val="24"/>
        </w:rPr>
        <w:t>ПОСТАВКУ ФЛОКУЛЯНТА</w:t>
      </w: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3A7360" w:rsidRDefault="003A7360" w:rsidP="0013314E">
      <w:pPr>
        <w:spacing w:line="240" w:lineRule="auto"/>
        <w:rPr>
          <w:rFonts w:ascii="Times New Roman" w:hAnsi="Times New Roman"/>
          <w:sz w:val="24"/>
          <w:szCs w:val="24"/>
        </w:rPr>
      </w:pPr>
    </w:p>
    <w:p w:rsidR="006770EE" w:rsidRDefault="006770EE" w:rsidP="0013314E">
      <w:pPr>
        <w:spacing w:line="240" w:lineRule="auto"/>
        <w:rPr>
          <w:rFonts w:ascii="Times New Roman" w:hAnsi="Times New Roman"/>
          <w:sz w:val="24"/>
          <w:szCs w:val="24"/>
        </w:rPr>
      </w:pPr>
    </w:p>
    <w:p w:rsidR="004A1E2F" w:rsidRDefault="004A1E2F" w:rsidP="0013314E">
      <w:pPr>
        <w:spacing w:line="240" w:lineRule="auto"/>
        <w:rPr>
          <w:rFonts w:ascii="Times New Roman" w:hAnsi="Times New Roman"/>
          <w:sz w:val="24"/>
          <w:szCs w:val="24"/>
        </w:rPr>
      </w:pP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г. Йошкар-Ола</w:t>
      </w: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20</w:t>
      </w:r>
      <w:r w:rsidR="001D1435">
        <w:rPr>
          <w:rFonts w:ascii="Times New Roman" w:hAnsi="Times New Roman"/>
        </w:rPr>
        <w:t>2</w:t>
      </w:r>
      <w:r w:rsidR="00BF227F">
        <w:rPr>
          <w:rFonts w:ascii="Times New Roman" w:hAnsi="Times New Roman"/>
        </w:rPr>
        <w:t>3</w:t>
      </w:r>
      <w:r w:rsidRPr="00EB582A">
        <w:rPr>
          <w:rFonts w:ascii="Times New Roman" w:hAnsi="Times New Roman"/>
        </w:rPr>
        <w:t xml:space="preserve"> г.</w:t>
      </w:r>
    </w:p>
    <w:p w:rsidR="00F811F4" w:rsidRDefault="00F811F4" w:rsidP="0050087C">
      <w:pPr>
        <w:pStyle w:val="1"/>
        <w:numPr>
          <w:ilvl w:val="0"/>
          <w:numId w:val="0"/>
        </w:numPr>
        <w:spacing w:before="0" w:after="0"/>
        <w:ind w:firstLine="993"/>
        <w:jc w:val="center"/>
        <w:rPr>
          <w:rFonts w:ascii="Times New Roman" w:hAnsi="Times New Roman"/>
          <w:sz w:val="22"/>
          <w:szCs w:val="22"/>
        </w:rPr>
      </w:pPr>
      <w:r w:rsidRPr="00AE7BC5">
        <w:rPr>
          <w:rFonts w:ascii="Times New Roman" w:hAnsi="Times New Roman"/>
          <w:sz w:val="22"/>
          <w:szCs w:val="22"/>
        </w:rPr>
        <w:lastRenderedPageBreak/>
        <w:t>СОДЕРЖАНИЕ</w:t>
      </w:r>
    </w:p>
    <w:p w:rsidR="00F811F4" w:rsidRDefault="00F811F4" w:rsidP="00F811F4"/>
    <w:sdt>
      <w:sdtPr>
        <w:rPr>
          <w:rFonts w:ascii="Calibri" w:eastAsia="Calibri" w:hAnsi="Calibri"/>
          <w:b w:val="0"/>
          <w:bCs w:val="0"/>
          <w:color w:val="auto"/>
          <w:sz w:val="22"/>
          <w:szCs w:val="22"/>
        </w:rPr>
        <w:id w:val="31584842"/>
        <w:docPartObj>
          <w:docPartGallery w:val="Table of Contents"/>
          <w:docPartUnique/>
        </w:docPartObj>
      </w:sdtPr>
      <w:sdtContent>
        <w:p w:rsidR="007118E9" w:rsidRDefault="007118E9">
          <w:pPr>
            <w:pStyle w:val="aff3"/>
          </w:pPr>
        </w:p>
        <w:p w:rsidR="007118E9" w:rsidRPr="008B4EC7" w:rsidRDefault="00363D84" w:rsidP="00363D84">
          <w:pPr>
            <w:pStyle w:val="15"/>
          </w:pPr>
          <w:r>
            <w:t>ЧАСТЬ</w:t>
          </w:r>
          <w:r w:rsidR="007118E9" w:rsidRPr="004409AB">
            <w:t xml:space="preserve"> </w:t>
          </w:r>
          <w:r w:rsidR="007118E9" w:rsidRPr="004409AB">
            <w:rPr>
              <w:lang w:val="en-US"/>
            </w:rPr>
            <w:t>I</w:t>
          </w:r>
          <w:r w:rsidR="007118E9" w:rsidRPr="004409AB">
            <w:t xml:space="preserve">. </w:t>
          </w:r>
          <w:r>
            <w:t>ПОРЯДОК ПРОВЕДЕНИЯ ЗАПРОСА ПРЕДЛОЖЕНИЙ В ЭЛЕКТРОННОЙ ФОРМЕ</w:t>
          </w:r>
          <w:r w:rsidRPr="004409AB">
            <w:t xml:space="preserve"> </w:t>
          </w:r>
        </w:p>
        <w:p w:rsidR="007118E9" w:rsidRPr="004409AB" w:rsidRDefault="00363D84" w:rsidP="00363D84">
          <w:pPr>
            <w:pStyle w:val="15"/>
          </w:pPr>
          <w:r>
            <w:t>ЧАСТЬ</w:t>
          </w:r>
          <w:r w:rsidR="007118E9" w:rsidRPr="00990BA3">
            <w:t xml:space="preserve"> </w:t>
          </w:r>
          <w:r w:rsidR="007118E9" w:rsidRPr="00990BA3">
            <w:rPr>
              <w:lang w:val="en-US"/>
            </w:rPr>
            <w:t>I</w:t>
          </w:r>
          <w:r w:rsidR="007118E9">
            <w:rPr>
              <w:lang w:val="en-US"/>
            </w:rPr>
            <w:t>I</w:t>
          </w:r>
          <w:r w:rsidR="007118E9" w:rsidRPr="00990BA3">
            <w:t xml:space="preserve">. </w:t>
          </w:r>
          <w:r w:rsidR="007118E9">
            <w:t>ИНФОРМАЦИОННАЯ КАРТА</w:t>
          </w:r>
        </w:p>
        <w:p w:rsidR="007118E9" w:rsidRPr="008B4EC7" w:rsidRDefault="00363D84" w:rsidP="007118E9">
          <w:pPr>
            <w:rPr>
              <w:rFonts w:ascii="Times New Roman" w:eastAsia="Times New Roman" w:hAnsi="Times New Roman"/>
              <w:b/>
              <w:sz w:val="24"/>
              <w:szCs w:val="24"/>
            </w:rPr>
          </w:pPr>
          <w:r w:rsidRPr="00363D84">
            <w:rPr>
              <w:rFonts w:ascii="Times New Roman" w:eastAsia="Times New Roman" w:hAnsi="Times New Roman"/>
              <w:b/>
              <w:sz w:val="24"/>
              <w:szCs w:val="24"/>
            </w:rPr>
            <w:t>ЧАСТЬ</w:t>
          </w:r>
          <w:r w:rsidR="007118E9" w:rsidRPr="00990BA3">
            <w:rPr>
              <w:rFonts w:ascii="Times New Roman" w:eastAsia="Times New Roman" w:hAnsi="Times New Roman"/>
              <w:b/>
              <w:sz w:val="24"/>
              <w:szCs w:val="24"/>
            </w:rPr>
            <w:t xml:space="preserve"> </w:t>
          </w:r>
          <w:r w:rsidR="007118E9" w:rsidRPr="00990BA3">
            <w:rPr>
              <w:rFonts w:ascii="Times New Roman" w:eastAsia="Times New Roman" w:hAnsi="Times New Roman"/>
              <w:b/>
              <w:sz w:val="24"/>
              <w:szCs w:val="24"/>
              <w:lang w:val="en-US"/>
            </w:rPr>
            <w:t>I</w:t>
          </w:r>
          <w:r w:rsidR="007118E9">
            <w:rPr>
              <w:rFonts w:ascii="Times New Roman" w:eastAsia="Times New Roman" w:hAnsi="Times New Roman"/>
              <w:b/>
              <w:sz w:val="24"/>
              <w:szCs w:val="24"/>
              <w:lang w:val="en-US"/>
            </w:rPr>
            <w:t>II</w:t>
          </w:r>
          <w:r w:rsidR="007118E9" w:rsidRPr="00990BA3">
            <w:rPr>
              <w:rFonts w:ascii="Times New Roman" w:eastAsia="Times New Roman" w:hAnsi="Times New Roman"/>
              <w:b/>
              <w:sz w:val="24"/>
              <w:szCs w:val="24"/>
            </w:rPr>
            <w:t xml:space="preserve">. </w:t>
          </w:r>
          <w:r w:rsidR="007118E9">
            <w:rPr>
              <w:rFonts w:ascii="Times New Roman" w:eastAsia="Times New Roman" w:hAnsi="Times New Roman"/>
              <w:b/>
              <w:sz w:val="24"/>
              <w:szCs w:val="24"/>
            </w:rPr>
            <w:t>ТЕХНИЧЕСКОЕ ЗАДАНИЕ</w:t>
          </w:r>
        </w:p>
        <w:p w:rsidR="007118E9" w:rsidRPr="004409AB" w:rsidRDefault="00363D84" w:rsidP="007118E9">
          <w:pPr>
            <w:rPr>
              <w:rFonts w:ascii="Times New Roman" w:hAnsi="Times New Roman"/>
              <w:b/>
              <w:sz w:val="24"/>
              <w:szCs w:val="24"/>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IV</w:t>
          </w:r>
          <w:r w:rsidR="007118E9" w:rsidRPr="00BC419B">
            <w:rPr>
              <w:rFonts w:ascii="Times New Roman" w:hAnsi="Times New Roman"/>
              <w:b/>
              <w:sz w:val="24"/>
              <w:szCs w:val="24"/>
            </w:rPr>
            <w:t xml:space="preserve">. </w:t>
          </w:r>
          <w:r w:rsidR="000A17D6">
            <w:rPr>
              <w:rFonts w:ascii="Times New Roman" w:hAnsi="Times New Roman"/>
              <w:b/>
              <w:sz w:val="24"/>
              <w:szCs w:val="24"/>
            </w:rPr>
            <w:t>СВЕДЕНИЯ О НАЧАЛЬНОЙ (МАКСИМАЛЬНОЙ) ЦЕНЕ ЕДИНИЦЫ ТОВАРА, РАБОТЫ, УСЛУГИ</w:t>
          </w:r>
        </w:p>
        <w:p w:rsidR="007118E9" w:rsidRPr="004409AB" w:rsidRDefault="00363D84" w:rsidP="007118E9">
          <w:pPr>
            <w:rPr>
              <w:rFonts w:ascii="Times New Roman" w:eastAsia="Times New Roman" w:hAnsi="Times New Roman"/>
              <w:b/>
              <w:bCs/>
              <w:spacing w:val="-2"/>
              <w:sz w:val="24"/>
              <w:szCs w:val="24"/>
              <w:lang w:eastAsia="ru-RU"/>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V</w:t>
          </w:r>
          <w:r w:rsidR="007118E9" w:rsidRPr="00BC419B">
            <w:rPr>
              <w:rFonts w:ascii="Times New Roman" w:hAnsi="Times New Roman"/>
              <w:b/>
              <w:sz w:val="24"/>
              <w:szCs w:val="24"/>
            </w:rPr>
            <w:t xml:space="preserve">. </w:t>
          </w:r>
          <w:r w:rsidR="007118E9"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rsidR="007118E9" w:rsidRPr="008B4EC7" w:rsidRDefault="00363D84" w:rsidP="007118E9">
          <w:pPr>
            <w:spacing w:after="160" w:line="259" w:lineRule="auto"/>
            <w:rPr>
              <w:rFonts w:ascii="Times New Roman" w:hAnsi="Times New Roman"/>
              <w:b/>
              <w:bCs/>
              <w:sz w:val="24"/>
              <w:szCs w:val="24"/>
            </w:rPr>
          </w:pPr>
          <w:r w:rsidRPr="00363D84">
            <w:rPr>
              <w:rFonts w:ascii="Times New Roman" w:hAnsi="Times New Roman"/>
              <w:b/>
              <w:sz w:val="24"/>
              <w:szCs w:val="24"/>
            </w:rPr>
            <w:t>ЧАСТЬ</w:t>
          </w:r>
          <w:r w:rsidR="007118E9" w:rsidRPr="007118E9">
            <w:rPr>
              <w:rFonts w:ascii="Times New Roman" w:hAnsi="Times New Roman"/>
              <w:b/>
              <w:sz w:val="24"/>
              <w:szCs w:val="24"/>
            </w:rPr>
            <w:t xml:space="preserve"> </w:t>
          </w:r>
          <w:r w:rsidR="007118E9" w:rsidRPr="007118E9">
            <w:rPr>
              <w:rFonts w:ascii="Times New Roman" w:hAnsi="Times New Roman"/>
              <w:b/>
              <w:sz w:val="24"/>
              <w:szCs w:val="24"/>
              <w:lang w:val="en-US"/>
            </w:rPr>
            <w:t>VI</w:t>
          </w:r>
          <w:r w:rsidR="007118E9" w:rsidRPr="007118E9">
            <w:rPr>
              <w:rFonts w:ascii="Times New Roman" w:hAnsi="Times New Roman"/>
              <w:b/>
              <w:sz w:val="24"/>
              <w:szCs w:val="24"/>
            </w:rPr>
            <w:t xml:space="preserve">. </w:t>
          </w:r>
          <w:r w:rsidR="007118E9" w:rsidRPr="007118E9">
            <w:rPr>
              <w:rFonts w:ascii="Times New Roman" w:hAnsi="Times New Roman"/>
              <w:b/>
              <w:bCs/>
              <w:sz w:val="24"/>
              <w:szCs w:val="24"/>
            </w:rPr>
            <w:t>ПРОЕКТ ДОГОВОРА</w:t>
          </w:r>
        </w:p>
        <w:p w:rsidR="007118E9" w:rsidRPr="007118E9" w:rsidRDefault="007118E9" w:rsidP="007118E9">
          <w:pPr>
            <w:spacing w:after="160" w:line="259" w:lineRule="auto"/>
            <w:rPr>
              <w:rFonts w:ascii="Times New Roman" w:hAnsi="Times New Roman"/>
              <w:b/>
              <w:bCs/>
              <w:sz w:val="24"/>
              <w:szCs w:val="24"/>
            </w:rPr>
          </w:pPr>
        </w:p>
        <w:p w:rsidR="007118E9" w:rsidRDefault="007118E9" w:rsidP="007118E9">
          <w:pPr>
            <w:rPr>
              <w:rFonts w:ascii="Times New Roman" w:eastAsia="Times New Roman" w:hAnsi="Times New Roman"/>
              <w:b/>
              <w:sz w:val="24"/>
              <w:szCs w:val="24"/>
            </w:rPr>
          </w:pPr>
        </w:p>
        <w:p w:rsidR="007118E9" w:rsidRPr="007118E9" w:rsidRDefault="000A06FB" w:rsidP="007118E9">
          <w:pPr>
            <w:rPr>
              <w:lang w:eastAsia="ru-RU"/>
            </w:rPr>
          </w:pPr>
        </w:p>
      </w:sdtContent>
    </w:sdt>
    <w:p w:rsidR="00B5669B" w:rsidRDefault="00B5669B" w:rsidP="00F811F4"/>
    <w:p w:rsidR="00F811F4" w:rsidRPr="00F811F4" w:rsidRDefault="00F811F4" w:rsidP="00F811F4"/>
    <w:p w:rsidR="0013314E" w:rsidRPr="007118E9" w:rsidRDefault="00F80A67" w:rsidP="0050087C">
      <w:pPr>
        <w:pStyle w:val="1"/>
        <w:numPr>
          <w:ilvl w:val="0"/>
          <w:numId w:val="0"/>
        </w:numPr>
        <w:spacing w:before="0" w:after="0"/>
        <w:ind w:firstLine="993"/>
        <w:jc w:val="center"/>
        <w:rPr>
          <w:rFonts w:ascii="Times New Roman" w:hAnsi="Times New Roman"/>
          <w:sz w:val="24"/>
          <w:szCs w:val="24"/>
        </w:rPr>
      </w:pPr>
      <w:r>
        <w:rPr>
          <w:rFonts w:ascii="Times New Roman" w:hAnsi="Times New Roman"/>
          <w:sz w:val="24"/>
          <w:szCs w:val="24"/>
        </w:rPr>
        <w:t>ЧАСТЬ</w:t>
      </w:r>
      <w:r w:rsidR="0050087C" w:rsidRPr="007118E9">
        <w:rPr>
          <w:rFonts w:ascii="Times New Roman" w:hAnsi="Times New Roman"/>
          <w:sz w:val="24"/>
          <w:szCs w:val="24"/>
        </w:rPr>
        <w:t xml:space="preserve"> </w:t>
      </w:r>
      <w:r w:rsidR="0050087C" w:rsidRPr="007118E9">
        <w:rPr>
          <w:rFonts w:ascii="Times New Roman" w:hAnsi="Times New Roman"/>
          <w:sz w:val="24"/>
          <w:szCs w:val="24"/>
          <w:lang w:val="en-US"/>
        </w:rPr>
        <w:t>I</w:t>
      </w:r>
      <w:r w:rsidR="0050087C" w:rsidRPr="007118E9">
        <w:rPr>
          <w:rFonts w:ascii="Times New Roman" w:hAnsi="Times New Roman"/>
          <w:sz w:val="24"/>
          <w:szCs w:val="24"/>
        </w:rPr>
        <w:t xml:space="preserve">. </w:t>
      </w:r>
      <w:r>
        <w:rPr>
          <w:rFonts w:ascii="Times New Roman" w:hAnsi="Times New Roman"/>
          <w:sz w:val="24"/>
          <w:szCs w:val="24"/>
        </w:rPr>
        <w:t>ПОРЯДОК ПРОВЕДЕНИЯ ЗАПРОСА ПРЕДЛОЖЕНИЙ В ЭЛЕКТРОННОЙ ФОРМЕ</w:t>
      </w:r>
      <w:r w:rsidR="003F195F">
        <w:rPr>
          <w:rFonts w:ascii="Times New Roman" w:hAnsi="Times New Roman"/>
          <w:sz w:val="24"/>
          <w:szCs w:val="24"/>
        </w:rPr>
        <w:t xml:space="preserve">, </w:t>
      </w:r>
      <w:r w:rsidR="003F195F" w:rsidRPr="003F195F">
        <w:rPr>
          <w:rFonts w:ascii="Times New Roman" w:hAnsi="Times New Roman"/>
          <w:sz w:val="24"/>
          <w:szCs w:val="24"/>
        </w:rPr>
        <w:t>УЧАСТНИКАМИ КОТОРОГО МОГУТ БЫТЬ ТОЛЬКО СУБЪЕКТЫ МАЛОГО И СРЕДНЕГО ПРЕДПРИНИМАТЕЛЬСТВА</w:t>
      </w:r>
    </w:p>
    <w:p w:rsidR="0050087C" w:rsidRPr="0050087C" w:rsidRDefault="0050087C" w:rsidP="0050087C">
      <w:pPr>
        <w:spacing w:after="0" w:line="240" w:lineRule="auto"/>
        <w:ind w:firstLine="993"/>
        <w:rPr>
          <w:rFonts w:ascii="Times New Roman" w:hAnsi="Times New Roman"/>
          <w:b/>
          <w:sz w:val="16"/>
          <w:szCs w:val="16"/>
        </w:rPr>
      </w:pPr>
    </w:p>
    <w:p w:rsidR="00462FDA" w:rsidRDefault="00856838" w:rsidP="00856838">
      <w:pPr>
        <w:spacing w:after="0" w:line="240" w:lineRule="auto"/>
        <w:ind w:firstLine="709"/>
        <w:jc w:val="both"/>
        <w:rPr>
          <w:rFonts w:ascii="Times New Roman" w:hAnsi="Times New Roman"/>
          <w:b/>
        </w:rPr>
      </w:pPr>
      <w:r w:rsidRPr="00856838">
        <w:rPr>
          <w:rFonts w:ascii="Times New Roman" w:hAnsi="Times New Roman"/>
          <w:b/>
        </w:rPr>
        <w:t>РАЗДЕЛ 1. ОБЩИЕ ПОЛОЖЕНИЯ ПРОВЕДЕНИЯ ЗАПРОСА ПРЕДЛОЖЕНИЙ В ЭЛЕКТРОННОЙ ФОРМЕ</w:t>
      </w:r>
      <w:r w:rsidR="003F195F">
        <w:rPr>
          <w:rFonts w:ascii="Times New Roman" w:hAnsi="Times New Roman"/>
          <w:b/>
        </w:rPr>
        <w:t xml:space="preserve"> </w:t>
      </w:r>
    </w:p>
    <w:p w:rsidR="00D075DC" w:rsidRPr="001A0C13" w:rsidRDefault="00D075DC" w:rsidP="00856838">
      <w:pPr>
        <w:spacing w:after="0" w:line="240" w:lineRule="auto"/>
        <w:ind w:firstLine="709"/>
        <w:jc w:val="both"/>
        <w:rPr>
          <w:rFonts w:ascii="Times New Roman" w:hAnsi="Times New Roman"/>
          <w:b/>
          <w:sz w:val="12"/>
          <w:szCs w:val="12"/>
        </w:rPr>
      </w:pPr>
    </w:p>
    <w:p w:rsidR="00F96F09" w:rsidRDefault="00F80A67" w:rsidP="00E22B49">
      <w:pPr>
        <w:spacing w:after="0" w:line="240" w:lineRule="auto"/>
        <w:ind w:firstLine="709"/>
        <w:rPr>
          <w:rFonts w:ascii="Times New Roman" w:hAnsi="Times New Roman"/>
          <w:b/>
        </w:rPr>
      </w:pPr>
      <w:r>
        <w:rPr>
          <w:rFonts w:ascii="Times New Roman" w:hAnsi="Times New Roman"/>
          <w:b/>
        </w:rPr>
        <w:t>1.1</w:t>
      </w:r>
      <w:r w:rsidR="00F96F09" w:rsidRPr="0050087C">
        <w:rPr>
          <w:rFonts w:ascii="Times New Roman" w:hAnsi="Times New Roman"/>
          <w:b/>
        </w:rPr>
        <w:t xml:space="preserve"> Основные понятия</w:t>
      </w:r>
    </w:p>
    <w:p w:rsidR="008350ED" w:rsidRPr="0050087C" w:rsidRDefault="008350ED" w:rsidP="00893A4A">
      <w:pPr>
        <w:spacing w:after="0" w:line="240" w:lineRule="auto"/>
        <w:ind w:firstLine="709"/>
        <w:jc w:val="both"/>
        <w:rPr>
          <w:rFonts w:ascii="Times New Roman" w:hAnsi="Times New Roman"/>
          <w:b/>
        </w:rPr>
      </w:pPr>
      <w:r w:rsidRPr="0050087C">
        <w:rPr>
          <w:rFonts w:ascii="Times New Roman" w:hAnsi="Times New Roman"/>
          <w:b/>
        </w:rPr>
        <w:t xml:space="preserve">Единая информационная система (далее — ЕИС) — </w:t>
      </w:r>
      <w:r w:rsidRPr="0050087C">
        <w:rPr>
          <w:rFonts w:ascii="Times New Roman" w:hAnsi="Times New Roman"/>
        </w:rPr>
        <w:t>совоку</w:t>
      </w:r>
      <w:r w:rsidR="00AD0959">
        <w:rPr>
          <w:rFonts w:ascii="Times New Roman" w:hAnsi="Times New Roman"/>
        </w:rPr>
        <w:t xml:space="preserve">пность информации, содержащейся </w:t>
      </w:r>
      <w:r w:rsidRPr="0050087C">
        <w:rPr>
          <w:rFonts w:ascii="Times New Roman" w:hAnsi="Times New Roman"/>
        </w:rPr>
        <w:t>в</w:t>
      </w:r>
      <w:r w:rsidRPr="0050087C">
        <w:rPr>
          <w:rFonts w:ascii="Times New Roman" w:hAnsi="Times New Roman"/>
          <w:lang w:val="en-US"/>
        </w:rPr>
        <w:t> </w:t>
      </w:r>
      <w:r w:rsidRPr="0050087C">
        <w:rPr>
          <w:rFonts w:ascii="Times New Roman" w:hAnsi="Times New Roman"/>
        </w:rPr>
        <w:t>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w:t>
      </w:r>
      <w:r w:rsidRPr="0050087C">
        <w:rPr>
          <w:rFonts w:ascii="Times New Roman" w:hAnsi="Times New Roman"/>
          <w:lang w:val="en-US"/>
        </w:rPr>
        <w:t> </w:t>
      </w:r>
      <w:r w:rsidRPr="0050087C">
        <w:rPr>
          <w:rFonts w:ascii="Times New Roman" w:hAnsi="Times New Roman"/>
        </w:rPr>
        <w:t>использованием официального сайта единой информационной системы в информационно-телекоммуникационной сети Интернет.</w:t>
      </w:r>
    </w:p>
    <w:p w:rsidR="00F96F09" w:rsidRPr="0050087C" w:rsidRDefault="00AD0959" w:rsidP="00893A4A">
      <w:pPr>
        <w:spacing w:after="0" w:line="240" w:lineRule="auto"/>
        <w:ind w:firstLine="709"/>
        <w:jc w:val="both"/>
        <w:rPr>
          <w:rFonts w:ascii="Times New Roman" w:hAnsi="Times New Roman"/>
          <w:b/>
        </w:rPr>
      </w:pPr>
      <w:r w:rsidRPr="00AD0959">
        <w:rPr>
          <w:rFonts w:ascii="Times New Roman" w:hAnsi="Times New Roman"/>
          <w:b/>
        </w:rPr>
        <w:t xml:space="preserve">Запрос предложений в электронной форме — </w:t>
      </w:r>
      <w:r w:rsidRPr="00AD0959">
        <w:rPr>
          <w:rFonts w:ascii="Times New Roman" w:hAnsi="Times New Roman"/>
        </w:rPr>
        <w:t>это форма торгов, где победителем запроса предложений признаётся участник конкурентной закупки, заявка на участие, которая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96F09" w:rsidRPr="0050087C" w:rsidRDefault="00F96F09" w:rsidP="00893A4A">
      <w:pPr>
        <w:spacing w:after="0" w:line="240" w:lineRule="auto"/>
        <w:ind w:firstLine="709"/>
        <w:jc w:val="both"/>
        <w:rPr>
          <w:rFonts w:ascii="Times New Roman" w:hAnsi="Times New Roman"/>
        </w:rPr>
      </w:pPr>
      <w:r w:rsidRPr="0050087C">
        <w:rPr>
          <w:rFonts w:ascii="Times New Roman" w:hAnsi="Times New Roman"/>
          <w:b/>
          <w:bCs/>
        </w:rPr>
        <w:t xml:space="preserve">Документация о закупке </w:t>
      </w:r>
      <w:r w:rsidRPr="0050087C">
        <w:rPr>
          <w:rFonts w:ascii="Times New Roman" w:hAnsi="Times New Roman"/>
          <w:b/>
        </w:rPr>
        <w:t xml:space="preserve">— </w:t>
      </w:r>
      <w:r w:rsidRPr="0050087C">
        <w:rPr>
          <w:rFonts w:ascii="Times New Roman" w:hAnsi="Times New Roman"/>
        </w:rPr>
        <w:t>это комплект документов, содержащий всю необходимую и достаточную информацию о предмете конкурентной закупки, условиях её проведения. В неё включают извещение о конкурентной закупке, документацию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w:t>
      </w:r>
    </w:p>
    <w:p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Заявка на участие (далее — Заявка) — </w:t>
      </w:r>
      <w:r w:rsidRPr="0050087C">
        <w:rPr>
          <w:rFonts w:ascii="Times New Roman" w:hAnsi="Times New Roman"/>
        </w:rPr>
        <w:t>комплект документов, содержащий предложение участника закупки, направленный Заказчику по форме и в порядке, установленном документацией о закупке, с намерением принять участие в закупке и впоследствии заключить договор на условиях, определённых документацией о закупке.</w:t>
      </w:r>
    </w:p>
    <w:p w:rsidR="00D036B0" w:rsidRDefault="00D036B0" w:rsidP="00893A4A">
      <w:pPr>
        <w:spacing w:after="0" w:line="240" w:lineRule="auto"/>
        <w:ind w:firstLine="709"/>
        <w:jc w:val="both"/>
        <w:rPr>
          <w:rFonts w:ascii="Times New Roman" w:hAnsi="Times New Roman"/>
        </w:rPr>
      </w:pPr>
      <w:r w:rsidRPr="00D036B0">
        <w:rPr>
          <w:rFonts w:ascii="Times New Roman" w:hAnsi="Times New Roman"/>
          <w:b/>
          <w:bCs/>
        </w:rPr>
        <w:t xml:space="preserve">Комиссия по осуществлению закупок (далее — Комиссия) </w:t>
      </w:r>
      <w:r w:rsidRPr="00D036B0">
        <w:rPr>
          <w:rFonts w:ascii="Times New Roman" w:hAnsi="Times New Roman"/>
        </w:rPr>
        <w:t>— постоянно действующий коллегиальный орган, создаваемый Заказчиком для осуществления закупочной деятельности.</w:t>
      </w:r>
    </w:p>
    <w:p w:rsidR="00603056" w:rsidRPr="0050087C" w:rsidRDefault="00603056" w:rsidP="00893A4A">
      <w:pPr>
        <w:spacing w:after="0" w:line="240" w:lineRule="auto"/>
        <w:ind w:firstLine="709"/>
        <w:jc w:val="both"/>
        <w:rPr>
          <w:rFonts w:ascii="Times New Roman" w:hAnsi="Times New Roman"/>
        </w:rPr>
      </w:pPr>
      <w:r w:rsidRPr="00603056">
        <w:rPr>
          <w:rFonts w:ascii="Times New Roman" w:hAnsi="Times New Roman"/>
          <w:b/>
        </w:rPr>
        <w:t xml:space="preserve">Под оператором электронной площадки понимается </w:t>
      </w:r>
      <w:r w:rsidRPr="00603056">
        <w:rPr>
          <w:rFonts w:ascii="Times New Roman" w:hAnsi="Times New Roman"/>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и владеющее электронной площадкой, в том числе необходимыми для её функционирования оборудованием и программно-техническими средствами (далее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Федерального закона №223-ФЗ.</w:t>
      </w:r>
    </w:p>
    <w:p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Участник закупки — </w:t>
      </w:r>
      <w:r w:rsidR="00AE1B03">
        <w:rPr>
          <w:rFonts w:ascii="Times New Roman" w:hAnsi="Times New Roman"/>
        </w:rPr>
        <w:t>у</w:t>
      </w:r>
      <w:r w:rsidR="00AE1B03" w:rsidRPr="00AE1B03">
        <w:rPr>
          <w:rFonts w:ascii="Times New Roman" w:hAnsi="Times New Roman"/>
        </w:rPr>
        <w:t>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AE1B03" w:rsidRPr="00AE1B03">
        <w:rPr>
          <w:rFonts w:ascii="Times New Roman" w:hAnsi="Times New Roman"/>
          <w:bC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AE1B03" w:rsidRPr="00AE1B03">
        <w:rPr>
          <w:rFonts w:ascii="Times New Roman" w:hAnsi="Times New Roman"/>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AE1B03" w:rsidRPr="00AE1B03">
        <w:rPr>
          <w:rFonts w:ascii="Times New Roman" w:hAnsi="Times New Roman"/>
          <w:bC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AE1B03" w:rsidRPr="00AE1B03">
        <w:rPr>
          <w:rFonts w:ascii="Times New Roman" w:hAnsi="Times New Roman"/>
        </w:rPr>
        <w:t>.</w:t>
      </w:r>
    </w:p>
    <w:p w:rsidR="00603056" w:rsidRPr="00603056" w:rsidRDefault="00603056" w:rsidP="00603056">
      <w:pPr>
        <w:spacing w:after="0" w:line="240" w:lineRule="auto"/>
        <w:ind w:firstLine="709"/>
        <w:jc w:val="both"/>
        <w:rPr>
          <w:rFonts w:ascii="Times New Roman" w:hAnsi="Times New Roman"/>
        </w:rPr>
      </w:pPr>
      <w:r w:rsidRPr="00603056">
        <w:rPr>
          <w:rFonts w:ascii="Times New Roman" w:hAnsi="Times New Roman"/>
          <w:b/>
        </w:rPr>
        <w:t>Электронная площадка</w:t>
      </w:r>
      <w:r w:rsidRPr="00603056">
        <w:rPr>
          <w:rFonts w:ascii="Times New Roman" w:hAnsi="Times New Roman"/>
        </w:rPr>
        <w:t xml:space="preserve"> — сайт в информационно-телекоммуникационной сети Интернет, посредством которого Заказчик проводит закупки в электронной форме.</w:t>
      </w:r>
    </w:p>
    <w:p w:rsidR="00603056" w:rsidRDefault="00603056" w:rsidP="00603056">
      <w:pPr>
        <w:spacing w:after="0" w:line="240" w:lineRule="auto"/>
        <w:ind w:firstLine="709"/>
        <w:jc w:val="both"/>
        <w:rPr>
          <w:rFonts w:ascii="Times New Roman" w:hAnsi="Times New Roman"/>
        </w:rPr>
      </w:pPr>
      <w:r w:rsidRPr="00603056">
        <w:rPr>
          <w:rFonts w:ascii="Times New Roman" w:hAnsi="Times New Roman"/>
          <w:b/>
          <w:bCs/>
        </w:rPr>
        <w:t>Электронный документ</w:t>
      </w:r>
      <w:r w:rsidRPr="00603056">
        <w:rPr>
          <w:rFonts w:ascii="Times New Roman" w:hAnsi="Times New Roman"/>
        </w:rPr>
        <w:t xml:space="preserve"> — документированная информация, предоставленная в электронной форме, подписанная</w:t>
      </w:r>
      <w:r w:rsidRPr="00603056">
        <w:rPr>
          <w:rFonts w:ascii="Times New Roman" w:hAnsi="Times New Roman"/>
          <w:bCs/>
        </w:rPr>
        <w:t xml:space="preserve"> усиленной квалифицированной подписью лица, имеющего право действовать от имени Заказчика, участника закупки или оператора электронной площадки.</w:t>
      </w:r>
    </w:p>
    <w:p w:rsidR="00D075DC" w:rsidRPr="001A0C13" w:rsidRDefault="001A0C13" w:rsidP="001A0C13">
      <w:pPr>
        <w:tabs>
          <w:tab w:val="left" w:pos="1635"/>
        </w:tabs>
        <w:spacing w:after="0" w:line="240" w:lineRule="auto"/>
        <w:ind w:firstLine="709"/>
        <w:jc w:val="both"/>
        <w:rPr>
          <w:rFonts w:ascii="Times New Roman" w:hAnsi="Times New Roman"/>
          <w:b/>
          <w:sz w:val="12"/>
          <w:szCs w:val="12"/>
        </w:rPr>
      </w:pPr>
      <w:r>
        <w:rPr>
          <w:rFonts w:ascii="Times New Roman" w:hAnsi="Times New Roman"/>
          <w:b/>
          <w:sz w:val="16"/>
          <w:szCs w:val="16"/>
        </w:rPr>
        <w:tab/>
      </w:r>
    </w:p>
    <w:p w:rsidR="0013314E" w:rsidRDefault="00F80A67" w:rsidP="00E22B49">
      <w:pPr>
        <w:spacing w:after="0" w:line="240" w:lineRule="auto"/>
        <w:ind w:firstLine="709"/>
        <w:jc w:val="both"/>
        <w:rPr>
          <w:rFonts w:ascii="Times New Roman" w:hAnsi="Times New Roman"/>
          <w:b/>
        </w:rPr>
      </w:pPr>
      <w:r>
        <w:rPr>
          <w:rFonts w:ascii="Times New Roman" w:hAnsi="Times New Roman"/>
          <w:b/>
        </w:rPr>
        <w:t>1.</w:t>
      </w:r>
      <w:r w:rsidR="00603056">
        <w:rPr>
          <w:rFonts w:ascii="Times New Roman" w:hAnsi="Times New Roman"/>
          <w:b/>
        </w:rPr>
        <w:t>2</w:t>
      </w:r>
      <w:r w:rsidR="0013314E" w:rsidRPr="00EB582A">
        <w:rPr>
          <w:rFonts w:ascii="Times New Roman" w:hAnsi="Times New Roman"/>
          <w:b/>
        </w:rPr>
        <w:t xml:space="preserve">      Правовой статус процедур и документов</w:t>
      </w:r>
    </w:p>
    <w:p w:rsidR="00603056" w:rsidRPr="00603056" w:rsidRDefault="0013314E" w:rsidP="00603056">
      <w:pPr>
        <w:spacing w:after="0" w:line="240" w:lineRule="auto"/>
        <w:ind w:firstLine="709"/>
        <w:jc w:val="both"/>
        <w:rPr>
          <w:rFonts w:ascii="Times New Roman" w:hAnsi="Times New Roman"/>
        </w:rPr>
      </w:pPr>
      <w:r w:rsidRPr="00EB582A">
        <w:rPr>
          <w:rFonts w:ascii="Times New Roman" w:hAnsi="Times New Roman"/>
        </w:rPr>
        <w:t>1.</w:t>
      </w:r>
      <w:r w:rsidR="00A72087">
        <w:rPr>
          <w:rFonts w:ascii="Times New Roman" w:hAnsi="Times New Roman"/>
        </w:rPr>
        <w:t>2</w:t>
      </w:r>
      <w:r w:rsidRPr="00EB582A">
        <w:rPr>
          <w:rFonts w:ascii="Times New Roman" w:hAnsi="Times New Roman"/>
        </w:rPr>
        <w:t xml:space="preserve">.1 </w:t>
      </w:r>
      <w:r w:rsidRPr="00EB582A">
        <w:rPr>
          <w:rFonts w:ascii="Times New Roman" w:hAnsi="Times New Roman"/>
        </w:rPr>
        <w:tab/>
      </w:r>
      <w:r w:rsidR="00603056" w:rsidRPr="00603056">
        <w:rPr>
          <w:rFonts w:ascii="Times New Roman" w:hAnsi="Times New Roman"/>
        </w:rPr>
        <w:t xml:space="preserve">Настоящая документация </w:t>
      </w:r>
      <w:r w:rsidR="00A72087">
        <w:rPr>
          <w:rFonts w:ascii="Times New Roman" w:hAnsi="Times New Roman"/>
        </w:rPr>
        <w:t>запроса предложений</w:t>
      </w:r>
      <w:r w:rsidR="00603056" w:rsidRPr="00603056">
        <w:rPr>
          <w:rFonts w:ascii="Times New Roman" w:hAnsi="Times New Roman"/>
        </w:rPr>
        <w:t xml:space="preserve"> в электронной форме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13314E" w:rsidRDefault="00603056" w:rsidP="00603056">
      <w:pPr>
        <w:spacing w:after="0" w:line="240" w:lineRule="auto"/>
        <w:ind w:firstLine="709"/>
        <w:jc w:val="both"/>
        <w:rPr>
          <w:rFonts w:ascii="Times New Roman" w:hAnsi="Times New Roman"/>
        </w:rPr>
      </w:pPr>
      <w:r w:rsidRPr="00603056">
        <w:rPr>
          <w:rFonts w:ascii="Times New Roman" w:hAnsi="Times New Roman"/>
        </w:rPr>
        <w:t>1.</w:t>
      </w:r>
      <w:r w:rsidR="00A72087">
        <w:rPr>
          <w:rFonts w:ascii="Times New Roman" w:hAnsi="Times New Roman"/>
        </w:rPr>
        <w:t>2</w:t>
      </w:r>
      <w:r w:rsidRPr="00603056">
        <w:rPr>
          <w:rFonts w:ascii="Times New Roman" w:hAnsi="Times New Roman"/>
        </w:rPr>
        <w:t xml:space="preserve">.2. Публикация извещения и документации </w:t>
      </w:r>
      <w:r w:rsidR="00A72087">
        <w:rPr>
          <w:rFonts w:ascii="Times New Roman" w:hAnsi="Times New Roman"/>
        </w:rPr>
        <w:t>запроса предложений</w:t>
      </w:r>
      <w:r w:rsidRPr="00603056">
        <w:rPr>
          <w:rFonts w:ascii="Times New Roman" w:hAnsi="Times New Roman"/>
        </w:rPr>
        <w:t xml:space="preserve"> в электронной форме</w:t>
      </w:r>
      <w:r w:rsidR="003F195F">
        <w:rPr>
          <w:rFonts w:ascii="Times New Roman" w:hAnsi="Times New Roman"/>
        </w:rPr>
        <w:t>,</w:t>
      </w:r>
      <w:r w:rsidR="003F195F" w:rsidRPr="003F195F">
        <w:rPr>
          <w:rFonts w:ascii="Times New Roman" w:hAnsi="Times New Roman"/>
          <w:b/>
          <w:sz w:val="24"/>
          <w:szCs w:val="24"/>
        </w:rPr>
        <w:t xml:space="preserve"> </w:t>
      </w:r>
      <w:r w:rsidR="003F195F" w:rsidRPr="003F195F">
        <w:rPr>
          <w:rFonts w:ascii="Times New Roman" w:hAnsi="Times New Roman"/>
        </w:rPr>
        <w:t>участниками которого могут быть только субъекты малого и среднего предпринимательства</w:t>
      </w:r>
      <w:r w:rsidRPr="00603056">
        <w:rPr>
          <w:rFonts w:ascii="Times New Roman" w:hAnsi="Times New Roman"/>
        </w:rPr>
        <w:t xml:space="preserve"> (далее </w:t>
      </w:r>
      <w:r w:rsidR="007F798A">
        <w:rPr>
          <w:rFonts w:ascii="Times New Roman" w:hAnsi="Times New Roman"/>
        </w:rPr>
        <w:t xml:space="preserve">также </w:t>
      </w:r>
      <w:r w:rsidRPr="00603056">
        <w:rPr>
          <w:rFonts w:ascii="Times New Roman" w:hAnsi="Times New Roman"/>
        </w:rPr>
        <w:t xml:space="preserve">– </w:t>
      </w:r>
      <w:r w:rsidR="00A72087">
        <w:rPr>
          <w:rFonts w:ascii="Times New Roman" w:hAnsi="Times New Roman"/>
        </w:rPr>
        <w:t xml:space="preserve">извещение и </w:t>
      </w:r>
      <w:r w:rsidRPr="00603056">
        <w:rPr>
          <w:rFonts w:ascii="Times New Roman" w:hAnsi="Times New Roman"/>
        </w:rPr>
        <w:t xml:space="preserve">документация о закупке) осуществляется на электронной </w:t>
      </w:r>
      <w:r w:rsidR="00AE1B03">
        <w:rPr>
          <w:rFonts w:ascii="Times New Roman" w:hAnsi="Times New Roman"/>
        </w:rPr>
        <w:t xml:space="preserve">торговой </w:t>
      </w:r>
      <w:r w:rsidR="001D1435">
        <w:rPr>
          <w:rFonts w:ascii="Times New Roman" w:hAnsi="Times New Roman"/>
        </w:rPr>
        <w:t xml:space="preserve">площадке </w:t>
      </w:r>
      <w:r w:rsidR="00AE1B03" w:rsidRPr="00AE1B03">
        <w:rPr>
          <w:rFonts w:ascii="Times New Roman" w:hAnsi="Times New Roman"/>
        </w:rPr>
        <w:t>ООО «"РТС-тендер" – Электронная торговая площадка»</w:t>
      </w:r>
      <w:r w:rsidRPr="00603056">
        <w:rPr>
          <w:rFonts w:ascii="Times New Roman" w:hAnsi="Times New Roman"/>
        </w:rPr>
        <w:t xml:space="preserve"> (далее – ЭТП) </w:t>
      </w:r>
      <w:r w:rsidR="004360A5">
        <w:rPr>
          <w:rFonts w:ascii="Times New Roman" w:hAnsi="Times New Roman"/>
        </w:rPr>
        <w:t>(</w:t>
      </w:r>
      <w:r w:rsidRPr="00603056">
        <w:rPr>
          <w:rFonts w:ascii="Times New Roman" w:hAnsi="Times New Roman"/>
        </w:rPr>
        <w:t>http://www.rts-tender.ru</w:t>
      </w:r>
      <w:r w:rsidR="004360A5">
        <w:rPr>
          <w:rFonts w:ascii="Times New Roman" w:hAnsi="Times New Roman"/>
        </w:rPr>
        <w:t>)</w:t>
      </w:r>
      <w:r w:rsidR="00707C44">
        <w:rPr>
          <w:rFonts w:ascii="Times New Roman" w:hAnsi="Times New Roman"/>
        </w:rPr>
        <w:t>,</w:t>
      </w:r>
      <w:r w:rsidRPr="00603056">
        <w:rPr>
          <w:rFonts w:ascii="Times New Roman" w:hAnsi="Times New Roman"/>
        </w:rPr>
        <w:t xml:space="preserve"> </w:t>
      </w:r>
      <w:r w:rsidR="004360A5">
        <w:rPr>
          <w:rFonts w:ascii="Times New Roman" w:hAnsi="Times New Roman"/>
        </w:rPr>
        <w:t xml:space="preserve">в </w:t>
      </w:r>
      <w:r w:rsidR="004360A5" w:rsidRPr="004360A5">
        <w:rPr>
          <w:rFonts w:ascii="Times New Roman" w:hAnsi="Times New Roman"/>
        </w:rPr>
        <w:t>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AE1B03">
        <w:rPr>
          <w:rFonts w:ascii="Times New Roman" w:hAnsi="Times New Roman"/>
        </w:rPr>
        <w:t xml:space="preserve"> -</w:t>
      </w:r>
      <w:r w:rsidRPr="00603056">
        <w:rPr>
          <w:rFonts w:ascii="Times New Roman" w:hAnsi="Times New Roman"/>
        </w:rPr>
        <w:t xml:space="preserve"> www.zakupki.gov.ru в соответствии с Федеральным законом от 18.07.2011 № 223-ФЗ «О закупках товаров, работ, услуг отд</w:t>
      </w:r>
      <w:r w:rsidR="00707C44">
        <w:rPr>
          <w:rFonts w:ascii="Times New Roman" w:hAnsi="Times New Roman"/>
        </w:rPr>
        <w:t>ельными видами юридических лиц»</w:t>
      </w:r>
      <w:r w:rsidR="00AE1B03">
        <w:rPr>
          <w:rFonts w:ascii="Times New Roman" w:hAnsi="Times New Roman"/>
        </w:rPr>
        <w:t xml:space="preserve">, </w:t>
      </w:r>
      <w:r w:rsidR="00AE1B03" w:rsidRPr="00AE1B03">
        <w:rPr>
          <w:rFonts w:ascii="Times New Roman" w:hAnsi="Times New Roman"/>
        </w:rPr>
        <w:t>на официальном сайте такой системы в информационно-телекоммуникационной сети "</w:t>
      </w:r>
      <w:r w:rsidR="00AE1B03">
        <w:rPr>
          <w:rFonts w:ascii="Times New Roman" w:hAnsi="Times New Roman"/>
        </w:rPr>
        <w:t>И</w:t>
      </w:r>
      <w:r w:rsidR="00AE1B03" w:rsidRPr="00AE1B03">
        <w:rPr>
          <w:rFonts w:ascii="Times New Roman" w:hAnsi="Times New Roman"/>
        </w:rPr>
        <w:t>нтернет"</w:t>
      </w:r>
      <w:r w:rsidR="00AE1B03">
        <w:rPr>
          <w:rFonts w:ascii="Times New Roman" w:hAnsi="Times New Roman"/>
        </w:rPr>
        <w:t xml:space="preserve"> </w:t>
      </w:r>
      <w:r w:rsidR="00707C44">
        <w:rPr>
          <w:rFonts w:ascii="Times New Roman" w:hAnsi="Times New Roman"/>
        </w:rPr>
        <w:t xml:space="preserve"> и </w:t>
      </w:r>
      <w:r w:rsidR="00707C44" w:rsidRPr="001E7871">
        <w:rPr>
          <w:rFonts w:ascii="Times New Roman" w:hAnsi="Times New Roman"/>
        </w:rPr>
        <w:t xml:space="preserve">на официальном сайте МУП «Водоканал»: </w:t>
      </w:r>
      <w:r w:rsidR="00707C44" w:rsidRPr="00841427">
        <w:rPr>
          <w:rFonts w:ascii="Times New Roman" w:hAnsi="Times New Roman"/>
        </w:rPr>
        <w:t>www.vodokanal-yola.ru</w:t>
      </w:r>
      <w:r w:rsidR="00707C44" w:rsidRPr="001E7871">
        <w:rPr>
          <w:rFonts w:ascii="Times New Roman" w:hAnsi="Times New Roman"/>
        </w:rPr>
        <w:t>.</w:t>
      </w:r>
      <w:r w:rsidR="00707C44">
        <w:rPr>
          <w:rFonts w:ascii="Times New Roman" w:hAnsi="Times New Roman"/>
        </w:rPr>
        <w:t xml:space="preserve"> </w:t>
      </w:r>
    </w:p>
    <w:p w:rsidR="00AF3879" w:rsidRDefault="00A63CFA" w:rsidP="00603056">
      <w:pPr>
        <w:spacing w:after="0" w:line="240" w:lineRule="auto"/>
        <w:ind w:firstLine="709"/>
        <w:jc w:val="both"/>
        <w:rPr>
          <w:rFonts w:ascii="Times New Roman" w:hAnsi="Times New Roman"/>
        </w:rPr>
      </w:pPr>
      <w:r>
        <w:rPr>
          <w:rFonts w:ascii="Times New Roman" w:hAnsi="Times New Roman"/>
        </w:rPr>
        <w:t xml:space="preserve">1.2.3. </w:t>
      </w:r>
      <w:r w:rsidR="00AF3879" w:rsidRPr="00AF3879">
        <w:rPr>
          <w:rFonts w:ascii="Times New Roman" w:hAnsi="Times New Roman"/>
        </w:rPr>
        <w:t>Извещение</w:t>
      </w:r>
      <w:r w:rsidR="00AF3879">
        <w:rPr>
          <w:rFonts w:ascii="Times New Roman" w:hAnsi="Times New Roman"/>
        </w:rPr>
        <w:t xml:space="preserve"> и документация</w:t>
      </w:r>
      <w:r w:rsidR="00AF3879" w:rsidRPr="00AF3879">
        <w:rPr>
          <w:rFonts w:ascii="Times New Roman" w:hAnsi="Times New Roman"/>
        </w:rPr>
        <w:t xml:space="preserve"> о проведении запроса предложений в электронной форме размещается Заказчиком в единой информационной системе</w:t>
      </w:r>
      <w:r w:rsidR="007F798A">
        <w:rPr>
          <w:rFonts w:ascii="Times New Roman" w:hAnsi="Times New Roman"/>
        </w:rPr>
        <w:t>, на официальном сайте</w:t>
      </w:r>
      <w:r w:rsidR="00AF3879" w:rsidRPr="00AF3879">
        <w:rPr>
          <w:rFonts w:ascii="Times New Roman" w:hAnsi="Times New Roman"/>
        </w:rPr>
        <w:t xml:space="preserve"> и на электронной площадке не менее чем за </w:t>
      </w:r>
      <w:r w:rsidR="001D1435">
        <w:rPr>
          <w:rFonts w:ascii="Times New Roman" w:hAnsi="Times New Roman"/>
        </w:rPr>
        <w:t>5</w:t>
      </w:r>
      <w:r w:rsidR="00AF3879" w:rsidRPr="00AF3879">
        <w:rPr>
          <w:rFonts w:ascii="Times New Roman" w:hAnsi="Times New Roman"/>
        </w:rPr>
        <w:t xml:space="preserve"> (</w:t>
      </w:r>
      <w:r w:rsidR="001D1435">
        <w:rPr>
          <w:rFonts w:ascii="Times New Roman" w:hAnsi="Times New Roman"/>
        </w:rPr>
        <w:t>пять</w:t>
      </w:r>
      <w:r w:rsidR="00AF3879" w:rsidRPr="00AF3879">
        <w:rPr>
          <w:rFonts w:ascii="Times New Roman" w:hAnsi="Times New Roman"/>
        </w:rPr>
        <w:t>) рабочих дней до даты проведения запроса предложений в электронной форме.</w:t>
      </w:r>
    </w:p>
    <w:p w:rsidR="00AF3879" w:rsidRDefault="00A02A67" w:rsidP="00603056">
      <w:pPr>
        <w:spacing w:after="0" w:line="240" w:lineRule="auto"/>
        <w:ind w:firstLine="709"/>
        <w:jc w:val="both"/>
        <w:rPr>
          <w:rFonts w:ascii="Times New Roman" w:hAnsi="Times New Roman"/>
        </w:rPr>
      </w:pPr>
      <w:r>
        <w:rPr>
          <w:rFonts w:ascii="Times New Roman" w:hAnsi="Times New Roman"/>
        </w:rPr>
        <w:t xml:space="preserve">1.2.4. </w:t>
      </w:r>
      <w:r w:rsidR="00AF3879" w:rsidRPr="00AF3879">
        <w:rPr>
          <w:rFonts w:ascii="Times New Roman" w:hAnsi="Times New Roman"/>
        </w:rPr>
        <w:t>Извещение о проведении запроса предложений в электронной форме является неотъемлемой частью документации о закупке. Сведения, содержащиеся в извещении о проведение запроса предложений в электронной форме, должны соответствовать сведениям, указанным в документации о закупке.</w:t>
      </w:r>
    </w:p>
    <w:p w:rsidR="0076400C" w:rsidRPr="0076400C" w:rsidRDefault="00A02A67" w:rsidP="0076400C">
      <w:pPr>
        <w:spacing w:after="0" w:line="240" w:lineRule="auto"/>
        <w:ind w:firstLine="709"/>
        <w:jc w:val="both"/>
        <w:rPr>
          <w:rFonts w:ascii="Times New Roman" w:hAnsi="Times New Roman"/>
        </w:rPr>
      </w:pPr>
      <w:r>
        <w:rPr>
          <w:rFonts w:ascii="Times New Roman" w:hAnsi="Times New Roman"/>
        </w:rPr>
        <w:t>1.2.</w:t>
      </w:r>
      <w:r w:rsidR="001D1435">
        <w:rPr>
          <w:rFonts w:ascii="Times New Roman" w:hAnsi="Times New Roman"/>
        </w:rPr>
        <w:t>5</w:t>
      </w:r>
      <w:r>
        <w:rPr>
          <w:rFonts w:ascii="Times New Roman" w:hAnsi="Times New Roman"/>
        </w:rPr>
        <w:t xml:space="preserve">. </w:t>
      </w:r>
      <w:r w:rsidR="0076400C" w:rsidRPr="0076400C">
        <w:rPr>
          <w:rFonts w:ascii="Times New Roman" w:hAnsi="Times New Roman"/>
        </w:rPr>
        <w:t xml:space="preserve">Участнику запроса предложений в электронной форме (далее — </w:t>
      </w:r>
      <w:r w:rsidR="00707C44">
        <w:rPr>
          <w:rFonts w:ascii="Times New Roman" w:hAnsi="Times New Roman"/>
        </w:rPr>
        <w:t>участник закупки</w:t>
      </w:r>
      <w:r w:rsidR="0076400C" w:rsidRPr="0076400C">
        <w:rPr>
          <w:rFonts w:ascii="Times New Roman" w:hAnsi="Times New Roman"/>
        </w:rPr>
        <w:t>) для участия в запросе предложений в электронной форме необходимо получить аккредитацию на электронной площадке в порядке, установленном оператором электронной площадки.</w:t>
      </w:r>
    </w:p>
    <w:p w:rsidR="0076400C" w:rsidRPr="0076400C" w:rsidRDefault="0076400C" w:rsidP="0076400C">
      <w:pPr>
        <w:spacing w:after="0" w:line="240" w:lineRule="auto"/>
        <w:ind w:firstLine="709"/>
        <w:jc w:val="both"/>
        <w:rPr>
          <w:rFonts w:ascii="Times New Roman" w:hAnsi="Times New Roman"/>
        </w:rPr>
      </w:pPr>
      <w:r w:rsidRPr="0076400C">
        <w:rPr>
          <w:rFonts w:ascii="Times New Roman" w:hAnsi="Times New Roman"/>
        </w:rPr>
        <w:t>Обмен между участником запроса предложений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запроса предложений в электронной форме, осуществляется на электронной площадке в форме электронных документов.</w:t>
      </w:r>
    </w:p>
    <w:p w:rsidR="0076400C" w:rsidRPr="00EB582A" w:rsidRDefault="001D1435" w:rsidP="0076400C">
      <w:pPr>
        <w:spacing w:after="0" w:line="240" w:lineRule="auto"/>
        <w:ind w:firstLine="709"/>
        <w:jc w:val="both"/>
        <w:rPr>
          <w:rFonts w:ascii="Times New Roman" w:hAnsi="Times New Roman"/>
        </w:rPr>
      </w:pPr>
      <w:r>
        <w:rPr>
          <w:rFonts w:ascii="Times New Roman" w:hAnsi="Times New Roman"/>
        </w:rPr>
        <w:t xml:space="preserve">1.2.6. </w:t>
      </w:r>
      <w:r w:rsidR="0076400C" w:rsidRPr="0076400C">
        <w:rPr>
          <w:rFonts w:ascii="Times New Roman" w:hAnsi="Times New Roman"/>
        </w:rPr>
        <w:t>Электронные документы участника запроса предложений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запроса предложений в электронной форме, Заказчика, оператора электронной площадки.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6B423D">
        <w:rPr>
          <w:rFonts w:ascii="Times New Roman" w:hAnsi="Times New Roman"/>
        </w:rPr>
        <w:t>2</w:t>
      </w:r>
      <w:r w:rsidRPr="00EB582A">
        <w:rPr>
          <w:rFonts w:ascii="Times New Roman" w:hAnsi="Times New Roman"/>
        </w:rPr>
        <w:t>.</w:t>
      </w:r>
      <w:r w:rsidR="00A02A67">
        <w:rPr>
          <w:rFonts w:ascii="Times New Roman" w:hAnsi="Times New Roman"/>
        </w:rPr>
        <w:t>7.</w:t>
      </w:r>
      <w:r w:rsidRPr="00EB582A">
        <w:rPr>
          <w:rFonts w:ascii="Times New Roman" w:hAnsi="Times New Roman"/>
        </w:rPr>
        <w:tab/>
      </w:r>
      <w:r w:rsidR="00FD4716">
        <w:rPr>
          <w:rFonts w:ascii="Times New Roman" w:hAnsi="Times New Roman"/>
        </w:rPr>
        <w:t>У</w:t>
      </w:r>
      <w:r w:rsidRPr="00EB582A">
        <w:rPr>
          <w:rFonts w:ascii="Times New Roman" w:hAnsi="Times New Roman"/>
        </w:rPr>
        <w:t>частник</w:t>
      </w:r>
      <w:r w:rsidR="00065443">
        <w:rPr>
          <w:rFonts w:ascii="Times New Roman" w:hAnsi="Times New Roman"/>
        </w:rPr>
        <w:t xml:space="preserve"> </w:t>
      </w:r>
      <w:r w:rsidR="008350ED">
        <w:rPr>
          <w:rFonts w:ascii="Times New Roman" w:hAnsi="Times New Roman"/>
        </w:rPr>
        <w:t xml:space="preserve">закупки </w:t>
      </w:r>
      <w:r w:rsidR="00BD4EFC">
        <w:rPr>
          <w:rFonts w:ascii="Times New Roman" w:hAnsi="Times New Roman"/>
        </w:rPr>
        <w:t>вправе</w:t>
      </w:r>
      <w:r w:rsidRPr="00EB582A">
        <w:rPr>
          <w:rFonts w:ascii="Times New Roman" w:hAnsi="Times New Roman"/>
        </w:rPr>
        <w:t xml:space="preserve"> вносить изменения в </w:t>
      </w:r>
      <w:r w:rsidR="00E22B49">
        <w:rPr>
          <w:rFonts w:ascii="Times New Roman" w:hAnsi="Times New Roman"/>
        </w:rPr>
        <w:t>свою заявку</w:t>
      </w:r>
      <w:r w:rsidR="00065443">
        <w:rPr>
          <w:rFonts w:ascii="Times New Roman" w:hAnsi="Times New Roman"/>
        </w:rPr>
        <w:t xml:space="preserve"> </w:t>
      </w:r>
      <w:r w:rsidR="004B078B">
        <w:rPr>
          <w:rFonts w:ascii="Times New Roman" w:hAnsi="Times New Roman"/>
        </w:rPr>
        <w:t xml:space="preserve">до даты и времени окончания подачи </w:t>
      </w:r>
      <w:r w:rsidR="008A3BEF">
        <w:rPr>
          <w:rFonts w:ascii="Times New Roman" w:hAnsi="Times New Roman"/>
        </w:rPr>
        <w:t>заявок</w:t>
      </w:r>
      <w:r w:rsidRPr="00EB582A">
        <w:rPr>
          <w:rFonts w:ascii="Times New Roman" w:hAnsi="Times New Roman"/>
        </w:rPr>
        <w:t>.</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8.</w:t>
      </w:r>
      <w:r w:rsidRPr="00EB582A">
        <w:rPr>
          <w:rFonts w:ascii="Times New Roman" w:hAnsi="Times New Roman"/>
        </w:rPr>
        <w:tab/>
        <w:t>Если по результатам данной процедуры заключается договор, то в нем фиксируются все достигнутые сторонами договоренности.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9.</w:t>
      </w:r>
      <w:r w:rsidRPr="00EB582A">
        <w:rPr>
          <w:rFonts w:ascii="Times New Roman" w:hAnsi="Times New Roman"/>
        </w:rPr>
        <w:tab/>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ab/>
        <w:t xml:space="preserve">a) Извещение о проведении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 xml:space="preserve">в электронной форме </w:t>
      </w:r>
      <w:r w:rsidRPr="00EB582A">
        <w:rPr>
          <w:rFonts w:ascii="Times New Roman" w:hAnsi="Times New Roman"/>
        </w:rPr>
        <w:t xml:space="preserve">и настоящая Документация </w:t>
      </w:r>
      <w:r w:rsidR="00E22B49">
        <w:rPr>
          <w:rFonts w:ascii="Times New Roman" w:hAnsi="Times New Roman"/>
        </w:rPr>
        <w:t>о закупке</w:t>
      </w:r>
      <w:r w:rsidRPr="00EB582A">
        <w:rPr>
          <w:rFonts w:ascii="Times New Roman" w:hAnsi="Times New Roman"/>
        </w:rPr>
        <w:t xml:space="preserve"> со всеми дополнениями и разъяснениями;</w:t>
      </w:r>
    </w:p>
    <w:p w:rsidR="0013314E" w:rsidRPr="00EB582A" w:rsidRDefault="00E22B49" w:rsidP="00E22B49">
      <w:pPr>
        <w:spacing w:after="0" w:line="240" w:lineRule="auto"/>
        <w:ind w:firstLine="709"/>
        <w:jc w:val="both"/>
        <w:rPr>
          <w:rFonts w:ascii="Times New Roman" w:hAnsi="Times New Roman"/>
        </w:rPr>
      </w:pPr>
      <w:r>
        <w:rPr>
          <w:rFonts w:ascii="Times New Roman" w:hAnsi="Times New Roman"/>
        </w:rPr>
        <w:tab/>
        <w:t xml:space="preserve">b) </w:t>
      </w:r>
      <w:r w:rsidR="0013314E" w:rsidRPr="00EB582A">
        <w:rPr>
          <w:rFonts w:ascii="Times New Roman" w:hAnsi="Times New Roman"/>
        </w:rPr>
        <w:t>Предложение Победителя со всеми дополнениями и разъяснениями, соответствующими требованиям заказчика.</w:t>
      </w:r>
    </w:p>
    <w:p w:rsidR="0013314E" w:rsidRDefault="0013314E" w:rsidP="00E22B49">
      <w:pPr>
        <w:tabs>
          <w:tab w:val="left" w:pos="851"/>
        </w:tabs>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10.</w:t>
      </w:r>
      <w:r w:rsidRPr="00EB582A">
        <w:rPr>
          <w:rFonts w:ascii="Times New Roman" w:hAnsi="Times New Roman"/>
        </w:rPr>
        <w:tab/>
        <w:t xml:space="preserve">Во всем, что не урегулировано </w:t>
      </w:r>
      <w:r w:rsidR="00E22B49">
        <w:rPr>
          <w:rFonts w:ascii="Times New Roman" w:hAnsi="Times New Roman"/>
        </w:rPr>
        <w:t xml:space="preserve">настоящей </w:t>
      </w:r>
      <w:r w:rsidRPr="00EB582A">
        <w:rPr>
          <w:rFonts w:ascii="Times New Roman" w:hAnsi="Times New Roman"/>
        </w:rPr>
        <w:t xml:space="preserve">документацией </w:t>
      </w:r>
      <w:r w:rsidR="00886ACE">
        <w:rPr>
          <w:rFonts w:ascii="Times New Roman" w:hAnsi="Times New Roman"/>
        </w:rPr>
        <w:t>запроса предложений в электронной форме</w:t>
      </w:r>
      <w:r w:rsidRPr="00EB582A">
        <w:rPr>
          <w:rFonts w:ascii="Times New Roman" w:hAnsi="Times New Roman"/>
        </w:rPr>
        <w:t>, стороны руководствуются действующим законодательством Р</w:t>
      </w:r>
      <w:r w:rsidR="00DA2FD2">
        <w:rPr>
          <w:rFonts w:ascii="Times New Roman" w:hAnsi="Times New Roman"/>
        </w:rPr>
        <w:t xml:space="preserve">оссийской </w:t>
      </w:r>
      <w:r w:rsidRPr="00EB582A">
        <w:rPr>
          <w:rFonts w:ascii="Times New Roman" w:hAnsi="Times New Roman"/>
        </w:rPr>
        <w:t>Ф</w:t>
      </w:r>
      <w:r w:rsidR="00DA2FD2">
        <w:rPr>
          <w:rFonts w:ascii="Times New Roman" w:hAnsi="Times New Roman"/>
        </w:rPr>
        <w:t>едерации</w:t>
      </w:r>
      <w:r w:rsidRPr="00EB582A">
        <w:rPr>
          <w:rFonts w:ascii="Times New Roman" w:hAnsi="Times New Roman"/>
        </w:rPr>
        <w:t>.</w:t>
      </w:r>
    </w:p>
    <w:p w:rsidR="00D075DC" w:rsidRPr="001A0C13" w:rsidRDefault="00D075DC" w:rsidP="00E22B49">
      <w:pPr>
        <w:spacing w:after="0"/>
        <w:ind w:firstLine="709"/>
        <w:rPr>
          <w:rFonts w:ascii="Times New Roman" w:hAnsi="Times New Roman"/>
          <w:b/>
          <w:sz w:val="12"/>
          <w:szCs w:val="12"/>
        </w:rPr>
      </w:pPr>
    </w:p>
    <w:p w:rsidR="0013314E" w:rsidRDefault="00F80A67" w:rsidP="00E22B49">
      <w:pPr>
        <w:spacing w:after="0"/>
        <w:ind w:firstLine="709"/>
        <w:rPr>
          <w:rFonts w:ascii="Times New Roman" w:hAnsi="Times New Roman"/>
          <w:b/>
        </w:rPr>
      </w:pPr>
      <w:r>
        <w:rPr>
          <w:rFonts w:ascii="Times New Roman" w:hAnsi="Times New Roman"/>
          <w:b/>
        </w:rPr>
        <w:t>1.3.</w:t>
      </w:r>
      <w:r w:rsidR="0013314E" w:rsidRPr="00EB582A">
        <w:rPr>
          <w:rFonts w:ascii="Times New Roman" w:hAnsi="Times New Roman"/>
          <w:b/>
        </w:rPr>
        <w:tab/>
        <w:t>Обжалование</w:t>
      </w:r>
    </w:p>
    <w:p w:rsidR="0013314E"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3</w:t>
      </w:r>
      <w:r w:rsidRPr="00EB582A">
        <w:rPr>
          <w:rFonts w:ascii="Times New Roman" w:hAnsi="Times New Roman"/>
        </w:rPr>
        <w:t>.1</w:t>
      </w:r>
      <w:r w:rsidR="00A02A67">
        <w:rPr>
          <w:rFonts w:ascii="Times New Roman" w:hAnsi="Times New Roman"/>
        </w:rPr>
        <w:t>.</w:t>
      </w:r>
      <w:r w:rsidRPr="00EB582A">
        <w:rPr>
          <w:rFonts w:ascii="Times New Roman" w:hAnsi="Times New Roman"/>
        </w:rPr>
        <w:t xml:space="preserve">  </w:t>
      </w:r>
      <w:r w:rsidRPr="00EB582A">
        <w:rPr>
          <w:rFonts w:ascii="Times New Roman" w:hAnsi="Times New Roman"/>
        </w:rPr>
        <w:tab/>
        <w:t xml:space="preserve">Все споры и разногласия, возникающие в связи с проведением </w:t>
      </w:r>
      <w:r w:rsidR="004F20AB">
        <w:rPr>
          <w:rFonts w:ascii="Times New Roman" w:hAnsi="Times New Roman"/>
        </w:rPr>
        <w:t>з</w:t>
      </w:r>
      <w:r w:rsidRPr="00EB582A">
        <w:rPr>
          <w:rFonts w:ascii="Times New Roman" w:hAnsi="Times New Roman"/>
        </w:rPr>
        <w:t>апроса предложений</w:t>
      </w:r>
      <w:r w:rsidR="00886ACE">
        <w:rPr>
          <w:rFonts w:ascii="Times New Roman" w:hAnsi="Times New Roman"/>
        </w:rPr>
        <w:t xml:space="preserve"> в электронной форме</w:t>
      </w:r>
      <w:r w:rsidRPr="00EB582A">
        <w:rPr>
          <w:rFonts w:ascii="Times New Roman" w:hAnsi="Times New Roman"/>
        </w:rPr>
        <w:t xml:space="preserve">, в том числе касающиеся исполнения </w:t>
      </w:r>
      <w:r w:rsidR="00E22B49">
        <w:rPr>
          <w:rFonts w:ascii="Times New Roman" w:hAnsi="Times New Roman"/>
        </w:rPr>
        <w:t>Заказчиком</w:t>
      </w:r>
      <w:r w:rsidRPr="00EB582A">
        <w:rPr>
          <w:rFonts w:ascii="Times New Roman" w:hAnsi="Times New Roman"/>
        </w:rPr>
        <w:t xml:space="preserve"> и Участниками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своих обязательств в связи с проведением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и участием в нем, </w:t>
      </w:r>
      <w:r w:rsidR="009B3015">
        <w:rPr>
          <w:rFonts w:ascii="Times New Roman" w:hAnsi="Times New Roman"/>
        </w:rPr>
        <w:t>могут</w:t>
      </w:r>
      <w:r w:rsidRPr="00EB582A">
        <w:rPr>
          <w:rFonts w:ascii="Times New Roman" w:hAnsi="Times New Roman"/>
        </w:rPr>
        <w:t xml:space="preserve"> решаться в претензионном порядке. Для реализации этого порядка заинтересованная сторона, в случае нарушения ее прав, </w:t>
      </w:r>
      <w:r w:rsidR="00D6193C">
        <w:rPr>
          <w:rFonts w:ascii="Times New Roman" w:hAnsi="Times New Roman"/>
        </w:rPr>
        <w:t>может</w:t>
      </w:r>
      <w:r w:rsidRPr="00EB582A">
        <w:rPr>
          <w:rFonts w:ascii="Times New Roman" w:hAnsi="Times New Roman"/>
        </w:rPr>
        <w:t xml:space="preserve"> обратиться с претензией к другой стороне. Сторона, получившая претензию, должна направить другой стороне мотивированный ответ на </w:t>
      </w:r>
      <w:r w:rsidRPr="00327CAA">
        <w:rPr>
          <w:rFonts w:ascii="Times New Roman" w:hAnsi="Times New Roman"/>
        </w:rPr>
        <w:t xml:space="preserve">претензию </w:t>
      </w:r>
      <w:r w:rsidR="00327CAA" w:rsidRPr="00327CAA">
        <w:rPr>
          <w:rFonts w:ascii="Times New Roman" w:hAnsi="Times New Roman"/>
        </w:rPr>
        <w:t>в срок не позднее 10 (десяти) календарных дней с даты ее получения</w:t>
      </w:r>
      <w:r w:rsidRPr="00EB582A">
        <w:rPr>
          <w:rFonts w:ascii="Times New Roman" w:hAnsi="Times New Roman"/>
        </w:rPr>
        <w:t>.</w:t>
      </w:r>
    </w:p>
    <w:p w:rsidR="00D075DC" w:rsidRPr="001A0C13" w:rsidRDefault="00D075DC" w:rsidP="00E22B49">
      <w:pPr>
        <w:spacing w:after="0" w:line="240" w:lineRule="auto"/>
        <w:ind w:firstLine="709"/>
        <w:jc w:val="both"/>
        <w:rPr>
          <w:rFonts w:ascii="Times New Roman" w:hAnsi="Times New Roman"/>
          <w:sz w:val="12"/>
          <w:szCs w:val="12"/>
        </w:rPr>
      </w:pPr>
    </w:p>
    <w:p w:rsidR="0013314E" w:rsidRDefault="00F80A67" w:rsidP="00E22B49">
      <w:pPr>
        <w:spacing w:after="0" w:line="240" w:lineRule="auto"/>
        <w:ind w:firstLine="709"/>
        <w:rPr>
          <w:rFonts w:ascii="Times New Roman" w:hAnsi="Times New Roman"/>
          <w:b/>
        </w:rPr>
      </w:pPr>
      <w:r>
        <w:rPr>
          <w:rFonts w:ascii="Times New Roman" w:hAnsi="Times New Roman"/>
          <w:b/>
        </w:rPr>
        <w:t>1.4.</w:t>
      </w:r>
      <w:r w:rsidR="0013314E" w:rsidRPr="00EB582A">
        <w:rPr>
          <w:rFonts w:ascii="Times New Roman" w:hAnsi="Times New Roman"/>
          <w:b/>
        </w:rPr>
        <w:tab/>
        <w:t>Прочие положения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4</w:t>
      </w:r>
      <w:r w:rsidRPr="00EB582A">
        <w:rPr>
          <w:rFonts w:ascii="Times New Roman" w:hAnsi="Times New Roman"/>
        </w:rPr>
        <w:t>.1</w:t>
      </w:r>
      <w:r w:rsidRPr="00EB582A">
        <w:rPr>
          <w:rFonts w:ascii="Times New Roman" w:hAnsi="Times New Roman"/>
        </w:rPr>
        <w:tab/>
      </w:r>
      <w:r w:rsidR="000A6639">
        <w:rPr>
          <w:rFonts w:ascii="Times New Roman" w:hAnsi="Times New Roman"/>
        </w:rPr>
        <w:t>Участник закупки</w:t>
      </w:r>
      <w:r w:rsidRPr="00EB582A">
        <w:rPr>
          <w:rFonts w:ascii="Times New Roman" w:hAnsi="Times New Roman"/>
        </w:rPr>
        <w:t xml:space="preserve"> самостоятельно несет все расходы, связанные с подготовкой и подачей </w:t>
      </w:r>
      <w:r w:rsidR="000A6639">
        <w:rPr>
          <w:rFonts w:ascii="Times New Roman" w:hAnsi="Times New Roman"/>
        </w:rPr>
        <w:t>заявки</w:t>
      </w:r>
      <w:r w:rsidRPr="00EB582A">
        <w:rPr>
          <w:rFonts w:ascii="Times New Roman" w:hAnsi="Times New Roman"/>
        </w:rPr>
        <w:t xml:space="preserve"> на участие в </w:t>
      </w:r>
      <w:r w:rsidR="004F20AB">
        <w:rPr>
          <w:rFonts w:ascii="Times New Roman" w:hAnsi="Times New Roman"/>
        </w:rPr>
        <w:t>з</w:t>
      </w:r>
      <w:r w:rsidRPr="00EB582A">
        <w:rPr>
          <w:rFonts w:ascii="Times New Roman" w:hAnsi="Times New Roman"/>
        </w:rPr>
        <w:t>апросе предложений</w:t>
      </w:r>
      <w:r w:rsidR="00886ACE">
        <w:rPr>
          <w:rFonts w:ascii="Times New Roman" w:hAnsi="Times New Roman"/>
        </w:rPr>
        <w:t xml:space="preserve"> в электронной форме</w:t>
      </w:r>
      <w:r w:rsidRPr="00EB582A">
        <w:rPr>
          <w:rFonts w:ascii="Times New Roman" w:hAnsi="Times New Roman"/>
        </w:rPr>
        <w:t xml:space="preserve">, а Заказчик по этим расходам не отвечает и не имеет обязательств, независимо от хода и результатов данного </w:t>
      </w:r>
      <w:r w:rsidR="004F20AB">
        <w:rPr>
          <w:rFonts w:ascii="Times New Roman" w:hAnsi="Times New Roman"/>
        </w:rPr>
        <w:t>з</w:t>
      </w:r>
      <w:r w:rsidRPr="00EB582A">
        <w:rPr>
          <w:rFonts w:ascii="Times New Roman" w:hAnsi="Times New Roman"/>
        </w:rPr>
        <w:t>апроса предложений</w:t>
      </w:r>
      <w:r w:rsidR="00886ACE" w:rsidRPr="00886ACE">
        <w:rPr>
          <w:rFonts w:ascii="Times New Roman" w:hAnsi="Times New Roman"/>
        </w:rPr>
        <w:t xml:space="preserve"> </w:t>
      </w:r>
      <w:r w:rsidR="00886ACE">
        <w:rPr>
          <w:rFonts w:ascii="Times New Roman" w:hAnsi="Times New Roman"/>
        </w:rPr>
        <w:t>в электронной форме</w:t>
      </w:r>
      <w:r w:rsidRPr="00EB582A">
        <w:rPr>
          <w:rFonts w:ascii="Times New Roman" w:hAnsi="Times New Roman"/>
        </w:rPr>
        <w:t>.</w:t>
      </w:r>
    </w:p>
    <w:p w:rsidR="00886ACE" w:rsidRPr="00886ACE" w:rsidRDefault="0013314E" w:rsidP="00886ACE">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4</w:t>
      </w:r>
      <w:r w:rsidRPr="00EB582A">
        <w:rPr>
          <w:rFonts w:ascii="Times New Roman" w:hAnsi="Times New Roman"/>
        </w:rPr>
        <w:t>.2</w:t>
      </w:r>
      <w:r w:rsidRPr="00EB582A">
        <w:rPr>
          <w:rFonts w:ascii="Times New Roman" w:hAnsi="Times New Roman"/>
        </w:rPr>
        <w:tab/>
      </w:r>
      <w:r w:rsidR="00886ACE" w:rsidRPr="00886ACE">
        <w:rPr>
          <w:rFonts w:ascii="Times New Roman" w:hAnsi="Times New Roman"/>
        </w:rPr>
        <w:t>При осуществлении запроса предложений в электронной форме проведение переговоров Заказчика с оператором электронной площадки и оператора электронной площадки с участником запроса предложений в электронной форме не допускается в том случае, если в результате этих переговоров создаются преимущественные условия для участия в запросе предложений в электронной форме и (или) условия для разглашения конфиденциальной информации.</w:t>
      </w:r>
    </w:p>
    <w:p w:rsidR="0013314E" w:rsidRPr="001A0C13" w:rsidRDefault="0013314E" w:rsidP="00886ACE">
      <w:pPr>
        <w:spacing w:after="0" w:line="240" w:lineRule="auto"/>
        <w:ind w:firstLine="709"/>
        <w:jc w:val="both"/>
        <w:rPr>
          <w:rFonts w:ascii="Times New Roman" w:hAnsi="Times New Roman"/>
          <w:b/>
          <w:sz w:val="12"/>
          <w:szCs w:val="12"/>
        </w:rPr>
      </w:pPr>
    </w:p>
    <w:p w:rsidR="00F80A67" w:rsidRDefault="00856838" w:rsidP="000A6639">
      <w:pPr>
        <w:spacing w:after="0"/>
        <w:ind w:firstLine="709"/>
        <w:jc w:val="both"/>
        <w:rPr>
          <w:rFonts w:ascii="Times New Roman" w:hAnsi="Times New Roman"/>
          <w:b/>
        </w:rPr>
      </w:pPr>
      <w:r w:rsidRPr="00856838">
        <w:rPr>
          <w:rFonts w:ascii="Times New Roman" w:hAnsi="Times New Roman"/>
          <w:b/>
        </w:rPr>
        <w:t>РАЗДЕЛ 2. ОБЩИЙ ПОРЯДОК ПРОВЕДЕНИЯ ЗАПРОСА ПРЕДЛОЖЕНИЙ В ЭЛЕКТРОННОЙ ФОРМЕ</w:t>
      </w:r>
      <w:r w:rsidR="003F195F">
        <w:rPr>
          <w:rFonts w:ascii="Times New Roman" w:hAnsi="Times New Roman"/>
          <w:b/>
        </w:rPr>
        <w:t>,</w:t>
      </w:r>
      <w:r w:rsidR="003F195F" w:rsidRPr="003F195F">
        <w:rPr>
          <w:rFonts w:ascii="Times New Roman" w:hAnsi="Times New Roman"/>
          <w:b/>
          <w:sz w:val="24"/>
          <w:szCs w:val="24"/>
        </w:rPr>
        <w:t xml:space="preserve"> </w:t>
      </w:r>
      <w:r w:rsidR="003F195F" w:rsidRPr="003F195F">
        <w:rPr>
          <w:rFonts w:ascii="Times New Roman" w:hAnsi="Times New Roman"/>
          <w:b/>
        </w:rPr>
        <w:t>УЧАСТНИКАМИ КОТОРОГО МОГУТ БЫТЬ ТОЛЬКО СУБЪЕКТЫ МАЛОГО И СРЕДНЕГО ПРЕДПРИНИМАТЕЛЬСТВА</w:t>
      </w:r>
    </w:p>
    <w:p w:rsidR="00D075DC" w:rsidRPr="001A0C13" w:rsidRDefault="00D075DC" w:rsidP="00D075DC">
      <w:pPr>
        <w:spacing w:after="0" w:line="240" w:lineRule="auto"/>
        <w:ind w:firstLine="709"/>
        <w:jc w:val="both"/>
        <w:rPr>
          <w:rFonts w:ascii="Times New Roman" w:hAnsi="Times New Roman"/>
          <w:b/>
          <w:sz w:val="12"/>
          <w:szCs w:val="12"/>
        </w:rPr>
      </w:pPr>
    </w:p>
    <w:p w:rsidR="00D607AC" w:rsidRPr="00D607AC" w:rsidRDefault="004360A5" w:rsidP="00D607AC">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1</w:t>
      </w:r>
      <w:r w:rsidR="00F80A67">
        <w:rPr>
          <w:rFonts w:ascii="Times New Roman" w:hAnsi="Times New Roman"/>
          <w:b/>
        </w:rPr>
        <w:t xml:space="preserve">. </w:t>
      </w:r>
      <w:r w:rsidR="00D607AC">
        <w:rPr>
          <w:rFonts w:ascii="Times New Roman" w:hAnsi="Times New Roman"/>
          <w:b/>
        </w:rPr>
        <w:t xml:space="preserve"> </w:t>
      </w:r>
      <w:r w:rsidR="0090615B">
        <w:rPr>
          <w:rFonts w:ascii="Times New Roman" w:hAnsi="Times New Roman"/>
          <w:b/>
        </w:rPr>
        <w:t>Срок, место и порядок предоставления документации о закупке</w:t>
      </w:r>
    </w:p>
    <w:p w:rsidR="00A02A67" w:rsidRDefault="00A02A67" w:rsidP="00253D16">
      <w:pPr>
        <w:spacing w:after="0" w:line="240" w:lineRule="auto"/>
        <w:ind w:firstLine="709"/>
        <w:jc w:val="both"/>
        <w:rPr>
          <w:rFonts w:ascii="Times New Roman" w:hAnsi="Times New Roman"/>
        </w:rPr>
      </w:pPr>
      <w:r>
        <w:rPr>
          <w:rFonts w:ascii="Times New Roman" w:hAnsi="Times New Roman"/>
        </w:rPr>
        <w:t>2.1</w:t>
      </w:r>
      <w:r w:rsidR="00D607AC" w:rsidRPr="00D607AC">
        <w:rPr>
          <w:rFonts w:ascii="Times New Roman" w:hAnsi="Times New Roman"/>
        </w:rPr>
        <w:t>.1.</w:t>
      </w:r>
      <w:r w:rsidRPr="00886ACE">
        <w:rPr>
          <w:rFonts w:ascii="Times New Roman" w:hAnsi="Times New Roman"/>
        </w:rPr>
        <w:t xml:space="preserve"> Извещение и документация о проведении запроса предложений в электронной форме доступны для ознакомления в единой информационной системе</w:t>
      </w:r>
      <w:r w:rsidR="00FD4716">
        <w:rPr>
          <w:rFonts w:ascii="Times New Roman" w:hAnsi="Times New Roman"/>
        </w:rPr>
        <w:t xml:space="preserve">, </w:t>
      </w:r>
      <w:r w:rsidR="00C5170B">
        <w:rPr>
          <w:rFonts w:ascii="Times New Roman" w:hAnsi="Times New Roman"/>
        </w:rPr>
        <w:t xml:space="preserve">на официальном сайте, </w:t>
      </w:r>
      <w:r w:rsidR="00FD4716">
        <w:rPr>
          <w:rFonts w:ascii="Times New Roman" w:hAnsi="Times New Roman"/>
        </w:rPr>
        <w:t>на сайте электронной площадки «РТС-тендер» и на официальном сайте МУП «Водоканал»</w:t>
      </w:r>
      <w:r w:rsidRPr="00886ACE">
        <w:rPr>
          <w:rFonts w:ascii="Times New Roman" w:hAnsi="Times New Roman"/>
        </w:rPr>
        <w:t xml:space="preserve"> без взимания платы.</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2.1.</w:t>
      </w:r>
      <w:r w:rsidR="00FD4716">
        <w:rPr>
          <w:rFonts w:ascii="Times New Roman" w:hAnsi="Times New Roman"/>
        </w:rPr>
        <w:t>2</w:t>
      </w:r>
      <w:r>
        <w:rPr>
          <w:rFonts w:ascii="Times New Roman" w:hAnsi="Times New Roman"/>
        </w:rPr>
        <w:t>.</w:t>
      </w:r>
      <w:r w:rsidR="00253D16" w:rsidRPr="00253D16">
        <w:rPr>
          <w:rFonts w:ascii="Times New Roman" w:hAnsi="Times New Roman"/>
        </w:rPr>
        <w:t xml:space="preserve"> Участники закупки должны самостоятельно отслеживать изменения извещения и документации о закупке. Заказчик не несёт ответственности за несвоевременное получение участником закупки информации об изменениях запроса предложений в электронной форме, размещённой в единой информационной системе и на электронной площадке.</w:t>
      </w:r>
    </w:p>
    <w:p w:rsidR="00D607AC" w:rsidRDefault="00A02A67" w:rsidP="00253D16">
      <w:pPr>
        <w:spacing w:after="0" w:line="240" w:lineRule="auto"/>
        <w:ind w:firstLine="709"/>
        <w:jc w:val="both"/>
        <w:rPr>
          <w:rFonts w:ascii="Times New Roman" w:hAnsi="Times New Roman"/>
        </w:rPr>
      </w:pPr>
      <w:r>
        <w:rPr>
          <w:rFonts w:ascii="Times New Roman" w:hAnsi="Times New Roman"/>
        </w:rPr>
        <w:t>2.1.</w:t>
      </w:r>
      <w:r w:rsidR="00FD4716">
        <w:rPr>
          <w:rFonts w:ascii="Times New Roman" w:hAnsi="Times New Roman"/>
        </w:rPr>
        <w:t>3</w:t>
      </w:r>
      <w:r>
        <w:rPr>
          <w:rFonts w:ascii="Times New Roman" w:hAnsi="Times New Roman"/>
        </w:rPr>
        <w:t xml:space="preserve">. </w:t>
      </w:r>
      <w:r w:rsidR="00253D16" w:rsidRPr="00253D16">
        <w:rPr>
          <w:rFonts w:ascii="Times New Roman" w:hAnsi="Times New Roman"/>
        </w:rPr>
        <w:t xml:space="preserve"> В случае, если для участия в запросе предложений в электронной форме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о проведении запроса предложений в электронной форме и документации о закупке.</w:t>
      </w:r>
    </w:p>
    <w:p w:rsidR="00D075DC" w:rsidRPr="001A0C13" w:rsidRDefault="00D075DC"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2</w:t>
      </w:r>
      <w:r w:rsidR="00F80A67">
        <w:rPr>
          <w:rFonts w:ascii="Times New Roman" w:hAnsi="Times New Roman"/>
          <w:b/>
        </w:rPr>
        <w:t>.</w:t>
      </w:r>
      <w:r w:rsidR="00D747CE">
        <w:rPr>
          <w:rFonts w:ascii="Times New Roman" w:hAnsi="Times New Roman"/>
          <w:b/>
        </w:rPr>
        <w:t xml:space="preserve"> </w:t>
      </w:r>
      <w:r w:rsidR="00D747CE" w:rsidRPr="00D747CE">
        <w:rPr>
          <w:rFonts w:ascii="Times New Roman" w:hAnsi="Times New Roman"/>
          <w:b/>
        </w:rPr>
        <w:t>Формы, порядок, дата и время окончания срока предоставления участникам закупки разъяснений положений документации о закупке</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 xml:space="preserve">.1. Любой участник запроса предложений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предложений в электронной форме, запрос о даче разъяснений положений извещения об осуществлении закупки и (или) документации о закупке.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253D16" w:rsidRPr="00253D16" w:rsidRDefault="00805CEB" w:rsidP="00253D16">
      <w:pPr>
        <w:spacing w:after="0" w:line="240" w:lineRule="auto"/>
        <w:ind w:firstLine="709"/>
        <w:jc w:val="both"/>
        <w:rPr>
          <w:rFonts w:ascii="Times New Roman" w:hAnsi="Times New Roman"/>
          <w:i/>
        </w:rPr>
      </w:pPr>
      <w:r>
        <w:rPr>
          <w:rFonts w:ascii="Times New Roman" w:hAnsi="Times New Roman"/>
        </w:rPr>
        <w:t xml:space="preserve">2.2.3. </w:t>
      </w:r>
      <w:r w:rsidR="00253D16" w:rsidRPr="00253D16">
        <w:rPr>
          <w:rFonts w:ascii="Times New Roman" w:hAnsi="Times New Roman"/>
        </w:rPr>
        <w:t xml:space="preserve">В течение 3 (трёх) рабочих дней с даты поступления указанного запроса Заказчик публикует разъяснения в единой информационной системе, </w:t>
      </w:r>
      <w:r w:rsidR="00C5170B">
        <w:rPr>
          <w:rFonts w:ascii="Times New Roman" w:hAnsi="Times New Roman"/>
        </w:rPr>
        <w:t xml:space="preserve">на официальном сайте, </w:t>
      </w:r>
      <w:r w:rsidR="00253D16" w:rsidRPr="00253D16">
        <w:rPr>
          <w:rFonts w:ascii="Times New Roman" w:hAnsi="Times New Roman"/>
        </w:rPr>
        <w:t xml:space="preserve">при условии, что указанный запрос поступил Заказчику </w:t>
      </w:r>
      <w:r w:rsidR="00253D16" w:rsidRPr="00253D16">
        <w:rPr>
          <w:rFonts w:ascii="Times New Roman" w:hAnsi="Times New Roman"/>
          <w:iCs/>
        </w:rPr>
        <w:t>не позднее чем за 3 (три) рабочих дня до дня</w:t>
      </w:r>
      <w:r w:rsidR="00253D16" w:rsidRPr="00253D16">
        <w:rPr>
          <w:rFonts w:ascii="Times New Roman" w:hAnsi="Times New Roman"/>
        </w:rPr>
        <w:t xml:space="preserve"> окончания подачи заявок на участие в запросе </w:t>
      </w:r>
      <w:r w:rsidR="00C5170B">
        <w:rPr>
          <w:rFonts w:ascii="Times New Roman" w:hAnsi="Times New Roman"/>
        </w:rPr>
        <w:t>предложений</w:t>
      </w:r>
      <w:r w:rsidR="00253D16" w:rsidRPr="00253D16">
        <w:rPr>
          <w:rFonts w:ascii="Times New Roman" w:hAnsi="Times New Roman"/>
        </w:rPr>
        <w:t xml:space="preserve"> в электронной форме.</w:t>
      </w:r>
      <w:r w:rsidR="00253D16" w:rsidRPr="00253D16">
        <w:rPr>
          <w:rFonts w:ascii="Times New Roman" w:hAnsi="Times New Roman"/>
          <w:i/>
        </w:rPr>
        <w:t xml:space="preserve">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2.2.4</w:t>
      </w:r>
      <w:r w:rsidR="00253D16" w:rsidRPr="00253D16">
        <w:rPr>
          <w:rFonts w:ascii="Times New Roman" w:hAnsi="Times New Roman"/>
        </w:rPr>
        <w:t>. В течение одного часа с момента размещения в единой информационной системе разъяснений положений документации о закупке запроса предложений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D747CE" w:rsidRPr="00D747CE" w:rsidRDefault="00805CEB" w:rsidP="00253D16">
      <w:pPr>
        <w:spacing w:after="0" w:line="240" w:lineRule="auto"/>
        <w:ind w:firstLine="709"/>
        <w:jc w:val="both"/>
        <w:rPr>
          <w:rFonts w:ascii="Times New Roman" w:hAnsi="Times New Roman"/>
        </w:rPr>
      </w:pPr>
      <w:r>
        <w:rPr>
          <w:rFonts w:ascii="Times New Roman" w:hAnsi="Times New Roman"/>
        </w:rPr>
        <w:t>2.2.5</w:t>
      </w:r>
      <w:r w:rsidR="00253D16" w:rsidRPr="00253D16">
        <w:rPr>
          <w:rFonts w:ascii="Times New Roman" w:hAnsi="Times New Roman"/>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r w:rsidR="00D747CE" w:rsidRPr="00D747CE">
        <w:rPr>
          <w:rFonts w:ascii="Times New Roman" w:hAnsi="Times New Roman"/>
        </w:rPr>
        <w:t xml:space="preserve"> </w:t>
      </w:r>
    </w:p>
    <w:p w:rsidR="00D747CE" w:rsidRPr="00D747CE" w:rsidRDefault="004E575B" w:rsidP="00D747CE">
      <w:pPr>
        <w:spacing w:after="0" w:line="240" w:lineRule="auto"/>
        <w:ind w:firstLine="709"/>
        <w:jc w:val="both"/>
        <w:rPr>
          <w:rFonts w:ascii="Times New Roman" w:hAnsi="Times New Roman"/>
        </w:rPr>
      </w:pPr>
      <w:r>
        <w:rPr>
          <w:rFonts w:ascii="Times New Roman" w:hAnsi="Times New Roman"/>
        </w:rPr>
        <w:t>2.2.6.</w:t>
      </w:r>
      <w:r w:rsidR="000B43E1">
        <w:rPr>
          <w:rFonts w:ascii="Times New Roman" w:hAnsi="Times New Roman"/>
        </w:rPr>
        <w:t xml:space="preserve"> </w:t>
      </w:r>
      <w:r w:rsidR="00D747CE" w:rsidRPr="00D747CE">
        <w:rPr>
          <w:rFonts w:ascii="Times New Roman" w:hAnsi="Times New Roman"/>
        </w:rPr>
        <w:t xml:space="preserve">Дата и время окончания срока предоставления участникам закупки разъяснений положений </w:t>
      </w:r>
      <w:r w:rsidR="00805CEB">
        <w:rPr>
          <w:rFonts w:ascii="Times New Roman" w:hAnsi="Times New Roman"/>
        </w:rPr>
        <w:t xml:space="preserve">извещения </w:t>
      </w:r>
      <w:r w:rsidR="00805CEB" w:rsidRPr="00253D16">
        <w:rPr>
          <w:rFonts w:ascii="Times New Roman" w:hAnsi="Times New Roman"/>
        </w:rPr>
        <w:t>и (или)</w:t>
      </w:r>
      <w:r w:rsidR="00805CEB">
        <w:rPr>
          <w:rFonts w:ascii="Times New Roman" w:hAnsi="Times New Roman"/>
        </w:rPr>
        <w:t xml:space="preserve"> </w:t>
      </w:r>
      <w:r w:rsidR="00D747CE" w:rsidRPr="00D747CE">
        <w:rPr>
          <w:rFonts w:ascii="Times New Roman" w:hAnsi="Times New Roman"/>
        </w:rPr>
        <w:t xml:space="preserve">документации о закупке содержится в </w:t>
      </w:r>
      <w:r w:rsidR="008D47E7" w:rsidRPr="008D47E7">
        <w:rPr>
          <w:rFonts w:ascii="Times New Roman" w:hAnsi="Times New Roman"/>
        </w:rPr>
        <w:t>Части</w:t>
      </w:r>
      <w:r w:rsidR="00D747CE" w:rsidRPr="008D47E7">
        <w:rPr>
          <w:rFonts w:ascii="Times New Roman" w:hAnsi="Times New Roman"/>
        </w:rPr>
        <w:t xml:space="preserve"> </w:t>
      </w:r>
      <w:r w:rsidR="000B43E1" w:rsidRPr="008D47E7">
        <w:rPr>
          <w:rFonts w:ascii="Times New Roman" w:hAnsi="Times New Roman"/>
          <w:lang w:val="en-US"/>
        </w:rPr>
        <w:t>II</w:t>
      </w:r>
      <w:r w:rsidR="008D47E7" w:rsidRPr="008D47E7">
        <w:rPr>
          <w:rFonts w:ascii="Times New Roman" w:hAnsi="Times New Roman"/>
        </w:rPr>
        <w:t xml:space="preserve"> </w:t>
      </w:r>
      <w:r w:rsidR="000B43E1" w:rsidRPr="008D47E7">
        <w:rPr>
          <w:rFonts w:ascii="Times New Roman" w:hAnsi="Times New Roman"/>
        </w:rPr>
        <w:t>«</w:t>
      </w:r>
      <w:r w:rsidR="00D747CE" w:rsidRPr="008D47E7">
        <w:rPr>
          <w:rFonts w:ascii="Times New Roman" w:hAnsi="Times New Roman"/>
        </w:rPr>
        <w:t>Информационная карта</w:t>
      </w:r>
      <w:r w:rsidR="000B43E1" w:rsidRPr="008D47E7">
        <w:rPr>
          <w:rFonts w:ascii="Times New Roman" w:hAnsi="Times New Roman"/>
        </w:rPr>
        <w:t>»</w:t>
      </w:r>
      <w:r w:rsidR="008D47E7">
        <w:rPr>
          <w:rFonts w:ascii="Times New Roman" w:hAnsi="Times New Roman"/>
        </w:rPr>
        <w:t xml:space="preserve"> документации о закупке</w:t>
      </w:r>
      <w:r w:rsidR="000B43E1">
        <w:rPr>
          <w:rFonts w:ascii="Times New Roman" w:hAnsi="Times New Roman"/>
        </w:rPr>
        <w:t>.</w:t>
      </w:r>
    </w:p>
    <w:p w:rsidR="00514F77" w:rsidRPr="008121DA" w:rsidRDefault="00514F77" w:rsidP="00A3534D">
      <w:pPr>
        <w:spacing w:after="0" w:line="240" w:lineRule="auto"/>
        <w:ind w:firstLine="709"/>
        <w:jc w:val="both"/>
        <w:rPr>
          <w:rFonts w:ascii="Times New Roman" w:hAnsi="Times New Roman"/>
          <w:b/>
          <w:sz w:val="12"/>
          <w:szCs w:val="12"/>
        </w:rPr>
      </w:pPr>
    </w:p>
    <w:p w:rsidR="00D747CE" w:rsidRPr="00D747CE" w:rsidRDefault="004360A5" w:rsidP="00A3534D">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.3</w:t>
      </w:r>
      <w:r w:rsidR="00F80A67">
        <w:rPr>
          <w:rFonts w:ascii="Times New Roman" w:hAnsi="Times New Roman"/>
          <w:b/>
        </w:rPr>
        <w:t xml:space="preserve">. </w:t>
      </w:r>
      <w:r w:rsidR="00D747CE" w:rsidRPr="00D747CE">
        <w:rPr>
          <w:rFonts w:ascii="Times New Roman" w:hAnsi="Times New Roman"/>
          <w:b/>
        </w:rPr>
        <w:t xml:space="preserve">Внесение изменений в </w:t>
      </w:r>
      <w:r w:rsidR="00805CEB">
        <w:rPr>
          <w:rFonts w:ascii="Times New Roman" w:hAnsi="Times New Roman"/>
          <w:b/>
        </w:rPr>
        <w:t xml:space="preserve">Извещение </w:t>
      </w:r>
      <w:r w:rsidR="00805CEB" w:rsidRPr="00805CEB">
        <w:rPr>
          <w:rFonts w:ascii="Times New Roman" w:hAnsi="Times New Roman"/>
          <w:b/>
        </w:rPr>
        <w:t>и (или)</w:t>
      </w:r>
      <w:r w:rsidR="00805CEB">
        <w:rPr>
          <w:rFonts w:ascii="Times New Roman" w:hAnsi="Times New Roman"/>
        </w:rPr>
        <w:t xml:space="preserve"> </w:t>
      </w:r>
      <w:r w:rsidR="00D747CE" w:rsidRPr="00D747CE">
        <w:rPr>
          <w:rFonts w:ascii="Times New Roman" w:hAnsi="Times New Roman"/>
          <w:b/>
        </w:rPr>
        <w:t>Документацию о закупке</w:t>
      </w:r>
      <w:r w:rsidR="00EB5269">
        <w:rPr>
          <w:rFonts w:ascii="Times New Roman" w:hAnsi="Times New Roman"/>
          <w:b/>
        </w:rPr>
        <w:t>.</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2.3.1.</w:t>
      </w:r>
      <w:r w:rsidR="00253D16" w:rsidRPr="00253D16">
        <w:rPr>
          <w:rFonts w:ascii="Times New Roman" w:hAnsi="Times New Roman"/>
        </w:rPr>
        <w:t xml:space="preserve"> Заказчик вправе принять решение о внесении изменений в извещение </w:t>
      </w:r>
      <w:r w:rsidRPr="00253D16">
        <w:rPr>
          <w:rFonts w:ascii="Times New Roman" w:hAnsi="Times New Roman"/>
        </w:rPr>
        <w:t xml:space="preserve">и/или в документацию </w:t>
      </w:r>
      <w:r w:rsidR="00253D16" w:rsidRPr="00253D16">
        <w:rPr>
          <w:rFonts w:ascii="Times New Roman" w:hAnsi="Times New Roman"/>
        </w:rPr>
        <w:t xml:space="preserve">о проведение запроса предложений в электронной форме не позднее чем за 2 (два) рабочих дня до даты окончания подачи заявок на участие в запросе предложений в электронной форме.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 xml:space="preserve">.2. Изменения, вносимые в извещение и/или в документацию о закупке, о проведении запроса предложений в электронной форме размещаются Заказчиком в единой информационной системе и на электронной площадке не позднее чем </w:t>
      </w:r>
      <w:r w:rsidR="00253D16" w:rsidRPr="00253D16">
        <w:rPr>
          <w:rFonts w:ascii="Times New Roman" w:hAnsi="Times New Roman"/>
          <w:iCs/>
        </w:rPr>
        <w:t xml:space="preserve">в течение 3 (трёх) дней </w:t>
      </w:r>
      <w:r w:rsidR="00253D16" w:rsidRPr="00253D16">
        <w:rPr>
          <w:rFonts w:ascii="Times New Roman" w:hAnsi="Times New Roman"/>
        </w:rPr>
        <w:t xml:space="preserve">со дня принятия решения о внесении указанных изменений. </w:t>
      </w:r>
    </w:p>
    <w:p w:rsidR="00253D16" w:rsidRPr="00253D16" w:rsidRDefault="00253D16" w:rsidP="00253D16">
      <w:pPr>
        <w:spacing w:after="0" w:line="240" w:lineRule="auto"/>
        <w:ind w:firstLine="709"/>
        <w:jc w:val="both"/>
        <w:rPr>
          <w:rFonts w:ascii="Times New Roman" w:hAnsi="Times New Roman"/>
        </w:rPr>
      </w:pPr>
      <w:r w:rsidRPr="00253D16">
        <w:rPr>
          <w:rFonts w:ascii="Times New Roman" w:hAnsi="Times New Roman"/>
        </w:rPr>
        <w:t xml:space="preserve">При этом срок подачи заявок на участие в запросе предложений в электронной форме должен быть продлён так, чтобы от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этот срок подачи заявок составлял не менее половины срока подачи заявок на участие в запросе предложений в электронной форме.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 xml:space="preserve">2.3.3. </w:t>
      </w:r>
      <w:r w:rsidR="00253D16" w:rsidRPr="00253D16">
        <w:rPr>
          <w:rFonts w:ascii="Times New Roman" w:hAnsi="Times New Roman"/>
        </w:rPr>
        <w:t xml:space="preserve">В течение одного часа с момента размещения в единой информационной системе изменений положений </w:t>
      </w:r>
      <w:r w:rsidRPr="00253D16">
        <w:rPr>
          <w:rFonts w:ascii="Times New Roman" w:hAnsi="Times New Roman"/>
        </w:rPr>
        <w:t>извещени</w:t>
      </w:r>
      <w:r>
        <w:rPr>
          <w:rFonts w:ascii="Times New Roman" w:hAnsi="Times New Roman"/>
        </w:rPr>
        <w:t>я</w:t>
      </w:r>
      <w:r w:rsidRPr="00253D16">
        <w:rPr>
          <w:rFonts w:ascii="Times New Roman" w:hAnsi="Times New Roman"/>
        </w:rPr>
        <w:t xml:space="preserve"> и/или </w:t>
      </w:r>
      <w:r w:rsidR="00253D16" w:rsidRPr="00253D16">
        <w:rPr>
          <w:rFonts w:ascii="Times New Roman" w:hAnsi="Times New Roman"/>
        </w:rPr>
        <w:t>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предложений в электронной форме, уведомление об изменениях по адресам электронной почты, указанным этими участниками при аккредитации на электронной площадке.</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2.3.4</w:t>
      </w:r>
      <w:r w:rsidR="00253D16" w:rsidRPr="00253D16">
        <w:rPr>
          <w:rFonts w:ascii="Times New Roman" w:hAnsi="Times New Roman"/>
        </w:rPr>
        <w:t>. Участники закупки должны самостоятельно отслеживать изменения, вносимые в извещение и/или в документации о закупке. Заказчик не несёт ответственности за несвоевременное получение участником закупки информации в единой информационной системе.</w:t>
      </w:r>
    </w:p>
    <w:p w:rsidR="00D747CE"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.5. Изменение предмета запроса предложений в электронной форме не допускается.</w:t>
      </w:r>
    </w:p>
    <w:p w:rsidR="00805CEB" w:rsidRPr="001A0C13" w:rsidRDefault="00805CEB"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4</w:t>
      </w:r>
      <w:r w:rsidR="00F80A67">
        <w:rPr>
          <w:rFonts w:ascii="Times New Roman" w:hAnsi="Times New Roman"/>
          <w:b/>
        </w:rPr>
        <w:t>.</w:t>
      </w:r>
      <w:r w:rsidR="00D747CE" w:rsidRPr="00D747CE">
        <w:rPr>
          <w:rFonts w:ascii="Times New Roman" w:hAnsi="Times New Roman"/>
          <w:b/>
        </w:rPr>
        <w:tab/>
      </w:r>
      <w:r>
        <w:rPr>
          <w:rFonts w:ascii="Times New Roman" w:hAnsi="Times New Roman"/>
          <w:b/>
        </w:rPr>
        <w:t>Отмена запроса предложений в электронной форме</w:t>
      </w:r>
      <w:r w:rsidR="00EB5269">
        <w:rPr>
          <w:rFonts w:ascii="Times New Roman" w:hAnsi="Times New Roman"/>
          <w:b/>
        </w:rPr>
        <w:t>.</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4.1. Заказчик, разместивший в единой информационной системе извещение о проведении запроса предложений в электронной форме, вправе отменить проведение запроса предложений в электронной форме до наступления даты и времени окончания срока подачи заявок на участие в запросе предложений в электронной форме.</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 xml:space="preserve">4.2. Решение об отмене запроса предложений в электронной форме размещается в единой информационной системе в день принятия этого решения. </w:t>
      </w:r>
    </w:p>
    <w:p w:rsidR="0076400C" w:rsidRPr="0076400C" w:rsidRDefault="0076400C" w:rsidP="0076400C">
      <w:pPr>
        <w:spacing w:after="0" w:line="240" w:lineRule="auto"/>
        <w:ind w:firstLine="709"/>
        <w:jc w:val="both"/>
        <w:rPr>
          <w:rFonts w:ascii="Times New Roman" w:hAnsi="Times New Roman"/>
        </w:rPr>
      </w:pPr>
      <w:r w:rsidRPr="0076400C">
        <w:rPr>
          <w:rFonts w:ascii="Times New Roman" w:hAnsi="Times New Roman"/>
        </w:rPr>
        <w:t xml:space="preserve">В течение одного часа с момента размещения в единой информационной системе извещения об отказе от осуществления запроса предложений в электронной форме оператор электронной площадки размещает указанную информацию на электронной площадке. </w:t>
      </w:r>
    </w:p>
    <w:p w:rsid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4.3. По истечении срока отмены запроса предложений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057E76" w:rsidRPr="008121DA" w:rsidRDefault="00057E76" w:rsidP="0076400C">
      <w:pPr>
        <w:spacing w:after="0" w:line="240" w:lineRule="auto"/>
        <w:ind w:firstLine="709"/>
        <w:jc w:val="both"/>
        <w:rPr>
          <w:rFonts w:ascii="Times New Roman" w:hAnsi="Times New Roman"/>
          <w:sz w:val="16"/>
          <w:szCs w:val="16"/>
        </w:rPr>
      </w:pPr>
    </w:p>
    <w:p w:rsidR="00D84433" w:rsidRPr="00805CEB" w:rsidRDefault="00D84433" w:rsidP="00D075DC">
      <w:pPr>
        <w:keepNext/>
        <w:keepLines/>
        <w:spacing w:after="0" w:line="240" w:lineRule="auto"/>
        <w:ind w:firstLine="709"/>
        <w:jc w:val="both"/>
        <w:outlineLvl w:val="1"/>
        <w:rPr>
          <w:rFonts w:ascii="Times New Roman" w:eastAsia="Times New Roman" w:hAnsi="Times New Roman"/>
          <w:b/>
          <w:bCs/>
        </w:rPr>
      </w:pPr>
      <w:r w:rsidRPr="00805CEB">
        <w:rPr>
          <w:rFonts w:ascii="Times New Roman" w:eastAsia="Times New Roman" w:hAnsi="Times New Roman"/>
          <w:b/>
          <w:bCs/>
        </w:rPr>
        <w:t>2.</w:t>
      </w:r>
      <w:r w:rsidR="00805CEB">
        <w:rPr>
          <w:rFonts w:ascii="Times New Roman" w:eastAsia="Times New Roman" w:hAnsi="Times New Roman"/>
          <w:b/>
          <w:bCs/>
        </w:rPr>
        <w:t>5</w:t>
      </w:r>
      <w:r w:rsidRPr="00805CEB">
        <w:rPr>
          <w:rFonts w:ascii="Times New Roman" w:eastAsia="Times New Roman" w:hAnsi="Times New Roman"/>
          <w:b/>
          <w:bCs/>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84433" w:rsidRDefault="00D84433" w:rsidP="00805CEB">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805CEB">
        <w:rPr>
          <w:rFonts w:ascii="Times New Roman" w:eastAsia="Times New Roman" w:hAnsi="Times New Roman"/>
          <w:lang w:eastAsia="ru-RU"/>
        </w:rPr>
        <w:t>2.</w:t>
      </w:r>
      <w:r w:rsidR="00193AED">
        <w:rPr>
          <w:rFonts w:ascii="Times New Roman" w:eastAsia="Times New Roman" w:hAnsi="Times New Roman"/>
          <w:lang w:eastAsia="ru-RU"/>
        </w:rPr>
        <w:t>5.</w:t>
      </w:r>
      <w:r w:rsidRPr="00805CEB">
        <w:rPr>
          <w:rFonts w:ascii="Times New Roman" w:eastAsia="Times New Roman" w:hAnsi="Times New Roman"/>
          <w:lang w:eastAsia="ru-RU"/>
        </w:rPr>
        <w:t>1. Заказчик при проведении конкурентных закупок на основании п.п. 1 п. 8 ст. 3 Федерального Закона №223-ФЗ обязан установить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и в соответствии с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C5170B" w:rsidRPr="00C5170B" w:rsidRDefault="00C5170B" w:rsidP="00C5170B">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C5170B">
        <w:rPr>
          <w:rFonts w:ascii="Times New Roman" w:eastAsia="Times New Roman" w:hAnsi="Times New Roman"/>
          <w:lang w:eastAsia="ru-RU"/>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170B" w:rsidRPr="00805CEB" w:rsidRDefault="00C5170B" w:rsidP="00C5170B">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C5170B">
        <w:rPr>
          <w:rFonts w:ascii="Times New Roman" w:eastAsia="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D84433" w:rsidRDefault="00193AED" w:rsidP="00805CEB">
      <w:pPr>
        <w:autoSpaceDE w:val="0"/>
        <w:autoSpaceDN w:val="0"/>
        <w:adjustRightInd w:val="0"/>
        <w:spacing w:line="240" w:lineRule="auto"/>
        <w:ind w:firstLine="709"/>
        <w:contextualSpacing/>
        <w:jc w:val="both"/>
        <w:rPr>
          <w:rFonts w:ascii="Times New Roman" w:eastAsia="Times New Roman" w:hAnsi="Times New Roman"/>
          <w:lang w:eastAsia="ru-RU"/>
        </w:rPr>
      </w:pPr>
      <w:r>
        <w:rPr>
          <w:rFonts w:ascii="Times New Roman" w:eastAsia="Times New Roman" w:hAnsi="Times New Roman"/>
          <w:color w:val="000000"/>
          <w:lang w:eastAsia="ru-RU"/>
        </w:rPr>
        <w:t>2.5.2</w:t>
      </w:r>
      <w:r w:rsidR="00D84433" w:rsidRPr="00805CEB">
        <w:rPr>
          <w:rFonts w:ascii="Times New Roman" w:eastAsia="Times New Roman" w:hAnsi="Times New Roman"/>
          <w:color w:val="000000"/>
          <w:lang w:eastAsia="ru-RU"/>
        </w:rPr>
        <w:t xml:space="preserve">. При осуществлении закупок товаров, работ, услуг путём проведения конкурса или иным способом (при котором победитель закупки определяется на основе критериев оценки, указанных в документации о закупке, и сравнения заявок на участие, а также победителем признаётся лицо, предложившее наиболее низкую цену договора),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00D84433" w:rsidRPr="00B621CA">
        <w:rPr>
          <w:rFonts w:ascii="Times New Roman" w:eastAsia="Times New Roman" w:hAnsi="Times New Roman"/>
          <w:lang w:eastAsia="ru-RU"/>
        </w:rPr>
        <w:t>сниженной на 15 процентов, при этом договор заключается по цене, предложенной участником в заявке на участие в закупке.</w:t>
      </w:r>
      <w:bookmarkStart w:id="0" w:name="100007"/>
      <w:bookmarkEnd w:id="0"/>
    </w:p>
    <w:p w:rsidR="009E173A" w:rsidRPr="00805CEB" w:rsidRDefault="003E38C3" w:rsidP="00805CEB">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sidRPr="003E38C3">
        <w:rPr>
          <w:rFonts w:ascii="Times New Roman" w:eastAsia="Times New Roman" w:hAnsi="Times New Roman"/>
          <w:color w:val="000000"/>
          <w:lang w:eastAsia="ru-RU"/>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B3274D" w:rsidRPr="00B3274D" w:rsidRDefault="003B4A52" w:rsidP="00B3274D">
      <w:pPr>
        <w:spacing w:line="240" w:lineRule="auto"/>
        <w:ind w:firstLine="708"/>
        <w:contextualSpacing/>
        <w:jc w:val="both"/>
        <w:rPr>
          <w:rFonts w:ascii="Times New Roman" w:eastAsia="Times New Roman" w:hAnsi="Times New Roman"/>
          <w:lang w:eastAsia="ru-RU"/>
        </w:rPr>
      </w:pPr>
      <w:bookmarkStart w:id="1" w:name="100008"/>
      <w:bookmarkEnd w:id="1"/>
      <w:r>
        <w:rPr>
          <w:rFonts w:ascii="Times New Roman" w:eastAsia="Times New Roman" w:hAnsi="Times New Roman"/>
          <w:lang w:eastAsia="ru-RU"/>
        </w:rPr>
        <w:t>2.5.3. У</w:t>
      </w:r>
      <w:r w:rsidR="00B3274D" w:rsidRPr="00B3274D">
        <w:rPr>
          <w:rFonts w:ascii="Times New Roman" w:eastAsia="Times New Roman" w:hAnsi="Times New Roman"/>
          <w:lang w:eastAsia="ru-RU"/>
        </w:rPr>
        <w:t xml:space="preserve">словием предоставления приоритета является </w:t>
      </w:r>
      <w:r>
        <w:rPr>
          <w:rFonts w:ascii="Times New Roman" w:eastAsia="Times New Roman" w:hAnsi="Times New Roman"/>
          <w:lang w:eastAsia="ru-RU"/>
        </w:rPr>
        <w:t>указание</w:t>
      </w:r>
      <w:r w:rsidR="00B3274D" w:rsidRPr="00B3274D">
        <w:rPr>
          <w:rFonts w:ascii="Times New Roman" w:eastAsia="Times New Roman" w:hAnsi="Times New Roman"/>
          <w:lang w:eastAsia="ru-RU"/>
        </w:rPr>
        <w:t xml:space="preserve"> (декларировани</w:t>
      </w:r>
      <w:r>
        <w:rPr>
          <w:rFonts w:ascii="Times New Roman" w:eastAsia="Times New Roman" w:hAnsi="Times New Roman"/>
          <w:lang w:eastAsia="ru-RU"/>
        </w:rPr>
        <w:t>е</w:t>
      </w:r>
      <w:r w:rsidR="00B3274D" w:rsidRPr="00B3274D">
        <w:rPr>
          <w:rFonts w:ascii="Times New Roman" w:eastAsia="Times New Roman" w:hAnsi="Times New Roman"/>
          <w:lang w:eastAsia="ru-RU"/>
        </w:rPr>
        <w:t>)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3274D" w:rsidRPr="00B3274D" w:rsidRDefault="003B4A52"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У</w:t>
      </w:r>
      <w:r w:rsidR="00B3274D" w:rsidRPr="00B3274D">
        <w:rPr>
          <w:rFonts w:ascii="Times New Roman" w:eastAsia="Times New Roman" w:hAnsi="Times New Roman"/>
          <w:lang w:eastAsia="ru-RU"/>
        </w:rPr>
        <w:t>частник</w:t>
      </w:r>
      <w:r>
        <w:rPr>
          <w:rFonts w:ascii="Times New Roman" w:eastAsia="Times New Roman" w:hAnsi="Times New Roman"/>
          <w:lang w:eastAsia="ru-RU"/>
        </w:rPr>
        <w:t>и</w:t>
      </w:r>
      <w:r w:rsidR="00B3274D" w:rsidRPr="00B3274D">
        <w:rPr>
          <w:rFonts w:ascii="Times New Roman" w:eastAsia="Times New Roman" w:hAnsi="Times New Roman"/>
          <w:lang w:eastAsia="ru-RU"/>
        </w:rPr>
        <w:t xml:space="preserve"> закупки </w:t>
      </w:r>
      <w:r>
        <w:rPr>
          <w:rFonts w:ascii="Times New Roman" w:eastAsia="Times New Roman" w:hAnsi="Times New Roman"/>
          <w:lang w:eastAsia="ru-RU"/>
        </w:rPr>
        <w:t xml:space="preserve">несут ответственность </w:t>
      </w:r>
      <w:r w:rsidR="00B3274D" w:rsidRPr="00B3274D">
        <w:rPr>
          <w:rFonts w:ascii="Times New Roman" w:eastAsia="Times New Roman" w:hAnsi="Times New Roman"/>
          <w:lang w:eastAsia="ru-RU"/>
        </w:rPr>
        <w:t>за представление недостоверных сведений о стране происхождения товара, указанного в заявке на участие в закупке;</w:t>
      </w:r>
    </w:p>
    <w:p w:rsidR="00B3274D" w:rsidRPr="00B3274D" w:rsidRDefault="003B4A52" w:rsidP="00B3274D">
      <w:pPr>
        <w:spacing w:line="240" w:lineRule="auto"/>
        <w:ind w:firstLine="708"/>
        <w:contextualSpacing/>
        <w:jc w:val="both"/>
        <w:rPr>
          <w:rFonts w:ascii="Times New Roman" w:eastAsia="Times New Roman" w:hAnsi="Times New Roman"/>
          <w:lang w:eastAsia="ru-RU"/>
        </w:rPr>
      </w:pPr>
      <w:bookmarkStart w:id="2" w:name="Par3"/>
      <w:bookmarkEnd w:id="2"/>
      <w:r>
        <w:rPr>
          <w:rFonts w:ascii="Times New Roman" w:eastAsia="Times New Roman" w:hAnsi="Times New Roman"/>
          <w:lang w:eastAsia="ru-RU"/>
        </w:rPr>
        <w:t>О</w:t>
      </w:r>
      <w:r w:rsidR="00B3274D" w:rsidRPr="00B3274D">
        <w:rPr>
          <w:rFonts w:ascii="Times New Roman" w:eastAsia="Times New Roman" w:hAnsi="Times New Roman"/>
          <w:lang w:eastAsia="ru-RU"/>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3274D" w:rsidRDefault="003B4A52"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2.5.4. Д</w:t>
      </w:r>
      <w:r w:rsidR="00B3274D" w:rsidRPr="00B3274D">
        <w:rPr>
          <w:rFonts w:ascii="Times New Roman" w:eastAsia="Times New Roman" w:hAnsi="Times New Roman"/>
          <w:lang w:eastAsia="ru-RU"/>
        </w:rPr>
        <w:t xml:space="preserve">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r w:rsidR="005F413F" w:rsidRPr="005F413F">
        <w:rPr>
          <w:rFonts w:ascii="Times New Roman" w:eastAsia="Times New Roman" w:hAnsi="Times New Roman"/>
          <w:lang w:eastAsia="ru-RU"/>
        </w:rPr>
        <w:t>пп.</w:t>
      </w:r>
      <w:r w:rsidR="005F413F">
        <w:rPr>
          <w:rFonts w:ascii="Times New Roman" w:eastAsia="Times New Roman" w:hAnsi="Times New Roman"/>
          <w:lang w:eastAsia="ru-RU"/>
        </w:rPr>
        <w:t xml:space="preserve"> г)</w:t>
      </w:r>
      <w:r w:rsidR="00B3274D" w:rsidRPr="00B3274D">
        <w:rPr>
          <w:rFonts w:ascii="Times New Roman" w:eastAsia="Times New Roman" w:hAnsi="Times New Roman"/>
          <w:lang w:eastAsia="ru-RU"/>
        </w:rPr>
        <w:t xml:space="preserve"> </w:t>
      </w:r>
      <w:r w:rsidR="005F413F">
        <w:rPr>
          <w:rFonts w:ascii="Times New Roman" w:eastAsia="Times New Roman" w:hAnsi="Times New Roman"/>
          <w:lang w:eastAsia="ru-RU"/>
        </w:rPr>
        <w:t>п. 2.5.8. настоящей документации</w:t>
      </w:r>
      <w:r w:rsidR="00B3274D" w:rsidRPr="00B3274D">
        <w:rPr>
          <w:rFonts w:ascii="Times New Roman" w:eastAsia="Times New Roman" w:hAnsi="Times New Roman"/>
          <w:lang w:eastAsia="ru-RU"/>
        </w:rPr>
        <w:t>,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F413F" w:rsidRPr="005F413F" w:rsidRDefault="005F413F" w:rsidP="005F413F">
      <w:pPr>
        <w:spacing w:line="240" w:lineRule="auto"/>
        <w:ind w:firstLine="708"/>
        <w:contextualSpacing/>
        <w:jc w:val="both"/>
        <w:rPr>
          <w:rFonts w:ascii="Times New Roman" w:eastAsia="Times New Roman" w:hAnsi="Times New Roman"/>
          <w:lang w:eastAsia="ru-RU"/>
        </w:rPr>
      </w:pPr>
      <w:r w:rsidRPr="005F413F">
        <w:rPr>
          <w:rFonts w:ascii="Times New Roman" w:eastAsia="Times New Roman" w:hAnsi="Times New Roman"/>
          <w:lang w:eastAsia="ru-RU"/>
        </w:rPr>
        <w:t>2.5.</w:t>
      </w:r>
      <w:r>
        <w:rPr>
          <w:rFonts w:ascii="Times New Roman" w:eastAsia="Times New Roman" w:hAnsi="Times New Roman"/>
          <w:lang w:eastAsia="ru-RU"/>
        </w:rPr>
        <w:t>5</w:t>
      </w:r>
      <w:r w:rsidRPr="005F413F">
        <w:rPr>
          <w:rFonts w:ascii="Times New Roman" w:eastAsia="Times New Roman" w:hAnsi="Times New Roman"/>
          <w:lang w:eastAsia="ru-RU"/>
        </w:rPr>
        <w:t>. Отнесение участника закупки к российским или иностранным лицам происходит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F413F" w:rsidRPr="00B3274D" w:rsidRDefault="005F413F" w:rsidP="005F413F">
      <w:pPr>
        <w:spacing w:line="240" w:lineRule="auto"/>
        <w:ind w:firstLine="708"/>
        <w:contextualSpacing/>
        <w:jc w:val="both"/>
        <w:rPr>
          <w:rFonts w:ascii="Times New Roman" w:eastAsia="Times New Roman" w:hAnsi="Times New Roman"/>
          <w:lang w:eastAsia="ru-RU"/>
        </w:rPr>
      </w:pPr>
      <w:r w:rsidRPr="005F413F">
        <w:rPr>
          <w:rFonts w:ascii="Times New Roman" w:eastAsia="Times New Roman" w:hAnsi="Times New Roman"/>
          <w:lang w:eastAsia="ru-RU"/>
        </w:rPr>
        <w:t>2.5.</w:t>
      </w:r>
      <w:r>
        <w:rPr>
          <w:rFonts w:ascii="Times New Roman" w:eastAsia="Times New Roman" w:hAnsi="Times New Roman"/>
          <w:lang w:eastAsia="ru-RU"/>
        </w:rPr>
        <w:t>6</w:t>
      </w:r>
      <w:r w:rsidRPr="005F413F">
        <w:rPr>
          <w:rFonts w:ascii="Times New Roman" w:eastAsia="Times New Roman" w:hAnsi="Times New Roman"/>
          <w:lang w:eastAsia="ru-RU"/>
        </w:rPr>
        <w:t>.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B3274D" w:rsidRPr="00B3274D" w:rsidRDefault="005F413F"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 xml:space="preserve">2.5.7. </w:t>
      </w:r>
      <w:r w:rsidR="003B4A52">
        <w:rPr>
          <w:rFonts w:ascii="Times New Roman" w:eastAsia="Times New Roman" w:hAnsi="Times New Roman"/>
          <w:lang w:eastAsia="ru-RU"/>
        </w:rPr>
        <w:t>П</w:t>
      </w:r>
      <w:r w:rsidR="00B3274D" w:rsidRPr="00B3274D">
        <w:rPr>
          <w:rFonts w:ascii="Times New Roman" w:eastAsia="Times New Roman" w:hAnsi="Times New Roman"/>
          <w:lang w:eastAsia="ru-RU"/>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84433" w:rsidRPr="00805CEB" w:rsidRDefault="00D84433" w:rsidP="00805CEB">
      <w:pPr>
        <w:spacing w:line="240" w:lineRule="auto"/>
        <w:ind w:firstLine="709"/>
        <w:contextualSpacing/>
        <w:jc w:val="both"/>
        <w:rPr>
          <w:rFonts w:ascii="Times New Roman" w:eastAsia="Times New Roman" w:hAnsi="Times New Roman"/>
          <w:lang w:eastAsia="ru-RU"/>
        </w:rPr>
      </w:pPr>
      <w:bookmarkStart w:id="3" w:name="Par15"/>
      <w:bookmarkEnd w:id="3"/>
      <w:r w:rsidRPr="00805CEB">
        <w:rPr>
          <w:rFonts w:ascii="Times New Roman" w:eastAsia="Times New Roman" w:hAnsi="Times New Roman"/>
          <w:lang w:eastAsia="ru-RU"/>
        </w:rPr>
        <w:t>2.</w:t>
      </w:r>
      <w:r w:rsidR="00856838">
        <w:rPr>
          <w:rFonts w:ascii="Times New Roman" w:eastAsia="Times New Roman" w:hAnsi="Times New Roman"/>
          <w:lang w:eastAsia="ru-RU"/>
        </w:rPr>
        <w:t>5</w:t>
      </w:r>
      <w:r w:rsidRPr="00805CEB">
        <w:rPr>
          <w:rFonts w:ascii="Times New Roman" w:eastAsia="Times New Roman" w:hAnsi="Times New Roman"/>
          <w:lang w:eastAsia="ru-RU"/>
        </w:rPr>
        <w:t>.</w:t>
      </w:r>
      <w:r w:rsidR="005F413F">
        <w:rPr>
          <w:rFonts w:ascii="Times New Roman" w:eastAsia="Times New Roman" w:hAnsi="Times New Roman"/>
          <w:lang w:eastAsia="ru-RU"/>
        </w:rPr>
        <w:t>8</w:t>
      </w:r>
      <w:r w:rsidR="00856838">
        <w:rPr>
          <w:rFonts w:ascii="Times New Roman" w:eastAsia="Times New Roman" w:hAnsi="Times New Roman"/>
          <w:lang w:eastAsia="ru-RU"/>
        </w:rPr>
        <w:t>.</w:t>
      </w:r>
      <w:r w:rsidRPr="00805CEB">
        <w:rPr>
          <w:rFonts w:ascii="Times New Roman" w:eastAsia="Times New Roman" w:hAnsi="Times New Roman"/>
          <w:lang w:eastAsia="ru-RU"/>
        </w:rPr>
        <w:t xml:space="preserve"> Приоритет не предоставляется в случаях, если: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а) закупка признана несостоявшейся, а договор заключается с единственным участником закупки;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84433" w:rsidRPr="00805CEB" w:rsidRDefault="00D84433" w:rsidP="00805CEB">
      <w:pPr>
        <w:autoSpaceDE w:val="0"/>
        <w:autoSpaceDN w:val="0"/>
        <w:adjustRightInd w:val="0"/>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г) в заявке на участие в закупке,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D84433" w:rsidRPr="00D607AC" w:rsidRDefault="00856838" w:rsidP="00805CEB">
      <w:pPr>
        <w:spacing w:after="0" w:line="240" w:lineRule="auto"/>
        <w:ind w:firstLine="709"/>
        <w:jc w:val="both"/>
        <w:rPr>
          <w:rFonts w:ascii="Times New Roman" w:hAnsi="Times New Roman"/>
        </w:rPr>
      </w:pPr>
      <w:r>
        <w:rPr>
          <w:rFonts w:ascii="Times New Roman" w:eastAsia="Times New Roman" w:hAnsi="Times New Roman"/>
          <w:lang w:eastAsia="ru-RU"/>
        </w:rPr>
        <w:t>2.5.</w:t>
      </w:r>
      <w:r w:rsidR="005F413F">
        <w:rPr>
          <w:rFonts w:ascii="Times New Roman" w:eastAsia="Times New Roman" w:hAnsi="Times New Roman"/>
          <w:lang w:eastAsia="ru-RU"/>
        </w:rPr>
        <w:t>9</w:t>
      </w:r>
      <w:r w:rsidR="00D84433" w:rsidRPr="00805CEB">
        <w:rPr>
          <w:rFonts w:ascii="Times New Roman" w:eastAsia="Times New Roman" w:hAnsi="Times New Roman"/>
          <w:lang w:eastAsia="ru-RU"/>
        </w:rPr>
        <w:t xml:space="preserve">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4360A5" w:rsidRPr="001A0C13" w:rsidRDefault="004360A5" w:rsidP="00A3534D">
      <w:pPr>
        <w:spacing w:after="0" w:line="240" w:lineRule="auto"/>
        <w:ind w:firstLine="709"/>
        <w:jc w:val="both"/>
        <w:rPr>
          <w:rFonts w:ascii="Times New Roman" w:eastAsia="Times New Roman" w:hAnsi="Times New Roman"/>
          <w:sz w:val="12"/>
          <w:szCs w:val="12"/>
          <w:lang w:eastAsia="ru-RU"/>
        </w:rPr>
      </w:pPr>
    </w:p>
    <w:p w:rsidR="007C05FF" w:rsidRPr="00856838" w:rsidRDefault="00856838" w:rsidP="00A3534D">
      <w:pPr>
        <w:spacing w:after="0" w:line="240" w:lineRule="auto"/>
        <w:ind w:firstLine="709"/>
        <w:jc w:val="both"/>
        <w:rPr>
          <w:rFonts w:ascii="Times New Roman" w:hAnsi="Times New Roman"/>
          <w:b/>
        </w:rPr>
      </w:pPr>
      <w:r w:rsidRPr="00856838">
        <w:rPr>
          <w:rFonts w:ascii="Times New Roman" w:eastAsia="Times New Roman" w:hAnsi="Times New Roman"/>
          <w:b/>
          <w:lang w:eastAsia="ru-RU"/>
        </w:rPr>
        <w:t>РАЗДЕЛ 3. ТРЕБОВАНИЯ К СОДЕРЖАНИЮ, ФОРМЕ, ОФОРМЛЕНИЮ И СОСТАВУ ЗАЯВКИ НА УЧАСТИЕ В ЗАКУПКЕ</w:t>
      </w:r>
    </w:p>
    <w:p w:rsidR="0076400C" w:rsidRPr="001A0C13" w:rsidRDefault="0076400C" w:rsidP="0076400C">
      <w:pPr>
        <w:spacing w:after="0" w:line="240" w:lineRule="auto"/>
        <w:ind w:firstLine="709"/>
        <w:jc w:val="both"/>
        <w:rPr>
          <w:rFonts w:ascii="Times New Roman" w:hAnsi="Times New Roman"/>
          <w:b/>
          <w:sz w:val="12"/>
          <w:szCs w:val="12"/>
        </w:rPr>
      </w:pPr>
    </w:p>
    <w:p w:rsidR="0013314E" w:rsidRDefault="00D84433" w:rsidP="00A3534D">
      <w:pPr>
        <w:spacing w:after="0" w:line="240" w:lineRule="auto"/>
        <w:ind w:firstLine="709"/>
        <w:jc w:val="both"/>
        <w:rPr>
          <w:rFonts w:ascii="Times New Roman" w:hAnsi="Times New Roman"/>
          <w:b/>
        </w:rPr>
      </w:pPr>
      <w:r>
        <w:rPr>
          <w:rFonts w:ascii="Times New Roman" w:hAnsi="Times New Roman"/>
          <w:b/>
        </w:rPr>
        <w:t>3.</w:t>
      </w:r>
      <w:r w:rsidR="00856838">
        <w:rPr>
          <w:rFonts w:ascii="Times New Roman" w:hAnsi="Times New Roman"/>
          <w:b/>
        </w:rPr>
        <w:t>1.</w:t>
      </w:r>
      <w:r w:rsidR="0013314E" w:rsidRPr="007C05FF">
        <w:rPr>
          <w:rFonts w:ascii="Times New Roman" w:hAnsi="Times New Roman"/>
          <w:b/>
        </w:rPr>
        <w:tab/>
        <w:t xml:space="preserve">Общие требования к </w:t>
      </w:r>
      <w:r w:rsidR="008350ED" w:rsidRPr="007C05FF">
        <w:rPr>
          <w:rFonts w:ascii="Times New Roman" w:hAnsi="Times New Roman"/>
          <w:b/>
        </w:rPr>
        <w:t xml:space="preserve">Заявке на участие в </w:t>
      </w:r>
      <w:r w:rsidR="005B6A78" w:rsidRPr="007C05FF">
        <w:rPr>
          <w:rFonts w:ascii="Times New Roman" w:hAnsi="Times New Roman"/>
          <w:b/>
        </w:rPr>
        <w:t>з</w:t>
      </w:r>
      <w:r w:rsidR="008350ED" w:rsidRPr="007C05FF">
        <w:rPr>
          <w:rFonts w:ascii="Times New Roman" w:hAnsi="Times New Roman"/>
          <w:b/>
        </w:rPr>
        <w:t>апросе предложений</w:t>
      </w:r>
      <w:r w:rsidR="00856838">
        <w:rPr>
          <w:rFonts w:ascii="Times New Roman" w:hAnsi="Times New Roman"/>
          <w:b/>
        </w:rPr>
        <w:t xml:space="preserve"> в электронной форме</w:t>
      </w:r>
    </w:p>
    <w:p w:rsidR="000B70C0" w:rsidRDefault="003E2E5C" w:rsidP="003E2E5C">
      <w:pPr>
        <w:spacing w:after="0" w:line="240" w:lineRule="auto"/>
        <w:ind w:firstLine="709"/>
        <w:jc w:val="both"/>
        <w:rPr>
          <w:rFonts w:ascii="Times New Roman" w:hAnsi="Times New Roman"/>
        </w:rPr>
      </w:pPr>
      <w:r>
        <w:rPr>
          <w:rFonts w:ascii="Times New Roman" w:hAnsi="Times New Roman"/>
        </w:rPr>
        <w:t xml:space="preserve">3.1.1. </w:t>
      </w:r>
      <w:r w:rsidR="000B70C0" w:rsidRPr="000B70C0">
        <w:rPr>
          <w:rFonts w:ascii="Times New Roman" w:hAnsi="Times New Roman"/>
        </w:rPr>
        <w:t xml:space="preserve">Участник </w:t>
      </w:r>
      <w:r w:rsidR="000B70C0" w:rsidRPr="000B70C0">
        <w:rPr>
          <w:rFonts w:ascii="Times New Roman" w:hAnsi="Times New Roman"/>
          <w:bCs/>
        </w:rPr>
        <w:t xml:space="preserve">закупки </w:t>
      </w:r>
      <w:r w:rsidR="000B70C0" w:rsidRPr="000B70C0">
        <w:rPr>
          <w:rFonts w:ascii="Times New Roman" w:hAnsi="Times New Roman"/>
        </w:rPr>
        <w:t xml:space="preserve">готовит заявку на участие в закупке в соответствии с требованиями </w:t>
      </w:r>
      <w:r w:rsidR="001A0C13">
        <w:rPr>
          <w:rFonts w:ascii="Times New Roman" w:hAnsi="Times New Roman"/>
        </w:rPr>
        <w:t>настоящей документации</w:t>
      </w:r>
      <w:r w:rsidR="000B70C0" w:rsidRPr="000B70C0">
        <w:rPr>
          <w:rFonts w:ascii="Times New Roman" w:hAnsi="Times New Roman"/>
          <w:bCs/>
        </w:rPr>
        <w:t xml:space="preserve"> </w:t>
      </w:r>
      <w:r w:rsidR="000B70C0" w:rsidRPr="000B70C0">
        <w:rPr>
          <w:rFonts w:ascii="Times New Roman" w:hAnsi="Times New Roman"/>
        </w:rPr>
        <w:t xml:space="preserve">и в соответствии с формами документов, установленными </w:t>
      </w:r>
      <w:r w:rsidR="001A0C13" w:rsidRPr="00A74393">
        <w:rPr>
          <w:rFonts w:ascii="Times New Roman" w:hAnsi="Times New Roman"/>
        </w:rPr>
        <w:t>Ч</w:t>
      </w:r>
      <w:r w:rsidR="000B70C0" w:rsidRPr="00A74393">
        <w:rPr>
          <w:rFonts w:ascii="Times New Roman" w:hAnsi="Times New Roman"/>
        </w:rPr>
        <w:t xml:space="preserve">астью </w:t>
      </w:r>
      <w:r w:rsidR="003F195F" w:rsidRPr="00A74393">
        <w:rPr>
          <w:rFonts w:ascii="Times New Roman" w:hAnsi="Times New Roman"/>
          <w:lang w:val="en-US"/>
        </w:rPr>
        <w:t>V</w:t>
      </w:r>
      <w:r w:rsidR="000B70C0" w:rsidRPr="00A74393">
        <w:rPr>
          <w:rFonts w:ascii="Times New Roman" w:hAnsi="Times New Roman"/>
        </w:rPr>
        <w:t xml:space="preserve"> «</w:t>
      </w:r>
      <w:r w:rsidR="001A0C13" w:rsidRPr="00A74393">
        <w:rPr>
          <w:rFonts w:ascii="Times New Roman" w:hAnsi="Times New Roman"/>
        </w:rPr>
        <w:t>Образцы форм и документов для заполнения участниками закупки</w:t>
      </w:r>
      <w:r w:rsidR="000B70C0" w:rsidRPr="00A74393">
        <w:rPr>
          <w:rFonts w:ascii="Times New Roman" w:hAnsi="Times New Roman"/>
        </w:rPr>
        <w:t>».</w:t>
      </w:r>
    </w:p>
    <w:p w:rsidR="00E07C65" w:rsidRDefault="00093BE7" w:rsidP="003C37A2">
      <w:pPr>
        <w:tabs>
          <w:tab w:val="left" w:pos="0"/>
        </w:tabs>
        <w:spacing w:after="0" w:line="240" w:lineRule="auto"/>
        <w:ind w:firstLine="709"/>
        <w:jc w:val="both"/>
        <w:rPr>
          <w:rFonts w:ascii="Times New Roman" w:hAnsi="Times New Roman"/>
        </w:rPr>
      </w:pPr>
      <w:r>
        <w:rPr>
          <w:rFonts w:ascii="Times New Roman" w:hAnsi="Times New Roman"/>
        </w:rPr>
        <w:t xml:space="preserve">3.1.2. </w:t>
      </w:r>
      <w:r w:rsidR="00E07C65" w:rsidRPr="000A38D5">
        <w:rPr>
          <w:rFonts w:ascii="Times New Roman" w:hAnsi="Times New Roman"/>
          <w:b/>
          <w:bCs/>
        </w:rPr>
        <w:t>Заявка на участие в запросе предложений в электронной форме состоит из двух частей и предложения участника зак</w:t>
      </w:r>
      <w:r w:rsidR="00F30592">
        <w:rPr>
          <w:rFonts w:ascii="Times New Roman" w:hAnsi="Times New Roman"/>
          <w:b/>
          <w:bCs/>
        </w:rPr>
        <w:t>упки о цене договора</w:t>
      </w:r>
      <w:r w:rsidR="00E07C65" w:rsidRPr="000A38D5">
        <w:rPr>
          <w:rFonts w:ascii="Times New Roman" w:hAnsi="Times New Roman"/>
          <w:b/>
          <w:bCs/>
        </w:rPr>
        <w:t>.</w:t>
      </w:r>
    </w:p>
    <w:p w:rsidR="003C37A2" w:rsidRDefault="003C37A2" w:rsidP="003C37A2">
      <w:pPr>
        <w:tabs>
          <w:tab w:val="left" w:pos="0"/>
        </w:tabs>
        <w:spacing w:after="0" w:line="240" w:lineRule="auto"/>
        <w:ind w:firstLine="709"/>
        <w:jc w:val="both"/>
        <w:rPr>
          <w:rFonts w:ascii="Times New Roman" w:hAnsi="Times New Roman"/>
        </w:rPr>
      </w:pPr>
      <w:r w:rsidRPr="003C37A2">
        <w:rPr>
          <w:rFonts w:ascii="Times New Roman" w:hAnsi="Times New Roman"/>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w:t>
      </w:r>
      <w:r w:rsidRPr="003F195F">
        <w:rPr>
          <w:rFonts w:ascii="Times New Roman" w:hAnsi="Times New Roman"/>
        </w:rPr>
        <w:t xml:space="preserve">установленным в </w:t>
      </w:r>
      <w:r w:rsidR="004E575B" w:rsidRPr="003F195F">
        <w:rPr>
          <w:rFonts w:ascii="Times New Roman" w:hAnsi="Times New Roman"/>
        </w:rPr>
        <w:t>пункте</w:t>
      </w:r>
      <w:r w:rsidRPr="003F195F">
        <w:rPr>
          <w:rFonts w:ascii="Times New Roman" w:hAnsi="Times New Roman"/>
        </w:rPr>
        <w:t xml:space="preserve"> </w:t>
      </w:r>
      <w:r w:rsidR="004E575B" w:rsidRPr="000B6047">
        <w:rPr>
          <w:rFonts w:ascii="Times New Roman" w:hAnsi="Times New Roman"/>
        </w:rPr>
        <w:t>3.1.</w:t>
      </w:r>
      <w:r w:rsidR="000B6047" w:rsidRPr="000B6047">
        <w:rPr>
          <w:rFonts w:ascii="Times New Roman" w:hAnsi="Times New Roman"/>
        </w:rPr>
        <w:t>3</w:t>
      </w:r>
      <w:r w:rsidR="004E575B" w:rsidRPr="000B6047">
        <w:rPr>
          <w:rFonts w:ascii="Times New Roman" w:hAnsi="Times New Roman"/>
        </w:rPr>
        <w:t>.</w:t>
      </w:r>
      <w:r w:rsidR="004E575B">
        <w:rPr>
          <w:rFonts w:ascii="Times New Roman" w:hAnsi="Times New Roman"/>
        </w:rPr>
        <w:t xml:space="preserve"> настоящего раздела.</w:t>
      </w:r>
      <w:r w:rsidRPr="003C37A2">
        <w:rPr>
          <w:rFonts w:ascii="Times New Roman" w:hAnsi="Times New Roman"/>
        </w:rPr>
        <w:t xml:space="preserve"> </w:t>
      </w:r>
    </w:p>
    <w:p w:rsidR="000A38D5" w:rsidRDefault="00093BE7" w:rsidP="003C37A2">
      <w:pPr>
        <w:tabs>
          <w:tab w:val="left" w:pos="0"/>
        </w:tabs>
        <w:spacing w:after="0" w:line="240" w:lineRule="auto"/>
        <w:ind w:firstLine="709"/>
        <w:jc w:val="both"/>
        <w:rPr>
          <w:rFonts w:ascii="Times New Roman" w:hAnsi="Times New Roman"/>
        </w:rPr>
      </w:pPr>
      <w:bookmarkStart w:id="4" w:name="_Ref516122865"/>
      <w:r>
        <w:rPr>
          <w:rFonts w:ascii="Times New Roman" w:hAnsi="Times New Roman"/>
        </w:rPr>
        <w:t xml:space="preserve">3.1.3. </w:t>
      </w:r>
      <w:r w:rsidR="000A38D5" w:rsidRPr="000A38D5">
        <w:rPr>
          <w:rFonts w:ascii="Times New Roman" w:hAnsi="Times New Roman"/>
          <w:u w:val="single"/>
        </w:rPr>
        <w:t>Участник закупки должен подготовить заявку на участие, включающую:</w:t>
      </w:r>
    </w:p>
    <w:p w:rsidR="00E07C65" w:rsidRDefault="000A38D5" w:rsidP="003C37A2">
      <w:pPr>
        <w:tabs>
          <w:tab w:val="left" w:pos="0"/>
        </w:tabs>
        <w:spacing w:after="0" w:line="240" w:lineRule="auto"/>
        <w:ind w:firstLine="709"/>
        <w:jc w:val="both"/>
        <w:rPr>
          <w:rFonts w:ascii="Times New Roman" w:hAnsi="Times New Roman"/>
          <w:bCs/>
        </w:rPr>
      </w:pPr>
      <w:r>
        <w:rPr>
          <w:rFonts w:ascii="Times New Roman" w:hAnsi="Times New Roman"/>
          <w:b/>
        </w:rPr>
        <w:t>3.1.3.1. Первую</w:t>
      </w:r>
      <w:r w:rsidR="00FA6685" w:rsidRPr="00115296">
        <w:rPr>
          <w:rFonts w:ascii="Times New Roman" w:hAnsi="Times New Roman"/>
          <w:b/>
        </w:rPr>
        <w:t xml:space="preserve"> часть заявки на участие в запросе предложений в электронной форме</w:t>
      </w:r>
      <w:r>
        <w:rPr>
          <w:rFonts w:ascii="Times New Roman" w:hAnsi="Times New Roman"/>
          <w:b/>
        </w:rPr>
        <w:t>, которая</w:t>
      </w:r>
      <w:r w:rsidR="00FA6685" w:rsidRPr="00115296">
        <w:rPr>
          <w:rFonts w:ascii="Times New Roman" w:hAnsi="Times New Roman"/>
          <w:b/>
        </w:rPr>
        <w:t xml:space="preserve"> должна содержать </w:t>
      </w:r>
      <w:r w:rsidR="00E07C65" w:rsidRPr="00115296">
        <w:rPr>
          <w:rFonts w:ascii="Times New Roman" w:hAnsi="Times New Roman"/>
          <w:b/>
          <w:bCs/>
        </w:rPr>
        <w:t>информацию и документы:</w:t>
      </w:r>
    </w:p>
    <w:p w:rsidR="00E07C65" w:rsidRPr="00115296" w:rsidRDefault="00E07C65" w:rsidP="00D63EA5">
      <w:pPr>
        <w:pStyle w:val="ab"/>
        <w:numPr>
          <w:ilvl w:val="0"/>
          <w:numId w:val="10"/>
        </w:numPr>
        <w:tabs>
          <w:tab w:val="left" w:pos="0"/>
        </w:tabs>
        <w:spacing w:after="0" w:line="240" w:lineRule="auto"/>
        <w:ind w:left="0" w:firstLine="1069"/>
        <w:jc w:val="both"/>
        <w:rPr>
          <w:rFonts w:ascii="Times New Roman" w:hAnsi="Times New Roman"/>
          <w:bCs/>
        </w:rPr>
      </w:pPr>
      <w:r w:rsidRPr="00115296">
        <w:rPr>
          <w:rFonts w:ascii="Times New Roman" w:hAnsi="Times New Roman"/>
          <w:bCs/>
        </w:rPr>
        <w:t xml:space="preserve">предложение участника закупки с участием субъектов малого и среднего предпринимательства в отношении предмета закупки </w:t>
      </w:r>
      <w:r w:rsidRPr="00514F77">
        <w:rPr>
          <w:rFonts w:ascii="Times New Roman" w:hAnsi="Times New Roman"/>
          <w:bCs/>
          <w:highlight w:val="yellow"/>
        </w:rPr>
        <w:t>(</w:t>
      </w:r>
      <w:r w:rsidR="000A38D5" w:rsidRPr="00514F77">
        <w:rPr>
          <w:rFonts w:ascii="Times New Roman" w:hAnsi="Times New Roman"/>
          <w:bCs/>
          <w:iCs/>
          <w:highlight w:val="yellow"/>
        </w:rPr>
        <w:t xml:space="preserve">Форма 1 Часть </w:t>
      </w:r>
      <w:r w:rsidR="000A38D5" w:rsidRPr="00514F77">
        <w:rPr>
          <w:rFonts w:ascii="Times New Roman" w:hAnsi="Times New Roman"/>
          <w:bCs/>
          <w:iCs/>
          <w:highlight w:val="yellow"/>
          <w:lang w:val="en-US"/>
        </w:rPr>
        <w:t>V</w:t>
      </w:r>
      <w:r w:rsidR="000A38D5" w:rsidRPr="00514F77">
        <w:rPr>
          <w:rFonts w:ascii="Times New Roman" w:hAnsi="Times New Roman"/>
          <w:bCs/>
          <w:iCs/>
          <w:highlight w:val="yellow"/>
        </w:rPr>
        <w:t xml:space="preserve"> «Образцы форм и документов для заполнения участниками закупки»)</w:t>
      </w:r>
      <w:r w:rsidRPr="00514F77">
        <w:rPr>
          <w:rFonts w:ascii="Times New Roman" w:hAnsi="Times New Roman"/>
          <w:bCs/>
        </w:rPr>
        <w:t>;</w:t>
      </w:r>
    </w:p>
    <w:p w:rsidR="00115296" w:rsidRDefault="00115296" w:rsidP="00115296">
      <w:pPr>
        <w:tabs>
          <w:tab w:val="left" w:pos="0"/>
        </w:tabs>
        <w:spacing w:after="0" w:line="240" w:lineRule="auto"/>
        <w:ind w:firstLine="709"/>
        <w:jc w:val="both"/>
        <w:rPr>
          <w:rFonts w:ascii="Times New Roman" w:hAnsi="Times New Roman"/>
          <w:bCs/>
        </w:rPr>
      </w:pPr>
      <w:r w:rsidRPr="00115296">
        <w:rPr>
          <w:rFonts w:ascii="Times New Roman" w:hAnsi="Times New Roman"/>
          <w:bCs/>
        </w:rPr>
        <w:t>Предложение должно содержать конкретные показатели товара, соответствующие значениям, установленным документацией о закупке</w:t>
      </w:r>
      <w:r w:rsidR="000A38D5">
        <w:rPr>
          <w:rFonts w:ascii="Times New Roman" w:hAnsi="Times New Roman"/>
          <w:bCs/>
        </w:rPr>
        <w:t xml:space="preserve"> (</w:t>
      </w:r>
      <w:r w:rsidR="000A38D5" w:rsidRPr="000A38D5">
        <w:rPr>
          <w:rFonts w:ascii="Times New Roman" w:hAnsi="Times New Roman"/>
          <w:bCs/>
        </w:rPr>
        <w:t xml:space="preserve">в Части </w:t>
      </w:r>
      <w:r w:rsidR="000A38D5" w:rsidRPr="000A38D5">
        <w:rPr>
          <w:rFonts w:ascii="Times New Roman" w:hAnsi="Times New Roman"/>
          <w:bCs/>
          <w:lang w:val="en-US"/>
        </w:rPr>
        <w:t>III</w:t>
      </w:r>
      <w:r w:rsidR="000A38D5" w:rsidRPr="000A38D5">
        <w:rPr>
          <w:rFonts w:ascii="Times New Roman" w:hAnsi="Times New Roman"/>
          <w:bCs/>
        </w:rPr>
        <w:t xml:space="preserve"> (Техническое задание) документации о закупке</w:t>
      </w:r>
      <w:r w:rsidR="000A38D5">
        <w:rPr>
          <w:rFonts w:ascii="Times New Roman" w:hAnsi="Times New Roman"/>
          <w:bCs/>
        </w:rPr>
        <w:t>)</w:t>
      </w:r>
      <w:r w:rsidR="000B6047">
        <w:rPr>
          <w:rFonts w:ascii="Times New Roman" w:hAnsi="Times New Roman"/>
          <w:bCs/>
        </w:rPr>
        <w:t xml:space="preserve"> </w:t>
      </w:r>
      <w:r w:rsidR="000B6047" w:rsidRPr="000B6047">
        <w:rPr>
          <w:rFonts w:ascii="Times New Roman" w:hAnsi="Times New Roman"/>
          <w:bCs/>
        </w:rPr>
        <w:t>и в соответствии с инструкциями, приведенными в настоящей Документации о закупке</w:t>
      </w:r>
      <w:r w:rsidRPr="00115296">
        <w:rPr>
          <w:rFonts w:ascii="Times New Roman" w:hAnsi="Times New Roman"/>
          <w:bCs/>
        </w:rPr>
        <w:t>.</w:t>
      </w:r>
    </w:p>
    <w:p w:rsidR="00E07C65" w:rsidRPr="00115296" w:rsidRDefault="00E07C65" w:rsidP="00D63EA5">
      <w:pPr>
        <w:pStyle w:val="ab"/>
        <w:numPr>
          <w:ilvl w:val="0"/>
          <w:numId w:val="11"/>
        </w:numPr>
        <w:tabs>
          <w:tab w:val="left" w:pos="0"/>
        </w:tabs>
        <w:spacing w:after="0" w:line="240" w:lineRule="auto"/>
        <w:ind w:left="0" w:firstLine="1069"/>
        <w:jc w:val="both"/>
        <w:rPr>
          <w:rFonts w:ascii="Times New Roman" w:hAnsi="Times New Roman"/>
          <w:bCs/>
        </w:rPr>
      </w:pPr>
      <w:r w:rsidRPr="00115296">
        <w:rPr>
          <w:rFonts w:ascii="Times New Roman" w:hAnsi="Times New Roman"/>
          <w:bCs/>
        </w:rPr>
        <w:t xml:space="preserve">указание на информацию </w:t>
      </w:r>
      <w:r w:rsidRPr="00F30592">
        <w:rPr>
          <w:rFonts w:ascii="Times New Roman" w:hAnsi="Times New Roman"/>
          <w:bCs/>
        </w:rPr>
        <w:t>и документы,</w:t>
      </w:r>
      <w:r w:rsidRPr="00115296">
        <w:rPr>
          <w:rFonts w:ascii="Times New Roman" w:hAnsi="Times New Roman"/>
          <w:bCs/>
        </w:rPr>
        <w:t xml:space="preserve"> подлежащие представлению в заявке на участие в закупке для осуществления ее оценки </w:t>
      </w:r>
      <w:r w:rsidRPr="00115296">
        <w:rPr>
          <w:rFonts w:ascii="Times New Roman" w:hAnsi="Times New Roman"/>
          <w:bCs/>
          <w:highlight w:val="yellow"/>
        </w:rPr>
        <w:t>(</w:t>
      </w:r>
      <w:r w:rsidR="000B6047" w:rsidRPr="000A38D5">
        <w:rPr>
          <w:rFonts w:ascii="Times New Roman" w:hAnsi="Times New Roman"/>
          <w:bCs/>
          <w:iCs/>
          <w:highlight w:val="yellow"/>
        </w:rPr>
        <w:t xml:space="preserve">Форма </w:t>
      </w:r>
      <w:r w:rsidR="00F30592">
        <w:rPr>
          <w:rFonts w:ascii="Times New Roman" w:hAnsi="Times New Roman"/>
          <w:bCs/>
          <w:iCs/>
          <w:highlight w:val="yellow"/>
        </w:rPr>
        <w:t>2</w:t>
      </w:r>
      <w:r w:rsidR="000B6047" w:rsidRPr="000A38D5">
        <w:rPr>
          <w:rFonts w:ascii="Times New Roman" w:hAnsi="Times New Roman"/>
          <w:bCs/>
          <w:iCs/>
          <w:highlight w:val="yellow"/>
        </w:rPr>
        <w:t xml:space="preserve"> Часть </w:t>
      </w:r>
      <w:r w:rsidR="000B6047" w:rsidRPr="000A38D5">
        <w:rPr>
          <w:rFonts w:ascii="Times New Roman" w:hAnsi="Times New Roman"/>
          <w:bCs/>
          <w:iCs/>
          <w:highlight w:val="yellow"/>
          <w:lang w:val="en-US"/>
        </w:rPr>
        <w:t>V</w:t>
      </w:r>
      <w:r w:rsidR="000B6047" w:rsidRPr="000A38D5">
        <w:rPr>
          <w:rFonts w:ascii="Times New Roman" w:hAnsi="Times New Roman"/>
          <w:bCs/>
          <w:iCs/>
          <w:highlight w:val="yellow"/>
        </w:rPr>
        <w:t xml:space="preserve"> «Образцы форм и документов для заполнения участниками закупки»</w:t>
      </w:r>
      <w:r w:rsidRPr="00115296">
        <w:rPr>
          <w:rFonts w:ascii="Times New Roman" w:hAnsi="Times New Roman"/>
          <w:bCs/>
          <w:highlight w:val="yellow"/>
        </w:rPr>
        <w:t>)</w:t>
      </w:r>
      <w:r w:rsidRPr="00115296">
        <w:rPr>
          <w:rFonts w:ascii="Times New Roman" w:hAnsi="Times New Roman"/>
          <w:bCs/>
        </w:rPr>
        <w:t>.</w:t>
      </w:r>
      <w:r w:rsidR="000A38D5">
        <w:rPr>
          <w:rFonts w:ascii="Times New Roman" w:hAnsi="Times New Roman"/>
          <w:bCs/>
        </w:rPr>
        <w:t xml:space="preserve"> </w:t>
      </w:r>
      <w:r w:rsidR="000A38D5" w:rsidRPr="000A38D5">
        <w:rPr>
          <w:rFonts w:ascii="Times New Roman" w:hAnsi="Times New Roman"/>
          <w:bCs/>
        </w:rPr>
        <w:t>При этом отсутствие указанных информации и документов не является основанием для отклонения заявки.</w:t>
      </w:r>
    </w:p>
    <w:p w:rsidR="00FA6685" w:rsidRDefault="00FA6685" w:rsidP="003C37A2">
      <w:pPr>
        <w:tabs>
          <w:tab w:val="left" w:pos="0"/>
        </w:tabs>
        <w:spacing w:after="0" w:line="240" w:lineRule="auto"/>
        <w:ind w:firstLine="709"/>
        <w:jc w:val="both"/>
        <w:rPr>
          <w:rFonts w:ascii="Times New Roman" w:hAnsi="Times New Roman"/>
          <w:u w:val="single"/>
        </w:rPr>
      </w:pPr>
      <w:r w:rsidRPr="00FA6685">
        <w:rPr>
          <w:rFonts w:ascii="Times New Roman" w:hAnsi="Times New Roman"/>
        </w:rPr>
        <w:t xml:space="preserve"> </w:t>
      </w:r>
      <w:r w:rsidRPr="00030809">
        <w:rPr>
          <w:rFonts w:ascii="Times New Roman" w:hAnsi="Times New Roman"/>
          <w:u w:val="single"/>
        </w:rPr>
        <w:t xml:space="preserve">При этом не допускается указание в первой части заявки на участие в </w:t>
      </w:r>
      <w:r w:rsidR="00E07C65">
        <w:rPr>
          <w:rFonts w:ascii="Times New Roman" w:hAnsi="Times New Roman"/>
          <w:u w:val="single"/>
        </w:rPr>
        <w:t>запросе предложений в электронной форме</w:t>
      </w:r>
      <w:r w:rsidRPr="00030809">
        <w:rPr>
          <w:rFonts w:ascii="Times New Roman" w:hAnsi="Times New Roman"/>
          <w:u w:val="single"/>
        </w:rPr>
        <w:t xml:space="preserve"> сведений об участнике </w:t>
      </w:r>
      <w:r w:rsidR="00E07C65">
        <w:rPr>
          <w:rFonts w:ascii="Times New Roman" w:hAnsi="Times New Roman"/>
          <w:u w:val="single"/>
        </w:rPr>
        <w:t xml:space="preserve">такого </w:t>
      </w:r>
      <w:r w:rsidRPr="00030809">
        <w:rPr>
          <w:rFonts w:ascii="Times New Roman" w:hAnsi="Times New Roman"/>
          <w:u w:val="single"/>
        </w:rPr>
        <w:t xml:space="preserve">запроса предложений и </w:t>
      </w:r>
      <w:r w:rsidR="00115296">
        <w:rPr>
          <w:rFonts w:ascii="Times New Roman" w:hAnsi="Times New Roman"/>
          <w:u w:val="single"/>
        </w:rPr>
        <w:t>(или) о ценовом предложении</w:t>
      </w:r>
      <w:r w:rsidRPr="00030809">
        <w:rPr>
          <w:rFonts w:ascii="Times New Roman" w:hAnsi="Times New Roman"/>
          <w:u w:val="single"/>
        </w:rPr>
        <w:t>.</w:t>
      </w:r>
    </w:p>
    <w:p w:rsidR="00115296" w:rsidRPr="00115296" w:rsidRDefault="00115296" w:rsidP="00115296">
      <w:pPr>
        <w:tabs>
          <w:tab w:val="left" w:pos="0"/>
        </w:tabs>
        <w:spacing w:after="0" w:line="240" w:lineRule="auto"/>
        <w:ind w:firstLine="709"/>
        <w:jc w:val="both"/>
        <w:rPr>
          <w:rFonts w:ascii="Times New Roman" w:hAnsi="Times New Roman"/>
        </w:rPr>
      </w:pPr>
      <w:r w:rsidRPr="00115296">
        <w:rPr>
          <w:rFonts w:ascii="Times New Roman" w:hAnsi="Times New Roman"/>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115296" w:rsidRPr="00115296" w:rsidRDefault="00115296" w:rsidP="00115296">
      <w:pPr>
        <w:tabs>
          <w:tab w:val="left" w:pos="0"/>
        </w:tabs>
        <w:spacing w:after="0" w:line="240" w:lineRule="auto"/>
        <w:ind w:firstLine="709"/>
        <w:jc w:val="both"/>
        <w:rPr>
          <w:rFonts w:ascii="Times New Roman" w:hAnsi="Times New Roman"/>
        </w:rPr>
      </w:pPr>
      <w:r w:rsidRPr="00115296">
        <w:rPr>
          <w:rFonts w:ascii="Times New Roman" w:hAnsi="Times New Roman"/>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115296" w:rsidRDefault="00115296" w:rsidP="00115296">
      <w:pPr>
        <w:tabs>
          <w:tab w:val="left" w:pos="0"/>
        </w:tabs>
        <w:spacing w:after="0" w:line="240" w:lineRule="auto"/>
        <w:ind w:firstLine="709"/>
        <w:jc w:val="both"/>
        <w:rPr>
          <w:rFonts w:ascii="Times New Roman" w:hAnsi="Times New Roman"/>
        </w:rPr>
      </w:pPr>
      <w:r w:rsidRPr="00115296">
        <w:rPr>
          <w:rFonts w:ascii="Times New Roman" w:hAnsi="Times New Roman"/>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5029C0">
        <w:rPr>
          <w:rFonts w:ascii="Times New Roman" w:hAnsi="Times New Roman"/>
        </w:rPr>
        <w:t>.</w:t>
      </w:r>
    </w:p>
    <w:p w:rsidR="00AC0934" w:rsidRPr="006651FB" w:rsidRDefault="000A38D5" w:rsidP="003C37A2">
      <w:pPr>
        <w:tabs>
          <w:tab w:val="left" w:pos="0"/>
        </w:tabs>
        <w:spacing w:after="0" w:line="240" w:lineRule="auto"/>
        <w:ind w:firstLine="709"/>
        <w:jc w:val="both"/>
        <w:rPr>
          <w:rFonts w:ascii="Times New Roman" w:hAnsi="Times New Roman"/>
          <w:b/>
          <w:bCs/>
        </w:rPr>
      </w:pPr>
      <w:r>
        <w:rPr>
          <w:rFonts w:ascii="Times New Roman" w:hAnsi="Times New Roman"/>
          <w:b/>
        </w:rPr>
        <w:t xml:space="preserve">3.1.3.2. </w:t>
      </w:r>
      <w:r w:rsidR="00AC0934" w:rsidRPr="006651FB">
        <w:rPr>
          <w:rFonts w:ascii="Times New Roman" w:hAnsi="Times New Roman"/>
          <w:b/>
        </w:rPr>
        <w:t>Втор</w:t>
      </w:r>
      <w:r>
        <w:rPr>
          <w:rFonts w:ascii="Times New Roman" w:hAnsi="Times New Roman"/>
          <w:b/>
        </w:rPr>
        <w:t>ую</w:t>
      </w:r>
      <w:r w:rsidR="00AC0934" w:rsidRPr="006651FB">
        <w:rPr>
          <w:rFonts w:ascii="Times New Roman" w:hAnsi="Times New Roman"/>
          <w:b/>
        </w:rPr>
        <w:t xml:space="preserve"> часть заявки на участие в запросе предложений в электронной форме</w:t>
      </w:r>
      <w:r>
        <w:rPr>
          <w:rFonts w:ascii="Times New Roman" w:hAnsi="Times New Roman"/>
          <w:b/>
        </w:rPr>
        <w:t>, которая</w:t>
      </w:r>
      <w:r w:rsidR="00AC0934" w:rsidRPr="006651FB">
        <w:rPr>
          <w:rFonts w:ascii="Times New Roman" w:hAnsi="Times New Roman"/>
          <w:b/>
        </w:rPr>
        <w:t xml:space="preserve"> должна содержать </w:t>
      </w:r>
      <w:r w:rsidR="00115296" w:rsidRPr="006651FB">
        <w:rPr>
          <w:rFonts w:ascii="Times New Roman" w:hAnsi="Times New Roman"/>
          <w:b/>
          <w:bCs/>
        </w:rPr>
        <w:t>информацию и документы:</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а) индивидуальным предпринимателем, если участником такой закупки является индивидуальный предприниматель;</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"е" пункта 9 настоящего раздела;</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6651FB" w:rsidRPr="006651FB" w:rsidRDefault="006651FB" w:rsidP="006651FB">
      <w:pPr>
        <w:tabs>
          <w:tab w:val="left" w:pos="0"/>
        </w:tabs>
        <w:spacing w:after="0" w:line="240" w:lineRule="auto"/>
        <w:ind w:firstLine="786"/>
        <w:jc w:val="both"/>
        <w:rPr>
          <w:rFonts w:ascii="Times New Roman" w:hAnsi="Times New Roman"/>
          <w:bCs/>
        </w:rPr>
      </w:pPr>
      <w:bookmarkStart w:id="5" w:name="Par13"/>
      <w:bookmarkEnd w:id="5"/>
      <w:r>
        <w:rPr>
          <w:rFonts w:ascii="Times New Roman" w:hAnsi="Times New Roman"/>
          <w:bCs/>
        </w:rPr>
        <w:t>8</w:t>
      </w:r>
      <w:r w:rsidRPr="006651FB">
        <w:rPr>
          <w:rFonts w:ascii="Times New Roman" w:hAnsi="Times New Roman"/>
          <w:bCs/>
        </w:rPr>
        <w:t>)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CD720D">
        <w:rPr>
          <w:rFonts w:ascii="Times New Roman" w:hAnsi="Times New Roman"/>
          <w:bCs/>
        </w:rPr>
        <w:t xml:space="preserve"> </w:t>
      </w:r>
      <w:r w:rsidR="00CD720D" w:rsidRPr="00CD720D">
        <w:rPr>
          <w:rFonts w:ascii="Times New Roman" w:hAnsi="Times New Roman"/>
          <w:bCs/>
          <w:i/>
        </w:rPr>
        <w:t>(представляется в составе заявки участником закупки с использованием программно-аппаратных средств электронной площадки)</w:t>
      </w:r>
      <w:r w:rsidR="00CD720D" w:rsidRPr="00CD720D">
        <w:rPr>
          <w:rFonts w:ascii="Times New Roman" w:hAnsi="Times New Roman"/>
          <w:bCs/>
        </w:rPr>
        <w:t>:</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6651FB" w:rsidRPr="006651FB" w:rsidRDefault="006651FB" w:rsidP="006651FB">
      <w:pPr>
        <w:tabs>
          <w:tab w:val="left" w:pos="0"/>
        </w:tabs>
        <w:spacing w:after="0" w:line="240" w:lineRule="auto"/>
        <w:ind w:firstLine="786"/>
        <w:jc w:val="both"/>
        <w:rPr>
          <w:rFonts w:ascii="Times New Roman" w:hAnsi="Times New Roman"/>
          <w:bCs/>
        </w:rPr>
      </w:pPr>
      <w:bookmarkStart w:id="6" w:name="Par19"/>
      <w:bookmarkEnd w:id="6"/>
      <w:r w:rsidRPr="006651FB">
        <w:rPr>
          <w:rFonts w:ascii="Times New Roman" w:hAnsi="Times New Roman"/>
          <w:bC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115296"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6651FB" w:rsidRDefault="006651FB" w:rsidP="006651FB">
      <w:pPr>
        <w:tabs>
          <w:tab w:val="left" w:pos="0"/>
        </w:tabs>
        <w:spacing w:after="0" w:line="240" w:lineRule="auto"/>
        <w:ind w:firstLine="786"/>
        <w:jc w:val="both"/>
        <w:rPr>
          <w:rFonts w:ascii="Times New Roman" w:hAnsi="Times New Roman"/>
          <w:bCs/>
        </w:rPr>
      </w:pPr>
      <w:r>
        <w:rPr>
          <w:rFonts w:ascii="Times New Roman" w:hAnsi="Times New Roman"/>
          <w:bCs/>
        </w:rPr>
        <w:t xml:space="preserve">9) </w:t>
      </w:r>
      <w:r w:rsidRPr="006651FB">
        <w:rPr>
          <w:rFonts w:ascii="Times New Roman" w:hAnsi="Times New Roman"/>
          <w:bCs/>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6651FB" w:rsidRDefault="006651FB" w:rsidP="006651FB">
      <w:pPr>
        <w:tabs>
          <w:tab w:val="left" w:pos="0"/>
        </w:tabs>
        <w:spacing w:after="0" w:line="240" w:lineRule="auto"/>
        <w:ind w:firstLine="786"/>
        <w:jc w:val="both"/>
        <w:rPr>
          <w:rFonts w:ascii="Times New Roman" w:hAnsi="Times New Roman"/>
          <w:bCs/>
        </w:rPr>
      </w:pPr>
      <w:r>
        <w:rPr>
          <w:rFonts w:ascii="Times New Roman" w:hAnsi="Times New Roman"/>
          <w:bCs/>
        </w:rPr>
        <w:t xml:space="preserve">10) </w:t>
      </w:r>
      <w:r w:rsidRPr="006651FB">
        <w:rPr>
          <w:rFonts w:ascii="Times New Roman" w:hAnsi="Times New Roman"/>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p w:rsidR="006651FB" w:rsidRDefault="006651FB" w:rsidP="006651FB">
      <w:pPr>
        <w:tabs>
          <w:tab w:val="left" w:pos="0"/>
        </w:tabs>
        <w:spacing w:after="0" w:line="240" w:lineRule="auto"/>
        <w:ind w:firstLine="786"/>
        <w:jc w:val="both"/>
        <w:rPr>
          <w:rFonts w:ascii="Times New Roman" w:hAnsi="Times New Roman"/>
          <w:bCs/>
        </w:rPr>
      </w:pPr>
      <w:r>
        <w:rPr>
          <w:rFonts w:ascii="Times New Roman" w:hAnsi="Times New Roman"/>
          <w:bCs/>
        </w:rPr>
        <w:t xml:space="preserve">11) </w:t>
      </w:r>
      <w:r w:rsidRPr="006651FB">
        <w:rPr>
          <w:rFonts w:ascii="Times New Roman" w:hAnsi="Times New Roman"/>
          <w:bCs/>
        </w:rPr>
        <w:t>документы, подлежащие представлению в заявке на участие в закупке для осуществления ее оценки. При этом отсутствие указанных документов не является основанием для отклонения заявки.</w:t>
      </w:r>
    </w:p>
    <w:p w:rsidR="00753666" w:rsidRPr="00753666" w:rsidRDefault="00753666" w:rsidP="00D63EA5">
      <w:pPr>
        <w:pStyle w:val="ab"/>
        <w:numPr>
          <w:ilvl w:val="0"/>
          <w:numId w:val="11"/>
        </w:numPr>
        <w:tabs>
          <w:tab w:val="left" w:pos="0"/>
        </w:tabs>
        <w:spacing w:after="0" w:line="240" w:lineRule="auto"/>
        <w:ind w:left="0" w:firstLine="1069"/>
        <w:jc w:val="both"/>
        <w:rPr>
          <w:rFonts w:ascii="Times New Roman" w:hAnsi="Times New Roman"/>
          <w:bCs/>
        </w:rPr>
      </w:pPr>
      <w:r w:rsidRPr="00753666">
        <w:rPr>
          <w:rFonts w:ascii="Times New Roman" w:hAnsi="Times New Roman"/>
          <w:bCs/>
        </w:rPr>
        <w:t>справка, либо декларация в свободной форме, в которой Участник декларирует о том, что промышленные испытания с опытными партиями реагента получили положительное заключение службы эксплуатации МУП «Водоканал» г. Йошкар-Олы</w:t>
      </w:r>
      <w:r>
        <w:rPr>
          <w:rFonts w:ascii="Times New Roman" w:hAnsi="Times New Roman"/>
          <w:bCs/>
        </w:rPr>
        <w:t>.</w:t>
      </w:r>
    </w:p>
    <w:p w:rsidR="000A38D5" w:rsidRPr="000A38D5" w:rsidRDefault="000A38D5" w:rsidP="006651FB">
      <w:pPr>
        <w:tabs>
          <w:tab w:val="left" w:pos="0"/>
        </w:tabs>
        <w:spacing w:after="0" w:line="240" w:lineRule="auto"/>
        <w:ind w:firstLine="786"/>
        <w:jc w:val="both"/>
        <w:rPr>
          <w:rFonts w:ascii="Times New Roman" w:hAnsi="Times New Roman"/>
          <w:b/>
        </w:rPr>
      </w:pPr>
      <w:r>
        <w:rPr>
          <w:rFonts w:ascii="Times New Roman" w:hAnsi="Times New Roman"/>
          <w:b/>
          <w:bCs/>
        </w:rPr>
        <w:t xml:space="preserve">3.1.3.3. </w:t>
      </w:r>
      <w:r w:rsidRPr="000A38D5">
        <w:rPr>
          <w:rFonts w:ascii="Times New Roman" w:hAnsi="Times New Roman"/>
          <w:b/>
          <w:bCs/>
        </w:rPr>
        <w:t>Предложен</w:t>
      </w:r>
      <w:r w:rsidR="00F30592">
        <w:rPr>
          <w:rFonts w:ascii="Times New Roman" w:hAnsi="Times New Roman"/>
          <w:b/>
          <w:bCs/>
        </w:rPr>
        <w:t xml:space="preserve">ие о цене договора </w:t>
      </w:r>
      <w:r>
        <w:rPr>
          <w:rFonts w:ascii="Times New Roman" w:hAnsi="Times New Roman"/>
          <w:b/>
          <w:bCs/>
        </w:rPr>
        <w:t xml:space="preserve"> </w:t>
      </w:r>
      <w:r w:rsidR="000B6047" w:rsidRPr="000B6047">
        <w:rPr>
          <w:rFonts w:ascii="Times New Roman" w:hAnsi="Times New Roman"/>
          <w:highlight w:val="yellow"/>
        </w:rPr>
        <w:t>(</w:t>
      </w:r>
      <w:r w:rsidR="000B6047" w:rsidRPr="000B6047">
        <w:rPr>
          <w:rFonts w:ascii="Times New Roman" w:hAnsi="Times New Roman"/>
          <w:iCs/>
          <w:highlight w:val="yellow"/>
        </w:rPr>
        <w:t xml:space="preserve">Форма 3 Часть </w:t>
      </w:r>
      <w:r w:rsidR="000B6047" w:rsidRPr="000B6047">
        <w:rPr>
          <w:rFonts w:ascii="Times New Roman" w:hAnsi="Times New Roman"/>
          <w:iCs/>
          <w:highlight w:val="yellow"/>
          <w:lang w:val="en-US"/>
        </w:rPr>
        <w:t>V</w:t>
      </w:r>
      <w:r w:rsidR="000B6047" w:rsidRPr="000B6047">
        <w:rPr>
          <w:rFonts w:ascii="Times New Roman" w:hAnsi="Times New Roman"/>
          <w:iCs/>
          <w:highlight w:val="yellow"/>
        </w:rPr>
        <w:t xml:space="preserve"> «</w:t>
      </w:r>
      <w:r w:rsidR="000B6047" w:rsidRPr="000B6047">
        <w:rPr>
          <w:rFonts w:ascii="Times New Roman" w:hAnsi="Times New Roman"/>
          <w:bCs/>
          <w:iCs/>
          <w:highlight w:val="yellow"/>
        </w:rPr>
        <w:t>Образцы форм и документов для заполнения участниками закупки»</w:t>
      </w:r>
      <w:r w:rsidR="000B6047" w:rsidRPr="000B6047">
        <w:rPr>
          <w:rFonts w:ascii="Times New Roman" w:hAnsi="Times New Roman"/>
          <w:highlight w:val="yellow"/>
        </w:rPr>
        <w:t>).</w:t>
      </w:r>
    </w:p>
    <w:bookmarkEnd w:id="4"/>
    <w:p w:rsidR="000B70C0" w:rsidRDefault="003E2E5C" w:rsidP="000B70C0">
      <w:pPr>
        <w:spacing w:after="0" w:line="240" w:lineRule="auto"/>
        <w:ind w:firstLine="709"/>
        <w:jc w:val="both"/>
        <w:rPr>
          <w:rFonts w:ascii="Times New Roman" w:hAnsi="Times New Roman"/>
        </w:rPr>
      </w:pPr>
      <w:r>
        <w:rPr>
          <w:rFonts w:ascii="Times New Roman" w:hAnsi="Times New Roman"/>
        </w:rPr>
        <w:t>3.1.</w:t>
      </w:r>
      <w:r w:rsidR="00093BE7">
        <w:rPr>
          <w:rFonts w:ascii="Times New Roman" w:hAnsi="Times New Roman"/>
        </w:rPr>
        <w:t>4</w:t>
      </w:r>
      <w:r>
        <w:rPr>
          <w:rFonts w:ascii="Times New Roman" w:hAnsi="Times New Roman"/>
        </w:rPr>
        <w:t xml:space="preserve">. </w:t>
      </w:r>
      <w:r w:rsidR="000B70C0" w:rsidRPr="000B70C0">
        <w:rPr>
          <w:rFonts w:ascii="Times New Roman" w:hAnsi="Times New Roman"/>
        </w:rPr>
        <w:t>Сведения, которые содержатся в заявках участников закупки, не должны допускать двусмысленных толкований.</w:t>
      </w:r>
    </w:p>
    <w:p w:rsidR="00C5701A" w:rsidRPr="00C5701A" w:rsidRDefault="00C5701A" w:rsidP="000B70C0">
      <w:pPr>
        <w:spacing w:after="0" w:line="240" w:lineRule="auto"/>
        <w:ind w:firstLine="709"/>
        <w:jc w:val="both"/>
        <w:rPr>
          <w:rFonts w:ascii="Times New Roman" w:hAnsi="Times New Roman"/>
        </w:rPr>
      </w:pPr>
      <w:r>
        <w:rPr>
          <w:rFonts w:ascii="Times New Roman" w:hAnsi="Times New Roman"/>
        </w:rPr>
        <w:t>3.1.</w:t>
      </w:r>
      <w:r w:rsidR="00093BE7">
        <w:rPr>
          <w:rFonts w:ascii="Times New Roman" w:hAnsi="Times New Roman"/>
        </w:rPr>
        <w:t>5</w:t>
      </w:r>
      <w:r w:rsidR="00D075DC">
        <w:rPr>
          <w:rFonts w:ascii="Times New Roman" w:hAnsi="Times New Roman"/>
        </w:rPr>
        <w:t xml:space="preserve">. </w:t>
      </w:r>
      <w:r w:rsidRPr="00C5701A">
        <w:rPr>
          <w:rFonts w:ascii="Times New Roman" w:hAnsi="Times New Roman"/>
        </w:rPr>
        <w:t>Цена договора, предлагаемая участником закупки, не может превышать начальную (максимальную) цену договора (цену лота)</w:t>
      </w:r>
      <w:r w:rsidRPr="001A0C13">
        <w:rPr>
          <w:rFonts w:ascii="Times New Roman" w:hAnsi="Times New Roman"/>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093BE7">
        <w:rPr>
          <w:rFonts w:ascii="Times New Roman" w:hAnsi="Times New Roman"/>
          <w:bCs/>
        </w:rPr>
        <w:t>6</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суммой, указанной словами, и суммой, указанной цифрами, преимущество имеет сумма, указанная словами</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093BE7">
        <w:rPr>
          <w:rFonts w:ascii="Times New Roman" w:hAnsi="Times New Roman"/>
          <w:bCs/>
        </w:rPr>
        <w:t>7</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093BE7">
        <w:rPr>
          <w:rFonts w:ascii="Times New Roman" w:hAnsi="Times New Roman"/>
          <w:bCs/>
        </w:rPr>
        <w:t>8</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r w:rsidR="007C05FF">
        <w:rPr>
          <w:rFonts w:ascii="Times New Roman" w:hAnsi="Times New Roman"/>
          <w:bCs/>
        </w:rPr>
        <w:t>.</w:t>
      </w:r>
    </w:p>
    <w:p w:rsidR="007C05FF" w:rsidRPr="00EB582A" w:rsidRDefault="003E2E5C" w:rsidP="007C05FF">
      <w:pPr>
        <w:spacing w:after="0" w:line="240" w:lineRule="auto"/>
        <w:ind w:firstLine="709"/>
        <w:jc w:val="both"/>
        <w:rPr>
          <w:rFonts w:ascii="Times New Roman" w:hAnsi="Times New Roman"/>
          <w:b/>
        </w:rPr>
      </w:pPr>
      <w:r>
        <w:rPr>
          <w:rFonts w:ascii="Times New Roman" w:hAnsi="Times New Roman"/>
          <w:bCs/>
        </w:rPr>
        <w:t>3.1.</w:t>
      </w:r>
      <w:r w:rsidR="00093BE7">
        <w:rPr>
          <w:rFonts w:ascii="Times New Roman" w:hAnsi="Times New Roman"/>
          <w:bCs/>
        </w:rPr>
        <w:t>9</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несоответствии 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rsidR="00093BE7" w:rsidRDefault="000B6047" w:rsidP="00B84343">
      <w:pPr>
        <w:spacing w:after="0" w:line="240" w:lineRule="auto"/>
        <w:ind w:firstLine="709"/>
        <w:jc w:val="both"/>
        <w:rPr>
          <w:rFonts w:ascii="Times New Roman" w:hAnsi="Times New Roman"/>
          <w:bCs/>
        </w:rPr>
      </w:pPr>
      <w:r w:rsidRPr="000B6047">
        <w:rPr>
          <w:rFonts w:ascii="Times New Roman" w:hAnsi="Times New Roman"/>
        </w:rPr>
        <w:t xml:space="preserve">3.1.10. </w:t>
      </w:r>
      <w:r w:rsidRPr="000B6047">
        <w:rPr>
          <w:rFonts w:ascii="Times New Roman" w:hAnsi="Times New Roman"/>
          <w:bCs/>
        </w:rPr>
        <w:t xml:space="preserve">Декларация, предусмотренная пп. </w:t>
      </w:r>
      <w:r w:rsidR="00B84343">
        <w:rPr>
          <w:rFonts w:ascii="Times New Roman" w:hAnsi="Times New Roman"/>
          <w:bCs/>
        </w:rPr>
        <w:t>8)</w:t>
      </w:r>
      <w:r w:rsidRPr="000B6047">
        <w:rPr>
          <w:rFonts w:ascii="Times New Roman" w:hAnsi="Times New Roman"/>
          <w:bCs/>
        </w:rPr>
        <w:t xml:space="preserve"> пункта </w:t>
      </w:r>
      <w:r w:rsidR="00B84343">
        <w:rPr>
          <w:rFonts w:ascii="Times New Roman" w:hAnsi="Times New Roman"/>
          <w:bCs/>
        </w:rPr>
        <w:t>3.1.3.2.</w:t>
      </w:r>
      <w:r w:rsidRPr="000B6047">
        <w:rPr>
          <w:rFonts w:ascii="Times New Roman" w:hAnsi="Times New Roman"/>
          <w:bCs/>
        </w:rPr>
        <w:t xml:space="preserve"> настоящего раздела, представляется в составе заявки участником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 посредством программно-аппаратных средств электронной площадки в случае их представления данному оператору при аккредитации на электронной площадке.</w:t>
      </w:r>
    </w:p>
    <w:p w:rsidR="00BF084D" w:rsidRDefault="00BF084D" w:rsidP="00B84343">
      <w:pPr>
        <w:spacing w:after="0" w:line="240" w:lineRule="auto"/>
        <w:ind w:firstLine="709"/>
        <w:jc w:val="both"/>
        <w:rPr>
          <w:rFonts w:ascii="Times New Roman" w:hAnsi="Times New Roman"/>
          <w:bCs/>
        </w:rPr>
      </w:pPr>
      <w:r>
        <w:rPr>
          <w:rFonts w:ascii="Times New Roman" w:hAnsi="Times New Roman"/>
          <w:bCs/>
        </w:rPr>
        <w:t xml:space="preserve">3.1.11. </w:t>
      </w:r>
      <w:r w:rsidRPr="00BF084D">
        <w:rPr>
          <w:rFonts w:ascii="Times New Roman" w:hAnsi="Times New Roman"/>
          <w:bCs/>
        </w:rPr>
        <w:t>В случае содержания в первой части заявки на участие в запросе предложений в электронной форме сведений об участнике так</w:t>
      </w:r>
      <w:r>
        <w:rPr>
          <w:rFonts w:ascii="Times New Roman" w:hAnsi="Times New Roman"/>
          <w:bCs/>
        </w:rPr>
        <w:t>ого</w:t>
      </w:r>
      <w:r w:rsidRPr="00BF084D">
        <w:rPr>
          <w:rFonts w:ascii="Times New Roman" w:hAnsi="Times New Roman"/>
          <w:bCs/>
        </w:rPr>
        <w:t xml:space="preserve"> запроса предложений и (или) о ценовом предложении </w:t>
      </w:r>
      <w:r w:rsidRPr="001644A9">
        <w:rPr>
          <w:rFonts w:ascii="Times New Roman" w:hAnsi="Times New Roman"/>
          <w:b/>
          <w:bCs/>
          <w:u w:val="single"/>
        </w:rPr>
        <w:t>данная заявка подлежит отклонению</w:t>
      </w:r>
      <w:r w:rsidRPr="00BF084D">
        <w:rPr>
          <w:rFonts w:ascii="Times New Roman" w:hAnsi="Times New Roman"/>
          <w:bCs/>
        </w:rPr>
        <w:t>.</w:t>
      </w:r>
    </w:p>
    <w:p w:rsidR="00B84343" w:rsidRPr="008121DA" w:rsidRDefault="00B84343" w:rsidP="00B84343">
      <w:pPr>
        <w:spacing w:after="0" w:line="240" w:lineRule="auto"/>
        <w:ind w:firstLine="709"/>
        <w:jc w:val="both"/>
        <w:rPr>
          <w:rFonts w:ascii="Times New Roman" w:hAnsi="Times New Roman"/>
          <w:sz w:val="12"/>
          <w:szCs w:val="12"/>
        </w:rPr>
      </w:pPr>
    </w:p>
    <w:p w:rsidR="0013314E" w:rsidRPr="00EB582A" w:rsidRDefault="00D84433" w:rsidP="00A3534D">
      <w:pPr>
        <w:spacing w:after="0"/>
        <w:ind w:firstLine="709"/>
        <w:jc w:val="both"/>
        <w:rPr>
          <w:rFonts w:ascii="Times New Roman" w:hAnsi="Times New Roman"/>
          <w:b/>
        </w:rPr>
      </w:pPr>
      <w:r>
        <w:rPr>
          <w:rFonts w:ascii="Times New Roman" w:hAnsi="Times New Roman"/>
          <w:b/>
        </w:rPr>
        <w:t>3.</w:t>
      </w:r>
      <w:r w:rsidR="003E2E5C">
        <w:rPr>
          <w:rFonts w:ascii="Times New Roman" w:hAnsi="Times New Roman"/>
          <w:b/>
        </w:rPr>
        <w:t>2.</w:t>
      </w:r>
      <w:r w:rsidR="0013314E" w:rsidRPr="00EB582A">
        <w:rPr>
          <w:rFonts w:ascii="Times New Roman" w:hAnsi="Times New Roman"/>
          <w:b/>
        </w:rPr>
        <w:tab/>
        <w:t xml:space="preserve">Требования к языку </w:t>
      </w:r>
      <w:r w:rsidR="00BD34C0">
        <w:rPr>
          <w:rFonts w:ascii="Times New Roman" w:hAnsi="Times New Roman"/>
          <w:b/>
        </w:rPr>
        <w:t>заявок</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.1</w:t>
      </w:r>
      <w:r w:rsidR="0013314E" w:rsidRPr="00964D3A">
        <w:rPr>
          <w:rFonts w:ascii="Times New Roman" w:hAnsi="Times New Roman"/>
        </w:rPr>
        <w:tab/>
        <w:t xml:space="preserve"> Все документы, входящие в </w:t>
      </w:r>
      <w:r w:rsidR="00BD34C0" w:rsidRPr="00964D3A">
        <w:rPr>
          <w:rFonts w:ascii="Times New Roman" w:hAnsi="Times New Roman"/>
        </w:rPr>
        <w:t>состав заявки на участие в запросе предложений</w:t>
      </w:r>
      <w:r w:rsidR="007C05FF">
        <w:rPr>
          <w:rFonts w:ascii="Times New Roman" w:hAnsi="Times New Roman"/>
        </w:rPr>
        <w:t xml:space="preserve"> в электронной форме</w:t>
      </w:r>
      <w:r w:rsidR="0013314E" w:rsidRPr="00964D3A">
        <w:rPr>
          <w:rFonts w:ascii="Times New Roman" w:hAnsi="Times New Roman"/>
        </w:rPr>
        <w:t>, должны быть подготовлены на русском языке,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.2</w:t>
      </w:r>
      <w:r w:rsidR="0013314E" w:rsidRPr="00964D3A">
        <w:rPr>
          <w:rFonts w:ascii="Times New Roman" w:hAnsi="Times New Roman"/>
        </w:rPr>
        <w:tab/>
      </w:r>
      <w:r w:rsidR="0013314E" w:rsidRPr="00EB582A">
        <w:rPr>
          <w:rFonts w:ascii="Times New Roman" w:hAnsi="Times New Roman"/>
        </w:rPr>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BD34C0">
        <w:rPr>
          <w:rFonts w:ascii="Times New Roman" w:hAnsi="Times New Roman"/>
        </w:rPr>
        <w:t xml:space="preserve">закупки </w:t>
      </w:r>
      <w:r w:rsidR="0013314E" w:rsidRPr="00EB582A">
        <w:rPr>
          <w:rFonts w:ascii="Times New Roman" w:hAnsi="Times New Roman"/>
        </w:rPr>
        <w:t>третьими лицами на ином языке, могут быть представлены на языке оригинала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3314E"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.3</w:t>
      </w:r>
      <w:r w:rsidR="0013314E" w:rsidRPr="00EB582A">
        <w:rPr>
          <w:rFonts w:ascii="Times New Roman" w:hAnsi="Times New Roman"/>
        </w:rPr>
        <w:tab/>
        <w:t xml:space="preserve"> Заказчик вправе не рассматривать документы не переведенные на русский язык.</w:t>
      </w:r>
    </w:p>
    <w:p w:rsidR="00D075DC" w:rsidRPr="004F0E47" w:rsidRDefault="00D075DC" w:rsidP="00BD34C0">
      <w:pPr>
        <w:spacing w:after="0" w:line="240" w:lineRule="auto"/>
        <w:ind w:firstLine="709"/>
        <w:jc w:val="both"/>
        <w:rPr>
          <w:rFonts w:ascii="Times New Roman" w:hAnsi="Times New Roman"/>
          <w:b/>
          <w:sz w:val="12"/>
          <w:szCs w:val="12"/>
        </w:rPr>
      </w:pPr>
    </w:p>
    <w:p w:rsidR="0013314E" w:rsidRPr="00BD34C0" w:rsidRDefault="00D84433" w:rsidP="00BD34C0">
      <w:pPr>
        <w:spacing w:after="0" w:line="240" w:lineRule="auto"/>
        <w:ind w:firstLine="709"/>
        <w:jc w:val="both"/>
        <w:rPr>
          <w:rFonts w:ascii="Times New Roman" w:hAnsi="Times New Roman"/>
          <w:b/>
        </w:rPr>
      </w:pPr>
      <w:r>
        <w:rPr>
          <w:rFonts w:ascii="Times New Roman" w:hAnsi="Times New Roman"/>
          <w:b/>
        </w:rPr>
        <w:t>3.</w:t>
      </w:r>
      <w:r w:rsidR="003E2E5C">
        <w:rPr>
          <w:rFonts w:ascii="Times New Roman" w:hAnsi="Times New Roman"/>
          <w:b/>
        </w:rPr>
        <w:t>3.</w:t>
      </w:r>
      <w:r w:rsidR="0013314E" w:rsidRPr="00BD34C0">
        <w:rPr>
          <w:rFonts w:ascii="Times New Roman" w:hAnsi="Times New Roman"/>
          <w:b/>
        </w:rPr>
        <w:t xml:space="preserve">    Требования к валюте </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.1</w:t>
      </w:r>
      <w:r w:rsidR="0013314E" w:rsidRPr="00964D3A">
        <w:rPr>
          <w:rFonts w:ascii="Times New Roman" w:hAnsi="Times New Roman"/>
        </w:rPr>
        <w:tab/>
        <w:t xml:space="preserve">Все суммы денежных средств в документах, входящих в </w:t>
      </w:r>
      <w:r w:rsidR="00E75090" w:rsidRPr="00964D3A">
        <w:rPr>
          <w:rFonts w:ascii="Times New Roman" w:hAnsi="Times New Roman"/>
        </w:rPr>
        <w:t>заявку участника</w:t>
      </w:r>
      <w:r w:rsidR="0013314E" w:rsidRPr="00964D3A">
        <w:rPr>
          <w:rFonts w:ascii="Times New Roman" w:hAnsi="Times New Roman"/>
        </w:rPr>
        <w:t>, должны быть выражены в российских рублях,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.2</w:t>
      </w:r>
      <w:r w:rsidR="0013314E" w:rsidRPr="00EB582A">
        <w:rPr>
          <w:rFonts w:ascii="Times New Roman" w:hAnsi="Times New Roman"/>
        </w:rPr>
        <w:tab/>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E75090">
        <w:rPr>
          <w:rFonts w:ascii="Times New Roman" w:hAnsi="Times New Roman"/>
        </w:rPr>
        <w:t xml:space="preserve">закупки </w:t>
      </w:r>
      <w:r w:rsidR="0013314E" w:rsidRPr="00EB582A">
        <w:rPr>
          <w:rFonts w:ascii="Times New Roman" w:hAnsi="Times New Roman"/>
        </w:rPr>
        <w:t>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14F77" w:rsidRPr="008121DA" w:rsidRDefault="00514F77" w:rsidP="00B84343">
      <w:pPr>
        <w:spacing w:after="0" w:line="240" w:lineRule="auto"/>
        <w:ind w:firstLine="709"/>
        <w:jc w:val="both"/>
        <w:outlineLvl w:val="1"/>
        <w:rPr>
          <w:rFonts w:ascii="Times New Roman" w:eastAsia="Times New Roman" w:hAnsi="Times New Roman"/>
          <w:b/>
          <w:bCs/>
          <w:sz w:val="12"/>
          <w:szCs w:val="12"/>
          <w:lang w:eastAsia="ru-RU"/>
        </w:rPr>
      </w:pPr>
      <w:bookmarkStart w:id="7" w:name="_Toc5778985"/>
    </w:p>
    <w:p w:rsidR="00FD1E4B" w:rsidRPr="00B84343" w:rsidRDefault="00D84433" w:rsidP="00B84343">
      <w:pPr>
        <w:spacing w:after="0" w:line="240" w:lineRule="auto"/>
        <w:ind w:firstLine="709"/>
        <w:jc w:val="both"/>
        <w:outlineLvl w:val="1"/>
        <w:rPr>
          <w:rFonts w:ascii="Times New Roman" w:eastAsia="Times New Roman" w:hAnsi="Times New Roman"/>
          <w:b/>
          <w:bCs/>
          <w:lang w:eastAsia="ru-RU"/>
        </w:rPr>
      </w:pPr>
      <w:r w:rsidRPr="003E2E5C">
        <w:rPr>
          <w:rFonts w:ascii="Times New Roman" w:eastAsia="Times New Roman" w:hAnsi="Times New Roman"/>
          <w:b/>
          <w:bCs/>
          <w:lang w:eastAsia="ru-RU"/>
        </w:rPr>
        <w:t>3.</w:t>
      </w:r>
      <w:r w:rsidR="003E2E5C">
        <w:rPr>
          <w:rFonts w:ascii="Times New Roman" w:eastAsia="Times New Roman" w:hAnsi="Times New Roman"/>
          <w:b/>
          <w:bCs/>
          <w:lang w:eastAsia="ru-RU"/>
        </w:rPr>
        <w:t>4</w:t>
      </w:r>
      <w:r w:rsidRPr="003E2E5C">
        <w:rPr>
          <w:rFonts w:ascii="Times New Roman" w:eastAsia="Times New Roman" w:hAnsi="Times New Roman"/>
          <w:b/>
          <w:bCs/>
          <w:lang w:eastAsia="ru-RU"/>
        </w:rPr>
        <w:t xml:space="preserve">. </w:t>
      </w:r>
      <w:r w:rsidR="00FD1E4B" w:rsidRPr="003E2E5C">
        <w:rPr>
          <w:rFonts w:ascii="Times New Roman" w:eastAsia="Times New Roman" w:hAnsi="Times New Roman"/>
          <w:b/>
          <w:bCs/>
          <w:lang w:eastAsia="ru-RU"/>
        </w:rPr>
        <w:t>Требования к составу заявки на участие в закупке</w:t>
      </w:r>
      <w:bookmarkEnd w:id="7"/>
    </w:p>
    <w:p w:rsidR="002044D0" w:rsidRPr="001B7DA4" w:rsidRDefault="003E2E5C" w:rsidP="003E2E5C">
      <w:pPr>
        <w:pStyle w:val="ab"/>
        <w:spacing w:after="0" w:line="240" w:lineRule="auto"/>
        <w:ind w:left="0" w:firstLine="709"/>
        <w:jc w:val="both"/>
        <w:rPr>
          <w:rFonts w:ascii="Times New Roman" w:hAnsi="Times New Roman"/>
        </w:rPr>
      </w:pPr>
      <w:r w:rsidRPr="001B7DA4">
        <w:rPr>
          <w:rFonts w:ascii="Times New Roman" w:hAnsi="Times New Roman"/>
        </w:rPr>
        <w:t>3.4</w:t>
      </w:r>
      <w:r w:rsidR="002044D0" w:rsidRPr="001B7DA4">
        <w:rPr>
          <w:rFonts w:ascii="Times New Roman" w:hAnsi="Times New Roman"/>
        </w:rPr>
        <w:t>.</w:t>
      </w:r>
      <w:r w:rsidR="00B84343">
        <w:rPr>
          <w:rFonts w:ascii="Times New Roman" w:hAnsi="Times New Roman"/>
        </w:rPr>
        <w:t>1</w:t>
      </w:r>
      <w:r w:rsidR="002044D0" w:rsidRPr="001B7DA4">
        <w:rPr>
          <w:rFonts w:ascii="Times New Roman" w:hAnsi="Times New Roman"/>
        </w:rPr>
        <w:t xml:space="preserve"> Заявка на участие </w:t>
      </w:r>
      <w:r w:rsidR="005A68DB">
        <w:rPr>
          <w:rFonts w:ascii="Times New Roman" w:hAnsi="Times New Roman"/>
        </w:rPr>
        <w:t xml:space="preserve">в </w:t>
      </w:r>
      <w:r w:rsidR="002044D0" w:rsidRPr="001B7DA4">
        <w:rPr>
          <w:rFonts w:ascii="Times New Roman" w:hAnsi="Times New Roman"/>
        </w:rPr>
        <w:t xml:space="preserve">закупке предоставляется по форме и в порядке, которые указаны в документации о закупке, а также в месте и до истечения срока, которые указаны в извещении и </w:t>
      </w:r>
      <w:r w:rsidR="001B7DA4">
        <w:rPr>
          <w:rFonts w:ascii="Times New Roman" w:hAnsi="Times New Roman"/>
        </w:rPr>
        <w:t xml:space="preserve">Части </w:t>
      </w:r>
      <w:r w:rsidR="001B7DA4">
        <w:rPr>
          <w:rFonts w:ascii="Times New Roman" w:hAnsi="Times New Roman"/>
          <w:lang w:val="en-US"/>
        </w:rPr>
        <w:t>II</w:t>
      </w:r>
      <w:r w:rsidR="001B7DA4">
        <w:rPr>
          <w:rFonts w:ascii="Times New Roman" w:hAnsi="Times New Roman"/>
        </w:rPr>
        <w:t xml:space="preserve"> </w:t>
      </w:r>
      <w:r w:rsidR="001B7DA4" w:rsidRPr="001B7DA4">
        <w:rPr>
          <w:rFonts w:ascii="Times New Roman" w:eastAsia="Times New Roman" w:hAnsi="Times New Roman"/>
          <w:bCs/>
          <w:lang w:eastAsia="ru-RU"/>
        </w:rPr>
        <w:t>«Информационная карта»</w:t>
      </w:r>
      <w:r w:rsidR="001B7DA4">
        <w:rPr>
          <w:rFonts w:ascii="Times New Roman" w:eastAsia="Times New Roman" w:hAnsi="Times New Roman"/>
          <w:bCs/>
          <w:lang w:eastAsia="ru-RU"/>
        </w:rPr>
        <w:t xml:space="preserve"> </w:t>
      </w:r>
      <w:r w:rsidR="002044D0" w:rsidRPr="001B7DA4">
        <w:rPr>
          <w:rFonts w:ascii="Times New Roman" w:hAnsi="Times New Roman"/>
        </w:rPr>
        <w:t>документации о закупке.</w:t>
      </w:r>
    </w:p>
    <w:p w:rsidR="002044D0" w:rsidRPr="001B7DA4" w:rsidRDefault="003E2E5C" w:rsidP="003E2E5C">
      <w:pPr>
        <w:pStyle w:val="ab"/>
        <w:spacing w:after="0" w:line="240" w:lineRule="auto"/>
        <w:ind w:left="0" w:firstLine="709"/>
        <w:jc w:val="both"/>
        <w:rPr>
          <w:rFonts w:ascii="Times New Roman" w:hAnsi="Times New Roman"/>
        </w:rPr>
      </w:pPr>
      <w:r w:rsidRPr="001B7DA4">
        <w:rPr>
          <w:rFonts w:ascii="Times New Roman" w:hAnsi="Times New Roman"/>
        </w:rPr>
        <w:t>3.4.</w:t>
      </w:r>
      <w:r w:rsidR="00B84343">
        <w:rPr>
          <w:rFonts w:ascii="Times New Roman" w:hAnsi="Times New Roman"/>
        </w:rPr>
        <w:t>2</w:t>
      </w:r>
      <w:r w:rsidRPr="001B7DA4">
        <w:rPr>
          <w:rFonts w:ascii="Times New Roman" w:hAnsi="Times New Roman"/>
        </w:rPr>
        <w:t>.</w:t>
      </w:r>
      <w:r w:rsidR="002044D0" w:rsidRPr="001B7DA4">
        <w:rPr>
          <w:rFonts w:ascii="Times New Roman" w:hAnsi="Times New Roman"/>
        </w:rPr>
        <w:tab/>
        <w:t>В случае если по каким-либо причинам участник закупки не может представить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Заказчику о соответствии участника закупки данному требованию.</w:t>
      </w:r>
    </w:p>
    <w:p w:rsidR="002044D0" w:rsidRPr="001B7DA4" w:rsidRDefault="003E2E5C" w:rsidP="003E2E5C">
      <w:pPr>
        <w:spacing w:after="0" w:line="240" w:lineRule="auto"/>
        <w:ind w:firstLine="709"/>
        <w:jc w:val="both"/>
        <w:outlineLvl w:val="2"/>
        <w:rPr>
          <w:rFonts w:ascii="Times New Roman" w:eastAsia="Times New Roman" w:hAnsi="Times New Roman"/>
          <w:lang w:eastAsia="ru-RU"/>
        </w:rPr>
      </w:pPr>
      <w:r w:rsidRPr="001B7DA4">
        <w:rPr>
          <w:rFonts w:ascii="Times New Roman" w:hAnsi="Times New Roman"/>
        </w:rPr>
        <w:t>3.4.</w:t>
      </w:r>
      <w:r w:rsidR="00B84343">
        <w:rPr>
          <w:rFonts w:ascii="Times New Roman" w:hAnsi="Times New Roman"/>
        </w:rPr>
        <w:t>3</w:t>
      </w:r>
      <w:r w:rsidRPr="001B7DA4">
        <w:rPr>
          <w:rFonts w:ascii="Times New Roman" w:hAnsi="Times New Roman"/>
        </w:rPr>
        <w:t xml:space="preserve">. </w:t>
      </w:r>
      <w:r w:rsidR="002044D0" w:rsidRPr="001B7DA4">
        <w:rPr>
          <w:rFonts w:ascii="Times New Roman" w:hAnsi="Times New Roman"/>
        </w:rPr>
        <w:t>Документы для участия в закупочной процедуре должны содержать полную информацию, необходимую и достаточную для определения соответствия участников, товаров (работ, услуг), предлагаемым им, предъявленным в документации требованиям.</w:t>
      </w:r>
    </w:p>
    <w:p w:rsidR="00FD1E4B" w:rsidRPr="003E2E5C" w:rsidRDefault="00C5701A" w:rsidP="00C5701A">
      <w:pPr>
        <w:spacing w:after="0" w:line="240" w:lineRule="auto"/>
        <w:ind w:firstLine="709"/>
        <w:jc w:val="both"/>
        <w:outlineLvl w:val="2"/>
        <w:rPr>
          <w:rFonts w:ascii="Times New Roman" w:eastAsia="Times New Roman" w:hAnsi="Times New Roman"/>
          <w:lang w:eastAsia="ru-RU"/>
        </w:rPr>
      </w:pPr>
      <w:r w:rsidRPr="001B7DA4">
        <w:rPr>
          <w:rFonts w:ascii="Times New Roman" w:eastAsia="Times New Roman" w:hAnsi="Times New Roman"/>
          <w:lang w:eastAsia="ru-RU"/>
        </w:rPr>
        <w:t>3.4.</w:t>
      </w:r>
      <w:r w:rsidR="00B84343">
        <w:rPr>
          <w:rFonts w:ascii="Times New Roman" w:eastAsia="Times New Roman" w:hAnsi="Times New Roman"/>
          <w:lang w:eastAsia="ru-RU"/>
        </w:rPr>
        <w:t>4</w:t>
      </w:r>
      <w:r w:rsidRPr="001B7DA4">
        <w:rPr>
          <w:rFonts w:ascii="Times New Roman" w:eastAsia="Times New Roman" w:hAnsi="Times New Roman"/>
          <w:lang w:eastAsia="ru-RU"/>
        </w:rPr>
        <w:t xml:space="preserve">. </w:t>
      </w:r>
      <w:r w:rsidR="00FD1E4B" w:rsidRPr="001B7DA4">
        <w:rPr>
          <w:rFonts w:ascii="Times New Roman" w:eastAsia="Times New Roman" w:hAnsi="Times New Roman"/>
          <w:lang w:eastAsia="ru-RU"/>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FD1E4B" w:rsidRPr="001B7DA4" w:rsidRDefault="00FD1E4B" w:rsidP="005E4F08">
      <w:pPr>
        <w:spacing w:after="0" w:line="240" w:lineRule="auto"/>
        <w:ind w:firstLine="709"/>
        <w:jc w:val="both"/>
        <w:rPr>
          <w:rFonts w:ascii="Times New Roman" w:hAnsi="Times New Roman"/>
          <w:b/>
          <w:sz w:val="12"/>
          <w:szCs w:val="12"/>
        </w:rPr>
      </w:pPr>
    </w:p>
    <w:p w:rsidR="005E4F08" w:rsidRPr="00C5701A" w:rsidRDefault="00C5701A" w:rsidP="00D44036">
      <w:pPr>
        <w:spacing w:after="0" w:line="240" w:lineRule="auto"/>
        <w:ind w:firstLine="709"/>
        <w:jc w:val="both"/>
        <w:outlineLvl w:val="1"/>
        <w:rPr>
          <w:rFonts w:ascii="Times New Roman" w:eastAsia="Times New Roman" w:hAnsi="Times New Roman"/>
          <w:b/>
          <w:bCs/>
          <w:lang w:eastAsia="ru-RU"/>
        </w:rPr>
      </w:pPr>
      <w:bookmarkStart w:id="8" w:name="_Ref119429503"/>
      <w:bookmarkStart w:id="9" w:name="_Toc123405479"/>
      <w:bookmarkStart w:id="10" w:name="_Toc5778987"/>
      <w:r w:rsidRPr="00C5701A">
        <w:rPr>
          <w:rFonts w:ascii="Times New Roman" w:eastAsia="Times New Roman" w:hAnsi="Times New Roman"/>
          <w:b/>
          <w:bCs/>
          <w:lang w:eastAsia="ru-RU"/>
        </w:rPr>
        <w:t xml:space="preserve">3.5. </w:t>
      </w:r>
      <w:r w:rsidR="005E4F08" w:rsidRPr="00C5701A">
        <w:rPr>
          <w:rFonts w:ascii="Times New Roman" w:eastAsia="Times New Roman" w:hAnsi="Times New Roman"/>
          <w:b/>
          <w:bCs/>
          <w:lang w:eastAsia="ru-RU"/>
        </w:rPr>
        <w:t>Требования к обеспечению заявок на участие в закупке</w:t>
      </w:r>
      <w:bookmarkEnd w:id="8"/>
      <w:bookmarkEnd w:id="9"/>
      <w:bookmarkEnd w:id="10"/>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3.5.1. </w:t>
      </w:r>
      <w:r w:rsidR="005E4F08" w:rsidRPr="00C5701A">
        <w:rPr>
          <w:rFonts w:ascii="Times New Roman" w:eastAsia="Times New Roman" w:hAnsi="Times New Roman"/>
          <w:lang w:eastAsia="ru-RU"/>
        </w:rPr>
        <w:t xml:space="preserve">В случае если размер начальной (максимальной) цены </w:t>
      </w:r>
      <w:r>
        <w:rPr>
          <w:rFonts w:ascii="Times New Roman" w:eastAsia="Times New Roman" w:hAnsi="Times New Roman"/>
          <w:lang w:eastAsia="ru-RU"/>
        </w:rPr>
        <w:t>договора</w:t>
      </w:r>
      <w:r w:rsidR="005E4F08" w:rsidRPr="00C5701A">
        <w:rPr>
          <w:rFonts w:ascii="Times New Roman" w:eastAsia="Times New Roman" w:hAnsi="Times New Roman"/>
          <w:lang w:eastAsia="ru-RU"/>
        </w:rPr>
        <w:t xml:space="preserve"> (цены лота) превышает 5 (пять) миллионов рублей Заказчик вправе установить в документации о закупке требование к обеспечению заявок на участие в закупке в размере не более </w:t>
      </w:r>
      <w:r w:rsidR="00252E06">
        <w:rPr>
          <w:rFonts w:ascii="Times New Roman" w:eastAsia="Times New Roman" w:hAnsi="Times New Roman"/>
          <w:lang w:eastAsia="ru-RU"/>
        </w:rPr>
        <w:t>2</w:t>
      </w:r>
      <w:r w:rsidR="005E4F08" w:rsidRPr="00C5701A">
        <w:rPr>
          <w:rFonts w:ascii="Times New Roman" w:eastAsia="Times New Roman" w:hAnsi="Times New Roman"/>
          <w:lang w:eastAsia="ru-RU"/>
        </w:rPr>
        <w:t xml:space="preserve"> (</w:t>
      </w:r>
      <w:r w:rsidR="00252E06">
        <w:rPr>
          <w:rFonts w:ascii="Times New Roman" w:eastAsia="Times New Roman" w:hAnsi="Times New Roman"/>
          <w:lang w:eastAsia="ru-RU"/>
        </w:rPr>
        <w:t>двух</w:t>
      </w:r>
      <w:r w:rsidR="005E4F08" w:rsidRPr="00C5701A">
        <w:rPr>
          <w:rFonts w:ascii="Times New Roman" w:eastAsia="Times New Roman" w:hAnsi="Times New Roman"/>
          <w:lang w:eastAsia="ru-RU"/>
        </w:rPr>
        <w:t xml:space="preserve">) процентов от начальной (максимальной) цены договора. Обеспечение заявки может быть представлено в форме внесения денежных средств или в форме </w:t>
      </w:r>
      <w:r w:rsidR="00EB0109">
        <w:rPr>
          <w:rFonts w:ascii="Times New Roman" w:eastAsia="Times New Roman" w:hAnsi="Times New Roman"/>
          <w:lang w:eastAsia="ru-RU"/>
        </w:rPr>
        <w:t>независимой</w:t>
      </w:r>
      <w:r w:rsidR="005E4F08" w:rsidRPr="00C5701A">
        <w:rPr>
          <w:rFonts w:ascii="Times New Roman" w:eastAsia="Times New Roman" w:hAnsi="Times New Roman"/>
          <w:lang w:eastAsia="ru-RU"/>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r w:rsidR="00321611" w:rsidRPr="00C5701A">
        <w:rPr>
          <w:rFonts w:ascii="Times New Roman" w:eastAsia="Times New Roman" w:hAnsi="Times New Roman"/>
          <w:lang w:eastAsia="ru-RU"/>
        </w:rPr>
        <w:t xml:space="preserve"> </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3.5.2. </w:t>
      </w:r>
      <w:r w:rsidR="005E4F08" w:rsidRPr="00C5701A">
        <w:rPr>
          <w:rFonts w:ascii="Times New Roman" w:eastAsia="Times New Roman" w:hAnsi="Times New Roman"/>
          <w:lang w:eastAsia="ru-RU"/>
        </w:rPr>
        <w:t xml:space="preserve">Информация об установлении требования о предоставлении обеспечения </w:t>
      </w:r>
      <w:r>
        <w:rPr>
          <w:rFonts w:ascii="Times New Roman" w:eastAsia="Times New Roman" w:hAnsi="Times New Roman"/>
          <w:lang w:eastAsia="ru-RU"/>
        </w:rPr>
        <w:t xml:space="preserve">заявки </w:t>
      </w:r>
      <w:r w:rsidR="005E4F08" w:rsidRPr="00C5701A">
        <w:rPr>
          <w:rFonts w:ascii="Times New Roman" w:eastAsia="Times New Roman" w:hAnsi="Times New Roman"/>
          <w:lang w:eastAsia="ru-RU"/>
        </w:rPr>
        <w:t xml:space="preserve">и размер такого обеспечения указывается в </w:t>
      </w:r>
      <w:r w:rsidR="001B7DA4" w:rsidRPr="00E44334">
        <w:rPr>
          <w:rFonts w:ascii="Times New Roman" w:eastAsia="Times New Roman" w:hAnsi="Times New Roman"/>
          <w:lang w:eastAsia="ru-RU"/>
        </w:rPr>
        <w:t>Части</w:t>
      </w:r>
      <w:r w:rsidR="005E4F08" w:rsidRPr="00E44334">
        <w:rPr>
          <w:rFonts w:ascii="Times New Roman" w:eastAsia="Times New Roman" w:hAnsi="Times New Roman"/>
          <w:lang w:eastAsia="ru-RU"/>
        </w:rPr>
        <w:t xml:space="preserve"> II «</w:t>
      </w:r>
      <w:r w:rsidR="001B7DA4" w:rsidRPr="00E44334">
        <w:rPr>
          <w:rFonts w:ascii="Times New Roman" w:eastAsia="Times New Roman" w:hAnsi="Times New Roman"/>
          <w:lang w:eastAsia="ru-RU"/>
        </w:rPr>
        <w:t>Информационная карта</w:t>
      </w:r>
      <w:r w:rsidR="005E4F08" w:rsidRPr="00E44334">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r w:rsidR="00321611" w:rsidRPr="00C5701A">
        <w:rPr>
          <w:rFonts w:ascii="Times New Roman" w:hAnsi="Times New Roman"/>
        </w:rPr>
        <w:t>Требования, касающиеся обеспечения заявки на участие в закупке, являются одинаковыми для всех участников закупок.</w:t>
      </w:r>
    </w:p>
    <w:p w:rsidR="00196F07"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3.5.3. </w:t>
      </w:r>
      <w:r w:rsidR="00196F07" w:rsidRPr="00196F07">
        <w:rPr>
          <w:rFonts w:ascii="Times New Roman" w:eastAsia="Times New Roman" w:hAnsi="Times New Roman"/>
          <w:lang w:eastAsia="ru-RU"/>
        </w:rPr>
        <w:t>При осуществлении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196F07" w:rsidRDefault="00B84343" w:rsidP="00196F07">
      <w:pPr>
        <w:spacing w:after="0" w:line="240" w:lineRule="auto"/>
        <w:ind w:firstLine="709"/>
        <w:jc w:val="both"/>
        <w:outlineLvl w:val="2"/>
        <w:rPr>
          <w:rFonts w:ascii="Times New Roman" w:eastAsia="Times New Roman" w:hAnsi="Times New Roman"/>
          <w:lang w:eastAsia="ru-RU"/>
        </w:rPr>
      </w:pPr>
      <w:r w:rsidRPr="00B84343">
        <w:rPr>
          <w:rFonts w:ascii="Times New Roman" w:eastAsia="Times New Roman" w:hAnsi="Times New Roman"/>
          <w:bCs/>
          <w:lang w:eastAsia="ru-RU"/>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196F07" w:rsidRPr="00196F07" w:rsidRDefault="005C1F85" w:rsidP="00196F07">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3.5.4. </w:t>
      </w:r>
      <w:r w:rsidR="00196F07" w:rsidRPr="00196F07">
        <w:rPr>
          <w:rFonts w:ascii="Times New Roman" w:eastAsia="Times New Roman" w:hAnsi="Times New Roman"/>
          <w:lang w:eastAsia="ru-RU"/>
        </w:rPr>
        <w:t>Участник закупки с участием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w:t>
      </w:r>
      <w:r w:rsidR="00196F07">
        <w:rPr>
          <w:rFonts w:ascii="Times New Roman" w:eastAsia="Times New Roman" w:hAnsi="Times New Roman"/>
          <w:lang w:eastAsia="ru-RU"/>
        </w:rPr>
        <w:t>.</w:t>
      </w:r>
    </w:p>
    <w:p w:rsidR="005C1F85" w:rsidRDefault="005C1F85"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3.5.5. </w:t>
      </w:r>
      <w:r w:rsidR="00B84343" w:rsidRPr="00B84343">
        <w:rPr>
          <w:rFonts w:ascii="Times New Roman" w:eastAsia="Times New Roman" w:hAnsi="Times New Roman"/>
          <w:lang w:eastAsia="ru-RU"/>
        </w:rPr>
        <w:t>Денежные средства, внесённые на специальный банковский счёт в качестве обеспечения заявок на участие в конкурентной закупке с участием субъектов малого и среднего предпринимательства, перечисляются на счёт Заказчика, указанный в извещении об осуществлении такой закупки, документации о конкурентной закупке, в случае уклонения, в том числе непредоставления или предоставления с нарушением условий, установленных извещением об осуществлении такой закупки, документацией о конкурентной закупке, до заключения договора Заказчику обеспечения исполнения договора (если в извещении об осуществлении такой закупки, документации о конкурентной закупке установлено требование об обеспечении исполнения договора), или отказа участника такой закупки заключить договор.</w:t>
      </w:r>
    </w:p>
    <w:p w:rsidR="005E4F08"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3.5.</w:t>
      </w:r>
      <w:r w:rsidR="005C1F85">
        <w:rPr>
          <w:rFonts w:ascii="Times New Roman" w:eastAsia="Times New Roman" w:hAnsi="Times New Roman"/>
          <w:lang w:eastAsia="ru-RU"/>
        </w:rPr>
        <w:t>6</w:t>
      </w:r>
      <w:r>
        <w:rPr>
          <w:rFonts w:ascii="Times New Roman" w:eastAsia="Times New Roman" w:hAnsi="Times New Roman"/>
          <w:lang w:eastAsia="ru-RU"/>
        </w:rPr>
        <w:t xml:space="preserve">. </w:t>
      </w:r>
      <w:r w:rsidR="005E4F08" w:rsidRPr="00C5701A">
        <w:rPr>
          <w:rFonts w:ascii="Times New Roman" w:eastAsia="Times New Roman" w:hAnsi="Times New Roman"/>
          <w:lang w:eastAsia="ru-RU"/>
        </w:rPr>
        <w:t>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w:t>
      </w:r>
      <w:r w:rsidR="00321611" w:rsidRPr="00C5701A">
        <w:rPr>
          <w:rFonts w:ascii="Times New Roman" w:eastAsia="Times New Roman" w:hAnsi="Times New Roman"/>
          <w:lang w:eastAsia="ru-RU"/>
        </w:rPr>
        <w:t xml:space="preserve">иц, а также Регламентом работы </w:t>
      </w:r>
      <w:r w:rsidR="005E4F08" w:rsidRPr="00C5701A">
        <w:rPr>
          <w:rFonts w:ascii="Times New Roman" w:eastAsia="Times New Roman" w:hAnsi="Times New Roman"/>
          <w:lang w:eastAsia="ru-RU"/>
        </w:rPr>
        <w:t xml:space="preserve">ЭТП. </w:t>
      </w:r>
    </w:p>
    <w:p w:rsidR="004B28CF" w:rsidRPr="004B28CF" w:rsidRDefault="004B28CF" w:rsidP="004B28CF">
      <w:pPr>
        <w:spacing w:after="0" w:line="240" w:lineRule="auto"/>
        <w:ind w:firstLine="709"/>
        <w:jc w:val="both"/>
        <w:outlineLvl w:val="2"/>
        <w:rPr>
          <w:rFonts w:ascii="Times New Roman" w:eastAsia="Times New Roman" w:hAnsi="Times New Roman"/>
          <w:lang w:eastAsia="ru-RU"/>
        </w:rPr>
      </w:pPr>
      <w:r w:rsidRPr="004B28CF">
        <w:rPr>
          <w:rFonts w:ascii="Times New Roman" w:eastAsia="Times New Roman" w:hAnsi="Times New Roman"/>
          <w:lang w:eastAsia="ru-RU"/>
        </w:rPr>
        <w:t>3.5.7.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rsidR="004B28CF" w:rsidRPr="004B28CF" w:rsidRDefault="004B28CF" w:rsidP="004B28CF">
      <w:pPr>
        <w:spacing w:after="0" w:line="240" w:lineRule="auto"/>
        <w:ind w:firstLine="709"/>
        <w:jc w:val="both"/>
        <w:outlineLvl w:val="2"/>
        <w:rPr>
          <w:rFonts w:ascii="Times New Roman" w:eastAsia="Times New Roman" w:hAnsi="Times New Roman"/>
          <w:lang w:eastAsia="ru-RU"/>
        </w:rPr>
      </w:pPr>
      <w:r w:rsidRPr="004B28CF">
        <w:rPr>
          <w:rFonts w:ascii="Times New Roman" w:eastAsia="Times New Roman" w:hAnsi="Times New Roman"/>
          <w:lang w:eastAsia="ru-RU"/>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4B28CF" w:rsidRPr="004B28CF" w:rsidRDefault="004B28CF" w:rsidP="004B28CF">
      <w:pPr>
        <w:spacing w:after="0" w:line="240" w:lineRule="auto"/>
        <w:ind w:firstLine="709"/>
        <w:jc w:val="both"/>
        <w:outlineLvl w:val="2"/>
        <w:rPr>
          <w:rFonts w:ascii="Times New Roman" w:eastAsia="Times New Roman" w:hAnsi="Times New Roman"/>
          <w:lang w:eastAsia="ru-RU"/>
        </w:rPr>
      </w:pPr>
      <w:r w:rsidRPr="004B28CF">
        <w:rPr>
          <w:rFonts w:ascii="Times New Roman" w:eastAsia="Times New Roman" w:hAnsi="Times New Roman"/>
          <w:lang w:eastAsia="ru-RU"/>
        </w:rPr>
        <w:t>2) независимая гарантия не может быть отозвана выдавшим ее гарантом;</w:t>
      </w:r>
    </w:p>
    <w:p w:rsidR="004B28CF" w:rsidRPr="004B28CF" w:rsidRDefault="004B28CF" w:rsidP="004B28CF">
      <w:pPr>
        <w:spacing w:after="0" w:line="240" w:lineRule="auto"/>
        <w:ind w:firstLine="709"/>
        <w:jc w:val="both"/>
        <w:outlineLvl w:val="2"/>
        <w:rPr>
          <w:rFonts w:ascii="Times New Roman" w:eastAsia="Times New Roman" w:hAnsi="Times New Roman"/>
          <w:lang w:eastAsia="ru-RU"/>
        </w:rPr>
      </w:pPr>
      <w:r w:rsidRPr="004B28CF">
        <w:rPr>
          <w:rFonts w:ascii="Times New Roman" w:eastAsia="Times New Roman" w:hAnsi="Times New Roman"/>
          <w:lang w:eastAsia="ru-RU"/>
        </w:rPr>
        <w:t>3) независимая гарантия должна содержать:</w:t>
      </w:r>
    </w:p>
    <w:p w:rsidR="004B28CF" w:rsidRPr="004B28CF" w:rsidRDefault="004B28CF" w:rsidP="004B28CF">
      <w:pPr>
        <w:spacing w:after="0" w:line="240" w:lineRule="auto"/>
        <w:ind w:firstLine="709"/>
        <w:jc w:val="both"/>
        <w:outlineLvl w:val="2"/>
        <w:rPr>
          <w:rFonts w:ascii="Times New Roman" w:eastAsia="Times New Roman" w:hAnsi="Times New Roman"/>
          <w:lang w:eastAsia="ru-RU"/>
        </w:rPr>
      </w:pPr>
      <w:r w:rsidRPr="004B28CF">
        <w:rPr>
          <w:rFonts w:ascii="Times New Roman" w:eastAsia="Times New Roman" w:hAnsi="Times New Roman"/>
          <w:lang w:eastAsia="ru-RU"/>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4B28CF" w:rsidRPr="004B28CF" w:rsidRDefault="004B28CF" w:rsidP="004B28CF">
      <w:pPr>
        <w:spacing w:after="0" w:line="240" w:lineRule="auto"/>
        <w:ind w:firstLine="709"/>
        <w:jc w:val="both"/>
        <w:outlineLvl w:val="2"/>
        <w:rPr>
          <w:rFonts w:ascii="Times New Roman" w:eastAsia="Times New Roman" w:hAnsi="Times New Roman"/>
          <w:lang w:eastAsia="ru-RU"/>
        </w:rPr>
      </w:pPr>
      <w:r w:rsidRPr="004B28CF">
        <w:rPr>
          <w:rFonts w:ascii="Times New Roman" w:eastAsia="Times New Roman" w:hAnsi="Times New Roman"/>
          <w:lang w:eastAsia="ru-RU"/>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4B28CF" w:rsidRDefault="004B28CF" w:rsidP="004B28CF">
      <w:pPr>
        <w:spacing w:after="0" w:line="240" w:lineRule="auto"/>
        <w:ind w:firstLine="709"/>
        <w:jc w:val="both"/>
        <w:outlineLvl w:val="2"/>
        <w:rPr>
          <w:rFonts w:ascii="Times New Roman" w:eastAsia="Times New Roman" w:hAnsi="Times New Roman"/>
          <w:lang w:eastAsia="ru-RU"/>
        </w:rPr>
      </w:pPr>
      <w:r w:rsidRPr="004B28CF">
        <w:rPr>
          <w:rFonts w:ascii="Times New Roman" w:eastAsia="Times New Roman" w:hAnsi="Times New Roman"/>
          <w:lang w:eastAsia="ru-RU"/>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CD720D" w:rsidRPr="004B28CF" w:rsidRDefault="00CD720D" w:rsidP="004B28CF">
      <w:pPr>
        <w:spacing w:after="0" w:line="240" w:lineRule="auto"/>
        <w:ind w:firstLine="709"/>
        <w:jc w:val="both"/>
        <w:outlineLvl w:val="2"/>
        <w:rPr>
          <w:rFonts w:ascii="Times New Roman" w:eastAsia="Times New Roman" w:hAnsi="Times New Roman"/>
          <w:lang w:eastAsia="ru-RU"/>
        </w:rPr>
      </w:pPr>
      <w:r w:rsidRPr="00CD720D">
        <w:rPr>
          <w:rFonts w:ascii="Times New Roman" w:eastAsia="Times New Roman" w:hAnsi="Times New Roman"/>
          <w:lang w:eastAsia="ru-RU"/>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4B28CF" w:rsidRPr="004B28CF" w:rsidRDefault="004B28CF" w:rsidP="004B28CF">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3.5.8.</w:t>
      </w:r>
      <w:r w:rsidRPr="004B28CF">
        <w:rPr>
          <w:rFonts w:ascii="Times New Roman" w:eastAsia="Times New Roman" w:hAnsi="Times New Roman"/>
          <w:lang w:eastAsia="ru-RU"/>
        </w:rPr>
        <w:t xml:space="preserve">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4B28CF" w:rsidRDefault="004B28CF" w:rsidP="004B28CF">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3.5.9</w:t>
      </w:r>
      <w:r w:rsidRPr="004B28CF">
        <w:rPr>
          <w:rFonts w:ascii="Times New Roman" w:eastAsia="Times New Roman" w:hAnsi="Times New Roman"/>
          <w:lang w:eastAsia="ru-RU"/>
        </w:rPr>
        <w:t xml:space="preserve">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04643" w:rsidRDefault="00504643" w:rsidP="004B28CF">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3.5.10. </w:t>
      </w:r>
      <w:r w:rsidRPr="00504643">
        <w:rPr>
          <w:rFonts w:ascii="Times New Roman" w:eastAsia="Times New Roman" w:hAnsi="Times New Roman"/>
          <w:lang w:eastAsia="ru-RU"/>
        </w:rPr>
        <w:t xml:space="preserve">В случае, если участником в качестве обеспечения заявки (если требование об обеспечении заявок установлено заказчиком в извещении о закупке и в Информационной карте) выбрана независимая гарантия, данная гарантия </w:t>
      </w:r>
      <w:r w:rsidR="00CD720D" w:rsidRPr="00CD720D">
        <w:rPr>
          <w:rFonts w:ascii="Times New Roman" w:eastAsia="Times New Roman" w:hAnsi="Times New Roman"/>
          <w:lang w:eastAsia="ru-RU"/>
        </w:rPr>
        <w:t>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1B7DA4" w:rsidRPr="001B7DA4" w:rsidRDefault="001B7DA4" w:rsidP="00BD34C0">
      <w:pPr>
        <w:spacing w:after="0" w:line="240" w:lineRule="auto"/>
        <w:ind w:firstLine="709"/>
        <w:jc w:val="both"/>
        <w:rPr>
          <w:rFonts w:ascii="Times New Roman" w:hAnsi="Times New Roman"/>
          <w:b/>
          <w:sz w:val="12"/>
          <w:szCs w:val="12"/>
        </w:rPr>
      </w:pPr>
    </w:p>
    <w:p w:rsidR="0013314E" w:rsidRDefault="00D44036" w:rsidP="00BD34C0">
      <w:pPr>
        <w:spacing w:after="0" w:line="240" w:lineRule="auto"/>
        <w:ind w:firstLine="709"/>
        <w:jc w:val="both"/>
        <w:rPr>
          <w:rFonts w:ascii="Times New Roman" w:hAnsi="Times New Roman"/>
          <w:b/>
        </w:rPr>
      </w:pPr>
      <w:r>
        <w:rPr>
          <w:rFonts w:ascii="Times New Roman" w:hAnsi="Times New Roman"/>
          <w:b/>
        </w:rPr>
        <w:t xml:space="preserve">РАЗДЕЛ 4. </w:t>
      </w:r>
      <w:r w:rsidRPr="00EB582A">
        <w:rPr>
          <w:rFonts w:ascii="Times New Roman" w:hAnsi="Times New Roman"/>
          <w:b/>
        </w:rPr>
        <w:t xml:space="preserve">ТРЕБОВАНИЯ К </w:t>
      </w:r>
      <w:r>
        <w:rPr>
          <w:rFonts w:ascii="Times New Roman" w:hAnsi="Times New Roman"/>
          <w:b/>
        </w:rPr>
        <w:t>У</w:t>
      </w:r>
      <w:r w:rsidRPr="00EB582A">
        <w:rPr>
          <w:rFonts w:ascii="Times New Roman" w:hAnsi="Times New Roman"/>
          <w:b/>
        </w:rPr>
        <w:t>ЧАСТНИКАМ</w:t>
      </w:r>
      <w:r>
        <w:rPr>
          <w:rFonts w:ascii="Times New Roman" w:hAnsi="Times New Roman"/>
          <w:b/>
        </w:rPr>
        <w:t xml:space="preserve"> ЗАКУПКИ, УСЛОВИЯ ДОПУСКА. АНТИДЕМПИНГОВЫЕ МЕРЫ.</w:t>
      </w:r>
    </w:p>
    <w:p w:rsidR="00D075DC" w:rsidRPr="001B7DA4" w:rsidRDefault="00D075DC" w:rsidP="00BD34C0">
      <w:pPr>
        <w:spacing w:after="0" w:line="240" w:lineRule="auto"/>
        <w:ind w:firstLine="709"/>
        <w:jc w:val="both"/>
        <w:rPr>
          <w:rFonts w:ascii="Times New Roman" w:hAnsi="Times New Roman"/>
          <w:b/>
          <w:sz w:val="12"/>
          <w:szCs w:val="12"/>
        </w:rPr>
      </w:pPr>
    </w:p>
    <w:p w:rsidR="0013314E" w:rsidRPr="00EB582A" w:rsidRDefault="00C77DD8" w:rsidP="00BD34C0">
      <w:pPr>
        <w:spacing w:after="0" w:line="240" w:lineRule="auto"/>
        <w:ind w:firstLine="709"/>
        <w:jc w:val="both"/>
        <w:rPr>
          <w:rFonts w:ascii="Times New Roman" w:hAnsi="Times New Roman"/>
        </w:rPr>
      </w:pPr>
      <w:r>
        <w:rPr>
          <w:rFonts w:ascii="Times New Roman" w:hAnsi="Times New Roman"/>
          <w:b/>
        </w:rPr>
        <w:t>4</w:t>
      </w:r>
      <w:r w:rsidR="0013314E" w:rsidRPr="00BD34C0">
        <w:rPr>
          <w:rFonts w:ascii="Times New Roman" w:hAnsi="Times New Roman"/>
          <w:b/>
        </w:rPr>
        <w:t>.1</w:t>
      </w:r>
      <w:r w:rsidR="00D44036">
        <w:rPr>
          <w:rFonts w:ascii="Times New Roman" w:hAnsi="Times New Roman"/>
          <w:b/>
        </w:rPr>
        <w:t>.</w:t>
      </w:r>
      <w:r w:rsidR="0013314E" w:rsidRPr="00EB582A">
        <w:rPr>
          <w:rFonts w:ascii="Times New Roman" w:hAnsi="Times New Roman"/>
        </w:rPr>
        <w:tab/>
      </w:r>
      <w:r w:rsidR="00D84433" w:rsidRPr="00D84433">
        <w:rPr>
          <w:rFonts w:ascii="Times New Roman" w:hAnsi="Times New Roman"/>
          <w:b/>
        </w:rPr>
        <w:t>Единые обязательные</w:t>
      </w:r>
      <w:r w:rsidR="00D84433">
        <w:rPr>
          <w:rFonts w:ascii="Times New Roman" w:hAnsi="Times New Roman"/>
        </w:rPr>
        <w:t xml:space="preserve"> </w:t>
      </w:r>
      <w:r w:rsidR="00D84433">
        <w:rPr>
          <w:rFonts w:ascii="Times New Roman" w:hAnsi="Times New Roman"/>
          <w:b/>
        </w:rPr>
        <w:t>т</w:t>
      </w:r>
      <w:r w:rsidR="0013314E" w:rsidRPr="00EB582A">
        <w:rPr>
          <w:rFonts w:ascii="Times New Roman" w:hAnsi="Times New Roman"/>
          <w:b/>
        </w:rPr>
        <w:t xml:space="preserve">ребования к </w:t>
      </w:r>
      <w:r w:rsidR="00BD34C0">
        <w:rPr>
          <w:rFonts w:ascii="Times New Roman" w:hAnsi="Times New Roman"/>
          <w:b/>
        </w:rPr>
        <w:t>у</w:t>
      </w:r>
      <w:r w:rsidR="0013314E" w:rsidRPr="00EB582A">
        <w:rPr>
          <w:rFonts w:ascii="Times New Roman" w:hAnsi="Times New Roman"/>
          <w:b/>
        </w:rPr>
        <w:t>частникам</w:t>
      </w:r>
      <w:r w:rsidR="00B31B21">
        <w:rPr>
          <w:rFonts w:ascii="Times New Roman" w:hAnsi="Times New Roman"/>
          <w:b/>
        </w:rPr>
        <w:t xml:space="preserve"> закупки.</w:t>
      </w:r>
    </w:p>
    <w:p w:rsidR="00B31B21" w:rsidRDefault="00C77DD8" w:rsidP="00BD34C0">
      <w:pPr>
        <w:spacing w:after="0" w:line="240" w:lineRule="auto"/>
        <w:ind w:firstLine="709"/>
        <w:jc w:val="both"/>
        <w:rPr>
          <w:rFonts w:ascii="Times New Roman" w:hAnsi="Times New Roman"/>
        </w:rPr>
      </w:pPr>
      <w:r>
        <w:rPr>
          <w:rFonts w:ascii="Times New Roman" w:hAnsi="Times New Roman"/>
        </w:rPr>
        <w:t>4</w:t>
      </w:r>
      <w:r w:rsidR="00BD34C0" w:rsidRPr="00964D3A">
        <w:rPr>
          <w:rFonts w:ascii="Times New Roman" w:hAnsi="Times New Roman"/>
        </w:rPr>
        <w:t>.1.1</w:t>
      </w:r>
      <w:r w:rsidR="008C3897" w:rsidRPr="008C3897">
        <w:rPr>
          <w:rFonts w:ascii="Times New Roman" w:hAnsi="Times New Roman"/>
        </w:rPr>
        <w:tab/>
      </w:r>
      <w:r w:rsidR="00DA2F5B" w:rsidRPr="00DA2F5B">
        <w:rPr>
          <w:rFonts w:ascii="Times New Roman" w:hAnsi="Times New Roman"/>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DA2F5B" w:rsidRPr="00DA2F5B">
        <w:rPr>
          <w:rFonts w:ascii="Times New Roman" w:hAnsi="Times New Roman"/>
          <w:bC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DA2F5B" w:rsidRPr="00DA2F5B">
        <w:rPr>
          <w:rFonts w:ascii="Times New Roman" w:hAnsi="Times New Roman"/>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DA2F5B" w:rsidRPr="00DA2F5B">
        <w:rPr>
          <w:rFonts w:ascii="Times New Roman" w:hAnsi="Times New Roman"/>
          <w:bC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DA2F5B" w:rsidRPr="00DA2F5B">
        <w:rPr>
          <w:rFonts w:ascii="Times New Roman" w:hAnsi="Times New Roman"/>
        </w:rPr>
        <w:t>.</w:t>
      </w:r>
    </w:p>
    <w:p w:rsidR="00D44036" w:rsidRPr="00B31B21" w:rsidRDefault="00D44036" w:rsidP="00BD34C0">
      <w:pPr>
        <w:spacing w:after="0" w:line="240" w:lineRule="auto"/>
        <w:ind w:firstLine="709"/>
        <w:jc w:val="both"/>
        <w:rPr>
          <w:rFonts w:ascii="Times New Roman" w:hAnsi="Times New Roman"/>
        </w:rPr>
      </w:pPr>
      <w:r>
        <w:rPr>
          <w:rFonts w:ascii="Times New Roman" w:hAnsi="Times New Roman"/>
        </w:rPr>
        <w:t xml:space="preserve">4.1.2. </w:t>
      </w:r>
      <w:r w:rsidRPr="00D44036">
        <w:rPr>
          <w:rFonts w:ascii="Times New Roman" w:hAnsi="Times New Roman"/>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предъявляются к каждому из указанных лиц в отдельности.</w:t>
      </w:r>
    </w:p>
    <w:p w:rsidR="00D075DC" w:rsidRPr="001B7DA4" w:rsidRDefault="00D075DC" w:rsidP="00BD34C0">
      <w:pPr>
        <w:spacing w:after="0" w:line="240" w:lineRule="auto"/>
        <w:ind w:firstLine="709"/>
        <w:jc w:val="both"/>
        <w:rPr>
          <w:rFonts w:ascii="Times New Roman" w:hAnsi="Times New Roman"/>
          <w:b/>
          <w:sz w:val="12"/>
          <w:szCs w:val="12"/>
        </w:rPr>
      </w:pPr>
    </w:p>
    <w:p w:rsidR="00B31B21" w:rsidRDefault="00C77DD8" w:rsidP="00BD34C0">
      <w:pPr>
        <w:spacing w:after="0" w:line="240" w:lineRule="auto"/>
        <w:ind w:firstLine="709"/>
        <w:jc w:val="both"/>
        <w:rPr>
          <w:rFonts w:ascii="Times New Roman" w:hAnsi="Times New Roman"/>
          <w:b/>
        </w:rPr>
      </w:pPr>
      <w:r>
        <w:rPr>
          <w:rFonts w:ascii="Times New Roman" w:hAnsi="Times New Roman"/>
          <w:b/>
        </w:rPr>
        <w:t>4</w:t>
      </w:r>
      <w:r w:rsidR="00BD34C0" w:rsidRPr="00BD34C0">
        <w:rPr>
          <w:rFonts w:ascii="Times New Roman" w:hAnsi="Times New Roman"/>
          <w:b/>
        </w:rPr>
        <w:t>.2</w:t>
      </w:r>
      <w:r w:rsidR="00D44036">
        <w:rPr>
          <w:rFonts w:ascii="Times New Roman" w:hAnsi="Times New Roman"/>
          <w:b/>
        </w:rPr>
        <w:t>.</w:t>
      </w:r>
      <w:r w:rsidR="00D84433">
        <w:rPr>
          <w:rFonts w:ascii="Times New Roman" w:hAnsi="Times New Roman"/>
          <w:b/>
        </w:rPr>
        <w:t xml:space="preserve"> </w:t>
      </w:r>
      <w:r w:rsidR="00B31B21" w:rsidRPr="00BD34C0">
        <w:rPr>
          <w:rFonts w:ascii="Times New Roman" w:hAnsi="Times New Roman"/>
          <w:b/>
        </w:rPr>
        <w:t>К участникам закупки предъявляются следующие единые обязательные требования:</w:t>
      </w:r>
    </w:p>
    <w:p w:rsidR="007035F3" w:rsidRPr="007035F3" w:rsidRDefault="007035F3" w:rsidP="007035F3">
      <w:pPr>
        <w:spacing w:after="0" w:line="240" w:lineRule="auto"/>
        <w:ind w:firstLine="709"/>
        <w:jc w:val="both"/>
        <w:rPr>
          <w:rFonts w:ascii="Times New Roman" w:hAnsi="Times New Roman"/>
          <w:u w:val="single"/>
        </w:rPr>
      </w:pPr>
      <w:r w:rsidRPr="007035F3">
        <w:rPr>
          <w:rFonts w:ascii="Times New Roman" w:hAnsi="Times New Roman"/>
        </w:rPr>
        <w:t>4.2.1.</w:t>
      </w:r>
      <w:r>
        <w:rPr>
          <w:rFonts w:ascii="Times New Roman" w:hAnsi="Times New Roman"/>
          <w:b/>
        </w:rPr>
        <w:t xml:space="preserve"> </w:t>
      </w:r>
      <w:r w:rsidRPr="007035F3">
        <w:rPr>
          <w:rFonts w:ascii="Times New Roman" w:hAnsi="Times New Roman"/>
          <w:u w:val="single"/>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7035F3" w:rsidRDefault="007035F3" w:rsidP="007035F3">
      <w:pPr>
        <w:spacing w:after="0" w:line="240" w:lineRule="auto"/>
        <w:ind w:firstLine="709"/>
        <w:jc w:val="both"/>
        <w:rPr>
          <w:rFonts w:ascii="Times New Roman" w:hAnsi="Times New Roman"/>
          <w:bCs/>
        </w:rPr>
      </w:pPr>
      <w:r w:rsidRPr="007035F3">
        <w:rPr>
          <w:rFonts w:ascii="Times New Roman" w:hAnsi="Times New Roman"/>
          <w:bCs/>
        </w:rPr>
        <w:t xml:space="preserve">Подтверждением принадлежности участника закупки к субъектам малого и среднего предпринимательства </w:t>
      </w:r>
      <w:r w:rsidRPr="007035F3">
        <w:rPr>
          <w:rFonts w:ascii="Times New Roman" w:hAnsi="Times New Roman"/>
          <w:bCs/>
          <w:u w:val="single"/>
        </w:rPr>
        <w:t>является наличие информации о таком участнике в едином реестре субъектов малого и среднего предпринимательства</w:t>
      </w:r>
      <w:r w:rsidRPr="007035F3">
        <w:rPr>
          <w:rFonts w:ascii="Times New Roman" w:hAnsi="Times New Roman"/>
          <w:bC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7035F3" w:rsidRPr="00B31B21" w:rsidRDefault="007035F3" w:rsidP="007035F3">
      <w:pPr>
        <w:spacing w:after="0" w:line="240" w:lineRule="auto"/>
        <w:ind w:firstLine="709"/>
        <w:jc w:val="both"/>
        <w:rPr>
          <w:rFonts w:ascii="Times New Roman" w:hAnsi="Times New Roman"/>
        </w:rPr>
      </w:pPr>
      <w:r>
        <w:rPr>
          <w:rFonts w:ascii="Times New Roman" w:hAnsi="Times New Roman"/>
          <w:bCs/>
        </w:rPr>
        <w:t xml:space="preserve">4.2.2. </w:t>
      </w:r>
      <w:r w:rsidRPr="007035F3">
        <w:rPr>
          <w:rFonts w:ascii="Times New Roman" w:hAnsi="Times New Roman"/>
          <w:bCs/>
        </w:rPr>
        <w:t>К участникам закупки предъявляются следующие единые обязательные требования:</w:t>
      </w:r>
    </w:p>
    <w:p w:rsidR="007035F3" w:rsidRPr="007035F3" w:rsidRDefault="007035F3" w:rsidP="007035F3">
      <w:pPr>
        <w:spacing w:after="0" w:line="240" w:lineRule="auto"/>
        <w:ind w:firstLine="567"/>
        <w:jc w:val="both"/>
        <w:rPr>
          <w:rFonts w:ascii="Times New Roman" w:hAnsi="Times New Roman"/>
          <w:bCs/>
        </w:rPr>
      </w:pPr>
      <w:r w:rsidRPr="007035F3">
        <w:rPr>
          <w:rFonts w:ascii="Times New Roman" w:hAnsi="Times New Roman"/>
          <w:bC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7035F3" w:rsidRPr="007035F3" w:rsidRDefault="007035F3" w:rsidP="007035F3">
      <w:pPr>
        <w:spacing w:after="0" w:line="240" w:lineRule="auto"/>
        <w:ind w:firstLine="567"/>
        <w:jc w:val="both"/>
        <w:rPr>
          <w:rFonts w:ascii="Times New Roman" w:hAnsi="Times New Roman"/>
          <w:bCs/>
        </w:rPr>
      </w:pPr>
      <w:r w:rsidRPr="007035F3">
        <w:rPr>
          <w:rFonts w:ascii="Times New Roman" w:hAnsi="Times New Roman"/>
          <w:bC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7035F3" w:rsidRPr="007035F3" w:rsidRDefault="007035F3" w:rsidP="007035F3">
      <w:pPr>
        <w:spacing w:after="0" w:line="240" w:lineRule="auto"/>
        <w:ind w:firstLine="567"/>
        <w:jc w:val="both"/>
        <w:rPr>
          <w:rFonts w:ascii="Times New Roman" w:hAnsi="Times New Roman"/>
          <w:bCs/>
        </w:rPr>
      </w:pPr>
      <w:r w:rsidRPr="007035F3">
        <w:rPr>
          <w:rFonts w:ascii="Times New Roman" w:hAnsi="Times New Roman"/>
          <w:bC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7035F3" w:rsidRPr="007035F3" w:rsidRDefault="007035F3" w:rsidP="007035F3">
      <w:pPr>
        <w:spacing w:after="0" w:line="240" w:lineRule="auto"/>
        <w:ind w:firstLine="567"/>
        <w:jc w:val="both"/>
        <w:rPr>
          <w:rFonts w:ascii="Times New Roman" w:hAnsi="Times New Roman"/>
          <w:bCs/>
        </w:rPr>
      </w:pPr>
      <w:r w:rsidRPr="007035F3">
        <w:rPr>
          <w:rFonts w:ascii="Times New Roman" w:hAnsi="Times New Roman"/>
          <w:bC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7035F3" w:rsidRPr="007035F3" w:rsidRDefault="007035F3" w:rsidP="007035F3">
      <w:pPr>
        <w:spacing w:after="0" w:line="240" w:lineRule="auto"/>
        <w:ind w:firstLine="567"/>
        <w:jc w:val="both"/>
        <w:rPr>
          <w:rFonts w:ascii="Times New Roman" w:hAnsi="Times New Roman"/>
          <w:bCs/>
        </w:rPr>
      </w:pPr>
      <w:r w:rsidRPr="007035F3">
        <w:rPr>
          <w:rFonts w:ascii="Times New Roman" w:hAnsi="Times New Roman"/>
          <w:bC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7035F3" w:rsidRPr="007035F3" w:rsidRDefault="007035F3" w:rsidP="007035F3">
      <w:pPr>
        <w:spacing w:after="0" w:line="240" w:lineRule="auto"/>
        <w:ind w:firstLine="567"/>
        <w:jc w:val="both"/>
        <w:rPr>
          <w:rFonts w:ascii="Times New Roman" w:hAnsi="Times New Roman"/>
          <w:bCs/>
        </w:rPr>
      </w:pPr>
      <w:r w:rsidRPr="007035F3">
        <w:rPr>
          <w:rFonts w:ascii="Times New Roman" w:hAnsi="Times New Roman"/>
          <w:bC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7035F3" w:rsidRPr="007035F3" w:rsidRDefault="007035F3" w:rsidP="007035F3">
      <w:pPr>
        <w:spacing w:after="0" w:line="240" w:lineRule="auto"/>
        <w:ind w:firstLine="567"/>
        <w:jc w:val="both"/>
        <w:rPr>
          <w:rFonts w:ascii="Times New Roman" w:hAnsi="Times New Roman"/>
          <w:bCs/>
        </w:rPr>
      </w:pPr>
      <w:r w:rsidRPr="007035F3">
        <w:rPr>
          <w:rFonts w:ascii="Times New Roman" w:hAnsi="Times New Roman"/>
          <w:bC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C3897" w:rsidRDefault="007035F3" w:rsidP="007035F3">
      <w:pPr>
        <w:spacing w:after="0" w:line="240" w:lineRule="auto"/>
        <w:ind w:firstLine="567"/>
        <w:jc w:val="both"/>
        <w:rPr>
          <w:rFonts w:ascii="Times New Roman" w:hAnsi="Times New Roman"/>
          <w:bCs/>
        </w:rPr>
      </w:pPr>
      <w:r w:rsidRPr="007035F3">
        <w:rPr>
          <w:rFonts w:ascii="Times New Roman" w:hAnsi="Times New Roman"/>
          <w:bC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w:t>
      </w:r>
      <w:r>
        <w:rPr>
          <w:rFonts w:ascii="Times New Roman" w:hAnsi="Times New Roman"/>
          <w:bCs/>
        </w:rPr>
        <w:t>ультата при исполнении договора.</w:t>
      </w:r>
    </w:p>
    <w:p w:rsidR="007035F3" w:rsidRDefault="007035F3" w:rsidP="007035F3">
      <w:pPr>
        <w:spacing w:after="0" w:line="240" w:lineRule="auto"/>
        <w:ind w:firstLine="567"/>
        <w:jc w:val="both"/>
        <w:rPr>
          <w:rFonts w:ascii="Times New Roman" w:hAnsi="Times New Roman"/>
        </w:rPr>
      </w:pPr>
      <w:r>
        <w:rPr>
          <w:rFonts w:ascii="Times New Roman" w:hAnsi="Times New Roman"/>
          <w:bCs/>
        </w:rPr>
        <w:t xml:space="preserve">4.2.3. </w:t>
      </w:r>
      <w:r w:rsidRPr="007035F3">
        <w:rPr>
          <w:rFonts w:ascii="Times New Roman" w:hAnsi="Times New Roman"/>
          <w:bCs/>
        </w:rPr>
        <w:t>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553A98" w:rsidRDefault="00D44036" w:rsidP="00724AC6">
      <w:pPr>
        <w:spacing w:after="0" w:line="240" w:lineRule="auto"/>
        <w:ind w:firstLine="709"/>
        <w:jc w:val="both"/>
        <w:rPr>
          <w:rFonts w:ascii="Times New Roman" w:hAnsi="Times New Roman"/>
          <w:b/>
        </w:rPr>
      </w:pPr>
      <w:r>
        <w:rPr>
          <w:rFonts w:ascii="Times New Roman" w:hAnsi="Times New Roman"/>
          <w:b/>
        </w:rPr>
        <w:t>4.</w:t>
      </w:r>
      <w:r w:rsidR="00753666">
        <w:rPr>
          <w:rFonts w:ascii="Times New Roman" w:hAnsi="Times New Roman"/>
          <w:b/>
        </w:rPr>
        <w:t>3</w:t>
      </w:r>
      <w:r>
        <w:rPr>
          <w:rFonts w:ascii="Times New Roman" w:hAnsi="Times New Roman"/>
          <w:b/>
        </w:rPr>
        <w:t xml:space="preserve">. </w:t>
      </w:r>
      <w:r w:rsidR="00553A98" w:rsidRPr="00553A98">
        <w:rPr>
          <w:rFonts w:ascii="Times New Roman" w:hAnsi="Times New Roman"/>
          <w:b/>
        </w:rPr>
        <w:t>Антидемпинговые меры</w:t>
      </w:r>
    </w:p>
    <w:p w:rsidR="00553A98" w:rsidRPr="00553A98" w:rsidRDefault="00D44036" w:rsidP="00553A98">
      <w:pPr>
        <w:spacing w:after="0" w:line="240" w:lineRule="auto"/>
        <w:ind w:firstLine="709"/>
        <w:jc w:val="both"/>
        <w:rPr>
          <w:rFonts w:ascii="Times New Roman" w:hAnsi="Times New Roman"/>
        </w:rPr>
      </w:pPr>
      <w:r>
        <w:rPr>
          <w:rFonts w:ascii="Times New Roman" w:hAnsi="Times New Roman"/>
        </w:rPr>
        <w:t>4.</w:t>
      </w:r>
      <w:r w:rsidR="00753666">
        <w:rPr>
          <w:rFonts w:ascii="Times New Roman" w:hAnsi="Times New Roman"/>
        </w:rPr>
        <w:t>3</w:t>
      </w:r>
      <w:r>
        <w:rPr>
          <w:rFonts w:ascii="Times New Roman" w:hAnsi="Times New Roman"/>
        </w:rPr>
        <w:t xml:space="preserve">.1. </w:t>
      </w:r>
      <w:r w:rsidR="00553A98" w:rsidRPr="00553A98">
        <w:rPr>
          <w:rFonts w:ascii="Times New Roman" w:hAnsi="Times New Roman"/>
        </w:rPr>
        <w:t xml:space="preserve">Если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w:t>
      </w:r>
      <w:r w:rsidR="0038321E" w:rsidRPr="0038321E">
        <w:rPr>
          <w:rFonts w:ascii="Times New Roman" w:hAnsi="Times New Roman"/>
        </w:rPr>
        <w:t>победитель либо такой участник обязан предоставить Заказчику информацию, подтверждающую добросовестность такого участника,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w:t>
      </w:r>
    </w:p>
    <w:p w:rsidR="00553A98" w:rsidRPr="00553A98" w:rsidRDefault="00553A98" w:rsidP="00553A98">
      <w:pPr>
        <w:spacing w:after="0" w:line="240" w:lineRule="auto"/>
        <w:ind w:firstLine="709"/>
        <w:jc w:val="both"/>
        <w:rPr>
          <w:rFonts w:ascii="Times New Roman" w:hAnsi="Times New Roman"/>
        </w:rPr>
      </w:pPr>
      <w:r w:rsidRPr="00553A98">
        <w:rPr>
          <w:rFonts w:ascii="Times New Roman" w:hAnsi="Times New Roman"/>
        </w:rPr>
        <w:t> </w:t>
      </w:r>
      <w:r w:rsidR="00D44036">
        <w:rPr>
          <w:rFonts w:ascii="Times New Roman" w:hAnsi="Times New Roman"/>
        </w:rPr>
        <w:t>4.</w:t>
      </w:r>
      <w:r w:rsidR="00753666">
        <w:rPr>
          <w:rFonts w:ascii="Times New Roman" w:hAnsi="Times New Roman"/>
        </w:rPr>
        <w:t>3</w:t>
      </w:r>
      <w:r w:rsidR="00D44036">
        <w:rPr>
          <w:rFonts w:ascii="Times New Roman" w:hAnsi="Times New Roman"/>
        </w:rPr>
        <w:t xml:space="preserve">.2. </w:t>
      </w:r>
      <w:r w:rsidRPr="00553A98">
        <w:rPr>
          <w:rFonts w:ascii="Times New Roman" w:hAnsi="Times New Roman"/>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53A98" w:rsidRPr="00553A98" w:rsidRDefault="0038321E" w:rsidP="0038321E">
      <w:pPr>
        <w:spacing w:after="0" w:line="240" w:lineRule="auto"/>
        <w:ind w:firstLine="709"/>
        <w:jc w:val="both"/>
        <w:rPr>
          <w:rFonts w:ascii="Times New Roman" w:hAnsi="Times New Roman"/>
        </w:rPr>
      </w:pPr>
      <w:r>
        <w:rPr>
          <w:rFonts w:ascii="Times New Roman" w:hAnsi="Times New Roman"/>
        </w:rPr>
        <w:t>4.</w:t>
      </w:r>
      <w:r w:rsidR="00753666">
        <w:rPr>
          <w:rFonts w:ascii="Times New Roman" w:hAnsi="Times New Roman"/>
        </w:rPr>
        <w:t>3</w:t>
      </w:r>
      <w:r>
        <w:rPr>
          <w:rFonts w:ascii="Times New Roman" w:hAnsi="Times New Roman"/>
        </w:rPr>
        <w:t>.3.</w:t>
      </w:r>
      <w:r w:rsidR="009E00F8">
        <w:rPr>
          <w:rFonts w:ascii="Times New Roman" w:hAnsi="Times New Roman"/>
        </w:rPr>
        <w:t xml:space="preserve"> </w:t>
      </w:r>
      <w:r w:rsidRPr="00553A98">
        <w:rPr>
          <w:rFonts w:ascii="Times New Roman" w:hAnsi="Times New Roman"/>
        </w:rPr>
        <w:t>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C37ADE" w:rsidRPr="001B7DA4" w:rsidRDefault="00C37ADE" w:rsidP="004A269A">
      <w:pPr>
        <w:spacing w:after="0" w:line="240" w:lineRule="auto"/>
        <w:ind w:firstLine="709"/>
        <w:jc w:val="both"/>
        <w:rPr>
          <w:rFonts w:ascii="Times New Roman" w:hAnsi="Times New Roman"/>
          <w:b/>
          <w:bCs/>
          <w:sz w:val="12"/>
          <w:szCs w:val="12"/>
        </w:rPr>
      </w:pPr>
    </w:p>
    <w:p w:rsidR="00D93360" w:rsidRPr="00C172EF" w:rsidRDefault="00C172EF" w:rsidP="00D93360">
      <w:pPr>
        <w:spacing w:after="0" w:line="240" w:lineRule="auto"/>
        <w:ind w:firstLine="709"/>
        <w:jc w:val="both"/>
        <w:rPr>
          <w:rFonts w:ascii="Times New Roman" w:hAnsi="Times New Roman"/>
          <w:b/>
        </w:rPr>
      </w:pPr>
      <w:r w:rsidRPr="00C172EF">
        <w:rPr>
          <w:rFonts w:ascii="Times New Roman" w:hAnsi="Times New Roman"/>
          <w:b/>
          <w:bCs/>
        </w:rPr>
        <w:t>РАЗДЕЛ 5.</w:t>
      </w:r>
      <w:r w:rsidRPr="00C172EF">
        <w:rPr>
          <w:rFonts w:ascii="Times New Roman" w:hAnsi="Times New Roman"/>
          <w:b/>
        </w:rPr>
        <w:t xml:space="preserve"> ПОРЯДОК ПОДАЧИ ЗАЯВОК НА УЧАСТИЕ В ЗАПРОСЕ ПРЕДЛОЖЕНИЙ В ЭЛЕКТРОННОЙ ФОРМЕ</w:t>
      </w:r>
    </w:p>
    <w:p w:rsidR="000B4F0C" w:rsidRPr="001B7DA4" w:rsidRDefault="000B4F0C" w:rsidP="00D93360">
      <w:pPr>
        <w:spacing w:after="0" w:line="240" w:lineRule="auto"/>
        <w:ind w:firstLine="709"/>
        <w:jc w:val="both"/>
        <w:rPr>
          <w:rFonts w:ascii="Times New Roman" w:hAnsi="Times New Roman"/>
          <w:b/>
          <w:sz w:val="12"/>
          <w:szCs w:val="12"/>
        </w:rPr>
      </w:pPr>
    </w:p>
    <w:p w:rsidR="00D93360" w:rsidRDefault="00C172EF" w:rsidP="00D93360">
      <w:pPr>
        <w:spacing w:after="0" w:line="240" w:lineRule="auto"/>
        <w:ind w:firstLine="709"/>
        <w:jc w:val="both"/>
        <w:rPr>
          <w:rFonts w:ascii="Times New Roman" w:hAnsi="Times New Roman"/>
          <w:b/>
        </w:rPr>
      </w:pPr>
      <w:r>
        <w:rPr>
          <w:rFonts w:ascii="Times New Roman" w:hAnsi="Times New Roman"/>
          <w:b/>
        </w:rPr>
        <w:t xml:space="preserve">5.1. </w:t>
      </w:r>
      <w:r w:rsidR="00D93360">
        <w:rPr>
          <w:rFonts w:ascii="Times New Roman" w:hAnsi="Times New Roman"/>
          <w:b/>
        </w:rPr>
        <w:t>Подача заявок на участие в запросе предложений в электронной форме</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.1. Для участия в запросе предложений в электронной форме участник закупки, аккредитованный на электронной площадке, подаёт заявку на участие в таком запросе предложений в электронной форме. </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2. Участие в электронном запросе предложений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запросе предложений, предусмотренный извещением и (или) документацией о закупке. </w:t>
      </w:r>
    </w:p>
    <w:p w:rsidR="00D93360"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.3. Заявка на участие в запросе предложений в электронной форме подаётся участником закупки, зарегистрированном на электронной площадке. </w:t>
      </w:r>
    </w:p>
    <w:p w:rsidR="00023564" w:rsidRPr="00023564" w:rsidRDefault="00023564" w:rsidP="00D93360">
      <w:pPr>
        <w:spacing w:after="0" w:line="240" w:lineRule="auto"/>
        <w:ind w:firstLine="709"/>
        <w:jc w:val="both"/>
        <w:rPr>
          <w:rFonts w:ascii="Times New Roman" w:hAnsi="Times New Roman"/>
        </w:rPr>
      </w:pPr>
      <w:r>
        <w:rPr>
          <w:rFonts w:ascii="Times New Roman" w:hAnsi="Times New Roman"/>
        </w:rPr>
        <w:t xml:space="preserve">5.1.4. </w:t>
      </w:r>
      <w:r w:rsidRPr="00023564">
        <w:rPr>
          <w:rFonts w:ascii="Times New Roman" w:hAnsi="Times New Roman"/>
        </w:rPr>
        <w:t xml:space="preserve">Участник закупки должен подготовить заявку на участие в закупке в соответствии с Разделом 3 Части </w:t>
      </w:r>
      <w:r w:rsidRPr="00023564">
        <w:rPr>
          <w:rFonts w:ascii="Times New Roman" w:hAnsi="Times New Roman"/>
          <w:lang w:val="en-US"/>
        </w:rPr>
        <w:t>I</w:t>
      </w:r>
      <w:r w:rsidRPr="00023564">
        <w:rPr>
          <w:rFonts w:ascii="Times New Roman" w:hAnsi="Times New Roman"/>
        </w:rPr>
        <w:t xml:space="preserve"> настоящей документации.</w:t>
      </w:r>
    </w:p>
    <w:p w:rsidR="001B7DA4" w:rsidRDefault="00473FDE" w:rsidP="00473FDE">
      <w:pPr>
        <w:pStyle w:val="3"/>
        <w:keepNext w:val="0"/>
        <w:spacing w:before="0" w:after="0"/>
        <w:ind w:left="0" w:firstLine="709"/>
        <w:jc w:val="both"/>
        <w:rPr>
          <w:b w:val="0"/>
          <w:sz w:val="22"/>
          <w:szCs w:val="22"/>
        </w:rPr>
      </w:pPr>
      <w:r w:rsidRPr="00473FDE">
        <w:rPr>
          <w:b w:val="0"/>
          <w:sz w:val="22"/>
          <w:szCs w:val="22"/>
        </w:rPr>
        <w:t>5.1.</w:t>
      </w:r>
      <w:r w:rsidR="00023564">
        <w:rPr>
          <w:b w:val="0"/>
          <w:sz w:val="22"/>
          <w:szCs w:val="22"/>
        </w:rPr>
        <w:t>5</w:t>
      </w:r>
      <w:r w:rsidRPr="00473FDE">
        <w:rPr>
          <w:b w:val="0"/>
          <w:sz w:val="22"/>
          <w:szCs w:val="22"/>
        </w:rPr>
        <w:t xml:space="preserve">. </w:t>
      </w:r>
      <w:r w:rsidR="00D93360" w:rsidRPr="00473FDE">
        <w:rPr>
          <w:b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A647D7">
        <w:rPr>
          <w:b w:val="0"/>
          <w:sz w:val="22"/>
          <w:szCs w:val="22"/>
        </w:rPr>
        <w:t>электронной площадки ООО «РТС-Тендер»</w:t>
      </w:r>
      <w:r w:rsidR="00D93360" w:rsidRPr="00473FDE">
        <w:rPr>
          <w:b w:val="0"/>
          <w:sz w:val="22"/>
          <w:szCs w:val="22"/>
        </w:rPr>
        <w:t xml:space="preserve"> в сроки, установленные </w:t>
      </w:r>
      <w:r w:rsidR="001B7DA4">
        <w:rPr>
          <w:b w:val="0"/>
          <w:sz w:val="22"/>
          <w:szCs w:val="22"/>
        </w:rPr>
        <w:t xml:space="preserve">в Извещении о закупке и </w:t>
      </w:r>
      <w:r w:rsidR="00D93360" w:rsidRPr="00473FDE">
        <w:rPr>
          <w:b w:val="0"/>
          <w:sz w:val="22"/>
          <w:szCs w:val="22"/>
        </w:rPr>
        <w:t xml:space="preserve">в </w:t>
      </w:r>
      <w:r w:rsidR="001B7DA4" w:rsidRPr="001C2776">
        <w:rPr>
          <w:b w:val="0"/>
          <w:sz w:val="22"/>
          <w:szCs w:val="22"/>
        </w:rPr>
        <w:t>Ч</w:t>
      </w:r>
      <w:r w:rsidR="00D93360" w:rsidRPr="001C2776">
        <w:rPr>
          <w:b w:val="0"/>
          <w:sz w:val="22"/>
          <w:szCs w:val="22"/>
        </w:rPr>
        <w:t>асти II «</w:t>
      </w:r>
      <w:r w:rsidR="001B7DA4" w:rsidRPr="001C2776">
        <w:rPr>
          <w:b w:val="0"/>
          <w:sz w:val="22"/>
          <w:szCs w:val="22"/>
        </w:rPr>
        <w:t>Информационная карта</w:t>
      </w:r>
      <w:r w:rsidR="00D93360" w:rsidRPr="001C2776">
        <w:rPr>
          <w:b w:val="0"/>
          <w:sz w:val="22"/>
          <w:szCs w:val="22"/>
        </w:rPr>
        <w:t>»</w:t>
      </w:r>
      <w:r w:rsidR="00695BDF">
        <w:rPr>
          <w:b w:val="0"/>
          <w:sz w:val="22"/>
          <w:szCs w:val="22"/>
        </w:rPr>
        <w:t xml:space="preserve"> настоящей документации</w:t>
      </w:r>
      <w:r w:rsidR="00D93360" w:rsidRPr="001C2776">
        <w:rPr>
          <w:b w:val="0"/>
          <w:sz w:val="22"/>
          <w:szCs w:val="22"/>
        </w:rPr>
        <w:t>.</w:t>
      </w:r>
      <w:r w:rsidR="00D93360" w:rsidRPr="00473FDE">
        <w:rPr>
          <w:b w:val="0"/>
          <w:sz w:val="22"/>
          <w:szCs w:val="22"/>
        </w:rPr>
        <w:t xml:space="preserve"> </w:t>
      </w:r>
    </w:p>
    <w:p w:rsidR="003C37A2" w:rsidRPr="00635628" w:rsidRDefault="00093BE7" w:rsidP="00635628">
      <w:pPr>
        <w:spacing w:after="0" w:line="240" w:lineRule="auto"/>
        <w:ind w:firstLine="709"/>
        <w:jc w:val="both"/>
        <w:rPr>
          <w:rFonts w:ascii="Times New Roman" w:hAnsi="Times New Roman"/>
        </w:rPr>
      </w:pPr>
      <w:r>
        <w:rPr>
          <w:rFonts w:ascii="Times New Roman" w:hAnsi="Times New Roman"/>
        </w:rPr>
        <w:t>5.1.</w:t>
      </w:r>
      <w:r w:rsidR="00023564">
        <w:rPr>
          <w:rFonts w:ascii="Times New Roman" w:hAnsi="Times New Roman"/>
        </w:rPr>
        <w:t>6</w:t>
      </w:r>
      <w:r>
        <w:rPr>
          <w:rFonts w:ascii="Times New Roman" w:hAnsi="Times New Roman"/>
        </w:rPr>
        <w:t xml:space="preserve">. </w:t>
      </w:r>
      <w:r w:rsidR="003C37A2" w:rsidRPr="00635628">
        <w:rPr>
          <w:rFonts w:ascii="Times New Roman" w:hAnsi="Times New Roman"/>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 и настоящей Документаци</w:t>
      </w:r>
      <w:r w:rsidR="00124FCC">
        <w:rPr>
          <w:rFonts w:ascii="Times New Roman" w:hAnsi="Times New Roman"/>
        </w:rPr>
        <w:t>и</w:t>
      </w:r>
      <w:r w:rsidR="003C37A2" w:rsidRPr="00635628">
        <w:rPr>
          <w:rFonts w:ascii="Times New Roman" w:hAnsi="Times New Roman"/>
        </w:rPr>
        <w:t xml:space="preserve"> о закупке (включая все приложения к ней).</w:t>
      </w:r>
    </w:p>
    <w:p w:rsidR="00D93360" w:rsidRPr="00473FDE" w:rsidRDefault="00473FDE" w:rsidP="00D93360">
      <w:pPr>
        <w:autoSpaceDE w:val="0"/>
        <w:autoSpaceDN w:val="0"/>
        <w:adjustRightInd w:val="0"/>
        <w:spacing w:after="0" w:line="240" w:lineRule="auto"/>
        <w:ind w:firstLine="709"/>
        <w:jc w:val="both"/>
        <w:rPr>
          <w:rFonts w:ascii="Times New Roman" w:hAnsi="Times New Roman"/>
        </w:rPr>
      </w:pPr>
      <w:r w:rsidRPr="00473FDE">
        <w:rPr>
          <w:rFonts w:ascii="Times New Roman" w:hAnsi="Times New Roman"/>
        </w:rPr>
        <w:t>5.1.</w:t>
      </w:r>
      <w:r w:rsidR="00023564">
        <w:rPr>
          <w:rFonts w:ascii="Times New Roman" w:hAnsi="Times New Roman"/>
        </w:rPr>
        <w:t>7</w:t>
      </w:r>
      <w:r w:rsidR="00D93360" w:rsidRPr="00473FDE">
        <w:rPr>
          <w:rFonts w:ascii="Times New Roman" w:hAnsi="Times New Roman"/>
        </w:rPr>
        <w:t xml:space="preserve"> Заявка на участие в электронном запросе предложений предоставляется участником в виде электронного документа.</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023564">
        <w:rPr>
          <w:rFonts w:ascii="Times New Roman" w:hAnsi="Times New Roman"/>
        </w:rPr>
        <w:t>8</w:t>
      </w:r>
      <w:r w:rsidRPr="00473FDE">
        <w:rPr>
          <w:rFonts w:ascii="Times New Roman" w:hAnsi="Times New Roman"/>
        </w:rPr>
        <w:t>.</w:t>
      </w:r>
      <w:r w:rsidR="00D93360" w:rsidRPr="00473FDE">
        <w:rPr>
          <w:rFonts w:ascii="Times New Roman" w:hAnsi="Times New Roman"/>
        </w:rPr>
        <w:t xml:space="preserve"> Оператор электронной площадки обязан обеспечить конфиденциальность информации.</w:t>
      </w:r>
    </w:p>
    <w:p w:rsidR="00D93360"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023564">
        <w:rPr>
          <w:rFonts w:ascii="Times New Roman" w:hAnsi="Times New Roman"/>
        </w:rPr>
        <w:t>9</w:t>
      </w:r>
      <w:r w:rsidRPr="00473FDE">
        <w:rPr>
          <w:rFonts w:ascii="Times New Roman" w:hAnsi="Times New Roman"/>
        </w:rPr>
        <w:t xml:space="preserve">. </w:t>
      </w:r>
      <w:r w:rsidR="00D93360" w:rsidRPr="00473FDE">
        <w:rPr>
          <w:rFonts w:ascii="Times New Roman" w:hAnsi="Times New Roman"/>
        </w:rPr>
        <w:t>Участник закупки вправе подать только одну заявку на участие в запросе предложений в электронной форме в отношении каждого лота.</w:t>
      </w:r>
    </w:p>
    <w:p w:rsidR="00473FDE" w:rsidRPr="001C2776" w:rsidRDefault="00473FDE" w:rsidP="00D93360">
      <w:pPr>
        <w:spacing w:after="0" w:line="240" w:lineRule="auto"/>
        <w:ind w:firstLine="709"/>
        <w:jc w:val="both"/>
        <w:rPr>
          <w:rFonts w:ascii="Times New Roman" w:hAnsi="Times New Roman"/>
          <w:b/>
          <w:sz w:val="12"/>
          <w:szCs w:val="12"/>
        </w:rPr>
      </w:pPr>
      <w:bookmarkStart w:id="11" w:name="_Ref119429670"/>
      <w:bookmarkStart w:id="12" w:name="_Toc123405476"/>
      <w:bookmarkStart w:id="13" w:name="_Toc387652319"/>
      <w:bookmarkStart w:id="14" w:name="_Toc5778991"/>
    </w:p>
    <w:p w:rsidR="00D93360" w:rsidRPr="00D93360" w:rsidRDefault="00473FDE" w:rsidP="00D93360">
      <w:pPr>
        <w:spacing w:after="0" w:line="240" w:lineRule="auto"/>
        <w:ind w:firstLine="709"/>
        <w:jc w:val="both"/>
        <w:rPr>
          <w:rFonts w:ascii="Times New Roman" w:hAnsi="Times New Roman"/>
          <w:b/>
        </w:rPr>
      </w:pPr>
      <w:r>
        <w:rPr>
          <w:rFonts w:ascii="Times New Roman" w:hAnsi="Times New Roman"/>
          <w:b/>
        </w:rPr>
        <w:t xml:space="preserve">5.2. </w:t>
      </w:r>
      <w:r w:rsidR="00D93360" w:rsidRPr="00D93360">
        <w:rPr>
          <w:rFonts w:ascii="Times New Roman" w:hAnsi="Times New Roman"/>
          <w:b/>
        </w:rPr>
        <w:t xml:space="preserve">Изменения и отзыв заявок на участие в </w:t>
      </w:r>
      <w:bookmarkEnd w:id="11"/>
      <w:bookmarkEnd w:id="12"/>
      <w:bookmarkEnd w:id="13"/>
      <w:r w:rsidR="00D93360" w:rsidRPr="00D93360">
        <w:rPr>
          <w:rFonts w:ascii="Times New Roman" w:hAnsi="Times New Roman"/>
          <w:b/>
        </w:rPr>
        <w:t>закупке</w:t>
      </w:r>
      <w:bookmarkEnd w:id="14"/>
    </w:p>
    <w:p w:rsidR="00D93360" w:rsidRDefault="00473FDE" w:rsidP="00D93360">
      <w:pPr>
        <w:spacing w:after="0" w:line="240" w:lineRule="auto"/>
        <w:ind w:firstLine="709"/>
        <w:jc w:val="both"/>
        <w:rPr>
          <w:rFonts w:ascii="Times New Roman" w:hAnsi="Times New Roman"/>
        </w:rPr>
      </w:pPr>
      <w:r>
        <w:rPr>
          <w:rFonts w:ascii="Times New Roman" w:hAnsi="Times New Roman"/>
        </w:rPr>
        <w:t>5.2.1</w:t>
      </w:r>
      <w:r w:rsidR="00D93360" w:rsidRPr="0076400C">
        <w:rPr>
          <w:rFonts w:ascii="Times New Roman" w:hAnsi="Times New Roman"/>
        </w:rPr>
        <w:t>. Участник закупки, подавший заявку на участие в запросе предложений в электронной форме, вправе отозвать данную заявку либо внести в неё изменения не позднее даты окончания срока подачи заявок, направив об этом уведомление оператору электронной площадки.</w:t>
      </w:r>
    </w:p>
    <w:p w:rsidR="00D93360" w:rsidRPr="0076400C" w:rsidRDefault="00473FDE" w:rsidP="00D93360">
      <w:pPr>
        <w:spacing w:after="0" w:line="240" w:lineRule="auto"/>
        <w:ind w:firstLine="709"/>
        <w:jc w:val="both"/>
        <w:rPr>
          <w:rFonts w:ascii="Times New Roman" w:hAnsi="Times New Roman"/>
        </w:rPr>
      </w:pPr>
      <w:r>
        <w:rPr>
          <w:rFonts w:ascii="Times New Roman" w:hAnsi="Times New Roman"/>
        </w:rPr>
        <w:t xml:space="preserve">5.2.2. </w:t>
      </w:r>
      <w:r w:rsidR="00D93360" w:rsidRPr="001F5C18">
        <w:rPr>
          <w:rFonts w:ascii="Times New Roman" w:hAnsi="Times New Roman"/>
        </w:rPr>
        <w:t>Порядок изменения и отзыва заявок на участие в закупк</w:t>
      </w:r>
      <w:r w:rsidR="00D93360">
        <w:rPr>
          <w:rFonts w:ascii="Times New Roman" w:hAnsi="Times New Roman"/>
        </w:rPr>
        <w:t>е</w:t>
      </w:r>
      <w:r w:rsidR="001C2776">
        <w:rPr>
          <w:rFonts w:ascii="Times New Roman" w:hAnsi="Times New Roman"/>
        </w:rPr>
        <w:t xml:space="preserve"> определен Регламентом работы </w:t>
      </w:r>
      <w:r w:rsidR="00A647D7" w:rsidRPr="00A647D7">
        <w:rPr>
          <w:rFonts w:ascii="Times New Roman" w:hAnsi="Times New Roman"/>
        </w:rPr>
        <w:t>электронной площадки ООО «РТС-Тендер»</w:t>
      </w:r>
      <w:r w:rsidR="00D93360" w:rsidRPr="001F5C18">
        <w:rPr>
          <w:rFonts w:ascii="Times New Roman" w:hAnsi="Times New Roman"/>
        </w:rPr>
        <w:t>.</w:t>
      </w:r>
    </w:p>
    <w:p w:rsidR="00BD34C0" w:rsidRDefault="00473FDE" w:rsidP="00D93360">
      <w:pPr>
        <w:spacing w:after="0" w:line="240" w:lineRule="auto"/>
        <w:ind w:firstLine="709"/>
        <w:jc w:val="both"/>
        <w:rPr>
          <w:rFonts w:ascii="Times New Roman" w:hAnsi="Times New Roman"/>
          <w:bCs/>
        </w:rPr>
      </w:pPr>
      <w:r>
        <w:rPr>
          <w:rFonts w:ascii="Times New Roman" w:hAnsi="Times New Roman"/>
        </w:rPr>
        <w:t>5.2.3</w:t>
      </w:r>
      <w:r w:rsidR="00D93360" w:rsidRPr="0076400C">
        <w:rPr>
          <w:rFonts w:ascii="Times New Roman" w:hAnsi="Times New Roman"/>
        </w:rPr>
        <w:t>. По окончании срока подачи заявок оператор электронной площадки передаёт Заказчику все поступившие заявки. Заказчик в сроки, указанные в извещении о проведении запроса предложений в электронной форме, открывает доступ к поданным заявкам, рассматривает поступившие заявки и принимает решение о допуске /отклонении заявки участников электронного запроса предложений, с указанием причин их отклонения.</w:t>
      </w:r>
    </w:p>
    <w:p w:rsidR="00D93360" w:rsidRDefault="00D93360" w:rsidP="00D414D5">
      <w:pPr>
        <w:spacing w:after="0" w:line="240" w:lineRule="auto"/>
        <w:ind w:firstLine="709"/>
        <w:jc w:val="both"/>
        <w:rPr>
          <w:rFonts w:ascii="Times New Roman" w:hAnsi="Times New Roman"/>
          <w:b/>
          <w:sz w:val="12"/>
          <w:szCs w:val="12"/>
        </w:rPr>
      </w:pPr>
    </w:p>
    <w:p w:rsidR="008121DA" w:rsidRPr="001C2776" w:rsidRDefault="008121DA" w:rsidP="00D414D5">
      <w:pPr>
        <w:spacing w:after="0" w:line="240" w:lineRule="auto"/>
        <w:ind w:firstLine="709"/>
        <w:jc w:val="both"/>
        <w:rPr>
          <w:rFonts w:ascii="Times New Roman" w:hAnsi="Times New Roman"/>
          <w:b/>
          <w:sz w:val="12"/>
          <w:szCs w:val="12"/>
        </w:rPr>
      </w:pPr>
    </w:p>
    <w:p w:rsidR="008121DA" w:rsidRDefault="008121DA" w:rsidP="00D414D5">
      <w:pPr>
        <w:spacing w:after="0" w:line="240" w:lineRule="auto"/>
        <w:ind w:firstLine="709"/>
        <w:jc w:val="both"/>
        <w:rPr>
          <w:rFonts w:ascii="Times New Roman" w:hAnsi="Times New Roman"/>
          <w:b/>
        </w:rPr>
      </w:pPr>
    </w:p>
    <w:p w:rsidR="00D93360" w:rsidRDefault="00473FDE" w:rsidP="00D414D5">
      <w:pPr>
        <w:spacing w:after="0" w:line="240" w:lineRule="auto"/>
        <w:ind w:firstLine="709"/>
        <w:jc w:val="both"/>
        <w:rPr>
          <w:rFonts w:ascii="Times New Roman" w:hAnsi="Times New Roman"/>
          <w:b/>
        </w:rPr>
      </w:pPr>
      <w:r>
        <w:rPr>
          <w:rFonts w:ascii="Times New Roman" w:hAnsi="Times New Roman"/>
          <w:b/>
        </w:rPr>
        <w:t>РАЗДЕЛ 6. ПОРЯДОК ПРОВЕДЕНИЯ ЗАПРОСА ПРЕДЛОЖЕНИЙ В ЭЛЕКТРОННОЙ ФОРМЕ</w:t>
      </w:r>
      <w:r w:rsidR="0064068C">
        <w:rPr>
          <w:rFonts w:ascii="Times New Roman" w:hAnsi="Times New Roman"/>
          <w:b/>
        </w:rPr>
        <w:t>. КРИТЕРИИ ОЦЕНКИ ЗАЯВОК.</w:t>
      </w:r>
    </w:p>
    <w:p w:rsidR="000B4F0C" w:rsidRPr="001C2776" w:rsidRDefault="000B4F0C" w:rsidP="000B4F0C">
      <w:pPr>
        <w:spacing w:after="0" w:line="240" w:lineRule="auto"/>
        <w:ind w:firstLine="709"/>
        <w:rPr>
          <w:rFonts w:ascii="Times New Roman" w:hAnsi="Times New Roman"/>
          <w:b/>
          <w:sz w:val="12"/>
          <w:szCs w:val="12"/>
        </w:rPr>
      </w:pPr>
    </w:p>
    <w:p w:rsidR="0036545C" w:rsidRPr="00473FDE" w:rsidRDefault="00473FDE" w:rsidP="001644A9">
      <w:pPr>
        <w:spacing w:after="0"/>
        <w:ind w:firstLine="709"/>
        <w:jc w:val="both"/>
        <w:rPr>
          <w:rFonts w:ascii="Times New Roman" w:eastAsia="Times New Roman" w:hAnsi="Times New Roman"/>
          <w:b/>
          <w:bCs/>
        </w:rPr>
      </w:pPr>
      <w:r>
        <w:rPr>
          <w:rFonts w:ascii="Times New Roman" w:hAnsi="Times New Roman"/>
          <w:b/>
        </w:rPr>
        <w:t>6.1</w:t>
      </w:r>
      <w:r w:rsidR="00D414D5" w:rsidRPr="0036545C">
        <w:rPr>
          <w:rFonts w:ascii="Times New Roman" w:hAnsi="Times New Roman"/>
          <w:b/>
        </w:rPr>
        <w:t xml:space="preserve">. </w:t>
      </w:r>
      <w:bookmarkStart w:id="15" w:name="_Toc514237792"/>
      <w:r w:rsidR="0036545C" w:rsidRPr="00473FDE">
        <w:rPr>
          <w:rFonts w:ascii="Times New Roman" w:eastAsia="Times New Roman" w:hAnsi="Times New Roman"/>
          <w:b/>
          <w:bCs/>
        </w:rPr>
        <w:t xml:space="preserve">Порядок рассмотрения </w:t>
      </w:r>
      <w:r w:rsidR="00093BE7">
        <w:rPr>
          <w:rFonts w:ascii="Times New Roman" w:eastAsia="Times New Roman" w:hAnsi="Times New Roman"/>
          <w:b/>
          <w:bCs/>
        </w:rPr>
        <w:t xml:space="preserve">первых частей </w:t>
      </w:r>
      <w:r w:rsidR="0036545C" w:rsidRPr="00473FDE">
        <w:rPr>
          <w:rFonts w:ascii="Times New Roman" w:eastAsia="Times New Roman" w:hAnsi="Times New Roman"/>
          <w:b/>
          <w:bCs/>
        </w:rPr>
        <w:t>заявок на участие в запросе предложений в электронной форме</w:t>
      </w:r>
      <w:bookmarkEnd w:id="15"/>
      <w:r w:rsidR="001C2776">
        <w:rPr>
          <w:rFonts w:ascii="Times New Roman" w:eastAsia="Times New Roman" w:hAnsi="Times New Roman"/>
          <w:b/>
          <w:bCs/>
        </w:rPr>
        <w:t>.</w:t>
      </w:r>
    </w:p>
    <w:p w:rsidR="001644A9" w:rsidRDefault="00473FDE" w:rsidP="00FE50B2">
      <w:pPr>
        <w:autoSpaceDE w:val="0"/>
        <w:autoSpaceDN w:val="0"/>
        <w:adjustRightInd w:val="0"/>
        <w:spacing w:after="0" w:line="240" w:lineRule="auto"/>
        <w:ind w:firstLine="709"/>
        <w:jc w:val="both"/>
        <w:rPr>
          <w:rFonts w:ascii="Times New Roman" w:eastAsia="Times New Roman" w:hAnsi="Times New Roman"/>
          <w:lang w:eastAsia="ru-RU"/>
        </w:rPr>
      </w:pPr>
      <w:r w:rsidRPr="001644A9">
        <w:rPr>
          <w:rFonts w:ascii="Times New Roman" w:eastAsia="Times New Roman" w:hAnsi="Times New Roman"/>
          <w:lang w:eastAsia="ru-RU"/>
        </w:rPr>
        <w:t>6.</w:t>
      </w:r>
      <w:r w:rsidR="00514F77">
        <w:rPr>
          <w:rFonts w:ascii="Times New Roman" w:eastAsia="Times New Roman" w:hAnsi="Times New Roman"/>
          <w:lang w:eastAsia="ru-RU"/>
        </w:rPr>
        <w:t>1</w:t>
      </w:r>
      <w:r w:rsidRPr="001644A9">
        <w:rPr>
          <w:rFonts w:ascii="Times New Roman" w:eastAsia="Times New Roman" w:hAnsi="Times New Roman"/>
          <w:lang w:eastAsia="ru-RU"/>
        </w:rPr>
        <w:t>.1</w:t>
      </w:r>
      <w:r w:rsidR="0036545C" w:rsidRPr="001644A9">
        <w:rPr>
          <w:rFonts w:ascii="Times New Roman" w:eastAsia="Times New Roman" w:hAnsi="Times New Roman"/>
          <w:lang w:eastAsia="ru-RU"/>
        </w:rPr>
        <w:t xml:space="preserve">. </w:t>
      </w:r>
      <w:r w:rsidR="001644A9" w:rsidRPr="001644A9">
        <w:rPr>
          <w:rFonts w:ascii="Times New Roman" w:eastAsia="Times New Roman" w:hAnsi="Times New Roman"/>
          <w:lang w:eastAsia="ru-RU"/>
        </w:rPr>
        <w:t>Оператор электронной площадки направляет Заказчику</w:t>
      </w:r>
      <w:r w:rsidR="00FE50B2">
        <w:rPr>
          <w:rFonts w:ascii="Times New Roman" w:eastAsia="Times New Roman" w:hAnsi="Times New Roman"/>
          <w:lang w:eastAsia="ru-RU"/>
        </w:rPr>
        <w:t xml:space="preserve"> </w:t>
      </w:r>
      <w:r w:rsidR="001644A9" w:rsidRPr="001644A9">
        <w:rPr>
          <w:rFonts w:ascii="Times New Roman" w:eastAsia="Times New Roman" w:hAnsi="Times New Roman"/>
          <w:lang w:eastAsia="ru-RU"/>
        </w:rPr>
        <w:t>первые части заявок на участие в запросе предложений в электронной форме - не позднее дня, следующего за днем окончания срока подачи заявок на участие в закупке с участием только субъектов малого и среднего предпринимательства, установленного извещением об осуществлении конкурентной закупки, докум</w:t>
      </w:r>
      <w:r w:rsidR="00FE50B2">
        <w:rPr>
          <w:rFonts w:ascii="Times New Roman" w:eastAsia="Times New Roman" w:hAnsi="Times New Roman"/>
          <w:lang w:eastAsia="ru-RU"/>
        </w:rPr>
        <w:t>ентацией о конкурентной закупке.</w:t>
      </w:r>
    </w:p>
    <w:p w:rsidR="0036545C" w:rsidRPr="00473FDE" w:rsidRDefault="00FE50B2"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 xml:space="preserve">.2. </w:t>
      </w:r>
      <w:r w:rsidR="0036545C" w:rsidRPr="00473FDE">
        <w:rPr>
          <w:rFonts w:ascii="Times New Roman" w:eastAsia="Times New Roman" w:hAnsi="Times New Roman"/>
          <w:lang w:eastAsia="ru-RU"/>
        </w:rPr>
        <w:t xml:space="preserve">Заявка на участие в запросе предложений в электронной форме рассматривается </w:t>
      </w:r>
      <w:r w:rsidR="0036545C" w:rsidRPr="00473FDE">
        <w:rPr>
          <w:rFonts w:ascii="Times New Roman" w:eastAsia="Times New Roman" w:hAnsi="Times New Roman"/>
          <w:bCs/>
          <w:lang w:eastAsia="ru-RU"/>
        </w:rPr>
        <w:t xml:space="preserve">Комиссией по осуществлению закупок </w:t>
      </w:r>
      <w:r w:rsidR="0036545C" w:rsidRPr="00473FDE">
        <w:rPr>
          <w:rFonts w:ascii="Times New Roman" w:eastAsia="Times New Roman" w:hAnsi="Times New Roman"/>
          <w:lang w:eastAsia="ru-RU"/>
        </w:rPr>
        <w:t xml:space="preserve">на предмет соответствия всем требованиям, изложенным в документации о закупке, </w:t>
      </w:r>
      <w:r w:rsidR="00A308B5" w:rsidRPr="00A308B5">
        <w:rPr>
          <w:rFonts w:ascii="Times New Roman" w:eastAsia="Times New Roman" w:hAnsi="Times New Roman"/>
          <w:bCs/>
          <w:lang w:eastAsia="ru-RU"/>
        </w:rPr>
        <w:t>в отношении товаров, работ, услуг, являющихся предметом закупки</w:t>
      </w:r>
      <w:r w:rsidR="00124FCC">
        <w:rPr>
          <w:rFonts w:ascii="Times New Roman" w:eastAsia="Times New Roman" w:hAnsi="Times New Roman"/>
          <w:bCs/>
          <w:lang w:eastAsia="ru-RU"/>
        </w:rPr>
        <w:t>,</w:t>
      </w:r>
      <w:r w:rsidR="00A308B5">
        <w:rPr>
          <w:rFonts w:ascii="Times New Roman" w:eastAsia="Times New Roman" w:hAnsi="Times New Roman"/>
          <w:bCs/>
          <w:lang w:eastAsia="ru-RU"/>
        </w:rPr>
        <w:t xml:space="preserve"> </w:t>
      </w:r>
      <w:r w:rsidR="0036545C" w:rsidRPr="00473FDE">
        <w:rPr>
          <w:rFonts w:ascii="Times New Roman" w:eastAsia="Times New Roman" w:hAnsi="Times New Roman"/>
          <w:lang w:eastAsia="ru-RU"/>
        </w:rPr>
        <w:t xml:space="preserve">и признаётся соответствующей или не соответствующей указанным требованиям. </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 xml:space="preserve">.3. </w:t>
      </w:r>
      <w:r w:rsidR="0036545C" w:rsidRPr="00473FDE">
        <w:rPr>
          <w:rFonts w:ascii="Times New Roman" w:eastAsia="Times New Roman" w:hAnsi="Times New Roman"/>
          <w:lang w:eastAsia="ru-RU"/>
        </w:rPr>
        <w:t>Технические и редакционные недостатки в оформлении заявок, не влияющие на их смысл и содержание, не являются основанием для не допуска участника закупки к участию в закупке.</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.4</w:t>
      </w:r>
      <w:r w:rsidR="0036545C" w:rsidRPr="00473FDE">
        <w:rPr>
          <w:rFonts w:ascii="Times New Roman" w:eastAsia="Times New Roman" w:hAnsi="Times New Roman"/>
          <w:lang w:eastAsia="ru-RU"/>
        </w:rPr>
        <w:t xml:space="preserve">. Срок рассмотрения заявок на участие в закупке не может превышать </w:t>
      </w:r>
      <w:r w:rsidR="0036545C" w:rsidRPr="00473FDE">
        <w:rPr>
          <w:rFonts w:ascii="Times New Roman" w:eastAsia="Times New Roman" w:hAnsi="Times New Roman"/>
          <w:iCs/>
          <w:lang w:val="sah-RU" w:eastAsia="ru-RU"/>
        </w:rPr>
        <w:t>7 (</w:t>
      </w:r>
      <w:r w:rsidR="0036545C" w:rsidRPr="00473FDE">
        <w:rPr>
          <w:rFonts w:ascii="Times New Roman" w:eastAsia="Times New Roman" w:hAnsi="Times New Roman"/>
          <w:iCs/>
          <w:lang w:eastAsia="ru-RU"/>
        </w:rPr>
        <w:t>семи</w:t>
      </w:r>
      <w:r w:rsidR="0036545C" w:rsidRPr="00473FDE">
        <w:rPr>
          <w:rFonts w:ascii="Times New Roman" w:eastAsia="Times New Roman" w:hAnsi="Times New Roman"/>
          <w:iCs/>
          <w:lang w:val="sah-RU" w:eastAsia="ru-RU"/>
        </w:rPr>
        <w:t xml:space="preserve">) рабочих </w:t>
      </w:r>
      <w:r w:rsidR="0036545C" w:rsidRPr="00473FDE">
        <w:rPr>
          <w:rFonts w:ascii="Times New Roman" w:eastAsia="Times New Roman" w:hAnsi="Times New Roman"/>
          <w:iCs/>
          <w:lang w:eastAsia="ru-RU"/>
        </w:rPr>
        <w:t xml:space="preserve">дней, со дня открытия доступа к заявкам </w:t>
      </w:r>
      <w:r w:rsidR="0036545C" w:rsidRPr="00473FDE">
        <w:rPr>
          <w:rFonts w:ascii="Times New Roman" w:eastAsia="Times New Roman" w:hAnsi="Times New Roman"/>
          <w:lang w:eastAsia="ru-RU"/>
        </w:rPr>
        <w:t>на участие в</w:t>
      </w:r>
      <w:r w:rsidR="0036545C" w:rsidRPr="00473FDE">
        <w:rPr>
          <w:rFonts w:ascii="Times New Roman" w:eastAsia="Times New Roman" w:hAnsi="Times New Roman"/>
          <w:lang w:val="sah-RU" w:eastAsia="ru-RU"/>
        </w:rPr>
        <w:t xml:space="preserve"> запросе предложений в электронной форме.</w:t>
      </w:r>
    </w:p>
    <w:p w:rsidR="0036545C" w:rsidRPr="00473FDE" w:rsidRDefault="00023525" w:rsidP="0036545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.5</w:t>
      </w:r>
      <w:r w:rsidR="0036545C" w:rsidRPr="00473FDE">
        <w:rPr>
          <w:rFonts w:ascii="Times New Roman" w:eastAsia="Times New Roman" w:hAnsi="Times New Roman"/>
          <w:lang w:eastAsia="ru-RU"/>
        </w:rPr>
        <w:t>. В ходе рассмотрения заявок Комиссия по осуществлению закупок вправе направить запросы участникам закупки о предоставлении информации. Запросы участникам</w:t>
      </w:r>
      <w:r w:rsidR="0036545C" w:rsidRPr="0036545C">
        <w:rPr>
          <w:rFonts w:ascii="Times New Roman" w:eastAsia="Times New Roman" w:hAnsi="Times New Roman"/>
          <w:sz w:val="24"/>
          <w:szCs w:val="24"/>
          <w:lang w:eastAsia="ru-RU"/>
        </w:rPr>
        <w:t xml:space="preserve"> </w:t>
      </w:r>
      <w:r w:rsidR="0036545C" w:rsidRPr="00473FDE">
        <w:rPr>
          <w:rFonts w:ascii="Times New Roman" w:eastAsia="Times New Roman" w:hAnsi="Times New Roman"/>
          <w:lang w:eastAsia="ru-RU"/>
        </w:rPr>
        <w:t xml:space="preserve">закупки о предоставлении информации направляются через электронную площадку, на которой проводится закупка. </w:t>
      </w:r>
    </w:p>
    <w:p w:rsidR="0036545C" w:rsidRPr="00473FDE" w:rsidRDefault="00023525" w:rsidP="0036545C">
      <w:pPr>
        <w:tabs>
          <w:tab w:val="left" w:pos="1134"/>
        </w:tabs>
        <w:spacing w:after="0"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.6</w:t>
      </w:r>
      <w:r w:rsidR="0036545C" w:rsidRPr="00473FDE">
        <w:rPr>
          <w:rFonts w:ascii="Times New Roman" w:eastAsia="Times New Roman" w:hAnsi="Times New Roman"/>
          <w:lang w:eastAsia="ru-RU"/>
        </w:rPr>
        <w:t>. 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2 (двух) рабочих дней</w:t>
      </w:r>
      <w:r w:rsidR="0036545C" w:rsidRPr="00473FDE">
        <w:rPr>
          <w:rFonts w:ascii="Times New Roman" w:eastAsia="Times New Roman" w:hAnsi="Times New Roman"/>
          <w:i/>
          <w:lang w:eastAsia="ru-RU"/>
        </w:rPr>
        <w:t xml:space="preserve"> </w:t>
      </w:r>
      <w:r w:rsidR="0036545C" w:rsidRPr="00473FDE">
        <w:rPr>
          <w:rFonts w:ascii="Times New Roman" w:eastAsia="Times New Roman" w:hAnsi="Times New Roman"/>
          <w:lang w:eastAsia="ru-RU"/>
        </w:rPr>
        <w:t>со дня направления соответствующего запроса.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.7</w:t>
      </w:r>
      <w:r w:rsidR="0036545C" w:rsidRPr="00473FDE">
        <w:rPr>
          <w:rFonts w:ascii="Times New Roman" w:eastAsia="Times New Roman" w:hAnsi="Times New Roman"/>
          <w:lang w:eastAsia="ru-RU"/>
        </w:rPr>
        <w:t xml:space="preserve"> В случае установления недостоверности информации, содержащейся в документах, представленных участником электронного запроса предложений в соответствии с документацией о закупке и настоящей Документацией о закупке, </w:t>
      </w:r>
      <w:r w:rsidR="0036545C" w:rsidRPr="00473FDE">
        <w:rPr>
          <w:rFonts w:ascii="Times New Roman" w:eastAsia="Times New Roman" w:hAnsi="Times New Roman"/>
          <w:bCs/>
          <w:lang w:eastAsia="ru-RU"/>
        </w:rPr>
        <w:t xml:space="preserve">Комиссия по осуществлению закупок </w:t>
      </w:r>
      <w:r w:rsidR="0036545C" w:rsidRPr="00473FDE">
        <w:rPr>
          <w:rFonts w:ascii="Times New Roman" w:eastAsia="Times New Roman" w:hAnsi="Times New Roman"/>
          <w:lang w:eastAsia="ru-RU"/>
        </w:rPr>
        <w:t>обязана отстранить такого участника от участия в запросе предложений в электронной форме на любом этапе его проведения.</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i/>
          <w:iCs/>
          <w:color w:val="FF0000"/>
          <w:lang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w:t>
      </w:r>
      <w:r w:rsidR="00FE50B2">
        <w:rPr>
          <w:rFonts w:ascii="Times New Roman" w:eastAsia="Times New Roman" w:hAnsi="Times New Roman"/>
          <w:lang w:eastAsia="ru-RU"/>
        </w:rPr>
        <w:t>8</w:t>
      </w:r>
      <w:r>
        <w:rPr>
          <w:rFonts w:ascii="Times New Roman" w:eastAsia="Times New Roman" w:hAnsi="Times New Roman"/>
          <w:lang w:eastAsia="ru-RU"/>
        </w:rPr>
        <w:t>.</w:t>
      </w:r>
      <w:r w:rsidR="0036545C" w:rsidRPr="00473FDE">
        <w:rPr>
          <w:rFonts w:ascii="Times New Roman" w:eastAsia="Times New Roman" w:hAnsi="Times New Roman"/>
          <w:lang w:eastAsia="ru-RU"/>
        </w:rPr>
        <w:t xml:space="preserve"> Результаты рассмотрения </w:t>
      </w:r>
      <w:r w:rsidR="00A308B5">
        <w:rPr>
          <w:rFonts w:ascii="Times New Roman" w:eastAsia="Times New Roman" w:hAnsi="Times New Roman"/>
          <w:lang w:eastAsia="ru-RU"/>
        </w:rPr>
        <w:t xml:space="preserve">первых частей </w:t>
      </w:r>
      <w:r w:rsidR="0036545C" w:rsidRPr="00473FDE">
        <w:rPr>
          <w:rFonts w:ascii="Times New Roman" w:eastAsia="Times New Roman" w:hAnsi="Times New Roman"/>
          <w:lang w:eastAsia="ru-RU"/>
        </w:rPr>
        <w:t xml:space="preserve">заявок на участие </w:t>
      </w:r>
      <w:r w:rsidR="00A308B5">
        <w:rPr>
          <w:rFonts w:ascii="Times New Roman" w:eastAsia="Times New Roman" w:hAnsi="Times New Roman"/>
          <w:lang w:eastAsia="ru-RU"/>
        </w:rPr>
        <w:t xml:space="preserve">в </w:t>
      </w:r>
      <w:r w:rsidR="0036545C" w:rsidRPr="00473FDE">
        <w:rPr>
          <w:rFonts w:ascii="Times New Roman" w:eastAsia="Times New Roman" w:hAnsi="Times New Roman"/>
          <w:lang w:eastAsia="ru-RU"/>
        </w:rPr>
        <w:t>электронно</w:t>
      </w:r>
      <w:r w:rsidR="00A308B5">
        <w:rPr>
          <w:rFonts w:ascii="Times New Roman" w:eastAsia="Times New Roman" w:hAnsi="Times New Roman"/>
          <w:lang w:eastAsia="ru-RU"/>
        </w:rPr>
        <w:t>м</w:t>
      </w:r>
      <w:r w:rsidR="0036545C" w:rsidRPr="00473FDE">
        <w:rPr>
          <w:rFonts w:ascii="Times New Roman" w:eastAsia="Times New Roman" w:hAnsi="Times New Roman"/>
          <w:lang w:eastAsia="ru-RU"/>
        </w:rPr>
        <w:t xml:space="preserve"> запрос</w:t>
      </w:r>
      <w:r w:rsidR="00A308B5">
        <w:rPr>
          <w:rFonts w:ascii="Times New Roman" w:eastAsia="Times New Roman" w:hAnsi="Times New Roman"/>
          <w:lang w:eastAsia="ru-RU"/>
        </w:rPr>
        <w:t>е</w:t>
      </w:r>
      <w:r w:rsidR="0036545C" w:rsidRPr="00473FDE">
        <w:rPr>
          <w:rFonts w:ascii="Times New Roman" w:eastAsia="Times New Roman" w:hAnsi="Times New Roman"/>
          <w:lang w:eastAsia="ru-RU"/>
        </w:rPr>
        <w:t xml:space="preserve"> предложений фиксируются в протоколе рассмотрения </w:t>
      </w:r>
      <w:r w:rsidR="00FE50B2">
        <w:rPr>
          <w:rFonts w:ascii="Times New Roman" w:eastAsia="Times New Roman" w:hAnsi="Times New Roman"/>
          <w:lang w:eastAsia="ru-RU"/>
        </w:rPr>
        <w:t xml:space="preserve">первых частей </w:t>
      </w:r>
      <w:r w:rsidR="0036545C" w:rsidRPr="00473FDE">
        <w:rPr>
          <w:rFonts w:ascii="Times New Roman" w:eastAsia="Times New Roman" w:hAnsi="Times New Roman"/>
          <w:lang w:eastAsia="ru-RU"/>
        </w:rPr>
        <w:t>заявок на участие в запросе предложений в электронной форме</w:t>
      </w:r>
      <w:r w:rsidR="0036545C" w:rsidRPr="00473FDE">
        <w:rPr>
          <w:rFonts w:ascii="Times New Roman" w:eastAsia="Times New Roman" w:hAnsi="Times New Roman"/>
          <w:i/>
          <w:iCs/>
          <w:lang w:eastAsia="ru-RU"/>
        </w:rPr>
        <w:t>.</w:t>
      </w:r>
    </w:p>
    <w:p w:rsidR="00BA75B8" w:rsidRPr="00BA75B8" w:rsidRDefault="00023525" w:rsidP="0036545C">
      <w:pPr>
        <w:spacing w:after="0" w:line="240" w:lineRule="auto"/>
        <w:ind w:firstLine="709"/>
        <w:jc w:val="both"/>
        <w:rPr>
          <w:rFonts w:ascii="Times New Roman" w:hAnsi="Times New Roman"/>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w:t>
      </w:r>
      <w:r w:rsidR="00514F77">
        <w:rPr>
          <w:rFonts w:ascii="Times New Roman" w:eastAsia="Times New Roman" w:hAnsi="Times New Roman"/>
          <w:lang w:eastAsia="ru-RU"/>
        </w:rPr>
        <w:t>9</w:t>
      </w:r>
      <w:r w:rsidR="0036545C" w:rsidRPr="00473FDE">
        <w:rPr>
          <w:rFonts w:ascii="Times New Roman" w:eastAsia="Times New Roman" w:hAnsi="Times New Roman"/>
          <w:lang w:eastAsia="ru-RU"/>
        </w:rPr>
        <w:t xml:space="preserve">. </w:t>
      </w:r>
      <w:r w:rsidR="00FE50B2" w:rsidRPr="00FE50B2">
        <w:rPr>
          <w:rFonts w:ascii="Times New Roman" w:hAnsi="Times New Roman"/>
          <w:bCs/>
        </w:rPr>
        <w:t xml:space="preserve">По итогам рассмотрения первых частей заявок на участие в запросе предложений в электронной форме заказчик направляет оператору электронной площадки протокол, указанный в </w:t>
      </w:r>
      <w:r w:rsidR="00FE50B2">
        <w:rPr>
          <w:rFonts w:ascii="Times New Roman" w:hAnsi="Times New Roman"/>
          <w:bCs/>
        </w:rPr>
        <w:t>п. 6.</w:t>
      </w:r>
      <w:r w:rsidR="00514F77">
        <w:rPr>
          <w:rFonts w:ascii="Times New Roman" w:hAnsi="Times New Roman"/>
          <w:bCs/>
        </w:rPr>
        <w:t>1</w:t>
      </w:r>
      <w:r w:rsidR="00FE50B2">
        <w:rPr>
          <w:rFonts w:ascii="Times New Roman" w:hAnsi="Times New Roman"/>
          <w:bCs/>
        </w:rPr>
        <w:t>.8</w:t>
      </w:r>
      <w:r w:rsidR="00FE50B2" w:rsidRPr="00FE50B2">
        <w:rPr>
          <w:rFonts w:ascii="Times New Roman" w:hAnsi="Times New Roman"/>
          <w:bCs/>
        </w:rPr>
        <w:t>. В течение часа с момента получения указанного протокола оператор электронной площадки размещает его в единой информационной системе.</w:t>
      </w:r>
    </w:p>
    <w:p w:rsidR="00023525" w:rsidRPr="003635E3" w:rsidRDefault="00023525" w:rsidP="00023525">
      <w:pPr>
        <w:keepNext/>
        <w:keepLines/>
        <w:spacing w:after="0" w:line="240" w:lineRule="auto"/>
        <w:jc w:val="both"/>
        <w:outlineLvl w:val="1"/>
        <w:rPr>
          <w:rFonts w:ascii="Times New Roman" w:hAnsi="Times New Roman"/>
          <w:b/>
          <w:sz w:val="12"/>
          <w:szCs w:val="12"/>
        </w:rPr>
      </w:pPr>
    </w:p>
    <w:p w:rsidR="00A308B5" w:rsidRPr="00473FDE" w:rsidRDefault="00A308B5" w:rsidP="00A308B5">
      <w:pPr>
        <w:keepNext/>
        <w:keepLines/>
        <w:spacing w:after="0" w:line="240" w:lineRule="auto"/>
        <w:ind w:firstLine="709"/>
        <w:jc w:val="both"/>
        <w:outlineLvl w:val="1"/>
        <w:rPr>
          <w:rFonts w:ascii="Times New Roman" w:eastAsia="Times New Roman" w:hAnsi="Times New Roman"/>
          <w:b/>
          <w:bCs/>
        </w:rPr>
      </w:pPr>
      <w:r w:rsidRPr="00473FDE">
        <w:rPr>
          <w:rFonts w:ascii="Times New Roman" w:eastAsia="Times New Roman" w:hAnsi="Times New Roman"/>
          <w:b/>
          <w:bCs/>
        </w:rPr>
        <w:t>6.</w:t>
      </w:r>
      <w:r w:rsidR="00514F77">
        <w:rPr>
          <w:rFonts w:ascii="Times New Roman" w:eastAsia="Times New Roman" w:hAnsi="Times New Roman"/>
          <w:b/>
          <w:bCs/>
        </w:rPr>
        <w:t>2</w:t>
      </w:r>
      <w:r w:rsidRPr="00473FDE">
        <w:rPr>
          <w:rFonts w:ascii="Times New Roman" w:eastAsia="Times New Roman" w:hAnsi="Times New Roman"/>
          <w:b/>
          <w:bCs/>
        </w:rPr>
        <w:t xml:space="preserve">. Порядок рассмотрения </w:t>
      </w:r>
      <w:r>
        <w:rPr>
          <w:rFonts w:ascii="Times New Roman" w:eastAsia="Times New Roman" w:hAnsi="Times New Roman"/>
          <w:b/>
          <w:bCs/>
        </w:rPr>
        <w:t xml:space="preserve">вторых частей </w:t>
      </w:r>
      <w:r w:rsidRPr="00473FDE">
        <w:rPr>
          <w:rFonts w:ascii="Times New Roman" w:eastAsia="Times New Roman" w:hAnsi="Times New Roman"/>
          <w:b/>
          <w:bCs/>
        </w:rPr>
        <w:t>заявок на участие в запросе предложений в электронной форме</w:t>
      </w:r>
      <w:r>
        <w:rPr>
          <w:rFonts w:ascii="Times New Roman" w:eastAsia="Times New Roman" w:hAnsi="Times New Roman"/>
          <w:b/>
          <w:bCs/>
        </w:rPr>
        <w:t>.</w:t>
      </w:r>
      <w:r w:rsidR="00E738F7">
        <w:rPr>
          <w:rFonts w:ascii="Times New Roman" w:eastAsia="Times New Roman" w:hAnsi="Times New Roman"/>
          <w:b/>
          <w:bCs/>
        </w:rPr>
        <w:t xml:space="preserve"> </w:t>
      </w:r>
      <w:r w:rsidR="00E738F7" w:rsidRPr="00023525">
        <w:rPr>
          <w:rFonts w:ascii="Times New Roman" w:eastAsia="Times New Roman" w:hAnsi="Times New Roman"/>
          <w:b/>
          <w:bCs/>
        </w:rPr>
        <w:t>Оценка и сопоставление заявок и подведение итогов запроса предложений в электронной форме</w:t>
      </w:r>
      <w:r w:rsidR="00E738F7">
        <w:rPr>
          <w:rFonts w:ascii="Times New Roman" w:eastAsia="Times New Roman" w:hAnsi="Times New Roman"/>
          <w:b/>
          <w:bCs/>
        </w:rPr>
        <w:t>.</w:t>
      </w:r>
    </w:p>
    <w:p w:rsidR="00563C0B" w:rsidRPr="00563C0B" w:rsidRDefault="00BA75B8" w:rsidP="00563C0B">
      <w:pPr>
        <w:autoSpaceDE w:val="0"/>
        <w:autoSpaceDN w:val="0"/>
        <w:adjustRightInd w:val="0"/>
        <w:spacing w:after="0" w:line="240" w:lineRule="auto"/>
        <w:ind w:firstLine="709"/>
        <w:jc w:val="both"/>
        <w:rPr>
          <w:rFonts w:ascii="Times New Roman" w:eastAsia="Times New Roman" w:hAnsi="Times New Roman"/>
          <w:bCs/>
          <w:lang w:eastAsia="ru-RU"/>
        </w:rPr>
      </w:pPr>
      <w:r>
        <w:rPr>
          <w:rFonts w:ascii="Times New Roman" w:eastAsia="Times New Roman" w:hAnsi="Times New Roman"/>
          <w:lang w:eastAsia="ru-RU"/>
        </w:rPr>
        <w:t>6.</w:t>
      </w:r>
      <w:r w:rsidR="00514F77">
        <w:rPr>
          <w:rFonts w:ascii="Times New Roman" w:eastAsia="Times New Roman" w:hAnsi="Times New Roman"/>
          <w:lang w:eastAsia="ru-RU"/>
        </w:rPr>
        <w:t>2</w:t>
      </w:r>
      <w:r>
        <w:rPr>
          <w:rFonts w:ascii="Times New Roman" w:eastAsia="Times New Roman" w:hAnsi="Times New Roman"/>
          <w:lang w:eastAsia="ru-RU"/>
        </w:rPr>
        <w:t xml:space="preserve">.1. </w:t>
      </w:r>
      <w:r w:rsidR="00563C0B" w:rsidRPr="00563C0B">
        <w:rPr>
          <w:rFonts w:ascii="Times New Roman" w:eastAsia="Times New Roman" w:hAnsi="Times New Roman"/>
          <w:lang w:eastAsia="ru-RU"/>
        </w:rPr>
        <w:t xml:space="preserve">Оператор электронной площадки в следующем порядке направляет Заказчику </w:t>
      </w:r>
      <w:r w:rsidR="00563C0B" w:rsidRPr="00563C0B">
        <w:rPr>
          <w:rFonts w:ascii="Times New Roman" w:eastAsia="Times New Roman" w:hAnsi="Times New Roman"/>
          <w:bCs/>
          <w:lang w:eastAsia="ru-RU"/>
        </w:rPr>
        <w:t>вторые части заявок на участие в запросе предложений, а также предложения о цене договора - в сроки, установленные извещением о проведении запроса предложений, документацией о закупке. Указанные сроки не могут быть ранее сроков размещения заказчиком в единой информационной системе протокола, составляемого в ходе проведения запроса предложений по результатам рассмотрения первых частей заявок;</w:t>
      </w:r>
    </w:p>
    <w:p w:rsidR="00A90EB1" w:rsidRDefault="00A308B5" w:rsidP="00BA75B8">
      <w:pPr>
        <w:autoSpaceDE w:val="0"/>
        <w:autoSpaceDN w:val="0"/>
        <w:adjustRightInd w:val="0"/>
        <w:spacing w:after="0" w:line="240" w:lineRule="auto"/>
        <w:ind w:firstLine="709"/>
        <w:jc w:val="both"/>
        <w:rPr>
          <w:rFonts w:ascii="Times New Roman" w:eastAsia="Times New Roman" w:hAnsi="Times New Roman"/>
          <w:lang w:eastAsia="ru-RU"/>
        </w:rPr>
      </w:pPr>
      <w:r w:rsidRPr="00BA75B8">
        <w:rPr>
          <w:rFonts w:ascii="Times New Roman" w:eastAsia="Times New Roman" w:hAnsi="Times New Roman"/>
          <w:lang w:eastAsia="ru-RU"/>
        </w:rPr>
        <w:t>6.</w:t>
      </w:r>
      <w:r w:rsidR="00514F77">
        <w:rPr>
          <w:rFonts w:ascii="Times New Roman" w:eastAsia="Times New Roman" w:hAnsi="Times New Roman"/>
          <w:lang w:eastAsia="ru-RU"/>
        </w:rPr>
        <w:t>2</w:t>
      </w:r>
      <w:r w:rsidRPr="00BA75B8">
        <w:rPr>
          <w:rFonts w:ascii="Times New Roman" w:eastAsia="Times New Roman" w:hAnsi="Times New Roman"/>
          <w:lang w:eastAsia="ru-RU"/>
        </w:rPr>
        <w:t>.</w:t>
      </w:r>
      <w:r w:rsidR="00BA75B8">
        <w:rPr>
          <w:rFonts w:ascii="Times New Roman" w:eastAsia="Times New Roman" w:hAnsi="Times New Roman"/>
          <w:lang w:eastAsia="ru-RU"/>
        </w:rPr>
        <w:t>2</w:t>
      </w:r>
      <w:r w:rsidRPr="00BA75B8">
        <w:rPr>
          <w:rFonts w:ascii="Times New Roman" w:eastAsia="Times New Roman" w:hAnsi="Times New Roman"/>
          <w:lang w:eastAsia="ru-RU"/>
        </w:rPr>
        <w:t xml:space="preserve">. </w:t>
      </w:r>
      <w:r w:rsidR="00A90EB1" w:rsidRPr="00A90EB1">
        <w:rPr>
          <w:rFonts w:ascii="Times New Roman" w:eastAsia="Times New Roman" w:hAnsi="Times New Roman"/>
          <w:bCs/>
          <w:iCs/>
          <w:lang w:eastAsia="ru-RU"/>
        </w:rPr>
        <w:t>В течение одного рабочего дня после направления оператором электронной площадки информации, указанной в п. 6.</w:t>
      </w:r>
      <w:r w:rsidR="003F5B57">
        <w:rPr>
          <w:rFonts w:ascii="Times New Roman" w:eastAsia="Times New Roman" w:hAnsi="Times New Roman"/>
          <w:bCs/>
          <w:iCs/>
          <w:lang w:eastAsia="ru-RU"/>
        </w:rPr>
        <w:t>2</w:t>
      </w:r>
      <w:r w:rsidR="00A90EB1" w:rsidRPr="00A90EB1">
        <w:rPr>
          <w:rFonts w:ascii="Times New Roman" w:eastAsia="Times New Roman" w:hAnsi="Times New Roman"/>
          <w:bCs/>
          <w:iCs/>
          <w:lang w:eastAsia="ru-RU"/>
        </w:rPr>
        <w:t>.1,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A308B5" w:rsidRDefault="00A90EB1" w:rsidP="00BA75B8">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3F5B57">
        <w:rPr>
          <w:rFonts w:ascii="Times New Roman" w:eastAsia="Times New Roman" w:hAnsi="Times New Roman"/>
          <w:lang w:eastAsia="ru-RU"/>
        </w:rPr>
        <w:t>2</w:t>
      </w:r>
      <w:r>
        <w:rPr>
          <w:rFonts w:ascii="Times New Roman" w:eastAsia="Times New Roman" w:hAnsi="Times New Roman"/>
          <w:lang w:eastAsia="ru-RU"/>
        </w:rPr>
        <w:t xml:space="preserve">.3 </w:t>
      </w:r>
      <w:r w:rsidR="00A308B5" w:rsidRPr="00BA75B8">
        <w:rPr>
          <w:rFonts w:ascii="Times New Roman" w:eastAsia="Times New Roman" w:hAnsi="Times New Roman"/>
          <w:lang w:eastAsia="ru-RU"/>
        </w:rPr>
        <w:t xml:space="preserve">Заявка на участие в запросе предложений в электронной форме рассматривается </w:t>
      </w:r>
      <w:r w:rsidR="00A308B5" w:rsidRPr="00473FDE">
        <w:rPr>
          <w:rFonts w:ascii="Times New Roman" w:eastAsia="Times New Roman" w:hAnsi="Times New Roman"/>
          <w:bCs/>
          <w:lang w:eastAsia="ru-RU"/>
        </w:rPr>
        <w:t xml:space="preserve">Комиссией по осуществлению закупок </w:t>
      </w:r>
      <w:r w:rsidR="00A308B5" w:rsidRPr="00473FDE">
        <w:rPr>
          <w:rFonts w:ascii="Times New Roman" w:eastAsia="Times New Roman" w:hAnsi="Times New Roman"/>
          <w:lang w:eastAsia="ru-RU"/>
        </w:rPr>
        <w:t xml:space="preserve">на предмет соответствия всем требованиям, изложенным в документации о закупке, и признаётся соответствующей или не соответствующей указанным требованиям. </w:t>
      </w:r>
      <w:r w:rsidRPr="00A90EB1">
        <w:rPr>
          <w:rFonts w:ascii="Times New Roman" w:eastAsia="Times New Roman" w:hAnsi="Times New Roman"/>
          <w:bCs/>
          <w:lang w:eastAsia="ru-RU"/>
        </w:rPr>
        <w:t xml:space="preserve">Комиссия по осуществлению закупок </w:t>
      </w:r>
      <w:r w:rsidRPr="00A90EB1">
        <w:rPr>
          <w:rFonts w:ascii="Times New Roman" w:eastAsia="Times New Roman" w:hAnsi="Times New Roman"/>
          <w:lang w:eastAsia="ru-RU"/>
        </w:rPr>
        <w:t>осуществляет оценку и сопоставление заявок, подводит итоги заявок на участие в запросе предложений в электронной форме, в соответствии с требованиями, установленными в извещении и документации о закупке.</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3F5B57">
        <w:rPr>
          <w:rFonts w:ascii="Times New Roman" w:eastAsia="Times New Roman" w:hAnsi="Times New Roman"/>
          <w:lang w:eastAsia="ru-RU"/>
        </w:rPr>
        <w:t>2</w:t>
      </w:r>
      <w:r>
        <w:rPr>
          <w:rFonts w:ascii="Times New Roman" w:eastAsia="Times New Roman" w:hAnsi="Times New Roman"/>
          <w:lang w:eastAsia="ru-RU"/>
        </w:rPr>
        <w:t>.</w:t>
      </w:r>
      <w:r w:rsidR="00A90EB1">
        <w:rPr>
          <w:rFonts w:ascii="Times New Roman" w:eastAsia="Times New Roman" w:hAnsi="Times New Roman"/>
          <w:lang w:eastAsia="ru-RU"/>
        </w:rPr>
        <w:t>4</w:t>
      </w:r>
      <w:r>
        <w:rPr>
          <w:rFonts w:ascii="Times New Roman" w:eastAsia="Times New Roman" w:hAnsi="Times New Roman"/>
          <w:lang w:eastAsia="ru-RU"/>
        </w:rPr>
        <w:t xml:space="preserve">. </w:t>
      </w:r>
      <w:r w:rsidRPr="00473FDE">
        <w:rPr>
          <w:rFonts w:ascii="Times New Roman" w:eastAsia="Times New Roman" w:hAnsi="Times New Roman"/>
          <w:lang w:eastAsia="ru-RU"/>
        </w:rPr>
        <w:t>Технические и редакционные недостатки в оформлении заявок, не влияющие на их смысл и содержание, не являются основанием для не допуска участника закупки к участию в закупке.</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6.</w:t>
      </w:r>
      <w:r w:rsidR="003F5B57">
        <w:rPr>
          <w:rFonts w:ascii="Times New Roman" w:eastAsia="Times New Roman" w:hAnsi="Times New Roman"/>
          <w:lang w:eastAsia="ru-RU"/>
        </w:rPr>
        <w:t>2</w:t>
      </w:r>
      <w:r>
        <w:rPr>
          <w:rFonts w:ascii="Times New Roman" w:eastAsia="Times New Roman" w:hAnsi="Times New Roman"/>
          <w:lang w:eastAsia="ru-RU"/>
        </w:rPr>
        <w:t>.</w:t>
      </w:r>
      <w:r w:rsidR="00A90EB1">
        <w:rPr>
          <w:rFonts w:ascii="Times New Roman" w:eastAsia="Times New Roman" w:hAnsi="Times New Roman"/>
          <w:lang w:eastAsia="ru-RU"/>
        </w:rPr>
        <w:t>5</w:t>
      </w:r>
      <w:r w:rsidRPr="00473FDE">
        <w:rPr>
          <w:rFonts w:ascii="Times New Roman" w:eastAsia="Times New Roman" w:hAnsi="Times New Roman"/>
          <w:lang w:eastAsia="ru-RU"/>
        </w:rPr>
        <w:t xml:space="preserve">. Срок рассмотрения заявок на участие в закупке не может превышать </w:t>
      </w:r>
      <w:r w:rsidRPr="00473FDE">
        <w:rPr>
          <w:rFonts w:ascii="Times New Roman" w:eastAsia="Times New Roman" w:hAnsi="Times New Roman"/>
          <w:iCs/>
          <w:lang w:val="sah-RU" w:eastAsia="ru-RU"/>
        </w:rPr>
        <w:t>7 (</w:t>
      </w:r>
      <w:r w:rsidRPr="00473FDE">
        <w:rPr>
          <w:rFonts w:ascii="Times New Roman" w:eastAsia="Times New Roman" w:hAnsi="Times New Roman"/>
          <w:iCs/>
          <w:lang w:eastAsia="ru-RU"/>
        </w:rPr>
        <w:t>семи</w:t>
      </w:r>
      <w:r w:rsidRPr="00473FDE">
        <w:rPr>
          <w:rFonts w:ascii="Times New Roman" w:eastAsia="Times New Roman" w:hAnsi="Times New Roman"/>
          <w:iCs/>
          <w:lang w:val="sah-RU" w:eastAsia="ru-RU"/>
        </w:rPr>
        <w:t xml:space="preserve">) рабочих </w:t>
      </w:r>
      <w:r w:rsidRPr="00473FDE">
        <w:rPr>
          <w:rFonts w:ascii="Times New Roman" w:eastAsia="Times New Roman" w:hAnsi="Times New Roman"/>
          <w:iCs/>
          <w:lang w:eastAsia="ru-RU"/>
        </w:rPr>
        <w:t xml:space="preserve">дней, со дня открытия доступа к заявкам </w:t>
      </w:r>
      <w:r w:rsidRPr="00473FDE">
        <w:rPr>
          <w:rFonts w:ascii="Times New Roman" w:eastAsia="Times New Roman" w:hAnsi="Times New Roman"/>
          <w:lang w:eastAsia="ru-RU"/>
        </w:rPr>
        <w:t>на участие в</w:t>
      </w:r>
      <w:r w:rsidRPr="00473FDE">
        <w:rPr>
          <w:rFonts w:ascii="Times New Roman" w:eastAsia="Times New Roman" w:hAnsi="Times New Roman"/>
          <w:lang w:val="sah-RU" w:eastAsia="ru-RU"/>
        </w:rPr>
        <w:t xml:space="preserve"> запросе предложений в электронной форме.</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3F5B57">
        <w:rPr>
          <w:rFonts w:ascii="Times New Roman" w:eastAsia="Times New Roman" w:hAnsi="Times New Roman"/>
          <w:lang w:eastAsia="ru-RU"/>
        </w:rPr>
        <w:t>2</w:t>
      </w:r>
      <w:r>
        <w:rPr>
          <w:rFonts w:ascii="Times New Roman" w:eastAsia="Times New Roman" w:hAnsi="Times New Roman"/>
          <w:lang w:eastAsia="ru-RU"/>
        </w:rPr>
        <w:t>.</w:t>
      </w:r>
      <w:r w:rsidR="00A90EB1">
        <w:rPr>
          <w:rFonts w:ascii="Times New Roman" w:eastAsia="Times New Roman" w:hAnsi="Times New Roman"/>
          <w:lang w:eastAsia="ru-RU"/>
        </w:rPr>
        <w:t>6</w:t>
      </w:r>
      <w:r w:rsidRPr="00473FDE">
        <w:rPr>
          <w:rFonts w:ascii="Times New Roman" w:eastAsia="Times New Roman" w:hAnsi="Times New Roman"/>
          <w:lang w:eastAsia="ru-RU"/>
        </w:rPr>
        <w:t xml:space="preserve">. В случае установления недостоверности информации, содержащейся в документах, представленных участником электронного запроса предложений в соответствии с документацией о закупке и настоящей Документацией о закупке, </w:t>
      </w:r>
      <w:r w:rsidRPr="00473FDE">
        <w:rPr>
          <w:rFonts w:ascii="Times New Roman" w:eastAsia="Times New Roman" w:hAnsi="Times New Roman"/>
          <w:bCs/>
          <w:lang w:eastAsia="ru-RU"/>
        </w:rPr>
        <w:t xml:space="preserve">Комиссия по осуществлению закупок </w:t>
      </w:r>
      <w:r w:rsidRPr="00473FDE">
        <w:rPr>
          <w:rFonts w:ascii="Times New Roman" w:eastAsia="Times New Roman" w:hAnsi="Times New Roman"/>
          <w:lang w:eastAsia="ru-RU"/>
        </w:rPr>
        <w:t>обязана отстранить такого участника от участия в запросе предложений в электронной форме на любом этапе его проведения.</w:t>
      </w:r>
    </w:p>
    <w:p w:rsidR="00A308B5" w:rsidRDefault="00A308B5" w:rsidP="00A308B5">
      <w:pPr>
        <w:autoSpaceDE w:val="0"/>
        <w:autoSpaceDN w:val="0"/>
        <w:adjustRightInd w:val="0"/>
        <w:spacing w:after="0" w:line="240" w:lineRule="auto"/>
        <w:ind w:firstLine="709"/>
        <w:jc w:val="both"/>
        <w:rPr>
          <w:rFonts w:ascii="Times New Roman" w:eastAsia="Times New Roman" w:hAnsi="Times New Roman"/>
          <w:i/>
          <w:iCs/>
          <w:lang w:eastAsia="ru-RU"/>
        </w:rPr>
      </w:pPr>
      <w:r>
        <w:rPr>
          <w:rFonts w:ascii="Times New Roman" w:eastAsia="Times New Roman" w:hAnsi="Times New Roman"/>
          <w:lang w:eastAsia="ru-RU"/>
        </w:rPr>
        <w:t>6.</w:t>
      </w:r>
      <w:r w:rsidR="003F5B57">
        <w:rPr>
          <w:rFonts w:ascii="Times New Roman" w:eastAsia="Times New Roman" w:hAnsi="Times New Roman"/>
          <w:lang w:eastAsia="ru-RU"/>
        </w:rPr>
        <w:t>2</w:t>
      </w:r>
      <w:r>
        <w:rPr>
          <w:rFonts w:ascii="Times New Roman" w:eastAsia="Times New Roman" w:hAnsi="Times New Roman"/>
          <w:lang w:eastAsia="ru-RU"/>
        </w:rPr>
        <w:t>.</w:t>
      </w:r>
      <w:r w:rsidR="00A90EB1">
        <w:rPr>
          <w:rFonts w:ascii="Times New Roman" w:eastAsia="Times New Roman" w:hAnsi="Times New Roman"/>
          <w:lang w:eastAsia="ru-RU"/>
        </w:rPr>
        <w:t>7</w:t>
      </w:r>
      <w:r>
        <w:rPr>
          <w:rFonts w:ascii="Times New Roman" w:eastAsia="Times New Roman" w:hAnsi="Times New Roman"/>
          <w:lang w:eastAsia="ru-RU"/>
        </w:rPr>
        <w:t>.</w:t>
      </w:r>
      <w:r w:rsidRPr="00473FDE">
        <w:rPr>
          <w:rFonts w:ascii="Times New Roman" w:eastAsia="Times New Roman" w:hAnsi="Times New Roman"/>
          <w:lang w:eastAsia="ru-RU"/>
        </w:rPr>
        <w:t xml:space="preserve"> Результаты рассмотрения заявок на участие электронного запроса предложений фиксируются в </w:t>
      </w:r>
      <w:r w:rsidR="00A90EB1">
        <w:rPr>
          <w:rFonts w:ascii="Times New Roman" w:eastAsia="Times New Roman" w:hAnsi="Times New Roman"/>
          <w:lang w:eastAsia="ru-RU"/>
        </w:rPr>
        <w:t>итоговом протоколе</w:t>
      </w:r>
      <w:r w:rsidRPr="00473FDE">
        <w:rPr>
          <w:rFonts w:ascii="Times New Roman" w:eastAsia="Times New Roman" w:hAnsi="Times New Roman"/>
          <w:i/>
          <w:iCs/>
          <w:lang w:eastAsia="ru-RU"/>
        </w:rPr>
        <w:t>.</w:t>
      </w:r>
      <w:r w:rsidR="00A90EB1" w:rsidRPr="00A90EB1">
        <w:rPr>
          <w:rFonts w:eastAsia="Times New Roman"/>
          <w:lang w:eastAsia="ru-RU"/>
        </w:rPr>
        <w:t xml:space="preserve"> </w:t>
      </w:r>
      <w:r w:rsidR="00A90EB1" w:rsidRPr="00A90EB1">
        <w:rPr>
          <w:rFonts w:ascii="Times New Roman" w:eastAsia="Times New Roman" w:hAnsi="Times New Roman"/>
          <w:iCs/>
          <w:lang w:eastAsia="ru-RU"/>
        </w:rPr>
        <w:t>Заказчик составляет итоговый протокол и размещает его на электронной площадке и в единой информационной системе.</w:t>
      </w:r>
    </w:p>
    <w:p w:rsidR="00A308B5" w:rsidRPr="008121DA" w:rsidRDefault="00A308B5" w:rsidP="00A308B5">
      <w:pPr>
        <w:keepNext/>
        <w:keepLines/>
        <w:spacing w:after="0" w:line="240" w:lineRule="auto"/>
        <w:ind w:firstLine="709"/>
        <w:jc w:val="both"/>
        <w:outlineLvl w:val="1"/>
        <w:rPr>
          <w:rFonts w:ascii="Times New Roman" w:hAnsi="Times New Roman"/>
          <w:b/>
          <w:sz w:val="12"/>
          <w:szCs w:val="12"/>
        </w:rPr>
      </w:pPr>
    </w:p>
    <w:p w:rsidR="00927DF9" w:rsidRPr="00927DF9" w:rsidRDefault="00362ABF" w:rsidP="0096016B">
      <w:pPr>
        <w:spacing w:after="0" w:line="240" w:lineRule="auto"/>
        <w:ind w:firstLine="709"/>
        <w:jc w:val="both"/>
        <w:rPr>
          <w:rFonts w:ascii="Times New Roman" w:hAnsi="Times New Roman"/>
          <w:b/>
        </w:rPr>
      </w:pPr>
      <w:r w:rsidRPr="00B00258">
        <w:rPr>
          <w:rFonts w:ascii="Times New Roman" w:eastAsia="Times New Roman" w:hAnsi="Times New Roman"/>
          <w:b/>
          <w:lang w:eastAsia="ru-RU"/>
        </w:rPr>
        <w:t>6.</w:t>
      </w:r>
      <w:r w:rsidR="003F5B57">
        <w:rPr>
          <w:rFonts w:ascii="Times New Roman" w:eastAsia="Times New Roman" w:hAnsi="Times New Roman"/>
          <w:b/>
          <w:lang w:eastAsia="ru-RU"/>
        </w:rPr>
        <w:t>3</w:t>
      </w:r>
      <w:r w:rsidRPr="00B00258">
        <w:rPr>
          <w:rFonts w:ascii="Times New Roman" w:eastAsia="Times New Roman" w:hAnsi="Times New Roman"/>
          <w:b/>
          <w:lang w:eastAsia="ru-RU"/>
        </w:rPr>
        <w:t xml:space="preserve">. </w:t>
      </w:r>
      <w:r w:rsidR="00927DF9" w:rsidRPr="00B00258">
        <w:rPr>
          <w:rFonts w:ascii="Times New Roman" w:eastAsia="Times New Roman" w:hAnsi="Times New Roman"/>
          <w:b/>
          <w:lang w:eastAsia="ru-RU"/>
        </w:rPr>
        <w:t>Критерии оценки заявок на участие в запросе предложений в электронной форме</w:t>
      </w:r>
    </w:p>
    <w:p w:rsidR="001E7871" w:rsidRPr="00964D3A" w:rsidRDefault="00362ABF" w:rsidP="0096016B">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sidR="00244E4F" w:rsidRPr="00964D3A">
        <w:rPr>
          <w:rFonts w:ascii="Times New Roman" w:hAnsi="Times New Roman"/>
        </w:rPr>
        <w:t xml:space="preserve">.1 </w:t>
      </w:r>
      <w:r w:rsidR="009E00F8">
        <w:rPr>
          <w:rFonts w:ascii="Times New Roman" w:hAnsi="Times New Roman"/>
        </w:rPr>
        <w:t>К</w:t>
      </w:r>
      <w:r w:rsidR="001E7871" w:rsidRPr="00964D3A">
        <w:rPr>
          <w:rFonts w:ascii="Times New Roman" w:hAnsi="Times New Roman"/>
        </w:rPr>
        <w:t>омиссия рассматривает заявки, поданные для участия в запросе предложений</w:t>
      </w:r>
      <w:r>
        <w:rPr>
          <w:rFonts w:ascii="Times New Roman" w:hAnsi="Times New Roman"/>
        </w:rPr>
        <w:t xml:space="preserve"> в электронной форме</w:t>
      </w:r>
      <w:r w:rsidR="001E7871" w:rsidRPr="00964D3A">
        <w:rPr>
          <w:rFonts w:ascii="Times New Roman" w:hAnsi="Times New Roman"/>
        </w:rPr>
        <w:t xml:space="preserve"> на соответствие требованиям, установленным документацией о закупке, и соответствие участников закупки требованиям, установленным настоящей документацией о закупке. </w:t>
      </w:r>
    </w:p>
    <w:p w:rsidR="0013314E" w:rsidRPr="00964D3A" w:rsidRDefault="00362ABF" w:rsidP="0096016B">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.2.</w:t>
      </w:r>
      <w:r w:rsidR="0013314E" w:rsidRPr="00964D3A">
        <w:rPr>
          <w:rFonts w:ascii="Times New Roman" w:hAnsi="Times New Roman"/>
        </w:rPr>
        <w:tab/>
        <w:t xml:space="preserve"> Оценка </w:t>
      </w:r>
      <w:r w:rsidR="001E7871" w:rsidRPr="00964D3A">
        <w:rPr>
          <w:rFonts w:ascii="Times New Roman" w:hAnsi="Times New Roman"/>
        </w:rPr>
        <w:t>заявок</w:t>
      </w:r>
      <w:r w:rsidR="0013314E" w:rsidRPr="00964D3A">
        <w:rPr>
          <w:rFonts w:ascii="Times New Roman" w:hAnsi="Times New Roman"/>
        </w:rPr>
        <w:t xml:space="preserve"> осуществляется </w:t>
      </w:r>
      <w:r w:rsidR="009E00F8">
        <w:rPr>
          <w:rFonts w:ascii="Times New Roman" w:hAnsi="Times New Roman"/>
        </w:rPr>
        <w:t>К</w:t>
      </w:r>
      <w:r w:rsidR="0013314E" w:rsidRPr="00964D3A">
        <w:rPr>
          <w:rFonts w:ascii="Times New Roman" w:hAnsi="Times New Roman"/>
        </w:rPr>
        <w:t>омиссией с учетом мнения экспертов, специалистов (в случае их привлечения).</w:t>
      </w:r>
    </w:p>
    <w:p w:rsidR="00F649A8" w:rsidRPr="00964D3A" w:rsidRDefault="00DB393C" w:rsidP="0096016B">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 xml:space="preserve">.3. </w:t>
      </w:r>
      <w:r w:rsidR="009E00F8">
        <w:rPr>
          <w:rFonts w:ascii="Times New Roman" w:hAnsi="Times New Roman"/>
        </w:rPr>
        <w:t>К</w:t>
      </w:r>
      <w:r w:rsidR="00F649A8" w:rsidRPr="00964D3A">
        <w:rPr>
          <w:rFonts w:ascii="Times New Roman" w:hAnsi="Times New Roman"/>
        </w:rPr>
        <w:t xml:space="preserve">омиссия осуществляет оценку заявок поданных участниками закупки, признанных участниками запроса предложений. При необходимости к рассмотрению и оценке заявок привлекается заинтересованное структурное подразделение Заказчика. </w:t>
      </w:r>
    </w:p>
    <w:p w:rsidR="00F649A8" w:rsidRPr="00964D3A" w:rsidRDefault="00DB393C" w:rsidP="0096016B">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.4.</w:t>
      </w:r>
      <w:r w:rsidR="00F649A8" w:rsidRPr="00964D3A">
        <w:rPr>
          <w:rFonts w:ascii="Times New Roman" w:hAnsi="Times New Roman"/>
        </w:rPr>
        <w:t xml:space="preserve"> Оценка заявок осуществляются </w:t>
      </w:r>
      <w:r w:rsidR="009E00F8">
        <w:rPr>
          <w:rFonts w:ascii="Times New Roman" w:hAnsi="Times New Roman"/>
        </w:rPr>
        <w:t>К</w:t>
      </w:r>
      <w:r w:rsidR="00F649A8" w:rsidRPr="00964D3A">
        <w:rPr>
          <w:rFonts w:ascii="Times New Roman" w:hAnsi="Times New Roman"/>
        </w:rPr>
        <w:t xml:space="preserve">омиссией в целях выявления лучших условий исполнения договора в соответствии с критериями, установленными документацией о закупке. Совокупная значимость таких критериев должна составлять </w:t>
      </w:r>
      <w:r w:rsidR="00927DF9">
        <w:rPr>
          <w:rFonts w:ascii="Times New Roman" w:hAnsi="Times New Roman"/>
        </w:rPr>
        <w:t>100 (</w:t>
      </w:r>
      <w:r w:rsidR="00F649A8" w:rsidRPr="00964D3A">
        <w:rPr>
          <w:rFonts w:ascii="Times New Roman" w:hAnsi="Times New Roman"/>
        </w:rPr>
        <w:t>сто</w:t>
      </w:r>
      <w:r w:rsidR="00927DF9">
        <w:rPr>
          <w:rFonts w:ascii="Times New Roman" w:hAnsi="Times New Roman"/>
        </w:rPr>
        <w:t>)</w:t>
      </w:r>
      <w:r w:rsidR="00F649A8" w:rsidRPr="00964D3A">
        <w:rPr>
          <w:rFonts w:ascii="Times New Roman" w:hAnsi="Times New Roman"/>
        </w:rPr>
        <w:t xml:space="preserve"> процентов. </w:t>
      </w:r>
    </w:p>
    <w:p w:rsidR="00F649A8" w:rsidRPr="00F649A8" w:rsidRDefault="00DB393C" w:rsidP="0096016B">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.5</w:t>
      </w:r>
      <w:r w:rsidR="00F649A8" w:rsidRPr="00964D3A">
        <w:rPr>
          <w:rFonts w:ascii="Times New Roman" w:hAnsi="Times New Roman"/>
        </w:rPr>
        <w:t>. В рамк</w:t>
      </w:r>
      <w:r w:rsidR="00F649A8" w:rsidRPr="00F649A8">
        <w:rPr>
          <w:rFonts w:ascii="Times New Roman" w:hAnsi="Times New Roman"/>
        </w:rPr>
        <w:t xml:space="preserve">ах оценочной стадии </w:t>
      </w:r>
      <w:r w:rsidR="009E00F8">
        <w:rPr>
          <w:rFonts w:ascii="Times New Roman" w:hAnsi="Times New Roman"/>
        </w:rPr>
        <w:t>К</w:t>
      </w:r>
      <w:r w:rsidR="00F649A8" w:rsidRPr="00F649A8">
        <w:rPr>
          <w:rFonts w:ascii="Times New Roman" w:hAnsi="Times New Roman"/>
        </w:rPr>
        <w:t>омиссия оценивает заявки и проводит их ранжирование по степени предпочтительности для Заказчика, исходя из следующих критериев</w:t>
      </w:r>
      <w:r w:rsidR="00244E4F">
        <w:rPr>
          <w:rFonts w:ascii="Times New Roman" w:hAnsi="Times New Roman"/>
        </w:rPr>
        <w:t xml:space="preserve"> оценки</w:t>
      </w:r>
      <w:r w:rsidR="00F649A8" w:rsidRPr="00F649A8">
        <w:rPr>
          <w:rFonts w:ascii="Times New Roman" w:hAnsi="Times New Roman"/>
        </w:rPr>
        <w:t>:</w:t>
      </w:r>
    </w:p>
    <w:p w:rsidR="00F649A8" w:rsidRPr="00327964"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F649A8" w:rsidRPr="00327964">
        <w:rPr>
          <w:rFonts w:ascii="Times New Roman" w:hAnsi="Times New Roman"/>
          <w:b/>
        </w:rPr>
        <w:t xml:space="preserve">Цена </w:t>
      </w:r>
      <w:r w:rsidR="00244E4F" w:rsidRPr="00327964">
        <w:rPr>
          <w:rFonts w:ascii="Times New Roman" w:hAnsi="Times New Roman"/>
          <w:b/>
        </w:rPr>
        <w:t>договора</w:t>
      </w:r>
      <w:r w:rsidR="00F649A8" w:rsidRPr="00327964">
        <w:rPr>
          <w:rFonts w:ascii="Times New Roman" w:hAnsi="Times New Roman"/>
          <w:b/>
        </w:rPr>
        <w:t xml:space="preserve"> (рублей);</w:t>
      </w:r>
    </w:p>
    <w:p w:rsidR="00F649A8" w:rsidRDefault="00CD139A" w:rsidP="00CD139A">
      <w:pPr>
        <w:spacing w:after="0" w:line="240" w:lineRule="auto"/>
        <w:ind w:firstLine="720"/>
        <w:jc w:val="both"/>
        <w:rPr>
          <w:rFonts w:ascii="Times New Roman" w:hAnsi="Times New Roman"/>
          <w:b/>
        </w:rPr>
      </w:pPr>
      <w:r w:rsidRPr="00327964">
        <w:rPr>
          <w:rFonts w:ascii="Times New Roman" w:hAnsi="Times New Roman"/>
          <w:b/>
        </w:rPr>
        <w:t xml:space="preserve">- </w:t>
      </w:r>
      <w:r w:rsidR="00B5669B" w:rsidRPr="00327964">
        <w:rPr>
          <w:rFonts w:ascii="Times New Roman" w:hAnsi="Times New Roman"/>
          <w:b/>
        </w:rPr>
        <w:t>К</w:t>
      </w:r>
      <w:r w:rsidR="00F649A8" w:rsidRPr="00327964">
        <w:rPr>
          <w:rFonts w:ascii="Times New Roman" w:hAnsi="Times New Roman"/>
          <w:b/>
        </w:rPr>
        <w:t>валификация участника</w:t>
      </w:r>
      <w:r w:rsidR="00244E4F" w:rsidRPr="00327964">
        <w:rPr>
          <w:rFonts w:ascii="Times New Roman" w:hAnsi="Times New Roman"/>
          <w:b/>
        </w:rPr>
        <w:t xml:space="preserve"> закупки</w:t>
      </w:r>
      <w:r w:rsidR="00F649A8" w:rsidRPr="00327964">
        <w:rPr>
          <w:rFonts w:ascii="Times New Roman" w:hAnsi="Times New Roman"/>
          <w:b/>
        </w:rPr>
        <w:t>.</w:t>
      </w:r>
    </w:p>
    <w:p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t>Оценка заявок проводится с применением балльного метода по совокупности критериев, направленных на выбор заявки с лучшими условиями исполнения договора. Критерии оценки с указанием баллов и параметров сведены в следующие таблицы:</w:t>
      </w:r>
    </w:p>
    <w:p w:rsidR="00244E4F" w:rsidRDefault="00244E4F" w:rsidP="00CD139A">
      <w:pPr>
        <w:spacing w:after="0" w:line="240" w:lineRule="auto"/>
        <w:ind w:firstLine="720"/>
        <w:jc w:val="both"/>
        <w:rPr>
          <w:rFonts w:ascii="Times New Roman" w:hAnsi="Times New Roman"/>
          <w:sz w:val="12"/>
          <w:szCs w:val="12"/>
        </w:rPr>
      </w:pPr>
    </w:p>
    <w:p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t>Таблица № 1</w:t>
      </w:r>
    </w:p>
    <w:tbl>
      <w:tblPr>
        <w:tblW w:w="10207"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403"/>
        <w:gridCol w:w="3402"/>
        <w:gridCol w:w="3402"/>
      </w:tblGrid>
      <w:tr w:rsidR="00E74B75" w:rsidRPr="00841B19" w:rsidTr="00E74B75">
        <w:trPr>
          <w:trHeight w:val="282"/>
        </w:trPr>
        <w:tc>
          <w:tcPr>
            <w:tcW w:w="34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74B75" w:rsidRPr="00841B19" w:rsidRDefault="00E74B75" w:rsidP="00B420A5">
            <w:pPr>
              <w:spacing w:after="0" w:line="240" w:lineRule="auto"/>
              <w:jc w:val="center"/>
              <w:rPr>
                <w:rFonts w:ascii="Times New Roman" w:hAnsi="Times New Roman"/>
              </w:rPr>
            </w:pPr>
            <w:r w:rsidRPr="00841B19">
              <w:rPr>
                <w:rFonts w:ascii="Times New Roman" w:hAnsi="Times New Roman"/>
              </w:rPr>
              <w:t>Критерий</w:t>
            </w:r>
          </w:p>
          <w:p w:rsidR="00E74B75" w:rsidRPr="00841B19" w:rsidRDefault="00E74B75" w:rsidP="00B420A5">
            <w:pPr>
              <w:spacing w:after="0" w:line="240" w:lineRule="auto"/>
              <w:ind w:firstLine="127"/>
              <w:jc w:val="center"/>
              <w:rPr>
                <w:rFonts w:ascii="Times New Roman" w:hAnsi="Times New Roman"/>
              </w:rPr>
            </w:pPr>
            <w:r w:rsidRPr="00841B19">
              <w:rPr>
                <w:rFonts w:ascii="Times New Roman" w:hAnsi="Times New Roman"/>
              </w:rPr>
              <w:t>оценки</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E74B75" w:rsidP="00B420A5">
            <w:pPr>
              <w:spacing w:after="0" w:line="240" w:lineRule="auto"/>
              <w:jc w:val="center"/>
              <w:rPr>
                <w:rFonts w:ascii="Times New Roman" w:hAnsi="Times New Roman"/>
              </w:rPr>
            </w:pPr>
            <w:r w:rsidRPr="00841B19">
              <w:rPr>
                <w:rFonts w:ascii="Times New Roman" w:hAnsi="Times New Roman"/>
              </w:rPr>
              <w:t>Цена</w:t>
            </w:r>
          </w:p>
          <w:p w:rsidR="00E74B75" w:rsidRPr="00841B19" w:rsidRDefault="00E74B75" w:rsidP="00B420A5">
            <w:pPr>
              <w:spacing w:after="0" w:line="240" w:lineRule="auto"/>
              <w:jc w:val="center"/>
              <w:rPr>
                <w:rFonts w:ascii="Times New Roman" w:hAnsi="Times New Roman"/>
              </w:rPr>
            </w:pPr>
            <w:r>
              <w:rPr>
                <w:rFonts w:ascii="Times New Roman" w:hAnsi="Times New Roman"/>
              </w:rPr>
              <w:t>договора</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E74B75" w:rsidP="00B420A5">
            <w:pPr>
              <w:spacing w:after="0" w:line="240" w:lineRule="auto"/>
              <w:jc w:val="center"/>
              <w:rPr>
                <w:rFonts w:ascii="Times New Roman" w:hAnsi="Times New Roman"/>
              </w:rPr>
            </w:pPr>
            <w:r w:rsidRPr="00841B19">
              <w:rPr>
                <w:rFonts w:ascii="Times New Roman" w:hAnsi="Times New Roman"/>
              </w:rPr>
              <w:t>Квалификация участника закупки</w:t>
            </w:r>
          </w:p>
        </w:tc>
      </w:tr>
      <w:tr w:rsidR="00E74B75" w:rsidRPr="00841B19" w:rsidTr="00E74B75">
        <w:trPr>
          <w:trHeight w:val="328"/>
        </w:trPr>
        <w:tc>
          <w:tcPr>
            <w:tcW w:w="34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74B75" w:rsidRPr="00841427" w:rsidRDefault="00E74B75" w:rsidP="00B420A5">
            <w:pPr>
              <w:spacing w:after="0" w:line="240" w:lineRule="auto"/>
              <w:jc w:val="center"/>
              <w:rPr>
                <w:rFonts w:ascii="Times New Roman" w:hAnsi="Times New Roman"/>
                <w:sz w:val="20"/>
                <w:szCs w:val="20"/>
              </w:rPr>
            </w:pPr>
            <w:r w:rsidRPr="00841427">
              <w:rPr>
                <w:rFonts w:ascii="Times New Roman" w:hAnsi="Times New Roman"/>
                <w:sz w:val="20"/>
                <w:szCs w:val="20"/>
              </w:rPr>
              <w:t>Значимость критерия</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7A25D5" w:rsidP="00B420A5">
            <w:pPr>
              <w:spacing w:after="0" w:line="240" w:lineRule="auto"/>
              <w:jc w:val="center"/>
              <w:rPr>
                <w:rFonts w:ascii="Times New Roman" w:hAnsi="Times New Roman"/>
              </w:rPr>
            </w:pPr>
            <w:r>
              <w:rPr>
                <w:rFonts w:ascii="Times New Roman" w:hAnsi="Times New Roman"/>
              </w:rPr>
              <w:t>5</w:t>
            </w:r>
            <w:r w:rsidR="003F0C07">
              <w:rPr>
                <w:rFonts w:ascii="Times New Roman" w:hAnsi="Times New Roman"/>
              </w:rPr>
              <w:t>0</w:t>
            </w:r>
            <w:r w:rsidR="00E74B75" w:rsidRPr="00841B19">
              <w:rPr>
                <w:rFonts w:ascii="Times New Roman" w:hAnsi="Times New Roman"/>
              </w:rPr>
              <w:t>%</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7A25D5" w:rsidP="00B420A5">
            <w:pPr>
              <w:spacing w:after="0" w:line="240" w:lineRule="auto"/>
              <w:jc w:val="center"/>
              <w:rPr>
                <w:rFonts w:ascii="Times New Roman" w:hAnsi="Times New Roman"/>
              </w:rPr>
            </w:pPr>
            <w:r>
              <w:rPr>
                <w:rFonts w:ascii="Times New Roman" w:hAnsi="Times New Roman"/>
              </w:rPr>
              <w:t>5</w:t>
            </w:r>
            <w:r w:rsidR="00E74B75" w:rsidRPr="00841B19">
              <w:rPr>
                <w:rFonts w:ascii="Times New Roman" w:hAnsi="Times New Roman"/>
              </w:rPr>
              <w:t>0%</w:t>
            </w:r>
          </w:p>
        </w:tc>
      </w:tr>
      <w:tr w:rsidR="00E74B75" w:rsidRPr="00841B19" w:rsidTr="00E74B75">
        <w:trPr>
          <w:trHeight w:val="328"/>
        </w:trPr>
        <w:tc>
          <w:tcPr>
            <w:tcW w:w="34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74B75" w:rsidRPr="00841427" w:rsidRDefault="00E74B75" w:rsidP="00B420A5">
            <w:pPr>
              <w:spacing w:after="0" w:line="240" w:lineRule="auto"/>
              <w:jc w:val="center"/>
              <w:rPr>
                <w:rFonts w:ascii="Times New Roman" w:hAnsi="Times New Roman"/>
                <w:sz w:val="20"/>
                <w:szCs w:val="20"/>
              </w:rPr>
            </w:pPr>
            <w:r w:rsidRPr="00841427">
              <w:rPr>
                <w:rFonts w:ascii="Times New Roman" w:hAnsi="Times New Roman"/>
                <w:sz w:val="20"/>
                <w:szCs w:val="20"/>
              </w:rPr>
              <w:t>Коэффициент значимости критерия</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3F0C07" w:rsidP="007A25D5">
            <w:pPr>
              <w:spacing w:after="0" w:line="240" w:lineRule="auto"/>
              <w:jc w:val="center"/>
              <w:rPr>
                <w:rFonts w:ascii="Times New Roman" w:hAnsi="Times New Roman"/>
              </w:rPr>
            </w:pPr>
            <w:r>
              <w:rPr>
                <w:rFonts w:ascii="Times New Roman" w:hAnsi="Times New Roman"/>
              </w:rPr>
              <w:t>0,</w:t>
            </w:r>
            <w:r w:rsidR="007A25D5">
              <w:rPr>
                <w:rFonts w:ascii="Times New Roman" w:hAnsi="Times New Roman"/>
              </w:rPr>
              <w:t>5</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3F0C07" w:rsidP="007A25D5">
            <w:pPr>
              <w:spacing w:after="0" w:line="240" w:lineRule="auto"/>
              <w:jc w:val="center"/>
              <w:rPr>
                <w:rFonts w:ascii="Times New Roman" w:hAnsi="Times New Roman"/>
              </w:rPr>
            </w:pPr>
            <w:r>
              <w:rPr>
                <w:rFonts w:ascii="Times New Roman" w:hAnsi="Times New Roman"/>
              </w:rPr>
              <w:t>0,</w:t>
            </w:r>
            <w:r w:rsidR="007A25D5">
              <w:rPr>
                <w:rFonts w:ascii="Times New Roman" w:hAnsi="Times New Roman"/>
              </w:rPr>
              <w:t>5</w:t>
            </w:r>
          </w:p>
        </w:tc>
      </w:tr>
    </w:tbl>
    <w:p w:rsidR="00841B19" w:rsidRPr="003635E3" w:rsidRDefault="00841B19" w:rsidP="00CD139A">
      <w:pPr>
        <w:spacing w:after="0" w:line="240" w:lineRule="auto"/>
        <w:ind w:firstLine="720"/>
        <w:jc w:val="both"/>
        <w:rPr>
          <w:rFonts w:ascii="Times New Roman" w:hAnsi="Times New Roman"/>
          <w:sz w:val="12"/>
          <w:szCs w:val="12"/>
        </w:rPr>
      </w:pPr>
    </w:p>
    <w:p w:rsidR="004E114F" w:rsidRPr="004E114F" w:rsidRDefault="00DB393C" w:rsidP="004E114F">
      <w:pPr>
        <w:tabs>
          <w:tab w:val="left" w:pos="540"/>
        </w:tabs>
        <w:spacing w:after="0" w:line="240" w:lineRule="auto"/>
        <w:ind w:left="567"/>
        <w:rPr>
          <w:rFonts w:ascii="Times New Roman" w:hAnsi="Times New Roman"/>
          <w:b/>
          <w:lang w:eastAsia="ru-RU"/>
        </w:rPr>
      </w:pPr>
      <w:r>
        <w:rPr>
          <w:rFonts w:ascii="Times New Roman" w:hAnsi="Times New Roman"/>
          <w:b/>
          <w:bCs/>
          <w:i/>
          <w:u w:val="single"/>
          <w:lang w:eastAsia="ru-RU"/>
        </w:rPr>
        <w:t>6.</w:t>
      </w:r>
      <w:r w:rsidR="003F5B57">
        <w:rPr>
          <w:rFonts w:ascii="Times New Roman" w:hAnsi="Times New Roman"/>
          <w:b/>
          <w:bCs/>
          <w:i/>
          <w:u w:val="single"/>
          <w:lang w:eastAsia="ru-RU"/>
        </w:rPr>
        <w:t>3</w:t>
      </w:r>
      <w:r>
        <w:rPr>
          <w:rFonts w:ascii="Times New Roman" w:hAnsi="Times New Roman"/>
          <w:b/>
          <w:bCs/>
          <w:i/>
          <w:u w:val="single"/>
          <w:lang w:eastAsia="ru-RU"/>
        </w:rPr>
        <w:t>.5</w:t>
      </w:r>
      <w:r w:rsidR="00073A49" w:rsidRPr="00073A49">
        <w:rPr>
          <w:rFonts w:ascii="Times New Roman" w:hAnsi="Times New Roman"/>
          <w:b/>
          <w:bCs/>
          <w:i/>
          <w:u w:val="single"/>
          <w:lang w:eastAsia="ru-RU"/>
        </w:rPr>
        <w:t>.1 Порядок оценки заявок по критерию «цена договора»</w:t>
      </w:r>
    </w:p>
    <w:p w:rsidR="004E114F" w:rsidRPr="00A47D58" w:rsidRDefault="004E114F" w:rsidP="004E114F">
      <w:pPr>
        <w:tabs>
          <w:tab w:val="left" w:pos="540"/>
        </w:tabs>
        <w:spacing w:after="0" w:line="240" w:lineRule="auto"/>
        <w:ind w:left="567"/>
        <w:rPr>
          <w:rFonts w:ascii="Times New Roman" w:hAnsi="Times New Roman"/>
          <w:b/>
          <w:sz w:val="12"/>
          <w:szCs w:val="12"/>
          <w:lang w:eastAsia="ru-RU"/>
        </w:rPr>
      </w:pPr>
    </w:p>
    <w:p w:rsidR="009943A7" w:rsidRDefault="00BB35A4" w:rsidP="004E114F">
      <w:pPr>
        <w:autoSpaceDE w:val="0"/>
        <w:autoSpaceDN w:val="0"/>
        <w:adjustRightInd w:val="0"/>
        <w:spacing w:after="0" w:line="240" w:lineRule="auto"/>
        <w:ind w:firstLine="567"/>
        <w:jc w:val="both"/>
        <w:rPr>
          <w:rFonts w:ascii="Times New Roman" w:eastAsia="Times New Roman" w:hAnsi="Times New Roman"/>
          <w:lang w:eastAsia="ru-RU"/>
        </w:rPr>
      </w:pPr>
      <w:r>
        <w:rPr>
          <w:rFonts w:ascii="Times New Roman" w:eastAsia="Times New Roman" w:hAnsi="Times New Roman"/>
          <w:lang w:eastAsia="ru-RU"/>
        </w:rPr>
        <w:t>О</w:t>
      </w:r>
      <w:r w:rsidRPr="00BB35A4">
        <w:rPr>
          <w:rFonts w:ascii="Times New Roman" w:eastAsia="Times New Roman" w:hAnsi="Times New Roman"/>
          <w:lang w:eastAsia="ru-RU"/>
        </w:rPr>
        <w:t>ценк</w:t>
      </w:r>
      <w:r>
        <w:rPr>
          <w:rFonts w:ascii="Times New Roman" w:eastAsia="Times New Roman" w:hAnsi="Times New Roman"/>
          <w:lang w:eastAsia="ru-RU"/>
        </w:rPr>
        <w:t>а</w:t>
      </w:r>
      <w:r w:rsidRPr="00BB35A4">
        <w:rPr>
          <w:rFonts w:ascii="Times New Roman" w:eastAsia="Times New Roman" w:hAnsi="Times New Roman"/>
          <w:lang w:eastAsia="ru-RU"/>
        </w:rPr>
        <w:t xml:space="preserve"> заявок участников запроса предложений по критерию </w:t>
      </w:r>
      <w:r>
        <w:rPr>
          <w:rFonts w:ascii="Times New Roman" w:eastAsia="Times New Roman" w:hAnsi="Times New Roman"/>
          <w:lang w:eastAsia="ru-RU"/>
        </w:rPr>
        <w:t xml:space="preserve">оценки </w:t>
      </w:r>
      <w:r w:rsidRPr="00BB35A4">
        <w:rPr>
          <w:rFonts w:ascii="Times New Roman" w:eastAsia="Times New Roman" w:hAnsi="Times New Roman"/>
          <w:bCs/>
          <w:lang w:eastAsia="ru-RU"/>
        </w:rPr>
        <w:t>«Цена договора»</w:t>
      </w:r>
      <w:r>
        <w:rPr>
          <w:rFonts w:ascii="Times New Roman" w:eastAsia="Times New Roman" w:hAnsi="Times New Roman"/>
          <w:bCs/>
          <w:lang w:eastAsia="ru-RU"/>
        </w:rPr>
        <w:t xml:space="preserve"> осуществляется в соответствии с </w:t>
      </w:r>
      <w:r w:rsidR="009943A7" w:rsidRPr="009943A7">
        <w:rPr>
          <w:rFonts w:ascii="Times New Roman" w:eastAsia="Times New Roman" w:hAnsi="Times New Roman"/>
          <w:lang w:eastAsia="ru-RU"/>
        </w:rPr>
        <w:t>Постановление</w:t>
      </w:r>
      <w:r>
        <w:rPr>
          <w:rFonts w:ascii="Times New Roman" w:eastAsia="Times New Roman" w:hAnsi="Times New Roman"/>
          <w:lang w:eastAsia="ru-RU"/>
        </w:rPr>
        <w:t>м</w:t>
      </w:r>
      <w:r w:rsidR="009943A7" w:rsidRPr="009943A7">
        <w:rPr>
          <w:rFonts w:ascii="Times New Roman" w:eastAsia="Times New Roman" w:hAnsi="Times New Roman"/>
          <w:lang w:eastAsia="ru-RU"/>
        </w:rPr>
        <w:t xml:space="preserve"> Правительства РФ от 31 декабря 2021 г. N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N 2369 и признании утратившими силу некоторых актов и отдельных положений некоторых актов Правительства Российской Федерации" (с изменениями и дополнениями)</w:t>
      </w:r>
      <w:r w:rsidR="009943A7">
        <w:rPr>
          <w:rFonts w:ascii="Times New Roman" w:eastAsia="Times New Roman" w:hAnsi="Times New Roman"/>
          <w:lang w:eastAsia="ru-RU"/>
        </w:rPr>
        <w:t>.</w:t>
      </w:r>
    </w:p>
    <w:p w:rsidR="004E114F" w:rsidRDefault="004E114F" w:rsidP="004E114F">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При оценке заявок участников </w:t>
      </w:r>
      <w:r>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Pr>
          <w:rFonts w:ascii="Times New Roman" w:eastAsia="Times New Roman" w:hAnsi="Times New Roman"/>
          <w:bCs/>
          <w:lang w:eastAsia="ru-RU"/>
        </w:rPr>
        <w:t>договора</w:t>
      </w:r>
      <w:r w:rsidRPr="004E114F">
        <w:rPr>
          <w:rFonts w:ascii="Times New Roman" w:eastAsia="Times New Roman" w:hAnsi="Times New Roman"/>
          <w:bCs/>
          <w:lang w:eastAsia="ru-RU"/>
        </w:rPr>
        <w:t>»</w:t>
      </w:r>
      <w:r w:rsidRPr="004E114F">
        <w:rPr>
          <w:rFonts w:ascii="Times New Roman" w:eastAsia="Times New Roman" w:hAnsi="Times New Roman"/>
          <w:lang w:eastAsia="ru-RU"/>
        </w:rPr>
        <w:t xml:space="preserve"> лучшим условием исполнения </w:t>
      </w:r>
      <w:r>
        <w:rPr>
          <w:rFonts w:ascii="Times New Roman" w:eastAsia="Times New Roman" w:hAnsi="Times New Roman"/>
          <w:lang w:eastAsia="ru-RU"/>
        </w:rPr>
        <w:t>договора</w:t>
      </w:r>
      <w:r w:rsidRPr="004E114F">
        <w:rPr>
          <w:rFonts w:ascii="Times New Roman" w:eastAsia="Times New Roman" w:hAnsi="Times New Roman"/>
          <w:lang w:eastAsia="ru-RU"/>
        </w:rPr>
        <w:t xml:space="preserve"> признается предложение участника закупки с наименьшей ценой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rsidR="004E114F" w:rsidRDefault="004E114F" w:rsidP="003635E3">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Количество баллов, присуждаемых по критериям оценки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w:t>
      </w:r>
      <w:r w:rsidR="0093149D">
        <w:rPr>
          <w:rFonts w:ascii="Times New Roman" w:eastAsia="Times New Roman" w:hAnsi="Times New Roman"/>
          <w:lang w:eastAsia="ru-RU"/>
        </w:rPr>
        <w:t>БЦ</w:t>
      </w:r>
      <w:r w:rsidR="0093149D">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определяется </w:t>
      </w:r>
      <w:r w:rsidR="00AC5450" w:rsidRPr="00AC5450">
        <w:rPr>
          <w:rFonts w:ascii="Times New Roman" w:eastAsia="Times New Roman" w:hAnsi="Times New Roman"/>
          <w:lang w:eastAsia="ru-RU"/>
        </w:rPr>
        <w:t>одной из следующих формул</w:t>
      </w:r>
      <w:r w:rsidRPr="004E114F">
        <w:rPr>
          <w:rFonts w:ascii="Times New Roman" w:eastAsia="Times New Roman" w:hAnsi="Times New Roman"/>
          <w:lang w:eastAsia="ru-RU"/>
        </w:rPr>
        <w:t>:</w:t>
      </w:r>
    </w:p>
    <w:p w:rsidR="00AC5450" w:rsidRPr="003635E3" w:rsidRDefault="00AC5450" w:rsidP="0059522B">
      <w:pPr>
        <w:autoSpaceDE w:val="0"/>
        <w:autoSpaceDN w:val="0"/>
        <w:adjustRightInd w:val="0"/>
        <w:spacing w:after="0" w:line="240" w:lineRule="auto"/>
        <w:ind w:firstLine="567"/>
        <w:jc w:val="both"/>
        <w:rPr>
          <w:rFonts w:ascii="Times New Roman" w:eastAsia="Times New Roman" w:hAnsi="Times New Roman"/>
          <w:sz w:val="12"/>
          <w:szCs w:val="12"/>
          <w:lang w:eastAsia="ru-RU"/>
        </w:rPr>
      </w:pPr>
      <w:r w:rsidRPr="00AC5450">
        <w:rPr>
          <w:rFonts w:ascii="Times New Roman" w:eastAsia="Times New Roman" w:hAnsi="Times New Roman"/>
          <w:lang w:eastAsia="ru-RU"/>
        </w:rPr>
        <w:t xml:space="preserve">а) </w:t>
      </w:r>
    </w:p>
    <w:p w:rsidR="004E114F" w:rsidRPr="004E114F" w:rsidRDefault="004E114F" w:rsidP="0093149D">
      <w:pPr>
        <w:autoSpaceDE w:val="0"/>
        <w:autoSpaceDN w:val="0"/>
        <w:adjustRightInd w:val="0"/>
        <w:spacing w:after="0" w:line="240" w:lineRule="auto"/>
        <w:ind w:firstLine="540"/>
        <w:jc w:val="center"/>
        <w:rPr>
          <w:rFonts w:ascii="Times New Roman" w:eastAsia="Times New Roman" w:hAnsi="Times New Roman"/>
          <w:lang w:eastAsia="ru-RU"/>
        </w:rPr>
      </w:pPr>
      <w:r w:rsidRPr="004E114F">
        <w:rPr>
          <w:rFonts w:ascii="Times New Roman" w:eastAsia="Times New Roman" w:hAnsi="Times New Roman"/>
          <w:lang w:eastAsia="ru-RU"/>
        </w:rPr>
        <w:t xml:space="preserve"> </w:t>
      </w:r>
      <w:r w:rsidR="0093149D" w:rsidRPr="0093149D">
        <w:rPr>
          <w:rFonts w:ascii="Times New Roman" w:eastAsia="Times New Roman" w:hAnsi="Times New Roman"/>
          <w:noProof/>
          <w:lang w:eastAsia="ru-RU"/>
        </w:rPr>
        <w:drawing>
          <wp:inline distT="0" distB="0" distL="0" distR="0">
            <wp:extent cx="1676400" cy="4857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76400" cy="485775"/>
                    </a:xfrm>
                    <a:prstGeom prst="rect">
                      <a:avLst/>
                    </a:prstGeom>
                    <a:noFill/>
                    <a:ln>
                      <a:noFill/>
                    </a:ln>
                  </pic:spPr>
                </pic:pic>
              </a:graphicData>
            </a:graphic>
          </wp:inline>
        </w:drawing>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где:</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extent cx="207010" cy="224155"/>
            <wp:effectExtent l="19050" t="0" r="2540" b="0"/>
            <wp:docPr id="1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предложение участника </w:t>
      </w:r>
      <w:r w:rsidR="00073A49">
        <w:rPr>
          <w:rFonts w:ascii="Times New Roman" w:eastAsia="Times New Roman" w:hAnsi="Times New Roman"/>
          <w:lang w:eastAsia="ru-RU"/>
        </w:rPr>
        <w:t>запроса предложений</w:t>
      </w:r>
      <w:r w:rsidR="0093149D">
        <w:rPr>
          <w:rFonts w:ascii="Times New Roman" w:eastAsia="Times New Roman" w:hAnsi="Times New Roman"/>
          <w:lang w:eastAsia="ru-RU"/>
        </w:rPr>
        <w:t xml:space="preserve"> о цене договора</w:t>
      </w:r>
      <w:r w:rsidRPr="004E114F">
        <w:rPr>
          <w:rFonts w:ascii="Times New Roman" w:eastAsia="Times New Roman" w:hAnsi="Times New Roman"/>
          <w:lang w:eastAsia="ru-RU"/>
        </w:rPr>
        <w:t>, заявка которого оценивается;</w:t>
      </w:r>
    </w:p>
    <w:p w:rsidR="004E114F" w:rsidRDefault="007B26D9" w:rsidP="004E114F">
      <w:pPr>
        <w:autoSpaceDE w:val="0"/>
        <w:autoSpaceDN w:val="0"/>
        <w:adjustRightInd w:val="0"/>
        <w:spacing w:after="0" w:line="240" w:lineRule="auto"/>
        <w:ind w:firstLine="540"/>
        <w:jc w:val="both"/>
        <w:rPr>
          <w:rFonts w:ascii="Times New Roman" w:eastAsia="Times New Roman" w:hAnsi="Times New Roman"/>
          <w:lang w:eastAsia="ru-RU"/>
        </w:rPr>
      </w:pPr>
      <w:r>
        <w:rPr>
          <w:rFonts w:ascii="Times New Roman" w:eastAsia="Times New Roman" w:hAnsi="Times New Roman"/>
          <w:lang w:eastAsia="ru-RU"/>
        </w:rPr>
        <w:t xml:space="preserve">  </w:t>
      </w:r>
      <w:r w:rsidR="0093149D">
        <w:rPr>
          <w:rFonts w:ascii="Times New Roman" w:eastAsia="Times New Roman" w:hAnsi="Times New Roman"/>
          <w:lang w:eastAsia="ru-RU"/>
        </w:rPr>
        <w:t>Ц</w:t>
      </w:r>
      <w:r w:rsidR="0093149D">
        <w:rPr>
          <w:rFonts w:ascii="Times New Roman" w:eastAsia="Times New Roman" w:hAnsi="Times New Roman"/>
          <w:vertAlign w:val="subscript"/>
          <w:lang w:eastAsia="ru-RU"/>
        </w:rPr>
        <w:t>л</w:t>
      </w:r>
      <w:r w:rsidR="004E114F" w:rsidRPr="004E114F">
        <w:rPr>
          <w:rFonts w:ascii="Times New Roman" w:eastAsia="Times New Roman" w:hAnsi="Times New Roman"/>
          <w:lang w:eastAsia="ru-RU"/>
        </w:rPr>
        <w:t xml:space="preserve"> - </w:t>
      </w:r>
      <w:r w:rsidR="0093149D" w:rsidRPr="0093149D">
        <w:rPr>
          <w:rFonts w:ascii="Times New Roman" w:eastAsia="Times New Roman" w:hAnsi="Times New Roman"/>
          <w:lang w:eastAsia="ru-RU"/>
        </w:rPr>
        <w:t>наилучшее ценовое предложение из числа предложенных</w:t>
      </w:r>
      <w:r w:rsidR="0093149D">
        <w:rPr>
          <w:rFonts w:ascii="Times New Roman" w:eastAsia="Times New Roman" w:hAnsi="Times New Roman"/>
          <w:lang w:eastAsia="ru-RU"/>
        </w:rPr>
        <w:t xml:space="preserve"> </w:t>
      </w:r>
      <w:r w:rsidR="0093149D" w:rsidRPr="0093149D">
        <w:rPr>
          <w:rFonts w:ascii="Times New Roman" w:eastAsia="Times New Roman" w:hAnsi="Times New Roman"/>
          <w:lang w:eastAsia="ru-RU"/>
        </w:rPr>
        <w:t>участниками закупки</w:t>
      </w:r>
      <w:r w:rsidR="0093149D">
        <w:rPr>
          <w:rFonts w:ascii="Times New Roman" w:eastAsia="Times New Roman" w:hAnsi="Times New Roman"/>
          <w:lang w:eastAsia="ru-RU"/>
        </w:rPr>
        <w:t xml:space="preserve">, </w:t>
      </w:r>
      <w:r w:rsidR="0093149D" w:rsidRPr="0093149D">
        <w:rPr>
          <w:rFonts w:ascii="Times New Roman" w:eastAsia="Times New Roman" w:hAnsi="Times New Roman"/>
          <w:lang w:eastAsia="ru-RU"/>
        </w:rPr>
        <w:t>заявки (части заявки) которых подлежат оценке по критерию оценки "</w:t>
      </w:r>
      <w:r>
        <w:rPr>
          <w:rFonts w:ascii="Times New Roman" w:eastAsia="Times New Roman" w:hAnsi="Times New Roman"/>
          <w:lang w:eastAsia="ru-RU"/>
        </w:rPr>
        <w:t>Ц</w:t>
      </w:r>
      <w:r w:rsidR="0093149D" w:rsidRPr="0093149D">
        <w:rPr>
          <w:rFonts w:ascii="Times New Roman" w:eastAsia="Times New Roman" w:hAnsi="Times New Roman"/>
          <w:lang w:eastAsia="ru-RU"/>
        </w:rPr>
        <w:t xml:space="preserve">ена </w:t>
      </w:r>
      <w:r w:rsidR="0093149D">
        <w:rPr>
          <w:rFonts w:ascii="Times New Roman" w:eastAsia="Times New Roman" w:hAnsi="Times New Roman"/>
          <w:lang w:eastAsia="ru-RU"/>
        </w:rPr>
        <w:t>договора</w:t>
      </w:r>
      <w:r w:rsidR="0093149D" w:rsidRPr="0093149D">
        <w:rPr>
          <w:rFonts w:ascii="Times New Roman" w:eastAsia="Times New Roman" w:hAnsi="Times New Roman"/>
          <w:lang w:eastAsia="ru-RU"/>
        </w:rPr>
        <w:t>"</w:t>
      </w:r>
      <w:r w:rsidR="004E114F" w:rsidRPr="004E114F">
        <w:rPr>
          <w:rFonts w:ascii="Times New Roman" w:eastAsia="Times New Roman" w:hAnsi="Times New Roman"/>
          <w:lang w:eastAsia="ru-RU"/>
        </w:rPr>
        <w:t>;</w:t>
      </w:r>
    </w:p>
    <w:p w:rsidR="00AC5450" w:rsidRDefault="00AC5450" w:rsidP="004E114F">
      <w:pPr>
        <w:autoSpaceDE w:val="0"/>
        <w:autoSpaceDN w:val="0"/>
        <w:adjustRightInd w:val="0"/>
        <w:spacing w:after="0" w:line="240" w:lineRule="auto"/>
        <w:ind w:firstLine="540"/>
        <w:jc w:val="both"/>
        <w:rPr>
          <w:rFonts w:ascii="Times New Roman" w:eastAsia="Times New Roman" w:hAnsi="Times New Roman"/>
          <w:lang w:eastAsia="ru-RU"/>
        </w:rPr>
      </w:pPr>
    </w:p>
    <w:p w:rsidR="00AC5450" w:rsidRDefault="00AC5450" w:rsidP="004E114F">
      <w:pPr>
        <w:autoSpaceDE w:val="0"/>
        <w:autoSpaceDN w:val="0"/>
        <w:adjustRightInd w:val="0"/>
        <w:spacing w:after="0" w:line="240" w:lineRule="auto"/>
        <w:ind w:firstLine="540"/>
        <w:jc w:val="both"/>
        <w:rPr>
          <w:rFonts w:ascii="Times New Roman" w:eastAsia="Times New Roman" w:hAnsi="Times New Roman"/>
          <w:lang w:eastAsia="ru-RU"/>
        </w:rPr>
      </w:pPr>
      <w:r>
        <w:rPr>
          <w:rFonts w:ascii="Times New Roman" w:eastAsia="Times New Roman" w:hAnsi="Times New Roman"/>
          <w:lang w:eastAsia="ru-RU"/>
        </w:rPr>
        <w:t xml:space="preserve">б) </w:t>
      </w:r>
      <w:r w:rsidRPr="00AC5450">
        <w:rPr>
          <w:rFonts w:ascii="Times New Roman" w:eastAsia="Times New Roman" w:hAnsi="Times New Roman"/>
          <w:lang w:eastAsia="ru-RU"/>
        </w:rPr>
        <w:t>в случае если по результатам применения формулы, предусмотренной подпунктом "а" настоящего пункта, при оценке хотя бы одной заявки получено значение, являющееся отрицательным числом, значение количества баллов по критерию оценки "</w:t>
      </w:r>
      <w:r w:rsidR="00BB35A4">
        <w:rPr>
          <w:rFonts w:ascii="Times New Roman" w:eastAsia="Times New Roman" w:hAnsi="Times New Roman"/>
          <w:lang w:eastAsia="ru-RU"/>
        </w:rPr>
        <w:t>Ц</w:t>
      </w:r>
      <w:r w:rsidRPr="00AC5450">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AC5450">
        <w:rPr>
          <w:rFonts w:ascii="Times New Roman" w:eastAsia="Times New Roman" w:hAnsi="Times New Roman"/>
          <w:lang w:eastAsia="ru-RU"/>
        </w:rPr>
        <w:t xml:space="preserve"> " всем заявкам, подлежащим оценке по указанному критерию оценки (</w:t>
      </w:r>
      <w:r>
        <w:rPr>
          <w:rFonts w:ascii="Times New Roman" w:eastAsia="Times New Roman" w:hAnsi="Times New Roman"/>
          <w:lang w:eastAsia="ru-RU"/>
        </w:rPr>
        <w:t>БЦ</w:t>
      </w:r>
      <w:r>
        <w:rPr>
          <w:rFonts w:ascii="Times New Roman" w:eastAsia="Times New Roman" w:hAnsi="Times New Roman"/>
          <w:vertAlign w:val="subscript"/>
          <w:lang w:val="en-US" w:eastAsia="ru-RU"/>
        </w:rPr>
        <w:t>i</w:t>
      </w:r>
      <w:r w:rsidRPr="00AC5450">
        <w:rPr>
          <w:rFonts w:ascii="Times New Roman" w:eastAsia="Times New Roman" w:hAnsi="Times New Roman"/>
          <w:lang w:eastAsia="ru-RU"/>
        </w:rPr>
        <w:t>), определяется по формуле:</w:t>
      </w:r>
    </w:p>
    <w:p w:rsidR="00AC5450" w:rsidRDefault="00AC5450" w:rsidP="004E114F">
      <w:pPr>
        <w:autoSpaceDE w:val="0"/>
        <w:autoSpaceDN w:val="0"/>
        <w:adjustRightInd w:val="0"/>
        <w:spacing w:after="0" w:line="240" w:lineRule="auto"/>
        <w:ind w:firstLine="540"/>
        <w:jc w:val="both"/>
        <w:rPr>
          <w:rFonts w:ascii="Times New Roman" w:eastAsia="Times New Roman" w:hAnsi="Times New Roman"/>
          <w:lang w:eastAsia="ru-RU"/>
        </w:rPr>
      </w:pPr>
    </w:p>
    <w:p w:rsidR="00AC5450" w:rsidRDefault="00D34B7D" w:rsidP="00D34B7D">
      <w:pPr>
        <w:autoSpaceDE w:val="0"/>
        <w:autoSpaceDN w:val="0"/>
        <w:adjustRightInd w:val="0"/>
        <w:spacing w:after="0" w:line="240" w:lineRule="auto"/>
        <w:ind w:left="3540" w:firstLine="708"/>
        <w:jc w:val="both"/>
        <w:rPr>
          <w:rFonts w:ascii="Times New Roman" w:eastAsia="Times New Roman" w:hAnsi="Times New Roman"/>
          <w:sz w:val="24"/>
          <w:szCs w:val="24"/>
          <w:lang w:eastAsia="ru-RU"/>
        </w:rPr>
      </w:pPr>
      <w:r w:rsidRPr="00D34B7D">
        <w:rPr>
          <w:rFonts w:ascii="Times New Roman" w:eastAsia="Times New Roman" w:hAnsi="Times New Roman"/>
          <w:sz w:val="24"/>
          <w:szCs w:val="24"/>
          <w:lang w:eastAsia="ru-RU"/>
        </w:rPr>
        <w:t>БЦ</w:t>
      </w:r>
      <w:r w:rsidRPr="00D34B7D">
        <w:rPr>
          <w:rFonts w:ascii="Times New Roman" w:eastAsia="Times New Roman" w:hAnsi="Times New Roman"/>
          <w:sz w:val="24"/>
          <w:szCs w:val="24"/>
          <w:vertAlign w:val="subscript"/>
          <w:lang w:val="en-US" w:eastAsia="ru-RU"/>
        </w:rPr>
        <w:t>i</w:t>
      </w:r>
      <w:r w:rsidRPr="00D34B7D">
        <w:rPr>
          <w:rFonts w:ascii="Times New Roman" w:eastAsia="Times New Roman" w:hAnsi="Times New Roman"/>
          <w:sz w:val="24"/>
          <w:szCs w:val="24"/>
          <w:vertAlign w:val="subscript"/>
          <w:lang w:eastAsia="ru-RU"/>
        </w:rPr>
        <w:t xml:space="preserve"> </w:t>
      </w:r>
      <w:r w:rsidRPr="00D34B7D">
        <w:rPr>
          <w:rFonts w:ascii="Times New Roman" w:eastAsia="Times New Roman" w:hAnsi="Times New Roman"/>
          <w:sz w:val="24"/>
          <w:szCs w:val="24"/>
          <w:lang w:eastAsia="ru-RU"/>
        </w:rPr>
        <w:t>=(Ц</w:t>
      </w:r>
      <w:r w:rsidRPr="00D34B7D">
        <w:rPr>
          <w:rFonts w:ascii="Times New Roman" w:eastAsia="Times New Roman" w:hAnsi="Times New Roman"/>
          <w:sz w:val="24"/>
          <w:szCs w:val="24"/>
          <w:vertAlign w:val="subscript"/>
          <w:lang w:eastAsia="ru-RU"/>
        </w:rPr>
        <w:t>нач</w:t>
      </w:r>
      <w:r w:rsidRPr="00D34B7D">
        <w:rPr>
          <w:rFonts w:ascii="Times New Roman" w:eastAsia="Times New Roman" w:hAnsi="Times New Roman"/>
          <w:sz w:val="24"/>
          <w:szCs w:val="24"/>
          <w:lang w:eastAsia="ru-RU"/>
        </w:rPr>
        <w:t xml:space="preserve"> - Ц</w:t>
      </w:r>
      <w:r w:rsidRPr="00D34B7D">
        <w:rPr>
          <w:rFonts w:ascii="Times New Roman" w:eastAsia="Times New Roman" w:hAnsi="Times New Roman"/>
          <w:sz w:val="24"/>
          <w:szCs w:val="24"/>
          <w:vertAlign w:val="subscript"/>
          <w:lang w:val="en-US" w:eastAsia="ru-RU"/>
        </w:rPr>
        <w:t>i</w:t>
      </w:r>
      <w:r w:rsidRPr="00D34B7D">
        <w:rPr>
          <w:rFonts w:ascii="Times New Roman" w:eastAsia="Times New Roman" w:hAnsi="Times New Roman"/>
          <w:sz w:val="24"/>
          <w:szCs w:val="24"/>
          <w:lang w:eastAsia="ru-RU"/>
        </w:rPr>
        <w:t>)×</w:t>
      </w:r>
      <m:oMath>
        <m:f>
          <m:fPr>
            <m:ctrlPr>
              <w:rPr>
                <w:rFonts w:ascii="Cambria Math" w:eastAsia="Times New Roman" w:hAnsi="Times New Roman"/>
                <w:sz w:val="24"/>
                <w:szCs w:val="24"/>
                <w:lang w:eastAsia="ru-RU"/>
              </w:rPr>
            </m:ctrlPr>
          </m:fPr>
          <m:num>
            <m:r>
              <m:rPr>
                <m:sty m:val="p"/>
              </m:rPr>
              <w:rPr>
                <w:rFonts w:ascii="Cambria Math" w:eastAsia="Times New Roman" w:hAnsi="Times New Roman"/>
                <w:sz w:val="24"/>
                <w:szCs w:val="24"/>
                <w:lang w:eastAsia="ru-RU"/>
              </w:rPr>
              <m:t>100</m:t>
            </m:r>
          </m:num>
          <m:den>
            <m:r>
              <m:rPr>
                <m:sty m:val="p"/>
              </m:rPr>
              <w:rPr>
                <w:rFonts w:ascii="Times New Roman" w:eastAsia="Times New Roman" w:hAnsi="Times New Roman"/>
                <w:sz w:val="24"/>
                <w:szCs w:val="24"/>
                <w:lang w:eastAsia="ru-RU"/>
              </w:rPr>
              <m:t>Цнач-Цл</m:t>
            </m:r>
          </m:den>
        </m:f>
      </m:oMath>
      <w:r w:rsidR="00A03A33">
        <w:rPr>
          <w:rFonts w:ascii="Times New Roman" w:eastAsia="Times New Roman" w:hAnsi="Times New Roman"/>
          <w:sz w:val="24"/>
          <w:szCs w:val="24"/>
          <w:lang w:eastAsia="ru-RU"/>
        </w:rPr>
        <w:t>,</w:t>
      </w:r>
    </w:p>
    <w:p w:rsidR="00AC5450" w:rsidRDefault="00A03A33" w:rsidP="004E114F">
      <w:pPr>
        <w:autoSpaceDE w:val="0"/>
        <w:autoSpaceDN w:val="0"/>
        <w:adjustRightInd w:val="0"/>
        <w:spacing w:after="0" w:line="240" w:lineRule="auto"/>
        <w:ind w:firstLine="540"/>
        <w:jc w:val="both"/>
        <w:rPr>
          <w:rFonts w:ascii="Times New Roman" w:eastAsia="Times New Roman" w:hAnsi="Times New Roman"/>
          <w:lang w:eastAsia="ru-RU"/>
        </w:rPr>
      </w:pPr>
      <w:r>
        <w:rPr>
          <w:rFonts w:ascii="Times New Roman" w:eastAsia="Times New Roman" w:hAnsi="Times New Roman"/>
          <w:lang w:eastAsia="ru-RU"/>
        </w:rPr>
        <w:t>где:</w:t>
      </w:r>
    </w:p>
    <w:p w:rsidR="00A03A33" w:rsidRDefault="00A03A33" w:rsidP="004E114F">
      <w:pPr>
        <w:autoSpaceDE w:val="0"/>
        <w:autoSpaceDN w:val="0"/>
        <w:adjustRightInd w:val="0"/>
        <w:spacing w:after="0" w:line="240" w:lineRule="auto"/>
        <w:ind w:firstLine="540"/>
        <w:jc w:val="both"/>
        <w:rPr>
          <w:rFonts w:ascii="Times New Roman" w:hAnsi="Times New Roman"/>
          <w:color w:val="22272F"/>
          <w:shd w:val="clear" w:color="auto" w:fill="FFFFFF"/>
        </w:rPr>
      </w:pPr>
      <w:r>
        <w:rPr>
          <w:rFonts w:ascii="Times New Roman" w:eastAsia="Times New Roman" w:hAnsi="Times New Roman"/>
          <w:lang w:eastAsia="ru-RU"/>
        </w:rPr>
        <w:t>Ц</w:t>
      </w:r>
      <w:r w:rsidRPr="00A03A33">
        <w:rPr>
          <w:rFonts w:ascii="Times New Roman" w:eastAsia="Times New Roman" w:hAnsi="Times New Roman"/>
          <w:vertAlign w:val="subscript"/>
          <w:lang w:eastAsia="ru-RU"/>
        </w:rPr>
        <w:t>нач</w:t>
      </w:r>
      <w:r>
        <w:rPr>
          <w:rFonts w:ascii="Times New Roman" w:eastAsia="Times New Roman" w:hAnsi="Times New Roman"/>
          <w:vertAlign w:val="subscript"/>
          <w:lang w:eastAsia="ru-RU"/>
        </w:rPr>
        <w:t xml:space="preserve"> - </w:t>
      </w:r>
      <w:r w:rsidRPr="00A03A33">
        <w:rPr>
          <w:rFonts w:ascii="Times New Roman" w:hAnsi="Times New Roman"/>
          <w:color w:val="22272F"/>
          <w:shd w:val="clear" w:color="auto" w:fill="FFFFFF"/>
        </w:rPr>
        <w:t xml:space="preserve">начальная (максимальная) цена </w:t>
      </w:r>
      <w:r>
        <w:rPr>
          <w:rFonts w:ascii="Times New Roman" w:hAnsi="Times New Roman"/>
          <w:color w:val="22272F"/>
          <w:shd w:val="clear" w:color="auto" w:fill="FFFFFF"/>
        </w:rPr>
        <w:t>договора.</w:t>
      </w:r>
    </w:p>
    <w:p w:rsidR="00A03A33" w:rsidRDefault="00A03A33" w:rsidP="004E114F">
      <w:pPr>
        <w:autoSpaceDE w:val="0"/>
        <w:autoSpaceDN w:val="0"/>
        <w:adjustRightInd w:val="0"/>
        <w:spacing w:after="0" w:line="240" w:lineRule="auto"/>
        <w:ind w:firstLine="540"/>
        <w:jc w:val="both"/>
        <w:rPr>
          <w:rFonts w:ascii="Times New Roman" w:eastAsia="Times New Roman" w:hAnsi="Times New Roman"/>
          <w:lang w:eastAsia="ru-RU"/>
        </w:rPr>
      </w:pPr>
    </w:p>
    <w:p w:rsidR="007B26D9" w:rsidRPr="007B26D9" w:rsidRDefault="007B26D9" w:rsidP="007B26D9">
      <w:pPr>
        <w:autoSpaceDE w:val="0"/>
        <w:autoSpaceDN w:val="0"/>
        <w:adjustRightInd w:val="0"/>
        <w:spacing w:after="0" w:line="240" w:lineRule="auto"/>
        <w:ind w:firstLine="540"/>
        <w:jc w:val="both"/>
        <w:rPr>
          <w:rFonts w:ascii="Times New Roman" w:eastAsia="Times New Roman" w:hAnsi="Times New Roman"/>
          <w:lang w:eastAsia="ru-RU"/>
        </w:rPr>
      </w:pPr>
      <w:r w:rsidRPr="007B26D9">
        <w:rPr>
          <w:rFonts w:ascii="Times New Roman" w:eastAsia="Times New Roman" w:hAnsi="Times New Roman"/>
          <w:lang w:eastAsia="ru-RU"/>
        </w:rPr>
        <w:t xml:space="preserve">Если при проведении процедуры подачи предложений о цене </w:t>
      </w:r>
      <w:r>
        <w:rPr>
          <w:rFonts w:ascii="Times New Roman" w:eastAsia="Times New Roman" w:hAnsi="Times New Roman"/>
          <w:lang w:eastAsia="ru-RU"/>
        </w:rPr>
        <w:t>договора</w:t>
      </w:r>
      <w:r w:rsidRPr="007B26D9">
        <w:rPr>
          <w:rFonts w:ascii="Times New Roman" w:eastAsia="Times New Roman" w:hAnsi="Times New Roman"/>
          <w:lang w:eastAsia="ru-RU"/>
        </w:rPr>
        <w:t xml:space="preserve"> подано ценовое предложение, предусматривающее снижение цены </w:t>
      </w:r>
      <w:r>
        <w:rPr>
          <w:rFonts w:ascii="Times New Roman" w:eastAsia="Times New Roman" w:hAnsi="Times New Roman"/>
          <w:lang w:eastAsia="ru-RU"/>
        </w:rPr>
        <w:t>договора</w:t>
      </w:r>
      <w:r w:rsidRPr="007B26D9">
        <w:rPr>
          <w:rFonts w:ascii="Times New Roman" w:eastAsia="Times New Roman" w:hAnsi="Times New Roman"/>
          <w:lang w:eastAsia="ru-RU"/>
        </w:rPr>
        <w:t xml:space="preserve"> ниже нуля, значение количества баллов по критерию оценки "</w:t>
      </w:r>
      <w:r>
        <w:rPr>
          <w:rFonts w:ascii="Times New Roman" w:eastAsia="Times New Roman" w:hAnsi="Times New Roman"/>
          <w:lang w:eastAsia="ru-RU"/>
        </w:rPr>
        <w:t>Ц</w:t>
      </w:r>
      <w:r w:rsidRPr="007B26D9">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7B26D9">
        <w:rPr>
          <w:rFonts w:ascii="Times New Roman" w:eastAsia="Times New Roman" w:hAnsi="Times New Roman"/>
          <w:lang w:eastAsia="ru-RU"/>
        </w:rPr>
        <w:t>" (БЦ</w:t>
      </w:r>
      <w:r w:rsidRPr="007B26D9">
        <w:rPr>
          <w:rFonts w:ascii="Times New Roman" w:eastAsia="Times New Roman" w:hAnsi="Times New Roman"/>
          <w:vertAlign w:val="subscript"/>
          <w:lang w:eastAsia="ru-RU"/>
        </w:rPr>
        <w:t>i</w:t>
      </w:r>
      <w:r w:rsidRPr="007B26D9">
        <w:rPr>
          <w:rFonts w:ascii="Times New Roman" w:eastAsia="Times New Roman" w:hAnsi="Times New Roman"/>
          <w:lang w:eastAsia="ru-RU"/>
        </w:rPr>
        <w:t>) определяется в следующем порядке:</w:t>
      </w:r>
    </w:p>
    <w:p w:rsidR="007B26D9" w:rsidRPr="007B26D9" w:rsidRDefault="007B26D9" w:rsidP="007B26D9">
      <w:pPr>
        <w:autoSpaceDE w:val="0"/>
        <w:autoSpaceDN w:val="0"/>
        <w:adjustRightInd w:val="0"/>
        <w:spacing w:after="0" w:line="240" w:lineRule="auto"/>
        <w:ind w:firstLine="540"/>
        <w:jc w:val="both"/>
        <w:rPr>
          <w:rFonts w:ascii="Times New Roman" w:eastAsia="Times New Roman" w:hAnsi="Times New Roman"/>
          <w:lang w:eastAsia="ru-RU"/>
        </w:rPr>
      </w:pPr>
      <w:bookmarkStart w:id="16" w:name="P88"/>
      <w:bookmarkEnd w:id="16"/>
      <w:r w:rsidRPr="007B26D9">
        <w:rPr>
          <w:rFonts w:ascii="Times New Roman" w:eastAsia="Times New Roman" w:hAnsi="Times New Roman"/>
          <w:lang w:eastAsia="ru-RU"/>
        </w:rPr>
        <w:t xml:space="preserve">а) для подлежащей оценке заявки участника закупки, ценовое предложение которого не предусматривает снижение цены </w:t>
      </w:r>
      <w:r>
        <w:rPr>
          <w:rFonts w:ascii="Times New Roman" w:eastAsia="Times New Roman" w:hAnsi="Times New Roman"/>
          <w:lang w:eastAsia="ru-RU"/>
        </w:rPr>
        <w:t>договора</w:t>
      </w:r>
      <w:r w:rsidRPr="007B26D9">
        <w:rPr>
          <w:rFonts w:ascii="Times New Roman" w:eastAsia="Times New Roman" w:hAnsi="Times New Roman"/>
          <w:lang w:eastAsia="ru-RU"/>
        </w:rPr>
        <w:t xml:space="preserve"> ниже нуля, по критерию оценки "</w:t>
      </w:r>
      <w:r>
        <w:rPr>
          <w:rFonts w:ascii="Times New Roman" w:eastAsia="Times New Roman" w:hAnsi="Times New Roman"/>
          <w:lang w:eastAsia="ru-RU"/>
        </w:rPr>
        <w:t>Ц</w:t>
      </w:r>
      <w:r w:rsidRPr="007B26D9">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7B26D9">
        <w:rPr>
          <w:rFonts w:ascii="Times New Roman" w:eastAsia="Times New Roman" w:hAnsi="Times New Roman"/>
          <w:lang w:eastAsia="ru-RU"/>
        </w:rPr>
        <w:t>" значение количества баллов по указанному критерию оценки (БЦ</w:t>
      </w:r>
      <w:r w:rsidRPr="007B26D9">
        <w:rPr>
          <w:rFonts w:ascii="Times New Roman" w:eastAsia="Times New Roman" w:hAnsi="Times New Roman"/>
          <w:vertAlign w:val="subscript"/>
          <w:lang w:eastAsia="ru-RU"/>
        </w:rPr>
        <w:t>i</w:t>
      </w:r>
      <w:r w:rsidRPr="007B26D9">
        <w:rPr>
          <w:rFonts w:ascii="Times New Roman" w:eastAsia="Times New Roman" w:hAnsi="Times New Roman"/>
          <w:lang w:eastAsia="ru-RU"/>
        </w:rPr>
        <w:t>) определяется по формуле:</w:t>
      </w:r>
    </w:p>
    <w:p w:rsidR="007B26D9" w:rsidRPr="007B26D9" w:rsidRDefault="007B26D9" w:rsidP="007B26D9">
      <w:pPr>
        <w:autoSpaceDE w:val="0"/>
        <w:autoSpaceDN w:val="0"/>
        <w:adjustRightInd w:val="0"/>
        <w:spacing w:after="0" w:line="240" w:lineRule="auto"/>
        <w:ind w:firstLine="540"/>
        <w:jc w:val="both"/>
        <w:rPr>
          <w:rFonts w:ascii="Times New Roman" w:eastAsia="Times New Roman" w:hAnsi="Times New Roman"/>
          <w:lang w:eastAsia="ru-RU"/>
        </w:rPr>
      </w:pPr>
    </w:p>
    <w:p w:rsidR="00A03A33" w:rsidRPr="003565D2" w:rsidRDefault="003565D2" w:rsidP="007B26D9">
      <w:pPr>
        <w:autoSpaceDE w:val="0"/>
        <w:autoSpaceDN w:val="0"/>
        <w:adjustRightInd w:val="0"/>
        <w:spacing w:after="0" w:line="240" w:lineRule="auto"/>
        <w:ind w:firstLine="540"/>
        <w:jc w:val="center"/>
        <w:rPr>
          <w:rFonts w:ascii="Times New Roman" w:eastAsia="Times New Roman" w:hAnsi="Times New Roman"/>
          <w:lang w:eastAsia="ru-RU"/>
        </w:rPr>
      </w:pPr>
      <m:oMathPara>
        <m:oMath>
          <m:r>
            <m:rPr>
              <m:sty m:val="p"/>
            </m:rPr>
            <w:rPr>
              <w:rFonts w:ascii="Times New Roman" w:eastAsia="Times New Roman" w:hAnsi="Times New Roman"/>
              <w:lang w:eastAsia="ru-RU"/>
            </w:rPr>
            <m:t>БЦ</m:t>
          </m:r>
          <m:r>
            <m:rPr>
              <m:sty m:val="p"/>
            </m:rPr>
            <w:rPr>
              <w:rFonts w:ascii="Cambria Math" w:eastAsia="Times New Roman" w:hAnsi="Times New Roman"/>
              <w:lang w:val="en-US" w:eastAsia="ru-RU"/>
            </w:rPr>
            <m:t>i</m:t>
          </m:r>
          <m:r>
            <m:rPr>
              <m:sty m:val="p"/>
            </m:rPr>
            <w:rPr>
              <w:rFonts w:ascii="Cambria Math" w:eastAsia="Times New Roman" w:hAnsi="Times New Roman"/>
              <w:lang w:eastAsia="ru-RU"/>
            </w:rPr>
            <m:t>=100</m:t>
          </m:r>
          <m:r>
            <m:rPr>
              <m:sty m:val="p"/>
            </m:rPr>
            <w:rPr>
              <w:rFonts w:ascii="Times New Roman" w:eastAsia="Times New Roman" w:hAnsi="Times New Roman"/>
              <w:lang w:eastAsia="ru-RU"/>
            </w:rPr>
            <m:t>-</m:t>
          </m:r>
          <m:d>
            <m:dPr>
              <m:ctrlPr>
                <w:rPr>
                  <w:rFonts w:ascii="Cambria Math" w:eastAsia="Times New Roman" w:hAnsi="Times New Roman"/>
                  <w:lang w:eastAsia="ru-RU"/>
                </w:rPr>
              </m:ctrlPr>
            </m:dPr>
            <m:e>
              <m:f>
                <m:fPr>
                  <m:ctrlPr>
                    <w:rPr>
                      <w:rFonts w:ascii="Cambria Math" w:eastAsia="Times New Roman" w:hAnsi="Times New Roman"/>
                      <w:lang w:eastAsia="ru-RU"/>
                    </w:rPr>
                  </m:ctrlPr>
                </m:fPr>
                <m:num>
                  <m:r>
                    <m:rPr>
                      <m:sty m:val="p"/>
                    </m:rPr>
                    <w:rPr>
                      <w:rFonts w:ascii="Times New Roman" w:eastAsia="Times New Roman" w:hAnsi="Times New Roman"/>
                      <w:lang w:eastAsia="ru-RU"/>
                    </w:rPr>
                    <m:t>Ц</m:t>
                  </m:r>
                  <m:r>
                    <m:rPr>
                      <m:sty m:val="p"/>
                    </m:rPr>
                    <w:rPr>
                      <w:rFonts w:ascii="Cambria Math" w:eastAsia="Times New Roman" w:hAnsi="Times New Roman"/>
                      <w:lang w:val="en-US" w:eastAsia="ru-RU"/>
                    </w:rPr>
                    <m:t>i</m:t>
                  </m:r>
                  <m:r>
                    <m:rPr>
                      <m:sty m:val="p"/>
                    </m:rPr>
                    <w:rPr>
                      <w:rFonts w:ascii="Cambria Math" w:eastAsia="Times New Roman" w:hAnsi="Times New Roman"/>
                      <w:lang w:eastAsia="ru-RU"/>
                    </w:rPr>
                    <m:t>+</m:t>
                  </m:r>
                  <m:r>
                    <m:rPr>
                      <m:sty m:val="p"/>
                    </m:rPr>
                    <w:rPr>
                      <w:rFonts w:ascii="Times New Roman" w:eastAsia="Times New Roman" w:hAnsi="Times New Roman"/>
                      <w:lang w:eastAsia="ru-RU"/>
                    </w:rPr>
                    <m:t>Цл</m:t>
                  </m:r>
                </m:num>
                <m:den>
                  <m:r>
                    <m:rPr>
                      <m:sty m:val="p"/>
                    </m:rPr>
                    <w:rPr>
                      <w:rFonts w:ascii="Times New Roman" w:eastAsia="Times New Roman" w:hAnsi="Times New Roman"/>
                      <w:lang w:eastAsia="ru-RU"/>
                    </w:rPr>
                    <m:t>Цнач</m:t>
                  </m:r>
                  <m:r>
                    <m:rPr>
                      <m:sty m:val="p"/>
                    </m:rPr>
                    <w:rPr>
                      <w:rFonts w:ascii="Cambria Math" w:eastAsia="Times New Roman" w:hAnsi="Times New Roman"/>
                      <w:lang w:eastAsia="ru-RU"/>
                    </w:rPr>
                    <m:t>+</m:t>
                  </m:r>
                  <m:r>
                    <m:rPr>
                      <m:sty m:val="p"/>
                    </m:rPr>
                    <w:rPr>
                      <w:rFonts w:ascii="Times New Roman" w:eastAsia="Times New Roman" w:hAnsi="Times New Roman"/>
                      <w:lang w:eastAsia="ru-RU"/>
                    </w:rPr>
                    <m:t>Цл</m:t>
                  </m:r>
                </m:den>
              </m:f>
            </m:e>
          </m:d>
          <m:r>
            <m:rPr>
              <m:sty m:val="p"/>
            </m:rPr>
            <w:rPr>
              <w:rFonts w:ascii="Times New Roman" w:eastAsia="Times New Roman" w:hAnsi="Times New Roman"/>
              <w:lang w:eastAsia="ru-RU"/>
            </w:rPr>
            <m:t>×</m:t>
          </m:r>
          <m:r>
            <m:rPr>
              <m:sty m:val="p"/>
            </m:rPr>
            <w:rPr>
              <w:rFonts w:ascii="Cambria Math" w:eastAsia="Times New Roman" w:hAnsi="Times New Roman"/>
              <w:lang w:eastAsia="ru-RU"/>
            </w:rPr>
            <m:t>100</m:t>
          </m:r>
        </m:oMath>
      </m:oMathPara>
    </w:p>
    <w:p w:rsidR="007B26D9" w:rsidRPr="007B26D9" w:rsidRDefault="007B26D9" w:rsidP="007B26D9">
      <w:pPr>
        <w:autoSpaceDE w:val="0"/>
        <w:autoSpaceDN w:val="0"/>
        <w:adjustRightInd w:val="0"/>
        <w:spacing w:after="0" w:line="240" w:lineRule="auto"/>
        <w:ind w:firstLine="540"/>
        <w:jc w:val="both"/>
        <w:rPr>
          <w:rFonts w:ascii="Times New Roman" w:eastAsia="Times New Roman" w:hAnsi="Times New Roman"/>
          <w:lang w:eastAsia="ru-RU"/>
        </w:rPr>
      </w:pPr>
    </w:p>
    <w:p w:rsidR="007B26D9" w:rsidRPr="007B26D9" w:rsidRDefault="007B26D9" w:rsidP="007B26D9">
      <w:pPr>
        <w:autoSpaceDE w:val="0"/>
        <w:autoSpaceDN w:val="0"/>
        <w:adjustRightInd w:val="0"/>
        <w:spacing w:after="0" w:line="240" w:lineRule="auto"/>
        <w:ind w:firstLine="540"/>
        <w:jc w:val="both"/>
        <w:rPr>
          <w:rFonts w:ascii="Times New Roman" w:eastAsia="Times New Roman" w:hAnsi="Times New Roman"/>
          <w:lang w:eastAsia="ru-RU"/>
        </w:rPr>
      </w:pPr>
      <w:r w:rsidRPr="007B26D9">
        <w:rPr>
          <w:rFonts w:ascii="Times New Roman" w:eastAsia="Times New Roman" w:hAnsi="Times New Roman"/>
          <w:lang w:eastAsia="ru-RU"/>
        </w:rPr>
        <w:t>где Ц</w:t>
      </w:r>
      <w:r w:rsidRPr="007B26D9">
        <w:rPr>
          <w:rFonts w:ascii="Times New Roman" w:eastAsia="Times New Roman" w:hAnsi="Times New Roman"/>
          <w:vertAlign w:val="subscript"/>
          <w:lang w:eastAsia="ru-RU"/>
        </w:rPr>
        <w:t>нач</w:t>
      </w:r>
      <w:r w:rsidRPr="007B26D9">
        <w:rPr>
          <w:rFonts w:ascii="Times New Roman" w:eastAsia="Times New Roman" w:hAnsi="Times New Roman"/>
          <w:lang w:eastAsia="ru-RU"/>
        </w:rPr>
        <w:t xml:space="preserve"> - начальная (максимальная) цена </w:t>
      </w:r>
      <w:r>
        <w:rPr>
          <w:rFonts w:ascii="Times New Roman" w:eastAsia="Times New Roman" w:hAnsi="Times New Roman"/>
          <w:lang w:eastAsia="ru-RU"/>
        </w:rPr>
        <w:t>договора</w:t>
      </w:r>
      <w:r w:rsidRPr="007B26D9">
        <w:rPr>
          <w:rFonts w:ascii="Times New Roman" w:eastAsia="Times New Roman" w:hAnsi="Times New Roman"/>
          <w:lang w:eastAsia="ru-RU"/>
        </w:rPr>
        <w:t>;</w:t>
      </w:r>
    </w:p>
    <w:p w:rsidR="007B26D9" w:rsidRPr="007B26D9" w:rsidRDefault="007B26D9" w:rsidP="007B26D9">
      <w:pPr>
        <w:autoSpaceDE w:val="0"/>
        <w:autoSpaceDN w:val="0"/>
        <w:adjustRightInd w:val="0"/>
        <w:spacing w:after="0" w:line="240" w:lineRule="auto"/>
        <w:ind w:firstLine="540"/>
        <w:jc w:val="both"/>
        <w:rPr>
          <w:rFonts w:ascii="Times New Roman" w:eastAsia="Times New Roman" w:hAnsi="Times New Roman"/>
          <w:lang w:eastAsia="ru-RU"/>
        </w:rPr>
      </w:pPr>
      <w:bookmarkStart w:id="17" w:name="P93"/>
      <w:bookmarkEnd w:id="17"/>
      <w:r w:rsidRPr="007B26D9">
        <w:rPr>
          <w:rFonts w:ascii="Times New Roman" w:eastAsia="Times New Roman" w:hAnsi="Times New Roman"/>
          <w:lang w:eastAsia="ru-RU"/>
        </w:rPr>
        <w:t xml:space="preserve">б) для подлежащей оценке заявки участника закупки, ценовое предложение которого предусматривает снижение цены </w:t>
      </w:r>
      <w:r>
        <w:rPr>
          <w:rFonts w:ascii="Times New Roman" w:eastAsia="Times New Roman" w:hAnsi="Times New Roman"/>
          <w:lang w:eastAsia="ru-RU"/>
        </w:rPr>
        <w:t>договора</w:t>
      </w:r>
      <w:r w:rsidRPr="007B26D9">
        <w:rPr>
          <w:rFonts w:ascii="Times New Roman" w:eastAsia="Times New Roman" w:hAnsi="Times New Roman"/>
          <w:lang w:eastAsia="ru-RU"/>
        </w:rPr>
        <w:t xml:space="preserve"> ниже нуля, по критерию оценки "</w:t>
      </w:r>
      <w:r w:rsidR="00732010">
        <w:rPr>
          <w:rFonts w:ascii="Times New Roman" w:eastAsia="Times New Roman" w:hAnsi="Times New Roman"/>
          <w:lang w:eastAsia="ru-RU"/>
        </w:rPr>
        <w:t>Ц</w:t>
      </w:r>
      <w:r w:rsidRPr="007B26D9">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7B26D9">
        <w:rPr>
          <w:rFonts w:ascii="Times New Roman" w:eastAsia="Times New Roman" w:hAnsi="Times New Roman"/>
          <w:lang w:eastAsia="ru-RU"/>
        </w:rPr>
        <w:t>" значение количества баллов по указанному критерию оценки (БЦ</w:t>
      </w:r>
      <w:r w:rsidRPr="007B26D9">
        <w:rPr>
          <w:rFonts w:ascii="Times New Roman" w:eastAsia="Times New Roman" w:hAnsi="Times New Roman"/>
          <w:vertAlign w:val="subscript"/>
          <w:lang w:eastAsia="ru-RU"/>
        </w:rPr>
        <w:t>i</w:t>
      </w:r>
      <w:r w:rsidRPr="007B26D9">
        <w:rPr>
          <w:rFonts w:ascii="Times New Roman" w:eastAsia="Times New Roman" w:hAnsi="Times New Roman"/>
          <w:lang w:eastAsia="ru-RU"/>
        </w:rPr>
        <w:t>) определяется по формуле:</w:t>
      </w:r>
    </w:p>
    <w:p w:rsidR="007B26D9" w:rsidRPr="007B26D9" w:rsidRDefault="007B26D9" w:rsidP="007B26D9">
      <w:pPr>
        <w:autoSpaceDE w:val="0"/>
        <w:autoSpaceDN w:val="0"/>
        <w:adjustRightInd w:val="0"/>
        <w:spacing w:after="0" w:line="240" w:lineRule="auto"/>
        <w:ind w:firstLine="540"/>
        <w:jc w:val="both"/>
        <w:rPr>
          <w:rFonts w:ascii="Times New Roman" w:eastAsia="Times New Roman" w:hAnsi="Times New Roman"/>
          <w:lang w:eastAsia="ru-RU"/>
        </w:rPr>
      </w:pPr>
    </w:p>
    <w:p w:rsidR="007B26D9" w:rsidRDefault="007B26D9" w:rsidP="007B26D9">
      <w:pPr>
        <w:autoSpaceDE w:val="0"/>
        <w:autoSpaceDN w:val="0"/>
        <w:adjustRightInd w:val="0"/>
        <w:spacing w:after="0" w:line="240" w:lineRule="auto"/>
        <w:ind w:firstLine="540"/>
        <w:jc w:val="center"/>
        <w:rPr>
          <w:rFonts w:ascii="Times New Roman" w:eastAsia="Times New Roman" w:hAnsi="Times New Roman"/>
          <w:lang w:eastAsia="ru-RU"/>
        </w:rPr>
      </w:pPr>
      <w:r w:rsidRPr="007B26D9">
        <w:rPr>
          <w:rFonts w:ascii="Times New Roman" w:eastAsia="Times New Roman" w:hAnsi="Times New Roman"/>
          <w:noProof/>
          <w:lang w:eastAsia="ru-RU"/>
        </w:rPr>
        <w:drawing>
          <wp:inline distT="0" distB="0" distL="0" distR="0">
            <wp:extent cx="1857375" cy="485775"/>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57375" cy="485775"/>
                    </a:xfrm>
                    <a:prstGeom prst="rect">
                      <a:avLst/>
                    </a:prstGeom>
                    <a:noFill/>
                    <a:ln>
                      <a:noFill/>
                    </a:ln>
                  </pic:spPr>
                </pic:pic>
              </a:graphicData>
            </a:graphic>
          </wp:inline>
        </w:drawing>
      </w:r>
    </w:p>
    <w:p w:rsidR="007B26D9" w:rsidRDefault="007B26D9" w:rsidP="004E114F">
      <w:pPr>
        <w:shd w:val="clear" w:color="auto" w:fill="FFFFFF"/>
        <w:tabs>
          <w:tab w:val="left" w:pos="540"/>
        </w:tabs>
        <w:spacing w:after="0" w:line="240" w:lineRule="auto"/>
        <w:ind w:firstLine="709"/>
        <w:jc w:val="both"/>
        <w:rPr>
          <w:rFonts w:ascii="Times New Roman" w:eastAsia="Times New Roman" w:hAnsi="Times New Roman"/>
          <w:lang w:eastAsia="ru-RU"/>
        </w:rPr>
      </w:pP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Рейтинг заявки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sidR="00073A49">
        <w:rPr>
          <w:rFonts w:ascii="Times New Roman" w:eastAsia="Times New Roman" w:hAnsi="Times New Roman"/>
          <w:bCs/>
          <w:lang w:eastAsia="ru-RU"/>
        </w:rPr>
        <w:t>договора</w:t>
      </w:r>
      <w:r w:rsidRPr="004E114F">
        <w:rPr>
          <w:rFonts w:ascii="Times New Roman" w:eastAsia="Times New Roman" w:hAnsi="Times New Roman"/>
          <w:lang w:eastAsia="ru-RU"/>
        </w:rPr>
        <w:t xml:space="preserve">» определяется по результатам оценки заявки по данному критерию с учетом коэффициента значимости </w:t>
      </w:r>
      <w:r w:rsidRPr="004E114F">
        <w:rPr>
          <w:rFonts w:ascii="Times New Roman" w:eastAsia="Times New Roman" w:hAnsi="Times New Roman"/>
          <w:lang w:eastAsia="ru-RU"/>
        </w:rPr>
        <w:br/>
        <w:t>критерия (0,</w:t>
      </w:r>
      <w:r w:rsidR="007A25D5">
        <w:rPr>
          <w:rFonts w:ascii="Times New Roman" w:eastAsia="Times New Roman" w:hAnsi="Times New Roman"/>
          <w:lang w:eastAsia="ru-RU"/>
        </w:rPr>
        <w:t>5</w:t>
      </w:r>
      <w:r w:rsidRPr="004E114F">
        <w:rPr>
          <w:rFonts w:ascii="Times New Roman" w:eastAsia="Times New Roman" w:hAnsi="Times New Roman"/>
          <w:lang w:eastAsia="ru-RU"/>
        </w:rPr>
        <w:t xml:space="preserve">). </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Итоговый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рассчитывается по формуле:</w:t>
      </w:r>
    </w:p>
    <w:p w:rsidR="004E114F" w:rsidRPr="003635E3" w:rsidRDefault="004E114F" w:rsidP="004E114F">
      <w:pPr>
        <w:shd w:val="clear" w:color="auto" w:fill="FFFFFF"/>
        <w:tabs>
          <w:tab w:val="left" w:pos="540"/>
        </w:tabs>
        <w:spacing w:after="0" w:line="240" w:lineRule="auto"/>
        <w:ind w:firstLine="709"/>
        <w:jc w:val="both"/>
        <w:rPr>
          <w:rFonts w:ascii="Times New Roman" w:eastAsia="Times New Roman" w:hAnsi="Times New Roman"/>
          <w:sz w:val="12"/>
          <w:szCs w:val="12"/>
          <w:lang w:eastAsia="ru-RU"/>
        </w:rPr>
      </w:pPr>
    </w:p>
    <w:p w:rsidR="004E114F" w:rsidRPr="004E114F" w:rsidRDefault="004E114F" w:rsidP="004E114F">
      <w:pPr>
        <w:shd w:val="clear" w:color="auto" w:fill="FFFFFF"/>
        <w:tabs>
          <w:tab w:val="left" w:pos="540"/>
        </w:tabs>
        <w:spacing w:after="0" w:line="240" w:lineRule="auto"/>
        <w:ind w:firstLine="709"/>
        <w:jc w:val="center"/>
        <w:rPr>
          <w:rFonts w:ascii="Times New Roman" w:eastAsia="Times New Roman" w:hAnsi="Times New Roman"/>
          <w:lang w:eastAsia="ru-RU"/>
        </w:rPr>
      </w:pP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w:t>
      </w:r>
      <w:r w:rsidR="00732010">
        <w:rPr>
          <w:rFonts w:ascii="Times New Roman" w:eastAsia="Times New Roman" w:hAnsi="Times New Roman"/>
          <w:lang w:eastAsia="ru-RU"/>
        </w:rPr>
        <w:t>БЦ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*0,</w:t>
      </w:r>
      <w:r w:rsidR="007A25D5">
        <w:rPr>
          <w:rFonts w:ascii="Times New Roman" w:eastAsia="Times New Roman" w:hAnsi="Times New Roman"/>
          <w:lang w:eastAsia="ru-RU"/>
        </w:rPr>
        <w:t>5</w:t>
      </w:r>
      <w:r w:rsidRPr="004E114F">
        <w:rPr>
          <w:rFonts w:ascii="Times New Roman" w:eastAsia="Times New Roman" w:hAnsi="Times New Roman"/>
          <w:lang w:eastAsia="ru-RU"/>
        </w:rPr>
        <w:t>;</w:t>
      </w:r>
    </w:p>
    <w:p w:rsidR="004E114F" w:rsidRPr="003635E3" w:rsidRDefault="004E114F" w:rsidP="004E114F">
      <w:pPr>
        <w:shd w:val="clear" w:color="auto" w:fill="FFFFFF"/>
        <w:tabs>
          <w:tab w:val="left" w:pos="540"/>
        </w:tabs>
        <w:spacing w:after="0" w:line="240" w:lineRule="auto"/>
        <w:ind w:firstLine="709"/>
        <w:jc w:val="center"/>
        <w:rPr>
          <w:rFonts w:ascii="Times New Roman" w:eastAsia="Times New Roman" w:hAnsi="Times New Roman"/>
          <w:sz w:val="12"/>
          <w:szCs w:val="12"/>
          <w:lang w:eastAsia="ru-RU"/>
        </w:rPr>
      </w:pP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rsid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Для оценки заявок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 xml:space="preserve"> по данному стоимостному критерию принимается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xml:space="preserve">, указанная участником закупки в заявке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w:t>
      </w:r>
    </w:p>
    <w:p w:rsidR="003565D2" w:rsidRDefault="003565D2"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З</w:t>
      </w:r>
      <w:r w:rsidRPr="003565D2">
        <w:rPr>
          <w:rFonts w:ascii="Times New Roman" w:eastAsia="Times New Roman" w:hAnsi="Times New Roman"/>
          <w:lang w:eastAsia="ru-RU"/>
        </w:rPr>
        <w:t>аявкам, содержащим наилучшее ценовое предложение, а также предложение, равное такому наилучшему ценовому предложению, присваивается 100 баллов</w:t>
      </w:r>
      <w:r>
        <w:rPr>
          <w:rFonts w:ascii="Times New Roman" w:eastAsia="Times New Roman" w:hAnsi="Times New Roman"/>
          <w:lang w:eastAsia="ru-RU"/>
        </w:rPr>
        <w:t>.</w:t>
      </w:r>
    </w:p>
    <w:p w:rsidR="00E738F7" w:rsidRPr="008121DA" w:rsidRDefault="00E738F7" w:rsidP="004E114F">
      <w:pPr>
        <w:shd w:val="clear" w:color="auto" w:fill="FFFFFF"/>
        <w:tabs>
          <w:tab w:val="left" w:pos="540"/>
        </w:tabs>
        <w:spacing w:after="0" w:line="240" w:lineRule="auto"/>
        <w:ind w:firstLine="709"/>
        <w:jc w:val="both"/>
        <w:rPr>
          <w:rFonts w:ascii="Times New Roman" w:eastAsia="Times New Roman" w:hAnsi="Times New Roman"/>
          <w:sz w:val="12"/>
          <w:szCs w:val="12"/>
          <w:lang w:eastAsia="ru-RU"/>
        </w:rPr>
      </w:pPr>
    </w:p>
    <w:p w:rsidR="004E114F" w:rsidRPr="004E114F" w:rsidRDefault="00DB393C"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r>
        <w:rPr>
          <w:rFonts w:ascii="Times New Roman" w:hAnsi="Times New Roman"/>
          <w:b/>
          <w:i/>
          <w:u w:val="single"/>
        </w:rPr>
        <w:t>6.</w:t>
      </w:r>
      <w:r w:rsidR="003F5B57">
        <w:rPr>
          <w:rFonts w:ascii="Times New Roman" w:hAnsi="Times New Roman"/>
          <w:b/>
          <w:i/>
          <w:u w:val="single"/>
        </w:rPr>
        <w:t>3</w:t>
      </w:r>
      <w:r>
        <w:rPr>
          <w:rFonts w:ascii="Times New Roman" w:hAnsi="Times New Roman"/>
          <w:b/>
          <w:i/>
          <w:u w:val="single"/>
        </w:rPr>
        <w:t>.5</w:t>
      </w:r>
      <w:r w:rsidR="00073A49">
        <w:rPr>
          <w:rFonts w:ascii="Times New Roman" w:hAnsi="Times New Roman"/>
          <w:b/>
          <w:i/>
          <w:u w:val="single"/>
        </w:rPr>
        <w:t xml:space="preserve">.2 </w:t>
      </w:r>
      <w:r w:rsidR="00073A49" w:rsidRPr="00F649A8">
        <w:rPr>
          <w:rFonts w:ascii="Times New Roman" w:hAnsi="Times New Roman"/>
          <w:b/>
          <w:i/>
          <w:u w:val="single"/>
        </w:rPr>
        <w:t>Порядок оценки заявок по критерию «квалификация участника</w:t>
      </w:r>
      <w:r w:rsidR="00073A49">
        <w:rPr>
          <w:rFonts w:ascii="Times New Roman" w:hAnsi="Times New Roman"/>
          <w:b/>
          <w:i/>
          <w:u w:val="single"/>
        </w:rPr>
        <w:t xml:space="preserve"> закупки</w:t>
      </w:r>
      <w:r w:rsidR="00073A49" w:rsidRPr="00F649A8">
        <w:rPr>
          <w:rFonts w:ascii="Times New Roman" w:hAnsi="Times New Roman"/>
          <w:b/>
          <w:i/>
          <w:u w:val="single"/>
        </w:rPr>
        <w:t>»</w:t>
      </w: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p>
    <w:tbl>
      <w:tblPr>
        <w:tblStyle w:val="71"/>
        <w:tblW w:w="10670" w:type="dxa"/>
        <w:tblInd w:w="-318" w:type="dxa"/>
        <w:tblLook w:val="04A0"/>
      </w:tblPr>
      <w:tblGrid>
        <w:gridCol w:w="4112"/>
        <w:gridCol w:w="3685"/>
        <w:gridCol w:w="2873"/>
      </w:tblGrid>
      <w:tr w:rsidR="00573BD0" w:rsidRPr="004E114F" w:rsidTr="003F5B57">
        <w:tc>
          <w:tcPr>
            <w:tcW w:w="4112" w:type="dxa"/>
            <w:vAlign w:val="center"/>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Наименование показателя</w:t>
            </w:r>
          </w:p>
        </w:tc>
        <w:tc>
          <w:tcPr>
            <w:tcW w:w="3685" w:type="dxa"/>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c>
          <w:tcPr>
            <w:tcW w:w="2873" w:type="dxa"/>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Документы, подтверждающие квалификацию участника</w:t>
            </w:r>
          </w:p>
        </w:tc>
      </w:tr>
      <w:tr w:rsidR="00573BD0" w:rsidRPr="004E114F" w:rsidTr="003F5B57">
        <w:tc>
          <w:tcPr>
            <w:tcW w:w="4112" w:type="dxa"/>
            <w:vAlign w:val="center"/>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1</w:t>
            </w:r>
          </w:p>
        </w:tc>
        <w:tc>
          <w:tcPr>
            <w:tcW w:w="3685" w:type="dxa"/>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3</w:t>
            </w:r>
          </w:p>
        </w:tc>
        <w:tc>
          <w:tcPr>
            <w:tcW w:w="2873" w:type="dxa"/>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4</w:t>
            </w:r>
          </w:p>
        </w:tc>
      </w:tr>
      <w:tr w:rsidR="00573BD0" w:rsidRPr="004E114F" w:rsidTr="003F5B57">
        <w:tc>
          <w:tcPr>
            <w:tcW w:w="4112" w:type="dxa"/>
          </w:tcPr>
          <w:p w:rsidR="00573BD0" w:rsidRPr="00B206E6" w:rsidRDefault="00573BD0" w:rsidP="004E114F">
            <w:pPr>
              <w:tabs>
                <w:tab w:val="left" w:pos="0"/>
              </w:tabs>
              <w:autoSpaceDE w:val="0"/>
              <w:autoSpaceDN w:val="0"/>
              <w:adjustRightInd w:val="0"/>
              <w:spacing w:after="0" w:line="240" w:lineRule="auto"/>
              <w:jc w:val="both"/>
              <w:outlineLvl w:val="2"/>
              <w:rPr>
                <w:sz w:val="20"/>
                <w:szCs w:val="20"/>
                <w:lang w:eastAsia="ru-RU"/>
              </w:rPr>
            </w:pPr>
            <w:r w:rsidRPr="00B206E6">
              <w:rPr>
                <w:rFonts w:eastAsia="Calibri"/>
                <w:sz w:val="20"/>
                <w:szCs w:val="20"/>
              </w:rPr>
              <w:t xml:space="preserve">Положительное заключение службы эксплуатации МУП </w:t>
            </w:r>
            <w:r>
              <w:rPr>
                <w:rFonts w:eastAsia="Calibri"/>
                <w:sz w:val="20"/>
                <w:szCs w:val="20"/>
              </w:rPr>
              <w:t>«</w:t>
            </w:r>
            <w:r w:rsidRPr="00B206E6">
              <w:rPr>
                <w:rFonts w:eastAsia="Calibri"/>
                <w:sz w:val="20"/>
                <w:szCs w:val="20"/>
              </w:rPr>
              <w:t>Водоканал</w:t>
            </w:r>
            <w:r>
              <w:rPr>
                <w:rFonts w:eastAsia="Calibri"/>
                <w:sz w:val="20"/>
                <w:szCs w:val="20"/>
              </w:rPr>
              <w:t>»</w:t>
            </w:r>
            <w:r w:rsidRPr="00B206E6">
              <w:rPr>
                <w:rFonts w:eastAsia="Calibri"/>
                <w:sz w:val="20"/>
                <w:szCs w:val="20"/>
              </w:rPr>
              <w:t xml:space="preserve"> г. Йошкар-Олы о результатах промышленных испытаний с опытными партиями реагента.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w:t>
            </w:r>
            <w:r w:rsidRPr="00B206E6">
              <w:rPr>
                <w:rFonts w:eastAsia="Calibri"/>
                <w:bCs/>
                <w:color w:val="000000" w:themeColor="text1"/>
                <w:sz w:val="20"/>
                <w:szCs w:val="20"/>
              </w:rPr>
              <w:t>Наличие взвешенных веществ в фугате не более 1300 мг/л.</w:t>
            </w:r>
          </w:p>
        </w:tc>
        <w:tc>
          <w:tcPr>
            <w:tcW w:w="3685" w:type="dxa"/>
          </w:tcPr>
          <w:p w:rsidR="00573BD0" w:rsidRPr="004E114F" w:rsidRDefault="00573BD0" w:rsidP="004E114F">
            <w:pPr>
              <w:tabs>
                <w:tab w:val="left" w:pos="0"/>
              </w:tabs>
              <w:autoSpaceDE w:val="0"/>
              <w:autoSpaceDN w:val="0"/>
              <w:adjustRightInd w:val="0"/>
              <w:spacing w:after="0" w:line="240" w:lineRule="auto"/>
              <w:ind w:firstLine="280"/>
              <w:outlineLvl w:val="2"/>
              <w:rPr>
                <w:lang w:eastAsia="ru-RU"/>
              </w:rPr>
            </w:pPr>
            <w:r w:rsidRPr="004E114F">
              <w:rPr>
                <w:lang w:eastAsia="ru-RU"/>
              </w:rPr>
              <w:t xml:space="preserve">-Наличие </w:t>
            </w:r>
            <w:r>
              <w:rPr>
                <w:lang w:eastAsia="ru-RU"/>
              </w:rPr>
              <w:t>положительного заключения</w:t>
            </w:r>
            <w:r w:rsidRPr="004E114F">
              <w:rPr>
                <w:lang w:eastAsia="ru-RU"/>
              </w:rPr>
              <w:t>– 100 баллов;</w:t>
            </w:r>
          </w:p>
          <w:p w:rsidR="00573BD0" w:rsidRPr="004E114F" w:rsidRDefault="00573BD0" w:rsidP="004E114F">
            <w:pPr>
              <w:tabs>
                <w:tab w:val="left" w:pos="0"/>
              </w:tabs>
              <w:autoSpaceDE w:val="0"/>
              <w:autoSpaceDN w:val="0"/>
              <w:adjustRightInd w:val="0"/>
              <w:spacing w:after="0" w:line="240" w:lineRule="auto"/>
              <w:ind w:firstLine="280"/>
              <w:outlineLvl w:val="2"/>
              <w:rPr>
                <w:lang w:eastAsia="ru-RU"/>
              </w:rPr>
            </w:pPr>
            <w:r w:rsidRPr="004E114F">
              <w:rPr>
                <w:lang w:eastAsia="ru-RU"/>
              </w:rPr>
              <w:t xml:space="preserve">-Отсутствие </w:t>
            </w:r>
            <w:r>
              <w:rPr>
                <w:lang w:eastAsia="ru-RU"/>
              </w:rPr>
              <w:t>положительного заключения</w:t>
            </w:r>
            <w:r w:rsidRPr="004E114F">
              <w:rPr>
                <w:lang w:eastAsia="ru-RU"/>
              </w:rPr>
              <w:t xml:space="preserve"> – 0 баллов.</w:t>
            </w:r>
          </w:p>
          <w:p w:rsidR="00573BD0" w:rsidRPr="003635E3" w:rsidRDefault="00573BD0" w:rsidP="004E114F">
            <w:pPr>
              <w:tabs>
                <w:tab w:val="left" w:pos="0"/>
              </w:tabs>
              <w:autoSpaceDE w:val="0"/>
              <w:autoSpaceDN w:val="0"/>
              <w:adjustRightInd w:val="0"/>
              <w:spacing w:after="0" w:line="240" w:lineRule="auto"/>
              <w:ind w:firstLine="280"/>
              <w:outlineLvl w:val="2"/>
              <w:rPr>
                <w:sz w:val="12"/>
                <w:szCs w:val="12"/>
                <w:lang w:eastAsia="ru-RU"/>
              </w:rPr>
            </w:pPr>
          </w:p>
          <w:p w:rsidR="00573BD0" w:rsidRDefault="00573BD0" w:rsidP="004E114F">
            <w:pPr>
              <w:tabs>
                <w:tab w:val="left" w:pos="0"/>
              </w:tabs>
              <w:autoSpaceDE w:val="0"/>
              <w:autoSpaceDN w:val="0"/>
              <w:adjustRightInd w:val="0"/>
              <w:spacing w:after="0" w:line="240" w:lineRule="auto"/>
              <w:ind w:firstLine="280"/>
              <w:outlineLvl w:val="2"/>
              <w:rPr>
                <w:lang w:eastAsia="ru-RU"/>
              </w:rPr>
            </w:pPr>
          </w:p>
          <w:p w:rsidR="00573BD0" w:rsidRDefault="00573BD0" w:rsidP="004E114F">
            <w:pPr>
              <w:tabs>
                <w:tab w:val="left" w:pos="0"/>
              </w:tabs>
              <w:autoSpaceDE w:val="0"/>
              <w:autoSpaceDN w:val="0"/>
              <w:adjustRightInd w:val="0"/>
              <w:spacing w:after="0" w:line="240" w:lineRule="auto"/>
              <w:ind w:firstLine="280"/>
              <w:outlineLvl w:val="2"/>
              <w:rPr>
                <w:lang w:eastAsia="ru-RU"/>
              </w:rPr>
            </w:pPr>
          </w:p>
          <w:p w:rsidR="00573BD0" w:rsidRDefault="00573BD0" w:rsidP="004E114F">
            <w:pPr>
              <w:tabs>
                <w:tab w:val="left" w:pos="0"/>
              </w:tabs>
              <w:autoSpaceDE w:val="0"/>
              <w:autoSpaceDN w:val="0"/>
              <w:adjustRightInd w:val="0"/>
              <w:spacing w:after="0" w:line="240" w:lineRule="auto"/>
              <w:ind w:firstLine="280"/>
              <w:outlineLvl w:val="2"/>
              <w:rPr>
                <w:lang w:eastAsia="ru-RU"/>
              </w:rPr>
            </w:pPr>
          </w:p>
          <w:p w:rsidR="00573BD0" w:rsidRPr="004E114F" w:rsidRDefault="00573BD0" w:rsidP="00E74B75">
            <w:pPr>
              <w:tabs>
                <w:tab w:val="left" w:pos="0"/>
              </w:tabs>
              <w:autoSpaceDE w:val="0"/>
              <w:autoSpaceDN w:val="0"/>
              <w:adjustRightInd w:val="0"/>
              <w:spacing w:after="0" w:line="240" w:lineRule="auto"/>
              <w:outlineLvl w:val="2"/>
              <w:rPr>
                <w:b/>
                <w:lang w:eastAsia="ru-RU"/>
              </w:rPr>
            </w:pPr>
          </w:p>
        </w:tc>
        <w:tc>
          <w:tcPr>
            <w:tcW w:w="2873" w:type="dxa"/>
          </w:tcPr>
          <w:p w:rsidR="00573BD0" w:rsidRPr="003F5B57" w:rsidRDefault="00573BD0" w:rsidP="0087657A">
            <w:pPr>
              <w:tabs>
                <w:tab w:val="left" w:pos="0"/>
              </w:tabs>
              <w:autoSpaceDE w:val="0"/>
              <w:autoSpaceDN w:val="0"/>
              <w:adjustRightInd w:val="0"/>
              <w:spacing w:after="0" w:line="240" w:lineRule="auto"/>
              <w:outlineLvl w:val="2"/>
              <w:rPr>
                <w:sz w:val="20"/>
                <w:szCs w:val="20"/>
                <w:lang w:eastAsia="ru-RU"/>
              </w:rPr>
            </w:pPr>
            <w:r w:rsidRPr="003F5B57">
              <w:rPr>
                <w:rFonts w:cs="Tahoma"/>
                <w:sz w:val="20"/>
                <w:szCs w:val="20"/>
              </w:rPr>
              <w:t>Справка, либо декларация в свободной форме, в которой Участник декларирует о том, что промышленные испытания с опытными партиями реагента получили положительное заключение службы эксплуатации МУП «Водоканал» г. Йошкар-Олы, либо отсутствие.</w:t>
            </w:r>
          </w:p>
        </w:tc>
      </w:tr>
    </w:tbl>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b/>
          <w:sz w:val="12"/>
          <w:szCs w:val="12"/>
          <w:lang w:eastAsia="ru-RU"/>
        </w:rPr>
      </w:pPr>
    </w:p>
    <w:p w:rsidR="004E114F" w:rsidRPr="004E114F" w:rsidRDefault="004E114F" w:rsidP="00780522">
      <w:pPr>
        <w:tabs>
          <w:tab w:val="left" w:pos="0"/>
        </w:tabs>
        <w:autoSpaceDE w:val="0"/>
        <w:autoSpaceDN w:val="0"/>
        <w:adjustRightInd w:val="0"/>
        <w:spacing w:after="0" w:line="240" w:lineRule="auto"/>
        <w:ind w:firstLine="567"/>
        <w:jc w:val="both"/>
        <w:outlineLvl w:val="2"/>
        <w:rPr>
          <w:rFonts w:ascii="Times New Roman" w:hAnsi="Times New Roman"/>
          <w:lang w:eastAsia="ru-RU"/>
        </w:rPr>
      </w:pPr>
      <w:r w:rsidRPr="004E114F">
        <w:rPr>
          <w:rFonts w:ascii="Times New Roman" w:hAnsi="Times New Roman"/>
          <w:lang w:eastAsia="ru-RU"/>
        </w:rPr>
        <w:t>Рейтинг заявки по критерию оценки</w:t>
      </w:r>
      <w:r w:rsidR="00DB393C">
        <w:rPr>
          <w:rFonts w:ascii="Times New Roman" w:hAnsi="Times New Roman"/>
          <w:lang w:eastAsia="ru-RU"/>
        </w:rPr>
        <w:t xml:space="preserve"> </w:t>
      </w:r>
      <w:r w:rsidRPr="004E114F">
        <w:rPr>
          <w:rFonts w:ascii="Times New Roman" w:hAnsi="Times New Roman"/>
          <w:lang w:eastAsia="ru-RU"/>
        </w:rPr>
        <w:t>«Квалификация участника закупки»</w:t>
      </w:r>
      <w:r w:rsidR="00DB393C">
        <w:rPr>
          <w:rFonts w:ascii="Times New Roman" w:hAnsi="Times New Roman"/>
          <w:lang w:eastAsia="ru-RU"/>
        </w:rPr>
        <w:t xml:space="preserve"> </w:t>
      </w:r>
      <w:r w:rsidRPr="004E114F">
        <w:rPr>
          <w:rFonts w:ascii="Times New Roman" w:hAnsi="Times New Roman"/>
          <w:lang w:eastAsia="ru-RU"/>
        </w:rPr>
        <w:t>рассчитывается по формуле:</w:t>
      </w:r>
    </w:p>
    <w:p w:rsidR="004E114F" w:rsidRPr="009C14BF" w:rsidRDefault="004E114F" w:rsidP="00780522">
      <w:pPr>
        <w:tabs>
          <w:tab w:val="left" w:pos="0"/>
        </w:tabs>
        <w:autoSpaceDE w:val="0"/>
        <w:autoSpaceDN w:val="0"/>
        <w:adjustRightInd w:val="0"/>
        <w:spacing w:after="0" w:line="240" w:lineRule="auto"/>
        <w:ind w:firstLine="567"/>
        <w:jc w:val="center"/>
        <w:outlineLvl w:val="2"/>
        <w:rPr>
          <w:rFonts w:ascii="Times New Roman" w:hAnsi="Times New Roman"/>
          <w:lang w:eastAsia="ru-RU"/>
        </w:rPr>
      </w:pP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9C14BF">
        <w:rPr>
          <w:rFonts w:ascii="Times New Roman" w:hAnsi="Times New Roman"/>
          <w:lang w:eastAsia="ru-RU"/>
        </w:rPr>
        <w:t xml:space="preserve"> = </w:t>
      </w:r>
      <w:r w:rsidRPr="004E114F">
        <w:rPr>
          <w:rFonts w:ascii="Times New Roman" w:hAnsi="Times New Roman"/>
          <w:lang w:val="en-US" w:eastAsia="ru-RU"/>
        </w:rPr>
        <w:t>S</w:t>
      </w:r>
      <w:r w:rsidRPr="004E114F">
        <w:rPr>
          <w:rFonts w:ascii="Times New Roman" w:hAnsi="Times New Roman"/>
          <w:vertAlign w:val="subscript"/>
          <w:lang w:val="en-US" w:eastAsia="ru-RU"/>
        </w:rPr>
        <w:t>i</w:t>
      </w:r>
      <w:r w:rsidRPr="009C14BF">
        <w:rPr>
          <w:rFonts w:ascii="Times New Roman" w:hAnsi="Times New Roman"/>
          <w:lang w:eastAsia="ru-RU"/>
        </w:rPr>
        <w:t>*0,</w:t>
      </w:r>
      <w:r w:rsidR="007A25D5">
        <w:rPr>
          <w:rFonts w:ascii="Times New Roman" w:hAnsi="Times New Roman"/>
          <w:lang w:eastAsia="ru-RU"/>
        </w:rPr>
        <w:t>5</w:t>
      </w:r>
      <w:r w:rsidRPr="009C14BF">
        <w:rPr>
          <w:rFonts w:ascii="Times New Roman" w:hAnsi="Times New Roman"/>
          <w:lang w:eastAsia="ru-RU"/>
        </w:rPr>
        <w:t>;</w:t>
      </w:r>
    </w:p>
    <w:p w:rsidR="004E114F" w:rsidRPr="009C14BF" w:rsidRDefault="004E114F" w:rsidP="00780522">
      <w:pPr>
        <w:tabs>
          <w:tab w:val="left" w:pos="0"/>
        </w:tabs>
        <w:autoSpaceDE w:val="0"/>
        <w:autoSpaceDN w:val="0"/>
        <w:adjustRightInd w:val="0"/>
        <w:spacing w:after="0" w:line="240" w:lineRule="auto"/>
        <w:ind w:firstLine="567"/>
        <w:jc w:val="both"/>
        <w:outlineLvl w:val="2"/>
        <w:rPr>
          <w:rFonts w:ascii="Times New Roman" w:hAnsi="Times New Roman"/>
          <w:sz w:val="12"/>
          <w:szCs w:val="12"/>
          <w:lang w:eastAsia="ru-RU"/>
        </w:rPr>
      </w:pPr>
    </w:p>
    <w:p w:rsidR="004E114F" w:rsidRDefault="004E114F" w:rsidP="00780522">
      <w:pPr>
        <w:tabs>
          <w:tab w:val="left" w:pos="0"/>
        </w:tabs>
        <w:autoSpaceDE w:val="0"/>
        <w:autoSpaceDN w:val="0"/>
        <w:adjustRightInd w:val="0"/>
        <w:spacing w:after="0" w:line="240" w:lineRule="auto"/>
        <w:ind w:firstLine="567"/>
        <w:jc w:val="both"/>
        <w:outlineLvl w:val="2"/>
        <w:rPr>
          <w:rFonts w:ascii="Times New Roman" w:hAnsi="Times New Roman"/>
          <w:lang w:eastAsia="ru-RU"/>
        </w:rPr>
      </w:pPr>
      <w:r w:rsidRPr="004E114F">
        <w:rPr>
          <w:rFonts w:ascii="Times New Roman" w:hAnsi="Times New Roman"/>
          <w:lang w:eastAsia="ru-RU"/>
        </w:rPr>
        <w:t xml:space="preserve">где </w:t>
      </w: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4E114F">
        <w:rPr>
          <w:rFonts w:ascii="Times New Roman" w:hAnsi="Times New Roman"/>
          <w:lang w:eastAsia="ru-RU"/>
        </w:rPr>
        <w:t xml:space="preserve"> – рейтинг по критерию «Квалификация участника закупки»</w:t>
      </w:r>
      <w:r w:rsidR="00573BD0" w:rsidRPr="00573BD0">
        <w:rPr>
          <w:rFonts w:ascii="Times New Roman" w:eastAsia="Times New Roman" w:hAnsi="Times New Roman"/>
          <w:lang w:eastAsia="ru-RU"/>
        </w:rPr>
        <w:t xml:space="preserve"> </w:t>
      </w:r>
      <w:r w:rsidR="00573BD0" w:rsidRPr="004E114F">
        <w:rPr>
          <w:rFonts w:ascii="Times New Roman" w:eastAsia="Times New Roman" w:hAnsi="Times New Roman"/>
          <w:lang w:val="en-US" w:eastAsia="ru-RU"/>
        </w:rPr>
        <w:t>i</w:t>
      </w:r>
      <w:r w:rsidR="00573BD0" w:rsidRPr="004E114F">
        <w:rPr>
          <w:rFonts w:ascii="Times New Roman" w:eastAsia="Times New Roman" w:hAnsi="Times New Roman"/>
          <w:lang w:eastAsia="ru-RU"/>
        </w:rPr>
        <w:t xml:space="preserve"> – ого участника </w:t>
      </w:r>
      <w:r w:rsidR="00573BD0">
        <w:rPr>
          <w:rFonts w:ascii="Times New Roman" w:eastAsia="Times New Roman" w:hAnsi="Times New Roman"/>
          <w:lang w:eastAsia="ru-RU"/>
        </w:rPr>
        <w:t>запроса предложений</w:t>
      </w:r>
      <w:r w:rsidRPr="004E114F">
        <w:rPr>
          <w:rFonts w:ascii="Times New Roman" w:hAnsi="Times New Roman"/>
          <w:lang w:eastAsia="ru-RU"/>
        </w:rPr>
        <w:t>.</w:t>
      </w:r>
    </w:p>
    <w:p w:rsidR="00573BD0" w:rsidRPr="00573BD0" w:rsidRDefault="00573BD0" w:rsidP="00780522">
      <w:pPr>
        <w:tabs>
          <w:tab w:val="left" w:pos="0"/>
        </w:tabs>
        <w:autoSpaceDE w:val="0"/>
        <w:autoSpaceDN w:val="0"/>
        <w:adjustRightInd w:val="0"/>
        <w:spacing w:after="0" w:line="240" w:lineRule="auto"/>
        <w:ind w:firstLine="567"/>
        <w:jc w:val="both"/>
        <w:outlineLvl w:val="2"/>
        <w:rPr>
          <w:rFonts w:ascii="Times New Roman" w:hAnsi="Times New Roman"/>
          <w:lang w:eastAsia="ru-RU"/>
        </w:rPr>
      </w:pPr>
      <w:r w:rsidRPr="004E114F">
        <w:rPr>
          <w:rFonts w:ascii="Times New Roman" w:hAnsi="Times New Roman"/>
          <w:lang w:val="en-US" w:eastAsia="ru-RU"/>
        </w:rPr>
        <w:t>S</w:t>
      </w:r>
      <w:r w:rsidRPr="004E114F">
        <w:rPr>
          <w:rFonts w:ascii="Times New Roman" w:hAnsi="Times New Roman"/>
          <w:vertAlign w:val="subscript"/>
          <w:lang w:val="en-US" w:eastAsia="ru-RU"/>
        </w:rPr>
        <w:t>i</w:t>
      </w:r>
      <w:r>
        <w:rPr>
          <w:rFonts w:ascii="Times New Roman" w:hAnsi="Times New Roman"/>
          <w:vertAlign w:val="subscript"/>
          <w:lang w:eastAsia="ru-RU"/>
        </w:rPr>
        <w:t xml:space="preserve"> </w:t>
      </w:r>
      <w:r w:rsidRPr="00573BD0">
        <w:rPr>
          <w:rFonts w:ascii="Times New Roman" w:hAnsi="Times New Roman"/>
          <w:lang w:eastAsia="ru-RU"/>
        </w:rPr>
        <w:t>–</w:t>
      </w:r>
      <w:r>
        <w:rPr>
          <w:rFonts w:ascii="Times New Roman" w:hAnsi="Times New Roman"/>
          <w:vertAlign w:val="subscript"/>
          <w:lang w:eastAsia="ru-RU"/>
        </w:rPr>
        <w:t xml:space="preserve"> </w:t>
      </w:r>
      <w:r w:rsidRPr="00573BD0">
        <w:rPr>
          <w:rFonts w:ascii="Times New Roman" w:hAnsi="Times New Roman"/>
          <w:lang w:eastAsia="ru-RU"/>
        </w:rPr>
        <w:t>количество</w:t>
      </w:r>
      <w:r>
        <w:rPr>
          <w:rFonts w:ascii="Times New Roman" w:hAnsi="Times New Roman"/>
          <w:vertAlign w:val="subscript"/>
          <w:lang w:eastAsia="ru-RU"/>
        </w:rPr>
        <w:t xml:space="preserve"> </w:t>
      </w:r>
      <w:r>
        <w:rPr>
          <w:rFonts w:ascii="Times New Roman" w:hAnsi="Times New Roman"/>
          <w:lang w:eastAsia="ru-RU"/>
        </w:rPr>
        <w:t xml:space="preserve">баллов, присуждаемых по критерию </w:t>
      </w:r>
      <w:r w:rsidRPr="004E114F">
        <w:rPr>
          <w:rFonts w:ascii="Times New Roman" w:hAnsi="Times New Roman"/>
          <w:lang w:eastAsia="ru-RU"/>
        </w:rPr>
        <w:t>«Квалификация участника закупки»</w:t>
      </w:r>
      <w:r w:rsidRPr="00573BD0">
        <w:rPr>
          <w:rFonts w:ascii="Times New Roman" w:eastAsia="Times New Roman" w:hAnsi="Times New Roman"/>
          <w:lang w:eastAsia="ru-RU"/>
        </w:rPr>
        <w:t xml:space="preserve"> </w:t>
      </w:r>
      <w:r w:rsidRPr="004E114F">
        <w:rPr>
          <w:rFonts w:ascii="Times New Roman" w:eastAsia="Times New Roman" w:hAnsi="Times New Roman"/>
          <w:lang w:val="en-US" w:eastAsia="ru-RU"/>
        </w:rPr>
        <w:t>i</w:t>
      </w:r>
      <w:r w:rsidRPr="004E114F">
        <w:rPr>
          <w:rFonts w:ascii="Times New Roman" w:eastAsia="Times New Roman" w:hAnsi="Times New Roman"/>
          <w:lang w:eastAsia="ru-RU"/>
        </w:rPr>
        <w:t xml:space="preserve"> – ого участника </w:t>
      </w:r>
      <w:r>
        <w:rPr>
          <w:rFonts w:ascii="Times New Roman" w:eastAsia="Times New Roman" w:hAnsi="Times New Roman"/>
          <w:lang w:eastAsia="ru-RU"/>
        </w:rPr>
        <w:t>запроса предложений</w:t>
      </w:r>
    </w:p>
    <w:p w:rsidR="004E114F" w:rsidRPr="003635E3" w:rsidRDefault="004E114F" w:rsidP="00780522">
      <w:pPr>
        <w:tabs>
          <w:tab w:val="left" w:pos="0"/>
        </w:tabs>
        <w:autoSpaceDE w:val="0"/>
        <w:autoSpaceDN w:val="0"/>
        <w:adjustRightInd w:val="0"/>
        <w:spacing w:after="0" w:line="240" w:lineRule="auto"/>
        <w:ind w:firstLine="567"/>
        <w:jc w:val="both"/>
        <w:outlineLvl w:val="2"/>
        <w:rPr>
          <w:rFonts w:ascii="Times New Roman" w:hAnsi="Times New Roman"/>
          <w:sz w:val="12"/>
          <w:szCs w:val="12"/>
          <w:lang w:eastAsia="ru-RU"/>
        </w:rPr>
      </w:pPr>
    </w:p>
    <w:p w:rsidR="004E114F" w:rsidRPr="003635E3" w:rsidRDefault="004E114F" w:rsidP="00780522">
      <w:pPr>
        <w:spacing w:after="0" w:line="240" w:lineRule="auto"/>
        <w:ind w:firstLine="567"/>
        <w:jc w:val="both"/>
        <w:rPr>
          <w:rFonts w:ascii="Times New Roman" w:eastAsia="Times New Roman" w:hAnsi="Times New Roman"/>
          <w:sz w:val="12"/>
          <w:szCs w:val="12"/>
          <w:lang w:eastAsia="ru-RU"/>
        </w:rPr>
      </w:pPr>
    </w:p>
    <w:p w:rsidR="004E114F" w:rsidRPr="004E114F" w:rsidRDefault="004E114F" w:rsidP="00780522">
      <w:pPr>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Итоговый рейтинг каждого участника закупки рассчитывается как сумма рейтингов по каждому критерию оценки заявки, установленному в документации:</w:t>
      </w:r>
    </w:p>
    <w:p w:rsidR="004E114F" w:rsidRPr="003635E3" w:rsidRDefault="004E114F" w:rsidP="004E114F">
      <w:pPr>
        <w:spacing w:after="0" w:line="240" w:lineRule="auto"/>
        <w:ind w:firstLine="567"/>
        <w:rPr>
          <w:rFonts w:ascii="Times New Roman" w:eastAsia="Times New Roman" w:hAnsi="Times New Roman"/>
          <w:sz w:val="12"/>
          <w:szCs w:val="12"/>
          <w:lang w:eastAsia="ru-RU"/>
        </w:rPr>
      </w:pPr>
    </w:p>
    <w:p w:rsidR="004E114F" w:rsidRPr="004E114F" w:rsidRDefault="004E114F" w:rsidP="004E114F">
      <w:pPr>
        <w:spacing w:after="0" w:line="240" w:lineRule="auto"/>
        <w:ind w:firstLine="567"/>
        <w:jc w:val="center"/>
        <w:rPr>
          <w:rFonts w:ascii="Times New Roman" w:eastAsia="Times New Roman" w:hAnsi="Times New Roman"/>
          <w:lang w:eastAsia="ru-RU"/>
        </w:rPr>
      </w:pP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w:t>
      </w:r>
      <w:r w:rsidRPr="004E114F">
        <w:rPr>
          <w:rFonts w:ascii="Times New Roman" w:eastAsia="Times New Roman" w:hAnsi="Times New Roman"/>
          <w:lang w:val="en-US" w:eastAsia="ru-RU"/>
        </w:rPr>
        <w:t>RS</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w:t>
      </w:r>
    </w:p>
    <w:p w:rsidR="004E114F" w:rsidRPr="003635E3" w:rsidRDefault="004E114F" w:rsidP="004E114F">
      <w:pPr>
        <w:spacing w:after="0" w:line="240" w:lineRule="auto"/>
        <w:ind w:firstLine="567"/>
        <w:jc w:val="center"/>
        <w:rPr>
          <w:rFonts w:ascii="Times New Roman" w:eastAsia="Times New Roman" w:hAnsi="Times New Roman"/>
          <w:sz w:val="12"/>
          <w:szCs w:val="12"/>
          <w:lang w:eastAsia="ru-RU"/>
        </w:rPr>
      </w:pPr>
    </w:p>
    <w:p w:rsidR="004E114F" w:rsidRDefault="004E114F" w:rsidP="004E114F">
      <w:pPr>
        <w:spacing w:after="0"/>
        <w:ind w:left="708" w:firstLine="1"/>
        <w:jc w:val="both"/>
        <w:rPr>
          <w:rFonts w:ascii="Times New Roman" w:hAnsi="Times New Roman"/>
          <w:b/>
          <w:i/>
          <w:u w:val="single"/>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итоговый рейтинг </w:t>
      </w:r>
      <w:r w:rsidRPr="004E114F">
        <w:rPr>
          <w:rFonts w:ascii="Times New Roman" w:eastAsia="Times New Roman" w:hAnsi="Times New Roman"/>
          <w:lang w:val="en-US" w:eastAsia="ru-RU"/>
        </w:rPr>
        <w:t>i</w:t>
      </w:r>
      <w:r w:rsidRPr="004E114F">
        <w:rPr>
          <w:rFonts w:ascii="Times New Roman" w:eastAsia="Times New Roman" w:hAnsi="Times New Roman"/>
          <w:lang w:eastAsia="ru-RU"/>
        </w:rPr>
        <w:t xml:space="preserve"> – ого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3635E3" w:rsidRDefault="004E114F" w:rsidP="00F649A8">
      <w:pPr>
        <w:spacing w:after="0"/>
        <w:ind w:left="708" w:firstLine="1"/>
        <w:jc w:val="both"/>
        <w:rPr>
          <w:rFonts w:ascii="Times New Roman" w:hAnsi="Times New Roman"/>
          <w:b/>
          <w:i/>
          <w:sz w:val="12"/>
          <w:szCs w:val="12"/>
          <w:u w:val="single"/>
        </w:rPr>
      </w:pPr>
    </w:p>
    <w:p w:rsidR="00A5567C" w:rsidRPr="00A5567C" w:rsidRDefault="00A5567C" w:rsidP="0080466C">
      <w:pPr>
        <w:spacing w:after="0" w:line="240" w:lineRule="auto"/>
        <w:ind w:firstLine="709"/>
        <w:jc w:val="both"/>
        <w:rPr>
          <w:rFonts w:ascii="Times New Roman" w:hAnsi="Times New Roman"/>
        </w:rPr>
      </w:pPr>
      <w:r w:rsidRPr="00A5567C">
        <w:rPr>
          <w:rFonts w:ascii="Times New Roman" w:hAnsi="Times New Roma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на участие в запросе предложений</w:t>
      </w:r>
      <w:r w:rsidR="009D314C">
        <w:rPr>
          <w:rFonts w:ascii="Times New Roman" w:hAnsi="Times New Roman"/>
        </w:rPr>
        <w:t>.</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 xml:space="preserve">.6. </w:t>
      </w:r>
      <w:r w:rsidR="00A5567C" w:rsidRPr="00A5567C">
        <w:rPr>
          <w:rFonts w:ascii="Times New Roman" w:hAnsi="Times New Roman"/>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 xml:space="preserve">.7. </w:t>
      </w:r>
      <w:r w:rsidR="00A5567C" w:rsidRPr="00A5567C">
        <w:rPr>
          <w:rFonts w:ascii="Times New Roman" w:hAnsi="Times New Roman"/>
        </w:rPr>
        <w:t>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 xml:space="preserve">.8. </w:t>
      </w:r>
      <w:r w:rsidR="00A5567C" w:rsidRPr="00A5567C">
        <w:rPr>
          <w:rFonts w:ascii="Times New Roman" w:hAnsi="Times New Roman"/>
        </w:rPr>
        <w:t xml:space="preserve">В случае, если в нескольких заявках на участие в запросе предложений </w:t>
      </w:r>
      <w:r w:rsidR="00E738F7">
        <w:rPr>
          <w:rFonts w:ascii="Times New Roman" w:hAnsi="Times New Roman"/>
        </w:rPr>
        <w:t>в электронной форме</w:t>
      </w:r>
      <w:r w:rsidR="00E738F7" w:rsidRPr="00A5567C">
        <w:rPr>
          <w:rFonts w:ascii="Times New Roman" w:hAnsi="Times New Roman"/>
        </w:rPr>
        <w:t xml:space="preserve"> </w:t>
      </w:r>
      <w:r w:rsidR="00A5567C" w:rsidRPr="00A5567C">
        <w:rPr>
          <w:rFonts w:ascii="Times New Roman" w:hAnsi="Times New Roman"/>
        </w:rPr>
        <w:t>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в запросе предложений</w:t>
      </w:r>
      <w:r w:rsidR="00E738F7" w:rsidRPr="00E738F7">
        <w:rPr>
          <w:rFonts w:ascii="Times New Roman" w:hAnsi="Times New Roman"/>
        </w:rPr>
        <w:t xml:space="preserve"> </w:t>
      </w:r>
      <w:r w:rsidR="00E738F7">
        <w:rPr>
          <w:rFonts w:ascii="Times New Roman" w:hAnsi="Times New Roman"/>
        </w:rPr>
        <w:t>в электронной форме</w:t>
      </w:r>
      <w:r w:rsidR="00A5567C" w:rsidRPr="00A5567C">
        <w:rPr>
          <w:rFonts w:ascii="Times New Roman" w:hAnsi="Times New Roman"/>
        </w:rPr>
        <w:t>, содержащих такие условия.</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 xml:space="preserve">.9. </w:t>
      </w:r>
      <w:r w:rsidR="00A5567C" w:rsidRPr="00A5567C">
        <w:rPr>
          <w:rFonts w:ascii="Times New Roman" w:hAnsi="Times New Roman"/>
        </w:rPr>
        <w:t xml:space="preserve">Победителем запроса предложений </w:t>
      </w:r>
      <w:r w:rsidR="00E738F7">
        <w:rPr>
          <w:rFonts w:ascii="Times New Roman" w:hAnsi="Times New Roman"/>
        </w:rPr>
        <w:t xml:space="preserve">в электронной форме </w:t>
      </w:r>
      <w:r w:rsidR="00A5567C" w:rsidRPr="00A5567C">
        <w:rPr>
          <w:rFonts w:ascii="Times New Roman" w:hAnsi="Times New Roman"/>
        </w:rPr>
        <w:t>признается участник, который предложил лучшие условия исполнения договора и заявке на участие в запросе предложений которого присвоен первый номер.</w:t>
      </w:r>
    </w:p>
    <w:p w:rsidR="00B70371" w:rsidRPr="004F0E47" w:rsidRDefault="00B70371" w:rsidP="007118E9">
      <w:pPr>
        <w:spacing w:after="0" w:line="240" w:lineRule="auto"/>
        <w:ind w:firstLine="709"/>
        <w:jc w:val="both"/>
        <w:rPr>
          <w:rFonts w:ascii="Times New Roman" w:hAnsi="Times New Roman"/>
          <w:bCs/>
          <w:iCs/>
          <w:sz w:val="12"/>
          <w:szCs w:val="12"/>
        </w:rPr>
      </w:pPr>
    </w:p>
    <w:p w:rsidR="00B70371" w:rsidRDefault="00EE4F3B" w:rsidP="007118E9">
      <w:pPr>
        <w:spacing w:after="0" w:line="240" w:lineRule="auto"/>
        <w:ind w:firstLine="709"/>
        <w:jc w:val="both"/>
        <w:rPr>
          <w:rFonts w:ascii="Times New Roman" w:hAnsi="Times New Roman"/>
          <w:b/>
          <w:bCs/>
        </w:rPr>
      </w:pPr>
      <w:r>
        <w:rPr>
          <w:rFonts w:ascii="Times New Roman" w:hAnsi="Times New Roman"/>
          <w:b/>
          <w:bCs/>
        </w:rPr>
        <w:t>6.</w:t>
      </w:r>
      <w:r w:rsidR="003F5B57">
        <w:rPr>
          <w:rFonts w:ascii="Times New Roman" w:hAnsi="Times New Roman"/>
          <w:b/>
          <w:bCs/>
        </w:rPr>
        <w:t>4</w:t>
      </w:r>
      <w:r w:rsidR="00DF7A73" w:rsidRPr="00DF7A73">
        <w:rPr>
          <w:rFonts w:ascii="Times New Roman" w:hAnsi="Times New Roman"/>
          <w:b/>
          <w:bCs/>
        </w:rPr>
        <w:t xml:space="preserve">. Признание запроса предложений </w:t>
      </w:r>
      <w:r w:rsidR="00B70371">
        <w:rPr>
          <w:rFonts w:ascii="Times New Roman" w:hAnsi="Times New Roman"/>
          <w:b/>
          <w:bCs/>
        </w:rPr>
        <w:t xml:space="preserve">в электронной форме </w:t>
      </w:r>
      <w:r w:rsidR="00DF7A73" w:rsidRPr="00DF7A73">
        <w:rPr>
          <w:rFonts w:ascii="Times New Roman" w:hAnsi="Times New Roman"/>
          <w:b/>
          <w:bCs/>
        </w:rPr>
        <w:t>несостоявшимся</w:t>
      </w:r>
    </w:p>
    <w:p w:rsidR="00DF7A73" w:rsidRPr="00EE4F3B" w:rsidRDefault="00EE4F3B" w:rsidP="007118E9">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4</w:t>
      </w:r>
      <w:r w:rsidR="00DF7A73" w:rsidRPr="00EE4F3B">
        <w:rPr>
          <w:rFonts w:ascii="Times New Roman" w:hAnsi="Times New Roman"/>
        </w:rPr>
        <w:t xml:space="preserve">.1. Запрос предложений </w:t>
      </w:r>
      <w:r w:rsidR="003635E3">
        <w:rPr>
          <w:rFonts w:ascii="Times New Roman" w:hAnsi="Times New Roman"/>
        </w:rPr>
        <w:t xml:space="preserve">в электронной форме </w:t>
      </w:r>
      <w:r w:rsidR="00DF7A73" w:rsidRPr="00EE4F3B">
        <w:rPr>
          <w:rFonts w:ascii="Times New Roman" w:hAnsi="Times New Roman"/>
        </w:rPr>
        <w:t xml:space="preserve">признается несостоявшимся если: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не подано ни одной заявки;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на основании результатов рассмотрения заявок на участие в запросе предложений в электронной форме принято решение об отказе в допуске к участию в запросе предложений в электронной форме всех участников закупки, подавших заявки на участие в запросе предложений в электронной форме;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принято решение о допуске к участию в запросе предложений в электронной форме только одного участника закупки, подавшего заявку на участие в запросе предложений в электронной форме; </w:t>
      </w:r>
    </w:p>
    <w:p w:rsidR="00DF7A73" w:rsidRPr="00EE4F3B" w:rsidRDefault="00B70371" w:rsidP="007118E9">
      <w:pPr>
        <w:spacing w:after="0" w:line="240" w:lineRule="auto"/>
        <w:ind w:firstLine="709"/>
        <w:jc w:val="both"/>
        <w:rPr>
          <w:rFonts w:ascii="Times New Roman" w:hAnsi="Times New Roman"/>
          <w:bCs/>
        </w:rPr>
      </w:pPr>
      <w:r w:rsidRPr="00EE4F3B">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w:t>
      </w:r>
    </w:p>
    <w:p w:rsidR="00DF7A73" w:rsidRDefault="00EE4F3B" w:rsidP="007118E9">
      <w:pPr>
        <w:spacing w:after="0" w:line="240" w:lineRule="auto"/>
        <w:ind w:firstLine="709"/>
        <w:jc w:val="both"/>
        <w:rPr>
          <w:rFonts w:ascii="Times New Roman" w:hAnsi="Times New Roman"/>
        </w:rPr>
      </w:pPr>
      <w:r>
        <w:rPr>
          <w:rFonts w:ascii="Times New Roman" w:hAnsi="Times New Roman"/>
          <w:bCs/>
          <w:iCs/>
        </w:rPr>
        <w:t>6.</w:t>
      </w:r>
      <w:r w:rsidR="003F5B57">
        <w:rPr>
          <w:rFonts w:ascii="Times New Roman" w:hAnsi="Times New Roman"/>
          <w:bCs/>
          <w:iCs/>
        </w:rPr>
        <w:t>4</w:t>
      </w:r>
      <w:r w:rsidR="00DF7A73" w:rsidRPr="00EE4F3B">
        <w:rPr>
          <w:rFonts w:ascii="Times New Roman" w:hAnsi="Times New Roman"/>
          <w:bCs/>
          <w:iCs/>
        </w:rPr>
        <w:t>.2. В случаях признания запроса предложений</w:t>
      </w:r>
      <w:r w:rsidR="003635E3" w:rsidRPr="003635E3">
        <w:rPr>
          <w:rFonts w:ascii="Times New Roman" w:hAnsi="Times New Roman"/>
        </w:rPr>
        <w:t xml:space="preserve"> </w:t>
      </w:r>
      <w:r w:rsidR="003635E3">
        <w:rPr>
          <w:rFonts w:ascii="Times New Roman" w:hAnsi="Times New Roman"/>
        </w:rPr>
        <w:t>в электронной форме</w:t>
      </w:r>
      <w:r w:rsidR="00DF7A73" w:rsidRPr="00EE4F3B">
        <w:rPr>
          <w:rFonts w:ascii="Times New Roman" w:hAnsi="Times New Roman"/>
          <w:bCs/>
          <w:iCs/>
        </w:rPr>
        <w:t xml:space="preserve"> несостоявшимся</w:t>
      </w:r>
      <w:r w:rsidR="00DF7A73" w:rsidRPr="00EE4F3B">
        <w:rPr>
          <w:rFonts w:ascii="Times New Roman" w:hAnsi="Times New Roman"/>
        </w:rPr>
        <w:t xml:space="preserve"> составляется протокол о признании запроса предложений несостоявшимся, который подписывают все члены </w:t>
      </w:r>
      <w:r w:rsidR="00B420A5" w:rsidRPr="00EE4F3B">
        <w:rPr>
          <w:rFonts w:ascii="Times New Roman" w:hAnsi="Times New Roman"/>
        </w:rPr>
        <w:t>К</w:t>
      </w:r>
      <w:r w:rsidR="00DF7A73" w:rsidRPr="00EE4F3B">
        <w:rPr>
          <w:rFonts w:ascii="Times New Roman" w:hAnsi="Times New Roman"/>
        </w:rPr>
        <w:t>омиссии, присутствовавшие на заседании. Протокол о признании запроса предложений несостоявшимся размещается на официальном сайте не позднее чем через 3 (три) дня со дня его подписания.</w:t>
      </w:r>
    </w:p>
    <w:p w:rsidR="00B70371" w:rsidRPr="003635E3" w:rsidRDefault="00B70371" w:rsidP="007118E9">
      <w:pPr>
        <w:spacing w:after="0" w:line="240" w:lineRule="auto"/>
        <w:ind w:firstLine="709"/>
        <w:jc w:val="both"/>
        <w:rPr>
          <w:rFonts w:ascii="Times New Roman" w:hAnsi="Times New Roman"/>
          <w:sz w:val="12"/>
          <w:szCs w:val="12"/>
        </w:rPr>
      </w:pPr>
    </w:p>
    <w:p w:rsidR="00D21856" w:rsidRDefault="00EE4F3B" w:rsidP="00D21856">
      <w:pPr>
        <w:spacing w:after="0" w:line="240" w:lineRule="auto"/>
        <w:ind w:firstLine="709"/>
        <w:rPr>
          <w:rFonts w:ascii="Times New Roman" w:hAnsi="Times New Roman"/>
          <w:b/>
        </w:rPr>
      </w:pPr>
      <w:r>
        <w:rPr>
          <w:rFonts w:ascii="Times New Roman" w:hAnsi="Times New Roman"/>
          <w:b/>
        </w:rPr>
        <w:t>6.</w:t>
      </w:r>
      <w:r w:rsidR="003F5B57">
        <w:rPr>
          <w:rFonts w:ascii="Times New Roman" w:hAnsi="Times New Roman"/>
          <w:b/>
        </w:rPr>
        <w:t>5</w:t>
      </w:r>
      <w:r w:rsidR="00D21856">
        <w:rPr>
          <w:rFonts w:ascii="Times New Roman" w:hAnsi="Times New Roman"/>
          <w:b/>
        </w:rPr>
        <w:t xml:space="preserve">. </w:t>
      </w:r>
      <w:r w:rsidR="00D21856" w:rsidRPr="00D21856">
        <w:rPr>
          <w:rFonts w:ascii="Times New Roman" w:hAnsi="Times New Roman"/>
          <w:b/>
        </w:rPr>
        <w:t xml:space="preserve">Основания для отстранения участников </w:t>
      </w:r>
      <w:r w:rsidR="00D21856">
        <w:rPr>
          <w:rFonts w:ascii="Times New Roman" w:hAnsi="Times New Roman"/>
          <w:b/>
        </w:rPr>
        <w:t xml:space="preserve">закупки </w:t>
      </w:r>
      <w:r w:rsidR="00D21856" w:rsidRPr="00D21856">
        <w:rPr>
          <w:rFonts w:ascii="Times New Roman" w:hAnsi="Times New Roman"/>
          <w:b/>
        </w:rPr>
        <w:t xml:space="preserve">от участия в </w:t>
      </w:r>
      <w:r w:rsidR="00D21856">
        <w:rPr>
          <w:rFonts w:ascii="Times New Roman" w:hAnsi="Times New Roman"/>
          <w:b/>
        </w:rPr>
        <w:t>запросе предложений</w:t>
      </w:r>
      <w:r w:rsidR="003635E3" w:rsidRPr="003635E3">
        <w:rPr>
          <w:rFonts w:ascii="Times New Roman" w:hAnsi="Times New Roman"/>
        </w:rPr>
        <w:t xml:space="preserve"> </w:t>
      </w:r>
      <w:r w:rsidR="003635E3" w:rsidRPr="003635E3">
        <w:rPr>
          <w:rFonts w:ascii="Times New Roman" w:hAnsi="Times New Roman"/>
          <w:b/>
        </w:rPr>
        <w:t>в электронной форме</w:t>
      </w:r>
    </w:p>
    <w:p w:rsidR="00D21856" w:rsidRPr="00D21856" w:rsidRDefault="00EE4F3B" w:rsidP="00553A98">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5</w:t>
      </w:r>
      <w:r w:rsidR="00D21856" w:rsidRPr="00D21856">
        <w:rPr>
          <w:rFonts w:ascii="Times New Roman" w:hAnsi="Times New Roman"/>
        </w:rPr>
        <w:t xml:space="preserve">.1. Участник закупки, подавший заявку, не допускается </w:t>
      </w:r>
      <w:r w:rsidR="00B420A5">
        <w:rPr>
          <w:rFonts w:ascii="Times New Roman" w:hAnsi="Times New Roman"/>
        </w:rPr>
        <w:t>К</w:t>
      </w:r>
      <w:r w:rsidR="00D21856">
        <w:rPr>
          <w:rFonts w:ascii="Times New Roman" w:hAnsi="Times New Roman"/>
        </w:rPr>
        <w:t>омиссией</w:t>
      </w:r>
      <w:r w:rsidR="00D21856" w:rsidRPr="00D21856">
        <w:rPr>
          <w:rFonts w:ascii="Times New Roman" w:hAnsi="Times New Roman"/>
        </w:rPr>
        <w:t xml:space="preserve"> к участию в закупке в случае: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несоответствия участника процедуры закупки обязательным требованиям, установленным документацией о закупке;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либо наличия в таких документах недостоверных сведений;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выявления в документах, представленных участником в составе заявки, противоречивых сведений, предполагающих двоякое толкование;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наличия в составе заявки недостоверной информации, в том числе в отношении его квалификационных данных.</w:t>
      </w:r>
    </w:p>
    <w:p w:rsidR="00D21856" w:rsidRDefault="00EE4F3B" w:rsidP="00D21856">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5</w:t>
      </w:r>
      <w:r w:rsidR="00D21856" w:rsidRPr="00D21856">
        <w:rPr>
          <w:rFonts w:ascii="Times New Roman" w:hAnsi="Times New Roman"/>
        </w:rPr>
        <w:t>.</w:t>
      </w:r>
      <w:r w:rsidR="006F67E9">
        <w:rPr>
          <w:rFonts w:ascii="Times New Roman" w:hAnsi="Times New Roman"/>
        </w:rPr>
        <w:t>2</w:t>
      </w:r>
      <w:r w:rsidR="00D21856" w:rsidRPr="00D21856">
        <w:rPr>
          <w:rFonts w:ascii="Times New Roman" w:hAnsi="Times New Roman"/>
        </w:rPr>
        <w:t>.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3717E4" w:rsidRDefault="003717E4" w:rsidP="00D21856">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5</w:t>
      </w:r>
      <w:r>
        <w:rPr>
          <w:rFonts w:ascii="Times New Roman" w:hAnsi="Times New Roman"/>
        </w:rPr>
        <w:t>.</w:t>
      </w:r>
      <w:r w:rsidR="006F67E9">
        <w:rPr>
          <w:rFonts w:ascii="Times New Roman" w:hAnsi="Times New Roman"/>
        </w:rPr>
        <w:t>3</w:t>
      </w:r>
      <w:r>
        <w:rPr>
          <w:rFonts w:ascii="Times New Roman" w:hAnsi="Times New Roman"/>
        </w:rPr>
        <w:t xml:space="preserve">. </w:t>
      </w:r>
      <w:r w:rsidR="006F67E9" w:rsidRPr="006F67E9">
        <w:rPr>
          <w:rFonts w:ascii="Times New Roman" w:hAnsi="Times New Roman"/>
        </w:rPr>
        <w:t>В случае содержания в первой части заявки на участие в запросе предложений в электронной форме сведений об участнике так</w:t>
      </w:r>
      <w:r w:rsidR="006F67E9">
        <w:rPr>
          <w:rFonts w:ascii="Times New Roman" w:hAnsi="Times New Roman"/>
        </w:rPr>
        <w:t>ого</w:t>
      </w:r>
      <w:r w:rsidR="006F67E9" w:rsidRPr="006F67E9">
        <w:rPr>
          <w:rFonts w:ascii="Times New Roman" w:hAnsi="Times New Roman"/>
        </w:rPr>
        <w:t xml:space="preserve"> запроса предложений и (или) о ценовом предложении данная заявка </w:t>
      </w:r>
      <w:r w:rsidR="006F67E9" w:rsidRPr="006F67E9">
        <w:rPr>
          <w:rFonts w:ascii="Times New Roman" w:hAnsi="Times New Roman"/>
          <w:u w:val="single"/>
        </w:rPr>
        <w:t>подлежит отклонению</w:t>
      </w:r>
      <w:r w:rsidR="006F67E9" w:rsidRPr="006F67E9">
        <w:rPr>
          <w:rFonts w:ascii="Times New Roman" w:hAnsi="Times New Roman"/>
        </w:rPr>
        <w:t>.</w:t>
      </w:r>
    </w:p>
    <w:p w:rsidR="006F67E9" w:rsidRDefault="006F67E9" w:rsidP="00D21856">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5</w:t>
      </w:r>
      <w:r>
        <w:rPr>
          <w:rFonts w:ascii="Times New Roman" w:hAnsi="Times New Roman"/>
        </w:rPr>
        <w:t xml:space="preserve">.4. </w:t>
      </w:r>
      <w:r w:rsidRPr="006F67E9">
        <w:rPr>
          <w:rFonts w:ascii="Times New Roman" w:hAnsi="Times New Roman"/>
          <w:bC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6F67E9" w:rsidRDefault="006F67E9" w:rsidP="00D21856">
      <w:pPr>
        <w:spacing w:after="0" w:line="240" w:lineRule="auto"/>
        <w:ind w:firstLine="709"/>
        <w:jc w:val="both"/>
        <w:rPr>
          <w:rFonts w:ascii="Times New Roman" w:hAnsi="Times New Roman"/>
        </w:rPr>
      </w:pPr>
    </w:p>
    <w:p w:rsidR="007768A3" w:rsidRDefault="00EE4F3B" w:rsidP="00D21856">
      <w:pPr>
        <w:spacing w:after="0" w:line="240" w:lineRule="auto"/>
        <w:ind w:firstLine="709"/>
        <w:jc w:val="both"/>
        <w:rPr>
          <w:rFonts w:ascii="Times New Roman" w:hAnsi="Times New Roman"/>
          <w:b/>
        </w:rPr>
      </w:pPr>
      <w:r>
        <w:rPr>
          <w:rFonts w:ascii="Times New Roman" w:hAnsi="Times New Roman"/>
          <w:b/>
        </w:rPr>
        <w:t xml:space="preserve">РАЗДЕЛ 7. </w:t>
      </w:r>
      <w:bookmarkStart w:id="18" w:name="_Toc123405485"/>
      <w:bookmarkStart w:id="19" w:name="_Toc166101211"/>
      <w:bookmarkStart w:id="20" w:name="_Toc5779001"/>
      <w:r w:rsidRPr="007768A3">
        <w:rPr>
          <w:rFonts w:ascii="Times New Roman" w:hAnsi="Times New Roman"/>
          <w:b/>
        </w:rPr>
        <w:t>ЗАКЛЮЧЕНИЕ, ИЗМЕНЕНИЕ И РАСТОРЖЕНИЕ ДОГОВОРА</w:t>
      </w:r>
      <w:bookmarkEnd w:id="18"/>
      <w:bookmarkEnd w:id="19"/>
      <w:bookmarkEnd w:id="20"/>
    </w:p>
    <w:p w:rsidR="009D314C" w:rsidRPr="00037041" w:rsidRDefault="009D314C" w:rsidP="00D21856">
      <w:pPr>
        <w:spacing w:after="0" w:line="240" w:lineRule="auto"/>
        <w:ind w:firstLine="709"/>
        <w:jc w:val="both"/>
        <w:rPr>
          <w:rFonts w:ascii="Times New Roman" w:hAnsi="Times New Roman"/>
          <w:b/>
          <w:sz w:val="12"/>
          <w:szCs w:val="12"/>
        </w:rPr>
      </w:pPr>
    </w:p>
    <w:p w:rsidR="00D21856" w:rsidRDefault="00EE4F3B" w:rsidP="00D21856">
      <w:pPr>
        <w:spacing w:after="0" w:line="240" w:lineRule="auto"/>
        <w:ind w:firstLine="709"/>
        <w:jc w:val="both"/>
        <w:rPr>
          <w:rFonts w:ascii="Times New Roman" w:hAnsi="Times New Roman"/>
          <w:b/>
        </w:rPr>
      </w:pPr>
      <w:r>
        <w:rPr>
          <w:rFonts w:ascii="Times New Roman" w:hAnsi="Times New Roman"/>
          <w:b/>
        </w:rPr>
        <w:t>7</w:t>
      </w:r>
      <w:r w:rsidR="009D314C">
        <w:rPr>
          <w:rFonts w:ascii="Times New Roman" w:hAnsi="Times New Roman"/>
          <w:b/>
        </w:rPr>
        <w:t xml:space="preserve">.1 </w:t>
      </w:r>
      <w:r w:rsidR="00D21856" w:rsidRPr="00D21856">
        <w:rPr>
          <w:rFonts w:ascii="Times New Roman" w:hAnsi="Times New Roman"/>
          <w:b/>
        </w:rPr>
        <w:t>Обеспечение исполнения договора</w:t>
      </w:r>
    </w:p>
    <w:p w:rsidR="00D21856" w:rsidRDefault="00EE4F3B" w:rsidP="00D21856">
      <w:pPr>
        <w:spacing w:after="0" w:line="240" w:lineRule="auto"/>
        <w:ind w:firstLine="709"/>
        <w:jc w:val="both"/>
        <w:rPr>
          <w:rFonts w:ascii="Times New Roman" w:hAnsi="Times New Roman"/>
          <w:bCs/>
        </w:rPr>
      </w:pPr>
      <w:r>
        <w:rPr>
          <w:rFonts w:ascii="Times New Roman" w:hAnsi="Times New Roman"/>
        </w:rPr>
        <w:t xml:space="preserve">7.1.1. </w:t>
      </w:r>
      <w:r w:rsidR="00D21856" w:rsidRPr="00D21856">
        <w:rPr>
          <w:rFonts w:ascii="Times New Roman" w:hAnsi="Times New Roman"/>
        </w:rPr>
        <w:t>Размер обеспечения исполнения договора</w:t>
      </w:r>
      <w:r w:rsidR="00065443">
        <w:rPr>
          <w:rFonts w:ascii="Times New Roman" w:hAnsi="Times New Roman"/>
        </w:rPr>
        <w:t xml:space="preserve"> </w:t>
      </w:r>
      <w:r w:rsidR="00D21856">
        <w:rPr>
          <w:rFonts w:ascii="Times New Roman" w:hAnsi="Times New Roman"/>
          <w:bCs/>
        </w:rPr>
        <w:t xml:space="preserve">указан в </w:t>
      </w:r>
      <w:r w:rsidR="00D21856" w:rsidRPr="00E44334">
        <w:rPr>
          <w:rFonts w:ascii="Times New Roman" w:hAnsi="Times New Roman"/>
          <w:bCs/>
        </w:rPr>
        <w:t xml:space="preserve">п. </w:t>
      </w:r>
      <w:r w:rsidR="001963D8" w:rsidRPr="00E44334">
        <w:rPr>
          <w:rFonts w:ascii="Times New Roman" w:hAnsi="Times New Roman"/>
          <w:bCs/>
        </w:rPr>
        <w:t>3</w:t>
      </w:r>
      <w:r w:rsidR="004634E5">
        <w:rPr>
          <w:rFonts w:ascii="Times New Roman" w:hAnsi="Times New Roman"/>
          <w:bCs/>
        </w:rPr>
        <w:t>1</w:t>
      </w:r>
      <w:r w:rsidR="00037041" w:rsidRPr="00E44334">
        <w:rPr>
          <w:rFonts w:ascii="Times New Roman" w:hAnsi="Times New Roman"/>
          <w:bCs/>
        </w:rPr>
        <w:t xml:space="preserve"> Части</w:t>
      </w:r>
      <w:r w:rsidR="00D21856" w:rsidRPr="00E44334">
        <w:rPr>
          <w:rFonts w:ascii="Times New Roman" w:hAnsi="Times New Roman"/>
          <w:bCs/>
        </w:rPr>
        <w:t xml:space="preserve"> </w:t>
      </w:r>
      <w:r w:rsidR="00D21856" w:rsidRPr="00E44334">
        <w:rPr>
          <w:rFonts w:ascii="Times New Roman" w:hAnsi="Times New Roman"/>
          <w:bCs/>
          <w:lang w:val="en-US"/>
        </w:rPr>
        <w:t>II</w:t>
      </w:r>
      <w:r w:rsidR="00D21856" w:rsidRPr="00E44334">
        <w:rPr>
          <w:rFonts w:ascii="Times New Roman" w:hAnsi="Times New Roman"/>
          <w:bCs/>
        </w:rPr>
        <w:t xml:space="preserve"> «Информационная</w:t>
      </w:r>
      <w:r w:rsidR="00D21856" w:rsidRPr="00037041">
        <w:rPr>
          <w:rFonts w:ascii="Times New Roman" w:hAnsi="Times New Roman"/>
          <w:bCs/>
        </w:rPr>
        <w:t xml:space="preserve"> карта»</w:t>
      </w:r>
      <w:r w:rsidR="00037041" w:rsidRPr="00037041">
        <w:rPr>
          <w:rFonts w:ascii="Times New Roman" w:hAnsi="Times New Roman"/>
        </w:rPr>
        <w:t xml:space="preserve"> настоящей документации</w:t>
      </w:r>
      <w:r w:rsidR="00D21856" w:rsidRPr="00037041">
        <w:rPr>
          <w:rFonts w:ascii="Times New Roman" w:hAnsi="Times New Roman"/>
          <w:bCs/>
        </w:rPr>
        <w:t>.</w:t>
      </w:r>
    </w:p>
    <w:p w:rsidR="00D21856" w:rsidRDefault="00EE4F3B" w:rsidP="00D21856">
      <w:pPr>
        <w:spacing w:after="0" w:line="240" w:lineRule="auto"/>
        <w:ind w:firstLine="709"/>
        <w:jc w:val="both"/>
        <w:rPr>
          <w:rFonts w:ascii="Times New Roman" w:hAnsi="Times New Roman"/>
        </w:rPr>
      </w:pPr>
      <w:r>
        <w:rPr>
          <w:rFonts w:ascii="Times New Roman" w:hAnsi="Times New Roman"/>
          <w:lang w:val="sah-RU"/>
        </w:rPr>
        <w:t>7.1.2.</w:t>
      </w:r>
      <w:r w:rsidRPr="00EE4F3B">
        <w:rPr>
          <w:rFonts w:ascii="Times New Roman" w:hAnsi="Times New Roman"/>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656F2B" w:rsidRDefault="00656F2B" w:rsidP="00D21856">
      <w:pPr>
        <w:spacing w:after="0" w:line="240" w:lineRule="auto"/>
        <w:ind w:firstLine="709"/>
        <w:jc w:val="both"/>
        <w:rPr>
          <w:rFonts w:ascii="Times New Roman" w:hAnsi="Times New Roman"/>
        </w:rPr>
      </w:pPr>
      <w:r>
        <w:rPr>
          <w:rFonts w:ascii="Times New Roman" w:hAnsi="Times New Roman"/>
          <w:lang w:val="sah-RU"/>
        </w:rPr>
        <w:t xml:space="preserve">Обеспечение исполнения договора </w:t>
      </w:r>
      <w:r w:rsidRPr="00656F2B">
        <w:rPr>
          <w:rFonts w:ascii="Times New Roman" w:hAnsi="Times New Roman"/>
          <w:bCs/>
        </w:rPr>
        <w:t>может предоставляться участником закупки по его выбору путём внесения денежных средств на счёт</w:t>
      </w:r>
      <w:r>
        <w:rPr>
          <w:rFonts w:ascii="Times New Roman" w:hAnsi="Times New Roman"/>
          <w:bCs/>
        </w:rPr>
        <w:t xml:space="preserve"> Заказчика или </w:t>
      </w:r>
      <w:r w:rsidRPr="00656F2B">
        <w:rPr>
          <w:rFonts w:ascii="Times New Roman" w:hAnsi="Times New Roman"/>
          <w:bCs/>
        </w:rPr>
        <w:t xml:space="preserve">путём предоставления </w:t>
      </w:r>
      <w:r w:rsidR="00732010">
        <w:rPr>
          <w:rFonts w:ascii="Times New Roman" w:hAnsi="Times New Roman"/>
          <w:bCs/>
        </w:rPr>
        <w:t>независимой</w:t>
      </w:r>
      <w:r w:rsidRPr="00656F2B">
        <w:rPr>
          <w:rFonts w:ascii="Times New Roman" w:hAnsi="Times New Roman"/>
          <w:bCs/>
        </w:rPr>
        <w:t xml:space="preserve"> гарантии</w:t>
      </w:r>
      <w:r>
        <w:rPr>
          <w:rFonts w:ascii="Times New Roman" w:hAnsi="Times New Roman"/>
          <w:bCs/>
        </w:rPr>
        <w:t>.</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E67A8E">
        <w:rPr>
          <w:rFonts w:ascii="Times New Roman" w:hAnsi="Times New Roman"/>
          <w:lang w:val="sah-RU"/>
        </w:rPr>
        <w:t>3</w:t>
      </w:r>
      <w:r w:rsidR="00D21856" w:rsidRPr="00D21856">
        <w:rPr>
          <w:rFonts w:ascii="Times New Roman" w:hAnsi="Times New Roman"/>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D21856" w:rsidRPr="00037041">
        <w:rPr>
          <w:rFonts w:ascii="Times New Roman" w:hAnsi="Times New Roman"/>
          <w:lang w:val="sah-RU"/>
        </w:rPr>
        <w:t>п</w:t>
      </w:r>
      <w:r w:rsidR="00D21856" w:rsidRPr="00291AA2">
        <w:rPr>
          <w:rFonts w:ascii="Times New Roman" w:hAnsi="Times New Roman"/>
          <w:lang w:val="sah-RU"/>
        </w:rPr>
        <w:t xml:space="preserve">. </w:t>
      </w:r>
      <w:r w:rsidR="009D314C" w:rsidRPr="00291AA2">
        <w:rPr>
          <w:rFonts w:ascii="Times New Roman" w:hAnsi="Times New Roman"/>
          <w:lang w:val="sah-RU"/>
        </w:rPr>
        <w:t>3</w:t>
      </w:r>
      <w:r w:rsidR="004634E5">
        <w:rPr>
          <w:rFonts w:ascii="Times New Roman" w:hAnsi="Times New Roman"/>
          <w:lang w:val="sah-RU"/>
        </w:rPr>
        <w:t>2</w:t>
      </w:r>
      <w:r w:rsidR="00491DF8" w:rsidRPr="00291AA2">
        <w:rPr>
          <w:rFonts w:ascii="Times New Roman" w:hAnsi="Times New Roman"/>
          <w:lang w:val="sah-RU"/>
        </w:rPr>
        <w:t xml:space="preserve"> </w:t>
      </w:r>
      <w:r w:rsidR="00037041" w:rsidRPr="00291AA2">
        <w:rPr>
          <w:rFonts w:ascii="Times New Roman" w:hAnsi="Times New Roman"/>
          <w:bCs/>
        </w:rPr>
        <w:t xml:space="preserve">Части </w:t>
      </w:r>
      <w:r w:rsidR="00037041" w:rsidRPr="00291AA2">
        <w:rPr>
          <w:rFonts w:ascii="Times New Roman" w:hAnsi="Times New Roman"/>
          <w:bCs/>
          <w:lang w:val="en-US"/>
        </w:rPr>
        <w:t>II</w:t>
      </w:r>
      <w:r w:rsidR="00037041" w:rsidRPr="00037041">
        <w:rPr>
          <w:rFonts w:ascii="Times New Roman" w:hAnsi="Times New Roman"/>
          <w:bCs/>
        </w:rPr>
        <w:t xml:space="preserve"> «Информационная карта»</w:t>
      </w:r>
      <w:r w:rsidR="00732010">
        <w:rPr>
          <w:rFonts w:ascii="Times New Roman" w:hAnsi="Times New Roman"/>
          <w:bCs/>
        </w:rPr>
        <w:t xml:space="preserve"> настоящей документации</w:t>
      </w:r>
      <w:r w:rsidR="00D21856" w:rsidRPr="00037041">
        <w:rPr>
          <w:rFonts w:ascii="Times New Roman" w:hAnsi="Times New Roman"/>
          <w:lang w:val="sah-RU"/>
        </w:rPr>
        <w:t>.</w:t>
      </w:r>
      <w:r w:rsidR="00D21856" w:rsidRPr="00D21856">
        <w:rPr>
          <w:rFonts w:ascii="Times New Roman" w:hAnsi="Times New Roman"/>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3F5B57">
        <w:rPr>
          <w:rFonts w:ascii="Times New Roman" w:hAnsi="Times New Roman"/>
          <w:lang w:val="sah-RU"/>
        </w:rPr>
        <w:t>4</w:t>
      </w:r>
      <w:r w:rsidR="00D21856" w:rsidRPr="00D21856">
        <w:rPr>
          <w:rFonts w:ascii="Times New Roman" w:hAnsi="Times New Roman"/>
          <w:lang w:val="sah-RU"/>
        </w:rPr>
        <w:t xml:space="preserve">. </w:t>
      </w:r>
      <w:r w:rsidR="00753942" w:rsidRPr="00753942">
        <w:rPr>
          <w:rFonts w:ascii="Times New Roman" w:hAnsi="Times New Roman"/>
        </w:rPr>
        <w:t>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w:t>
      </w:r>
      <w:r w:rsidR="00753942">
        <w:rPr>
          <w:rFonts w:ascii="Times New Roman" w:hAnsi="Times New Roman"/>
        </w:rPr>
        <w:t>м</w:t>
      </w:r>
      <w:r w:rsidR="00753942" w:rsidRPr="00753942">
        <w:rPr>
          <w:rFonts w:ascii="Times New Roman" w:hAnsi="Times New Roman"/>
        </w:rPr>
        <w:t xml:space="preserve"> банковских реквизитов для перечисления.</w:t>
      </w:r>
    </w:p>
    <w:p w:rsidR="0053211A" w:rsidRPr="0053211A" w:rsidRDefault="00EE4F3B" w:rsidP="0053211A">
      <w:pPr>
        <w:spacing w:after="0" w:line="240" w:lineRule="auto"/>
        <w:ind w:firstLine="709"/>
        <w:jc w:val="both"/>
      </w:pPr>
      <w:r>
        <w:rPr>
          <w:rFonts w:ascii="Times New Roman" w:hAnsi="Times New Roman"/>
        </w:rPr>
        <w:t>7.1.</w:t>
      </w:r>
      <w:r w:rsidR="003F5B57">
        <w:rPr>
          <w:rFonts w:ascii="Times New Roman" w:hAnsi="Times New Roman"/>
        </w:rPr>
        <w:t>5</w:t>
      </w:r>
      <w:r>
        <w:rPr>
          <w:rFonts w:ascii="Times New Roman" w:hAnsi="Times New Roman"/>
        </w:rPr>
        <w:t>.</w:t>
      </w:r>
      <w:r w:rsidR="00D21856" w:rsidRPr="00D21856">
        <w:rPr>
          <w:rFonts w:ascii="Times New Roman" w:hAnsi="Times New Roman"/>
        </w:rPr>
        <w:t xml:space="preserve"> </w:t>
      </w:r>
      <w:r w:rsidR="0053211A" w:rsidRPr="0053211A">
        <w:rPr>
          <w:rFonts w:ascii="Times New Roman" w:hAnsi="Times New Roman"/>
        </w:rPr>
        <w:t>Независимая гарантия, предоставляемая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должна соответствовать следующим требованиям:</w:t>
      </w:r>
    </w:p>
    <w:p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t>2) независимая гарантия не может быть отозвана выдавшим ее гарантом;</w:t>
      </w:r>
    </w:p>
    <w:p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t>3) независимая гарантия должна содержать:</w:t>
      </w:r>
    </w:p>
    <w:p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3211A" w:rsidRDefault="0053211A" w:rsidP="0053211A">
      <w:pPr>
        <w:spacing w:after="0" w:line="240" w:lineRule="auto"/>
        <w:ind w:firstLine="709"/>
        <w:jc w:val="both"/>
        <w:rPr>
          <w:rFonts w:ascii="Times New Roman" w:hAnsi="Times New Roman"/>
        </w:rPr>
      </w:pPr>
      <w:r w:rsidRPr="0053211A">
        <w:rPr>
          <w:rFonts w:ascii="Times New Roman" w:hAnsi="Times New Roman"/>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3565D2" w:rsidRPr="0053211A" w:rsidRDefault="003565D2" w:rsidP="0053211A">
      <w:pPr>
        <w:spacing w:after="0" w:line="240" w:lineRule="auto"/>
        <w:ind w:firstLine="709"/>
        <w:jc w:val="both"/>
        <w:rPr>
          <w:rFonts w:ascii="Times New Roman" w:hAnsi="Times New Roman"/>
        </w:rPr>
      </w:pPr>
      <w:r w:rsidRPr="003565D2">
        <w:rPr>
          <w:rFonts w:ascii="Times New Roman" w:hAnsi="Times New Roman"/>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rFonts w:ascii="Times New Roman" w:hAnsi="Times New Roman"/>
        </w:rPr>
        <w:t>.</w:t>
      </w:r>
    </w:p>
    <w:p w:rsidR="0053211A" w:rsidRPr="0053211A" w:rsidRDefault="0053211A" w:rsidP="0053211A">
      <w:pPr>
        <w:spacing w:after="0" w:line="240" w:lineRule="auto"/>
        <w:ind w:firstLine="709"/>
        <w:jc w:val="both"/>
        <w:rPr>
          <w:rFonts w:ascii="Times New Roman" w:hAnsi="Times New Roman"/>
        </w:rPr>
      </w:pPr>
      <w:r>
        <w:rPr>
          <w:rFonts w:ascii="Times New Roman" w:hAnsi="Times New Roman"/>
        </w:rPr>
        <w:t>7.1.6</w:t>
      </w:r>
      <w:r w:rsidRPr="0053211A">
        <w:rPr>
          <w:rFonts w:ascii="Times New Roman" w:hAnsi="Times New Roman"/>
        </w:rPr>
        <w:t>.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53211A" w:rsidRPr="0053211A" w:rsidRDefault="0053211A" w:rsidP="0053211A">
      <w:pPr>
        <w:spacing w:after="0" w:line="240" w:lineRule="auto"/>
        <w:ind w:firstLine="709"/>
        <w:jc w:val="both"/>
        <w:rPr>
          <w:rFonts w:ascii="Times New Roman" w:hAnsi="Times New Roman"/>
        </w:rPr>
      </w:pPr>
      <w:r>
        <w:rPr>
          <w:rFonts w:ascii="Times New Roman" w:hAnsi="Times New Roman"/>
        </w:rPr>
        <w:t>7.1.7</w:t>
      </w:r>
      <w:r w:rsidRPr="0053211A">
        <w:rPr>
          <w:rFonts w:ascii="Times New Roman" w:hAnsi="Times New Roman"/>
        </w:rPr>
        <w:t>.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3211A" w:rsidRPr="0053211A" w:rsidRDefault="0053211A" w:rsidP="0053211A">
      <w:pPr>
        <w:spacing w:after="0" w:line="240" w:lineRule="auto"/>
        <w:ind w:firstLine="709"/>
        <w:jc w:val="both"/>
        <w:rPr>
          <w:rFonts w:ascii="Times New Roman" w:hAnsi="Times New Roman"/>
        </w:rPr>
      </w:pPr>
      <w:r>
        <w:rPr>
          <w:rFonts w:ascii="Times New Roman" w:hAnsi="Times New Roman"/>
        </w:rPr>
        <w:t>7.1.8</w:t>
      </w:r>
      <w:r w:rsidRPr="0053211A">
        <w:rPr>
          <w:rFonts w:ascii="Times New Roman" w:hAnsi="Times New Roman"/>
        </w:rPr>
        <w:t>. Правительство Российской Федерации вправе установить:</w:t>
      </w:r>
    </w:p>
    <w:p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3211A" w:rsidRPr="0053211A" w:rsidRDefault="0053211A" w:rsidP="0053211A">
      <w:pPr>
        <w:spacing w:after="0" w:line="240" w:lineRule="auto"/>
        <w:ind w:firstLine="709"/>
        <w:jc w:val="both"/>
        <w:rPr>
          <w:rFonts w:ascii="Times New Roman" w:hAnsi="Times New Roman"/>
        </w:rPr>
      </w:pPr>
      <w:r w:rsidRPr="0053211A">
        <w:rPr>
          <w:rFonts w:ascii="Times New Roman" w:hAnsi="Times New Roman"/>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53211A" w:rsidRDefault="0053211A" w:rsidP="0053211A">
      <w:pPr>
        <w:spacing w:after="0" w:line="240" w:lineRule="auto"/>
        <w:ind w:firstLine="709"/>
        <w:jc w:val="both"/>
        <w:rPr>
          <w:rFonts w:ascii="Times New Roman" w:hAnsi="Times New Roman"/>
        </w:rPr>
      </w:pPr>
      <w:r w:rsidRPr="0053211A">
        <w:rPr>
          <w:rFonts w:ascii="Times New Roman" w:hAnsi="Times New Roman"/>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504643" w:rsidRDefault="00504643" w:rsidP="0053211A">
      <w:pPr>
        <w:spacing w:after="0" w:line="240" w:lineRule="auto"/>
        <w:ind w:firstLine="709"/>
        <w:jc w:val="both"/>
        <w:rPr>
          <w:rFonts w:ascii="Times New Roman" w:hAnsi="Times New Roman"/>
        </w:rPr>
      </w:pPr>
      <w:r>
        <w:rPr>
          <w:rFonts w:ascii="Times New Roman" w:hAnsi="Times New Roman"/>
        </w:rPr>
        <w:t xml:space="preserve">7.1.9. </w:t>
      </w:r>
      <w:r w:rsidR="003565D2" w:rsidRPr="003565D2">
        <w:rPr>
          <w:rFonts w:ascii="Times New Roman" w:hAnsi="Times New Roman"/>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504643">
        <w:rPr>
          <w:rFonts w:ascii="Times New Roman" w:hAnsi="Times New Roman"/>
          <w:lang w:val="sah-RU"/>
        </w:rPr>
        <w:t>10</w:t>
      </w:r>
      <w:r w:rsidR="00D21856" w:rsidRPr="00D21856">
        <w:rPr>
          <w:rFonts w:ascii="Times New Roman" w:hAnsi="Times New Roman"/>
          <w:lang w:val="sah-RU"/>
        </w:rPr>
        <w:t xml:space="preserve">. В случае, если победитель закупки или участник закупки, с которым заключается договор, </w:t>
      </w:r>
      <w:r w:rsidR="00D21856" w:rsidRPr="00D64111">
        <w:rPr>
          <w:rFonts w:ascii="Times New Roman" w:hAnsi="Times New Roman"/>
          <w:lang w:val="sah-RU"/>
        </w:rPr>
        <w:t>в вышеуказанный срок</w:t>
      </w:r>
      <w:r w:rsidR="00D21856" w:rsidRPr="00D21856">
        <w:rPr>
          <w:rFonts w:ascii="Times New Roman" w:hAnsi="Times New Roman"/>
          <w:lang w:val="sah-RU"/>
        </w:rPr>
        <w:t xml:space="preserve">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D21856" w:rsidRDefault="00D64111" w:rsidP="00D21856">
      <w:pPr>
        <w:spacing w:after="0" w:line="240" w:lineRule="auto"/>
        <w:ind w:firstLine="709"/>
        <w:jc w:val="both"/>
        <w:rPr>
          <w:rFonts w:ascii="Times New Roman" w:hAnsi="Times New Roman"/>
        </w:rPr>
      </w:pPr>
      <w:r>
        <w:rPr>
          <w:rFonts w:ascii="Times New Roman" w:hAnsi="Times New Roman"/>
        </w:rPr>
        <w:t>7.1.</w:t>
      </w:r>
      <w:r w:rsidR="0053211A">
        <w:rPr>
          <w:rFonts w:ascii="Times New Roman" w:hAnsi="Times New Roman"/>
        </w:rPr>
        <w:t>1</w:t>
      </w:r>
      <w:r w:rsidR="00504643">
        <w:rPr>
          <w:rFonts w:ascii="Times New Roman" w:hAnsi="Times New Roman"/>
        </w:rPr>
        <w:t>1</w:t>
      </w:r>
      <w:r w:rsidR="00D21856" w:rsidRPr="00D21856">
        <w:rPr>
          <w:rFonts w:ascii="Times New Roman" w:hAnsi="Times New Roman"/>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D21856" w:rsidRPr="00D21856" w:rsidRDefault="00D64111" w:rsidP="00D21856">
      <w:pPr>
        <w:spacing w:after="0" w:line="240" w:lineRule="auto"/>
        <w:ind w:firstLine="709"/>
        <w:jc w:val="both"/>
        <w:rPr>
          <w:rFonts w:ascii="Times New Roman" w:hAnsi="Times New Roman"/>
        </w:rPr>
      </w:pPr>
      <w:r>
        <w:rPr>
          <w:rFonts w:ascii="Times New Roman" w:hAnsi="Times New Roman"/>
        </w:rPr>
        <w:t>7.1.1</w:t>
      </w:r>
      <w:r w:rsidR="00504643">
        <w:rPr>
          <w:rFonts w:ascii="Times New Roman" w:hAnsi="Times New Roman"/>
        </w:rPr>
        <w:t>2</w:t>
      </w:r>
      <w:r>
        <w:rPr>
          <w:rFonts w:ascii="Times New Roman" w:hAnsi="Times New Roman"/>
        </w:rPr>
        <w:t>.</w:t>
      </w:r>
      <w:r w:rsidR="00964D3A">
        <w:rPr>
          <w:rFonts w:ascii="Times New Roman" w:hAnsi="Times New Roman"/>
        </w:rPr>
        <w:t xml:space="preserve"> </w:t>
      </w:r>
      <w:r w:rsidR="00D21856" w:rsidRPr="00D21856">
        <w:rPr>
          <w:rFonts w:ascii="Times New Roman" w:hAnsi="Times New Roman"/>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rsidR="00037041" w:rsidRPr="00037041" w:rsidRDefault="00037041" w:rsidP="00D64111">
      <w:pPr>
        <w:spacing w:after="0" w:line="240" w:lineRule="auto"/>
        <w:ind w:firstLine="709"/>
        <w:jc w:val="both"/>
        <w:rPr>
          <w:rFonts w:ascii="Times New Roman" w:hAnsi="Times New Roman"/>
          <w:b/>
          <w:sz w:val="12"/>
          <w:szCs w:val="12"/>
        </w:rPr>
      </w:pPr>
    </w:p>
    <w:p w:rsidR="0013314E" w:rsidRPr="00EB582A" w:rsidRDefault="00D64111" w:rsidP="00D64111">
      <w:pPr>
        <w:spacing w:after="0" w:line="240" w:lineRule="auto"/>
        <w:ind w:firstLine="709"/>
        <w:jc w:val="both"/>
        <w:rPr>
          <w:rFonts w:ascii="Times New Roman" w:hAnsi="Times New Roman"/>
          <w:b/>
        </w:rPr>
      </w:pPr>
      <w:r>
        <w:rPr>
          <w:rFonts w:ascii="Times New Roman" w:hAnsi="Times New Roman"/>
          <w:b/>
        </w:rPr>
        <w:t>7</w:t>
      </w:r>
      <w:r w:rsidR="00964D3A">
        <w:rPr>
          <w:rFonts w:ascii="Times New Roman" w:hAnsi="Times New Roman"/>
          <w:b/>
        </w:rPr>
        <w:t>.2</w:t>
      </w:r>
      <w:r w:rsidR="0013314E" w:rsidRPr="00EB582A">
        <w:rPr>
          <w:rFonts w:ascii="Times New Roman" w:hAnsi="Times New Roman"/>
          <w:b/>
        </w:rPr>
        <w:tab/>
      </w:r>
      <w:r w:rsidR="007768A3" w:rsidRPr="00B70371">
        <w:rPr>
          <w:rFonts w:ascii="Times New Roman" w:hAnsi="Times New Roman"/>
          <w:b/>
        </w:rPr>
        <w:t>Заключение договора по результатам проведения запроса предложений в электронной форме</w:t>
      </w:r>
    </w:p>
    <w:p w:rsidR="00E67A8E"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 xml:space="preserve">.1. </w:t>
      </w:r>
      <w:r w:rsidR="006F67E9" w:rsidRPr="006F67E9">
        <w:rPr>
          <w:rFonts w:ascii="Times New Roman" w:eastAsia="Times New Roman" w:hAnsi="Times New Roman"/>
          <w:lang w:eastAsia="ru-RU"/>
        </w:rPr>
        <w:t xml:space="preserve">Договор по результатам </w:t>
      </w:r>
      <w:r w:rsidR="006F67E9" w:rsidRPr="00D64111">
        <w:rPr>
          <w:rFonts w:ascii="Times New Roman" w:eastAsia="Times New Roman" w:hAnsi="Times New Roman"/>
          <w:lang w:eastAsia="ru-RU"/>
        </w:rPr>
        <w:t>запроса предложений в электронной форме</w:t>
      </w:r>
      <w:r w:rsidR="006F67E9" w:rsidRPr="006F67E9">
        <w:rPr>
          <w:rFonts w:ascii="Times New Roman" w:eastAsia="Times New Roman" w:hAnsi="Times New Roman"/>
          <w:lang w:eastAsia="ru-RU"/>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2D4507" w:rsidRPr="00D64111" w:rsidRDefault="00311676"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7.2.2. </w:t>
      </w:r>
      <w:r w:rsidR="006F67E9" w:rsidRPr="006F67E9">
        <w:rPr>
          <w:rFonts w:ascii="Times New Roman" w:eastAsia="Times New Roman" w:hAnsi="Times New Roman"/>
          <w:bCs/>
          <w:lang w:eastAsia="ru-RU"/>
        </w:rPr>
        <w:t xml:space="preserve">Договор по результатам </w:t>
      </w:r>
      <w:r w:rsidR="006F67E9" w:rsidRPr="00D64111">
        <w:rPr>
          <w:rFonts w:ascii="Times New Roman" w:eastAsia="Times New Roman" w:hAnsi="Times New Roman"/>
          <w:lang w:eastAsia="ru-RU"/>
        </w:rPr>
        <w:t>запроса предложений в электронной форме</w:t>
      </w:r>
      <w:r w:rsidR="006F67E9" w:rsidRPr="006F67E9">
        <w:rPr>
          <w:rFonts w:ascii="Times New Roman" w:eastAsia="Times New Roman" w:hAnsi="Times New Roman"/>
          <w:bCs/>
          <w:lang w:eastAsia="ru-RU"/>
        </w:rPr>
        <w:t xml:space="preserve"> с участием субъектов малого и среднего предпринимательства заключается на условиях, которые предусмотрены проектом договора, документацией о закупке, извещением об осуществлении закупки и заявкой участника такой закупки, с которым заключается договор.</w:t>
      </w:r>
    </w:p>
    <w:p w:rsidR="002D4507" w:rsidRPr="00D64111" w:rsidRDefault="00D64111" w:rsidP="002D4507">
      <w:pPr>
        <w:spacing w:after="0" w:line="240" w:lineRule="auto"/>
        <w:ind w:firstLine="700"/>
        <w:jc w:val="both"/>
        <w:rPr>
          <w:rFonts w:ascii="Arial" w:eastAsia="Times New Roman" w:hAnsi="Arial" w:cs="Arial"/>
          <w:b/>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w:t>
      </w:r>
      <w:r w:rsidR="00311676">
        <w:rPr>
          <w:rFonts w:ascii="Times New Roman" w:eastAsia="Times New Roman" w:hAnsi="Times New Roman"/>
          <w:lang w:eastAsia="ru-RU"/>
        </w:rPr>
        <w:t>3</w:t>
      </w:r>
      <w:r w:rsidR="002D4507" w:rsidRPr="00D64111">
        <w:rPr>
          <w:rFonts w:ascii="Times New Roman" w:eastAsia="Times New Roman" w:hAnsi="Times New Roman"/>
          <w:lang w:eastAsia="ru-RU"/>
        </w:rPr>
        <w:t xml:space="preserve">. Договор по результатам запроса предложений в электронной форме должен быть заключён не ранее чем через 10 (десять) дней и не позднее чем через </w:t>
      </w:r>
      <w:r w:rsidR="002D4507" w:rsidRPr="00D64111">
        <w:rPr>
          <w:rFonts w:ascii="Times New Roman" w:eastAsia="Times New Roman" w:hAnsi="Times New Roman"/>
          <w:shd w:val="clear" w:color="auto" w:fill="FFFFFF"/>
          <w:lang w:eastAsia="ru-RU"/>
        </w:rPr>
        <w:t xml:space="preserve">20 (двадцать) дней с момента </w:t>
      </w:r>
      <w:r w:rsidR="00436396">
        <w:rPr>
          <w:rFonts w:ascii="Times New Roman" w:eastAsia="Times New Roman" w:hAnsi="Times New Roman"/>
          <w:shd w:val="clear" w:color="auto" w:fill="FFFFFF"/>
          <w:lang w:eastAsia="ru-RU"/>
        </w:rPr>
        <w:t>размещения итогового протокола</w:t>
      </w:r>
      <w:r w:rsidR="002D4507" w:rsidRPr="00D64111">
        <w:rPr>
          <w:rFonts w:ascii="Times New Roman" w:eastAsia="Times New Roman" w:hAnsi="Times New Roman"/>
          <w:shd w:val="clear" w:color="auto" w:fill="FFFFFF"/>
          <w:lang w:eastAsia="ru-RU"/>
        </w:rPr>
        <w:t>.</w:t>
      </w:r>
      <w:r w:rsidR="002D4507" w:rsidRPr="00D64111">
        <w:rPr>
          <w:rFonts w:ascii="Arial" w:eastAsia="Times New Roman" w:hAnsi="Arial" w:cs="Arial"/>
          <w:b/>
          <w:lang w:eastAsia="ru-RU"/>
        </w:rPr>
        <w:t xml:space="preserve"> </w:t>
      </w:r>
    </w:p>
    <w:p w:rsidR="002D4507" w:rsidRPr="00D64111" w:rsidRDefault="00D64111" w:rsidP="002D4507">
      <w:pPr>
        <w:autoSpaceDE w:val="0"/>
        <w:autoSpaceDN w:val="0"/>
        <w:adjustRightInd w:val="0"/>
        <w:spacing w:after="0" w:line="240" w:lineRule="auto"/>
        <w:ind w:firstLine="700"/>
        <w:jc w:val="both"/>
        <w:rPr>
          <w:rFonts w:ascii="Times New Roman" w:eastAsia="Times New Roman" w:hAnsi="Times New Roman"/>
          <w:lang w:eastAsia="ru-RU"/>
        </w:rPr>
      </w:pPr>
      <w:r>
        <w:rPr>
          <w:rFonts w:ascii="Times New Roman" w:eastAsia="Times New Roman" w:hAnsi="Times New Roman"/>
          <w:lang w:eastAsia="ru-RU"/>
        </w:rPr>
        <w:t>7.2.</w:t>
      </w:r>
      <w:r w:rsidR="00436396">
        <w:rPr>
          <w:rFonts w:ascii="Times New Roman" w:eastAsia="Times New Roman" w:hAnsi="Times New Roman"/>
          <w:lang w:eastAsia="ru-RU"/>
        </w:rPr>
        <w:t>4</w:t>
      </w:r>
      <w:r>
        <w:rPr>
          <w:rFonts w:ascii="Times New Roman" w:eastAsia="Times New Roman" w:hAnsi="Times New Roman"/>
          <w:lang w:eastAsia="ru-RU"/>
        </w:rPr>
        <w:t xml:space="preserve">. </w:t>
      </w:r>
      <w:r w:rsidR="00365D10" w:rsidRPr="00365D10">
        <w:rPr>
          <w:rFonts w:ascii="Times New Roman" w:eastAsia="Times New Roman" w:hAnsi="Times New Roman"/>
          <w:lang w:eastAsia="ru-RU"/>
        </w:rPr>
        <w:t>В случае, если Заказчиком было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w:t>
      </w:r>
      <w:r w:rsidR="00EB60AC">
        <w:rPr>
          <w:rFonts w:ascii="Times New Roman" w:eastAsia="Times New Roman" w:hAnsi="Times New Roman"/>
          <w:lang w:eastAsia="ru-RU"/>
        </w:rPr>
        <w:t>.</w:t>
      </w:r>
      <w:r w:rsidR="00365D10" w:rsidRPr="00365D10">
        <w:rPr>
          <w:rFonts w:ascii="Times New Roman" w:eastAsia="Times New Roman" w:hAnsi="Times New Roman"/>
          <w:lang w:eastAsia="ru-RU"/>
        </w:rPr>
        <w:t xml:space="preserve"> </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436396">
        <w:rPr>
          <w:rFonts w:ascii="Times New Roman" w:eastAsia="Times New Roman" w:hAnsi="Times New Roman"/>
          <w:lang w:eastAsia="ru-RU"/>
        </w:rPr>
        <w:t>5</w:t>
      </w:r>
      <w:r w:rsidR="002D4507" w:rsidRPr="00D64111">
        <w:rPr>
          <w:rFonts w:ascii="Times New Roman" w:eastAsia="Times New Roman" w:hAnsi="Times New Roman"/>
          <w:lang w:eastAsia="ru-RU"/>
        </w:rPr>
        <w:t xml:space="preserve">. </w:t>
      </w:r>
      <w:r w:rsidR="00311676" w:rsidRPr="00311676">
        <w:rPr>
          <w:rFonts w:ascii="Times New Roman" w:eastAsia="Times New Roman" w:hAnsi="Times New Roman"/>
          <w:lang w:eastAsia="ru-RU"/>
        </w:rPr>
        <w:t xml:space="preserve">Заказчик в течение 5 (пяти) дней со дня опубликования в единой информационной системе </w:t>
      </w:r>
      <w:r w:rsidR="00436396">
        <w:rPr>
          <w:rFonts w:ascii="Times New Roman" w:eastAsia="Times New Roman" w:hAnsi="Times New Roman"/>
          <w:lang w:eastAsia="ru-RU"/>
        </w:rPr>
        <w:t xml:space="preserve">итогового </w:t>
      </w:r>
      <w:r w:rsidR="00311676" w:rsidRPr="00D64111">
        <w:rPr>
          <w:rFonts w:ascii="Times New Roman" w:eastAsia="Times New Roman" w:hAnsi="Times New Roman"/>
          <w:shd w:val="clear" w:color="auto" w:fill="FFFFFF"/>
          <w:lang w:eastAsia="ru-RU"/>
        </w:rPr>
        <w:t xml:space="preserve">протокола </w:t>
      </w:r>
      <w:r w:rsidR="00311676" w:rsidRPr="00311676">
        <w:rPr>
          <w:rFonts w:ascii="Times New Roman" w:eastAsia="Times New Roman" w:hAnsi="Times New Roman"/>
          <w:lang w:eastAsia="ru-RU"/>
        </w:rPr>
        <w:t>направляет победителю на подпись необходимое количество экземпляров договора через оператора электронной площадки.</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436396">
        <w:rPr>
          <w:rFonts w:ascii="Times New Roman" w:eastAsia="Times New Roman" w:hAnsi="Times New Roman"/>
          <w:lang w:eastAsia="ru-RU"/>
        </w:rPr>
        <w:t>6</w:t>
      </w:r>
      <w:r w:rsidR="002D4507" w:rsidRPr="00D64111">
        <w:rPr>
          <w:rFonts w:ascii="Times New Roman" w:eastAsia="Times New Roman" w:hAnsi="Times New Roman"/>
          <w:lang w:eastAsia="ru-RU"/>
        </w:rPr>
        <w:t>. Если победитель запроса предложений</w:t>
      </w:r>
      <w:r w:rsidR="00436396">
        <w:rPr>
          <w:rFonts w:ascii="Times New Roman" w:eastAsia="Times New Roman" w:hAnsi="Times New Roman"/>
          <w:lang w:eastAsia="ru-RU"/>
        </w:rPr>
        <w:t xml:space="preserve"> в электронной форме</w:t>
      </w:r>
      <w:r w:rsidR="002D4507" w:rsidRPr="00D64111">
        <w:rPr>
          <w:rFonts w:ascii="Times New Roman" w:eastAsia="Times New Roman" w:hAnsi="Times New Roman"/>
          <w:lang w:eastAsia="ru-RU"/>
        </w:rPr>
        <w:t xml:space="preserve"> </w:t>
      </w:r>
      <w:r w:rsidR="002D4507" w:rsidRPr="00D64111">
        <w:rPr>
          <w:rFonts w:ascii="Times New Roman" w:eastAsia="Times New Roman" w:hAnsi="Times New Roman"/>
          <w:iCs/>
          <w:lang w:eastAsia="ru-RU"/>
        </w:rPr>
        <w:t xml:space="preserve">в течение 5 (пяти) </w:t>
      </w:r>
      <w:r w:rsidR="002D4507" w:rsidRPr="00D64111">
        <w:rPr>
          <w:rFonts w:ascii="Times New Roman" w:eastAsia="Times New Roman" w:hAnsi="Times New Roman"/>
          <w:lang w:eastAsia="ru-RU"/>
        </w:rPr>
        <w:t xml:space="preserve">дней не направит Заказчику подписанный договор либо протокол разногласия, то победитель запроса предложений </w:t>
      </w:r>
      <w:r w:rsidR="00436396">
        <w:rPr>
          <w:rFonts w:ascii="Times New Roman" w:eastAsia="Times New Roman" w:hAnsi="Times New Roman"/>
          <w:lang w:eastAsia="ru-RU"/>
        </w:rPr>
        <w:t xml:space="preserve">в электронной форме </w:t>
      </w:r>
      <w:r w:rsidR="002D4507" w:rsidRPr="00D64111">
        <w:rPr>
          <w:rFonts w:ascii="Times New Roman" w:eastAsia="Times New Roman" w:hAnsi="Times New Roman"/>
          <w:lang w:eastAsia="ru-RU"/>
        </w:rPr>
        <w:t>считается уклонившимся от заключения договора.</w:t>
      </w:r>
    </w:p>
    <w:p w:rsidR="002D4507" w:rsidRPr="009600E9" w:rsidRDefault="00D64111" w:rsidP="002D4507">
      <w:pPr>
        <w:spacing w:after="0" w:line="240" w:lineRule="auto"/>
        <w:ind w:firstLine="709"/>
        <w:jc w:val="both"/>
        <w:rPr>
          <w:rFonts w:ascii="Times New Roman" w:eastAsia="Times New Roman" w:hAnsi="Times New Roman"/>
          <w:lang w:eastAsia="ru-RU"/>
        </w:rPr>
      </w:pPr>
      <w:r w:rsidRPr="009600E9">
        <w:rPr>
          <w:rFonts w:ascii="Times New Roman" w:eastAsia="Times New Roman" w:hAnsi="Times New Roman"/>
          <w:lang w:eastAsia="ru-RU"/>
        </w:rPr>
        <w:t>7.2.</w:t>
      </w:r>
      <w:r w:rsidR="00436396" w:rsidRPr="009600E9">
        <w:rPr>
          <w:rFonts w:ascii="Times New Roman" w:eastAsia="Times New Roman" w:hAnsi="Times New Roman"/>
          <w:lang w:eastAsia="ru-RU"/>
        </w:rPr>
        <w:t>7</w:t>
      </w:r>
      <w:r w:rsidR="002D4507" w:rsidRPr="009600E9">
        <w:rPr>
          <w:rFonts w:ascii="Times New Roman" w:eastAsia="Times New Roman" w:hAnsi="Times New Roman"/>
          <w:lang w:eastAsia="ru-RU"/>
        </w:rPr>
        <w:t>. Если победитель электронного запроса предложений признан уклонившимся от заключения договора, договор может быть заключён с участником, чья заявка получила второй порядковый номер при оценке и сопоставлении заявок участников по цене и условиям, предложенным вторым участником.</w:t>
      </w:r>
    </w:p>
    <w:p w:rsidR="002D4507" w:rsidRPr="00D64111" w:rsidRDefault="00D64111" w:rsidP="002D4507">
      <w:pPr>
        <w:spacing w:after="0" w:line="240" w:lineRule="auto"/>
        <w:ind w:firstLine="709"/>
        <w:jc w:val="both"/>
        <w:rPr>
          <w:rFonts w:ascii="Times New Roman" w:eastAsia="Times New Roman" w:hAnsi="Times New Roman"/>
          <w:lang w:eastAsia="ru-RU"/>
        </w:rPr>
      </w:pPr>
      <w:r w:rsidRPr="009600E9">
        <w:rPr>
          <w:rFonts w:ascii="Times New Roman" w:eastAsia="Times New Roman" w:hAnsi="Times New Roman"/>
          <w:lang w:eastAsia="ru-RU"/>
        </w:rPr>
        <w:t>7.2.</w:t>
      </w:r>
      <w:r w:rsidR="00436396" w:rsidRPr="009600E9">
        <w:rPr>
          <w:rFonts w:ascii="Times New Roman" w:eastAsia="Times New Roman" w:hAnsi="Times New Roman"/>
          <w:lang w:eastAsia="ru-RU"/>
        </w:rPr>
        <w:t>8</w:t>
      </w:r>
      <w:r w:rsidR="002D4507" w:rsidRPr="009600E9">
        <w:rPr>
          <w:rFonts w:ascii="Times New Roman" w:eastAsia="Times New Roman" w:hAnsi="Times New Roman"/>
          <w:lang w:eastAsia="ru-RU"/>
        </w:rPr>
        <w:t>. В случае уклонения участника запроса предложений</w:t>
      </w:r>
      <w:r w:rsidR="00436396" w:rsidRPr="009600E9">
        <w:rPr>
          <w:rFonts w:ascii="Times New Roman" w:eastAsia="Times New Roman" w:hAnsi="Times New Roman"/>
          <w:lang w:eastAsia="ru-RU"/>
        </w:rPr>
        <w:t xml:space="preserve"> в электронной форме</w:t>
      </w:r>
      <w:r w:rsidR="002D4507" w:rsidRPr="009600E9">
        <w:rPr>
          <w:rFonts w:ascii="Times New Roman" w:eastAsia="Times New Roman" w:hAnsi="Times New Roman"/>
          <w:lang w:eastAsia="ru-RU"/>
        </w:rPr>
        <w:t>, заявке которого присвоен второй номер, от заключения договора — запрос предложений в электронной форме признаётся несостоявшимся.</w:t>
      </w:r>
    </w:p>
    <w:p w:rsidR="00A63CFA" w:rsidRDefault="0007399A" w:rsidP="002D4507">
      <w:pPr>
        <w:autoSpaceDE w:val="0"/>
        <w:autoSpaceDN w:val="0"/>
        <w:adjustRightInd w:val="0"/>
        <w:spacing w:after="0" w:line="240" w:lineRule="auto"/>
        <w:ind w:firstLine="709"/>
        <w:jc w:val="both"/>
        <w:rPr>
          <w:rFonts w:ascii="Times New Roman" w:eastAsia="Times New Roman" w:hAnsi="Times New Roman"/>
          <w:bCs/>
          <w:lang w:eastAsia="ru-RU"/>
        </w:rPr>
      </w:pPr>
      <w:r w:rsidRPr="0007399A">
        <w:rPr>
          <w:rFonts w:ascii="Times New Roman" w:eastAsia="Times New Roman" w:hAnsi="Times New Roman"/>
          <w:lang w:eastAsia="ru-RU"/>
        </w:rPr>
        <w:t xml:space="preserve">7.2.9. </w:t>
      </w:r>
      <w:r w:rsidRPr="0007399A">
        <w:rPr>
          <w:rFonts w:ascii="Times New Roman" w:eastAsia="Times New Roman" w:hAnsi="Times New Roman"/>
          <w:bCs/>
          <w:lang w:eastAsia="ru-RU"/>
        </w:rPr>
        <w:t xml:space="preserve">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в соответствии с Положением </w:t>
      </w:r>
      <w:r>
        <w:rPr>
          <w:rFonts w:ascii="Times New Roman" w:eastAsia="Times New Roman" w:hAnsi="Times New Roman"/>
          <w:bCs/>
          <w:lang w:eastAsia="ru-RU"/>
        </w:rPr>
        <w:t xml:space="preserve">о закупках </w:t>
      </w:r>
      <w:r w:rsidRPr="0007399A">
        <w:rPr>
          <w:rFonts w:ascii="Times New Roman" w:eastAsia="Times New Roman" w:hAnsi="Times New Roman"/>
          <w:bCs/>
          <w:lang w:eastAsia="ru-RU"/>
        </w:rPr>
        <w:t>без применения особенностей проведения конкурентных закупок, осуществляемых у субъектов малого и среднего предпринимательства.</w:t>
      </w:r>
    </w:p>
    <w:p w:rsidR="00365D10" w:rsidRDefault="00365D10" w:rsidP="002D4507">
      <w:pPr>
        <w:autoSpaceDE w:val="0"/>
        <w:autoSpaceDN w:val="0"/>
        <w:adjustRightInd w:val="0"/>
        <w:spacing w:after="0" w:line="240" w:lineRule="auto"/>
        <w:ind w:firstLine="709"/>
        <w:jc w:val="both"/>
        <w:rPr>
          <w:rFonts w:ascii="Times New Roman" w:eastAsia="Times New Roman" w:hAnsi="Times New Roman"/>
          <w:bCs/>
          <w:lang w:eastAsia="ru-RU"/>
        </w:rPr>
      </w:pPr>
      <w:r>
        <w:rPr>
          <w:rFonts w:ascii="Times New Roman" w:eastAsia="Times New Roman" w:hAnsi="Times New Roman"/>
          <w:bCs/>
          <w:lang w:eastAsia="ru-RU"/>
        </w:rPr>
        <w:t xml:space="preserve">7.2.10. </w:t>
      </w:r>
      <w:r w:rsidRPr="00365D10">
        <w:rPr>
          <w:rFonts w:ascii="Times New Roman" w:eastAsia="Times New Roman" w:hAnsi="Times New Roman"/>
          <w:bCs/>
          <w:lang w:eastAsia="ru-RU"/>
        </w:rPr>
        <w:t>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365D10" w:rsidRDefault="00365D10" w:rsidP="002D4507">
      <w:pPr>
        <w:autoSpaceDE w:val="0"/>
        <w:autoSpaceDN w:val="0"/>
        <w:adjustRightInd w:val="0"/>
        <w:spacing w:after="0" w:line="240" w:lineRule="auto"/>
        <w:ind w:firstLine="709"/>
        <w:jc w:val="both"/>
        <w:rPr>
          <w:rFonts w:ascii="Times New Roman" w:eastAsia="Times New Roman" w:hAnsi="Times New Roman"/>
          <w:bCs/>
          <w:lang w:eastAsia="ru-RU"/>
        </w:rPr>
      </w:pPr>
      <w:r>
        <w:rPr>
          <w:rFonts w:ascii="Times New Roman" w:eastAsia="Times New Roman" w:hAnsi="Times New Roman"/>
          <w:bCs/>
          <w:lang w:eastAsia="ru-RU"/>
        </w:rPr>
        <w:t xml:space="preserve">7.2.11. </w:t>
      </w:r>
      <w:r w:rsidRPr="00365D10">
        <w:rPr>
          <w:rFonts w:ascii="Times New Roman" w:eastAsia="Times New Roman" w:hAnsi="Times New Roman"/>
          <w:bCs/>
          <w:lang w:eastAsia="ru-RU"/>
        </w:rPr>
        <w:t>При заключении договора, по результатам конкурентной закупки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365D10" w:rsidRPr="00365D10" w:rsidRDefault="00365D10" w:rsidP="00365D10">
      <w:pPr>
        <w:autoSpaceDE w:val="0"/>
        <w:autoSpaceDN w:val="0"/>
        <w:adjustRightInd w:val="0"/>
        <w:spacing w:after="0" w:line="240" w:lineRule="auto"/>
        <w:ind w:firstLine="709"/>
        <w:jc w:val="both"/>
        <w:rPr>
          <w:rFonts w:ascii="Times New Roman" w:eastAsia="Times New Roman" w:hAnsi="Times New Roman"/>
          <w:bCs/>
          <w:lang w:eastAsia="ru-RU"/>
        </w:rPr>
      </w:pPr>
      <w:r>
        <w:rPr>
          <w:rFonts w:ascii="Times New Roman" w:eastAsia="Times New Roman" w:hAnsi="Times New Roman"/>
          <w:bCs/>
          <w:lang w:eastAsia="ru-RU"/>
        </w:rPr>
        <w:t xml:space="preserve">7.2.12. </w:t>
      </w:r>
      <w:r w:rsidRPr="00365D10">
        <w:rPr>
          <w:rFonts w:ascii="Times New Roman" w:eastAsia="Times New Roman" w:hAnsi="Times New Roman"/>
          <w:bCs/>
          <w:lang w:eastAsia="ru-RU"/>
        </w:rPr>
        <w:t>Заказчик вправе отказаться от заключения договора с участником закупки, обязанным заключить договор, в случаях:</w:t>
      </w:r>
    </w:p>
    <w:p w:rsidR="00365D10" w:rsidRPr="00365D10" w:rsidRDefault="00365D10" w:rsidP="00365D10">
      <w:pPr>
        <w:autoSpaceDE w:val="0"/>
        <w:autoSpaceDN w:val="0"/>
        <w:adjustRightInd w:val="0"/>
        <w:spacing w:after="0" w:line="240" w:lineRule="auto"/>
        <w:ind w:firstLine="709"/>
        <w:jc w:val="both"/>
        <w:rPr>
          <w:rFonts w:ascii="Times New Roman" w:eastAsia="Times New Roman" w:hAnsi="Times New Roman"/>
          <w:bCs/>
          <w:lang w:eastAsia="ru-RU"/>
        </w:rPr>
      </w:pPr>
      <w:r w:rsidRPr="00365D10">
        <w:rPr>
          <w:rFonts w:ascii="Times New Roman" w:eastAsia="Times New Roman" w:hAnsi="Times New Roman"/>
          <w:bCs/>
          <w:lang w:eastAsia="ru-RU"/>
        </w:rPr>
        <w:t>— несоответствия участника закупки, обязанного заключить договор, требованиям, установленным в документации о закупки;</w:t>
      </w:r>
    </w:p>
    <w:p w:rsidR="00365D10" w:rsidRPr="0007399A" w:rsidRDefault="00365D10" w:rsidP="00365D10">
      <w:pPr>
        <w:autoSpaceDE w:val="0"/>
        <w:autoSpaceDN w:val="0"/>
        <w:adjustRightInd w:val="0"/>
        <w:spacing w:after="0" w:line="240" w:lineRule="auto"/>
        <w:ind w:firstLine="709"/>
        <w:jc w:val="both"/>
        <w:rPr>
          <w:rFonts w:ascii="Times New Roman" w:eastAsia="Times New Roman" w:hAnsi="Times New Roman"/>
          <w:lang w:eastAsia="ru-RU"/>
        </w:rPr>
      </w:pPr>
      <w:r w:rsidRPr="00365D10">
        <w:rPr>
          <w:rFonts w:ascii="Times New Roman" w:eastAsia="Times New Roman" w:hAnsi="Times New Roman"/>
          <w:bCs/>
          <w:lang w:eastAsia="ru-RU"/>
        </w:rPr>
        <w:t>—</w:t>
      </w:r>
      <w:r w:rsidRPr="00365D10">
        <w:rPr>
          <w:rFonts w:ascii="Times New Roman" w:eastAsia="Times New Roman" w:hAnsi="Times New Roman"/>
          <w:bCs/>
          <w:lang w:val="en-US" w:eastAsia="ru-RU"/>
        </w:rPr>
        <w:t> </w:t>
      </w:r>
      <w:r w:rsidRPr="00365D10">
        <w:rPr>
          <w:rFonts w:ascii="Times New Roman" w:eastAsia="Times New Roman" w:hAnsi="Times New Roman"/>
          <w:bCs/>
          <w:lang w:eastAsia="ru-RU"/>
        </w:rPr>
        <w:t>предоставления участником закупки, обязанным заключить договор, недостоверных сведений в заявке на участие в закупке.</w:t>
      </w:r>
    </w:p>
    <w:p w:rsidR="0064068C" w:rsidRPr="008121DA" w:rsidRDefault="0064068C" w:rsidP="00B524B0">
      <w:pPr>
        <w:spacing w:after="0" w:line="240" w:lineRule="auto"/>
        <w:ind w:firstLine="709"/>
        <w:jc w:val="both"/>
        <w:rPr>
          <w:rFonts w:ascii="Times New Roman" w:eastAsia="Times New Roman" w:hAnsi="Times New Roman"/>
          <w:b/>
          <w:sz w:val="12"/>
          <w:szCs w:val="12"/>
        </w:rPr>
      </w:pPr>
    </w:p>
    <w:p w:rsidR="00A63CFA" w:rsidRPr="00B524B0" w:rsidRDefault="00B524B0" w:rsidP="00B524B0">
      <w:pPr>
        <w:spacing w:after="0" w:line="240" w:lineRule="auto"/>
        <w:ind w:firstLine="709"/>
        <w:jc w:val="both"/>
        <w:rPr>
          <w:rFonts w:ascii="Times New Roman" w:eastAsia="Times New Roman" w:hAnsi="Times New Roman"/>
          <w:b/>
        </w:rPr>
      </w:pPr>
      <w:r w:rsidRPr="00B524B0">
        <w:rPr>
          <w:rFonts w:ascii="Times New Roman" w:eastAsia="Times New Roman" w:hAnsi="Times New Roman"/>
          <w:b/>
        </w:rPr>
        <w:t>7.3. П</w:t>
      </w:r>
      <w:r w:rsidR="00A63CFA" w:rsidRPr="00B524B0">
        <w:rPr>
          <w:rFonts w:ascii="Times New Roman" w:eastAsia="Times New Roman" w:hAnsi="Times New Roman"/>
          <w:b/>
        </w:rPr>
        <w:t>орядок заключения договора при несостоявшемся электронном запросе предложений</w:t>
      </w:r>
      <w:r w:rsidR="0064068C">
        <w:rPr>
          <w:rFonts w:ascii="Times New Roman" w:eastAsia="Times New Roman" w:hAnsi="Times New Roman"/>
          <w:b/>
        </w:rPr>
        <w:t xml:space="preserve"> в электронной форме.</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7.3.1. </w:t>
      </w:r>
      <w:r w:rsidR="00A63CFA" w:rsidRPr="00B524B0">
        <w:rPr>
          <w:rFonts w:ascii="Times New Roman" w:hAnsi="Times New Roman"/>
        </w:rPr>
        <w:t>Заказчик обязан заключить договор, если запрос предложений в электронной форме признан несостоявшимся по следующим причинам:</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окончании срока подачи заявок на участие в запросе предложений в электронной форме подана только одна заявка, и она признана соответствующей требованиям документации о закупке;</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рассмотрения заявок на участие в запросе предложений в электронной форме только одна заявка признана соответствующей требованиям документации о закупке;</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 и заявка такого участника признана соответствующей требованиям документации о закупке.</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7.3.2</w:t>
      </w:r>
      <w:r w:rsidR="00A63CFA" w:rsidRPr="00B524B0">
        <w:rPr>
          <w:rFonts w:ascii="Times New Roman" w:hAnsi="Times New Roman"/>
        </w:rPr>
        <w:t xml:space="preserve">. Заказчик вправе заключить договор с единственным поставщиком (исполнителем, подрядчиком), провести повторный запрос предложений в электронной форме на тех же (или иных условиях) или провести закупку иным способом в соответствии с Положением о закупках, если запрос предложений в электронной форме был признан несостоявшимся по следующим основаниям: </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рассмотрения заявок на участие в запросе предложений в электронной форме были отклонены все поданные заявки;</w:t>
      </w:r>
    </w:p>
    <w:p w:rsidR="00A63CFA" w:rsidRPr="002D4507" w:rsidRDefault="00A63CFA" w:rsidP="00A63CF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524B0">
        <w:rPr>
          <w:rFonts w:ascii="Times New Roman" w:hAnsi="Times New Roman"/>
        </w:rPr>
        <w:t>— по окончании срока подачи заявок на участие в запросе предложений в электронной форме не подано ни одной заявки.</w:t>
      </w:r>
    </w:p>
    <w:p w:rsidR="00990BA3" w:rsidRPr="00037041" w:rsidRDefault="002D4507" w:rsidP="002D4507">
      <w:pPr>
        <w:spacing w:after="0" w:line="240" w:lineRule="auto"/>
        <w:ind w:firstLine="709"/>
        <w:jc w:val="both"/>
        <w:rPr>
          <w:rFonts w:ascii="Times New Roman" w:hAnsi="Times New Roman"/>
          <w:sz w:val="12"/>
          <w:szCs w:val="12"/>
        </w:rPr>
      </w:pPr>
      <w:r w:rsidRPr="002D4507">
        <w:rPr>
          <w:rFonts w:ascii="Times New Roman" w:eastAsia="Times New Roman" w:hAnsi="Times New Roman"/>
          <w:lang w:eastAsia="ru-RU"/>
        </w:rPr>
        <w:tab/>
      </w:r>
    </w:p>
    <w:p w:rsidR="007768A3" w:rsidRDefault="00B524B0" w:rsidP="00990BA3">
      <w:pPr>
        <w:spacing w:after="0" w:line="240" w:lineRule="auto"/>
        <w:ind w:firstLine="709"/>
        <w:jc w:val="both"/>
        <w:rPr>
          <w:rFonts w:ascii="Times New Roman" w:hAnsi="Times New Roman"/>
        </w:rPr>
      </w:pPr>
      <w:r w:rsidRPr="00B524B0">
        <w:rPr>
          <w:rFonts w:ascii="Times New Roman" w:hAnsi="Times New Roman"/>
          <w:b/>
        </w:rPr>
        <w:t>7.4.</w:t>
      </w:r>
      <w:r w:rsidR="00F649A8" w:rsidRPr="00B524B0">
        <w:rPr>
          <w:rFonts w:ascii="Times New Roman" w:hAnsi="Times New Roman"/>
          <w:b/>
        </w:rPr>
        <w:t xml:space="preserve"> </w:t>
      </w:r>
      <w:r w:rsidR="007768A3" w:rsidRPr="00B524B0">
        <w:rPr>
          <w:rFonts w:ascii="Times New Roman" w:hAnsi="Times New Roman"/>
          <w:b/>
        </w:rPr>
        <w:t>Отказ</w:t>
      </w:r>
      <w:r w:rsidR="007768A3" w:rsidRPr="007768A3">
        <w:rPr>
          <w:rFonts w:ascii="Times New Roman" w:hAnsi="Times New Roman"/>
          <w:b/>
        </w:rPr>
        <w:t xml:space="preserve"> от заключения договора</w:t>
      </w:r>
    </w:p>
    <w:p w:rsidR="00990BA3" w:rsidRPr="00990BA3" w:rsidRDefault="003F5B57" w:rsidP="00990BA3">
      <w:pPr>
        <w:spacing w:after="0" w:line="240" w:lineRule="auto"/>
        <w:ind w:firstLine="709"/>
        <w:jc w:val="both"/>
        <w:rPr>
          <w:rFonts w:ascii="Times New Roman" w:hAnsi="Times New Roman"/>
        </w:rPr>
      </w:pPr>
      <w:r>
        <w:rPr>
          <w:rFonts w:ascii="Times New Roman" w:hAnsi="Times New Roman"/>
        </w:rPr>
        <w:t xml:space="preserve">7.4.1. </w:t>
      </w:r>
      <w:r w:rsidR="00990BA3" w:rsidRPr="00990BA3">
        <w:rPr>
          <w:rFonts w:ascii="Times New Roman" w:hAnsi="Times New Roman"/>
        </w:rPr>
        <w:t>Заказчик вправе отказаться от заключения договора с участником закупки, обязанным заключить договор, в случаях:</w:t>
      </w:r>
    </w:p>
    <w:p w:rsidR="007768A3" w:rsidRPr="007768A3" w:rsidRDefault="007768A3" w:rsidP="007768A3">
      <w:pPr>
        <w:spacing w:after="0" w:line="240" w:lineRule="auto"/>
        <w:ind w:firstLine="709"/>
        <w:jc w:val="both"/>
        <w:rPr>
          <w:rFonts w:ascii="Times New Roman" w:hAnsi="Times New Roman"/>
        </w:rPr>
      </w:pPr>
      <w:r w:rsidRPr="007768A3">
        <w:rPr>
          <w:rFonts w:ascii="Times New Roman" w:hAnsi="Times New Roman"/>
        </w:rPr>
        <w:t>— несоответствия участника закупки, обязанного заключить договор, требованиям, установленным в документации о закупки;</w:t>
      </w:r>
    </w:p>
    <w:p w:rsidR="0013314E" w:rsidRPr="00E76196" w:rsidRDefault="007768A3" w:rsidP="007768A3">
      <w:pPr>
        <w:spacing w:after="0" w:line="240" w:lineRule="auto"/>
        <w:ind w:firstLine="709"/>
        <w:jc w:val="both"/>
        <w:rPr>
          <w:rFonts w:ascii="Times New Roman" w:hAnsi="Times New Roman"/>
        </w:rPr>
      </w:pPr>
      <w:r w:rsidRPr="007768A3">
        <w:rPr>
          <w:rFonts w:ascii="Times New Roman" w:hAnsi="Times New Roman"/>
        </w:rPr>
        <w:t>—</w:t>
      </w:r>
      <w:r w:rsidRPr="007768A3">
        <w:rPr>
          <w:rFonts w:ascii="Times New Roman" w:hAnsi="Times New Roman"/>
          <w:lang w:val="en-US"/>
        </w:rPr>
        <w:t> </w:t>
      </w:r>
      <w:r w:rsidRPr="007768A3">
        <w:rPr>
          <w:rFonts w:ascii="Times New Roman" w:hAnsi="Times New Roman"/>
        </w:rPr>
        <w:t>предоставления участником закупки, обязанным заключить договор, недостоверных сведений в заявке на участие в закупке.</w:t>
      </w:r>
    </w:p>
    <w:p w:rsidR="0013314E" w:rsidRPr="00037041" w:rsidRDefault="0013314E" w:rsidP="00771200">
      <w:pPr>
        <w:spacing w:after="0" w:line="240" w:lineRule="auto"/>
        <w:ind w:firstLine="709"/>
        <w:jc w:val="both"/>
        <w:rPr>
          <w:rFonts w:ascii="Times New Roman" w:eastAsia="Times New Roman" w:hAnsi="Times New Roman"/>
          <w:color w:val="C00000"/>
          <w:sz w:val="12"/>
          <w:szCs w:val="12"/>
          <w:lang w:eastAsia="ru-RU"/>
        </w:rPr>
      </w:pPr>
    </w:p>
    <w:p w:rsidR="00A63CFA" w:rsidRPr="00B524B0" w:rsidRDefault="00B524B0" w:rsidP="00771200">
      <w:pPr>
        <w:spacing w:after="0" w:line="240" w:lineRule="auto"/>
        <w:ind w:firstLine="709"/>
        <w:jc w:val="both"/>
        <w:rPr>
          <w:rFonts w:ascii="Times New Roman" w:eastAsia="Times New Roman" w:hAnsi="Times New Roman"/>
          <w:b/>
          <w:lang w:eastAsia="ru-RU"/>
        </w:rPr>
      </w:pPr>
      <w:r w:rsidRPr="00B524B0">
        <w:rPr>
          <w:rFonts w:ascii="Times New Roman" w:eastAsia="Times New Roman" w:hAnsi="Times New Roman"/>
          <w:b/>
          <w:lang w:eastAsia="ru-RU"/>
        </w:rPr>
        <w:t xml:space="preserve">7.5. </w:t>
      </w:r>
      <w:r w:rsidR="00A63CFA" w:rsidRPr="00B524B0">
        <w:rPr>
          <w:rFonts w:ascii="Times New Roman" w:eastAsia="Times New Roman" w:hAnsi="Times New Roman"/>
          <w:b/>
          <w:lang w:eastAsia="ru-RU"/>
        </w:rPr>
        <w:t>Изменение и расторжение договора</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7.5.1. </w:t>
      </w:r>
      <w:r w:rsidR="00A63CFA" w:rsidRPr="00B524B0">
        <w:rPr>
          <w:rFonts w:ascii="Times New Roman" w:hAnsi="Times New Roman"/>
        </w:rPr>
        <w:t>Изменение договора в ходе его исполнения допускается по соглашению сторон.</w:t>
      </w:r>
    </w:p>
    <w:p w:rsidR="009F66F9" w:rsidRDefault="00B524B0" w:rsidP="00A63CFA">
      <w:pPr>
        <w:spacing w:after="0" w:line="240" w:lineRule="auto"/>
        <w:ind w:firstLine="709"/>
        <w:jc w:val="both"/>
        <w:rPr>
          <w:rFonts w:ascii="Times New Roman" w:hAnsi="Times New Roman"/>
        </w:rPr>
      </w:pPr>
      <w:r>
        <w:rPr>
          <w:rFonts w:ascii="Times New Roman" w:hAnsi="Times New Roman"/>
        </w:rPr>
        <w:t>7.5</w:t>
      </w:r>
      <w:r w:rsidR="00A63CFA" w:rsidRPr="00B524B0">
        <w:rPr>
          <w:rFonts w:ascii="Times New Roman" w:hAnsi="Times New Roman"/>
        </w:rPr>
        <w:t xml:space="preserve">.2. </w:t>
      </w:r>
      <w:r w:rsidR="00915F64" w:rsidRPr="00915F64">
        <w:rPr>
          <w:rFonts w:ascii="Times New Roman" w:hAnsi="Times New Roman"/>
        </w:rPr>
        <w:t>Изменение существенных условий Договора при его исполнении допускается по соглашению Сторон в следующих случаях:</w:t>
      </w:r>
      <w:r w:rsidR="00915F64">
        <w:rPr>
          <w:rFonts w:ascii="Times New Roman" w:hAnsi="Times New Roman"/>
        </w:rPr>
        <w:t xml:space="preserve"> </w:t>
      </w:r>
    </w:p>
    <w:p w:rsidR="009F66F9" w:rsidRDefault="00915F64" w:rsidP="00D63EA5">
      <w:pPr>
        <w:pStyle w:val="ab"/>
        <w:numPr>
          <w:ilvl w:val="0"/>
          <w:numId w:val="7"/>
        </w:numPr>
        <w:spacing w:after="0" w:line="240" w:lineRule="auto"/>
        <w:ind w:left="0" w:firstLine="567"/>
        <w:jc w:val="both"/>
        <w:rPr>
          <w:rFonts w:ascii="Times New Roman" w:hAnsi="Times New Roman"/>
        </w:rPr>
      </w:pPr>
      <w:r w:rsidRPr="009F66F9">
        <w:rPr>
          <w:rFonts w:ascii="Times New Roman" w:hAnsi="Times New Roman"/>
        </w:rPr>
        <w:t xml:space="preserve">при снижении цены Договора без изменения предусмотренного Договором объема услуг, качества оказываемых услуг и иных условий Договора; </w:t>
      </w:r>
    </w:p>
    <w:p w:rsidR="00A63CFA" w:rsidRDefault="00A63CFA" w:rsidP="00D63EA5">
      <w:pPr>
        <w:pStyle w:val="ab"/>
        <w:numPr>
          <w:ilvl w:val="0"/>
          <w:numId w:val="7"/>
        </w:numPr>
        <w:spacing w:after="0" w:line="240" w:lineRule="auto"/>
        <w:ind w:left="0" w:firstLine="567"/>
        <w:jc w:val="both"/>
        <w:rPr>
          <w:rFonts w:ascii="Times New Roman" w:hAnsi="Times New Roman"/>
        </w:rPr>
      </w:pPr>
      <w:r w:rsidRPr="009F66F9">
        <w:rPr>
          <w:rFonts w:ascii="Times New Roman" w:hAnsi="Times New Roman"/>
        </w:rPr>
        <w:t xml:space="preserve">Заказчик вправе изменить не более </w:t>
      </w:r>
      <w:r w:rsidRPr="009F66F9">
        <w:rPr>
          <w:rFonts w:ascii="Times New Roman" w:hAnsi="Times New Roman"/>
          <w:color w:val="000000"/>
        </w:rPr>
        <w:t>чем 10  процентов</w:t>
      </w:r>
      <w:r w:rsidRPr="009F66F9">
        <w:rPr>
          <w:rFonts w:ascii="Times New Roman" w:hAnsi="Times New Roman"/>
        </w:rPr>
        <w:t xml:space="preserve">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11676" w:rsidRDefault="00311676" w:rsidP="00D63EA5">
      <w:pPr>
        <w:pStyle w:val="ab"/>
        <w:numPr>
          <w:ilvl w:val="0"/>
          <w:numId w:val="7"/>
        </w:numPr>
        <w:spacing w:after="0" w:line="240" w:lineRule="auto"/>
        <w:ind w:left="0" w:firstLine="567"/>
        <w:jc w:val="both"/>
        <w:rPr>
          <w:rFonts w:ascii="Times New Roman" w:hAnsi="Times New Roman"/>
        </w:rPr>
      </w:pPr>
      <w:r w:rsidRPr="00311676">
        <w:rPr>
          <w:rFonts w:ascii="Times New Roman" w:hAnsi="Times New Roman"/>
        </w:rPr>
        <w:t>Заказчик вправе продлить срок действия договора (срок поставки товаров, оказание работ, услуг).</w:t>
      </w:r>
    </w:p>
    <w:p w:rsidR="009F66F9" w:rsidRPr="009F66F9" w:rsidRDefault="009F66F9" w:rsidP="009F66F9">
      <w:pPr>
        <w:pStyle w:val="ab"/>
        <w:spacing w:after="0" w:line="240" w:lineRule="auto"/>
        <w:ind w:left="0" w:firstLine="709"/>
        <w:jc w:val="both"/>
        <w:rPr>
          <w:rFonts w:ascii="Times New Roman" w:hAnsi="Times New Roman"/>
        </w:rPr>
      </w:pPr>
      <w:r>
        <w:rPr>
          <w:rFonts w:ascii="Times New Roman" w:hAnsi="Times New Roman"/>
        </w:rPr>
        <w:t xml:space="preserve">7.5.3. </w:t>
      </w:r>
      <w:r w:rsidRPr="009F66F9">
        <w:rPr>
          <w:rFonts w:ascii="Times New Roman" w:hAnsi="Times New Roman"/>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Договоре.</w:t>
      </w:r>
    </w:p>
    <w:p w:rsidR="00A63CFA" w:rsidRPr="00B524B0" w:rsidRDefault="00B524B0" w:rsidP="00A63CFA">
      <w:pPr>
        <w:spacing w:after="0" w:line="240" w:lineRule="auto"/>
        <w:ind w:firstLine="709"/>
        <w:jc w:val="both"/>
        <w:rPr>
          <w:rFonts w:ascii="Times New Roman" w:hAnsi="Times New Roman"/>
        </w:rPr>
      </w:pPr>
      <w:r>
        <w:rPr>
          <w:rFonts w:ascii="Times New Roman" w:hAnsi="Times New Roman"/>
        </w:rPr>
        <w:t>7.5.</w:t>
      </w:r>
      <w:r w:rsidR="009F66F9">
        <w:rPr>
          <w:rFonts w:ascii="Times New Roman" w:hAnsi="Times New Roman"/>
        </w:rPr>
        <w:t>4</w:t>
      </w:r>
      <w:r>
        <w:rPr>
          <w:rFonts w:ascii="Times New Roman" w:hAnsi="Times New Roman"/>
        </w:rPr>
        <w:t xml:space="preserve">. </w:t>
      </w:r>
      <w:r w:rsidR="00A63CFA" w:rsidRPr="00B524B0">
        <w:rPr>
          <w:rFonts w:ascii="Times New Roman" w:hAnsi="Times New Roman"/>
        </w:rPr>
        <w:t>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63CFA" w:rsidRDefault="00B524B0" w:rsidP="00A63CFA">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7.5.</w:t>
      </w:r>
      <w:r w:rsidR="009F66F9" w:rsidRPr="009F66F9">
        <w:rPr>
          <w:rFonts w:ascii="Times New Roman" w:hAnsi="Times New Roman"/>
        </w:rPr>
        <w:t>5</w:t>
      </w:r>
      <w:r w:rsidRPr="009F66F9">
        <w:rPr>
          <w:rFonts w:ascii="Times New Roman" w:hAnsi="Times New Roman"/>
        </w:rPr>
        <w:t xml:space="preserve">. </w:t>
      </w:r>
      <w:r w:rsidR="00A63CFA" w:rsidRPr="009F66F9">
        <w:rPr>
          <w:rFonts w:ascii="Times New Roman" w:hAnsi="Times New Roman"/>
        </w:rPr>
        <w:t>Договор может быть расторгнут Заказчиком в одностороннем порядке в случае, если это было предусмотрено документацией о закупке и договором.</w:t>
      </w:r>
    </w:p>
    <w:p w:rsidR="009F66F9" w:rsidRPr="009F66F9" w:rsidRDefault="009F66F9" w:rsidP="00A63CFA">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 xml:space="preserve">Заказчик вправе принять решение об одностороннем отказе от исполнения Договора в соответствии с гражданским </w:t>
      </w:r>
      <w:r w:rsidRPr="009F66F9">
        <w:rPr>
          <w:rFonts w:ascii="Times New Roman" w:hAnsi="Times New Roman"/>
          <w:u w:val="single"/>
        </w:rPr>
        <w:t>законодательством</w:t>
      </w:r>
      <w:r w:rsidRPr="009F66F9">
        <w:rPr>
          <w:rFonts w:ascii="Times New Roman" w:hAnsi="Times New Roman"/>
        </w:rPr>
        <w:t>.</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 xml:space="preserve">7.5.6. </w:t>
      </w:r>
      <w:r w:rsidR="009F66F9" w:rsidRPr="009F66F9">
        <w:rPr>
          <w:rFonts w:ascii="Times New Roman" w:hAnsi="Times New Roman"/>
        </w:rPr>
        <w:t>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C02233" w:rsidRPr="00037041" w:rsidRDefault="00C02233" w:rsidP="00990BA3">
      <w:pPr>
        <w:spacing w:after="0" w:line="240" w:lineRule="auto"/>
        <w:ind w:firstLine="567"/>
        <w:jc w:val="center"/>
        <w:rPr>
          <w:rFonts w:ascii="Times New Roman" w:eastAsia="Times New Roman" w:hAnsi="Times New Roman"/>
          <w:b/>
          <w:sz w:val="12"/>
          <w:szCs w:val="12"/>
        </w:rPr>
      </w:pPr>
    </w:p>
    <w:p w:rsidR="007768A3" w:rsidRDefault="007768A3" w:rsidP="00B524B0">
      <w:pPr>
        <w:spacing w:after="0" w:line="240" w:lineRule="auto"/>
        <w:ind w:firstLine="567"/>
        <w:jc w:val="both"/>
        <w:rPr>
          <w:rFonts w:ascii="Times New Roman" w:eastAsia="Times New Roman" w:hAnsi="Times New Roman"/>
          <w:b/>
        </w:rPr>
      </w:pPr>
    </w:p>
    <w:p w:rsidR="009600E9" w:rsidRDefault="009600E9" w:rsidP="00B524B0">
      <w:pPr>
        <w:spacing w:after="0" w:line="240" w:lineRule="auto"/>
        <w:ind w:firstLine="567"/>
        <w:jc w:val="both"/>
        <w:rPr>
          <w:rFonts w:ascii="Times New Roman" w:eastAsia="Times New Roman" w:hAnsi="Times New Roman"/>
          <w:b/>
        </w:rPr>
      </w:pPr>
    </w:p>
    <w:p w:rsidR="009600E9" w:rsidRDefault="009600E9" w:rsidP="00B524B0">
      <w:pPr>
        <w:spacing w:after="0" w:line="240" w:lineRule="auto"/>
        <w:ind w:firstLine="567"/>
        <w:jc w:val="both"/>
        <w:rPr>
          <w:rFonts w:ascii="Times New Roman" w:eastAsia="Times New Roman" w:hAnsi="Times New Roman"/>
          <w:b/>
        </w:rPr>
      </w:pPr>
    </w:p>
    <w:p w:rsidR="009600E9" w:rsidRDefault="009600E9" w:rsidP="00B524B0">
      <w:pPr>
        <w:spacing w:after="0" w:line="240" w:lineRule="auto"/>
        <w:ind w:firstLine="567"/>
        <w:jc w:val="both"/>
        <w:rPr>
          <w:rFonts w:ascii="Times New Roman" w:eastAsia="Times New Roman" w:hAnsi="Times New Roman"/>
          <w:b/>
        </w:rPr>
      </w:pPr>
    </w:p>
    <w:p w:rsidR="009600E9" w:rsidRDefault="009600E9" w:rsidP="00B524B0">
      <w:pPr>
        <w:spacing w:after="0" w:line="240" w:lineRule="auto"/>
        <w:ind w:firstLine="567"/>
        <w:jc w:val="both"/>
        <w:rPr>
          <w:rFonts w:ascii="Times New Roman" w:eastAsia="Times New Roman" w:hAnsi="Times New Roman"/>
          <w:b/>
        </w:rPr>
      </w:pPr>
    </w:p>
    <w:p w:rsidR="009600E9" w:rsidRDefault="009600E9" w:rsidP="00B524B0">
      <w:pPr>
        <w:spacing w:after="0" w:line="240" w:lineRule="auto"/>
        <w:ind w:firstLine="567"/>
        <w:jc w:val="both"/>
        <w:rPr>
          <w:rFonts w:ascii="Times New Roman" w:eastAsia="Times New Roman" w:hAnsi="Times New Roman"/>
          <w:b/>
        </w:rPr>
      </w:pPr>
    </w:p>
    <w:p w:rsidR="009600E9" w:rsidRDefault="009600E9" w:rsidP="00B524B0">
      <w:pPr>
        <w:spacing w:after="0" w:line="240" w:lineRule="auto"/>
        <w:ind w:firstLine="567"/>
        <w:jc w:val="both"/>
        <w:rPr>
          <w:rFonts w:ascii="Times New Roman" w:eastAsia="Times New Roman" w:hAnsi="Times New Roman"/>
          <w:b/>
        </w:rPr>
      </w:pPr>
    </w:p>
    <w:p w:rsidR="009600E9" w:rsidRDefault="009600E9" w:rsidP="00B524B0">
      <w:pPr>
        <w:spacing w:after="0" w:line="240" w:lineRule="auto"/>
        <w:ind w:firstLine="567"/>
        <w:jc w:val="both"/>
        <w:rPr>
          <w:rFonts w:ascii="Times New Roman" w:eastAsia="Times New Roman" w:hAnsi="Times New Roman"/>
          <w:b/>
        </w:rPr>
      </w:pPr>
    </w:p>
    <w:p w:rsidR="009600E9" w:rsidRDefault="009600E9" w:rsidP="00B524B0">
      <w:pPr>
        <w:spacing w:after="0" w:line="240" w:lineRule="auto"/>
        <w:ind w:firstLine="567"/>
        <w:jc w:val="both"/>
        <w:rPr>
          <w:rFonts w:ascii="Times New Roman" w:eastAsia="Times New Roman" w:hAnsi="Times New Roman"/>
          <w:b/>
        </w:rPr>
      </w:pPr>
    </w:p>
    <w:p w:rsidR="009600E9" w:rsidRDefault="009600E9" w:rsidP="00B524B0">
      <w:pPr>
        <w:spacing w:after="0" w:line="240" w:lineRule="auto"/>
        <w:ind w:firstLine="567"/>
        <w:jc w:val="both"/>
        <w:rPr>
          <w:rFonts w:ascii="Times New Roman" w:eastAsia="Times New Roman" w:hAnsi="Times New Roman"/>
          <w:b/>
        </w:rPr>
      </w:pPr>
    </w:p>
    <w:p w:rsidR="009600E9" w:rsidRDefault="009600E9" w:rsidP="00B524B0">
      <w:pPr>
        <w:spacing w:after="0" w:line="240" w:lineRule="auto"/>
        <w:ind w:firstLine="567"/>
        <w:jc w:val="both"/>
        <w:rPr>
          <w:rFonts w:ascii="Times New Roman" w:eastAsia="Times New Roman" w:hAnsi="Times New Roman"/>
          <w:b/>
        </w:rPr>
      </w:pPr>
    </w:p>
    <w:p w:rsidR="009600E9" w:rsidRDefault="009600E9" w:rsidP="00B524B0">
      <w:pPr>
        <w:spacing w:after="0" w:line="240" w:lineRule="auto"/>
        <w:ind w:firstLine="567"/>
        <w:jc w:val="both"/>
        <w:rPr>
          <w:rFonts w:ascii="Times New Roman" w:eastAsia="Times New Roman" w:hAnsi="Times New Roman"/>
          <w:b/>
        </w:rPr>
      </w:pPr>
    </w:p>
    <w:p w:rsidR="009600E9" w:rsidRDefault="009600E9" w:rsidP="00B524B0">
      <w:pPr>
        <w:spacing w:after="0" w:line="240" w:lineRule="auto"/>
        <w:ind w:firstLine="567"/>
        <w:jc w:val="both"/>
        <w:rPr>
          <w:rFonts w:ascii="Times New Roman" w:eastAsia="Times New Roman" w:hAnsi="Times New Roman"/>
          <w:b/>
        </w:rPr>
      </w:pPr>
    </w:p>
    <w:p w:rsidR="009600E9" w:rsidRDefault="009600E9" w:rsidP="00B524B0">
      <w:pPr>
        <w:spacing w:after="0" w:line="240" w:lineRule="auto"/>
        <w:ind w:firstLine="567"/>
        <w:jc w:val="both"/>
        <w:rPr>
          <w:rFonts w:ascii="Times New Roman" w:eastAsia="Times New Roman" w:hAnsi="Times New Roman"/>
          <w:b/>
        </w:rPr>
      </w:pPr>
    </w:p>
    <w:p w:rsidR="009600E9" w:rsidRDefault="009600E9" w:rsidP="00B524B0">
      <w:pPr>
        <w:spacing w:after="0" w:line="240" w:lineRule="auto"/>
        <w:ind w:firstLine="567"/>
        <w:jc w:val="both"/>
        <w:rPr>
          <w:rFonts w:ascii="Times New Roman" w:eastAsia="Times New Roman" w:hAnsi="Times New Roman"/>
          <w:b/>
        </w:rPr>
      </w:pPr>
    </w:p>
    <w:p w:rsidR="009600E9" w:rsidRDefault="009600E9" w:rsidP="00B524B0">
      <w:pPr>
        <w:spacing w:after="0" w:line="240" w:lineRule="auto"/>
        <w:ind w:firstLine="567"/>
        <w:jc w:val="both"/>
        <w:rPr>
          <w:rFonts w:ascii="Times New Roman" w:eastAsia="Times New Roman" w:hAnsi="Times New Roman"/>
          <w:b/>
        </w:rPr>
      </w:pPr>
    </w:p>
    <w:p w:rsidR="009600E9" w:rsidRDefault="009600E9" w:rsidP="00B524B0">
      <w:pPr>
        <w:spacing w:after="0" w:line="240" w:lineRule="auto"/>
        <w:ind w:firstLine="567"/>
        <w:jc w:val="both"/>
        <w:rPr>
          <w:rFonts w:ascii="Times New Roman" w:eastAsia="Times New Roman" w:hAnsi="Times New Roman"/>
          <w:b/>
        </w:rPr>
      </w:pPr>
    </w:p>
    <w:p w:rsidR="009600E9" w:rsidRDefault="009600E9" w:rsidP="00B524B0">
      <w:pPr>
        <w:spacing w:after="0" w:line="240" w:lineRule="auto"/>
        <w:ind w:firstLine="567"/>
        <w:jc w:val="both"/>
        <w:rPr>
          <w:rFonts w:ascii="Times New Roman" w:eastAsia="Times New Roman" w:hAnsi="Times New Roman"/>
          <w:b/>
        </w:rPr>
      </w:pPr>
    </w:p>
    <w:p w:rsidR="009600E9" w:rsidRPr="00B524B0" w:rsidRDefault="009600E9" w:rsidP="00B524B0">
      <w:pPr>
        <w:spacing w:after="0" w:line="240" w:lineRule="auto"/>
        <w:ind w:firstLine="567"/>
        <w:jc w:val="both"/>
        <w:rPr>
          <w:rFonts w:ascii="Times New Roman" w:eastAsia="Times New Roman" w:hAnsi="Times New Roman"/>
          <w:b/>
        </w:rPr>
      </w:pPr>
    </w:p>
    <w:p w:rsidR="002D4507" w:rsidRDefault="002D4507" w:rsidP="00990BA3">
      <w:pPr>
        <w:spacing w:after="0" w:line="240" w:lineRule="auto"/>
        <w:ind w:firstLine="567"/>
        <w:jc w:val="center"/>
        <w:rPr>
          <w:rFonts w:ascii="Times New Roman" w:eastAsia="Times New Roman" w:hAnsi="Times New Roman"/>
          <w:b/>
          <w:sz w:val="24"/>
          <w:szCs w:val="24"/>
        </w:rPr>
      </w:pPr>
    </w:p>
    <w:p w:rsidR="00A96A66" w:rsidRDefault="00A96A66" w:rsidP="00990BA3">
      <w:pPr>
        <w:spacing w:after="0" w:line="240" w:lineRule="auto"/>
        <w:ind w:firstLine="567"/>
        <w:jc w:val="center"/>
        <w:rPr>
          <w:rFonts w:ascii="Times New Roman" w:eastAsia="Times New Roman" w:hAnsi="Times New Roman"/>
          <w:b/>
          <w:sz w:val="24"/>
          <w:szCs w:val="24"/>
        </w:rPr>
      </w:pPr>
    </w:p>
    <w:p w:rsidR="00A96A66" w:rsidRDefault="00A96A66" w:rsidP="00990BA3">
      <w:pPr>
        <w:spacing w:after="0" w:line="240" w:lineRule="auto"/>
        <w:ind w:firstLine="567"/>
        <w:jc w:val="center"/>
        <w:rPr>
          <w:rFonts w:ascii="Times New Roman" w:eastAsia="Times New Roman" w:hAnsi="Times New Roman"/>
          <w:b/>
          <w:sz w:val="24"/>
          <w:szCs w:val="24"/>
        </w:rPr>
      </w:pPr>
    </w:p>
    <w:p w:rsidR="00A96A66" w:rsidRDefault="00A96A66" w:rsidP="00990BA3">
      <w:pPr>
        <w:spacing w:after="0" w:line="240" w:lineRule="auto"/>
        <w:ind w:firstLine="567"/>
        <w:jc w:val="center"/>
        <w:rPr>
          <w:rFonts w:ascii="Times New Roman" w:eastAsia="Times New Roman" w:hAnsi="Times New Roman"/>
          <w:b/>
          <w:sz w:val="24"/>
          <w:szCs w:val="24"/>
        </w:rPr>
      </w:pPr>
    </w:p>
    <w:p w:rsidR="008121DA" w:rsidRDefault="008121DA" w:rsidP="00990BA3">
      <w:pPr>
        <w:spacing w:after="0" w:line="240" w:lineRule="auto"/>
        <w:ind w:firstLine="567"/>
        <w:jc w:val="center"/>
        <w:rPr>
          <w:rFonts w:ascii="Times New Roman" w:eastAsia="Times New Roman" w:hAnsi="Times New Roman"/>
          <w:b/>
          <w:sz w:val="24"/>
          <w:szCs w:val="24"/>
        </w:rPr>
      </w:pPr>
    </w:p>
    <w:p w:rsidR="008121DA" w:rsidRDefault="008121DA" w:rsidP="00990BA3">
      <w:pPr>
        <w:spacing w:after="0" w:line="240" w:lineRule="auto"/>
        <w:ind w:firstLine="567"/>
        <w:jc w:val="center"/>
        <w:rPr>
          <w:rFonts w:ascii="Times New Roman" w:eastAsia="Times New Roman" w:hAnsi="Times New Roman"/>
          <w:b/>
          <w:sz w:val="24"/>
          <w:szCs w:val="24"/>
        </w:rPr>
      </w:pPr>
    </w:p>
    <w:p w:rsidR="008121DA" w:rsidRDefault="008121DA" w:rsidP="00990BA3">
      <w:pPr>
        <w:spacing w:after="0" w:line="240" w:lineRule="auto"/>
        <w:ind w:firstLine="567"/>
        <w:jc w:val="center"/>
        <w:rPr>
          <w:rFonts w:ascii="Times New Roman" w:eastAsia="Times New Roman" w:hAnsi="Times New Roman"/>
          <w:b/>
          <w:sz w:val="24"/>
          <w:szCs w:val="24"/>
        </w:rPr>
      </w:pPr>
    </w:p>
    <w:p w:rsidR="008121DA" w:rsidRDefault="008121DA" w:rsidP="00990BA3">
      <w:pPr>
        <w:spacing w:after="0" w:line="240" w:lineRule="auto"/>
        <w:ind w:firstLine="567"/>
        <w:jc w:val="center"/>
        <w:rPr>
          <w:rFonts w:ascii="Times New Roman" w:eastAsia="Times New Roman" w:hAnsi="Times New Roman"/>
          <w:b/>
          <w:sz w:val="24"/>
          <w:szCs w:val="24"/>
        </w:rPr>
      </w:pPr>
    </w:p>
    <w:p w:rsidR="008121DA" w:rsidRDefault="008121DA" w:rsidP="00990BA3">
      <w:pPr>
        <w:spacing w:after="0" w:line="240" w:lineRule="auto"/>
        <w:ind w:firstLine="567"/>
        <w:jc w:val="center"/>
        <w:rPr>
          <w:rFonts w:ascii="Times New Roman" w:eastAsia="Times New Roman" w:hAnsi="Times New Roman"/>
          <w:b/>
          <w:sz w:val="24"/>
          <w:szCs w:val="24"/>
        </w:rPr>
      </w:pPr>
    </w:p>
    <w:p w:rsidR="008F53FF" w:rsidRDefault="008F53FF" w:rsidP="00990BA3">
      <w:pPr>
        <w:spacing w:after="0" w:line="240" w:lineRule="auto"/>
        <w:ind w:firstLine="567"/>
        <w:jc w:val="center"/>
        <w:rPr>
          <w:rFonts w:ascii="Times New Roman" w:eastAsia="Times New Roman" w:hAnsi="Times New Roman"/>
          <w:b/>
          <w:sz w:val="24"/>
          <w:szCs w:val="24"/>
        </w:rPr>
      </w:pPr>
    </w:p>
    <w:p w:rsidR="008F53FF" w:rsidRDefault="008F53FF" w:rsidP="00990BA3">
      <w:pPr>
        <w:spacing w:after="0" w:line="240" w:lineRule="auto"/>
        <w:ind w:firstLine="567"/>
        <w:jc w:val="center"/>
        <w:rPr>
          <w:rFonts w:ascii="Times New Roman" w:eastAsia="Times New Roman" w:hAnsi="Times New Roman"/>
          <w:b/>
          <w:sz w:val="24"/>
          <w:szCs w:val="24"/>
        </w:rPr>
      </w:pPr>
    </w:p>
    <w:p w:rsidR="007A25D5" w:rsidRDefault="007A25D5" w:rsidP="00990BA3">
      <w:pPr>
        <w:spacing w:after="0" w:line="240" w:lineRule="auto"/>
        <w:ind w:firstLine="567"/>
        <w:jc w:val="center"/>
        <w:rPr>
          <w:rFonts w:ascii="Times New Roman" w:eastAsia="Times New Roman" w:hAnsi="Times New Roman"/>
          <w:b/>
          <w:sz w:val="24"/>
          <w:szCs w:val="24"/>
        </w:rPr>
      </w:pPr>
    </w:p>
    <w:p w:rsidR="007A25D5" w:rsidRDefault="007A25D5" w:rsidP="00990BA3">
      <w:pPr>
        <w:spacing w:after="0" w:line="240" w:lineRule="auto"/>
        <w:ind w:firstLine="567"/>
        <w:jc w:val="center"/>
        <w:rPr>
          <w:rFonts w:ascii="Times New Roman" w:eastAsia="Times New Roman" w:hAnsi="Times New Roman"/>
          <w:b/>
          <w:sz w:val="24"/>
          <w:szCs w:val="24"/>
        </w:rPr>
      </w:pPr>
    </w:p>
    <w:p w:rsidR="007A25D5" w:rsidRDefault="007A25D5" w:rsidP="00990BA3">
      <w:pPr>
        <w:spacing w:after="0" w:line="240" w:lineRule="auto"/>
        <w:ind w:firstLine="567"/>
        <w:jc w:val="center"/>
        <w:rPr>
          <w:rFonts w:ascii="Times New Roman" w:eastAsia="Times New Roman" w:hAnsi="Times New Roman"/>
          <w:b/>
          <w:sz w:val="24"/>
          <w:szCs w:val="24"/>
        </w:rPr>
      </w:pPr>
    </w:p>
    <w:p w:rsidR="00990BA3" w:rsidRPr="007118E9" w:rsidRDefault="00546DA5" w:rsidP="00990BA3">
      <w:pPr>
        <w:spacing w:after="0" w:line="240" w:lineRule="auto"/>
        <w:ind w:firstLine="567"/>
        <w:jc w:val="center"/>
        <w:rPr>
          <w:rFonts w:ascii="Times New Roman" w:eastAsia="Times New Roman" w:hAnsi="Times New Roman"/>
          <w:b/>
          <w:sz w:val="24"/>
          <w:szCs w:val="24"/>
        </w:rPr>
      </w:pPr>
      <w:r w:rsidRPr="007A25D5">
        <w:rPr>
          <w:rFonts w:ascii="Times New Roman" w:eastAsia="Times New Roman" w:hAnsi="Times New Roman"/>
          <w:b/>
          <w:sz w:val="24"/>
          <w:szCs w:val="24"/>
        </w:rPr>
        <w:t>ЧАСТЬ</w:t>
      </w:r>
      <w:r w:rsidR="00990BA3" w:rsidRPr="007A25D5">
        <w:rPr>
          <w:rFonts w:ascii="Times New Roman" w:eastAsia="Times New Roman" w:hAnsi="Times New Roman"/>
          <w:b/>
          <w:sz w:val="24"/>
          <w:szCs w:val="24"/>
        </w:rPr>
        <w:t xml:space="preserve"> </w:t>
      </w:r>
      <w:r w:rsidR="00990BA3" w:rsidRPr="007A25D5">
        <w:rPr>
          <w:rFonts w:ascii="Times New Roman" w:eastAsia="Times New Roman" w:hAnsi="Times New Roman"/>
          <w:b/>
          <w:sz w:val="24"/>
          <w:szCs w:val="24"/>
          <w:lang w:val="en-US"/>
        </w:rPr>
        <w:t>I</w:t>
      </w:r>
      <w:r w:rsidR="0042154D" w:rsidRPr="007A25D5">
        <w:rPr>
          <w:rFonts w:ascii="Times New Roman" w:eastAsia="Times New Roman" w:hAnsi="Times New Roman"/>
          <w:b/>
          <w:sz w:val="24"/>
          <w:szCs w:val="24"/>
          <w:lang w:val="en-US"/>
        </w:rPr>
        <w:t>I</w:t>
      </w:r>
      <w:r w:rsidR="00990BA3" w:rsidRPr="007A25D5">
        <w:rPr>
          <w:rFonts w:ascii="Times New Roman" w:eastAsia="Times New Roman" w:hAnsi="Times New Roman"/>
          <w:b/>
          <w:sz w:val="24"/>
          <w:szCs w:val="24"/>
        </w:rPr>
        <w:t>. ИНФОРМАЦИОННАЯ КАРТА</w:t>
      </w:r>
    </w:p>
    <w:p w:rsidR="00990BA3" w:rsidRPr="00037041" w:rsidRDefault="00990BA3" w:rsidP="00990BA3">
      <w:pPr>
        <w:spacing w:after="0" w:line="240" w:lineRule="auto"/>
        <w:ind w:firstLine="567"/>
        <w:jc w:val="center"/>
        <w:rPr>
          <w:rFonts w:ascii="Times New Roman" w:eastAsia="Times New Roman" w:hAnsi="Times New Roman"/>
          <w:b/>
          <w:sz w:val="12"/>
          <w:szCs w:val="12"/>
        </w:rPr>
      </w:pPr>
    </w:p>
    <w:tbl>
      <w:tblPr>
        <w:tblW w:w="511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4"/>
        <w:gridCol w:w="2559"/>
        <w:gridCol w:w="7383"/>
      </w:tblGrid>
      <w:tr w:rsidR="00990BA3" w:rsidRPr="00990BA3" w:rsidTr="004941C5">
        <w:tc>
          <w:tcPr>
            <w:tcW w:w="291"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w:t>
            </w:r>
          </w:p>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п/п</w:t>
            </w:r>
          </w:p>
        </w:tc>
        <w:tc>
          <w:tcPr>
            <w:tcW w:w="1212"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Наименование пункта</w:t>
            </w:r>
          </w:p>
        </w:tc>
        <w:tc>
          <w:tcPr>
            <w:tcW w:w="3497"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Текст пояснений</w:t>
            </w:r>
          </w:p>
        </w:tc>
      </w:tr>
      <w:tr w:rsidR="00990BA3" w:rsidRPr="00990BA3" w:rsidTr="004941C5">
        <w:tc>
          <w:tcPr>
            <w:tcW w:w="291"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1" w:name="_Toc525828642"/>
            <w:r w:rsidRPr="00990BA3">
              <w:rPr>
                <w:rFonts w:ascii="Times New Roman" w:eastAsia="Times New Roman" w:hAnsi="Times New Roman"/>
                <w:b/>
                <w:bCs/>
                <w:sz w:val="21"/>
                <w:szCs w:val="21"/>
                <w:lang w:eastAsia="ru-RU"/>
              </w:rPr>
              <w:t>1</w:t>
            </w:r>
            <w:bookmarkEnd w:id="21"/>
          </w:p>
        </w:tc>
        <w:tc>
          <w:tcPr>
            <w:tcW w:w="1212" w:type="pct"/>
            <w:vAlign w:val="center"/>
          </w:tcPr>
          <w:p w:rsidR="00990BA3" w:rsidRPr="00990BA3" w:rsidRDefault="00A71DAE"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Наименование заказчика</w:t>
            </w:r>
            <w:r w:rsidR="00990BA3" w:rsidRPr="00990BA3">
              <w:rPr>
                <w:rFonts w:ascii="Times New Roman" w:eastAsia="Times New Roman" w:hAnsi="Times New Roman"/>
                <w:b/>
                <w:sz w:val="21"/>
                <w:szCs w:val="21"/>
                <w:lang w:eastAsia="ru-RU"/>
              </w:rPr>
              <w:br/>
            </w:r>
          </w:p>
        </w:tc>
        <w:tc>
          <w:tcPr>
            <w:tcW w:w="3497"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Муниципальное унитарное предприятие «Водоканал» г.Йошкар-Олы» муниципального образования «Город Йошкар-Ола» (сокращенное наименование – МУП «Водоканал») </w:t>
            </w:r>
          </w:p>
        </w:tc>
      </w:tr>
      <w:tr w:rsidR="00990BA3" w:rsidRPr="00990BA3" w:rsidTr="004941C5">
        <w:tc>
          <w:tcPr>
            <w:tcW w:w="291"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2" w:name="_Toc525828643"/>
            <w:r w:rsidRPr="00990BA3">
              <w:rPr>
                <w:rFonts w:ascii="Times New Roman" w:eastAsia="Times New Roman" w:hAnsi="Times New Roman"/>
                <w:b/>
                <w:bCs/>
                <w:sz w:val="21"/>
                <w:szCs w:val="21"/>
                <w:lang w:eastAsia="ru-RU"/>
              </w:rPr>
              <w:t>2</w:t>
            </w:r>
            <w:bookmarkEnd w:id="22"/>
          </w:p>
        </w:tc>
        <w:tc>
          <w:tcPr>
            <w:tcW w:w="1212"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A71DAE">
              <w:rPr>
                <w:rFonts w:ascii="Times New Roman" w:eastAsia="Times New Roman" w:hAnsi="Times New Roman"/>
                <w:b/>
                <w:kern w:val="2"/>
                <w:sz w:val="21"/>
                <w:szCs w:val="21"/>
                <w:lang w:eastAsia="ru-RU"/>
              </w:rPr>
              <w:t>Почтовый адрес, место нахождения з</w:t>
            </w:r>
            <w:r w:rsidRPr="00990BA3">
              <w:rPr>
                <w:rFonts w:ascii="Times New Roman" w:eastAsia="Times New Roman" w:hAnsi="Times New Roman"/>
                <w:b/>
                <w:kern w:val="2"/>
                <w:sz w:val="21"/>
                <w:szCs w:val="21"/>
                <w:lang w:eastAsia="ru-RU"/>
              </w:rPr>
              <w:t>аказчика</w:t>
            </w:r>
          </w:p>
        </w:tc>
        <w:tc>
          <w:tcPr>
            <w:tcW w:w="3497"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424039, Республика Марий Эл, г. Йошкар-Ола, ул. Дружбы, д. 2</w:t>
            </w:r>
          </w:p>
        </w:tc>
      </w:tr>
      <w:tr w:rsidR="00990BA3" w:rsidRPr="00990BA3" w:rsidTr="004941C5">
        <w:tc>
          <w:tcPr>
            <w:tcW w:w="291"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3" w:name="_Toc525828644"/>
            <w:r w:rsidRPr="00990BA3">
              <w:rPr>
                <w:rFonts w:ascii="Times New Roman" w:eastAsia="Times New Roman" w:hAnsi="Times New Roman"/>
                <w:b/>
                <w:bCs/>
                <w:sz w:val="21"/>
                <w:szCs w:val="21"/>
                <w:lang w:eastAsia="ru-RU"/>
              </w:rPr>
              <w:t>3</w:t>
            </w:r>
            <w:bookmarkEnd w:id="23"/>
          </w:p>
        </w:tc>
        <w:tc>
          <w:tcPr>
            <w:tcW w:w="1212"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kern w:val="2"/>
                <w:sz w:val="21"/>
                <w:szCs w:val="21"/>
                <w:lang w:eastAsia="ru-RU"/>
              </w:rPr>
            </w:pPr>
            <w:r w:rsidRPr="00990BA3">
              <w:rPr>
                <w:rFonts w:ascii="Times New Roman" w:eastAsia="Times New Roman" w:hAnsi="Times New Roman"/>
                <w:b/>
                <w:sz w:val="21"/>
                <w:szCs w:val="21"/>
                <w:lang w:eastAsia="ru-RU"/>
              </w:rPr>
              <w:t>Контактная информация</w:t>
            </w:r>
            <w:r w:rsidRPr="00A71DAE">
              <w:rPr>
                <w:rFonts w:ascii="Times New Roman" w:eastAsia="Times New Roman" w:hAnsi="Times New Roman"/>
                <w:b/>
                <w:sz w:val="21"/>
                <w:szCs w:val="21"/>
                <w:lang w:eastAsia="ru-RU"/>
              </w:rPr>
              <w:t xml:space="preserve"> заказчика</w:t>
            </w:r>
          </w:p>
        </w:tc>
        <w:tc>
          <w:tcPr>
            <w:tcW w:w="3497" w:type="pct"/>
          </w:tcPr>
          <w:p w:rsidR="0064068C" w:rsidRPr="0064068C" w:rsidRDefault="0064068C" w:rsidP="0064068C">
            <w:pPr>
              <w:autoSpaceDE w:val="0"/>
              <w:autoSpaceDN w:val="0"/>
              <w:adjustRightInd w:val="0"/>
              <w:spacing w:after="0" w:line="240" w:lineRule="auto"/>
              <w:jc w:val="both"/>
              <w:rPr>
                <w:rFonts w:ascii="Times New Roman" w:eastAsia="Times New Roman" w:hAnsi="Times New Roman"/>
                <w:kern w:val="2"/>
                <w:sz w:val="21"/>
                <w:szCs w:val="21"/>
                <w:lang w:eastAsia="ru-RU"/>
              </w:rPr>
            </w:pPr>
            <w:r w:rsidRPr="0064068C">
              <w:rPr>
                <w:rFonts w:ascii="Times New Roman" w:eastAsia="Times New Roman" w:hAnsi="Times New Roman"/>
                <w:kern w:val="2"/>
                <w:sz w:val="21"/>
                <w:szCs w:val="21"/>
                <w:lang w:eastAsia="ru-RU"/>
              </w:rPr>
              <w:t xml:space="preserve">Адрес электронной почты - </w:t>
            </w:r>
            <w:r w:rsidRPr="0064068C">
              <w:rPr>
                <w:rFonts w:ascii="Times New Roman" w:eastAsia="Times New Roman" w:hAnsi="Times New Roman"/>
                <w:kern w:val="2"/>
                <w:sz w:val="21"/>
                <w:szCs w:val="21"/>
                <w:lang w:val="en-US" w:eastAsia="ru-RU"/>
              </w:rPr>
              <w:t>log</w:t>
            </w:r>
            <w:r w:rsidRPr="0064068C">
              <w:rPr>
                <w:rFonts w:ascii="Times New Roman" w:eastAsia="Times New Roman" w:hAnsi="Times New Roman"/>
                <w:kern w:val="2"/>
                <w:sz w:val="21"/>
                <w:szCs w:val="21"/>
                <w:lang w:eastAsia="ru-RU"/>
              </w:rPr>
              <w:t>@</w:t>
            </w:r>
            <w:r w:rsidRPr="0064068C">
              <w:rPr>
                <w:rFonts w:ascii="Times New Roman" w:eastAsia="Times New Roman" w:hAnsi="Times New Roman"/>
                <w:kern w:val="2"/>
                <w:sz w:val="21"/>
                <w:szCs w:val="21"/>
                <w:lang w:val="en-US" w:eastAsia="ru-RU"/>
              </w:rPr>
              <w:t>vod</w:t>
            </w:r>
            <w:r w:rsidRPr="0064068C">
              <w:rPr>
                <w:rFonts w:ascii="Times New Roman" w:eastAsia="Times New Roman" w:hAnsi="Times New Roman"/>
                <w:kern w:val="2"/>
                <w:sz w:val="21"/>
                <w:szCs w:val="21"/>
                <w:lang w:eastAsia="ru-RU"/>
              </w:rPr>
              <w:t>12.</w:t>
            </w:r>
            <w:r w:rsidRPr="0064068C">
              <w:rPr>
                <w:rFonts w:ascii="Times New Roman" w:eastAsia="Times New Roman" w:hAnsi="Times New Roman"/>
                <w:kern w:val="2"/>
                <w:sz w:val="21"/>
                <w:szCs w:val="21"/>
                <w:lang w:val="en-US" w:eastAsia="ru-RU"/>
              </w:rPr>
              <w:t>ru</w:t>
            </w:r>
            <w:r w:rsidRPr="0064068C">
              <w:rPr>
                <w:rFonts w:ascii="Times New Roman" w:eastAsia="Times New Roman" w:hAnsi="Times New Roman"/>
                <w:kern w:val="2"/>
                <w:sz w:val="21"/>
                <w:szCs w:val="21"/>
                <w:lang w:eastAsia="ru-RU"/>
              </w:rPr>
              <w:t>;</w:t>
            </w:r>
          </w:p>
          <w:p w:rsidR="00990BA3" w:rsidRPr="00990BA3" w:rsidRDefault="0064068C" w:rsidP="0064068C">
            <w:pPr>
              <w:widowControl w:val="0"/>
              <w:shd w:val="clear" w:color="auto" w:fill="FFFFFF"/>
              <w:tabs>
                <w:tab w:val="left" w:pos="284"/>
              </w:tabs>
              <w:autoSpaceDE w:val="0"/>
              <w:autoSpaceDN w:val="0"/>
              <w:adjustRightInd w:val="0"/>
              <w:spacing w:after="0" w:line="240" w:lineRule="auto"/>
              <w:ind w:right="6"/>
              <w:jc w:val="both"/>
              <w:rPr>
                <w:rFonts w:ascii="Times New Roman" w:eastAsia="Times New Roman" w:hAnsi="Times New Roman"/>
                <w:sz w:val="21"/>
                <w:szCs w:val="21"/>
                <w:lang w:eastAsia="ru-RU"/>
              </w:rPr>
            </w:pPr>
            <w:r w:rsidRPr="0064068C">
              <w:rPr>
                <w:rFonts w:ascii="Times New Roman" w:eastAsia="Times New Roman" w:hAnsi="Times New Roman"/>
                <w:kern w:val="2"/>
                <w:sz w:val="21"/>
                <w:szCs w:val="21"/>
                <w:lang w:eastAsia="ru-RU"/>
              </w:rPr>
              <w:t>Номер контактного телефона - (8362) 64-57-62</w:t>
            </w:r>
          </w:p>
          <w:p w:rsidR="00990BA3" w:rsidRPr="00990BA3" w:rsidRDefault="0064068C"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64068C">
              <w:rPr>
                <w:rFonts w:ascii="Times New Roman" w:eastAsia="Times New Roman" w:hAnsi="Times New Roman"/>
                <w:bCs/>
                <w:kern w:val="2"/>
                <w:sz w:val="21"/>
                <w:szCs w:val="21"/>
                <w:lang w:eastAsia="ru-RU"/>
              </w:rPr>
              <w:t>Ответственное лицо за размещение закупки</w:t>
            </w:r>
            <w:r w:rsidR="00990BA3" w:rsidRPr="00990BA3">
              <w:rPr>
                <w:rFonts w:ascii="Times New Roman" w:eastAsia="Times New Roman" w:hAnsi="Times New Roman"/>
                <w:bCs/>
                <w:kern w:val="2"/>
                <w:sz w:val="21"/>
                <w:szCs w:val="21"/>
                <w:lang w:eastAsia="ru-RU"/>
              </w:rPr>
              <w:t xml:space="preserve">: </w:t>
            </w:r>
            <w:r w:rsidR="00990BA3" w:rsidRPr="00990BA3">
              <w:rPr>
                <w:rFonts w:ascii="Times New Roman" w:eastAsia="Times New Roman" w:hAnsi="Times New Roman"/>
                <w:sz w:val="21"/>
                <w:szCs w:val="21"/>
                <w:lang w:eastAsia="ru-RU"/>
              </w:rPr>
              <w:t>Ерсулова Анна Викторовна</w:t>
            </w:r>
            <w:r w:rsidR="00990BA3" w:rsidRPr="00990BA3">
              <w:rPr>
                <w:rFonts w:ascii="Times New Roman" w:eastAsia="Times New Roman" w:hAnsi="Times New Roman"/>
                <w:kern w:val="2"/>
                <w:sz w:val="21"/>
                <w:szCs w:val="21"/>
                <w:lang w:eastAsia="ru-RU"/>
              </w:rPr>
              <w:t>.</w:t>
            </w:r>
          </w:p>
        </w:tc>
      </w:tr>
      <w:tr w:rsidR="00990BA3" w:rsidRPr="00990BA3" w:rsidTr="004941C5">
        <w:tc>
          <w:tcPr>
            <w:tcW w:w="291"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4" w:name="_Toc525828645"/>
            <w:r w:rsidRPr="00990BA3">
              <w:rPr>
                <w:rFonts w:ascii="Times New Roman" w:eastAsia="Times New Roman" w:hAnsi="Times New Roman"/>
                <w:b/>
                <w:bCs/>
                <w:sz w:val="21"/>
                <w:szCs w:val="21"/>
                <w:lang w:eastAsia="ru-RU"/>
              </w:rPr>
              <w:t>4</w:t>
            </w:r>
            <w:bookmarkEnd w:id="24"/>
          </w:p>
        </w:tc>
        <w:tc>
          <w:tcPr>
            <w:tcW w:w="1212"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Способ </w:t>
            </w:r>
            <w:r w:rsidR="00A71DAE" w:rsidRPr="00A71DAE">
              <w:rPr>
                <w:rFonts w:ascii="Times New Roman" w:eastAsia="Times New Roman" w:hAnsi="Times New Roman"/>
                <w:b/>
                <w:sz w:val="21"/>
                <w:szCs w:val="21"/>
                <w:lang w:eastAsia="ru-RU"/>
              </w:rPr>
              <w:t xml:space="preserve">осуществления </w:t>
            </w:r>
            <w:r w:rsidRPr="00990BA3">
              <w:rPr>
                <w:rFonts w:ascii="Times New Roman" w:eastAsia="Times New Roman" w:hAnsi="Times New Roman"/>
                <w:b/>
                <w:sz w:val="21"/>
                <w:szCs w:val="21"/>
                <w:lang w:eastAsia="ru-RU"/>
              </w:rPr>
              <w:t>закупки</w:t>
            </w:r>
          </w:p>
        </w:tc>
        <w:tc>
          <w:tcPr>
            <w:tcW w:w="3497" w:type="pct"/>
            <w:vAlign w:val="center"/>
          </w:tcPr>
          <w:p w:rsidR="00990BA3" w:rsidRPr="00990BA3" w:rsidRDefault="00BD3FAE" w:rsidP="00EF3A98">
            <w:pPr>
              <w:spacing w:after="0" w:line="240" w:lineRule="auto"/>
              <w:jc w:val="both"/>
              <w:rPr>
                <w:rFonts w:ascii="Times New Roman" w:eastAsia="Times New Roman" w:hAnsi="Times New Roman"/>
                <w:sz w:val="21"/>
                <w:szCs w:val="21"/>
                <w:lang w:eastAsia="ru-RU"/>
              </w:rPr>
            </w:pPr>
            <w:r w:rsidRPr="00BD3FAE">
              <w:rPr>
                <w:rFonts w:ascii="Times New Roman" w:eastAsia="Times New Roman" w:hAnsi="Times New Roman"/>
                <w:sz w:val="21"/>
                <w:szCs w:val="21"/>
                <w:lang w:eastAsia="ru-RU"/>
              </w:rPr>
              <w:t>Запрос предложений в электронной форме, участниками которого могут быть только субъекты малого и среднего предпринимательства</w:t>
            </w:r>
          </w:p>
        </w:tc>
      </w:tr>
      <w:tr w:rsidR="008703A4" w:rsidRPr="00990BA3" w:rsidTr="004941C5">
        <w:tc>
          <w:tcPr>
            <w:tcW w:w="291" w:type="pct"/>
            <w:vAlign w:val="center"/>
          </w:tcPr>
          <w:p w:rsidR="008703A4"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5" w:name="_Toc525828646"/>
            <w:r>
              <w:rPr>
                <w:rFonts w:ascii="Times New Roman" w:eastAsia="Times New Roman" w:hAnsi="Times New Roman"/>
                <w:b/>
                <w:bCs/>
                <w:sz w:val="21"/>
                <w:szCs w:val="21"/>
                <w:lang w:eastAsia="ru-RU"/>
              </w:rPr>
              <w:t>5</w:t>
            </w:r>
            <w:bookmarkEnd w:id="25"/>
          </w:p>
        </w:tc>
        <w:tc>
          <w:tcPr>
            <w:tcW w:w="1212" w:type="pct"/>
            <w:vAlign w:val="center"/>
          </w:tcPr>
          <w:p w:rsidR="008703A4" w:rsidRPr="00990BA3" w:rsidRDefault="008703A4"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Количество лотов</w:t>
            </w:r>
          </w:p>
        </w:tc>
        <w:tc>
          <w:tcPr>
            <w:tcW w:w="3497" w:type="pct"/>
            <w:vAlign w:val="center"/>
          </w:tcPr>
          <w:p w:rsidR="008703A4" w:rsidRDefault="008703A4"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 (один)</w:t>
            </w:r>
          </w:p>
        </w:tc>
      </w:tr>
      <w:tr w:rsidR="00990BA3" w:rsidRPr="00990BA3" w:rsidTr="004941C5">
        <w:tc>
          <w:tcPr>
            <w:tcW w:w="291" w:type="pct"/>
            <w:vAlign w:val="center"/>
          </w:tcPr>
          <w:p w:rsidR="00990BA3"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6" w:name="_Toc525828647"/>
            <w:r>
              <w:rPr>
                <w:rFonts w:ascii="Times New Roman" w:eastAsia="Times New Roman" w:hAnsi="Times New Roman"/>
                <w:b/>
                <w:bCs/>
                <w:sz w:val="21"/>
                <w:szCs w:val="21"/>
                <w:lang w:eastAsia="ru-RU"/>
              </w:rPr>
              <w:t>6</w:t>
            </w:r>
            <w:bookmarkEnd w:id="26"/>
          </w:p>
        </w:tc>
        <w:tc>
          <w:tcPr>
            <w:tcW w:w="1212" w:type="pct"/>
            <w:vAlign w:val="center"/>
          </w:tcPr>
          <w:p w:rsidR="00990BA3" w:rsidRPr="00990BA3" w:rsidRDefault="00990BA3" w:rsidP="00A71DAE">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Предмет </w:t>
            </w:r>
            <w:r w:rsidR="00A71DAE">
              <w:rPr>
                <w:rFonts w:ascii="Times New Roman" w:eastAsia="Times New Roman" w:hAnsi="Times New Roman"/>
                <w:b/>
                <w:sz w:val="21"/>
                <w:szCs w:val="21"/>
                <w:lang w:eastAsia="ru-RU"/>
              </w:rPr>
              <w:t>договора</w:t>
            </w:r>
          </w:p>
        </w:tc>
        <w:tc>
          <w:tcPr>
            <w:tcW w:w="3497" w:type="pct"/>
            <w:vAlign w:val="center"/>
          </w:tcPr>
          <w:p w:rsidR="00990BA3" w:rsidRPr="00990BA3" w:rsidRDefault="00BD3FAE" w:rsidP="00990BA3">
            <w:pPr>
              <w:spacing w:after="0" w:line="240" w:lineRule="auto"/>
              <w:jc w:val="both"/>
              <w:rPr>
                <w:rFonts w:ascii="Times New Roman" w:eastAsia="Times New Roman" w:hAnsi="Times New Roman"/>
                <w:sz w:val="21"/>
                <w:szCs w:val="21"/>
                <w:lang w:eastAsia="ru-RU"/>
              </w:rPr>
            </w:pPr>
            <w:r w:rsidRPr="00BD3FAE">
              <w:rPr>
                <w:rFonts w:ascii="Times New Roman" w:eastAsia="Times New Roman" w:hAnsi="Times New Roman"/>
                <w:sz w:val="21"/>
                <w:szCs w:val="21"/>
                <w:lang w:eastAsia="ru-RU"/>
              </w:rPr>
              <w:t xml:space="preserve">Поставка </w:t>
            </w:r>
            <w:r w:rsidR="008F53FF" w:rsidRPr="008F53FF">
              <w:rPr>
                <w:rFonts w:ascii="Times New Roman" w:eastAsia="Times New Roman" w:hAnsi="Times New Roman"/>
                <w:sz w:val="21"/>
                <w:szCs w:val="21"/>
                <w:lang w:eastAsia="ru-RU"/>
              </w:rPr>
              <w:t>флокулянта</w:t>
            </w:r>
          </w:p>
        </w:tc>
      </w:tr>
      <w:tr w:rsidR="00990BA3" w:rsidRPr="00990BA3" w:rsidTr="004941C5">
        <w:tc>
          <w:tcPr>
            <w:tcW w:w="291" w:type="pct"/>
            <w:vAlign w:val="center"/>
          </w:tcPr>
          <w:p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7" w:name="_Toc525828648"/>
            <w:r>
              <w:rPr>
                <w:rFonts w:ascii="Times New Roman" w:eastAsia="Times New Roman" w:hAnsi="Times New Roman"/>
                <w:b/>
                <w:bCs/>
                <w:sz w:val="21"/>
                <w:szCs w:val="21"/>
                <w:lang w:eastAsia="ru-RU"/>
              </w:rPr>
              <w:t>7</w:t>
            </w:r>
            <w:bookmarkEnd w:id="27"/>
          </w:p>
        </w:tc>
        <w:tc>
          <w:tcPr>
            <w:tcW w:w="1212" w:type="pct"/>
            <w:vAlign w:val="center"/>
          </w:tcPr>
          <w:p w:rsidR="00990BA3" w:rsidRPr="00990BA3" w:rsidRDefault="00BD3FAE" w:rsidP="00BD3FAE">
            <w:pPr>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 xml:space="preserve">Количество и </w:t>
            </w:r>
            <w:r>
              <w:rPr>
                <w:rFonts w:ascii="Times New Roman" w:eastAsia="Times New Roman" w:hAnsi="Times New Roman"/>
                <w:b/>
                <w:sz w:val="21"/>
                <w:szCs w:val="21"/>
                <w:lang w:eastAsia="ru-RU"/>
              </w:rPr>
              <w:t>описание</w:t>
            </w:r>
            <w:r w:rsidRPr="00BD3FAE">
              <w:rPr>
                <w:rFonts w:ascii="Times New Roman" w:eastAsia="Times New Roman" w:hAnsi="Times New Roman"/>
                <w:b/>
                <w:sz w:val="21"/>
                <w:szCs w:val="21"/>
                <w:lang w:eastAsia="ru-RU"/>
              </w:rPr>
              <w:t xml:space="preserve"> поставляемого товара</w:t>
            </w:r>
            <w:r w:rsidR="00F3439A">
              <w:rPr>
                <w:rFonts w:ascii="Times New Roman" w:eastAsia="Times New Roman" w:hAnsi="Times New Roman"/>
                <w:b/>
                <w:sz w:val="21"/>
                <w:szCs w:val="21"/>
                <w:lang w:eastAsia="ru-RU"/>
              </w:rPr>
              <w:t xml:space="preserve">, </w:t>
            </w:r>
            <w:r w:rsidRPr="00BD3FAE">
              <w:rPr>
                <w:rFonts w:ascii="Times New Roman" w:eastAsia="Times New Roman" w:hAnsi="Times New Roman"/>
                <w:b/>
                <w:sz w:val="21"/>
                <w:szCs w:val="21"/>
                <w:lang w:eastAsia="ru-RU"/>
              </w:rPr>
              <w:t xml:space="preserve"> </w:t>
            </w:r>
            <w:r w:rsidR="00F3439A" w:rsidRPr="00F3439A">
              <w:rPr>
                <w:rFonts w:ascii="Times New Roman" w:eastAsia="Times New Roman" w:hAnsi="Times New Roman"/>
                <w:b/>
                <w:sz w:val="21"/>
                <w:szCs w:val="21"/>
                <w:lang w:eastAsia="ru-RU"/>
              </w:rPr>
              <w:t>требования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3497" w:type="pct"/>
            <w:vAlign w:val="center"/>
          </w:tcPr>
          <w:p w:rsidR="00BD3FAE" w:rsidRPr="00BD3FAE" w:rsidRDefault="0064068C"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24</w:t>
            </w:r>
            <w:r w:rsidR="00C01809" w:rsidRPr="00C01809">
              <w:rPr>
                <w:rFonts w:ascii="Times New Roman" w:eastAsia="Times New Roman" w:hAnsi="Times New Roman"/>
                <w:sz w:val="21"/>
                <w:szCs w:val="21"/>
                <w:lang w:eastAsia="ru-RU"/>
              </w:rPr>
              <w:t> 000 кг</w:t>
            </w:r>
            <w:r w:rsidR="00BD3FAE" w:rsidRPr="00BD3FAE">
              <w:rPr>
                <w:rFonts w:ascii="Times New Roman" w:eastAsia="Times New Roman" w:hAnsi="Times New Roman"/>
                <w:sz w:val="21"/>
                <w:szCs w:val="21"/>
                <w:lang w:eastAsia="ru-RU"/>
              </w:rPr>
              <w:t>;</w:t>
            </w:r>
          </w:p>
          <w:p w:rsidR="00990BA3" w:rsidRPr="00990BA3" w:rsidRDefault="00CA38B2"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CA38B2">
              <w:rPr>
                <w:rFonts w:ascii="Times New Roman" w:eastAsia="Times New Roman" w:hAnsi="Times New Roman"/>
                <w:sz w:val="21"/>
                <w:szCs w:val="21"/>
                <w:lang w:eastAsia="ru-RU"/>
              </w:rPr>
              <w:t>Сополимер акриламида катионного типа ZETAG® 7557</w:t>
            </w:r>
            <w:r w:rsidR="0064068C">
              <w:rPr>
                <w:rFonts w:ascii="Times New Roman" w:eastAsia="Times New Roman" w:hAnsi="Times New Roman"/>
                <w:sz w:val="21"/>
                <w:szCs w:val="21"/>
                <w:lang w:eastAsia="ru-RU"/>
              </w:rPr>
              <w:t>, Ультрафлок К-370</w:t>
            </w:r>
            <w:r w:rsidRPr="00CA38B2">
              <w:rPr>
                <w:rFonts w:ascii="Times New Roman" w:eastAsia="Times New Roman" w:hAnsi="Times New Roman"/>
                <w:sz w:val="21"/>
                <w:szCs w:val="21"/>
                <w:lang w:eastAsia="ru-RU"/>
              </w:rPr>
              <w:t xml:space="preserve"> или эквивалент</w:t>
            </w:r>
            <w:r w:rsidR="00BD3FAE">
              <w:rPr>
                <w:rFonts w:ascii="Times New Roman" w:eastAsia="Times New Roman" w:hAnsi="Times New Roman"/>
                <w:sz w:val="21"/>
                <w:szCs w:val="21"/>
                <w:lang w:eastAsia="ru-RU"/>
              </w:rPr>
              <w:t>, подробное о</w:t>
            </w:r>
            <w:r w:rsidR="00BD3FAE" w:rsidRPr="00BD3FAE">
              <w:rPr>
                <w:rFonts w:ascii="Times New Roman" w:eastAsia="Times New Roman" w:hAnsi="Times New Roman"/>
                <w:sz w:val="21"/>
                <w:szCs w:val="21"/>
                <w:lang w:eastAsia="ru-RU"/>
              </w:rPr>
              <w:t xml:space="preserve">писание объекта закупки представлено в Части </w:t>
            </w:r>
            <w:r w:rsidR="00BD3FAE" w:rsidRPr="00BD3FAE">
              <w:rPr>
                <w:rFonts w:ascii="Times New Roman" w:eastAsia="Times New Roman" w:hAnsi="Times New Roman"/>
                <w:sz w:val="21"/>
                <w:szCs w:val="21"/>
                <w:lang w:val="en-US" w:eastAsia="ru-RU"/>
              </w:rPr>
              <w:t>III</w:t>
            </w:r>
            <w:r w:rsidR="00BD3FAE" w:rsidRPr="00BD3FAE">
              <w:rPr>
                <w:rFonts w:ascii="Times New Roman" w:eastAsia="Times New Roman" w:hAnsi="Times New Roman"/>
                <w:sz w:val="21"/>
                <w:szCs w:val="21"/>
                <w:lang w:eastAsia="ru-RU"/>
              </w:rPr>
              <w:t xml:space="preserve"> «Техническое задание»</w:t>
            </w:r>
            <w:r w:rsidR="00F3439A">
              <w:rPr>
                <w:rFonts w:ascii="Times New Roman" w:eastAsia="Times New Roman" w:hAnsi="Times New Roman"/>
                <w:sz w:val="21"/>
                <w:szCs w:val="21"/>
                <w:lang w:eastAsia="ru-RU"/>
              </w:rPr>
              <w:t>.</w:t>
            </w:r>
            <w:r w:rsidR="00F3439A" w:rsidRPr="00F3439A">
              <w:rPr>
                <w:rFonts w:ascii="Times New Roman" w:hAnsi="Times New Roman"/>
              </w:rPr>
              <w:t xml:space="preserve"> </w:t>
            </w:r>
            <w:r w:rsidR="00F3439A" w:rsidRPr="00F3439A">
              <w:rPr>
                <w:rFonts w:ascii="Times New Roman" w:eastAsia="Times New Roman" w:hAnsi="Times New Roman"/>
                <w:sz w:val="21"/>
                <w:szCs w:val="21"/>
                <w:lang w:eastAsia="ru-RU"/>
              </w:rPr>
              <w:t>Товар должен соответствовать требованиям: «Единые санитарно-эпидемиологические и гигиенические требования к товарам, подлежащих санитарно-эпидемиологическому надзору (контролю)» (Решение от 28 мая 2010 г. № 299, «О применении санитарных мер в Таможенном Союзе»), глава II раздел 3: «Требования к материалам, реагентам, оборудованию, используемым для водоочистки и водоподготовки».</w:t>
            </w:r>
          </w:p>
        </w:tc>
      </w:tr>
      <w:tr w:rsidR="00A71DAE" w:rsidRPr="00990BA3" w:rsidTr="004941C5">
        <w:tc>
          <w:tcPr>
            <w:tcW w:w="291" w:type="pct"/>
            <w:vAlign w:val="center"/>
          </w:tcPr>
          <w:p w:rsidR="00A71DAE"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8" w:name="_Toc525828649"/>
            <w:r>
              <w:rPr>
                <w:rFonts w:ascii="Times New Roman" w:eastAsia="Times New Roman" w:hAnsi="Times New Roman"/>
                <w:b/>
                <w:bCs/>
                <w:sz w:val="21"/>
                <w:szCs w:val="21"/>
                <w:lang w:eastAsia="ru-RU"/>
              </w:rPr>
              <w:t>8</w:t>
            </w:r>
            <w:bookmarkEnd w:id="28"/>
          </w:p>
        </w:tc>
        <w:tc>
          <w:tcPr>
            <w:tcW w:w="1212" w:type="pct"/>
            <w:vAlign w:val="center"/>
          </w:tcPr>
          <w:p w:rsidR="00A71DAE" w:rsidRPr="00990BA3" w:rsidRDefault="00BD3FAE" w:rsidP="00990BA3">
            <w:pPr>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Классификация товаров, работ, услуг</w:t>
            </w:r>
          </w:p>
        </w:tc>
        <w:tc>
          <w:tcPr>
            <w:tcW w:w="3497" w:type="pct"/>
            <w:vAlign w:val="center"/>
          </w:tcPr>
          <w:p w:rsidR="00A71DAE" w:rsidRDefault="00BD3FAE"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ОКПД 2 - </w:t>
            </w:r>
            <w:r w:rsidR="008F53FF" w:rsidRPr="008F53FF">
              <w:rPr>
                <w:rFonts w:ascii="Times New Roman" w:eastAsia="Times New Roman" w:hAnsi="Times New Roman"/>
                <w:sz w:val="21"/>
                <w:szCs w:val="21"/>
                <w:lang w:eastAsia="ru-RU"/>
              </w:rPr>
              <w:t>20.59.59.000 Продукты разные химические, не включенные в другие группировки</w:t>
            </w:r>
            <w:r>
              <w:rPr>
                <w:rFonts w:ascii="Times New Roman" w:eastAsia="Times New Roman" w:hAnsi="Times New Roman"/>
                <w:sz w:val="21"/>
                <w:szCs w:val="21"/>
                <w:lang w:eastAsia="ru-RU"/>
              </w:rPr>
              <w:t>;</w:t>
            </w:r>
          </w:p>
          <w:p w:rsidR="00BD3FAE" w:rsidRPr="00E71EFB" w:rsidRDefault="00BD3FAE"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highlight w:val="yellow"/>
                <w:lang w:eastAsia="ru-RU"/>
              </w:rPr>
            </w:pPr>
            <w:r>
              <w:rPr>
                <w:rFonts w:ascii="Times New Roman" w:eastAsia="Times New Roman" w:hAnsi="Times New Roman"/>
                <w:sz w:val="21"/>
                <w:szCs w:val="21"/>
                <w:lang w:eastAsia="ru-RU"/>
              </w:rPr>
              <w:t xml:space="preserve">ОКВЭД 2 - </w:t>
            </w:r>
            <w:r w:rsidR="008F53FF" w:rsidRPr="008F53FF">
              <w:rPr>
                <w:rFonts w:ascii="Times New Roman" w:eastAsia="Times New Roman" w:hAnsi="Times New Roman"/>
                <w:sz w:val="21"/>
                <w:szCs w:val="21"/>
                <w:lang w:eastAsia="ru-RU"/>
              </w:rPr>
              <w:t>20.14 Производство прочих основных органических химических веществ</w:t>
            </w:r>
          </w:p>
        </w:tc>
      </w:tr>
      <w:tr w:rsidR="00990BA3" w:rsidRPr="00990BA3" w:rsidTr="004941C5">
        <w:tc>
          <w:tcPr>
            <w:tcW w:w="291" w:type="pct"/>
            <w:vAlign w:val="center"/>
          </w:tcPr>
          <w:p w:rsidR="00990BA3" w:rsidRPr="00990BA3" w:rsidRDefault="003F195F"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9</w:t>
            </w:r>
          </w:p>
        </w:tc>
        <w:tc>
          <w:tcPr>
            <w:tcW w:w="1212" w:type="pct"/>
            <w:vAlign w:val="center"/>
          </w:tcPr>
          <w:p w:rsidR="00990BA3" w:rsidRPr="00837A6C" w:rsidRDefault="00837A6C" w:rsidP="00990BA3">
            <w:pPr>
              <w:autoSpaceDE w:val="0"/>
              <w:autoSpaceDN w:val="0"/>
              <w:adjustRightInd w:val="0"/>
              <w:spacing w:after="0" w:line="240" w:lineRule="auto"/>
              <w:rPr>
                <w:rFonts w:ascii="Times New Roman" w:eastAsia="Times New Roman" w:hAnsi="Times New Roman"/>
                <w:b/>
                <w:sz w:val="20"/>
                <w:szCs w:val="20"/>
                <w:lang w:eastAsia="ru-RU"/>
              </w:rPr>
            </w:pPr>
            <w:r w:rsidRPr="00837A6C">
              <w:rPr>
                <w:rFonts w:ascii="Times New Roman" w:eastAsia="Times New Roman" w:hAnsi="Times New Roman"/>
                <w:b/>
                <w:sz w:val="20"/>
                <w:szCs w:val="20"/>
                <w:lang w:eastAsia="ru-RU"/>
              </w:rPr>
              <w:t>Адрес электронной площадки</w:t>
            </w:r>
            <w:r w:rsidR="00065443">
              <w:rPr>
                <w:rFonts w:ascii="Times New Roman" w:eastAsia="Times New Roman" w:hAnsi="Times New Roman"/>
                <w:b/>
                <w:sz w:val="20"/>
                <w:szCs w:val="20"/>
                <w:lang w:eastAsia="ru-RU"/>
              </w:rPr>
              <w:t xml:space="preserve"> </w:t>
            </w:r>
            <w:r w:rsidRPr="00837A6C">
              <w:rPr>
                <w:rFonts w:ascii="Times New Roman" w:eastAsia="Times New Roman" w:hAnsi="Times New Roman"/>
                <w:b/>
                <w:sz w:val="20"/>
                <w:szCs w:val="20"/>
                <w:lang w:eastAsia="ru-RU"/>
              </w:rPr>
              <w:t>с использованием которой проводится закупка</w:t>
            </w:r>
          </w:p>
        </w:tc>
        <w:tc>
          <w:tcPr>
            <w:tcW w:w="3497" w:type="pct"/>
            <w:vAlign w:val="center"/>
          </w:tcPr>
          <w:p w:rsidR="00990BA3" w:rsidRPr="0042240E" w:rsidRDefault="00037041" w:rsidP="0042240E">
            <w:pPr>
              <w:keepLines/>
              <w:widowControl w:val="0"/>
              <w:suppressLineNumbers/>
              <w:suppressAutoHyphens/>
              <w:autoSpaceDE w:val="0"/>
              <w:autoSpaceDN w:val="0"/>
              <w:rPr>
                <w:rFonts w:ascii="Times New Roman" w:eastAsia="Times New Roman" w:hAnsi="Times New Roman"/>
                <w:sz w:val="21"/>
                <w:szCs w:val="21"/>
                <w:lang w:eastAsia="ru-RU"/>
              </w:rPr>
            </w:pPr>
            <w:r w:rsidRPr="00037041">
              <w:rPr>
                <w:rFonts w:ascii="Times New Roman" w:eastAsia="Times New Roman" w:hAnsi="Times New Roman"/>
                <w:sz w:val="21"/>
                <w:szCs w:val="21"/>
                <w:lang w:eastAsia="ru-RU" w:bidi="en-US"/>
              </w:rPr>
              <w:t>https://rts-tender.ru</w:t>
            </w:r>
            <w:r>
              <w:rPr>
                <w:rFonts w:ascii="Times New Roman" w:eastAsia="Times New Roman" w:hAnsi="Times New Roman"/>
                <w:sz w:val="21"/>
                <w:szCs w:val="21"/>
                <w:lang w:eastAsia="ru-RU" w:bidi="en-US"/>
              </w:rPr>
              <w:t xml:space="preserve"> (ООО РТС - Тендер)</w:t>
            </w:r>
          </w:p>
        </w:tc>
      </w:tr>
      <w:tr w:rsidR="00990BA3" w:rsidRPr="00990BA3" w:rsidTr="004941C5">
        <w:tc>
          <w:tcPr>
            <w:tcW w:w="291" w:type="pct"/>
            <w:vAlign w:val="center"/>
          </w:tcPr>
          <w:p w:rsidR="00990BA3"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0</w:t>
            </w:r>
          </w:p>
        </w:tc>
        <w:tc>
          <w:tcPr>
            <w:tcW w:w="1212" w:type="pct"/>
            <w:vAlign w:val="center"/>
          </w:tcPr>
          <w:p w:rsidR="00990BA3" w:rsidRPr="00990BA3" w:rsidRDefault="00BD3FAE" w:rsidP="00990BA3">
            <w:pPr>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Место, условия и сроки (периоды) поставки товара</w:t>
            </w:r>
          </w:p>
        </w:tc>
        <w:tc>
          <w:tcPr>
            <w:tcW w:w="3497" w:type="pct"/>
            <w:shd w:val="clear" w:color="auto" w:fill="auto"/>
            <w:vAlign w:val="center"/>
          </w:tcPr>
          <w:p w:rsidR="00BD3FAE" w:rsidRPr="00491677" w:rsidRDefault="00BD3FAE" w:rsidP="00BD3FAE">
            <w:pPr>
              <w:spacing w:after="0" w:line="240" w:lineRule="auto"/>
              <w:jc w:val="both"/>
              <w:rPr>
                <w:rFonts w:ascii="Times New Roman" w:hAnsi="Times New Roman"/>
                <w:sz w:val="21"/>
                <w:szCs w:val="21"/>
              </w:rPr>
            </w:pPr>
            <w:r w:rsidRPr="00491677">
              <w:rPr>
                <w:rFonts w:ascii="Times New Roman" w:hAnsi="Times New Roman"/>
                <w:sz w:val="21"/>
                <w:szCs w:val="21"/>
                <w:u w:val="single"/>
              </w:rPr>
              <w:t>Место поставки товара:</w:t>
            </w:r>
            <w:r w:rsidRPr="00491677">
              <w:rPr>
                <w:rFonts w:ascii="Times New Roman" w:hAnsi="Times New Roman"/>
                <w:sz w:val="21"/>
                <w:szCs w:val="21"/>
              </w:rPr>
              <w:t xml:space="preserve"> Республика Марий Эл, г.Йошкар-Ола, ул. Луначарского, д. 41 (Очистные сооружения канализации МУП «Водоканал»);</w:t>
            </w:r>
          </w:p>
          <w:p w:rsidR="00BD3FAE" w:rsidRPr="00BD3FAE" w:rsidRDefault="00BD3FAE" w:rsidP="00BD3FAE">
            <w:pPr>
              <w:spacing w:after="0" w:line="240" w:lineRule="auto"/>
              <w:jc w:val="both"/>
              <w:rPr>
                <w:rFonts w:ascii="Times New Roman" w:hAnsi="Times New Roman"/>
                <w:sz w:val="21"/>
                <w:szCs w:val="21"/>
                <w:highlight w:val="yellow"/>
              </w:rPr>
            </w:pPr>
            <w:r w:rsidRPr="00491677">
              <w:rPr>
                <w:rFonts w:ascii="Times New Roman" w:hAnsi="Times New Roman"/>
                <w:sz w:val="21"/>
                <w:szCs w:val="21"/>
                <w:u w:val="single"/>
              </w:rPr>
              <w:t>Срок поставки товара:</w:t>
            </w:r>
            <w:r w:rsidRPr="00491677">
              <w:rPr>
                <w:rFonts w:ascii="Times New Roman" w:hAnsi="Times New Roman"/>
                <w:sz w:val="21"/>
                <w:szCs w:val="21"/>
              </w:rPr>
              <w:t xml:space="preserve"> </w:t>
            </w:r>
            <w:r w:rsidR="008F53FF" w:rsidRPr="008F53FF">
              <w:rPr>
                <w:rFonts w:ascii="Times New Roman" w:hAnsi="Times New Roman"/>
                <w:bCs/>
                <w:sz w:val="21"/>
                <w:szCs w:val="21"/>
              </w:rPr>
              <w:t>Поставка Товара осуществляется отдельными партиями по 2 000 кг с момента заключения Договора до 31.12.2024 года. Товар поставляется 1 раз в месяц, в течение 3 (трех) рабочих дней с момента получения письменной заявки от Заказчика.</w:t>
            </w:r>
          </w:p>
          <w:p w:rsidR="00990BA3" w:rsidRPr="00990BA3" w:rsidRDefault="00BD3FAE" w:rsidP="00832F18">
            <w:pPr>
              <w:widowControl w:val="0"/>
              <w:spacing w:after="0" w:line="240" w:lineRule="auto"/>
              <w:jc w:val="both"/>
              <w:rPr>
                <w:rFonts w:ascii="Times New Roman" w:eastAsia="Times New Roman" w:hAnsi="Times New Roman"/>
                <w:b/>
                <w:sz w:val="21"/>
                <w:szCs w:val="21"/>
                <w:u w:val="single"/>
                <w:lang w:eastAsia="ru-RU"/>
              </w:rPr>
            </w:pPr>
            <w:r w:rsidRPr="00EC077E">
              <w:rPr>
                <w:rFonts w:ascii="Times New Roman" w:hAnsi="Times New Roman"/>
                <w:sz w:val="21"/>
                <w:szCs w:val="21"/>
                <w:u w:val="single"/>
              </w:rPr>
              <w:t>Условия поставки товара:</w:t>
            </w:r>
            <w:r w:rsidRPr="00EC077E">
              <w:rPr>
                <w:rFonts w:ascii="Times New Roman" w:hAnsi="Times New Roman"/>
                <w:sz w:val="21"/>
                <w:szCs w:val="21"/>
              </w:rPr>
              <w:t xml:space="preserve"> </w:t>
            </w:r>
            <w:r w:rsidR="00832F18">
              <w:rPr>
                <w:rFonts w:ascii="Times New Roman" w:hAnsi="Times New Roman"/>
                <w:sz w:val="21"/>
                <w:szCs w:val="21"/>
              </w:rPr>
              <w:t>Поставка товара, погрузочно-разгрузочные работы осуществляются силами и за счет Поставщика</w:t>
            </w:r>
            <w:r w:rsidR="0064068C" w:rsidRPr="0064068C">
              <w:rPr>
                <w:rFonts w:ascii="Times New Roman" w:hAnsi="Times New Roman"/>
                <w:sz w:val="21"/>
                <w:szCs w:val="21"/>
              </w:rPr>
              <w:t>.</w:t>
            </w:r>
            <w:r w:rsidR="00832F18">
              <w:rPr>
                <w:rFonts w:ascii="Times New Roman" w:hAnsi="Times New Roman"/>
                <w:sz w:val="21"/>
                <w:szCs w:val="21"/>
              </w:rPr>
              <w:t xml:space="preserve"> </w:t>
            </w:r>
            <w:r w:rsidR="00832F18" w:rsidRPr="00832F18">
              <w:rPr>
                <w:rFonts w:ascii="Times New Roman" w:hAnsi="Times New Roman"/>
                <w:sz w:val="21"/>
                <w:szCs w:val="21"/>
              </w:rPr>
              <w:t>Разгрузка товара на месте поставки возможна силами Заказчика при условии возможности вертикальной разгрузки (кран-балкой)</w:t>
            </w:r>
            <w:r w:rsidR="00832F18">
              <w:rPr>
                <w:rFonts w:ascii="Times New Roman" w:hAnsi="Times New Roman"/>
                <w:sz w:val="21"/>
                <w:szCs w:val="21"/>
              </w:rPr>
              <w:t>.</w:t>
            </w:r>
          </w:p>
        </w:tc>
      </w:tr>
      <w:tr w:rsidR="00990BA3" w:rsidRPr="00990BA3" w:rsidTr="004941C5">
        <w:tc>
          <w:tcPr>
            <w:tcW w:w="291" w:type="pct"/>
            <w:vAlign w:val="center"/>
          </w:tcPr>
          <w:p w:rsidR="00990BA3"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1</w:t>
            </w:r>
          </w:p>
        </w:tc>
        <w:tc>
          <w:tcPr>
            <w:tcW w:w="1212" w:type="pct"/>
            <w:vAlign w:val="center"/>
          </w:tcPr>
          <w:p w:rsidR="00990BA3" w:rsidRPr="00990BA3" w:rsidRDefault="001B7B78" w:rsidP="00990BA3">
            <w:pPr>
              <w:spacing w:after="0" w:line="240" w:lineRule="auto"/>
              <w:rPr>
                <w:rFonts w:ascii="Times New Roman" w:eastAsia="Times New Roman" w:hAnsi="Times New Roman"/>
                <w:b/>
                <w:sz w:val="21"/>
                <w:szCs w:val="21"/>
                <w:lang w:eastAsia="ru-RU"/>
              </w:rPr>
            </w:pPr>
            <w:r w:rsidRPr="001B7B78">
              <w:rPr>
                <w:rFonts w:ascii="Times New Roman" w:eastAsia="Times New Roman" w:hAnsi="Times New Roman"/>
                <w:b/>
                <w:sz w:val="21"/>
                <w:szCs w:val="21"/>
                <w:lang w:eastAsia="ru-RU"/>
              </w:rPr>
              <w:t>Форма, сроки и порядок оплаты поставляемого товара</w:t>
            </w:r>
          </w:p>
        </w:tc>
        <w:tc>
          <w:tcPr>
            <w:tcW w:w="3497" w:type="pct"/>
            <w:vAlign w:val="center"/>
          </w:tcPr>
          <w:p w:rsidR="00990BA3" w:rsidRPr="00990BA3" w:rsidRDefault="008F53FF" w:rsidP="00AA70C2">
            <w:pPr>
              <w:spacing w:after="0" w:line="240" w:lineRule="auto"/>
              <w:ind w:firstLine="218"/>
              <w:jc w:val="both"/>
              <w:rPr>
                <w:rFonts w:ascii="Times New Roman" w:eastAsia="Times New Roman" w:hAnsi="Times New Roman"/>
                <w:sz w:val="21"/>
                <w:szCs w:val="21"/>
                <w:lang w:eastAsia="ru-RU"/>
              </w:rPr>
            </w:pPr>
            <w:r w:rsidRPr="008F53FF">
              <w:rPr>
                <w:rFonts w:ascii="Times New Roman" w:eastAsia="Times New Roman" w:hAnsi="Times New Roman"/>
                <w:sz w:val="21"/>
                <w:szCs w:val="21"/>
                <w:lang w:eastAsia="ru-RU"/>
              </w:rPr>
              <w:t>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990BA3" w:rsidRPr="00990BA3" w:rsidTr="004941C5">
        <w:tc>
          <w:tcPr>
            <w:tcW w:w="291" w:type="pct"/>
            <w:vAlign w:val="center"/>
          </w:tcPr>
          <w:p w:rsidR="00990BA3"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2</w:t>
            </w:r>
          </w:p>
        </w:tc>
        <w:tc>
          <w:tcPr>
            <w:tcW w:w="1212"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Источник финансирования </w:t>
            </w:r>
          </w:p>
        </w:tc>
        <w:tc>
          <w:tcPr>
            <w:tcW w:w="3497" w:type="pct"/>
            <w:vAlign w:val="center"/>
          </w:tcPr>
          <w:p w:rsidR="00990BA3" w:rsidRPr="00990BA3" w:rsidRDefault="00990BA3" w:rsidP="00A71DAE">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Собственные средства </w:t>
            </w:r>
            <w:r w:rsidR="00A71DAE" w:rsidRPr="00A71DAE">
              <w:rPr>
                <w:rFonts w:ascii="Times New Roman" w:eastAsia="Times New Roman" w:hAnsi="Times New Roman"/>
                <w:sz w:val="21"/>
                <w:szCs w:val="21"/>
                <w:lang w:eastAsia="ru-RU"/>
              </w:rPr>
              <w:t>МУП «Водоканал»</w:t>
            </w:r>
          </w:p>
        </w:tc>
      </w:tr>
      <w:tr w:rsidR="00990BA3" w:rsidRPr="00990BA3" w:rsidTr="004941C5">
        <w:tc>
          <w:tcPr>
            <w:tcW w:w="291" w:type="pct"/>
            <w:vAlign w:val="center"/>
          </w:tcPr>
          <w:p w:rsidR="00990BA3" w:rsidRPr="00990BA3" w:rsidRDefault="00990BA3" w:rsidP="003F195F">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3</w:t>
            </w:r>
          </w:p>
        </w:tc>
        <w:tc>
          <w:tcPr>
            <w:tcW w:w="1212" w:type="pct"/>
            <w:vAlign w:val="center"/>
          </w:tcPr>
          <w:p w:rsidR="00990BA3" w:rsidRPr="00990BA3" w:rsidRDefault="00837A6C" w:rsidP="00837A6C">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 xml:space="preserve">Дата начала, </w:t>
            </w:r>
            <w:r w:rsidR="00990BA3" w:rsidRPr="00990BA3">
              <w:rPr>
                <w:rFonts w:ascii="Times New Roman" w:eastAsia="Times New Roman" w:hAnsi="Times New Roman"/>
                <w:b/>
                <w:sz w:val="21"/>
                <w:szCs w:val="21"/>
                <w:lang w:eastAsia="ru-RU"/>
              </w:rPr>
              <w:t xml:space="preserve">дата </w:t>
            </w:r>
            <w:r>
              <w:rPr>
                <w:rFonts w:ascii="Times New Roman" w:eastAsia="Times New Roman" w:hAnsi="Times New Roman"/>
                <w:b/>
                <w:sz w:val="21"/>
                <w:szCs w:val="21"/>
                <w:lang w:eastAsia="ru-RU"/>
              </w:rPr>
              <w:t xml:space="preserve">и время </w:t>
            </w:r>
            <w:r w:rsidR="00990BA3" w:rsidRPr="00990BA3">
              <w:rPr>
                <w:rFonts w:ascii="Times New Roman" w:eastAsia="Times New Roman" w:hAnsi="Times New Roman"/>
                <w:b/>
                <w:sz w:val="21"/>
                <w:szCs w:val="21"/>
                <w:lang w:eastAsia="ru-RU"/>
              </w:rPr>
              <w:t>окончания срока подачи заявок на участие в запросе предложений</w:t>
            </w:r>
            <w:r w:rsidR="00546DA5">
              <w:rPr>
                <w:rFonts w:ascii="Times New Roman" w:eastAsia="Times New Roman" w:hAnsi="Times New Roman"/>
                <w:b/>
                <w:sz w:val="21"/>
                <w:szCs w:val="21"/>
                <w:lang w:eastAsia="ru-RU"/>
              </w:rPr>
              <w:t xml:space="preserve"> в электронной форме</w:t>
            </w:r>
          </w:p>
        </w:tc>
        <w:tc>
          <w:tcPr>
            <w:tcW w:w="3497" w:type="pct"/>
            <w:vAlign w:val="center"/>
          </w:tcPr>
          <w:p w:rsidR="00990BA3" w:rsidRPr="00990BA3" w:rsidRDefault="00990BA3" w:rsidP="00990BA3">
            <w:pPr>
              <w:spacing w:after="60" w:line="240" w:lineRule="auto"/>
              <w:jc w:val="both"/>
              <w:rPr>
                <w:rFonts w:ascii="Times New Roman" w:eastAsia="Times New Roman" w:hAnsi="Times New Roman"/>
                <w:b/>
                <w:sz w:val="21"/>
                <w:szCs w:val="21"/>
                <w:highlight w:val="yellow"/>
                <w:lang w:eastAsia="ru-RU"/>
              </w:rPr>
            </w:pPr>
            <w:r w:rsidRPr="00990BA3">
              <w:rPr>
                <w:rFonts w:ascii="Times New Roman" w:eastAsia="Times New Roman" w:hAnsi="Times New Roman"/>
                <w:sz w:val="21"/>
                <w:szCs w:val="21"/>
                <w:lang w:eastAsia="ru-RU"/>
              </w:rPr>
              <w:t xml:space="preserve">Дата начала срока подачи заявок - </w:t>
            </w:r>
            <w:r w:rsidRPr="00990BA3">
              <w:rPr>
                <w:rFonts w:ascii="Times New Roman" w:eastAsia="Times New Roman" w:hAnsi="Times New Roman"/>
                <w:b/>
                <w:sz w:val="21"/>
                <w:szCs w:val="21"/>
                <w:highlight w:val="yellow"/>
                <w:lang w:eastAsia="ru-RU"/>
              </w:rPr>
              <w:t>«</w:t>
            </w:r>
            <w:r w:rsidR="00BB35A4">
              <w:rPr>
                <w:rFonts w:ascii="Times New Roman" w:eastAsia="Times New Roman" w:hAnsi="Times New Roman"/>
                <w:b/>
                <w:sz w:val="21"/>
                <w:szCs w:val="21"/>
                <w:highlight w:val="yellow"/>
                <w:lang w:eastAsia="ru-RU"/>
              </w:rPr>
              <w:t>30</w:t>
            </w:r>
            <w:r w:rsidRPr="00990BA3">
              <w:rPr>
                <w:rFonts w:ascii="Times New Roman" w:eastAsia="Times New Roman" w:hAnsi="Times New Roman"/>
                <w:b/>
                <w:sz w:val="21"/>
                <w:szCs w:val="21"/>
                <w:highlight w:val="yellow"/>
                <w:lang w:eastAsia="ru-RU"/>
              </w:rPr>
              <w:t xml:space="preserve">» </w:t>
            </w:r>
            <w:r w:rsidR="00BB35A4">
              <w:rPr>
                <w:rFonts w:ascii="Times New Roman" w:eastAsia="Times New Roman" w:hAnsi="Times New Roman"/>
                <w:b/>
                <w:sz w:val="21"/>
                <w:szCs w:val="21"/>
                <w:highlight w:val="yellow"/>
                <w:lang w:eastAsia="ru-RU"/>
              </w:rPr>
              <w:t>октября</w:t>
            </w:r>
            <w:r w:rsidR="008F53FF">
              <w:rPr>
                <w:rFonts w:ascii="Times New Roman" w:eastAsia="Times New Roman" w:hAnsi="Times New Roman"/>
                <w:b/>
                <w:sz w:val="21"/>
                <w:szCs w:val="21"/>
                <w:highlight w:val="yellow"/>
                <w:lang w:eastAsia="ru-RU"/>
              </w:rPr>
              <w:t xml:space="preserve"> 2023</w:t>
            </w:r>
            <w:r w:rsidRPr="00990BA3">
              <w:rPr>
                <w:rFonts w:ascii="Times New Roman" w:eastAsia="Times New Roman" w:hAnsi="Times New Roman"/>
                <w:b/>
                <w:sz w:val="21"/>
                <w:szCs w:val="21"/>
                <w:highlight w:val="yellow"/>
                <w:lang w:eastAsia="ru-RU"/>
              </w:rPr>
              <w:t xml:space="preserve"> г.</w:t>
            </w:r>
          </w:p>
          <w:p w:rsidR="00990BA3" w:rsidRPr="00990BA3" w:rsidRDefault="00990BA3" w:rsidP="00BB35A4">
            <w:pPr>
              <w:spacing w:after="6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Дата и время окончания срока подачи заявок –</w:t>
            </w:r>
            <w:r w:rsidRPr="00990BA3">
              <w:rPr>
                <w:rFonts w:ascii="Times New Roman" w:eastAsia="Times New Roman" w:hAnsi="Times New Roman"/>
                <w:b/>
                <w:sz w:val="21"/>
                <w:szCs w:val="21"/>
                <w:highlight w:val="yellow"/>
                <w:lang w:eastAsia="ru-RU"/>
              </w:rPr>
              <w:t>10 часов 00 минут (время московское)</w:t>
            </w:r>
            <w:r w:rsidR="00065443">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w:t>
            </w:r>
            <w:r w:rsidR="00BB35A4">
              <w:rPr>
                <w:rFonts w:ascii="Times New Roman" w:eastAsia="Times New Roman" w:hAnsi="Times New Roman"/>
                <w:b/>
                <w:sz w:val="21"/>
                <w:szCs w:val="21"/>
                <w:highlight w:val="yellow"/>
                <w:lang w:eastAsia="ru-RU"/>
              </w:rPr>
              <w:t>08</w:t>
            </w:r>
            <w:r w:rsidRPr="00990BA3">
              <w:rPr>
                <w:rFonts w:ascii="Times New Roman" w:eastAsia="Times New Roman" w:hAnsi="Times New Roman"/>
                <w:b/>
                <w:sz w:val="21"/>
                <w:szCs w:val="21"/>
                <w:highlight w:val="yellow"/>
                <w:lang w:eastAsia="ru-RU"/>
              </w:rPr>
              <w:t xml:space="preserve">» </w:t>
            </w:r>
            <w:r w:rsidR="00BB35A4">
              <w:rPr>
                <w:rFonts w:ascii="Times New Roman" w:eastAsia="Times New Roman" w:hAnsi="Times New Roman"/>
                <w:b/>
                <w:sz w:val="21"/>
                <w:szCs w:val="21"/>
                <w:highlight w:val="yellow"/>
                <w:lang w:eastAsia="ru-RU"/>
              </w:rPr>
              <w:t>ноября</w:t>
            </w:r>
            <w:r w:rsidR="008F53FF">
              <w:rPr>
                <w:rFonts w:ascii="Times New Roman" w:eastAsia="Times New Roman" w:hAnsi="Times New Roman"/>
                <w:b/>
                <w:sz w:val="21"/>
                <w:szCs w:val="21"/>
                <w:highlight w:val="yellow"/>
                <w:lang w:eastAsia="ru-RU"/>
              </w:rPr>
              <w:t xml:space="preserve"> 2023</w:t>
            </w:r>
            <w:r w:rsidRPr="00990BA3">
              <w:rPr>
                <w:rFonts w:ascii="Times New Roman" w:eastAsia="Times New Roman" w:hAnsi="Times New Roman"/>
                <w:b/>
                <w:sz w:val="21"/>
                <w:szCs w:val="21"/>
                <w:highlight w:val="yellow"/>
                <w:lang w:eastAsia="ru-RU"/>
              </w:rPr>
              <w:t xml:space="preserve"> г.</w:t>
            </w:r>
          </w:p>
        </w:tc>
      </w:tr>
      <w:tr w:rsidR="00990BA3" w:rsidRPr="00990BA3" w:rsidTr="004941C5">
        <w:tc>
          <w:tcPr>
            <w:tcW w:w="291" w:type="pct"/>
            <w:vAlign w:val="center"/>
          </w:tcPr>
          <w:p w:rsidR="00990BA3" w:rsidRPr="00990BA3" w:rsidRDefault="00990BA3" w:rsidP="003F195F">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4</w:t>
            </w:r>
          </w:p>
        </w:tc>
        <w:tc>
          <w:tcPr>
            <w:tcW w:w="1212" w:type="pct"/>
            <w:vAlign w:val="center"/>
          </w:tcPr>
          <w:p w:rsidR="00990BA3" w:rsidRPr="00753666" w:rsidRDefault="0082161A" w:rsidP="0082161A">
            <w:pPr>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Изменение существенных условий договора</w:t>
            </w:r>
          </w:p>
        </w:tc>
        <w:tc>
          <w:tcPr>
            <w:tcW w:w="3497" w:type="pct"/>
            <w:vAlign w:val="center"/>
          </w:tcPr>
          <w:p w:rsidR="00990BA3" w:rsidRPr="0082161A" w:rsidRDefault="00EC077E" w:rsidP="00EC077E">
            <w:pPr>
              <w:pStyle w:val="ab"/>
              <w:spacing w:after="0" w:line="240" w:lineRule="auto"/>
              <w:ind w:left="2"/>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В соответствии с </w:t>
            </w:r>
            <w:r w:rsidRPr="003F0C07">
              <w:rPr>
                <w:rFonts w:ascii="Times New Roman" w:eastAsia="Times New Roman" w:hAnsi="Times New Roman"/>
                <w:sz w:val="21"/>
                <w:szCs w:val="21"/>
                <w:lang w:eastAsia="ru-RU"/>
              </w:rPr>
              <w:t>п.7.5.</w:t>
            </w:r>
            <w:r>
              <w:rPr>
                <w:rFonts w:ascii="Times New Roman" w:eastAsia="Times New Roman" w:hAnsi="Times New Roman"/>
                <w:sz w:val="21"/>
                <w:szCs w:val="21"/>
                <w:lang w:eastAsia="ru-RU"/>
              </w:rPr>
              <w:t xml:space="preserve"> Части </w:t>
            </w:r>
            <w:r>
              <w:rPr>
                <w:rFonts w:ascii="Times New Roman" w:eastAsia="Times New Roman" w:hAnsi="Times New Roman"/>
                <w:sz w:val="21"/>
                <w:szCs w:val="21"/>
                <w:lang w:val="en-US" w:eastAsia="ru-RU"/>
              </w:rPr>
              <w:t>I</w:t>
            </w:r>
            <w:r>
              <w:rPr>
                <w:rFonts w:ascii="Times New Roman" w:eastAsia="Times New Roman" w:hAnsi="Times New Roman"/>
                <w:sz w:val="21"/>
                <w:szCs w:val="21"/>
                <w:lang w:eastAsia="ru-RU"/>
              </w:rPr>
              <w:t xml:space="preserve"> настоящей Документации и проектом договора</w:t>
            </w:r>
          </w:p>
        </w:tc>
      </w:tr>
      <w:tr w:rsidR="00990BA3" w:rsidRPr="00990BA3" w:rsidTr="004941C5">
        <w:tc>
          <w:tcPr>
            <w:tcW w:w="291" w:type="pct"/>
            <w:vAlign w:val="center"/>
          </w:tcPr>
          <w:p w:rsidR="00990BA3" w:rsidRPr="00990BA3" w:rsidRDefault="00990BA3" w:rsidP="003F195F">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5</w:t>
            </w:r>
          </w:p>
        </w:tc>
        <w:tc>
          <w:tcPr>
            <w:tcW w:w="1212" w:type="pct"/>
            <w:vAlign w:val="center"/>
          </w:tcPr>
          <w:p w:rsidR="00990BA3" w:rsidRPr="00753666" w:rsidRDefault="00990BA3" w:rsidP="00990BA3">
            <w:pPr>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Сведения о валюте, используемой для формирования цены договора</w:t>
            </w:r>
          </w:p>
        </w:tc>
        <w:tc>
          <w:tcPr>
            <w:tcW w:w="3497" w:type="pct"/>
            <w:vAlign w:val="center"/>
          </w:tcPr>
          <w:p w:rsidR="00990BA3" w:rsidRPr="00990BA3"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Рубли РФ. </w:t>
            </w:r>
          </w:p>
        </w:tc>
      </w:tr>
      <w:tr w:rsidR="00A71DAE" w:rsidRPr="00990BA3" w:rsidTr="004941C5">
        <w:tc>
          <w:tcPr>
            <w:tcW w:w="291" w:type="pct"/>
            <w:vAlign w:val="center"/>
          </w:tcPr>
          <w:p w:rsidR="00A71DAE"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6</w:t>
            </w:r>
          </w:p>
        </w:tc>
        <w:tc>
          <w:tcPr>
            <w:tcW w:w="1212" w:type="pct"/>
            <w:vAlign w:val="center"/>
          </w:tcPr>
          <w:p w:rsidR="00A71DAE" w:rsidRPr="00990BA3" w:rsidRDefault="00A71DAE"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Начальная (максимальная) цена договора, руб.</w:t>
            </w:r>
          </w:p>
        </w:tc>
        <w:tc>
          <w:tcPr>
            <w:tcW w:w="3497" w:type="pct"/>
            <w:vAlign w:val="center"/>
          </w:tcPr>
          <w:p w:rsidR="00A71DAE" w:rsidRPr="00D348AC" w:rsidRDefault="00753666" w:rsidP="003B669B">
            <w:pPr>
              <w:spacing w:after="0" w:line="240" w:lineRule="auto"/>
              <w:rPr>
                <w:rFonts w:ascii="Times New Roman" w:eastAsia="Times New Roman" w:hAnsi="Times New Roman"/>
                <w:b/>
                <w:sz w:val="21"/>
                <w:szCs w:val="21"/>
                <w:highlight w:val="yellow"/>
                <w:lang w:eastAsia="ru-RU"/>
              </w:rPr>
            </w:pPr>
            <w:r>
              <w:rPr>
                <w:rFonts w:ascii="Times New Roman" w:eastAsia="Times New Roman" w:hAnsi="Times New Roman"/>
                <w:b/>
                <w:sz w:val="21"/>
                <w:szCs w:val="21"/>
                <w:lang w:eastAsia="ru-RU"/>
              </w:rPr>
              <w:t>13</w:t>
            </w:r>
            <w:r w:rsidR="003B669B">
              <w:rPr>
                <w:rFonts w:ascii="Times New Roman" w:eastAsia="Times New Roman" w:hAnsi="Times New Roman"/>
                <w:b/>
                <w:sz w:val="21"/>
                <w:szCs w:val="21"/>
                <w:lang w:eastAsia="ru-RU"/>
              </w:rPr>
              <w:t> 303 920</w:t>
            </w:r>
            <w:r w:rsidR="00C01809" w:rsidRPr="00C01809">
              <w:rPr>
                <w:rFonts w:ascii="Times New Roman" w:eastAsia="Times New Roman" w:hAnsi="Times New Roman"/>
                <w:b/>
                <w:sz w:val="21"/>
                <w:szCs w:val="21"/>
                <w:lang w:eastAsia="ru-RU"/>
              </w:rPr>
              <w:t xml:space="preserve"> (</w:t>
            </w:r>
            <w:r>
              <w:rPr>
                <w:rFonts w:ascii="Times New Roman" w:eastAsia="Times New Roman" w:hAnsi="Times New Roman"/>
                <w:b/>
                <w:sz w:val="21"/>
                <w:szCs w:val="21"/>
                <w:lang w:eastAsia="ru-RU"/>
              </w:rPr>
              <w:t xml:space="preserve">Тринадцать миллионов </w:t>
            </w:r>
            <w:r w:rsidR="00F841B7">
              <w:rPr>
                <w:rFonts w:ascii="Times New Roman" w:eastAsia="Times New Roman" w:hAnsi="Times New Roman"/>
                <w:b/>
                <w:sz w:val="21"/>
                <w:szCs w:val="21"/>
                <w:lang w:eastAsia="ru-RU"/>
              </w:rPr>
              <w:t xml:space="preserve">триста </w:t>
            </w:r>
            <w:r w:rsidR="003B669B">
              <w:rPr>
                <w:rFonts w:ascii="Times New Roman" w:eastAsia="Times New Roman" w:hAnsi="Times New Roman"/>
                <w:b/>
                <w:sz w:val="21"/>
                <w:szCs w:val="21"/>
                <w:lang w:eastAsia="ru-RU"/>
              </w:rPr>
              <w:t>три тысячи девятьсот двадцать</w:t>
            </w:r>
            <w:r w:rsidR="00C01809" w:rsidRPr="00C01809">
              <w:rPr>
                <w:rFonts w:ascii="Times New Roman" w:eastAsia="Times New Roman" w:hAnsi="Times New Roman"/>
                <w:b/>
                <w:sz w:val="21"/>
                <w:szCs w:val="21"/>
                <w:lang w:eastAsia="ru-RU"/>
              </w:rPr>
              <w:t>) руб. 00 коп. с учетом НДС</w:t>
            </w:r>
          </w:p>
        </w:tc>
      </w:tr>
      <w:tr w:rsidR="00A71DAE" w:rsidRPr="00990BA3" w:rsidTr="004941C5">
        <w:tc>
          <w:tcPr>
            <w:tcW w:w="291" w:type="pct"/>
            <w:vAlign w:val="center"/>
          </w:tcPr>
          <w:p w:rsidR="00A71DAE"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7</w:t>
            </w:r>
          </w:p>
        </w:tc>
        <w:tc>
          <w:tcPr>
            <w:tcW w:w="1212" w:type="pct"/>
            <w:vAlign w:val="center"/>
          </w:tcPr>
          <w:p w:rsidR="00A71DAE" w:rsidRPr="00990BA3" w:rsidRDefault="00A96A66" w:rsidP="00990BA3">
            <w:pPr>
              <w:spacing w:after="0" w:line="240" w:lineRule="auto"/>
              <w:rPr>
                <w:rFonts w:ascii="Times New Roman" w:eastAsia="Times New Roman" w:hAnsi="Times New Roman"/>
                <w:b/>
                <w:sz w:val="21"/>
                <w:szCs w:val="21"/>
                <w:lang w:eastAsia="ru-RU"/>
              </w:rPr>
            </w:pPr>
            <w:r w:rsidRPr="00A96A66">
              <w:rPr>
                <w:rFonts w:ascii="Times New Roman" w:eastAsia="Times New Roman" w:hAnsi="Times New Roman"/>
                <w:b/>
                <w:sz w:val="21"/>
                <w:szCs w:val="21"/>
                <w:lang w:eastAsia="ru-RU"/>
              </w:rPr>
              <w:t>Порядок формирования цены договора (цены лота)</w:t>
            </w:r>
          </w:p>
        </w:tc>
        <w:tc>
          <w:tcPr>
            <w:tcW w:w="3497" w:type="pct"/>
            <w:vAlign w:val="center"/>
          </w:tcPr>
          <w:p w:rsidR="00710DFE" w:rsidRPr="00915F64" w:rsidRDefault="00456352" w:rsidP="00915F64">
            <w:pPr>
              <w:spacing w:after="0" w:line="240" w:lineRule="auto"/>
              <w:ind w:firstLine="286"/>
              <w:jc w:val="both"/>
              <w:rPr>
                <w:rFonts w:ascii="Times New Roman" w:eastAsia="Times New Roman" w:hAnsi="Times New Roman"/>
                <w:sz w:val="21"/>
                <w:szCs w:val="21"/>
                <w:lang w:eastAsia="ru-RU"/>
              </w:rPr>
            </w:pPr>
            <w:r w:rsidRPr="00456352">
              <w:rPr>
                <w:rFonts w:ascii="Times New Roman" w:eastAsia="Times New Roman" w:hAnsi="Times New Roman"/>
                <w:sz w:val="21"/>
                <w:szCs w:val="21"/>
                <w:lang w:eastAsia="ru-RU"/>
              </w:rPr>
              <w:t>Цена Договора включает в себя стоимость Товара, доставку, страхование, уплату таможенных пошлин, налогов, сборов и других обязательных платеже, а также расходы на упаковку, маркировку, сертификацию.</w:t>
            </w:r>
          </w:p>
        </w:tc>
      </w:tr>
      <w:tr w:rsidR="00A96A66" w:rsidRPr="00990BA3" w:rsidTr="004941C5">
        <w:tc>
          <w:tcPr>
            <w:tcW w:w="291" w:type="pct"/>
            <w:vAlign w:val="center"/>
          </w:tcPr>
          <w:p w:rsidR="00A96A66" w:rsidRDefault="003F5B57"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18</w:t>
            </w:r>
          </w:p>
        </w:tc>
        <w:tc>
          <w:tcPr>
            <w:tcW w:w="1212" w:type="pct"/>
            <w:vAlign w:val="center"/>
          </w:tcPr>
          <w:p w:rsidR="00A96A66" w:rsidRPr="00753666" w:rsidRDefault="00A96A66" w:rsidP="00990BA3">
            <w:pPr>
              <w:spacing w:after="0" w:line="240" w:lineRule="auto"/>
              <w:rPr>
                <w:rFonts w:ascii="Times New Roman" w:eastAsia="Times New Roman" w:hAnsi="Times New Roman"/>
                <w:b/>
                <w:sz w:val="20"/>
                <w:szCs w:val="20"/>
                <w:lang w:eastAsia="ru-RU"/>
              </w:rPr>
            </w:pPr>
            <w:r w:rsidRPr="00A96A66">
              <w:rPr>
                <w:rFonts w:ascii="Times New Roman" w:eastAsia="Times New Roman" w:hAnsi="Times New Roman"/>
                <w:b/>
                <w:sz w:val="20"/>
                <w:szCs w:val="20"/>
                <w:lang w:eastAsia="ru-RU"/>
              </w:rPr>
              <w:t>Обоснование и порядок формирования начальной максимальной цены договора</w:t>
            </w:r>
          </w:p>
        </w:tc>
        <w:tc>
          <w:tcPr>
            <w:tcW w:w="3497" w:type="pct"/>
            <w:vAlign w:val="center"/>
          </w:tcPr>
          <w:p w:rsidR="00A96A66" w:rsidRPr="00A96A66" w:rsidRDefault="00A96A66" w:rsidP="00A96A66">
            <w:pPr>
              <w:spacing w:after="0" w:line="240" w:lineRule="auto"/>
              <w:ind w:firstLine="2"/>
              <w:jc w:val="both"/>
              <w:rPr>
                <w:rFonts w:ascii="Times New Roman" w:eastAsia="Times New Roman" w:hAnsi="Times New Roman"/>
                <w:sz w:val="21"/>
                <w:szCs w:val="21"/>
                <w:lang w:eastAsia="ru-RU"/>
              </w:rPr>
            </w:pPr>
            <w:r w:rsidRPr="00A96A66">
              <w:rPr>
                <w:rFonts w:ascii="Times New Roman" w:eastAsia="Times New Roman" w:hAnsi="Times New Roman"/>
                <w:sz w:val="21"/>
                <w:szCs w:val="21"/>
                <w:lang w:eastAsia="ru-RU"/>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A96A66" w:rsidRPr="00E71EFB" w:rsidRDefault="00A96A66" w:rsidP="004634E5">
            <w:pPr>
              <w:spacing w:after="0" w:line="240" w:lineRule="auto"/>
              <w:ind w:firstLine="2"/>
              <w:jc w:val="both"/>
              <w:rPr>
                <w:rFonts w:ascii="Times New Roman" w:eastAsia="Times New Roman" w:hAnsi="Times New Roman"/>
                <w:sz w:val="21"/>
                <w:szCs w:val="21"/>
                <w:lang w:eastAsia="ru-RU"/>
              </w:rPr>
            </w:pPr>
            <w:r w:rsidRPr="00A96A66">
              <w:rPr>
                <w:rFonts w:ascii="Times New Roman" w:eastAsia="Times New Roman" w:hAnsi="Times New Roman"/>
                <w:sz w:val="21"/>
                <w:szCs w:val="21"/>
                <w:lang w:eastAsia="ru-RU"/>
              </w:rPr>
              <w:t xml:space="preserve">Сведения о начальной (максимальной) цене единицы товара, необходимые для применения ПП 925, приведены в </w:t>
            </w:r>
            <w:r w:rsidR="004634E5">
              <w:rPr>
                <w:rFonts w:ascii="Times New Roman" w:eastAsia="Times New Roman" w:hAnsi="Times New Roman"/>
                <w:sz w:val="21"/>
                <w:szCs w:val="21"/>
                <w:lang w:eastAsia="ru-RU"/>
              </w:rPr>
              <w:t xml:space="preserve">Части </w:t>
            </w:r>
            <w:r w:rsidR="004634E5">
              <w:rPr>
                <w:rFonts w:ascii="Times New Roman" w:eastAsia="Times New Roman" w:hAnsi="Times New Roman"/>
                <w:sz w:val="21"/>
                <w:szCs w:val="21"/>
                <w:lang w:val="en-US" w:eastAsia="ru-RU"/>
              </w:rPr>
              <w:t>I</w:t>
            </w:r>
            <w:r w:rsidRPr="00A96A66">
              <w:rPr>
                <w:rFonts w:ascii="Times New Roman" w:eastAsia="Times New Roman" w:hAnsi="Times New Roman"/>
                <w:sz w:val="21"/>
                <w:szCs w:val="21"/>
                <w:lang w:val="en-US" w:eastAsia="ru-RU"/>
              </w:rPr>
              <w:t>V</w:t>
            </w:r>
            <w:r w:rsidRPr="00A96A66">
              <w:rPr>
                <w:rFonts w:ascii="Times New Roman" w:eastAsia="Times New Roman" w:hAnsi="Times New Roman"/>
                <w:sz w:val="21"/>
                <w:szCs w:val="21"/>
                <w:lang w:eastAsia="ru-RU"/>
              </w:rPr>
              <w:t xml:space="preserve"> «Сведения о начальной (максимальной) цене единицы каждого товара, работы, услуги»</w:t>
            </w:r>
          </w:p>
        </w:tc>
      </w:tr>
      <w:tr w:rsidR="00546002" w:rsidRPr="00990BA3" w:rsidTr="004941C5">
        <w:tc>
          <w:tcPr>
            <w:tcW w:w="291" w:type="pct"/>
            <w:vAlign w:val="center"/>
          </w:tcPr>
          <w:p w:rsidR="00546002" w:rsidRPr="00990BA3" w:rsidRDefault="00893A4A" w:rsidP="003F5B5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5B57">
              <w:rPr>
                <w:rFonts w:ascii="Times New Roman" w:eastAsia="Times New Roman" w:hAnsi="Times New Roman"/>
                <w:b/>
                <w:sz w:val="21"/>
                <w:szCs w:val="21"/>
                <w:lang w:eastAsia="ru-RU"/>
              </w:rPr>
              <w:t>9</w:t>
            </w:r>
          </w:p>
        </w:tc>
        <w:tc>
          <w:tcPr>
            <w:tcW w:w="1212" w:type="pct"/>
            <w:vAlign w:val="center"/>
          </w:tcPr>
          <w:p w:rsidR="00546002" w:rsidRPr="00753666" w:rsidRDefault="00546002" w:rsidP="00990BA3">
            <w:pPr>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Внесение платы за предоставление документации о закупке на бумажном носителе</w:t>
            </w:r>
          </w:p>
        </w:tc>
        <w:tc>
          <w:tcPr>
            <w:tcW w:w="3497" w:type="pct"/>
            <w:vAlign w:val="center"/>
          </w:tcPr>
          <w:p w:rsidR="00546002" w:rsidRPr="00E71EFB" w:rsidRDefault="00546002" w:rsidP="0039290F">
            <w:pPr>
              <w:spacing w:after="0" w:line="240" w:lineRule="auto"/>
              <w:ind w:firstLine="2"/>
              <w:jc w:val="both"/>
              <w:rPr>
                <w:rFonts w:ascii="Times New Roman" w:eastAsia="Times New Roman" w:hAnsi="Times New Roman"/>
                <w:sz w:val="21"/>
                <w:szCs w:val="21"/>
                <w:lang w:eastAsia="ru-RU"/>
              </w:rPr>
            </w:pPr>
            <w:r w:rsidRPr="00E71EFB">
              <w:rPr>
                <w:rFonts w:ascii="Times New Roman" w:eastAsia="Times New Roman" w:hAnsi="Times New Roman"/>
                <w:sz w:val="21"/>
                <w:szCs w:val="21"/>
                <w:lang w:eastAsia="ru-RU"/>
              </w:rPr>
              <w:t xml:space="preserve">Не </w:t>
            </w:r>
            <w:r w:rsidR="0039290F">
              <w:rPr>
                <w:rFonts w:ascii="Times New Roman" w:eastAsia="Times New Roman" w:hAnsi="Times New Roman"/>
                <w:sz w:val="21"/>
                <w:szCs w:val="21"/>
                <w:lang w:eastAsia="ru-RU"/>
              </w:rPr>
              <w:t>требуется</w:t>
            </w:r>
          </w:p>
        </w:tc>
      </w:tr>
      <w:tr w:rsidR="00990BA3" w:rsidRPr="00990BA3" w:rsidTr="004941C5">
        <w:tc>
          <w:tcPr>
            <w:tcW w:w="291" w:type="pct"/>
            <w:vAlign w:val="center"/>
          </w:tcPr>
          <w:p w:rsidR="00990BA3" w:rsidRPr="00990BA3" w:rsidRDefault="003F5B57"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20</w:t>
            </w:r>
          </w:p>
        </w:tc>
        <w:tc>
          <w:tcPr>
            <w:tcW w:w="1212" w:type="pct"/>
          </w:tcPr>
          <w:p w:rsidR="00990BA3" w:rsidRPr="00990BA3" w:rsidRDefault="00753666" w:rsidP="00753666">
            <w:pPr>
              <w:spacing w:after="0" w:line="240" w:lineRule="auto"/>
              <w:rPr>
                <w:rFonts w:ascii="Times New Roman" w:eastAsia="Times New Roman" w:hAnsi="Times New Roman"/>
                <w:b/>
                <w:sz w:val="21"/>
                <w:szCs w:val="21"/>
                <w:lang w:eastAsia="ru-RU"/>
              </w:rPr>
            </w:pPr>
            <w:r w:rsidRPr="00753666">
              <w:rPr>
                <w:rFonts w:ascii="Times New Roman" w:eastAsia="Times New Roman" w:hAnsi="Times New Roman"/>
                <w:b/>
                <w:sz w:val="21"/>
                <w:szCs w:val="21"/>
                <w:lang w:eastAsia="ru-RU"/>
              </w:rPr>
              <w:t>Единые обязательные требования к участникам закупки</w:t>
            </w:r>
          </w:p>
        </w:tc>
        <w:tc>
          <w:tcPr>
            <w:tcW w:w="3497" w:type="pct"/>
            <w:vAlign w:val="center"/>
          </w:tcPr>
          <w:p w:rsidR="00753666" w:rsidRPr="00753666" w:rsidRDefault="00753666" w:rsidP="00753666">
            <w:pPr>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753666" w:rsidRPr="00753666" w:rsidRDefault="00753666" w:rsidP="00753666">
            <w:pPr>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753666" w:rsidRPr="00753666" w:rsidRDefault="00753666" w:rsidP="00753666">
            <w:pPr>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753666" w:rsidRPr="00753666" w:rsidRDefault="00753666" w:rsidP="00753666">
            <w:pPr>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753666" w:rsidRPr="00753666" w:rsidRDefault="00753666" w:rsidP="00753666">
            <w:pPr>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753666" w:rsidRPr="00753666" w:rsidRDefault="00753666" w:rsidP="00753666">
            <w:pPr>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753666" w:rsidRPr="00753666" w:rsidRDefault="00753666" w:rsidP="00753666">
            <w:pPr>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990BA3" w:rsidRPr="00990BA3" w:rsidRDefault="00753666" w:rsidP="00753666">
            <w:pPr>
              <w:spacing w:after="0" w:line="240" w:lineRule="auto"/>
              <w:ind w:firstLine="428"/>
              <w:jc w:val="both"/>
              <w:rPr>
                <w:rFonts w:ascii="Times New Roman" w:eastAsia="Times New Roman" w:hAnsi="Times New Roman"/>
                <w:sz w:val="21"/>
                <w:szCs w:val="21"/>
                <w:lang w:eastAsia="ru-RU"/>
              </w:rPr>
            </w:pPr>
            <w:r w:rsidRPr="00753666">
              <w:rPr>
                <w:rFonts w:ascii="Times New Roman" w:eastAsia="Times New Roman" w:hAnsi="Times New Roman"/>
                <w:bCs/>
                <w:sz w:val="20"/>
                <w:szCs w:val="20"/>
                <w:lang w:eastAsia="ru-RU"/>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r>
      <w:tr w:rsidR="00753666" w:rsidRPr="00990BA3" w:rsidTr="004941C5">
        <w:tc>
          <w:tcPr>
            <w:tcW w:w="291" w:type="pct"/>
            <w:vAlign w:val="center"/>
          </w:tcPr>
          <w:p w:rsidR="00753666" w:rsidRDefault="003F5B57"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20</w:t>
            </w:r>
            <w:r w:rsidR="00753666">
              <w:rPr>
                <w:rFonts w:ascii="Times New Roman" w:eastAsia="Times New Roman" w:hAnsi="Times New Roman"/>
                <w:b/>
                <w:sz w:val="21"/>
                <w:szCs w:val="21"/>
                <w:lang w:eastAsia="ru-RU"/>
              </w:rPr>
              <w:t>.1</w:t>
            </w:r>
          </w:p>
        </w:tc>
        <w:tc>
          <w:tcPr>
            <w:tcW w:w="1212" w:type="pct"/>
          </w:tcPr>
          <w:p w:rsidR="00753666" w:rsidRPr="00753666" w:rsidRDefault="00753666" w:rsidP="00753666">
            <w:pPr>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Требование об отсутствии сведений об участнике закупки в реестре недобросовестных поставщиков, предусмотренном ст. 5 Федерального закона 223-ФЗ, и (или) в реестре недобросовестных поставщиков, предусмотренном Федеральным законом от 5 апреля 2013 года N 44-ФЗ.</w:t>
            </w:r>
          </w:p>
        </w:tc>
        <w:tc>
          <w:tcPr>
            <w:tcW w:w="3497" w:type="pct"/>
          </w:tcPr>
          <w:p w:rsidR="00753666" w:rsidRPr="00753666" w:rsidRDefault="00753666" w:rsidP="00753666">
            <w:pPr>
              <w:spacing w:after="0" w:line="240" w:lineRule="auto"/>
              <w:ind w:hanging="3"/>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Установлено</w:t>
            </w:r>
          </w:p>
        </w:tc>
      </w:tr>
      <w:tr w:rsidR="00456352" w:rsidRPr="00990BA3" w:rsidTr="004941C5">
        <w:tc>
          <w:tcPr>
            <w:tcW w:w="291" w:type="pct"/>
            <w:vAlign w:val="center"/>
          </w:tcPr>
          <w:p w:rsidR="00456352" w:rsidRDefault="00456352"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20.2</w:t>
            </w:r>
          </w:p>
        </w:tc>
        <w:tc>
          <w:tcPr>
            <w:tcW w:w="1212" w:type="pct"/>
          </w:tcPr>
          <w:p w:rsidR="00456352" w:rsidRPr="00753666" w:rsidRDefault="00456352" w:rsidP="00753666">
            <w:pPr>
              <w:spacing w:after="0" w:line="240" w:lineRule="auto"/>
              <w:rPr>
                <w:rFonts w:ascii="Times New Roman" w:eastAsia="Times New Roman" w:hAnsi="Times New Roman"/>
                <w:b/>
                <w:sz w:val="20"/>
                <w:szCs w:val="20"/>
                <w:lang w:eastAsia="ru-RU"/>
              </w:rPr>
            </w:pPr>
            <w:r w:rsidRPr="00456352">
              <w:rPr>
                <w:rFonts w:ascii="Times New Roman" w:eastAsia="Times New Roman" w:hAnsi="Times New Roman"/>
                <w:b/>
                <w:sz w:val="20"/>
                <w:szCs w:val="20"/>
                <w:lang w:eastAsia="ru-RU"/>
              </w:rPr>
              <w:t>Требование к участникам закупки</w:t>
            </w:r>
          </w:p>
        </w:tc>
        <w:tc>
          <w:tcPr>
            <w:tcW w:w="3497" w:type="pct"/>
          </w:tcPr>
          <w:p w:rsidR="00456352" w:rsidRPr="00753666" w:rsidRDefault="00456352" w:rsidP="00753666">
            <w:pPr>
              <w:spacing w:after="0" w:line="240" w:lineRule="auto"/>
              <w:ind w:hanging="3"/>
              <w:rPr>
                <w:rFonts w:ascii="Times New Roman" w:eastAsia="Times New Roman" w:hAnsi="Times New Roman"/>
                <w:bCs/>
                <w:sz w:val="20"/>
                <w:szCs w:val="20"/>
                <w:lang w:eastAsia="ru-RU"/>
              </w:rPr>
            </w:pPr>
            <w:r w:rsidRPr="00456352">
              <w:rPr>
                <w:rFonts w:ascii="Times New Roman" w:eastAsia="Times New Roman" w:hAnsi="Times New Roman"/>
                <w:bCs/>
                <w:sz w:val="20"/>
                <w:szCs w:val="20"/>
                <w:lang w:eastAsia="ru-RU"/>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225175" w:rsidRPr="00990BA3" w:rsidTr="004941C5">
        <w:tc>
          <w:tcPr>
            <w:tcW w:w="291" w:type="pct"/>
            <w:vAlign w:val="center"/>
          </w:tcPr>
          <w:p w:rsidR="00225175" w:rsidRDefault="003F5B57"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21</w:t>
            </w:r>
          </w:p>
        </w:tc>
        <w:tc>
          <w:tcPr>
            <w:tcW w:w="1212" w:type="pct"/>
            <w:vAlign w:val="center"/>
          </w:tcPr>
          <w:p w:rsidR="00225175" w:rsidRPr="003241F9" w:rsidRDefault="00753666" w:rsidP="00317CB3">
            <w:pPr>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3497" w:type="pct"/>
            <w:vAlign w:val="center"/>
          </w:tcPr>
          <w:p w:rsidR="00753666" w:rsidRPr="00753666" w:rsidRDefault="00753666" w:rsidP="00753666">
            <w:pPr>
              <w:spacing w:after="0" w:line="240" w:lineRule="auto"/>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Установлен</w:t>
            </w:r>
          </w:p>
          <w:p w:rsidR="00225175" w:rsidRPr="0039290F" w:rsidRDefault="00753666" w:rsidP="00753666">
            <w:pPr>
              <w:spacing w:after="0" w:line="240" w:lineRule="auto"/>
              <w:jc w:val="both"/>
              <w:rPr>
                <w:rFonts w:ascii="Times New Roman" w:eastAsia="Times New Roman" w:hAnsi="Times New Roman"/>
                <w:sz w:val="21"/>
                <w:szCs w:val="21"/>
                <w:lang w:eastAsia="ru-RU"/>
              </w:rPr>
            </w:pPr>
            <w:r w:rsidRPr="00753666">
              <w:rPr>
                <w:rFonts w:ascii="Times New Roman" w:eastAsia="Times New Roman" w:hAnsi="Times New Roman"/>
                <w:bCs/>
                <w:sz w:val="20"/>
                <w:szCs w:val="20"/>
                <w:lang w:eastAsia="ru-RU"/>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1B7B78" w:rsidRPr="00990BA3" w:rsidTr="004941C5">
        <w:tc>
          <w:tcPr>
            <w:tcW w:w="291" w:type="pct"/>
            <w:vAlign w:val="center"/>
          </w:tcPr>
          <w:p w:rsidR="001B7B78" w:rsidRDefault="001963D8" w:rsidP="003F5B5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2</w:t>
            </w:r>
          </w:p>
        </w:tc>
        <w:tc>
          <w:tcPr>
            <w:tcW w:w="1212" w:type="pct"/>
            <w:vAlign w:val="center"/>
          </w:tcPr>
          <w:p w:rsidR="001B7B78" w:rsidRPr="003241F9" w:rsidRDefault="001B7B78" w:rsidP="00990BA3">
            <w:pPr>
              <w:spacing w:after="0" w:line="240" w:lineRule="auto"/>
              <w:rPr>
                <w:rFonts w:ascii="Times New Roman" w:eastAsia="Times New Roman" w:hAnsi="Times New Roman"/>
                <w:b/>
                <w:sz w:val="20"/>
                <w:szCs w:val="20"/>
                <w:lang w:eastAsia="ru-RU"/>
              </w:rPr>
            </w:pPr>
            <w:r w:rsidRPr="001B7B78">
              <w:rPr>
                <w:rFonts w:ascii="Times New Roman" w:eastAsia="Times New Roman" w:hAnsi="Times New Roman"/>
                <w:b/>
                <w:sz w:val="20"/>
                <w:szCs w:val="20"/>
                <w:lang w:eastAsia="ru-RU"/>
              </w:rPr>
              <w:t>Ограничение участия в закупке для участников</w:t>
            </w:r>
          </w:p>
        </w:tc>
        <w:tc>
          <w:tcPr>
            <w:tcW w:w="3497" w:type="pct"/>
            <w:vAlign w:val="center"/>
          </w:tcPr>
          <w:p w:rsidR="00753666" w:rsidRPr="00753666" w:rsidRDefault="00753666" w:rsidP="00753666">
            <w:pPr>
              <w:spacing w:after="0" w:line="240" w:lineRule="auto"/>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Установлено.</w:t>
            </w:r>
          </w:p>
          <w:p w:rsidR="00753666" w:rsidRPr="00753666" w:rsidRDefault="00753666" w:rsidP="00753666">
            <w:pPr>
              <w:spacing w:after="0" w:line="240" w:lineRule="auto"/>
              <w:jc w:val="both"/>
              <w:rPr>
                <w:rFonts w:ascii="Times New Roman" w:eastAsia="Times New Roman" w:hAnsi="Times New Roman"/>
                <w:b/>
                <w:bCs/>
                <w:sz w:val="20"/>
                <w:szCs w:val="20"/>
                <w:u w:val="single"/>
                <w:lang w:eastAsia="ru-RU"/>
              </w:rPr>
            </w:pPr>
            <w:r w:rsidRPr="00753666">
              <w:rPr>
                <w:rFonts w:ascii="Times New Roman" w:eastAsia="Times New Roman" w:hAnsi="Times New Roman"/>
                <w:b/>
                <w:bCs/>
                <w:sz w:val="20"/>
                <w:szCs w:val="20"/>
                <w:u w:val="single"/>
                <w:lang w:eastAsia="ru-RU"/>
              </w:rPr>
              <w:t>Закупка, участниками которой являются только субъекты малого и среднего предпринимательства.</w:t>
            </w:r>
          </w:p>
          <w:p w:rsidR="001B7B78" w:rsidRPr="001B7B78" w:rsidRDefault="00753666" w:rsidP="00753666">
            <w:pPr>
              <w:spacing w:after="0" w:line="240" w:lineRule="auto"/>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5A1EAC" w:rsidRPr="00990BA3" w:rsidTr="004941C5">
        <w:tc>
          <w:tcPr>
            <w:tcW w:w="291" w:type="pct"/>
            <w:vAlign w:val="center"/>
          </w:tcPr>
          <w:p w:rsidR="005A1EAC" w:rsidRPr="00990BA3" w:rsidRDefault="00893A4A" w:rsidP="003F5B5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3</w:t>
            </w:r>
          </w:p>
        </w:tc>
        <w:tc>
          <w:tcPr>
            <w:tcW w:w="1212" w:type="pct"/>
            <w:vAlign w:val="center"/>
          </w:tcPr>
          <w:p w:rsidR="005A1EAC" w:rsidRPr="00753666" w:rsidRDefault="001015C5" w:rsidP="00990BA3">
            <w:pPr>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 xml:space="preserve">Размер </w:t>
            </w:r>
            <w:r w:rsidRPr="00753666">
              <w:rPr>
                <w:rFonts w:ascii="Times New Roman" w:eastAsia="Times New Roman" w:hAnsi="Times New Roman"/>
                <w:b/>
                <w:bCs/>
                <w:sz w:val="20"/>
                <w:szCs w:val="20"/>
                <w:lang w:eastAsia="ru-RU"/>
              </w:rPr>
              <w:t>обеспечения заявки на участие в запросе предложений</w:t>
            </w:r>
            <w:r w:rsidR="001008D2" w:rsidRPr="00753666">
              <w:rPr>
                <w:rFonts w:ascii="Times New Roman" w:eastAsia="Times New Roman" w:hAnsi="Times New Roman"/>
                <w:b/>
                <w:bCs/>
                <w:sz w:val="20"/>
                <w:szCs w:val="20"/>
                <w:lang w:eastAsia="ru-RU"/>
              </w:rPr>
              <w:t xml:space="preserve"> в электронной форме</w:t>
            </w:r>
          </w:p>
        </w:tc>
        <w:tc>
          <w:tcPr>
            <w:tcW w:w="3497" w:type="pct"/>
            <w:vAlign w:val="center"/>
          </w:tcPr>
          <w:p w:rsidR="005A1EAC" w:rsidRPr="0039290F" w:rsidRDefault="001015C5" w:rsidP="00756EAF">
            <w:pPr>
              <w:spacing w:after="0" w:line="240" w:lineRule="auto"/>
              <w:ind w:hanging="2"/>
              <w:jc w:val="both"/>
              <w:rPr>
                <w:rFonts w:ascii="Times New Roman" w:eastAsia="Times New Roman" w:hAnsi="Times New Roman"/>
                <w:sz w:val="21"/>
                <w:szCs w:val="21"/>
                <w:lang w:eastAsia="ru-RU"/>
              </w:rPr>
            </w:pPr>
            <w:r w:rsidRPr="0039290F">
              <w:rPr>
                <w:rFonts w:ascii="Times New Roman" w:eastAsia="Times New Roman" w:hAnsi="Times New Roman"/>
                <w:sz w:val="21"/>
                <w:szCs w:val="21"/>
                <w:lang w:eastAsia="ru-RU"/>
              </w:rPr>
              <w:t xml:space="preserve">Не </w:t>
            </w:r>
            <w:r w:rsidR="0039290F" w:rsidRPr="0039290F">
              <w:rPr>
                <w:rFonts w:ascii="Times New Roman" w:eastAsia="Times New Roman" w:hAnsi="Times New Roman"/>
                <w:sz w:val="21"/>
                <w:szCs w:val="21"/>
                <w:lang w:eastAsia="ru-RU"/>
              </w:rPr>
              <w:t>требуется</w:t>
            </w:r>
          </w:p>
        </w:tc>
      </w:tr>
      <w:tr w:rsidR="00990BA3" w:rsidRPr="00990BA3" w:rsidTr="004941C5">
        <w:trPr>
          <w:trHeight w:val="350"/>
        </w:trPr>
        <w:tc>
          <w:tcPr>
            <w:tcW w:w="291" w:type="pct"/>
            <w:vAlign w:val="center"/>
          </w:tcPr>
          <w:p w:rsidR="00990BA3" w:rsidRPr="00990BA3" w:rsidRDefault="00893A4A" w:rsidP="003F5B5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4</w:t>
            </w:r>
          </w:p>
        </w:tc>
        <w:tc>
          <w:tcPr>
            <w:tcW w:w="1212"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содержанию, форме, оформлению и составу заявки на участие в запросе предложений</w:t>
            </w:r>
          </w:p>
        </w:tc>
        <w:tc>
          <w:tcPr>
            <w:tcW w:w="3497" w:type="pct"/>
            <w:vAlign w:val="center"/>
          </w:tcPr>
          <w:p w:rsidR="00990BA3" w:rsidRPr="0039290F" w:rsidRDefault="00990BA3" w:rsidP="00915F64">
            <w:pPr>
              <w:spacing w:after="0" w:line="240" w:lineRule="auto"/>
              <w:jc w:val="both"/>
              <w:rPr>
                <w:rFonts w:ascii="Times New Roman" w:eastAsia="Times New Roman" w:hAnsi="Times New Roman"/>
                <w:sz w:val="21"/>
                <w:szCs w:val="21"/>
                <w:lang w:eastAsia="ru-RU"/>
              </w:rPr>
            </w:pPr>
            <w:r w:rsidRPr="00915F64">
              <w:rPr>
                <w:rFonts w:ascii="Times New Roman" w:eastAsia="Times New Roman" w:hAnsi="Times New Roman"/>
                <w:sz w:val="21"/>
                <w:szCs w:val="21"/>
              </w:rPr>
              <w:t xml:space="preserve">Указаны в </w:t>
            </w:r>
            <w:r w:rsidR="00915F64" w:rsidRPr="00291AA2">
              <w:rPr>
                <w:rFonts w:ascii="Times New Roman" w:eastAsia="Times New Roman" w:hAnsi="Times New Roman"/>
                <w:sz w:val="21"/>
                <w:szCs w:val="21"/>
              </w:rPr>
              <w:t xml:space="preserve">разделе 3 Части </w:t>
            </w:r>
            <w:r w:rsidR="00915F64" w:rsidRPr="00291AA2">
              <w:rPr>
                <w:rFonts w:ascii="Times New Roman" w:eastAsia="Times New Roman" w:hAnsi="Times New Roman"/>
                <w:sz w:val="21"/>
                <w:szCs w:val="21"/>
                <w:lang w:val="en-US"/>
              </w:rPr>
              <w:t>I</w:t>
            </w:r>
            <w:r w:rsidR="00915F64" w:rsidRPr="00291AA2">
              <w:rPr>
                <w:rFonts w:ascii="Times New Roman" w:eastAsia="Times New Roman" w:hAnsi="Times New Roman"/>
                <w:sz w:val="21"/>
                <w:szCs w:val="21"/>
              </w:rPr>
              <w:t xml:space="preserve"> настоящей документации</w:t>
            </w:r>
          </w:p>
        </w:tc>
      </w:tr>
      <w:tr w:rsidR="00990BA3" w:rsidRPr="00990BA3" w:rsidTr="00A96A66">
        <w:tc>
          <w:tcPr>
            <w:tcW w:w="291" w:type="pct"/>
            <w:vAlign w:val="center"/>
          </w:tcPr>
          <w:p w:rsidR="00990BA3" w:rsidRPr="00990BA3" w:rsidRDefault="00893A4A" w:rsidP="003F5B5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5</w:t>
            </w:r>
          </w:p>
        </w:tc>
        <w:tc>
          <w:tcPr>
            <w:tcW w:w="1212" w:type="pct"/>
          </w:tcPr>
          <w:p w:rsidR="00990BA3" w:rsidRPr="00990BA3" w:rsidRDefault="00546002" w:rsidP="00990BA3">
            <w:pPr>
              <w:spacing w:after="0" w:line="240" w:lineRule="auto"/>
              <w:rPr>
                <w:rFonts w:ascii="Times New Roman" w:eastAsia="Times New Roman" w:hAnsi="Times New Roman"/>
                <w:b/>
                <w:sz w:val="21"/>
                <w:szCs w:val="21"/>
                <w:lang w:eastAsia="ru-RU"/>
              </w:rPr>
            </w:pPr>
            <w:r w:rsidRPr="009D463B">
              <w:rPr>
                <w:rFonts w:ascii="Times New Roman" w:hAnsi="Times New Roman"/>
                <w:b/>
              </w:rPr>
              <w:t xml:space="preserve">Документы, требуемые </w:t>
            </w:r>
            <w:r>
              <w:rPr>
                <w:rFonts w:ascii="Times New Roman" w:hAnsi="Times New Roman"/>
                <w:b/>
              </w:rPr>
              <w:t>в</w:t>
            </w:r>
            <w:r w:rsidR="00065443">
              <w:rPr>
                <w:rFonts w:ascii="Times New Roman" w:hAnsi="Times New Roman"/>
                <w:b/>
              </w:rPr>
              <w:t xml:space="preserve"> </w:t>
            </w:r>
            <w:r>
              <w:rPr>
                <w:rFonts w:ascii="Times New Roman" w:hAnsi="Times New Roman"/>
                <w:b/>
              </w:rPr>
              <w:t xml:space="preserve">составе </w:t>
            </w:r>
            <w:r w:rsidRPr="009D463B">
              <w:rPr>
                <w:rFonts w:ascii="Times New Roman" w:hAnsi="Times New Roman"/>
                <w:b/>
              </w:rPr>
              <w:t>заявк</w:t>
            </w:r>
            <w:r>
              <w:rPr>
                <w:rFonts w:ascii="Times New Roman" w:hAnsi="Times New Roman"/>
                <w:b/>
              </w:rPr>
              <w:t>и</w:t>
            </w:r>
            <w:r w:rsidRPr="009D463B">
              <w:rPr>
                <w:rFonts w:ascii="Times New Roman" w:hAnsi="Times New Roman"/>
                <w:b/>
              </w:rPr>
              <w:t xml:space="preserve"> на участие в закупке</w:t>
            </w:r>
          </w:p>
        </w:tc>
        <w:tc>
          <w:tcPr>
            <w:tcW w:w="3497" w:type="pct"/>
            <w:vAlign w:val="center"/>
          </w:tcPr>
          <w:p w:rsidR="00DD7FBD" w:rsidRPr="00015872" w:rsidRDefault="004941C5" w:rsidP="004941C5">
            <w:pPr>
              <w:spacing w:after="0" w:line="240" w:lineRule="auto"/>
              <w:ind w:hanging="3"/>
              <w:jc w:val="both"/>
              <w:rPr>
                <w:rFonts w:ascii="Times New Roman" w:eastAsia="Times New Roman" w:hAnsi="Times New Roman"/>
                <w:sz w:val="20"/>
                <w:szCs w:val="20"/>
                <w:lang w:eastAsia="ru-RU"/>
              </w:rPr>
            </w:pPr>
            <w:r w:rsidRPr="00915F64">
              <w:rPr>
                <w:rFonts w:ascii="Times New Roman" w:eastAsia="Times New Roman" w:hAnsi="Times New Roman"/>
                <w:sz w:val="21"/>
                <w:szCs w:val="21"/>
              </w:rPr>
              <w:t xml:space="preserve">Указаны в </w:t>
            </w:r>
            <w:r w:rsidRPr="00291AA2">
              <w:rPr>
                <w:rFonts w:ascii="Times New Roman" w:eastAsia="Times New Roman" w:hAnsi="Times New Roman"/>
                <w:sz w:val="21"/>
                <w:szCs w:val="21"/>
              </w:rPr>
              <w:t xml:space="preserve">разделе 3 Части </w:t>
            </w:r>
            <w:r w:rsidRPr="00291AA2">
              <w:rPr>
                <w:rFonts w:ascii="Times New Roman" w:eastAsia="Times New Roman" w:hAnsi="Times New Roman"/>
                <w:sz w:val="21"/>
                <w:szCs w:val="21"/>
                <w:lang w:val="en-US"/>
              </w:rPr>
              <w:t>I</w:t>
            </w:r>
            <w:r w:rsidRPr="00291AA2">
              <w:rPr>
                <w:rFonts w:ascii="Times New Roman" w:eastAsia="Times New Roman" w:hAnsi="Times New Roman"/>
                <w:sz w:val="21"/>
                <w:szCs w:val="21"/>
              </w:rPr>
              <w:t xml:space="preserve"> настоящей документации</w:t>
            </w:r>
          </w:p>
        </w:tc>
      </w:tr>
      <w:tr w:rsidR="00990BA3" w:rsidRPr="00990BA3" w:rsidTr="004941C5">
        <w:tc>
          <w:tcPr>
            <w:tcW w:w="291" w:type="pct"/>
            <w:vAlign w:val="center"/>
          </w:tcPr>
          <w:p w:rsidR="00990BA3" w:rsidRPr="00990BA3" w:rsidRDefault="00893A4A" w:rsidP="003F5B5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6</w:t>
            </w:r>
          </w:p>
        </w:tc>
        <w:tc>
          <w:tcPr>
            <w:tcW w:w="1212" w:type="pct"/>
            <w:vAlign w:val="center"/>
          </w:tcPr>
          <w:p w:rsidR="00990BA3" w:rsidRPr="00990BA3" w:rsidRDefault="00C85CB5"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Д</w:t>
            </w:r>
            <w:r w:rsidRPr="00C85CB5">
              <w:rPr>
                <w:rFonts w:ascii="Times New Roman" w:eastAsia="Times New Roman" w:hAnsi="Times New Roman"/>
                <w:b/>
                <w:sz w:val="21"/>
                <w:szCs w:val="21"/>
                <w:lang w:eastAsia="ru-RU"/>
              </w:rPr>
              <w:t>ата и время окончания срока предоставления участникам закупки разъяснений положений документации о закупке</w:t>
            </w:r>
          </w:p>
        </w:tc>
        <w:tc>
          <w:tcPr>
            <w:tcW w:w="3497" w:type="pct"/>
            <w:vAlign w:val="center"/>
          </w:tcPr>
          <w:p w:rsidR="00990BA3" w:rsidRPr="00D25FC0" w:rsidRDefault="00990BA3" w:rsidP="00990BA3">
            <w:pPr>
              <w:spacing w:after="0" w:line="240" w:lineRule="auto"/>
              <w:rPr>
                <w:rFonts w:ascii="Times New Roman" w:eastAsia="Times New Roman" w:hAnsi="Times New Roman"/>
                <w:sz w:val="21"/>
                <w:szCs w:val="21"/>
                <w:lang w:eastAsia="ru-RU"/>
              </w:rPr>
            </w:pPr>
            <w:r w:rsidRPr="00D25FC0">
              <w:rPr>
                <w:rFonts w:ascii="Times New Roman" w:eastAsia="Times New Roman" w:hAnsi="Times New Roman"/>
                <w:sz w:val="21"/>
                <w:szCs w:val="21"/>
                <w:lang w:eastAsia="ru-RU"/>
              </w:rPr>
              <w:t>Начало предоставления разъяснений участникам закупки – «</w:t>
            </w:r>
            <w:r w:rsidR="00BB35A4">
              <w:rPr>
                <w:rFonts w:ascii="Times New Roman" w:eastAsia="Times New Roman" w:hAnsi="Times New Roman"/>
                <w:sz w:val="21"/>
                <w:szCs w:val="21"/>
                <w:lang w:eastAsia="ru-RU"/>
              </w:rPr>
              <w:t>30</w:t>
            </w:r>
            <w:r w:rsidRPr="00D25FC0">
              <w:rPr>
                <w:rFonts w:ascii="Times New Roman" w:eastAsia="Times New Roman" w:hAnsi="Times New Roman"/>
                <w:sz w:val="21"/>
                <w:szCs w:val="21"/>
                <w:lang w:eastAsia="ru-RU"/>
              </w:rPr>
              <w:t xml:space="preserve">» </w:t>
            </w:r>
            <w:r w:rsidR="00BB35A4">
              <w:rPr>
                <w:rFonts w:ascii="Times New Roman" w:eastAsia="Times New Roman" w:hAnsi="Times New Roman"/>
                <w:sz w:val="21"/>
                <w:szCs w:val="21"/>
                <w:lang w:eastAsia="ru-RU"/>
              </w:rPr>
              <w:t>октября</w:t>
            </w:r>
            <w:r w:rsidR="00237CBB">
              <w:rPr>
                <w:rFonts w:ascii="Times New Roman" w:eastAsia="Times New Roman" w:hAnsi="Times New Roman"/>
                <w:sz w:val="21"/>
                <w:szCs w:val="21"/>
                <w:lang w:eastAsia="ru-RU"/>
              </w:rPr>
              <w:t xml:space="preserve"> 2023</w:t>
            </w:r>
            <w:r w:rsidRPr="00D25FC0">
              <w:rPr>
                <w:rFonts w:ascii="Times New Roman" w:eastAsia="Times New Roman" w:hAnsi="Times New Roman"/>
                <w:sz w:val="21"/>
                <w:szCs w:val="21"/>
                <w:lang w:eastAsia="ru-RU"/>
              </w:rPr>
              <w:t xml:space="preserve"> г.</w:t>
            </w:r>
          </w:p>
          <w:p w:rsidR="00990BA3" w:rsidRPr="00990BA3" w:rsidRDefault="00990BA3" w:rsidP="00EB60AC">
            <w:pPr>
              <w:spacing w:after="0" w:line="240" w:lineRule="auto"/>
              <w:rPr>
                <w:rFonts w:ascii="Times New Roman" w:eastAsia="Times New Roman" w:hAnsi="Times New Roman"/>
                <w:sz w:val="21"/>
                <w:szCs w:val="21"/>
                <w:lang w:eastAsia="ru-RU"/>
              </w:rPr>
            </w:pPr>
            <w:r w:rsidRPr="00D25FC0">
              <w:rPr>
                <w:rFonts w:ascii="Times New Roman" w:eastAsia="Times New Roman" w:hAnsi="Times New Roman"/>
                <w:sz w:val="21"/>
                <w:szCs w:val="21"/>
                <w:lang w:eastAsia="ru-RU"/>
              </w:rPr>
              <w:t>Окончание предоставления разъяснений  участникам закупки – «</w:t>
            </w:r>
            <w:r w:rsidR="00EB60AC">
              <w:rPr>
                <w:rFonts w:ascii="Times New Roman" w:eastAsia="Times New Roman" w:hAnsi="Times New Roman"/>
                <w:sz w:val="21"/>
                <w:szCs w:val="21"/>
                <w:lang w:eastAsia="ru-RU"/>
              </w:rPr>
              <w:t>07</w:t>
            </w:r>
            <w:r w:rsidRPr="00D25FC0">
              <w:rPr>
                <w:rFonts w:ascii="Times New Roman" w:eastAsia="Times New Roman" w:hAnsi="Times New Roman"/>
                <w:sz w:val="21"/>
                <w:szCs w:val="21"/>
                <w:lang w:eastAsia="ru-RU"/>
              </w:rPr>
              <w:t xml:space="preserve">» </w:t>
            </w:r>
            <w:r w:rsidR="00EB60AC">
              <w:rPr>
                <w:rFonts w:ascii="Times New Roman" w:eastAsia="Times New Roman" w:hAnsi="Times New Roman"/>
                <w:sz w:val="21"/>
                <w:szCs w:val="21"/>
                <w:lang w:eastAsia="ru-RU"/>
              </w:rPr>
              <w:t>ноября</w:t>
            </w:r>
            <w:r w:rsidR="00237CBB">
              <w:rPr>
                <w:rFonts w:ascii="Times New Roman" w:eastAsia="Times New Roman" w:hAnsi="Times New Roman"/>
                <w:sz w:val="21"/>
                <w:szCs w:val="21"/>
                <w:lang w:eastAsia="ru-RU"/>
              </w:rPr>
              <w:t xml:space="preserve"> 2023</w:t>
            </w:r>
            <w:r w:rsidRPr="00D25FC0">
              <w:rPr>
                <w:rFonts w:ascii="Times New Roman" w:eastAsia="Times New Roman" w:hAnsi="Times New Roman"/>
                <w:sz w:val="21"/>
                <w:szCs w:val="21"/>
                <w:lang w:eastAsia="ru-RU"/>
              </w:rPr>
              <w:t xml:space="preserve"> г. в </w:t>
            </w:r>
            <w:r w:rsidR="0076362C" w:rsidRPr="00D25FC0">
              <w:rPr>
                <w:rFonts w:ascii="Times New Roman" w:eastAsia="Times New Roman" w:hAnsi="Times New Roman"/>
                <w:sz w:val="21"/>
                <w:szCs w:val="21"/>
                <w:lang w:eastAsia="ru-RU"/>
              </w:rPr>
              <w:t>17</w:t>
            </w:r>
            <w:r w:rsidRPr="00D25FC0">
              <w:rPr>
                <w:rFonts w:ascii="Times New Roman" w:eastAsia="Times New Roman" w:hAnsi="Times New Roman"/>
                <w:sz w:val="21"/>
                <w:szCs w:val="21"/>
                <w:lang w:eastAsia="ru-RU"/>
              </w:rPr>
              <w:t xml:space="preserve"> час.00 мин.</w:t>
            </w:r>
          </w:p>
        </w:tc>
      </w:tr>
      <w:tr w:rsidR="00990BA3" w:rsidRPr="00990BA3" w:rsidTr="004941C5">
        <w:tc>
          <w:tcPr>
            <w:tcW w:w="291" w:type="pct"/>
            <w:vAlign w:val="center"/>
          </w:tcPr>
          <w:p w:rsidR="00990BA3" w:rsidRPr="00990BA3" w:rsidRDefault="00990BA3" w:rsidP="003F5B57">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7</w:t>
            </w:r>
          </w:p>
        </w:tc>
        <w:tc>
          <w:tcPr>
            <w:tcW w:w="1212"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Порядок и место подачи заявок на участие в запросе предложений</w:t>
            </w:r>
          </w:p>
        </w:tc>
        <w:tc>
          <w:tcPr>
            <w:tcW w:w="3497" w:type="pct"/>
            <w:vAlign w:val="center"/>
          </w:tcPr>
          <w:p w:rsidR="00990BA3" w:rsidRPr="008D5CEF" w:rsidRDefault="008D5CEF" w:rsidP="00990BA3">
            <w:pPr>
              <w:spacing w:after="0" w:line="240" w:lineRule="auto"/>
              <w:jc w:val="both"/>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 xml:space="preserve">Участник закупки подает заявку на участие в </w:t>
            </w:r>
            <w:r>
              <w:rPr>
                <w:rFonts w:ascii="Times New Roman" w:eastAsia="Times New Roman" w:hAnsi="Times New Roman"/>
                <w:sz w:val="21"/>
                <w:szCs w:val="21"/>
                <w:lang w:eastAsia="ru-RU"/>
              </w:rPr>
              <w:t>запросе предложений</w:t>
            </w:r>
            <w:r w:rsidRPr="008D5CEF">
              <w:rPr>
                <w:rFonts w:ascii="Times New Roman" w:eastAsia="Times New Roman" w:hAnsi="Times New Roman"/>
                <w:sz w:val="21"/>
                <w:szCs w:val="21"/>
                <w:lang w:eastAsia="ru-RU"/>
              </w:rPr>
              <w:t xml:space="preserve"> в электронной форме </w:t>
            </w:r>
            <w:r w:rsidR="00E63D3A">
              <w:rPr>
                <w:rFonts w:ascii="Times New Roman" w:eastAsia="Times New Roman" w:hAnsi="Times New Roman"/>
                <w:sz w:val="21"/>
                <w:szCs w:val="21"/>
                <w:lang w:eastAsia="ru-RU"/>
              </w:rPr>
              <w:t xml:space="preserve">в соответствии с настоящей документацией, </w:t>
            </w:r>
            <w:r w:rsidRPr="008D5CEF">
              <w:rPr>
                <w:rFonts w:ascii="Times New Roman" w:eastAsia="Times New Roman" w:hAnsi="Times New Roman"/>
                <w:sz w:val="21"/>
                <w:szCs w:val="21"/>
                <w:lang w:eastAsia="ru-RU"/>
              </w:rPr>
              <w:t xml:space="preserve">с использованием функционала и в соответствии с Регламентом работы </w:t>
            </w:r>
            <w:r w:rsidR="00D326C7">
              <w:rPr>
                <w:rFonts w:ascii="Times New Roman" w:eastAsia="Times New Roman" w:hAnsi="Times New Roman"/>
                <w:sz w:val="21"/>
                <w:szCs w:val="21"/>
                <w:lang w:eastAsia="ru-RU"/>
              </w:rPr>
              <w:t>электронной площадки ООО</w:t>
            </w:r>
            <w:r>
              <w:rPr>
                <w:rFonts w:ascii="Times New Roman" w:eastAsia="Times New Roman" w:hAnsi="Times New Roman"/>
                <w:sz w:val="21"/>
                <w:szCs w:val="21"/>
                <w:lang w:eastAsia="ru-RU"/>
              </w:rPr>
              <w:t xml:space="preserve"> </w:t>
            </w:r>
            <w:r w:rsidR="00D326C7">
              <w:rPr>
                <w:rFonts w:ascii="Times New Roman" w:eastAsia="Times New Roman" w:hAnsi="Times New Roman"/>
                <w:sz w:val="21"/>
                <w:szCs w:val="21"/>
                <w:lang w:eastAsia="ru-RU"/>
              </w:rPr>
              <w:t>«</w:t>
            </w:r>
            <w:r>
              <w:rPr>
                <w:rFonts w:ascii="Times New Roman" w:eastAsia="Times New Roman" w:hAnsi="Times New Roman"/>
                <w:sz w:val="21"/>
                <w:szCs w:val="21"/>
                <w:lang w:eastAsia="ru-RU"/>
              </w:rPr>
              <w:t>РТС-Тендер</w:t>
            </w:r>
            <w:r w:rsidR="00D326C7">
              <w:rPr>
                <w:rFonts w:ascii="Times New Roman" w:eastAsia="Times New Roman" w:hAnsi="Times New Roman"/>
                <w:sz w:val="21"/>
                <w:szCs w:val="21"/>
                <w:lang w:eastAsia="ru-RU"/>
              </w:rPr>
              <w:t>»</w:t>
            </w:r>
            <w:r>
              <w:rPr>
                <w:rFonts w:ascii="Times New Roman" w:eastAsia="Times New Roman" w:hAnsi="Times New Roman"/>
                <w:sz w:val="21"/>
                <w:szCs w:val="21"/>
                <w:lang w:eastAsia="ru-RU"/>
              </w:rPr>
              <w:t>.</w:t>
            </w:r>
          </w:p>
          <w:p w:rsidR="00990BA3" w:rsidRPr="009D74A9" w:rsidRDefault="00990BA3" w:rsidP="00CB7DAF">
            <w:pPr>
              <w:spacing w:after="0" w:line="240" w:lineRule="auto"/>
              <w:jc w:val="both"/>
              <w:rPr>
                <w:rFonts w:ascii="Times New Roman" w:eastAsia="Times New Roman" w:hAnsi="Times New Roman"/>
                <w:sz w:val="21"/>
                <w:szCs w:val="21"/>
                <w:lang w:eastAsia="ru-RU"/>
              </w:rPr>
            </w:pPr>
            <w:r w:rsidRPr="009D74A9">
              <w:rPr>
                <w:rFonts w:ascii="Times New Roman" w:eastAsia="Times New Roman" w:hAnsi="Times New Roman"/>
                <w:sz w:val="21"/>
                <w:szCs w:val="21"/>
                <w:lang w:eastAsia="ru-RU"/>
              </w:rPr>
              <w:t xml:space="preserve">Порядок подачи заявок указан в </w:t>
            </w:r>
            <w:r w:rsidR="00CB7DAF" w:rsidRPr="00291AA2">
              <w:rPr>
                <w:rFonts w:ascii="Times New Roman" w:eastAsia="Times New Roman" w:hAnsi="Times New Roman"/>
                <w:sz w:val="21"/>
                <w:szCs w:val="21"/>
                <w:lang w:eastAsia="ru-RU"/>
              </w:rPr>
              <w:t>Р</w:t>
            </w:r>
            <w:r w:rsidR="00C746D3" w:rsidRPr="00291AA2">
              <w:rPr>
                <w:rFonts w:ascii="Times New Roman" w:eastAsia="Times New Roman" w:hAnsi="Times New Roman"/>
                <w:sz w:val="21"/>
                <w:szCs w:val="21"/>
                <w:lang w:eastAsia="ru-RU"/>
              </w:rPr>
              <w:t>азде</w:t>
            </w:r>
            <w:r w:rsidR="00CB7DAF" w:rsidRPr="00291AA2">
              <w:rPr>
                <w:rFonts w:ascii="Times New Roman" w:eastAsia="Times New Roman" w:hAnsi="Times New Roman"/>
                <w:sz w:val="21"/>
                <w:szCs w:val="21"/>
                <w:lang w:eastAsia="ru-RU"/>
              </w:rPr>
              <w:t>лах</w:t>
            </w:r>
            <w:r w:rsidR="00C746D3" w:rsidRPr="00291AA2">
              <w:rPr>
                <w:rFonts w:ascii="Times New Roman" w:eastAsia="Times New Roman" w:hAnsi="Times New Roman"/>
                <w:sz w:val="21"/>
                <w:szCs w:val="21"/>
                <w:lang w:eastAsia="ru-RU"/>
              </w:rPr>
              <w:t xml:space="preserve"> </w:t>
            </w:r>
            <w:r w:rsidR="00CB7DAF" w:rsidRPr="00291AA2">
              <w:rPr>
                <w:rFonts w:ascii="Times New Roman" w:eastAsia="Times New Roman" w:hAnsi="Times New Roman"/>
                <w:sz w:val="21"/>
                <w:szCs w:val="21"/>
                <w:lang w:eastAsia="ru-RU"/>
              </w:rPr>
              <w:t>3, 5</w:t>
            </w:r>
            <w:r w:rsidR="009D74A9" w:rsidRPr="00291AA2">
              <w:rPr>
                <w:rFonts w:ascii="Times New Roman" w:eastAsia="Times New Roman" w:hAnsi="Times New Roman"/>
                <w:sz w:val="21"/>
                <w:szCs w:val="21"/>
                <w:lang w:eastAsia="ru-RU"/>
              </w:rPr>
              <w:t xml:space="preserve"> Части </w:t>
            </w:r>
            <w:r w:rsidR="009D74A9" w:rsidRPr="00291AA2">
              <w:rPr>
                <w:rFonts w:ascii="Times New Roman" w:eastAsia="Times New Roman" w:hAnsi="Times New Roman"/>
                <w:sz w:val="21"/>
                <w:szCs w:val="21"/>
                <w:lang w:val="en-US" w:eastAsia="ru-RU"/>
              </w:rPr>
              <w:t>I</w:t>
            </w:r>
            <w:r w:rsidR="009D74A9" w:rsidRPr="00291AA2">
              <w:rPr>
                <w:rFonts w:ascii="Times New Roman" w:eastAsia="Times New Roman" w:hAnsi="Times New Roman"/>
                <w:sz w:val="21"/>
                <w:szCs w:val="21"/>
                <w:lang w:eastAsia="ru-RU"/>
              </w:rPr>
              <w:t xml:space="preserve"> настоящей</w:t>
            </w:r>
            <w:r w:rsidR="009D74A9" w:rsidRPr="00CB7DAF">
              <w:rPr>
                <w:rFonts w:ascii="Times New Roman" w:eastAsia="Times New Roman" w:hAnsi="Times New Roman"/>
                <w:sz w:val="21"/>
                <w:szCs w:val="21"/>
                <w:lang w:eastAsia="ru-RU"/>
              </w:rPr>
              <w:t xml:space="preserve"> документации</w:t>
            </w:r>
          </w:p>
        </w:tc>
      </w:tr>
      <w:tr w:rsidR="00990BA3" w:rsidRPr="00990BA3" w:rsidTr="004941C5">
        <w:trPr>
          <w:trHeight w:val="654"/>
        </w:trPr>
        <w:tc>
          <w:tcPr>
            <w:tcW w:w="291" w:type="pct"/>
            <w:vAlign w:val="center"/>
          </w:tcPr>
          <w:p w:rsidR="00990BA3" w:rsidRPr="00990BA3" w:rsidRDefault="00990BA3" w:rsidP="003F5B57">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8</w:t>
            </w:r>
          </w:p>
        </w:tc>
        <w:tc>
          <w:tcPr>
            <w:tcW w:w="1212" w:type="pct"/>
            <w:vAlign w:val="center"/>
          </w:tcPr>
          <w:p w:rsidR="00990BA3" w:rsidRPr="00990BA3" w:rsidRDefault="005A1EAC" w:rsidP="00990BA3">
            <w:pPr>
              <w:spacing w:after="0" w:line="240" w:lineRule="auto"/>
              <w:rPr>
                <w:rFonts w:ascii="Times New Roman" w:eastAsia="Times New Roman" w:hAnsi="Times New Roman"/>
                <w:b/>
                <w:sz w:val="21"/>
                <w:szCs w:val="21"/>
                <w:lang w:eastAsia="ru-RU"/>
              </w:rPr>
            </w:pPr>
            <w:r w:rsidRPr="005A1EAC">
              <w:rPr>
                <w:rFonts w:ascii="Times New Roman" w:eastAsia="Times New Roman" w:hAnsi="Times New Roman"/>
                <w:b/>
                <w:bCs/>
                <w:sz w:val="21"/>
                <w:szCs w:val="21"/>
                <w:lang w:eastAsia="ru-RU"/>
              </w:rPr>
              <w:t xml:space="preserve">Дата, время и место рассмотрения </w:t>
            </w:r>
            <w:r w:rsidR="00F44926">
              <w:rPr>
                <w:rFonts w:ascii="Times New Roman" w:eastAsia="Times New Roman" w:hAnsi="Times New Roman"/>
                <w:b/>
                <w:bCs/>
                <w:sz w:val="21"/>
                <w:szCs w:val="21"/>
                <w:lang w:eastAsia="ru-RU"/>
              </w:rPr>
              <w:t xml:space="preserve">первых и вторых частей </w:t>
            </w:r>
            <w:r w:rsidRPr="005A1EAC">
              <w:rPr>
                <w:rFonts w:ascii="Times New Roman" w:eastAsia="Times New Roman" w:hAnsi="Times New Roman"/>
                <w:b/>
                <w:bCs/>
                <w:sz w:val="21"/>
                <w:szCs w:val="21"/>
                <w:lang w:eastAsia="ru-RU"/>
              </w:rPr>
              <w:t>заявок</w:t>
            </w:r>
            <w:r w:rsidR="004941C5">
              <w:rPr>
                <w:rFonts w:ascii="Times New Roman" w:eastAsia="Times New Roman" w:hAnsi="Times New Roman"/>
                <w:b/>
                <w:bCs/>
                <w:sz w:val="21"/>
                <w:szCs w:val="21"/>
                <w:lang w:eastAsia="ru-RU"/>
              </w:rPr>
              <w:t>, подведение и</w:t>
            </w:r>
            <w:r w:rsidR="004634E5">
              <w:rPr>
                <w:rFonts w:ascii="Times New Roman" w:eastAsia="Times New Roman" w:hAnsi="Times New Roman"/>
                <w:b/>
                <w:bCs/>
                <w:sz w:val="21"/>
                <w:szCs w:val="21"/>
                <w:lang w:eastAsia="ru-RU"/>
              </w:rPr>
              <w:t>т</w:t>
            </w:r>
            <w:r w:rsidR="004941C5">
              <w:rPr>
                <w:rFonts w:ascii="Times New Roman" w:eastAsia="Times New Roman" w:hAnsi="Times New Roman"/>
                <w:b/>
                <w:bCs/>
                <w:sz w:val="21"/>
                <w:szCs w:val="21"/>
                <w:lang w:eastAsia="ru-RU"/>
              </w:rPr>
              <w:t>огов</w:t>
            </w:r>
          </w:p>
        </w:tc>
        <w:tc>
          <w:tcPr>
            <w:tcW w:w="3497" w:type="pct"/>
            <w:vAlign w:val="center"/>
          </w:tcPr>
          <w:p w:rsidR="00F44926" w:rsidRDefault="00F44926" w:rsidP="009530C6">
            <w:pPr>
              <w:autoSpaceDE w:val="0"/>
              <w:autoSpaceDN w:val="0"/>
              <w:spacing w:after="0" w:line="240" w:lineRule="auto"/>
              <w:rPr>
                <w:rFonts w:ascii="Times New Roman" w:eastAsia="Times New Roman" w:hAnsi="Times New Roman"/>
                <w:b/>
                <w:sz w:val="21"/>
                <w:szCs w:val="21"/>
                <w:u w:val="single"/>
                <w:lang w:eastAsia="ru-RU"/>
              </w:rPr>
            </w:pPr>
            <w:r w:rsidRPr="00F44926">
              <w:rPr>
                <w:rFonts w:ascii="Times New Roman" w:eastAsia="Times New Roman" w:hAnsi="Times New Roman"/>
                <w:b/>
                <w:sz w:val="21"/>
                <w:szCs w:val="21"/>
                <w:u w:val="single"/>
                <w:lang w:eastAsia="ru-RU"/>
              </w:rPr>
              <w:t>Рассмотрение первых частей заявок:</w:t>
            </w:r>
          </w:p>
          <w:p w:rsidR="00990BA3" w:rsidRPr="00990BA3" w:rsidRDefault="00990BA3" w:rsidP="009530C6">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BB35A4">
              <w:rPr>
                <w:rFonts w:ascii="Times New Roman" w:eastAsia="Times New Roman" w:hAnsi="Times New Roman"/>
                <w:b/>
                <w:sz w:val="21"/>
                <w:szCs w:val="21"/>
                <w:highlight w:val="yellow"/>
                <w:lang w:eastAsia="ru-RU"/>
              </w:rPr>
              <w:t>10</w:t>
            </w:r>
            <w:r w:rsidRPr="00990BA3">
              <w:rPr>
                <w:rFonts w:ascii="Times New Roman" w:eastAsia="Times New Roman" w:hAnsi="Times New Roman"/>
                <w:b/>
                <w:sz w:val="21"/>
                <w:szCs w:val="21"/>
                <w:highlight w:val="yellow"/>
                <w:lang w:eastAsia="ru-RU"/>
              </w:rPr>
              <w:t xml:space="preserve">» </w:t>
            </w:r>
            <w:r w:rsidR="00BB35A4">
              <w:rPr>
                <w:rFonts w:ascii="Times New Roman" w:eastAsia="Times New Roman" w:hAnsi="Times New Roman"/>
                <w:b/>
                <w:sz w:val="21"/>
                <w:szCs w:val="21"/>
                <w:highlight w:val="yellow"/>
                <w:lang w:eastAsia="ru-RU"/>
              </w:rPr>
              <w:t>ноября</w:t>
            </w:r>
            <w:r w:rsidR="00237CBB">
              <w:rPr>
                <w:rFonts w:ascii="Times New Roman" w:eastAsia="Times New Roman" w:hAnsi="Times New Roman"/>
                <w:b/>
                <w:sz w:val="21"/>
                <w:szCs w:val="21"/>
                <w:highlight w:val="yellow"/>
                <w:lang w:eastAsia="ru-RU"/>
              </w:rPr>
              <w:t xml:space="preserve"> 2023</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990BA3" w:rsidRDefault="00990BA3" w:rsidP="009530C6">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p w:rsidR="00F44926" w:rsidRDefault="00F44926" w:rsidP="00F44926">
            <w:pPr>
              <w:spacing w:after="0" w:line="240" w:lineRule="auto"/>
              <w:rPr>
                <w:rFonts w:ascii="Times New Roman" w:eastAsia="Times New Roman" w:hAnsi="Times New Roman"/>
                <w:b/>
                <w:sz w:val="21"/>
                <w:szCs w:val="21"/>
                <w:u w:val="single"/>
                <w:lang w:eastAsia="ru-RU"/>
              </w:rPr>
            </w:pPr>
            <w:r w:rsidRPr="00F44926">
              <w:rPr>
                <w:rFonts w:ascii="Times New Roman" w:eastAsia="Times New Roman" w:hAnsi="Times New Roman"/>
                <w:b/>
                <w:sz w:val="21"/>
                <w:szCs w:val="21"/>
                <w:u w:val="single"/>
                <w:lang w:eastAsia="ru-RU"/>
              </w:rPr>
              <w:t>Рассмотрение вторых частей заявок</w:t>
            </w:r>
            <w:r w:rsidR="004941C5">
              <w:rPr>
                <w:rFonts w:ascii="Times New Roman" w:eastAsia="Times New Roman" w:hAnsi="Times New Roman"/>
                <w:b/>
                <w:sz w:val="21"/>
                <w:szCs w:val="21"/>
                <w:u w:val="single"/>
                <w:lang w:eastAsia="ru-RU"/>
              </w:rPr>
              <w:t xml:space="preserve"> и подведени</w:t>
            </w:r>
            <w:r w:rsidR="004634E5">
              <w:rPr>
                <w:rFonts w:ascii="Times New Roman" w:eastAsia="Times New Roman" w:hAnsi="Times New Roman"/>
                <w:b/>
                <w:sz w:val="21"/>
                <w:szCs w:val="21"/>
                <w:u w:val="single"/>
                <w:lang w:eastAsia="ru-RU"/>
              </w:rPr>
              <w:t>е</w:t>
            </w:r>
            <w:r w:rsidR="004941C5">
              <w:rPr>
                <w:rFonts w:ascii="Times New Roman" w:eastAsia="Times New Roman" w:hAnsi="Times New Roman"/>
                <w:b/>
                <w:sz w:val="21"/>
                <w:szCs w:val="21"/>
                <w:u w:val="single"/>
                <w:lang w:eastAsia="ru-RU"/>
              </w:rPr>
              <w:t xml:space="preserve"> итогов</w:t>
            </w:r>
            <w:r w:rsidRPr="00F44926">
              <w:rPr>
                <w:rFonts w:ascii="Times New Roman" w:eastAsia="Times New Roman" w:hAnsi="Times New Roman"/>
                <w:b/>
                <w:sz w:val="21"/>
                <w:szCs w:val="21"/>
                <w:u w:val="single"/>
                <w:lang w:eastAsia="ru-RU"/>
              </w:rPr>
              <w:t>:</w:t>
            </w:r>
          </w:p>
          <w:p w:rsidR="00F44926" w:rsidRPr="00990BA3" w:rsidRDefault="00F44926" w:rsidP="00F44926">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BB35A4">
              <w:rPr>
                <w:rFonts w:ascii="Times New Roman" w:eastAsia="Times New Roman" w:hAnsi="Times New Roman"/>
                <w:b/>
                <w:sz w:val="21"/>
                <w:szCs w:val="21"/>
                <w:highlight w:val="yellow"/>
                <w:lang w:eastAsia="ru-RU"/>
              </w:rPr>
              <w:t>13</w:t>
            </w:r>
            <w:r w:rsidRPr="00990BA3">
              <w:rPr>
                <w:rFonts w:ascii="Times New Roman" w:eastAsia="Times New Roman" w:hAnsi="Times New Roman"/>
                <w:b/>
                <w:sz w:val="21"/>
                <w:szCs w:val="21"/>
                <w:highlight w:val="yellow"/>
                <w:lang w:eastAsia="ru-RU"/>
              </w:rPr>
              <w:t xml:space="preserve">» </w:t>
            </w:r>
            <w:r w:rsidR="00BB35A4">
              <w:rPr>
                <w:rFonts w:ascii="Times New Roman" w:eastAsia="Times New Roman" w:hAnsi="Times New Roman"/>
                <w:b/>
                <w:sz w:val="21"/>
                <w:szCs w:val="21"/>
                <w:highlight w:val="yellow"/>
                <w:lang w:eastAsia="ru-RU"/>
              </w:rPr>
              <w:t>ноября</w:t>
            </w:r>
            <w:r w:rsidR="00237CBB">
              <w:rPr>
                <w:rFonts w:ascii="Times New Roman" w:eastAsia="Times New Roman" w:hAnsi="Times New Roman"/>
                <w:b/>
                <w:sz w:val="21"/>
                <w:szCs w:val="21"/>
                <w:highlight w:val="yellow"/>
                <w:lang w:eastAsia="ru-RU"/>
              </w:rPr>
              <w:t xml:space="preserve"> 2023</w:t>
            </w:r>
            <w:r w:rsidRPr="00990BA3">
              <w:rPr>
                <w:rFonts w:ascii="Times New Roman" w:eastAsia="Times New Roman" w:hAnsi="Times New Roman"/>
                <w:b/>
                <w:sz w:val="21"/>
                <w:szCs w:val="21"/>
                <w:highlight w:val="yellow"/>
                <w:lang w:eastAsia="ru-RU"/>
              </w:rPr>
              <w:t xml:space="preserve"> г</w:t>
            </w:r>
            <w:r>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F44926" w:rsidRPr="00F44926" w:rsidRDefault="00F44926" w:rsidP="00EE0F8B">
            <w:pPr>
              <w:spacing w:after="0" w:line="240" w:lineRule="auto"/>
              <w:rPr>
                <w:rFonts w:ascii="Times New Roman" w:eastAsia="Times New Roman" w:hAnsi="Times New Roman"/>
                <w:b/>
                <w:sz w:val="21"/>
                <w:szCs w:val="21"/>
                <w:u w:val="single"/>
                <w:lang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8D5CEF" w:rsidRPr="00990BA3" w:rsidTr="004941C5">
        <w:trPr>
          <w:trHeight w:val="637"/>
        </w:trPr>
        <w:tc>
          <w:tcPr>
            <w:tcW w:w="291" w:type="pct"/>
            <w:vAlign w:val="center"/>
          </w:tcPr>
          <w:p w:rsidR="008D5CEF" w:rsidRDefault="00B029BB" w:rsidP="003F5B5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9</w:t>
            </w:r>
          </w:p>
        </w:tc>
        <w:tc>
          <w:tcPr>
            <w:tcW w:w="1212" w:type="pct"/>
            <w:vAlign w:val="center"/>
          </w:tcPr>
          <w:p w:rsidR="008D5CEF" w:rsidRPr="005A1EAC" w:rsidRDefault="001F028A" w:rsidP="00990BA3">
            <w:pPr>
              <w:spacing w:after="0" w:line="240" w:lineRule="auto"/>
              <w:rPr>
                <w:rFonts w:ascii="Times New Roman" w:eastAsia="Times New Roman" w:hAnsi="Times New Roman"/>
                <w:b/>
                <w:bCs/>
                <w:sz w:val="21"/>
                <w:szCs w:val="21"/>
                <w:lang w:eastAsia="ru-RU"/>
              </w:rPr>
            </w:pPr>
            <w:r w:rsidRPr="001F028A">
              <w:rPr>
                <w:rFonts w:ascii="Times New Roman" w:eastAsia="Times New Roman" w:hAnsi="Times New Roman"/>
                <w:b/>
                <w:bCs/>
                <w:sz w:val="21"/>
                <w:szCs w:val="21"/>
                <w:lang w:eastAsia="ru-RU"/>
              </w:rPr>
              <w:t>Возможность проведения процедуры переторжки</w:t>
            </w:r>
          </w:p>
        </w:tc>
        <w:tc>
          <w:tcPr>
            <w:tcW w:w="3497" w:type="pct"/>
            <w:vAlign w:val="center"/>
          </w:tcPr>
          <w:p w:rsidR="008D5CEF" w:rsidRPr="008D5CEF" w:rsidRDefault="008D5CEF" w:rsidP="001F028A">
            <w:pPr>
              <w:autoSpaceDE w:val="0"/>
              <w:autoSpaceDN w:val="0"/>
              <w:spacing w:after="0" w:line="240" w:lineRule="auto"/>
              <w:jc w:val="both"/>
              <w:rPr>
                <w:rFonts w:ascii="Times New Roman" w:eastAsia="Times New Roman" w:hAnsi="Times New Roman"/>
                <w:sz w:val="21"/>
                <w:szCs w:val="21"/>
                <w:highlight w:val="yellow"/>
                <w:lang w:eastAsia="ru-RU"/>
              </w:rPr>
            </w:pPr>
            <w:r w:rsidRPr="008D5CEF">
              <w:rPr>
                <w:rFonts w:ascii="Times New Roman" w:eastAsia="Times New Roman" w:hAnsi="Times New Roman"/>
                <w:sz w:val="21"/>
                <w:szCs w:val="21"/>
                <w:lang w:eastAsia="ru-RU"/>
              </w:rPr>
              <w:t xml:space="preserve">Не </w:t>
            </w:r>
            <w:r w:rsidR="001F028A">
              <w:rPr>
                <w:rFonts w:ascii="Times New Roman" w:eastAsia="Times New Roman" w:hAnsi="Times New Roman"/>
                <w:sz w:val="21"/>
                <w:szCs w:val="21"/>
                <w:lang w:eastAsia="ru-RU"/>
              </w:rPr>
              <w:t>предусмотрена</w:t>
            </w:r>
          </w:p>
        </w:tc>
      </w:tr>
      <w:tr w:rsidR="00990BA3" w:rsidRPr="00990BA3" w:rsidTr="004941C5">
        <w:tc>
          <w:tcPr>
            <w:tcW w:w="291" w:type="pct"/>
            <w:vAlign w:val="center"/>
          </w:tcPr>
          <w:p w:rsidR="00990BA3" w:rsidRPr="00990BA3" w:rsidRDefault="003F5B57" w:rsidP="001963D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30</w:t>
            </w:r>
          </w:p>
        </w:tc>
        <w:tc>
          <w:tcPr>
            <w:tcW w:w="1212" w:type="pct"/>
            <w:vAlign w:val="center"/>
          </w:tcPr>
          <w:p w:rsidR="00990BA3" w:rsidRPr="00990BA3" w:rsidRDefault="00990BA3" w:rsidP="00EB60AC">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Срок </w:t>
            </w:r>
            <w:r w:rsidR="00EB60AC">
              <w:rPr>
                <w:rFonts w:ascii="Times New Roman" w:eastAsia="Times New Roman" w:hAnsi="Times New Roman"/>
                <w:b/>
                <w:sz w:val="21"/>
                <w:szCs w:val="21"/>
                <w:lang w:eastAsia="ru-RU"/>
              </w:rPr>
              <w:t>заключения</w:t>
            </w:r>
            <w:r w:rsidRPr="00990BA3">
              <w:rPr>
                <w:rFonts w:ascii="Times New Roman" w:eastAsia="Times New Roman" w:hAnsi="Times New Roman"/>
                <w:b/>
                <w:sz w:val="21"/>
                <w:szCs w:val="21"/>
                <w:lang w:eastAsia="ru-RU"/>
              </w:rPr>
              <w:t xml:space="preserve"> договора </w:t>
            </w:r>
          </w:p>
        </w:tc>
        <w:tc>
          <w:tcPr>
            <w:tcW w:w="3497" w:type="pct"/>
            <w:vAlign w:val="center"/>
          </w:tcPr>
          <w:p w:rsidR="00990BA3" w:rsidRPr="00990BA3" w:rsidRDefault="004941C5" w:rsidP="00EB60AC">
            <w:pPr>
              <w:widowControl w:val="0"/>
              <w:spacing w:after="0" w:line="240" w:lineRule="auto"/>
              <w:jc w:val="both"/>
              <w:rPr>
                <w:rFonts w:ascii="Times New Roman" w:eastAsia="Times New Roman" w:hAnsi="Times New Roman"/>
                <w:sz w:val="21"/>
                <w:szCs w:val="21"/>
                <w:lang w:eastAsia="ru-RU"/>
              </w:rPr>
            </w:pPr>
            <w:r w:rsidRPr="004941C5">
              <w:rPr>
                <w:rFonts w:ascii="Times New Roman" w:eastAsia="Times New Roman" w:hAnsi="Times New Roman"/>
                <w:sz w:val="21"/>
                <w:szCs w:val="21"/>
                <w:lang w:eastAsia="ru-RU"/>
              </w:rPr>
              <w:t xml:space="preserve">Договор по результатам запроса предложений в электронной форме должен быть заключён не ранее чем через 10 (десять) дней и не позднее чем через 20 (двадцать) дней с </w:t>
            </w:r>
            <w:r w:rsidR="00EB60AC">
              <w:rPr>
                <w:rFonts w:ascii="Times New Roman" w:eastAsia="Times New Roman" w:hAnsi="Times New Roman"/>
                <w:sz w:val="21"/>
                <w:szCs w:val="21"/>
                <w:lang w:eastAsia="ru-RU"/>
              </w:rPr>
              <w:t>даты</w:t>
            </w:r>
            <w:r w:rsidRPr="004941C5">
              <w:rPr>
                <w:rFonts w:ascii="Times New Roman" w:eastAsia="Times New Roman" w:hAnsi="Times New Roman"/>
                <w:sz w:val="21"/>
                <w:szCs w:val="21"/>
                <w:lang w:eastAsia="ru-RU"/>
              </w:rPr>
              <w:t xml:space="preserve"> размещения итогового протокола</w:t>
            </w:r>
            <w:r w:rsidR="00EB60AC" w:rsidRPr="00EB60AC">
              <w:rPr>
                <w:rFonts w:ascii="PT Serif" w:hAnsi="PT Serif"/>
                <w:color w:val="22272F"/>
                <w:sz w:val="23"/>
                <w:szCs w:val="23"/>
                <w:shd w:val="clear" w:color="auto" w:fill="FFFFFF"/>
              </w:rPr>
              <w:t xml:space="preserve"> </w:t>
            </w:r>
            <w:r w:rsidR="00EB60AC" w:rsidRPr="00EB60AC">
              <w:rPr>
                <w:rFonts w:ascii="Times New Roman" w:eastAsia="Times New Roman" w:hAnsi="Times New Roman"/>
                <w:sz w:val="21"/>
                <w:szCs w:val="21"/>
                <w:lang w:eastAsia="ru-RU"/>
              </w:rPr>
              <w:t>в единой информационной системе</w:t>
            </w:r>
            <w:r w:rsidRPr="004941C5">
              <w:rPr>
                <w:rFonts w:ascii="Times New Roman" w:eastAsia="Times New Roman" w:hAnsi="Times New Roman"/>
                <w:sz w:val="21"/>
                <w:szCs w:val="21"/>
                <w:lang w:eastAsia="ru-RU"/>
              </w:rPr>
              <w:t>.</w:t>
            </w:r>
          </w:p>
        </w:tc>
      </w:tr>
      <w:tr w:rsidR="00990BA3" w:rsidRPr="00990BA3" w:rsidTr="004941C5">
        <w:tblPrEx>
          <w:tblLook w:val="04A0"/>
        </w:tblPrEx>
        <w:trPr>
          <w:trHeight w:val="20"/>
        </w:trPr>
        <w:tc>
          <w:tcPr>
            <w:tcW w:w="291" w:type="pct"/>
            <w:vAlign w:val="center"/>
          </w:tcPr>
          <w:p w:rsidR="00990BA3" w:rsidRPr="00990BA3" w:rsidRDefault="00A96A66" w:rsidP="003F5B57">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3F5B57">
              <w:rPr>
                <w:rFonts w:ascii="Times New Roman" w:eastAsia="Times New Roman" w:hAnsi="Times New Roman"/>
                <w:b/>
                <w:bCs/>
                <w:sz w:val="21"/>
                <w:szCs w:val="21"/>
                <w:lang w:eastAsia="ru-RU"/>
              </w:rPr>
              <w:t>1</w:t>
            </w:r>
          </w:p>
        </w:tc>
        <w:tc>
          <w:tcPr>
            <w:tcW w:w="1212" w:type="pct"/>
            <w:vAlign w:val="center"/>
          </w:tcPr>
          <w:p w:rsidR="00990BA3" w:rsidRPr="00990BA3" w:rsidRDefault="001015C5" w:rsidP="00C746D3">
            <w:pPr>
              <w:keepLines/>
              <w:widowControl w:val="0"/>
              <w:suppressLineNumbers/>
              <w:suppressAutoHyphens/>
              <w:autoSpaceDE w:val="0"/>
              <w:autoSpaceDN w:val="0"/>
              <w:spacing w:after="0"/>
              <w:rPr>
                <w:rFonts w:ascii="Times New Roman" w:eastAsia="Times New Roman" w:hAnsi="Times New Roman"/>
                <w:b/>
                <w:sz w:val="21"/>
                <w:szCs w:val="21"/>
                <w:lang w:eastAsia="ru-RU"/>
              </w:rPr>
            </w:pPr>
            <w:r w:rsidRPr="006F7F58">
              <w:rPr>
                <w:rFonts w:ascii="Times New Roman" w:eastAsia="Times New Roman" w:hAnsi="Times New Roman"/>
                <w:b/>
                <w:bCs/>
                <w:sz w:val="21"/>
                <w:szCs w:val="21"/>
                <w:lang w:eastAsia="ru-RU"/>
              </w:rPr>
              <w:t>Размер обеспечения исполнения договора</w:t>
            </w:r>
          </w:p>
        </w:tc>
        <w:tc>
          <w:tcPr>
            <w:tcW w:w="3497" w:type="pct"/>
            <w:vAlign w:val="center"/>
          </w:tcPr>
          <w:p w:rsidR="00990BA3" w:rsidRPr="00CB7DAF" w:rsidRDefault="00237CBB" w:rsidP="006F7F58">
            <w:pPr>
              <w:spacing w:after="0" w:line="240" w:lineRule="auto"/>
              <w:jc w:val="both"/>
              <w:rPr>
                <w:rFonts w:ascii="Times New Roman" w:eastAsia="Times New Roman" w:hAnsi="Times New Roman"/>
                <w:sz w:val="21"/>
                <w:szCs w:val="21"/>
                <w:lang w:eastAsia="ru-RU"/>
              </w:rPr>
            </w:pPr>
            <w:r w:rsidRPr="00237CBB">
              <w:rPr>
                <w:rFonts w:ascii="Times New Roman" w:eastAsia="Times New Roman" w:hAnsi="Times New Roman"/>
                <w:bCs/>
                <w:sz w:val="21"/>
                <w:szCs w:val="21"/>
                <w:lang w:eastAsia="ru-RU"/>
              </w:rPr>
              <w:t>665 196 (Шестьсот шестьдесят пять тысяч сто девяносто шесть) рублей 00 копеек</w:t>
            </w:r>
            <w:r w:rsidR="00C746D3" w:rsidRPr="00CB7DAF">
              <w:rPr>
                <w:rFonts w:ascii="Times New Roman" w:eastAsia="Times New Roman" w:hAnsi="Times New Roman"/>
                <w:sz w:val="21"/>
                <w:szCs w:val="21"/>
                <w:lang w:eastAsia="ru-RU"/>
              </w:rPr>
              <w:t>, что составляет 5 процентов от начальной (максимальной) цены договора.</w:t>
            </w:r>
          </w:p>
          <w:p w:rsidR="006F7F58" w:rsidRPr="00990BA3" w:rsidRDefault="006F7F58" w:rsidP="006F7F58">
            <w:pPr>
              <w:spacing w:after="0" w:line="240" w:lineRule="auto"/>
              <w:jc w:val="both"/>
              <w:rPr>
                <w:rFonts w:ascii="Times New Roman" w:eastAsia="Times New Roman" w:hAnsi="Times New Roman"/>
                <w:sz w:val="21"/>
                <w:szCs w:val="21"/>
                <w:lang w:eastAsia="ru-RU"/>
              </w:rPr>
            </w:pPr>
            <w:r w:rsidRPr="00CB7DAF">
              <w:rPr>
                <w:rFonts w:ascii="Times New Roman" w:eastAsia="Times New Roman" w:hAnsi="Times New Roman"/>
                <w:sz w:val="21"/>
                <w:szCs w:val="21"/>
                <w:lang w:eastAsia="ru-RU"/>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237CBB" w:rsidRPr="00237CBB">
              <w:rPr>
                <w:rFonts w:ascii="Times New Roman" w:eastAsia="Times New Roman" w:hAnsi="Times New Roman"/>
                <w:bCs/>
                <w:sz w:val="21"/>
                <w:szCs w:val="21"/>
                <w:lang w:eastAsia="ru-RU"/>
              </w:rPr>
              <w:t>997 794 (Девятьсот девяносто семь тысяч семьсот девяносто четыре) рубля 00 копеек</w:t>
            </w:r>
            <w:r w:rsidRPr="00CB7DAF">
              <w:rPr>
                <w:rFonts w:ascii="Times New Roman" w:eastAsia="Times New Roman" w:hAnsi="Times New Roman"/>
                <w:sz w:val="21"/>
                <w:szCs w:val="21"/>
                <w:lang w:eastAsia="ru-RU"/>
              </w:rPr>
              <w:t>, или предоставляет информацию, подтверждающую добросовестность участника закупки.</w:t>
            </w:r>
          </w:p>
        </w:tc>
      </w:tr>
      <w:tr w:rsidR="001015C5" w:rsidRPr="00990BA3" w:rsidTr="004941C5">
        <w:tblPrEx>
          <w:tblLook w:val="04A0"/>
        </w:tblPrEx>
        <w:trPr>
          <w:trHeight w:val="1752"/>
        </w:trPr>
        <w:tc>
          <w:tcPr>
            <w:tcW w:w="291" w:type="pct"/>
            <w:vAlign w:val="center"/>
          </w:tcPr>
          <w:p w:rsidR="001015C5" w:rsidRPr="00990BA3" w:rsidRDefault="00A96A66" w:rsidP="003F5B57">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3F5B57">
              <w:rPr>
                <w:rFonts w:ascii="Times New Roman" w:eastAsia="Times New Roman" w:hAnsi="Times New Roman"/>
                <w:b/>
                <w:bCs/>
                <w:sz w:val="21"/>
                <w:szCs w:val="21"/>
                <w:lang w:eastAsia="ru-RU"/>
              </w:rPr>
              <w:t>2</w:t>
            </w:r>
          </w:p>
        </w:tc>
        <w:tc>
          <w:tcPr>
            <w:tcW w:w="1212" w:type="pct"/>
          </w:tcPr>
          <w:p w:rsidR="001015C5" w:rsidRPr="001015C5" w:rsidRDefault="001015C5" w:rsidP="00CF4BA1">
            <w:pPr>
              <w:keepLines/>
              <w:widowControl w:val="0"/>
              <w:suppressLineNumbers/>
              <w:suppressAutoHyphens/>
              <w:autoSpaceDE w:val="0"/>
              <w:autoSpaceDN w:val="0"/>
              <w:spacing w:after="0" w:line="240" w:lineRule="auto"/>
              <w:jc w:val="both"/>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 xml:space="preserve">Реквизиты для перечисления денежных средств </w:t>
            </w:r>
            <w:r w:rsidRPr="001015C5">
              <w:rPr>
                <w:rFonts w:ascii="Times New Roman" w:eastAsia="Times New Roman" w:hAnsi="Times New Roman"/>
                <w:b/>
                <w:bCs/>
                <w:sz w:val="21"/>
                <w:szCs w:val="21"/>
                <w:lang w:val="sah-RU" w:eastAsia="ru-RU"/>
              </w:rPr>
              <w:t xml:space="preserve">в качестве </w:t>
            </w:r>
            <w:r w:rsidR="009D74A9">
              <w:rPr>
                <w:rFonts w:ascii="Times New Roman" w:eastAsia="Times New Roman" w:hAnsi="Times New Roman"/>
                <w:b/>
                <w:bCs/>
                <w:sz w:val="21"/>
                <w:szCs w:val="21"/>
                <w:lang w:val="sah-RU" w:eastAsia="ru-RU"/>
              </w:rPr>
              <w:t xml:space="preserve">обеспечения </w:t>
            </w:r>
            <w:r w:rsidRPr="001015C5">
              <w:rPr>
                <w:rFonts w:ascii="Times New Roman" w:eastAsia="Times New Roman" w:hAnsi="Times New Roman"/>
                <w:b/>
                <w:bCs/>
                <w:sz w:val="21"/>
                <w:szCs w:val="21"/>
                <w:lang w:val="sah-RU" w:eastAsia="ru-RU"/>
              </w:rPr>
              <w:t>исполнения договора</w:t>
            </w:r>
          </w:p>
        </w:tc>
        <w:tc>
          <w:tcPr>
            <w:tcW w:w="3497" w:type="pct"/>
          </w:tcPr>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Получатель: Муниципальное унитарное предприятие «Водоканал» г.Йошкар-Олы» муниципального образования «Город Йошкар-Ола»;</w:t>
            </w:r>
          </w:p>
          <w:p w:rsidR="00F841B7" w:rsidRPr="00F841B7" w:rsidRDefault="00F841B7" w:rsidP="00F841B7">
            <w:pPr>
              <w:widowControl w:val="0"/>
              <w:autoSpaceDE w:val="0"/>
              <w:autoSpaceDN w:val="0"/>
              <w:spacing w:after="0" w:line="240" w:lineRule="auto"/>
              <w:ind w:firstLine="1"/>
              <w:jc w:val="both"/>
              <w:rPr>
                <w:rFonts w:ascii="Times New Roman" w:eastAsia="Times New Roman" w:hAnsi="Times New Roman"/>
                <w:b/>
                <w:sz w:val="21"/>
                <w:szCs w:val="21"/>
              </w:rPr>
            </w:pPr>
            <w:r w:rsidRPr="00F841B7">
              <w:rPr>
                <w:rFonts w:ascii="Times New Roman" w:eastAsia="Times New Roman" w:hAnsi="Times New Roman"/>
                <w:b/>
                <w:sz w:val="21"/>
                <w:szCs w:val="21"/>
              </w:rPr>
              <w:t xml:space="preserve">ИНН 1215020390 </w:t>
            </w:r>
          </w:p>
          <w:p w:rsidR="00F841B7" w:rsidRPr="00F841B7" w:rsidRDefault="00F841B7" w:rsidP="00F841B7">
            <w:pPr>
              <w:widowControl w:val="0"/>
              <w:autoSpaceDE w:val="0"/>
              <w:autoSpaceDN w:val="0"/>
              <w:spacing w:after="0" w:line="240" w:lineRule="auto"/>
              <w:ind w:firstLine="1"/>
              <w:jc w:val="both"/>
              <w:rPr>
                <w:rFonts w:ascii="Times New Roman" w:eastAsia="Times New Roman" w:hAnsi="Times New Roman"/>
                <w:b/>
                <w:sz w:val="21"/>
                <w:szCs w:val="21"/>
              </w:rPr>
            </w:pPr>
            <w:r w:rsidRPr="00F841B7">
              <w:rPr>
                <w:rFonts w:ascii="Times New Roman" w:eastAsia="Times New Roman" w:hAnsi="Times New Roman"/>
                <w:b/>
                <w:sz w:val="21"/>
                <w:szCs w:val="21"/>
              </w:rPr>
              <w:t>КПП 121501001</w:t>
            </w:r>
          </w:p>
          <w:p w:rsidR="00F841B7" w:rsidRPr="00F841B7" w:rsidRDefault="00F841B7" w:rsidP="00F841B7">
            <w:pPr>
              <w:widowControl w:val="0"/>
              <w:autoSpaceDE w:val="0"/>
              <w:autoSpaceDN w:val="0"/>
              <w:spacing w:after="0" w:line="240" w:lineRule="auto"/>
              <w:ind w:firstLine="1"/>
              <w:jc w:val="both"/>
              <w:rPr>
                <w:rFonts w:ascii="Times New Roman" w:eastAsia="Times New Roman" w:hAnsi="Times New Roman"/>
                <w:b/>
                <w:sz w:val="21"/>
                <w:szCs w:val="21"/>
              </w:rPr>
            </w:pPr>
            <w:r w:rsidRPr="00F841B7">
              <w:rPr>
                <w:rFonts w:ascii="Times New Roman" w:eastAsia="Times New Roman" w:hAnsi="Times New Roman"/>
                <w:b/>
                <w:sz w:val="21"/>
                <w:szCs w:val="21"/>
              </w:rPr>
              <w:t>Расчетный счет 40702810300000050227</w:t>
            </w:r>
          </w:p>
          <w:p w:rsidR="00F841B7" w:rsidRPr="00F841B7" w:rsidRDefault="00F841B7" w:rsidP="00F841B7">
            <w:pPr>
              <w:widowControl w:val="0"/>
              <w:autoSpaceDE w:val="0"/>
              <w:autoSpaceDN w:val="0"/>
              <w:spacing w:after="0" w:line="240" w:lineRule="auto"/>
              <w:ind w:firstLine="1"/>
              <w:jc w:val="both"/>
              <w:rPr>
                <w:rFonts w:ascii="Times New Roman" w:eastAsia="Times New Roman" w:hAnsi="Times New Roman"/>
                <w:b/>
                <w:sz w:val="21"/>
                <w:szCs w:val="21"/>
              </w:rPr>
            </w:pPr>
            <w:r w:rsidRPr="00F841B7">
              <w:rPr>
                <w:rFonts w:ascii="Times New Roman" w:eastAsia="Times New Roman" w:hAnsi="Times New Roman"/>
                <w:b/>
                <w:sz w:val="21"/>
                <w:szCs w:val="21"/>
              </w:rPr>
              <w:t xml:space="preserve">Банк получателя: Банк ГПБ (АО) </w:t>
            </w:r>
          </w:p>
          <w:p w:rsidR="00F841B7" w:rsidRPr="00F841B7" w:rsidRDefault="00F841B7" w:rsidP="00F841B7">
            <w:pPr>
              <w:widowControl w:val="0"/>
              <w:autoSpaceDE w:val="0"/>
              <w:autoSpaceDN w:val="0"/>
              <w:spacing w:after="0" w:line="240" w:lineRule="auto"/>
              <w:ind w:firstLine="1"/>
              <w:jc w:val="both"/>
              <w:rPr>
                <w:rFonts w:ascii="Times New Roman" w:eastAsia="Times New Roman" w:hAnsi="Times New Roman"/>
                <w:b/>
                <w:sz w:val="21"/>
                <w:szCs w:val="21"/>
              </w:rPr>
            </w:pPr>
            <w:r w:rsidRPr="00F841B7">
              <w:rPr>
                <w:rFonts w:ascii="Times New Roman" w:eastAsia="Times New Roman" w:hAnsi="Times New Roman"/>
                <w:b/>
                <w:sz w:val="21"/>
                <w:szCs w:val="21"/>
              </w:rPr>
              <w:t>Корреспондентский счет 30101810200000000823</w:t>
            </w:r>
          </w:p>
          <w:p w:rsidR="001015C5" w:rsidRPr="001015C5" w:rsidRDefault="00F841B7" w:rsidP="00F841B7">
            <w:pPr>
              <w:widowControl w:val="0"/>
              <w:autoSpaceDE w:val="0"/>
              <w:autoSpaceDN w:val="0"/>
              <w:spacing w:after="0" w:line="240" w:lineRule="auto"/>
              <w:ind w:firstLine="1"/>
              <w:jc w:val="both"/>
              <w:rPr>
                <w:rFonts w:ascii="Times New Roman" w:eastAsia="Times New Roman" w:hAnsi="Times New Roman"/>
                <w:sz w:val="21"/>
                <w:szCs w:val="21"/>
              </w:rPr>
            </w:pPr>
            <w:r w:rsidRPr="00F841B7">
              <w:rPr>
                <w:rFonts w:ascii="Times New Roman" w:eastAsia="Times New Roman" w:hAnsi="Times New Roman"/>
                <w:b/>
                <w:sz w:val="21"/>
                <w:szCs w:val="21"/>
              </w:rPr>
              <w:t>БИК 044525823</w:t>
            </w:r>
          </w:p>
          <w:p w:rsidR="001015C5" w:rsidRPr="00990BA3" w:rsidRDefault="001015C5" w:rsidP="00CB7DAF">
            <w:pPr>
              <w:spacing w:after="0" w:line="240" w:lineRule="auto"/>
              <w:jc w:val="both"/>
              <w:rPr>
                <w:rFonts w:ascii="Times New Roman" w:eastAsia="Times New Roman" w:hAnsi="Times New Roman"/>
                <w:sz w:val="21"/>
                <w:szCs w:val="21"/>
                <w:lang w:eastAsia="ru-RU"/>
              </w:rPr>
            </w:pPr>
            <w:r w:rsidRPr="001015C5">
              <w:rPr>
                <w:rFonts w:ascii="Times New Roman" w:eastAsia="Times New Roman" w:hAnsi="Times New Roman"/>
                <w:b/>
                <w:sz w:val="21"/>
                <w:szCs w:val="21"/>
              </w:rPr>
              <w:t xml:space="preserve">В назначении платежа указать: </w:t>
            </w:r>
            <w:r w:rsidR="00237CBB" w:rsidRPr="00237CBB">
              <w:rPr>
                <w:rFonts w:ascii="Times New Roman" w:eastAsia="Times New Roman" w:hAnsi="Times New Roman"/>
                <w:bCs/>
                <w:sz w:val="21"/>
                <w:szCs w:val="21"/>
                <w:u w:val="single"/>
              </w:rPr>
              <w:t>«Средства для обеспечения исполнения Договора по объекту закупки: «Поставка флокулянта».</w:t>
            </w:r>
          </w:p>
        </w:tc>
      </w:tr>
      <w:tr w:rsidR="0042240E" w:rsidRPr="00990BA3" w:rsidTr="004941C5">
        <w:tblPrEx>
          <w:tblLook w:val="04A0"/>
        </w:tblPrEx>
        <w:trPr>
          <w:trHeight w:val="782"/>
        </w:trPr>
        <w:tc>
          <w:tcPr>
            <w:tcW w:w="291" w:type="pct"/>
            <w:vAlign w:val="center"/>
          </w:tcPr>
          <w:p w:rsidR="0042240E" w:rsidRDefault="0042240E" w:rsidP="003F5B57">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3F5B57">
              <w:rPr>
                <w:rFonts w:ascii="Times New Roman" w:eastAsia="Times New Roman" w:hAnsi="Times New Roman"/>
                <w:b/>
                <w:bCs/>
                <w:sz w:val="21"/>
                <w:szCs w:val="21"/>
                <w:lang w:eastAsia="ru-RU"/>
              </w:rPr>
              <w:t>3</w:t>
            </w:r>
          </w:p>
        </w:tc>
        <w:tc>
          <w:tcPr>
            <w:tcW w:w="1212" w:type="pct"/>
          </w:tcPr>
          <w:p w:rsidR="0042240E" w:rsidRPr="0042240E" w:rsidRDefault="008D5CEF" w:rsidP="0042240E">
            <w:pPr>
              <w:keepLines/>
              <w:widowControl w:val="0"/>
              <w:suppressLineNumbers/>
              <w:suppressAutoHyphens/>
              <w:autoSpaceDE w:val="0"/>
              <w:autoSpaceDN w:val="0"/>
              <w:spacing w:after="0"/>
              <w:jc w:val="both"/>
              <w:rPr>
                <w:rFonts w:ascii="Times New Roman" w:eastAsia="Times New Roman" w:hAnsi="Times New Roman"/>
                <w:b/>
                <w:bCs/>
                <w:sz w:val="21"/>
                <w:szCs w:val="21"/>
                <w:lang w:eastAsia="ru-RU"/>
              </w:rPr>
            </w:pPr>
            <w:r w:rsidRPr="008D5CEF">
              <w:rPr>
                <w:rFonts w:ascii="Times New Roman" w:hAnsi="Times New Roman"/>
                <w:b/>
                <w:sz w:val="21"/>
                <w:szCs w:val="21"/>
              </w:rPr>
              <w:t>Привлечение субподрядчиков (соисполнителей)</w:t>
            </w:r>
          </w:p>
        </w:tc>
        <w:tc>
          <w:tcPr>
            <w:tcW w:w="3497" w:type="pct"/>
            <w:vAlign w:val="center"/>
          </w:tcPr>
          <w:p w:rsidR="0042240E" w:rsidRPr="0042240E" w:rsidRDefault="0042240E" w:rsidP="0042240E">
            <w:pPr>
              <w:widowControl w:val="0"/>
              <w:autoSpaceDE w:val="0"/>
              <w:autoSpaceDN w:val="0"/>
              <w:spacing w:after="0" w:line="240" w:lineRule="auto"/>
              <w:ind w:firstLine="1"/>
              <w:rPr>
                <w:rFonts w:ascii="Times New Roman" w:eastAsia="Times New Roman" w:hAnsi="Times New Roman"/>
                <w:b/>
                <w:sz w:val="21"/>
                <w:szCs w:val="21"/>
              </w:rPr>
            </w:pPr>
            <w:r w:rsidRPr="0042240E">
              <w:rPr>
                <w:rFonts w:ascii="Times New Roman" w:hAnsi="Times New Roman"/>
                <w:sz w:val="21"/>
                <w:szCs w:val="21"/>
              </w:rPr>
              <w:t xml:space="preserve">Привлечение </w:t>
            </w:r>
            <w:r w:rsidR="00225175" w:rsidRPr="00225175">
              <w:rPr>
                <w:rFonts w:ascii="Times New Roman" w:hAnsi="Times New Roman"/>
                <w:sz w:val="21"/>
                <w:szCs w:val="21"/>
              </w:rPr>
              <w:t>субподрядчиков (соисполнителей)</w:t>
            </w:r>
            <w:r w:rsidRPr="0042240E">
              <w:rPr>
                <w:rFonts w:ascii="Times New Roman" w:hAnsi="Times New Roman"/>
                <w:sz w:val="21"/>
                <w:szCs w:val="21"/>
              </w:rPr>
              <w:t xml:space="preserve"> не допускается.</w:t>
            </w:r>
          </w:p>
        </w:tc>
      </w:tr>
      <w:tr w:rsidR="00225175" w:rsidRPr="00990BA3" w:rsidTr="004941C5">
        <w:tblPrEx>
          <w:tblLook w:val="04A0"/>
        </w:tblPrEx>
        <w:trPr>
          <w:trHeight w:val="782"/>
        </w:trPr>
        <w:tc>
          <w:tcPr>
            <w:tcW w:w="291" w:type="pct"/>
            <w:vAlign w:val="center"/>
          </w:tcPr>
          <w:p w:rsidR="00225175" w:rsidRDefault="00B029BB" w:rsidP="003F5B57">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3F5B57">
              <w:rPr>
                <w:rFonts w:ascii="Times New Roman" w:eastAsia="Times New Roman" w:hAnsi="Times New Roman"/>
                <w:b/>
                <w:bCs/>
                <w:sz w:val="21"/>
                <w:szCs w:val="21"/>
                <w:lang w:eastAsia="ru-RU"/>
              </w:rPr>
              <w:t>4</w:t>
            </w:r>
          </w:p>
        </w:tc>
        <w:tc>
          <w:tcPr>
            <w:tcW w:w="1212" w:type="pct"/>
          </w:tcPr>
          <w:p w:rsidR="00225175" w:rsidRPr="008D5CEF"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r w:rsidRPr="00225175">
              <w:rPr>
                <w:rFonts w:ascii="Times New Roman" w:hAnsi="Times New Roman"/>
                <w:b/>
                <w:sz w:val="21"/>
                <w:szCs w:val="21"/>
              </w:rPr>
              <w:t>Право заказчика заключить договор с несколькими участниками закупки</w:t>
            </w:r>
          </w:p>
        </w:tc>
        <w:tc>
          <w:tcPr>
            <w:tcW w:w="3497" w:type="pct"/>
            <w:vAlign w:val="center"/>
          </w:tcPr>
          <w:p w:rsidR="00225175" w:rsidRPr="0042240E" w:rsidRDefault="00225175" w:rsidP="0042240E">
            <w:pPr>
              <w:widowControl w:val="0"/>
              <w:autoSpaceDE w:val="0"/>
              <w:autoSpaceDN w:val="0"/>
              <w:spacing w:after="0" w:line="240" w:lineRule="auto"/>
              <w:ind w:firstLine="1"/>
              <w:rPr>
                <w:rFonts w:ascii="Times New Roman" w:hAnsi="Times New Roman"/>
                <w:sz w:val="21"/>
                <w:szCs w:val="21"/>
              </w:rPr>
            </w:pPr>
            <w:r w:rsidRPr="00225175">
              <w:rPr>
                <w:rFonts w:ascii="Times New Roman" w:hAnsi="Times New Roman"/>
                <w:sz w:val="21"/>
                <w:szCs w:val="21"/>
              </w:rPr>
              <w:t>Не предусмотрено</w:t>
            </w:r>
          </w:p>
        </w:tc>
      </w:tr>
      <w:tr w:rsidR="00225175" w:rsidRPr="00990BA3" w:rsidTr="004941C5">
        <w:tblPrEx>
          <w:tblLook w:val="04A0"/>
        </w:tblPrEx>
        <w:trPr>
          <w:trHeight w:val="782"/>
        </w:trPr>
        <w:tc>
          <w:tcPr>
            <w:tcW w:w="291" w:type="pct"/>
            <w:vAlign w:val="center"/>
          </w:tcPr>
          <w:p w:rsidR="00225175" w:rsidRDefault="00B029BB" w:rsidP="003F5B57">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3F5B57">
              <w:rPr>
                <w:rFonts w:ascii="Times New Roman" w:eastAsia="Times New Roman" w:hAnsi="Times New Roman"/>
                <w:b/>
                <w:bCs/>
                <w:sz w:val="21"/>
                <w:szCs w:val="21"/>
                <w:lang w:eastAsia="ru-RU"/>
              </w:rPr>
              <w:t>5</w:t>
            </w:r>
          </w:p>
        </w:tc>
        <w:tc>
          <w:tcPr>
            <w:tcW w:w="1212" w:type="pct"/>
          </w:tcPr>
          <w:p w:rsidR="00225175" w:rsidRPr="00225175"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bookmarkStart w:id="29" w:name="_Toc354408457"/>
            <w:r w:rsidRPr="00225175">
              <w:rPr>
                <w:rFonts w:ascii="Times New Roman" w:hAnsi="Times New Roman"/>
                <w:b/>
                <w:sz w:val="21"/>
                <w:szCs w:val="21"/>
              </w:rPr>
              <w:t>Сведения о возможности одностороннего отказа от исполнения обязательств, предусмотренных договором</w:t>
            </w:r>
            <w:bookmarkEnd w:id="29"/>
          </w:p>
        </w:tc>
        <w:tc>
          <w:tcPr>
            <w:tcW w:w="3497" w:type="pct"/>
            <w:vAlign w:val="center"/>
          </w:tcPr>
          <w:p w:rsidR="00225175" w:rsidRPr="006F7F58" w:rsidRDefault="00225175" w:rsidP="006F7F58">
            <w:pPr>
              <w:widowControl w:val="0"/>
              <w:autoSpaceDE w:val="0"/>
              <w:autoSpaceDN w:val="0"/>
              <w:spacing w:after="0" w:line="240" w:lineRule="auto"/>
              <w:ind w:firstLine="1"/>
              <w:rPr>
                <w:rFonts w:ascii="Times New Roman" w:hAnsi="Times New Roman"/>
                <w:sz w:val="21"/>
                <w:szCs w:val="21"/>
              </w:rPr>
            </w:pPr>
            <w:r w:rsidRPr="00584769">
              <w:rPr>
                <w:rFonts w:ascii="Times New Roman" w:hAnsi="Times New Roman"/>
                <w:sz w:val="21"/>
                <w:szCs w:val="21"/>
              </w:rPr>
              <w:t xml:space="preserve">Односторонний отказ от исполнения договора возможен в порядке, установленном в </w:t>
            </w:r>
            <w:r w:rsidR="006F7F58" w:rsidRPr="00291AA2">
              <w:rPr>
                <w:rFonts w:ascii="Times New Roman" w:hAnsi="Times New Roman"/>
                <w:sz w:val="21"/>
                <w:szCs w:val="21"/>
              </w:rPr>
              <w:t xml:space="preserve">Части </w:t>
            </w:r>
            <w:r w:rsidR="006F7F58" w:rsidRPr="00291AA2">
              <w:rPr>
                <w:rFonts w:ascii="Times New Roman" w:hAnsi="Times New Roman"/>
                <w:sz w:val="21"/>
                <w:szCs w:val="21"/>
                <w:lang w:val="en-US"/>
              </w:rPr>
              <w:t>V</w:t>
            </w:r>
            <w:r w:rsidR="00D24687" w:rsidRPr="00291AA2">
              <w:rPr>
                <w:rFonts w:ascii="Times New Roman" w:hAnsi="Times New Roman"/>
                <w:sz w:val="21"/>
                <w:szCs w:val="21"/>
                <w:lang w:val="en-US"/>
              </w:rPr>
              <w:t>I</w:t>
            </w:r>
            <w:r w:rsidR="006F7F58" w:rsidRPr="00291AA2">
              <w:rPr>
                <w:rFonts w:ascii="Times New Roman" w:hAnsi="Times New Roman"/>
                <w:sz w:val="21"/>
                <w:szCs w:val="21"/>
              </w:rPr>
              <w:t xml:space="preserve"> «Проект договора» документации</w:t>
            </w:r>
            <w:r w:rsidR="006F7F58" w:rsidRPr="00584769">
              <w:rPr>
                <w:rFonts w:ascii="Times New Roman" w:hAnsi="Times New Roman"/>
                <w:sz w:val="21"/>
                <w:szCs w:val="21"/>
              </w:rPr>
              <w:t>.</w:t>
            </w:r>
          </w:p>
        </w:tc>
      </w:tr>
    </w:tbl>
    <w:p w:rsidR="00D348AC" w:rsidRDefault="00D348AC" w:rsidP="0042154D">
      <w:pPr>
        <w:spacing w:after="0" w:line="240" w:lineRule="auto"/>
        <w:jc w:val="center"/>
        <w:rPr>
          <w:rFonts w:ascii="Times New Roman" w:eastAsia="Times New Roman" w:hAnsi="Times New Roman"/>
          <w:b/>
          <w:sz w:val="24"/>
          <w:szCs w:val="24"/>
        </w:rPr>
      </w:pPr>
    </w:p>
    <w:p w:rsidR="0042154D" w:rsidRDefault="001C225B" w:rsidP="001C225B">
      <w:pPr>
        <w:keepNext/>
        <w:keepLines/>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ЧАСТЬ</w:t>
      </w:r>
      <w:r w:rsidR="0042154D" w:rsidRPr="006A22D0">
        <w:rPr>
          <w:rFonts w:ascii="Times New Roman" w:eastAsia="Times New Roman" w:hAnsi="Times New Roman"/>
          <w:b/>
          <w:sz w:val="24"/>
          <w:szCs w:val="24"/>
        </w:rPr>
        <w:t xml:space="preserve"> </w:t>
      </w:r>
      <w:r w:rsidR="0042154D" w:rsidRPr="006A22D0">
        <w:rPr>
          <w:rFonts w:ascii="Times New Roman" w:eastAsia="Times New Roman" w:hAnsi="Times New Roman"/>
          <w:b/>
          <w:sz w:val="24"/>
          <w:szCs w:val="24"/>
          <w:lang w:val="en-US"/>
        </w:rPr>
        <w:t>III</w:t>
      </w:r>
      <w:r w:rsidR="0042154D" w:rsidRPr="006A22D0">
        <w:rPr>
          <w:rFonts w:ascii="Times New Roman" w:eastAsia="Times New Roman" w:hAnsi="Times New Roman"/>
          <w:b/>
          <w:sz w:val="24"/>
          <w:szCs w:val="24"/>
        </w:rPr>
        <w:t>. ТЕХНИЧЕСКОЕ ЗАДАНИЕ</w:t>
      </w:r>
    </w:p>
    <w:p w:rsidR="00F841B7" w:rsidRDefault="004167BF" w:rsidP="00F841B7">
      <w:pPr>
        <w:keepNext/>
        <w:widowControl w:val="0"/>
        <w:numPr>
          <w:ilvl w:val="0"/>
          <w:numId w:val="16"/>
        </w:numPr>
        <w:pBdr>
          <w:top w:val="nil"/>
          <w:left w:val="nil"/>
          <w:bottom w:val="nil"/>
          <w:right w:val="nil"/>
        </w:pBdr>
        <w:suppressAutoHyphens/>
        <w:spacing w:after="0" w:line="240" w:lineRule="auto"/>
        <w:textAlignment w:val="baseline"/>
        <w:rPr>
          <w:rFonts w:ascii="Times New Roman" w:eastAsia="Times New Roman" w:hAnsi="Times New Roman"/>
          <w:b/>
          <w:u w:val="single"/>
          <w:lang w:eastAsia="ru-RU"/>
        </w:rPr>
      </w:pPr>
      <w:r>
        <w:rPr>
          <w:rFonts w:ascii="Times New Roman" w:eastAsia="Times New Roman" w:hAnsi="Times New Roman"/>
          <w:b/>
          <w:u w:val="single"/>
          <w:lang w:eastAsia="ru-RU"/>
        </w:rPr>
        <w:t>Т</w:t>
      </w:r>
      <w:r w:rsidR="00F841B7" w:rsidRPr="00F841B7">
        <w:rPr>
          <w:rFonts w:ascii="Times New Roman" w:eastAsia="Times New Roman" w:hAnsi="Times New Roman"/>
          <w:b/>
          <w:u w:val="single"/>
          <w:lang w:eastAsia="ru-RU"/>
        </w:rPr>
        <w:t>ехнические характеристики продукции</w:t>
      </w:r>
    </w:p>
    <w:p w:rsidR="004167BF" w:rsidRPr="00F841B7" w:rsidRDefault="004167BF" w:rsidP="004167BF">
      <w:pPr>
        <w:keepNext/>
        <w:widowControl w:val="0"/>
        <w:pBdr>
          <w:top w:val="nil"/>
          <w:left w:val="nil"/>
          <w:bottom w:val="nil"/>
          <w:right w:val="nil"/>
        </w:pBdr>
        <w:suppressAutoHyphens/>
        <w:spacing w:after="0" w:line="240" w:lineRule="auto"/>
        <w:ind w:left="720"/>
        <w:textAlignment w:val="baseline"/>
        <w:rPr>
          <w:rFonts w:ascii="Times New Roman" w:eastAsia="Times New Roman" w:hAnsi="Times New Roman"/>
          <w:b/>
          <w:u w:val="single"/>
          <w:lang w:eastAsia="ru-RU"/>
        </w:rPr>
      </w:pPr>
    </w:p>
    <w:tbl>
      <w:tblPr>
        <w:tblW w:w="0" w:type="auto"/>
        <w:jc w:val="center"/>
        <w:tblInd w:w="-189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tblPr>
      <w:tblGrid>
        <w:gridCol w:w="674"/>
        <w:gridCol w:w="3352"/>
        <w:gridCol w:w="897"/>
        <w:gridCol w:w="5204"/>
      </w:tblGrid>
      <w:tr w:rsidR="00F841B7" w:rsidRPr="00F841B7" w:rsidTr="004167BF">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841B7" w:rsidRPr="00F841B7" w:rsidRDefault="00F841B7" w:rsidP="004167BF">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sidRPr="00F841B7">
              <w:rPr>
                <w:rFonts w:ascii="Times New Roman" w:eastAsia="Times New Roman" w:hAnsi="Times New Roman"/>
                <w:lang w:eastAsia="ru-RU"/>
              </w:rPr>
              <w:t>№№</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F841B7">
              <w:rPr>
                <w:rFonts w:ascii="Times New Roman" w:eastAsia="Times New Roman" w:hAnsi="Times New Roman"/>
                <w:lang w:eastAsia="ru-RU"/>
              </w:rPr>
              <w:t>Наименование показателя</w:t>
            </w:r>
          </w:p>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p>
        </w:tc>
        <w:tc>
          <w:tcPr>
            <w:tcW w:w="8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F841B7">
              <w:rPr>
                <w:rFonts w:ascii="Times New Roman" w:eastAsia="Times New Roman" w:hAnsi="Times New Roman"/>
                <w:lang w:eastAsia="ru-RU"/>
              </w:rPr>
              <w:t>Ед. изм.</w:t>
            </w:r>
          </w:p>
        </w:tc>
        <w:tc>
          <w:tcPr>
            <w:tcW w:w="52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F841B7">
              <w:rPr>
                <w:rFonts w:ascii="Times New Roman" w:eastAsia="Times New Roman" w:hAnsi="Times New Roman"/>
                <w:lang w:eastAsia="ru-RU"/>
              </w:rPr>
              <w:t>Норма</w:t>
            </w:r>
          </w:p>
        </w:tc>
      </w:tr>
      <w:tr w:rsidR="00F841B7" w:rsidRPr="00F841B7" w:rsidTr="004167BF">
        <w:trPr>
          <w:cantSplit/>
          <w:trHeight w:val="600"/>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841B7" w:rsidRPr="00F841B7" w:rsidRDefault="004167BF" w:rsidP="004167BF">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Pr>
                <w:rFonts w:ascii="Times New Roman" w:eastAsia="Times New Roman" w:hAnsi="Times New Roman"/>
                <w:lang w:eastAsia="ru-RU"/>
              </w:rPr>
              <w:t>1</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sidRPr="00F841B7">
              <w:rPr>
                <w:rFonts w:ascii="Times New Roman" w:eastAsia="Times New Roman" w:hAnsi="Times New Roman"/>
                <w:lang w:eastAsia="ru-RU"/>
              </w:rPr>
              <w:t>Марка</w:t>
            </w:r>
          </w:p>
        </w:tc>
        <w:tc>
          <w:tcPr>
            <w:tcW w:w="8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F841B7">
              <w:rPr>
                <w:rFonts w:ascii="Times New Roman" w:eastAsia="Times New Roman" w:hAnsi="Times New Roman"/>
                <w:lang w:eastAsia="ru-RU"/>
              </w:rPr>
              <w:t>-</w:t>
            </w:r>
          </w:p>
        </w:tc>
        <w:tc>
          <w:tcPr>
            <w:tcW w:w="52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237CBB" w:rsidP="00237CBB">
            <w:pPr>
              <w:keepNext/>
              <w:widowControl w:val="0"/>
              <w:pBdr>
                <w:top w:val="nil"/>
                <w:left w:val="nil"/>
                <w:bottom w:val="nil"/>
                <w:right w:val="nil"/>
              </w:pBdr>
              <w:suppressAutoHyphens/>
              <w:spacing w:after="0" w:line="240" w:lineRule="auto"/>
              <w:textAlignment w:val="baseline"/>
              <w:rPr>
                <w:rFonts w:ascii="Times New Roman" w:hAnsi="Times New Roman"/>
              </w:rPr>
            </w:pPr>
            <w:r w:rsidRPr="00F841B7">
              <w:rPr>
                <w:rFonts w:ascii="Times New Roman" w:hAnsi="Times New Roman"/>
              </w:rPr>
              <w:t>Ультрафлок К-370</w:t>
            </w:r>
            <w:r>
              <w:rPr>
                <w:rFonts w:ascii="Times New Roman" w:hAnsi="Times New Roman"/>
              </w:rPr>
              <w:t xml:space="preserve">, </w:t>
            </w:r>
            <w:r w:rsidR="00F841B7" w:rsidRPr="00F841B7">
              <w:rPr>
                <w:rFonts w:ascii="Times New Roman" w:hAnsi="Times New Roman"/>
                <w:lang w:val="en-US"/>
              </w:rPr>
              <w:t>ZETAG</w:t>
            </w:r>
            <w:r w:rsidR="00F841B7" w:rsidRPr="00F841B7">
              <w:rPr>
                <w:rFonts w:ascii="Times New Roman" w:hAnsi="Times New Roman"/>
              </w:rPr>
              <w:t>® 7557  или эквивалент</w:t>
            </w:r>
          </w:p>
        </w:tc>
      </w:tr>
      <w:tr w:rsidR="00F841B7" w:rsidRPr="00F841B7" w:rsidTr="004167BF">
        <w:trPr>
          <w:cantSplit/>
          <w:trHeight w:val="633"/>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841B7" w:rsidRPr="00F841B7" w:rsidRDefault="004167BF" w:rsidP="004167BF">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Pr>
                <w:rFonts w:ascii="Times New Roman" w:eastAsia="Times New Roman" w:hAnsi="Times New Roman"/>
                <w:lang w:eastAsia="ru-RU"/>
              </w:rPr>
              <w:t>2</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Название</w:t>
            </w:r>
          </w:p>
        </w:tc>
        <w:tc>
          <w:tcPr>
            <w:tcW w:w="8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F841B7">
              <w:rPr>
                <w:rFonts w:ascii="Times New Roman" w:eastAsia="Times New Roman" w:hAnsi="Times New Roman"/>
                <w:lang w:eastAsia="ru-RU"/>
              </w:rPr>
              <w:t>-</w:t>
            </w:r>
          </w:p>
        </w:tc>
        <w:tc>
          <w:tcPr>
            <w:tcW w:w="52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Сополимер акриламида катионного типа</w:t>
            </w:r>
          </w:p>
        </w:tc>
      </w:tr>
      <w:tr w:rsidR="00F841B7" w:rsidRPr="00F841B7" w:rsidTr="004167BF">
        <w:trPr>
          <w:cantSplit/>
          <w:trHeight w:val="334"/>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841B7" w:rsidRPr="00F841B7" w:rsidRDefault="004167BF" w:rsidP="004167BF">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Pr>
                <w:rFonts w:ascii="Times New Roman" w:eastAsia="Times New Roman" w:hAnsi="Times New Roman"/>
                <w:lang w:eastAsia="ru-RU"/>
              </w:rPr>
              <w:t>3</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Количество</w:t>
            </w:r>
          </w:p>
        </w:tc>
        <w:tc>
          <w:tcPr>
            <w:tcW w:w="8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F841B7">
              <w:rPr>
                <w:rFonts w:ascii="Times New Roman" w:eastAsia="Times New Roman" w:hAnsi="Times New Roman"/>
                <w:lang w:eastAsia="ru-RU"/>
              </w:rPr>
              <w:t>кг</w:t>
            </w:r>
          </w:p>
        </w:tc>
        <w:tc>
          <w:tcPr>
            <w:tcW w:w="52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24 000</w:t>
            </w:r>
          </w:p>
        </w:tc>
      </w:tr>
      <w:tr w:rsidR="00F841B7" w:rsidRPr="00F841B7" w:rsidTr="004167BF">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841B7" w:rsidRPr="00F841B7" w:rsidRDefault="004167BF" w:rsidP="004167BF">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Pr>
                <w:rFonts w:ascii="Times New Roman" w:eastAsia="Times New Roman" w:hAnsi="Times New Roman"/>
                <w:lang w:eastAsia="ru-RU"/>
              </w:rPr>
              <w:t>4</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Применение</w:t>
            </w:r>
          </w:p>
        </w:tc>
        <w:tc>
          <w:tcPr>
            <w:tcW w:w="8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F841B7">
              <w:rPr>
                <w:rFonts w:ascii="Times New Roman" w:eastAsia="Times New Roman" w:hAnsi="Times New Roman"/>
                <w:lang w:eastAsia="ru-RU"/>
              </w:rPr>
              <w:t>-</w:t>
            </w:r>
          </w:p>
        </w:tc>
        <w:tc>
          <w:tcPr>
            <w:tcW w:w="52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textAlignment w:val="baseline"/>
              <w:rPr>
                <w:rFonts w:ascii="Times New Roman" w:hAnsi="Times New Roman"/>
              </w:rPr>
            </w:pPr>
            <w:r w:rsidRPr="00F841B7">
              <w:rPr>
                <w:rFonts w:ascii="Times New Roman" w:hAnsi="Times New Roman"/>
              </w:rPr>
              <w:t xml:space="preserve"> В качестве флокулянтов для очистки оборотных и сточных вод, обезвоживания осадка сточных вод в коммунальном хозяйстве.</w:t>
            </w:r>
          </w:p>
        </w:tc>
      </w:tr>
      <w:tr w:rsidR="00F841B7" w:rsidRPr="00F841B7" w:rsidTr="004167BF">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841B7" w:rsidRPr="00F841B7" w:rsidRDefault="004167BF" w:rsidP="004167BF">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Pr>
                <w:rFonts w:ascii="Times New Roman" w:eastAsia="Times New Roman" w:hAnsi="Times New Roman"/>
                <w:lang w:eastAsia="ru-RU"/>
              </w:rPr>
              <w:t>5</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Характер заряда</w:t>
            </w:r>
          </w:p>
        </w:tc>
        <w:tc>
          <w:tcPr>
            <w:tcW w:w="8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w:t>
            </w:r>
          </w:p>
        </w:tc>
        <w:tc>
          <w:tcPr>
            <w:tcW w:w="52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катионный</w:t>
            </w:r>
          </w:p>
        </w:tc>
      </w:tr>
      <w:tr w:rsidR="00F841B7" w:rsidRPr="00F841B7" w:rsidTr="004167BF">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841B7" w:rsidRPr="00F841B7" w:rsidRDefault="004167BF" w:rsidP="004167BF">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Pr>
                <w:rFonts w:ascii="Times New Roman" w:eastAsia="Times New Roman" w:hAnsi="Times New Roman"/>
                <w:lang w:eastAsia="ru-RU"/>
              </w:rPr>
              <w:t>6</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Плотность заряда</w:t>
            </w:r>
          </w:p>
        </w:tc>
        <w:tc>
          <w:tcPr>
            <w:tcW w:w="8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w:t>
            </w:r>
          </w:p>
        </w:tc>
        <w:tc>
          <w:tcPr>
            <w:tcW w:w="52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высокая</w:t>
            </w:r>
          </w:p>
        </w:tc>
      </w:tr>
      <w:tr w:rsidR="00F841B7" w:rsidRPr="00F841B7" w:rsidTr="004167BF">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841B7" w:rsidRPr="00F841B7" w:rsidRDefault="004167BF" w:rsidP="004167BF">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Pr>
                <w:rFonts w:ascii="Times New Roman" w:eastAsia="Times New Roman" w:hAnsi="Times New Roman"/>
                <w:lang w:eastAsia="ru-RU"/>
              </w:rPr>
              <w:t>7</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Молекулярная масса</w:t>
            </w:r>
          </w:p>
        </w:tc>
        <w:tc>
          <w:tcPr>
            <w:tcW w:w="8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w:t>
            </w:r>
          </w:p>
        </w:tc>
        <w:tc>
          <w:tcPr>
            <w:tcW w:w="52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очень высокая</w:t>
            </w:r>
          </w:p>
        </w:tc>
      </w:tr>
      <w:tr w:rsidR="00F841B7" w:rsidRPr="00F841B7" w:rsidTr="004167BF">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841B7" w:rsidRPr="00F841B7" w:rsidRDefault="004167BF" w:rsidP="004167BF">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Pr>
                <w:rFonts w:ascii="Times New Roman" w:eastAsia="Times New Roman" w:hAnsi="Times New Roman"/>
                <w:lang w:eastAsia="ru-RU"/>
              </w:rPr>
              <w:t>8</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Внешний вид</w:t>
            </w:r>
          </w:p>
        </w:tc>
        <w:tc>
          <w:tcPr>
            <w:tcW w:w="8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w:t>
            </w:r>
          </w:p>
        </w:tc>
        <w:tc>
          <w:tcPr>
            <w:tcW w:w="52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белый порошок мелкобисерный</w:t>
            </w:r>
          </w:p>
        </w:tc>
      </w:tr>
      <w:tr w:rsidR="00F841B7" w:rsidRPr="00F841B7" w:rsidTr="004167BF">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841B7" w:rsidRPr="00F841B7" w:rsidRDefault="004167BF" w:rsidP="004167BF">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Pr>
                <w:rFonts w:ascii="Times New Roman" w:eastAsia="Times New Roman" w:hAnsi="Times New Roman"/>
                <w:lang w:eastAsia="ru-RU"/>
              </w:rPr>
              <w:t>9</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Гранулометрический состав:</w:t>
            </w:r>
          </w:p>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 частиц размером &gt; 10 mesh (2мм)</w:t>
            </w:r>
            <w:r w:rsidRPr="00F841B7">
              <w:rPr>
                <w:rFonts w:ascii="Times New Roman" w:hAnsi="Times New Roman"/>
              </w:rPr>
              <w:tab/>
            </w:r>
            <w:r w:rsidRPr="00F841B7">
              <w:rPr>
                <w:rFonts w:ascii="Times New Roman" w:hAnsi="Times New Roman"/>
              </w:rPr>
              <w:tab/>
            </w:r>
            <w:r w:rsidRPr="00F841B7">
              <w:rPr>
                <w:rFonts w:ascii="Times New Roman" w:hAnsi="Times New Roman"/>
              </w:rPr>
              <w:tab/>
            </w:r>
            <w:r w:rsidRPr="00F841B7">
              <w:rPr>
                <w:rFonts w:ascii="Times New Roman" w:hAnsi="Times New Roman"/>
              </w:rPr>
              <w:tab/>
            </w:r>
          </w:p>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 частиц размером &lt; 100 mesh (0,15мм)</w:t>
            </w:r>
          </w:p>
        </w:tc>
        <w:tc>
          <w:tcPr>
            <w:tcW w:w="8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w:t>
            </w:r>
          </w:p>
        </w:tc>
        <w:tc>
          <w:tcPr>
            <w:tcW w:w="52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менее 1,0</w:t>
            </w:r>
          </w:p>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менее 1,0</w:t>
            </w:r>
          </w:p>
        </w:tc>
      </w:tr>
      <w:tr w:rsidR="00F841B7" w:rsidRPr="00F841B7" w:rsidTr="004167BF">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841B7" w:rsidRPr="00F841B7" w:rsidRDefault="004167BF" w:rsidP="004167BF">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Pr>
                <w:rFonts w:ascii="Times New Roman" w:eastAsia="Times New Roman" w:hAnsi="Times New Roman"/>
                <w:lang w:eastAsia="ru-RU"/>
              </w:rPr>
              <w:t>10</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Насыпная плотность, г/см3</w:t>
            </w:r>
          </w:p>
        </w:tc>
        <w:tc>
          <w:tcPr>
            <w:tcW w:w="8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w:t>
            </w:r>
          </w:p>
        </w:tc>
        <w:tc>
          <w:tcPr>
            <w:tcW w:w="52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0,75-0,80</w:t>
            </w:r>
          </w:p>
        </w:tc>
      </w:tr>
      <w:tr w:rsidR="00F841B7" w:rsidRPr="00F841B7" w:rsidTr="004167BF">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841B7" w:rsidRPr="00F841B7" w:rsidRDefault="004167BF" w:rsidP="004167BF">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Pr>
                <w:rFonts w:ascii="Times New Roman" w:eastAsia="Times New Roman" w:hAnsi="Times New Roman"/>
                <w:lang w:eastAsia="ru-RU"/>
              </w:rPr>
              <w:t>11</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Примерная вязкость по БРУКФИЛДУ, Спз</w:t>
            </w:r>
          </w:p>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 при концентрации 5,0 г/л</w:t>
            </w:r>
          </w:p>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 при концентрации 2,5 г/л</w:t>
            </w:r>
          </w:p>
        </w:tc>
        <w:tc>
          <w:tcPr>
            <w:tcW w:w="8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w:t>
            </w:r>
          </w:p>
        </w:tc>
        <w:tc>
          <w:tcPr>
            <w:tcW w:w="52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1100 - 1120</w:t>
            </w:r>
          </w:p>
          <w:p w:rsidR="00F841B7" w:rsidRPr="00F841B7" w:rsidRDefault="00F841B7" w:rsidP="004167BF">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 xml:space="preserve">  450 -   500</w:t>
            </w:r>
          </w:p>
        </w:tc>
      </w:tr>
      <w:tr w:rsidR="00F841B7" w:rsidRPr="00F841B7" w:rsidTr="004167BF">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841B7" w:rsidRPr="00F841B7" w:rsidRDefault="004167BF" w:rsidP="004167BF">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Pr>
                <w:rFonts w:ascii="Times New Roman" w:eastAsia="Times New Roman" w:hAnsi="Times New Roman"/>
                <w:lang w:eastAsia="ru-RU"/>
              </w:rPr>
              <w:t>12</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ВРЕМЯ РАСТВОРЕНИЯ В ДИСТИЛИРОВАННОЙ ВОДЕ</w:t>
            </w:r>
          </w:p>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ПРИ КОНЦЕНТРАЦИИ 5 г/л, ТЕМПЕРАТУРЕ 25ºС</w:t>
            </w:r>
          </w:p>
        </w:tc>
        <w:tc>
          <w:tcPr>
            <w:tcW w:w="8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Мин.</w:t>
            </w:r>
          </w:p>
        </w:tc>
        <w:tc>
          <w:tcPr>
            <w:tcW w:w="52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Не более 60</w:t>
            </w:r>
          </w:p>
        </w:tc>
      </w:tr>
      <w:tr w:rsidR="00F841B7" w:rsidRPr="00F841B7" w:rsidTr="004167BF">
        <w:trPr>
          <w:cantSplit/>
          <w:trHeight w:val="1316"/>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841B7" w:rsidRPr="00F841B7" w:rsidRDefault="004167BF" w:rsidP="004167BF">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Pr>
                <w:rFonts w:ascii="Times New Roman" w:eastAsia="Times New Roman" w:hAnsi="Times New Roman"/>
                <w:lang w:eastAsia="ru-RU"/>
              </w:rPr>
              <w:t>13</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Требования к гарантии</w:t>
            </w:r>
          </w:p>
        </w:tc>
        <w:tc>
          <w:tcPr>
            <w:tcW w:w="8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w:t>
            </w:r>
          </w:p>
        </w:tc>
        <w:tc>
          <w:tcPr>
            <w:tcW w:w="52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4167BF">
            <w:pPr>
              <w:keepNext/>
              <w:widowControl w:val="0"/>
              <w:pBdr>
                <w:top w:val="nil"/>
                <w:left w:val="nil"/>
                <w:bottom w:val="nil"/>
                <w:right w:val="nil"/>
              </w:pBdr>
              <w:suppressAutoHyphens/>
              <w:spacing w:after="0" w:line="240" w:lineRule="auto"/>
              <w:jc w:val="both"/>
              <w:textAlignment w:val="baseline"/>
              <w:rPr>
                <w:rFonts w:ascii="Times New Roman" w:hAnsi="Times New Roman"/>
                <w:color w:val="000000"/>
              </w:rPr>
            </w:pPr>
            <w:r w:rsidRPr="00F841B7">
              <w:rPr>
                <w:rFonts w:ascii="Times New Roman" w:hAnsi="Times New Roman"/>
              </w:rPr>
              <w:t>При поставке товара требуется предоставить гарантию производителя на срок его годности для использования. Г</w:t>
            </w:r>
            <w:r w:rsidRPr="00F841B7">
              <w:rPr>
                <w:rFonts w:ascii="Times New Roman" w:hAnsi="Times New Roman"/>
                <w:color w:val="000000"/>
              </w:rPr>
              <w:t>арантийный срок должен быть не менее 1-го года   с момента передачи Поставщиком товара Заказчику.</w:t>
            </w:r>
          </w:p>
        </w:tc>
      </w:tr>
      <w:tr w:rsidR="00F841B7" w:rsidRPr="00F841B7" w:rsidTr="004167BF">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841B7" w:rsidRPr="00F841B7" w:rsidRDefault="004167BF" w:rsidP="004167BF">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Pr>
                <w:rFonts w:ascii="Times New Roman" w:eastAsia="Times New Roman" w:hAnsi="Times New Roman"/>
                <w:lang w:eastAsia="ru-RU"/>
              </w:rPr>
              <w:t>14</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Упаковка</w:t>
            </w:r>
          </w:p>
        </w:tc>
        <w:tc>
          <w:tcPr>
            <w:tcW w:w="89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F841B7">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F841B7">
              <w:rPr>
                <w:rFonts w:ascii="Times New Roman" w:hAnsi="Times New Roman"/>
              </w:rPr>
              <w:t>-</w:t>
            </w:r>
          </w:p>
        </w:tc>
        <w:tc>
          <w:tcPr>
            <w:tcW w:w="520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841B7" w:rsidRPr="00F841B7" w:rsidRDefault="00F841B7" w:rsidP="004167BF">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F841B7">
              <w:rPr>
                <w:rFonts w:ascii="Times New Roman" w:hAnsi="Times New Roman"/>
              </w:rPr>
              <w:t>Многослойные полиэтиленовые мешки весом 25 кг заводской упаковки и каждый мешок должен иметь маркировку, нанесенную на полиэтиленовую наклейку с названием продукции, штрих кодом фирмы производителя, адресом завода производителя, артикулом материала и уникальным номером лота, который присваивается заводом производителем. Мешки с флокулянтом поставляются упакованными в европалет.  Поставка продукции в мешках валом не допускается.</w:t>
            </w:r>
          </w:p>
        </w:tc>
      </w:tr>
    </w:tbl>
    <w:p w:rsidR="00F841B7" w:rsidRPr="00F841B7" w:rsidRDefault="00F841B7" w:rsidP="007F0C1F">
      <w:pPr>
        <w:keepNext/>
        <w:widowControl w:val="0"/>
        <w:numPr>
          <w:ilvl w:val="0"/>
          <w:numId w:val="16"/>
        </w:numPr>
        <w:pBdr>
          <w:top w:val="nil"/>
          <w:left w:val="nil"/>
          <w:bottom w:val="nil"/>
          <w:right w:val="nil"/>
        </w:pBdr>
        <w:suppressAutoHyphens/>
        <w:spacing w:after="0" w:line="240" w:lineRule="auto"/>
        <w:ind w:left="0" w:firstLine="0"/>
        <w:textAlignment w:val="baseline"/>
        <w:rPr>
          <w:rFonts w:ascii="Times New Roman" w:hAnsi="Times New Roman"/>
          <w:b/>
          <w:u w:val="single"/>
        </w:rPr>
      </w:pPr>
      <w:r w:rsidRPr="00F841B7">
        <w:rPr>
          <w:rFonts w:ascii="Times New Roman" w:hAnsi="Times New Roman"/>
          <w:b/>
          <w:u w:val="single"/>
        </w:rPr>
        <w:t>Требования к поставляемому Товару:</w:t>
      </w:r>
    </w:p>
    <w:p w:rsidR="00F841B7" w:rsidRPr="00F841B7" w:rsidRDefault="00F841B7" w:rsidP="007F0C1F">
      <w:pPr>
        <w:keepNext/>
        <w:widowControl w:val="0"/>
        <w:numPr>
          <w:ilvl w:val="1"/>
          <w:numId w:val="16"/>
        </w:numPr>
        <w:pBdr>
          <w:top w:val="nil"/>
          <w:left w:val="nil"/>
          <w:bottom w:val="nil"/>
          <w:right w:val="nil"/>
        </w:pBdr>
        <w:suppressAutoHyphens/>
        <w:spacing w:after="0" w:line="240" w:lineRule="auto"/>
        <w:ind w:left="0" w:right="-1" w:firstLine="567"/>
        <w:jc w:val="both"/>
        <w:textAlignment w:val="baseline"/>
        <w:rPr>
          <w:rFonts w:ascii="Times New Roman" w:hAnsi="Times New Roman"/>
        </w:rPr>
      </w:pPr>
      <w:r w:rsidRPr="00F841B7">
        <w:rPr>
          <w:rFonts w:ascii="Times New Roman" w:hAnsi="Times New Roman"/>
        </w:rPr>
        <w:t>Поставляемый Товар должен быть новым (товар, который не был в употреблении, не были восстановлены потребительские свойства), дата производства Товара должна быть не более 6 мес. от момента отгрузки Товара Заказчику.</w:t>
      </w:r>
    </w:p>
    <w:p w:rsidR="00F841B7" w:rsidRPr="00F841B7" w:rsidRDefault="00F841B7" w:rsidP="007F0C1F">
      <w:pPr>
        <w:keepNext/>
        <w:widowControl w:val="0"/>
        <w:numPr>
          <w:ilvl w:val="1"/>
          <w:numId w:val="17"/>
        </w:numPr>
        <w:pBdr>
          <w:top w:val="nil"/>
          <w:left w:val="nil"/>
          <w:bottom w:val="nil"/>
          <w:right w:val="nil"/>
        </w:pBdr>
        <w:suppressAutoHyphens/>
        <w:spacing w:after="0" w:line="240" w:lineRule="auto"/>
        <w:ind w:left="0" w:firstLine="567"/>
        <w:jc w:val="both"/>
        <w:textAlignment w:val="baseline"/>
        <w:rPr>
          <w:rFonts w:ascii="Times New Roman" w:hAnsi="Times New Roman"/>
        </w:rPr>
      </w:pPr>
      <w:r w:rsidRPr="00F841B7">
        <w:rPr>
          <w:rFonts w:ascii="Times New Roman" w:hAnsi="Times New Roman"/>
        </w:rPr>
        <w:t>При нормальных условиях хранения в пределах 5-25˚С, продукт должен сохранять стабильность в течение 24 месяцев.</w:t>
      </w:r>
    </w:p>
    <w:p w:rsidR="00F841B7" w:rsidRPr="00F841B7" w:rsidRDefault="00F841B7" w:rsidP="007F0C1F">
      <w:pPr>
        <w:keepNext/>
        <w:widowControl w:val="0"/>
        <w:numPr>
          <w:ilvl w:val="1"/>
          <w:numId w:val="18"/>
        </w:numPr>
        <w:pBdr>
          <w:top w:val="nil"/>
          <w:left w:val="nil"/>
          <w:bottom w:val="nil"/>
          <w:right w:val="nil"/>
        </w:pBdr>
        <w:shd w:val="clear" w:color="auto" w:fill="FFFFFF"/>
        <w:suppressAutoHyphens/>
        <w:spacing w:after="0" w:line="240" w:lineRule="auto"/>
        <w:ind w:left="0" w:firstLine="567"/>
        <w:jc w:val="both"/>
        <w:textAlignment w:val="baseline"/>
        <w:rPr>
          <w:rFonts w:ascii="Times New Roman" w:hAnsi="Times New Roman"/>
        </w:rPr>
      </w:pPr>
      <w:r w:rsidRPr="00F841B7">
        <w:rPr>
          <w:rFonts w:ascii="Times New Roman" w:hAnsi="Times New Roman"/>
        </w:rPr>
        <w:t>Товар должен соответствовать требованиям: «Единые санитарно-эпидемиологические и гигиенические требования к товарам, подлежащих санитарно-эпидемиологическому надзору (контролю)» (Решение от 28 мая 2010 г. № 299, «О применении санитарных мер в Таможенном Союзе»), глава II раздел 3: «Требования к материалам, реагентам, оборудованию, используемым для водоочистки и водоподготовки».</w:t>
      </w:r>
    </w:p>
    <w:p w:rsidR="00F841B7" w:rsidRPr="00F841B7" w:rsidRDefault="00F841B7" w:rsidP="007F0C1F">
      <w:pPr>
        <w:keepNext/>
        <w:widowControl w:val="0"/>
        <w:numPr>
          <w:ilvl w:val="1"/>
          <w:numId w:val="18"/>
        </w:numPr>
        <w:pBdr>
          <w:top w:val="nil"/>
          <w:left w:val="nil"/>
          <w:bottom w:val="nil"/>
          <w:right w:val="nil"/>
        </w:pBdr>
        <w:shd w:val="clear" w:color="auto" w:fill="FFFFFF"/>
        <w:suppressAutoHyphens/>
        <w:spacing w:after="0" w:line="240" w:lineRule="auto"/>
        <w:ind w:left="0" w:firstLine="567"/>
        <w:jc w:val="both"/>
        <w:textAlignment w:val="baseline"/>
        <w:rPr>
          <w:rFonts w:ascii="Times New Roman" w:hAnsi="Times New Roman"/>
        </w:rPr>
      </w:pPr>
      <w:r w:rsidRPr="00F841B7">
        <w:rPr>
          <w:rFonts w:ascii="Times New Roman" w:hAnsi="Times New Roman"/>
        </w:rPr>
        <w:t>Товар должен соответствовать требованиям действующих ГОСТ, технических условий и других нормативов, действующих на территории РФ.</w:t>
      </w:r>
    </w:p>
    <w:p w:rsidR="00F841B7" w:rsidRPr="00F841B7" w:rsidRDefault="00F841B7" w:rsidP="007F0C1F">
      <w:pPr>
        <w:keepNext/>
        <w:widowControl w:val="0"/>
        <w:numPr>
          <w:ilvl w:val="1"/>
          <w:numId w:val="18"/>
        </w:numPr>
        <w:pBdr>
          <w:top w:val="nil"/>
          <w:left w:val="nil"/>
          <w:bottom w:val="nil"/>
          <w:right w:val="nil"/>
        </w:pBdr>
        <w:shd w:val="clear" w:color="auto" w:fill="FFFFFF"/>
        <w:suppressAutoHyphens/>
        <w:spacing w:after="0" w:line="240" w:lineRule="auto"/>
        <w:ind w:left="0" w:firstLine="567"/>
        <w:jc w:val="both"/>
        <w:textAlignment w:val="baseline"/>
        <w:rPr>
          <w:rFonts w:ascii="Times New Roman" w:hAnsi="Times New Roman"/>
          <w:bCs/>
        </w:rPr>
      </w:pPr>
      <w:r w:rsidRPr="00F841B7">
        <w:rPr>
          <w:rFonts w:ascii="Times New Roman" w:hAnsi="Times New Roman"/>
          <w:bCs/>
        </w:rPr>
        <w:t xml:space="preserve">Товар должен обеспечивать полное осаждение взвешенных веществ после механического обезвоживания, остающихся в фугатной воде (исключить всплытие взвешенных веществ на поверхность в илоуплотнителе).  </w:t>
      </w:r>
    </w:p>
    <w:p w:rsidR="00F841B7" w:rsidRPr="00F841B7" w:rsidRDefault="00F841B7" w:rsidP="007F0C1F">
      <w:pPr>
        <w:keepNext/>
        <w:widowControl w:val="0"/>
        <w:numPr>
          <w:ilvl w:val="1"/>
          <w:numId w:val="18"/>
        </w:numPr>
        <w:pBdr>
          <w:top w:val="nil"/>
          <w:left w:val="nil"/>
          <w:bottom w:val="nil"/>
          <w:right w:val="nil"/>
        </w:pBdr>
        <w:shd w:val="clear" w:color="auto" w:fill="FFFFFF"/>
        <w:suppressAutoHyphens/>
        <w:spacing w:after="0" w:line="240" w:lineRule="auto"/>
        <w:ind w:left="0" w:firstLine="567"/>
        <w:jc w:val="both"/>
        <w:textAlignment w:val="baseline"/>
        <w:rPr>
          <w:rFonts w:ascii="Times New Roman" w:hAnsi="Times New Roman"/>
          <w:bCs/>
        </w:rPr>
      </w:pPr>
      <w:r w:rsidRPr="00F841B7">
        <w:rPr>
          <w:rFonts w:ascii="Times New Roman" w:hAnsi="Times New Roman"/>
          <w:bCs/>
        </w:rPr>
        <w:t>Технические воды после цеха механического обезвоживания (фугат), не должны оказывать токсического воздействия на культуру микроорганизмов, осуществляющих биологическую очистку сточных вод. Данное условие должно быть подтверждено результатами лабораторных исследований.</w:t>
      </w:r>
    </w:p>
    <w:p w:rsidR="00F841B7" w:rsidRPr="00F841B7" w:rsidRDefault="00F841B7" w:rsidP="007F0C1F">
      <w:pPr>
        <w:keepNext/>
        <w:widowControl w:val="0"/>
        <w:numPr>
          <w:ilvl w:val="1"/>
          <w:numId w:val="18"/>
        </w:numPr>
        <w:pBdr>
          <w:top w:val="nil"/>
          <w:left w:val="nil"/>
          <w:bottom w:val="nil"/>
          <w:right w:val="nil"/>
        </w:pBdr>
        <w:shd w:val="clear" w:color="auto" w:fill="FFFFFF"/>
        <w:suppressAutoHyphens/>
        <w:spacing w:after="0" w:line="240" w:lineRule="auto"/>
        <w:ind w:left="0" w:firstLine="567"/>
        <w:jc w:val="both"/>
        <w:textAlignment w:val="baseline"/>
        <w:rPr>
          <w:rFonts w:ascii="Times New Roman" w:hAnsi="Times New Roman"/>
          <w:bCs/>
        </w:rPr>
      </w:pPr>
      <w:r w:rsidRPr="00F841B7">
        <w:rPr>
          <w:rFonts w:ascii="Times New Roman" w:hAnsi="Times New Roman"/>
          <w:bCs/>
        </w:rPr>
        <w:t>Цикл реакционной способности флокулянта должен быть полностью закончен непосредственно при контакте с осадком сточных вод. Техническая вода (фугат) в процессе утилизации (сбросе в голову очистных сооружений) должна быть категорически не реакционно способна, т.е. не должна осаждать взвешенные вещества сточной воды поступающие на очистные сооружения канализации.</w:t>
      </w:r>
    </w:p>
    <w:p w:rsidR="00F841B7" w:rsidRPr="00F841B7" w:rsidRDefault="00F841B7" w:rsidP="007F0C1F">
      <w:pPr>
        <w:keepNext/>
        <w:widowControl w:val="0"/>
        <w:numPr>
          <w:ilvl w:val="1"/>
          <w:numId w:val="18"/>
        </w:numPr>
        <w:pBdr>
          <w:top w:val="nil"/>
          <w:left w:val="nil"/>
          <w:bottom w:val="nil"/>
          <w:right w:val="nil"/>
        </w:pBdr>
        <w:shd w:val="clear" w:color="auto" w:fill="FFFFFF"/>
        <w:suppressAutoHyphens/>
        <w:spacing w:after="0" w:line="240" w:lineRule="auto"/>
        <w:ind w:left="0" w:firstLine="567"/>
        <w:jc w:val="both"/>
        <w:textAlignment w:val="baseline"/>
        <w:rPr>
          <w:rFonts w:ascii="Times New Roman" w:hAnsi="Times New Roman"/>
          <w:bCs/>
        </w:rPr>
      </w:pPr>
      <w:r w:rsidRPr="00F841B7">
        <w:rPr>
          <w:rFonts w:ascii="Times New Roman" w:hAnsi="Times New Roman"/>
          <w:bCs/>
        </w:rPr>
        <w:t>Если данные требования не выполняются поставщиком товара, Заказчик вправе расторгнуть в одностороннем порядке договор закупки (поставки) товара.</w:t>
      </w:r>
    </w:p>
    <w:p w:rsidR="00F841B7" w:rsidRDefault="00F841B7" w:rsidP="007F0C1F">
      <w:pPr>
        <w:keepNext/>
        <w:widowControl w:val="0"/>
        <w:pBdr>
          <w:top w:val="nil"/>
          <w:left w:val="nil"/>
          <w:bottom w:val="nil"/>
          <w:right w:val="nil"/>
        </w:pBdr>
        <w:shd w:val="clear" w:color="auto" w:fill="FFFFFF"/>
        <w:suppressAutoHyphens/>
        <w:spacing w:after="0" w:line="240" w:lineRule="auto"/>
        <w:ind w:firstLine="567"/>
        <w:jc w:val="both"/>
        <w:textAlignment w:val="baseline"/>
        <w:rPr>
          <w:rFonts w:ascii="Times New Roman" w:hAnsi="Times New Roman"/>
        </w:rPr>
      </w:pPr>
      <w:r w:rsidRPr="00F841B7">
        <w:rPr>
          <w:rFonts w:ascii="Times New Roman" w:hAnsi="Times New Roman"/>
          <w:b/>
        </w:rPr>
        <w:t>3.</w:t>
      </w:r>
      <w:r w:rsidR="00237CBB">
        <w:rPr>
          <w:rFonts w:ascii="Times New Roman" w:hAnsi="Times New Roman"/>
          <w:b/>
        </w:rPr>
        <w:tab/>
      </w:r>
      <w:r w:rsidRPr="00F841B7">
        <w:rPr>
          <w:rFonts w:ascii="Times New Roman" w:hAnsi="Times New Roman"/>
          <w:b/>
          <w:u w:val="single"/>
        </w:rPr>
        <w:t>Место поставки</w:t>
      </w:r>
      <w:r w:rsidRPr="00F841B7">
        <w:rPr>
          <w:rFonts w:ascii="Times New Roman" w:hAnsi="Times New Roman"/>
          <w:b/>
        </w:rPr>
        <w:t>:</w:t>
      </w:r>
      <w:r w:rsidRPr="00F841B7">
        <w:rPr>
          <w:rFonts w:ascii="Times New Roman" w:hAnsi="Times New Roman"/>
        </w:rPr>
        <w:t xml:space="preserve"> г. Йошкар-Ола, ул. Луначарского, д. 41 (Очистные сооружения канализации МУП «Водоканал»).</w:t>
      </w:r>
    </w:p>
    <w:p w:rsidR="00F3439A" w:rsidRPr="00F841B7" w:rsidRDefault="00F3439A" w:rsidP="007F0C1F">
      <w:pPr>
        <w:keepNext/>
        <w:widowControl w:val="0"/>
        <w:pBdr>
          <w:top w:val="nil"/>
          <w:left w:val="nil"/>
          <w:bottom w:val="nil"/>
          <w:right w:val="nil"/>
        </w:pBdr>
        <w:shd w:val="clear" w:color="auto" w:fill="FFFFFF"/>
        <w:suppressAutoHyphens/>
        <w:spacing w:after="0" w:line="240" w:lineRule="auto"/>
        <w:ind w:firstLine="567"/>
        <w:jc w:val="both"/>
        <w:textAlignment w:val="baseline"/>
        <w:rPr>
          <w:rFonts w:ascii="Times New Roman" w:hAnsi="Times New Roman"/>
        </w:rPr>
      </w:pPr>
      <w:r w:rsidRPr="00F3439A">
        <w:rPr>
          <w:rFonts w:ascii="Times New Roman" w:hAnsi="Times New Roman"/>
        </w:rPr>
        <w:t>Поставка товара, погрузочно-разгрузочные работы осуществляются силами и за счет Поставщика. Разгрузка товара на месте поставки возможна силами Заказчика при условии возможности вертикальной разгрузки (кран-балкой).</w:t>
      </w:r>
    </w:p>
    <w:p w:rsidR="00F841B7" w:rsidRPr="00F841B7" w:rsidRDefault="00F841B7" w:rsidP="007F0C1F">
      <w:pPr>
        <w:keepNext/>
        <w:widowControl w:val="0"/>
        <w:pBdr>
          <w:top w:val="nil"/>
          <w:left w:val="nil"/>
          <w:bottom w:val="nil"/>
          <w:right w:val="nil"/>
        </w:pBdr>
        <w:shd w:val="clear" w:color="auto" w:fill="FFFFFF"/>
        <w:suppressAutoHyphens/>
        <w:spacing w:after="0" w:line="240" w:lineRule="auto"/>
        <w:ind w:firstLine="567"/>
        <w:jc w:val="both"/>
        <w:textAlignment w:val="baseline"/>
        <w:rPr>
          <w:rFonts w:ascii="Times New Roman" w:hAnsi="Times New Roman"/>
        </w:rPr>
      </w:pPr>
      <w:r w:rsidRPr="00F841B7">
        <w:rPr>
          <w:rFonts w:ascii="Times New Roman" w:hAnsi="Times New Roman"/>
          <w:b/>
        </w:rPr>
        <w:t xml:space="preserve">4.          </w:t>
      </w:r>
      <w:r w:rsidRPr="00F841B7">
        <w:rPr>
          <w:rFonts w:ascii="Times New Roman" w:hAnsi="Times New Roman"/>
          <w:b/>
          <w:u w:val="single"/>
        </w:rPr>
        <w:t>Срок поставки товара</w:t>
      </w:r>
      <w:r w:rsidRPr="00F841B7">
        <w:rPr>
          <w:rFonts w:ascii="Times New Roman" w:hAnsi="Times New Roman"/>
          <w:b/>
        </w:rPr>
        <w:t xml:space="preserve">: </w:t>
      </w:r>
      <w:r w:rsidRPr="00F841B7">
        <w:rPr>
          <w:rFonts w:ascii="Times New Roman" w:hAnsi="Times New Roman"/>
        </w:rPr>
        <w:t xml:space="preserve">отдельными партиями по 2 000 кг с момента заключения договора. Товар поставляется </w:t>
      </w:r>
      <w:r w:rsidR="007F0C1F">
        <w:rPr>
          <w:rFonts w:ascii="Times New Roman" w:hAnsi="Times New Roman"/>
        </w:rPr>
        <w:t xml:space="preserve">1 раз в месяц, </w:t>
      </w:r>
      <w:r w:rsidRPr="00F841B7">
        <w:rPr>
          <w:rFonts w:ascii="Times New Roman" w:hAnsi="Times New Roman"/>
        </w:rPr>
        <w:t>в течение 3-х рабочих   дней с момента поступления письменной заявки от Заказчика.</w:t>
      </w:r>
    </w:p>
    <w:p w:rsidR="00F841B7" w:rsidRPr="00F841B7" w:rsidRDefault="00F841B7" w:rsidP="007F0C1F">
      <w:pPr>
        <w:keepNext/>
        <w:widowControl w:val="0"/>
        <w:pBdr>
          <w:top w:val="nil"/>
          <w:left w:val="nil"/>
          <w:bottom w:val="nil"/>
          <w:right w:val="nil"/>
        </w:pBdr>
        <w:shd w:val="clear" w:color="auto" w:fill="FFFFFF"/>
        <w:suppressAutoHyphens/>
        <w:spacing w:after="0" w:line="240" w:lineRule="auto"/>
        <w:ind w:firstLine="567"/>
        <w:jc w:val="both"/>
        <w:textAlignment w:val="baseline"/>
        <w:rPr>
          <w:rFonts w:ascii="Times New Roman" w:hAnsi="Times New Roman"/>
          <w:b/>
        </w:rPr>
      </w:pPr>
      <w:r w:rsidRPr="00F841B7">
        <w:rPr>
          <w:rFonts w:ascii="Times New Roman" w:hAnsi="Times New Roman"/>
          <w:b/>
        </w:rPr>
        <w:t xml:space="preserve">5.         </w:t>
      </w:r>
      <w:r w:rsidRPr="00F841B7">
        <w:rPr>
          <w:rFonts w:ascii="Times New Roman" w:hAnsi="Times New Roman"/>
          <w:b/>
          <w:u w:val="single"/>
        </w:rPr>
        <w:t>При поставке Товара должны быть предоставлены следующие документы</w:t>
      </w:r>
      <w:r w:rsidRPr="00F841B7">
        <w:rPr>
          <w:rFonts w:ascii="Times New Roman" w:hAnsi="Times New Roman"/>
          <w:b/>
        </w:rPr>
        <w:t>:</w:t>
      </w:r>
    </w:p>
    <w:p w:rsidR="00F841B7" w:rsidRPr="00F841B7" w:rsidRDefault="00F841B7" w:rsidP="007F0C1F">
      <w:pPr>
        <w:keepNext/>
        <w:widowControl w:val="0"/>
        <w:pBdr>
          <w:top w:val="nil"/>
          <w:left w:val="nil"/>
          <w:bottom w:val="nil"/>
          <w:right w:val="nil"/>
        </w:pBdr>
        <w:suppressAutoHyphens/>
        <w:spacing w:line="240" w:lineRule="auto"/>
        <w:ind w:right="-1" w:firstLine="567"/>
        <w:jc w:val="both"/>
        <w:textAlignment w:val="baseline"/>
        <w:rPr>
          <w:rFonts w:ascii="Times New Roman" w:hAnsi="Times New Roman"/>
          <w:bCs/>
        </w:rPr>
      </w:pPr>
      <w:r w:rsidRPr="00F841B7">
        <w:rPr>
          <w:rFonts w:ascii="Times New Roman" w:hAnsi="Times New Roman"/>
        </w:rPr>
        <w:t xml:space="preserve">- Положительное заключение службы эксплуатации МУП Водоканал г. Йошкар-Олы о результатах промышленных испытаний с опытными партиями реагента.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w:t>
      </w:r>
      <w:r w:rsidRPr="00F841B7">
        <w:rPr>
          <w:rFonts w:ascii="Times New Roman" w:hAnsi="Times New Roman"/>
          <w:bCs/>
        </w:rPr>
        <w:t>Наличие взвешенных веществ в фугате не более 1300 мг/л.</w:t>
      </w:r>
    </w:p>
    <w:p w:rsidR="00F841B7" w:rsidRPr="00F841B7" w:rsidRDefault="00F841B7" w:rsidP="007F0C1F">
      <w:pPr>
        <w:keepNext/>
        <w:widowControl w:val="0"/>
        <w:pBdr>
          <w:top w:val="nil"/>
          <w:left w:val="nil"/>
          <w:bottom w:val="nil"/>
          <w:right w:val="nil"/>
        </w:pBdr>
        <w:suppressAutoHyphens/>
        <w:spacing w:line="240" w:lineRule="auto"/>
        <w:ind w:firstLine="567"/>
        <w:jc w:val="both"/>
        <w:textAlignment w:val="baseline"/>
        <w:rPr>
          <w:rFonts w:ascii="Times New Roman" w:hAnsi="Times New Roman"/>
        </w:rPr>
      </w:pPr>
      <w:r w:rsidRPr="00F841B7">
        <w:rPr>
          <w:rFonts w:ascii="Times New Roman" w:hAnsi="Times New Roman"/>
        </w:rPr>
        <w:t>-  Заверенную печатью и подписью руководителя копию Свидетельства о государственной регистрации и/или экспертного заключения о соответствии продукции Единым санитарно-эпидемиологическим и гигиеническим требованиям с указанием в области применения о возможности использования Товара при очистке сточных вод в течение срока действия контракта (при наличии);</w:t>
      </w:r>
    </w:p>
    <w:p w:rsidR="00F841B7" w:rsidRPr="00F841B7" w:rsidRDefault="00F841B7" w:rsidP="007F0C1F">
      <w:pPr>
        <w:keepNext/>
        <w:widowControl w:val="0"/>
        <w:pBdr>
          <w:top w:val="nil"/>
          <w:left w:val="nil"/>
          <w:bottom w:val="nil"/>
          <w:right w:val="nil"/>
        </w:pBdr>
        <w:suppressAutoHyphens/>
        <w:spacing w:line="240" w:lineRule="auto"/>
        <w:ind w:firstLine="567"/>
        <w:jc w:val="both"/>
        <w:textAlignment w:val="baseline"/>
        <w:rPr>
          <w:rFonts w:ascii="Times New Roman" w:hAnsi="Times New Roman"/>
        </w:rPr>
      </w:pPr>
      <w:r w:rsidRPr="00F841B7">
        <w:rPr>
          <w:rFonts w:ascii="Times New Roman" w:hAnsi="Times New Roman"/>
        </w:rPr>
        <w:t>-  Заверенную печатью и подписью руководителя копию паспорта безопасности химической продукции;</w:t>
      </w:r>
    </w:p>
    <w:p w:rsidR="00F841B7" w:rsidRPr="00F841B7" w:rsidRDefault="00F841B7" w:rsidP="007F0C1F">
      <w:pPr>
        <w:keepNext/>
        <w:widowControl w:val="0"/>
        <w:pBdr>
          <w:top w:val="nil"/>
          <w:left w:val="nil"/>
          <w:bottom w:val="nil"/>
          <w:right w:val="nil"/>
        </w:pBdr>
        <w:suppressAutoHyphens/>
        <w:spacing w:line="240" w:lineRule="auto"/>
        <w:ind w:firstLine="567"/>
        <w:jc w:val="both"/>
        <w:textAlignment w:val="baseline"/>
        <w:rPr>
          <w:rFonts w:ascii="Times New Roman" w:hAnsi="Times New Roman"/>
        </w:rPr>
      </w:pPr>
      <w:r w:rsidRPr="00F841B7">
        <w:rPr>
          <w:rFonts w:ascii="Times New Roman" w:hAnsi="Times New Roman"/>
        </w:rPr>
        <w:t>- Заверенную печатью и подписью руководителя копию действующих ТУ (технических условий) завода изготовителя (при наличии);</w:t>
      </w:r>
    </w:p>
    <w:p w:rsidR="00F841B7" w:rsidRPr="00F841B7" w:rsidRDefault="00F841B7" w:rsidP="007F0C1F">
      <w:pPr>
        <w:keepNext/>
        <w:widowControl w:val="0"/>
        <w:pBdr>
          <w:top w:val="nil"/>
          <w:left w:val="nil"/>
          <w:bottom w:val="nil"/>
          <w:right w:val="nil"/>
        </w:pBdr>
        <w:suppressAutoHyphens/>
        <w:spacing w:line="240" w:lineRule="auto"/>
        <w:ind w:firstLine="567"/>
        <w:jc w:val="both"/>
        <w:textAlignment w:val="baseline"/>
        <w:rPr>
          <w:rFonts w:ascii="Times New Roman" w:hAnsi="Times New Roman"/>
        </w:rPr>
      </w:pPr>
      <w:r w:rsidRPr="00F841B7">
        <w:rPr>
          <w:rFonts w:ascii="Times New Roman" w:hAnsi="Times New Roman"/>
        </w:rPr>
        <w:t>- Авторизированное письмо завода-изготовителя, подтверждающее статус поставщика, или дилерский договор (при наличии);</w:t>
      </w:r>
    </w:p>
    <w:p w:rsidR="00F841B7" w:rsidRPr="00F841B7" w:rsidRDefault="00F841B7" w:rsidP="007F0C1F">
      <w:pPr>
        <w:keepNext/>
        <w:widowControl w:val="0"/>
        <w:pBdr>
          <w:top w:val="nil"/>
          <w:left w:val="nil"/>
          <w:bottom w:val="nil"/>
          <w:right w:val="nil"/>
        </w:pBdr>
        <w:suppressAutoHyphens/>
        <w:spacing w:line="240" w:lineRule="auto"/>
        <w:ind w:firstLine="567"/>
        <w:jc w:val="both"/>
        <w:textAlignment w:val="baseline"/>
        <w:rPr>
          <w:rFonts w:ascii="Times New Roman" w:hAnsi="Times New Roman"/>
        </w:rPr>
      </w:pPr>
      <w:r w:rsidRPr="00F841B7">
        <w:rPr>
          <w:rFonts w:ascii="Times New Roman" w:hAnsi="Times New Roman"/>
        </w:rPr>
        <w:t>-  Свидетельство о государственной регистрации на флокулянт (при наличии).</w:t>
      </w:r>
    </w:p>
    <w:p w:rsidR="00645AF4" w:rsidRDefault="00F841B7" w:rsidP="007F0C1F">
      <w:pPr>
        <w:keepNext/>
        <w:keepLines/>
        <w:spacing w:after="0" w:line="240" w:lineRule="auto"/>
        <w:ind w:firstLine="567"/>
        <w:jc w:val="both"/>
        <w:rPr>
          <w:rFonts w:ascii="Times New Roman" w:eastAsia="Times New Roman" w:hAnsi="Times New Roman"/>
          <w:b/>
          <w:sz w:val="24"/>
          <w:szCs w:val="24"/>
        </w:rPr>
      </w:pPr>
      <w:r w:rsidRPr="00F3439A">
        <w:rPr>
          <w:rFonts w:ascii="Times New Roman" w:hAnsi="Times New Roman"/>
        </w:rPr>
        <w:t>- В случае поставки флокулянта импортного производства организация должна являться официальным представителем производителя с документально подтверждением своих полномочий (при наличии).</w:t>
      </w:r>
    </w:p>
    <w:p w:rsidR="00BC419B" w:rsidRDefault="00BC419B" w:rsidP="003E19FF">
      <w:pPr>
        <w:spacing w:after="0" w:line="240" w:lineRule="auto"/>
        <w:ind w:firstLine="567"/>
        <w:jc w:val="center"/>
        <w:rPr>
          <w:rFonts w:ascii="Times New Roman" w:hAnsi="Times New Roman"/>
          <w:b/>
        </w:rPr>
        <w:sectPr w:rsidR="00BC419B" w:rsidSect="008121DA">
          <w:footerReference w:type="even" r:id="rId11"/>
          <w:footerReference w:type="default" r:id="rId12"/>
          <w:type w:val="continuous"/>
          <w:pgSz w:w="12240" w:h="15840" w:code="1"/>
          <w:pgMar w:top="851" w:right="851" w:bottom="851" w:left="1276" w:header="709" w:footer="709" w:gutter="0"/>
          <w:cols w:space="708"/>
          <w:docGrid w:linePitch="381"/>
        </w:sectPr>
      </w:pPr>
    </w:p>
    <w:p w:rsidR="00BC419B" w:rsidRDefault="008D47E7" w:rsidP="00BC419B">
      <w:pPr>
        <w:spacing w:after="0" w:line="240" w:lineRule="auto"/>
        <w:jc w:val="center"/>
        <w:rPr>
          <w:rFonts w:ascii="Times New Roman" w:hAnsi="Times New Roman"/>
          <w:b/>
          <w:sz w:val="24"/>
          <w:szCs w:val="24"/>
        </w:rPr>
      </w:pPr>
      <w:r w:rsidRPr="00025A3D">
        <w:rPr>
          <w:rFonts w:ascii="Times New Roman" w:hAnsi="Times New Roman"/>
          <w:b/>
          <w:sz w:val="24"/>
          <w:szCs w:val="24"/>
        </w:rPr>
        <w:t>ЧАСТЬ</w:t>
      </w:r>
      <w:r w:rsidR="00BC419B" w:rsidRPr="00025A3D">
        <w:rPr>
          <w:rFonts w:ascii="Times New Roman" w:hAnsi="Times New Roman"/>
          <w:b/>
          <w:sz w:val="24"/>
          <w:szCs w:val="24"/>
        </w:rPr>
        <w:t xml:space="preserve"> </w:t>
      </w:r>
      <w:r w:rsidR="00BC419B" w:rsidRPr="00025A3D">
        <w:rPr>
          <w:rFonts w:ascii="Times New Roman" w:hAnsi="Times New Roman"/>
          <w:b/>
          <w:sz w:val="24"/>
          <w:szCs w:val="24"/>
          <w:lang w:val="en-US"/>
        </w:rPr>
        <w:t>IV</w:t>
      </w:r>
      <w:r w:rsidR="00BC419B" w:rsidRPr="00025A3D">
        <w:rPr>
          <w:rFonts w:ascii="Times New Roman" w:hAnsi="Times New Roman"/>
          <w:b/>
          <w:sz w:val="24"/>
          <w:szCs w:val="24"/>
        </w:rPr>
        <w:t xml:space="preserve">. </w:t>
      </w:r>
      <w:r w:rsidR="003E19FF" w:rsidRPr="003E19FF">
        <w:rPr>
          <w:rFonts w:ascii="Times New Roman" w:hAnsi="Times New Roman"/>
          <w:b/>
          <w:sz w:val="24"/>
          <w:szCs w:val="24"/>
        </w:rPr>
        <w:t>СВЕДЕНИЯ О НАЧАЛЬНОЙ (МАКСИМАЛЬНОЙ) ЦЕНЕ ЕДИНИЦЫ ТОВАРА, РАБОТЫ, УСЛУГИ</w:t>
      </w:r>
    </w:p>
    <w:p w:rsidR="003E19FF" w:rsidRPr="003E19FF" w:rsidRDefault="003E19FF" w:rsidP="003E19FF">
      <w:pPr>
        <w:spacing w:after="0" w:line="240" w:lineRule="auto"/>
        <w:ind w:firstLine="709"/>
        <w:jc w:val="center"/>
        <w:rPr>
          <w:rFonts w:ascii="Times New Roman" w:hAnsi="Times New Roman"/>
          <w:b/>
          <w:sz w:val="24"/>
          <w:szCs w:val="24"/>
        </w:rPr>
      </w:pPr>
    </w:p>
    <w:tbl>
      <w:tblPr>
        <w:tblStyle w:val="81"/>
        <w:tblW w:w="10632" w:type="dxa"/>
        <w:tblInd w:w="-885" w:type="dxa"/>
        <w:tblLayout w:type="fixed"/>
        <w:tblLook w:val="04A0"/>
      </w:tblPr>
      <w:tblGrid>
        <w:gridCol w:w="535"/>
        <w:gridCol w:w="1308"/>
        <w:gridCol w:w="567"/>
        <w:gridCol w:w="708"/>
        <w:gridCol w:w="1134"/>
        <w:gridCol w:w="1134"/>
        <w:gridCol w:w="1134"/>
        <w:gridCol w:w="1705"/>
        <w:gridCol w:w="2407"/>
      </w:tblGrid>
      <w:tr w:rsidR="003E19FF" w:rsidRPr="003E19FF" w:rsidTr="007A25D5">
        <w:trPr>
          <w:trHeight w:val="4"/>
        </w:trPr>
        <w:tc>
          <w:tcPr>
            <w:tcW w:w="535" w:type="dxa"/>
            <w:vMerge w:val="restart"/>
            <w:vAlign w:val="center"/>
          </w:tcPr>
          <w:p w:rsidR="003E19FF" w:rsidRPr="003E19FF" w:rsidRDefault="003E19FF" w:rsidP="003E19FF">
            <w:pPr>
              <w:spacing w:after="0" w:line="240" w:lineRule="auto"/>
              <w:jc w:val="center"/>
              <w:rPr>
                <w:sz w:val="18"/>
                <w:szCs w:val="18"/>
              </w:rPr>
            </w:pPr>
            <w:r w:rsidRPr="003E19FF">
              <w:rPr>
                <w:rFonts w:ascii="Times New Roman" w:hAnsi="Times New Roman"/>
                <w:sz w:val="18"/>
                <w:szCs w:val="18"/>
              </w:rPr>
              <w:t>№ п/п</w:t>
            </w:r>
          </w:p>
        </w:tc>
        <w:tc>
          <w:tcPr>
            <w:tcW w:w="1308" w:type="dxa"/>
            <w:vMerge w:val="restart"/>
            <w:vAlign w:val="center"/>
          </w:tcPr>
          <w:p w:rsidR="003E19FF" w:rsidRPr="003E19FF" w:rsidRDefault="003E19FF" w:rsidP="003E19FF">
            <w:pPr>
              <w:spacing w:after="0" w:line="240" w:lineRule="auto"/>
              <w:jc w:val="center"/>
              <w:rPr>
                <w:sz w:val="16"/>
                <w:szCs w:val="16"/>
              </w:rPr>
            </w:pPr>
            <w:r w:rsidRPr="003E19FF">
              <w:rPr>
                <w:rFonts w:ascii="Times New Roman" w:hAnsi="Times New Roman"/>
                <w:sz w:val="16"/>
                <w:szCs w:val="16"/>
              </w:rPr>
              <w:t>Наименование товаров (работ, услуг)</w:t>
            </w:r>
          </w:p>
        </w:tc>
        <w:tc>
          <w:tcPr>
            <w:tcW w:w="567" w:type="dxa"/>
            <w:vMerge w:val="restart"/>
            <w:vAlign w:val="center"/>
          </w:tcPr>
          <w:p w:rsidR="003E19FF" w:rsidRPr="003E19FF" w:rsidRDefault="003E19FF" w:rsidP="003E19FF">
            <w:pPr>
              <w:spacing w:after="0" w:line="240" w:lineRule="auto"/>
              <w:jc w:val="center"/>
              <w:rPr>
                <w:sz w:val="16"/>
                <w:szCs w:val="16"/>
              </w:rPr>
            </w:pPr>
            <w:r w:rsidRPr="003E19FF">
              <w:rPr>
                <w:rFonts w:ascii="Times New Roman" w:hAnsi="Times New Roman"/>
                <w:sz w:val="16"/>
                <w:szCs w:val="16"/>
              </w:rPr>
              <w:t>Ед. изм</w:t>
            </w:r>
          </w:p>
        </w:tc>
        <w:tc>
          <w:tcPr>
            <w:tcW w:w="708" w:type="dxa"/>
            <w:vMerge w:val="restart"/>
            <w:vAlign w:val="center"/>
          </w:tcPr>
          <w:p w:rsidR="003E19FF" w:rsidRPr="003E19FF" w:rsidRDefault="003E19FF" w:rsidP="003E19FF">
            <w:pPr>
              <w:spacing w:after="0" w:line="240" w:lineRule="auto"/>
              <w:jc w:val="center"/>
              <w:rPr>
                <w:sz w:val="16"/>
                <w:szCs w:val="16"/>
              </w:rPr>
            </w:pPr>
            <w:r w:rsidRPr="003E19FF">
              <w:rPr>
                <w:rFonts w:ascii="Times New Roman" w:hAnsi="Times New Roman"/>
                <w:sz w:val="16"/>
                <w:szCs w:val="16"/>
              </w:rPr>
              <w:t>Кол-во</w:t>
            </w:r>
          </w:p>
        </w:tc>
        <w:tc>
          <w:tcPr>
            <w:tcW w:w="3402" w:type="dxa"/>
            <w:gridSpan w:val="3"/>
            <w:vAlign w:val="center"/>
          </w:tcPr>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705" w:type="dxa"/>
            <w:vMerge w:val="restart"/>
            <w:vAlign w:val="center"/>
          </w:tcPr>
          <w:p w:rsidR="003E19FF" w:rsidRPr="003E19FF" w:rsidRDefault="003E19FF" w:rsidP="003E19FF">
            <w:pPr>
              <w:spacing w:after="0" w:line="240" w:lineRule="auto"/>
              <w:jc w:val="center"/>
              <w:rPr>
                <w:sz w:val="18"/>
                <w:szCs w:val="18"/>
              </w:rPr>
            </w:pPr>
            <w:r w:rsidRPr="003E19FF">
              <w:rPr>
                <w:rFonts w:ascii="Times New Roman" w:hAnsi="Times New Roman"/>
                <w:sz w:val="18"/>
                <w:szCs w:val="18"/>
              </w:rPr>
              <w:t>Средняя арифметическая цена за единицу</w:t>
            </w:r>
          </w:p>
        </w:tc>
        <w:tc>
          <w:tcPr>
            <w:tcW w:w="2407" w:type="dxa"/>
            <w:vMerge w:val="restart"/>
            <w:vAlign w:val="center"/>
          </w:tcPr>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rPr>
              <w:t>Н(М)ЦД</w:t>
            </w:r>
            <w:r w:rsidRPr="003E19FF">
              <w:rPr>
                <w:rFonts w:ascii="Times New Roman" w:hAnsi="Times New Roman"/>
                <w:sz w:val="18"/>
                <w:szCs w:val="18"/>
                <w:vertAlign w:val="subscript"/>
              </w:rPr>
              <w:t>рынка</w:t>
            </w:r>
            <w:r w:rsidRPr="003E19FF">
              <w:rPr>
                <w:rFonts w:ascii="Times New Roman" w:hAnsi="Times New Roman"/>
                <w:sz w:val="18"/>
                <w:szCs w:val="18"/>
              </w:rPr>
              <w:t>=</w:t>
            </w:r>
            <w:r w:rsidRPr="003E19FF">
              <w:rPr>
                <w:rFonts w:ascii="Times New Roman" w:hAnsi="Times New Roman"/>
                <w:sz w:val="18"/>
                <w:szCs w:val="18"/>
                <w:lang w:val="en-US"/>
              </w:rPr>
              <w:t>S</w:t>
            </w:r>
            <w:r w:rsidRPr="003E19FF">
              <w:rPr>
                <w:rFonts w:ascii="Times New Roman" w:hAnsi="Times New Roman"/>
                <w:sz w:val="18"/>
                <w:szCs w:val="18"/>
              </w:rPr>
              <w:t>Ц</w:t>
            </w:r>
            <w:r w:rsidRPr="003E19FF">
              <w:rPr>
                <w:rFonts w:ascii="Times New Roman" w:hAnsi="Times New Roman"/>
                <w:sz w:val="18"/>
                <w:szCs w:val="18"/>
                <w:lang w:val="en-US"/>
              </w:rPr>
              <w:t>i</w:t>
            </w:r>
            <w:r w:rsidRPr="003E19FF">
              <w:rPr>
                <w:rFonts w:ascii="Times New Roman" w:hAnsi="Times New Roman"/>
                <w:sz w:val="18"/>
                <w:szCs w:val="18"/>
              </w:rPr>
              <w:t>/</w:t>
            </w:r>
            <w:r w:rsidRPr="003E19FF">
              <w:rPr>
                <w:rFonts w:ascii="Times New Roman" w:hAnsi="Times New Roman"/>
                <w:sz w:val="18"/>
                <w:szCs w:val="18"/>
                <w:lang w:val="en-US"/>
              </w:rPr>
              <w:t>N</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rPr>
              <w:t>Н(М)ЦД</w:t>
            </w:r>
            <w:r w:rsidRPr="003E19FF">
              <w:rPr>
                <w:rFonts w:ascii="Times New Roman" w:hAnsi="Times New Roman"/>
                <w:sz w:val="18"/>
                <w:szCs w:val="18"/>
                <w:vertAlign w:val="subscript"/>
              </w:rPr>
              <w:t>рынка</w:t>
            </w:r>
            <w:r w:rsidRPr="003E19FF">
              <w:rPr>
                <w:rFonts w:ascii="Times New Roman" w:hAnsi="Times New Roman"/>
                <w:sz w:val="18"/>
                <w:szCs w:val="18"/>
              </w:rPr>
              <w:t>-НМЦД, определяемая методом сопоставимых рыночных цен (анализ рынка);</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lang w:val="en-US"/>
              </w:rPr>
              <w:t>N</w:t>
            </w:r>
            <w:r w:rsidRPr="003E19FF">
              <w:rPr>
                <w:rFonts w:ascii="Times New Roman" w:hAnsi="Times New Roman"/>
                <w:sz w:val="18"/>
                <w:szCs w:val="18"/>
              </w:rPr>
              <w:t>-количество значений, используемых в расчете;</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lang w:val="en-US"/>
              </w:rPr>
              <w:t>i</w:t>
            </w:r>
            <w:r w:rsidRPr="003E19FF">
              <w:rPr>
                <w:rFonts w:ascii="Times New Roman" w:hAnsi="Times New Roman"/>
                <w:sz w:val="18"/>
                <w:szCs w:val="18"/>
              </w:rPr>
              <w:t>-номер источника ценовой информации;</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lang w:val="en-US"/>
              </w:rPr>
              <w:t>S</w:t>
            </w:r>
            <w:r w:rsidRPr="003E19FF">
              <w:rPr>
                <w:rFonts w:ascii="Times New Roman" w:hAnsi="Times New Roman"/>
                <w:sz w:val="18"/>
                <w:szCs w:val="18"/>
              </w:rPr>
              <w:t>Ц</w:t>
            </w:r>
            <w:r w:rsidRPr="003E19FF">
              <w:rPr>
                <w:rFonts w:ascii="Times New Roman" w:hAnsi="Times New Roman"/>
                <w:sz w:val="18"/>
                <w:szCs w:val="18"/>
                <w:lang w:val="en-US"/>
              </w:rPr>
              <w:t>i</w:t>
            </w:r>
            <w:r w:rsidRPr="003E19FF">
              <w:rPr>
                <w:rFonts w:ascii="Times New Roman" w:hAnsi="Times New Roman"/>
                <w:sz w:val="18"/>
                <w:szCs w:val="18"/>
              </w:rPr>
              <w:t>-сумма товаров, работ, услуг Ц</w:t>
            </w:r>
            <w:r w:rsidRPr="003E19FF">
              <w:rPr>
                <w:rFonts w:ascii="Times New Roman" w:hAnsi="Times New Roman"/>
                <w:sz w:val="18"/>
                <w:szCs w:val="18"/>
                <w:lang w:val="en-US"/>
              </w:rPr>
              <w:t>i</w:t>
            </w:r>
            <w:r w:rsidRPr="003E19FF">
              <w:rPr>
                <w:rFonts w:ascii="Times New Roman" w:hAnsi="Times New Roman"/>
                <w:sz w:val="18"/>
                <w:szCs w:val="18"/>
              </w:rPr>
              <w:t>;</w:t>
            </w:r>
          </w:p>
          <w:p w:rsidR="003E19FF" w:rsidRPr="003E19FF" w:rsidRDefault="003E19FF" w:rsidP="003E19FF">
            <w:pPr>
              <w:spacing w:after="0" w:line="240" w:lineRule="auto"/>
              <w:jc w:val="center"/>
              <w:rPr>
                <w:sz w:val="18"/>
                <w:szCs w:val="18"/>
              </w:rPr>
            </w:pPr>
            <w:r w:rsidRPr="003E19FF">
              <w:rPr>
                <w:rFonts w:ascii="Times New Roman" w:hAnsi="Times New Roman"/>
                <w:sz w:val="18"/>
                <w:szCs w:val="18"/>
              </w:rPr>
              <w:t>Ц</w:t>
            </w:r>
            <w:r w:rsidRPr="003E19FF">
              <w:rPr>
                <w:rFonts w:ascii="Times New Roman" w:hAnsi="Times New Roman"/>
                <w:sz w:val="18"/>
                <w:szCs w:val="18"/>
                <w:lang w:val="en-US"/>
              </w:rPr>
              <w:t>i</w:t>
            </w:r>
            <w:r w:rsidRPr="003E19FF">
              <w:rPr>
                <w:rFonts w:ascii="Times New Roman" w:hAnsi="Times New Roman"/>
                <w:sz w:val="18"/>
                <w:szCs w:val="18"/>
              </w:rPr>
              <w:t>-цена единицы товара, работы, услуги, представленная в источнике с номером (</w:t>
            </w:r>
            <w:r w:rsidRPr="003E19FF">
              <w:rPr>
                <w:rFonts w:ascii="Times New Roman" w:hAnsi="Times New Roman"/>
                <w:sz w:val="18"/>
                <w:szCs w:val="18"/>
                <w:lang w:val="en-US"/>
              </w:rPr>
              <w:t>i</w:t>
            </w:r>
            <w:r w:rsidRPr="003E19FF">
              <w:rPr>
                <w:rFonts w:ascii="Times New Roman" w:hAnsi="Times New Roman"/>
                <w:sz w:val="18"/>
                <w:szCs w:val="18"/>
              </w:rPr>
              <w:t>)</w:t>
            </w:r>
          </w:p>
        </w:tc>
      </w:tr>
      <w:tr w:rsidR="003E19FF" w:rsidRPr="003E19FF" w:rsidTr="007A25D5">
        <w:trPr>
          <w:trHeight w:val="4"/>
        </w:trPr>
        <w:tc>
          <w:tcPr>
            <w:tcW w:w="535" w:type="dxa"/>
            <w:vMerge/>
            <w:vAlign w:val="center"/>
          </w:tcPr>
          <w:p w:rsidR="003E19FF" w:rsidRPr="003E19FF" w:rsidRDefault="003E19FF" w:rsidP="003E19FF">
            <w:pPr>
              <w:spacing w:after="0" w:line="240" w:lineRule="auto"/>
              <w:jc w:val="center"/>
              <w:rPr>
                <w:rFonts w:ascii="Times New Roman" w:hAnsi="Times New Roman"/>
                <w:sz w:val="18"/>
                <w:szCs w:val="18"/>
              </w:rPr>
            </w:pPr>
          </w:p>
        </w:tc>
        <w:tc>
          <w:tcPr>
            <w:tcW w:w="1308" w:type="dxa"/>
            <w:vMerge/>
            <w:vAlign w:val="center"/>
          </w:tcPr>
          <w:p w:rsidR="003E19FF" w:rsidRPr="003E19FF" w:rsidRDefault="003E19FF" w:rsidP="003E19FF">
            <w:pPr>
              <w:spacing w:after="0" w:line="240" w:lineRule="auto"/>
              <w:jc w:val="center"/>
              <w:rPr>
                <w:rFonts w:ascii="Times New Roman" w:hAnsi="Times New Roman"/>
                <w:sz w:val="16"/>
                <w:szCs w:val="16"/>
              </w:rPr>
            </w:pPr>
          </w:p>
        </w:tc>
        <w:tc>
          <w:tcPr>
            <w:tcW w:w="567" w:type="dxa"/>
            <w:vMerge/>
            <w:vAlign w:val="center"/>
          </w:tcPr>
          <w:p w:rsidR="003E19FF" w:rsidRPr="003E19FF" w:rsidRDefault="003E19FF" w:rsidP="003E19FF">
            <w:pPr>
              <w:spacing w:after="0" w:line="240" w:lineRule="auto"/>
              <w:jc w:val="center"/>
              <w:rPr>
                <w:rFonts w:ascii="Times New Roman" w:hAnsi="Times New Roman"/>
                <w:sz w:val="16"/>
                <w:szCs w:val="16"/>
              </w:rPr>
            </w:pPr>
          </w:p>
        </w:tc>
        <w:tc>
          <w:tcPr>
            <w:tcW w:w="708" w:type="dxa"/>
            <w:vMerge/>
            <w:vAlign w:val="center"/>
          </w:tcPr>
          <w:p w:rsidR="003E19FF" w:rsidRPr="003E19FF" w:rsidRDefault="003E19FF" w:rsidP="003E19FF">
            <w:pPr>
              <w:spacing w:after="0" w:line="240" w:lineRule="auto"/>
              <w:jc w:val="center"/>
              <w:rPr>
                <w:rFonts w:ascii="Times New Roman" w:hAnsi="Times New Roman"/>
                <w:sz w:val="16"/>
                <w:szCs w:val="16"/>
              </w:rPr>
            </w:pPr>
          </w:p>
        </w:tc>
        <w:tc>
          <w:tcPr>
            <w:tcW w:w="1134" w:type="dxa"/>
            <w:vAlign w:val="center"/>
          </w:tcPr>
          <w:p w:rsidR="003E19FF" w:rsidRPr="003E19FF" w:rsidRDefault="003E19FF" w:rsidP="00237CBB">
            <w:pPr>
              <w:spacing w:after="0" w:line="240" w:lineRule="auto"/>
              <w:jc w:val="center"/>
              <w:rPr>
                <w:rFonts w:ascii="Times New Roman" w:hAnsi="Times New Roman"/>
                <w:sz w:val="18"/>
                <w:szCs w:val="18"/>
              </w:rPr>
            </w:pPr>
            <w:r w:rsidRPr="003E19FF">
              <w:rPr>
                <w:rFonts w:ascii="Times New Roman" w:hAnsi="Times New Roman"/>
                <w:sz w:val="18"/>
                <w:szCs w:val="18"/>
              </w:rPr>
              <w:t xml:space="preserve">Коммерческое предложение 1 от </w:t>
            </w:r>
            <w:r w:rsidR="00237CBB">
              <w:rPr>
                <w:rFonts w:ascii="Times New Roman" w:hAnsi="Times New Roman"/>
                <w:sz w:val="18"/>
                <w:szCs w:val="18"/>
              </w:rPr>
              <w:t>29.09.2023</w:t>
            </w:r>
            <w:r w:rsidRPr="003E19FF">
              <w:rPr>
                <w:rFonts w:ascii="Times New Roman" w:hAnsi="Times New Roman"/>
                <w:sz w:val="18"/>
                <w:szCs w:val="18"/>
              </w:rPr>
              <w:t>г</w:t>
            </w:r>
          </w:p>
        </w:tc>
        <w:tc>
          <w:tcPr>
            <w:tcW w:w="1134" w:type="dxa"/>
            <w:vAlign w:val="center"/>
          </w:tcPr>
          <w:p w:rsidR="003E19FF" w:rsidRPr="003E19FF" w:rsidRDefault="003E19FF" w:rsidP="00237CBB">
            <w:pPr>
              <w:spacing w:after="0" w:line="240" w:lineRule="auto"/>
              <w:jc w:val="center"/>
              <w:rPr>
                <w:rFonts w:ascii="Times New Roman" w:hAnsi="Times New Roman"/>
                <w:sz w:val="18"/>
                <w:szCs w:val="18"/>
              </w:rPr>
            </w:pPr>
            <w:r w:rsidRPr="003E19FF">
              <w:rPr>
                <w:rFonts w:ascii="Times New Roman" w:hAnsi="Times New Roman"/>
                <w:sz w:val="18"/>
                <w:szCs w:val="18"/>
              </w:rPr>
              <w:t xml:space="preserve">Коммерческое предложение 2 от </w:t>
            </w:r>
            <w:r w:rsidR="00237CBB">
              <w:rPr>
                <w:rFonts w:ascii="Times New Roman" w:hAnsi="Times New Roman"/>
                <w:sz w:val="18"/>
                <w:szCs w:val="18"/>
              </w:rPr>
              <w:t>02.10.2023</w:t>
            </w:r>
            <w:r w:rsidRPr="003E19FF">
              <w:rPr>
                <w:rFonts w:ascii="Times New Roman" w:hAnsi="Times New Roman"/>
                <w:sz w:val="18"/>
                <w:szCs w:val="18"/>
              </w:rPr>
              <w:t>г</w:t>
            </w:r>
          </w:p>
        </w:tc>
        <w:tc>
          <w:tcPr>
            <w:tcW w:w="1134" w:type="dxa"/>
            <w:vAlign w:val="center"/>
          </w:tcPr>
          <w:p w:rsidR="003E19FF" w:rsidRPr="003E19FF" w:rsidRDefault="003E19FF" w:rsidP="004D1FD9">
            <w:pPr>
              <w:spacing w:after="0" w:line="240" w:lineRule="auto"/>
              <w:jc w:val="center"/>
              <w:rPr>
                <w:rFonts w:ascii="Times New Roman" w:hAnsi="Times New Roman"/>
                <w:sz w:val="18"/>
                <w:szCs w:val="18"/>
              </w:rPr>
            </w:pPr>
            <w:r w:rsidRPr="003E19FF">
              <w:rPr>
                <w:rFonts w:ascii="Times New Roman" w:hAnsi="Times New Roman"/>
                <w:sz w:val="18"/>
                <w:szCs w:val="18"/>
              </w:rPr>
              <w:t xml:space="preserve">Коммерческое предложение 3 от </w:t>
            </w:r>
            <w:r w:rsidR="004D1FD9">
              <w:rPr>
                <w:rFonts w:ascii="Times New Roman" w:hAnsi="Times New Roman"/>
                <w:sz w:val="18"/>
                <w:szCs w:val="18"/>
              </w:rPr>
              <w:t>02.10.2023</w:t>
            </w:r>
            <w:r w:rsidRPr="003E19FF">
              <w:rPr>
                <w:rFonts w:ascii="Times New Roman" w:hAnsi="Times New Roman"/>
                <w:sz w:val="18"/>
                <w:szCs w:val="18"/>
              </w:rPr>
              <w:t>г</w:t>
            </w:r>
          </w:p>
        </w:tc>
        <w:tc>
          <w:tcPr>
            <w:tcW w:w="1705" w:type="dxa"/>
            <w:vMerge/>
            <w:vAlign w:val="center"/>
          </w:tcPr>
          <w:p w:rsidR="003E19FF" w:rsidRPr="003E19FF" w:rsidRDefault="003E19FF" w:rsidP="003E19FF">
            <w:pPr>
              <w:spacing w:after="0" w:line="240" w:lineRule="auto"/>
              <w:jc w:val="center"/>
              <w:rPr>
                <w:rFonts w:ascii="Times New Roman" w:hAnsi="Times New Roman"/>
                <w:sz w:val="18"/>
                <w:szCs w:val="18"/>
              </w:rPr>
            </w:pPr>
          </w:p>
        </w:tc>
        <w:tc>
          <w:tcPr>
            <w:tcW w:w="2407" w:type="dxa"/>
            <w:vMerge/>
            <w:vAlign w:val="center"/>
          </w:tcPr>
          <w:p w:rsidR="003E19FF" w:rsidRPr="003E19FF" w:rsidRDefault="003E19FF" w:rsidP="003E19FF">
            <w:pPr>
              <w:spacing w:after="0" w:line="240" w:lineRule="auto"/>
              <w:jc w:val="center"/>
              <w:rPr>
                <w:rFonts w:ascii="Times New Roman" w:hAnsi="Times New Roman"/>
                <w:sz w:val="18"/>
                <w:szCs w:val="18"/>
              </w:rPr>
            </w:pPr>
          </w:p>
        </w:tc>
      </w:tr>
      <w:tr w:rsidR="003E19FF" w:rsidRPr="003E19FF" w:rsidTr="007A25D5">
        <w:trPr>
          <w:trHeight w:val="856"/>
        </w:trPr>
        <w:tc>
          <w:tcPr>
            <w:tcW w:w="535" w:type="dxa"/>
            <w:vAlign w:val="center"/>
          </w:tcPr>
          <w:p w:rsidR="003E19FF" w:rsidRPr="003E19FF" w:rsidRDefault="003E19FF" w:rsidP="004D1FD9">
            <w:pPr>
              <w:spacing w:after="0" w:line="240" w:lineRule="auto"/>
              <w:jc w:val="center"/>
              <w:rPr>
                <w:rFonts w:ascii="Times New Roman" w:hAnsi="Times New Roman"/>
                <w:sz w:val="16"/>
                <w:szCs w:val="16"/>
              </w:rPr>
            </w:pPr>
            <w:r w:rsidRPr="003E19FF">
              <w:rPr>
                <w:rFonts w:ascii="Times New Roman" w:hAnsi="Times New Roman"/>
                <w:sz w:val="16"/>
                <w:szCs w:val="16"/>
              </w:rPr>
              <w:t>1</w:t>
            </w:r>
          </w:p>
        </w:tc>
        <w:tc>
          <w:tcPr>
            <w:tcW w:w="1308" w:type="dxa"/>
            <w:vAlign w:val="center"/>
          </w:tcPr>
          <w:p w:rsidR="003E19FF" w:rsidRPr="003E19FF" w:rsidRDefault="003E19FF" w:rsidP="004D1FD9">
            <w:pPr>
              <w:spacing w:after="0" w:line="240" w:lineRule="auto"/>
              <w:jc w:val="left"/>
              <w:rPr>
                <w:rFonts w:ascii="Times New Roman" w:hAnsi="Times New Roman"/>
                <w:sz w:val="16"/>
                <w:szCs w:val="16"/>
              </w:rPr>
            </w:pPr>
            <w:r w:rsidRPr="003E19FF">
              <w:rPr>
                <w:rFonts w:ascii="Times New Roman" w:hAnsi="Times New Roman"/>
                <w:sz w:val="16"/>
                <w:szCs w:val="16"/>
              </w:rPr>
              <w:t>Флокулянт</w:t>
            </w:r>
          </w:p>
        </w:tc>
        <w:tc>
          <w:tcPr>
            <w:tcW w:w="567" w:type="dxa"/>
            <w:vAlign w:val="center"/>
          </w:tcPr>
          <w:p w:rsidR="003E19FF" w:rsidRPr="003E19FF" w:rsidRDefault="003E19FF" w:rsidP="004D1FD9">
            <w:pPr>
              <w:spacing w:after="0" w:line="240" w:lineRule="auto"/>
              <w:jc w:val="center"/>
              <w:rPr>
                <w:rFonts w:ascii="Times New Roman" w:hAnsi="Times New Roman"/>
                <w:sz w:val="16"/>
                <w:szCs w:val="16"/>
              </w:rPr>
            </w:pPr>
            <w:r w:rsidRPr="003E19FF">
              <w:rPr>
                <w:rFonts w:ascii="Times New Roman" w:hAnsi="Times New Roman"/>
                <w:sz w:val="16"/>
                <w:szCs w:val="16"/>
              </w:rPr>
              <w:t>кг</w:t>
            </w:r>
          </w:p>
        </w:tc>
        <w:tc>
          <w:tcPr>
            <w:tcW w:w="708" w:type="dxa"/>
            <w:vAlign w:val="center"/>
          </w:tcPr>
          <w:p w:rsidR="003E19FF" w:rsidRPr="003E19FF" w:rsidRDefault="006514D8" w:rsidP="004D1FD9">
            <w:pPr>
              <w:spacing w:after="0" w:line="240" w:lineRule="auto"/>
              <w:jc w:val="center"/>
              <w:rPr>
                <w:rFonts w:ascii="Times New Roman" w:hAnsi="Times New Roman"/>
                <w:sz w:val="16"/>
                <w:szCs w:val="16"/>
              </w:rPr>
            </w:pPr>
            <w:r>
              <w:rPr>
                <w:rFonts w:ascii="Times New Roman" w:hAnsi="Times New Roman"/>
                <w:sz w:val="16"/>
                <w:szCs w:val="16"/>
              </w:rPr>
              <w:t>24</w:t>
            </w:r>
            <w:r w:rsidR="00C01809">
              <w:rPr>
                <w:rFonts w:ascii="Times New Roman" w:hAnsi="Times New Roman"/>
                <w:sz w:val="16"/>
                <w:szCs w:val="16"/>
              </w:rPr>
              <w:t>000</w:t>
            </w:r>
          </w:p>
        </w:tc>
        <w:tc>
          <w:tcPr>
            <w:tcW w:w="1134" w:type="dxa"/>
            <w:vAlign w:val="center"/>
          </w:tcPr>
          <w:p w:rsidR="003E19FF" w:rsidRPr="003E19FF" w:rsidRDefault="004D1FD9" w:rsidP="004D1FD9">
            <w:pPr>
              <w:spacing w:after="0" w:line="240" w:lineRule="auto"/>
              <w:jc w:val="center"/>
              <w:rPr>
                <w:rFonts w:ascii="Times New Roman" w:hAnsi="Times New Roman"/>
                <w:sz w:val="18"/>
                <w:szCs w:val="18"/>
              </w:rPr>
            </w:pPr>
            <w:r>
              <w:rPr>
                <w:rFonts w:ascii="Times New Roman" w:hAnsi="Times New Roman"/>
                <w:sz w:val="18"/>
                <w:szCs w:val="18"/>
              </w:rPr>
              <w:t>540,00</w:t>
            </w:r>
          </w:p>
        </w:tc>
        <w:tc>
          <w:tcPr>
            <w:tcW w:w="1134" w:type="dxa"/>
            <w:vAlign w:val="center"/>
          </w:tcPr>
          <w:p w:rsidR="003E19FF" w:rsidRPr="003E19FF" w:rsidRDefault="004D1FD9" w:rsidP="004D1FD9">
            <w:pPr>
              <w:spacing w:after="0" w:line="240" w:lineRule="auto"/>
              <w:jc w:val="center"/>
              <w:rPr>
                <w:rFonts w:ascii="Times New Roman" w:hAnsi="Times New Roman"/>
                <w:sz w:val="18"/>
                <w:szCs w:val="18"/>
              </w:rPr>
            </w:pPr>
            <w:r>
              <w:rPr>
                <w:rFonts w:ascii="Times New Roman" w:hAnsi="Times New Roman"/>
                <w:sz w:val="18"/>
                <w:szCs w:val="18"/>
              </w:rPr>
              <w:t>560,00</w:t>
            </w:r>
          </w:p>
        </w:tc>
        <w:tc>
          <w:tcPr>
            <w:tcW w:w="1134" w:type="dxa"/>
            <w:vAlign w:val="center"/>
          </w:tcPr>
          <w:p w:rsidR="003E19FF" w:rsidRPr="003E19FF" w:rsidRDefault="004D1FD9" w:rsidP="004D1FD9">
            <w:pPr>
              <w:spacing w:after="0" w:line="240" w:lineRule="auto"/>
              <w:jc w:val="center"/>
              <w:rPr>
                <w:rFonts w:ascii="Times New Roman" w:hAnsi="Times New Roman"/>
                <w:sz w:val="18"/>
                <w:szCs w:val="18"/>
              </w:rPr>
            </w:pPr>
            <w:r>
              <w:rPr>
                <w:rFonts w:ascii="Times New Roman" w:hAnsi="Times New Roman"/>
                <w:sz w:val="18"/>
                <w:szCs w:val="18"/>
              </w:rPr>
              <w:t>563,00</w:t>
            </w:r>
          </w:p>
        </w:tc>
        <w:tc>
          <w:tcPr>
            <w:tcW w:w="1705" w:type="dxa"/>
            <w:vAlign w:val="center"/>
          </w:tcPr>
          <w:p w:rsidR="003E19FF" w:rsidRPr="003E19FF" w:rsidRDefault="004D1FD9" w:rsidP="004D1FD9">
            <w:pPr>
              <w:spacing w:after="0" w:line="240" w:lineRule="auto"/>
              <w:jc w:val="center"/>
              <w:rPr>
                <w:rFonts w:ascii="Times New Roman" w:hAnsi="Times New Roman"/>
                <w:sz w:val="18"/>
                <w:szCs w:val="18"/>
              </w:rPr>
            </w:pPr>
            <w:r>
              <w:rPr>
                <w:rFonts w:ascii="Times New Roman" w:hAnsi="Times New Roman"/>
                <w:sz w:val="18"/>
                <w:szCs w:val="18"/>
              </w:rPr>
              <w:t>554,33</w:t>
            </w:r>
          </w:p>
        </w:tc>
        <w:tc>
          <w:tcPr>
            <w:tcW w:w="2407" w:type="dxa"/>
            <w:vAlign w:val="center"/>
          </w:tcPr>
          <w:p w:rsidR="003E19FF" w:rsidRPr="003E19FF" w:rsidRDefault="004D1FD9" w:rsidP="004D1FD9">
            <w:pPr>
              <w:spacing w:after="0" w:line="240" w:lineRule="auto"/>
              <w:jc w:val="center"/>
              <w:rPr>
                <w:rFonts w:ascii="Times New Roman" w:hAnsi="Times New Roman"/>
                <w:sz w:val="18"/>
                <w:szCs w:val="18"/>
              </w:rPr>
            </w:pPr>
            <w:r>
              <w:rPr>
                <w:rFonts w:ascii="Times New Roman" w:hAnsi="Times New Roman"/>
                <w:sz w:val="18"/>
                <w:szCs w:val="18"/>
              </w:rPr>
              <w:t>13 303 920,00</w:t>
            </w:r>
          </w:p>
        </w:tc>
      </w:tr>
      <w:tr w:rsidR="003E19FF" w:rsidRPr="003E19FF" w:rsidTr="007A25D5">
        <w:trPr>
          <w:trHeight w:val="414"/>
        </w:trPr>
        <w:tc>
          <w:tcPr>
            <w:tcW w:w="535"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6"/>
                <w:szCs w:val="16"/>
              </w:rPr>
            </w:pPr>
          </w:p>
        </w:tc>
        <w:tc>
          <w:tcPr>
            <w:tcW w:w="1308" w:type="dxa"/>
            <w:tcBorders>
              <w:top w:val="single" w:sz="4" w:space="0" w:color="auto"/>
              <w:left w:val="nil"/>
              <w:bottom w:val="nil"/>
              <w:right w:val="nil"/>
            </w:tcBorders>
          </w:tcPr>
          <w:p w:rsidR="003E19FF" w:rsidRPr="003E19FF" w:rsidRDefault="003E19FF" w:rsidP="003E19FF">
            <w:pPr>
              <w:spacing w:after="0" w:line="240" w:lineRule="auto"/>
              <w:rPr>
                <w:rFonts w:ascii="Times New Roman" w:hAnsi="Times New Roman"/>
                <w:sz w:val="16"/>
                <w:szCs w:val="16"/>
              </w:rPr>
            </w:pPr>
          </w:p>
        </w:tc>
        <w:tc>
          <w:tcPr>
            <w:tcW w:w="567"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6"/>
                <w:szCs w:val="16"/>
              </w:rPr>
            </w:pPr>
          </w:p>
        </w:tc>
        <w:tc>
          <w:tcPr>
            <w:tcW w:w="708"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134"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134"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134"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705" w:type="dxa"/>
            <w:tcBorders>
              <w:top w:val="single" w:sz="4" w:space="0" w:color="auto"/>
              <w:left w:val="nil"/>
              <w:bottom w:val="nil"/>
              <w:right w:val="single" w:sz="4" w:space="0" w:color="auto"/>
            </w:tcBorders>
          </w:tcPr>
          <w:p w:rsidR="003E19FF" w:rsidRPr="003E19FF" w:rsidRDefault="003E19FF" w:rsidP="003E19FF">
            <w:pPr>
              <w:spacing w:after="0" w:line="240" w:lineRule="auto"/>
              <w:jc w:val="center"/>
              <w:rPr>
                <w:rFonts w:ascii="Times New Roman" w:hAnsi="Times New Roman"/>
                <w:sz w:val="18"/>
                <w:szCs w:val="18"/>
              </w:rPr>
            </w:pPr>
          </w:p>
        </w:tc>
        <w:tc>
          <w:tcPr>
            <w:tcW w:w="2407" w:type="dxa"/>
            <w:tcBorders>
              <w:left w:val="single" w:sz="4" w:space="0" w:color="auto"/>
            </w:tcBorders>
            <w:vAlign w:val="center"/>
          </w:tcPr>
          <w:p w:rsidR="003E19FF" w:rsidRPr="003E19FF" w:rsidRDefault="004D1FD9" w:rsidP="004D1FD9">
            <w:pPr>
              <w:spacing w:after="0" w:line="240" w:lineRule="auto"/>
              <w:jc w:val="center"/>
              <w:rPr>
                <w:rFonts w:ascii="Times New Roman" w:hAnsi="Times New Roman"/>
                <w:sz w:val="18"/>
                <w:szCs w:val="18"/>
              </w:rPr>
            </w:pPr>
            <w:r>
              <w:rPr>
                <w:rFonts w:ascii="Times New Roman" w:hAnsi="Times New Roman"/>
                <w:sz w:val="18"/>
                <w:szCs w:val="18"/>
              </w:rPr>
              <w:t>13 303 920,00</w:t>
            </w:r>
          </w:p>
        </w:tc>
      </w:tr>
    </w:tbl>
    <w:p w:rsidR="003E19FF" w:rsidRPr="003E19FF" w:rsidRDefault="003E19FF" w:rsidP="003E19FF">
      <w:pPr>
        <w:spacing w:after="0" w:line="240" w:lineRule="auto"/>
        <w:ind w:firstLine="709"/>
        <w:jc w:val="center"/>
        <w:rPr>
          <w:rFonts w:ascii="Times New Roman" w:hAnsi="Times New Roman"/>
          <w:b/>
          <w:sz w:val="24"/>
          <w:szCs w:val="24"/>
        </w:rPr>
      </w:pPr>
    </w:p>
    <w:p w:rsidR="00355B88" w:rsidRPr="00355B88" w:rsidRDefault="003E19FF" w:rsidP="007A25D5">
      <w:pPr>
        <w:spacing w:after="0" w:line="240" w:lineRule="auto"/>
        <w:ind w:left="-993" w:firstLine="567"/>
        <w:jc w:val="both"/>
        <w:rPr>
          <w:rFonts w:ascii="Times New Roman" w:hAnsi="Times New Roman"/>
          <w:b/>
        </w:rPr>
      </w:pPr>
      <w:r w:rsidRPr="003E19FF">
        <w:rPr>
          <w:rFonts w:ascii="Times New Roman" w:eastAsia="Times New Roman" w:hAnsi="Times New Roman"/>
        </w:rPr>
        <w:t>ВЫВОД: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w:t>
      </w:r>
      <w:r>
        <w:rPr>
          <w:rFonts w:ascii="Times New Roman" w:eastAsia="Times New Roman" w:hAnsi="Times New Roman"/>
        </w:rPr>
        <w:t xml:space="preserve">ную максимальную цену договора </w:t>
      </w:r>
      <w:r w:rsidRPr="003E19FF">
        <w:rPr>
          <w:rFonts w:ascii="Times New Roman" w:eastAsia="Times New Roman" w:hAnsi="Times New Roman"/>
        </w:rPr>
        <w:t xml:space="preserve">в сумме </w:t>
      </w:r>
      <w:r w:rsidR="004D1FD9" w:rsidRPr="004D1FD9">
        <w:rPr>
          <w:rFonts w:ascii="Times New Roman" w:eastAsia="Times New Roman" w:hAnsi="Times New Roman"/>
        </w:rPr>
        <w:t>13 303 920</w:t>
      </w:r>
      <w:r w:rsidR="007F0C1F">
        <w:rPr>
          <w:rFonts w:ascii="Times New Roman" w:eastAsia="Times New Roman" w:hAnsi="Times New Roman"/>
        </w:rPr>
        <w:t xml:space="preserve"> </w:t>
      </w:r>
      <w:r w:rsidR="004D1FD9" w:rsidRPr="004D1FD9">
        <w:rPr>
          <w:rFonts w:ascii="Times New Roman" w:eastAsia="Times New Roman" w:hAnsi="Times New Roman"/>
        </w:rPr>
        <w:t>(Тринадцать миллионов триста три тысячи девятьсот двадцать) руб. 00 коп.</w:t>
      </w:r>
      <w:r w:rsidRPr="003E19FF">
        <w:rPr>
          <w:rFonts w:ascii="Times New Roman" w:eastAsia="Times New Roman" w:hAnsi="Times New Roman"/>
        </w:rPr>
        <w:t xml:space="preserve"> с учетом НДС.</w:t>
      </w:r>
    </w:p>
    <w:p w:rsidR="00355B88" w:rsidRDefault="00355B88" w:rsidP="00BC419B">
      <w:pPr>
        <w:spacing w:after="0" w:line="240" w:lineRule="auto"/>
        <w:jc w:val="center"/>
        <w:rPr>
          <w:rFonts w:ascii="Times New Roman" w:hAnsi="Times New Roman"/>
          <w:b/>
          <w:sz w:val="24"/>
          <w:szCs w:val="24"/>
        </w:rPr>
      </w:pPr>
    </w:p>
    <w:p w:rsidR="00BC419B" w:rsidRPr="00BC419B" w:rsidRDefault="00BC419B" w:rsidP="00BC419B">
      <w:pPr>
        <w:spacing w:after="0" w:line="240" w:lineRule="auto"/>
        <w:jc w:val="center"/>
        <w:rPr>
          <w:rFonts w:ascii="Times New Roman" w:hAnsi="Times New Roman"/>
          <w:b/>
          <w:sz w:val="24"/>
          <w:szCs w:val="24"/>
        </w:rPr>
      </w:pPr>
    </w:p>
    <w:p w:rsidR="00BC419B" w:rsidRDefault="00BC419B" w:rsidP="009B17C8">
      <w:pPr>
        <w:spacing w:after="0" w:line="240" w:lineRule="auto"/>
        <w:jc w:val="both"/>
        <w:rPr>
          <w:rFonts w:ascii="Times New Roman" w:hAnsi="Times New Roman"/>
          <w:b/>
        </w:rPr>
      </w:pPr>
    </w:p>
    <w:p w:rsidR="007A1244" w:rsidRDefault="007A1244" w:rsidP="009B17C8">
      <w:pPr>
        <w:spacing w:after="0" w:line="240" w:lineRule="auto"/>
        <w:jc w:val="both"/>
        <w:rPr>
          <w:rFonts w:ascii="Times New Roman" w:hAnsi="Times New Roman"/>
          <w:b/>
        </w:rPr>
        <w:sectPr w:rsidR="007A1244" w:rsidSect="003E19FF">
          <w:pgSz w:w="12240" w:h="15840" w:code="1"/>
          <w:pgMar w:top="851" w:right="851" w:bottom="1021" w:left="1797" w:header="709" w:footer="709" w:gutter="0"/>
          <w:cols w:space="708"/>
          <w:docGrid w:linePitch="381"/>
        </w:sectPr>
      </w:pPr>
    </w:p>
    <w:p w:rsidR="007A1244" w:rsidRPr="007A1244" w:rsidRDefault="00552365" w:rsidP="007A1244">
      <w:pPr>
        <w:ind w:firstLine="567"/>
        <w:jc w:val="center"/>
        <w:rPr>
          <w:rFonts w:ascii="Times New Roman" w:eastAsia="Times New Roman" w:hAnsi="Times New Roman"/>
          <w:b/>
          <w:bCs/>
          <w:color w:val="000000"/>
          <w:sz w:val="24"/>
          <w:szCs w:val="24"/>
          <w:lang w:eastAsia="ru-RU"/>
        </w:rPr>
      </w:pPr>
      <w:r>
        <w:rPr>
          <w:rFonts w:ascii="Times New Roman" w:hAnsi="Times New Roman"/>
          <w:b/>
          <w:sz w:val="24"/>
          <w:szCs w:val="24"/>
        </w:rPr>
        <w:t>ЧАСТЬ</w:t>
      </w:r>
      <w:r w:rsidR="007A1244" w:rsidRPr="00BC419B">
        <w:rPr>
          <w:rFonts w:ascii="Times New Roman" w:hAnsi="Times New Roman"/>
          <w:b/>
          <w:sz w:val="24"/>
          <w:szCs w:val="24"/>
        </w:rPr>
        <w:t xml:space="preserve"> </w:t>
      </w:r>
      <w:r w:rsidR="007A1244" w:rsidRPr="00BC419B">
        <w:rPr>
          <w:rFonts w:ascii="Times New Roman" w:hAnsi="Times New Roman"/>
          <w:b/>
          <w:sz w:val="24"/>
          <w:szCs w:val="24"/>
          <w:lang w:val="en-US"/>
        </w:rPr>
        <w:t>V</w:t>
      </w:r>
      <w:r w:rsidR="007A1244" w:rsidRPr="00BC419B">
        <w:rPr>
          <w:rFonts w:ascii="Times New Roman" w:hAnsi="Times New Roman"/>
          <w:b/>
          <w:sz w:val="24"/>
          <w:szCs w:val="24"/>
        </w:rPr>
        <w:t xml:space="preserve">. </w:t>
      </w:r>
      <w:r w:rsidR="007A1244"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rsidR="007A1244" w:rsidRDefault="00666039"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t>Форма 1</w:t>
      </w:r>
    </w:p>
    <w:p w:rsidR="00645AF4" w:rsidRPr="004839E3" w:rsidRDefault="00D35DD8" w:rsidP="00645AF4">
      <w:pPr>
        <w:suppressAutoHyphens/>
        <w:spacing w:before="120" w:after="0" w:line="240" w:lineRule="auto"/>
        <w:jc w:val="center"/>
        <w:rPr>
          <w:rFonts w:ascii="Times New Roman" w:eastAsia="Times New Roman" w:hAnsi="Times New Roman"/>
          <w:b/>
          <w:caps/>
          <w:snapToGrid w:val="0"/>
          <w:spacing w:val="20"/>
          <w:sz w:val="28"/>
          <w:szCs w:val="26"/>
          <w:lang w:eastAsia="ru-RU"/>
        </w:rPr>
      </w:pPr>
      <w:r w:rsidRPr="00D35DD8">
        <w:rPr>
          <w:rFonts w:ascii="Times New Roman" w:eastAsia="Times New Roman" w:hAnsi="Times New Roman"/>
          <w:b/>
          <w:bCs/>
          <w:caps/>
          <w:snapToGrid w:val="0"/>
          <w:spacing w:val="20"/>
          <w:sz w:val="28"/>
          <w:szCs w:val="26"/>
          <w:lang w:eastAsia="ru-RU"/>
        </w:rPr>
        <w:t>предложение участника закупки в отношении предмета закупки</w:t>
      </w:r>
      <w:r w:rsidR="00645AF4" w:rsidRPr="004839E3">
        <w:rPr>
          <w:rFonts w:ascii="Times New Roman" w:eastAsia="Times New Roman" w:hAnsi="Times New Roman"/>
          <w:b/>
          <w:caps/>
          <w:snapToGrid w:val="0"/>
          <w:spacing w:val="20"/>
          <w:sz w:val="28"/>
          <w:szCs w:val="26"/>
          <w:lang w:eastAsia="ru-RU"/>
        </w:rPr>
        <w:t xml:space="preserve"> </w:t>
      </w:r>
    </w:p>
    <w:p w:rsidR="00645AF4" w:rsidRPr="00AC551F" w:rsidRDefault="00645AF4" w:rsidP="004D1FD9">
      <w:pPr>
        <w:spacing w:before="120" w:after="120" w:line="240" w:lineRule="auto"/>
        <w:ind w:left="360"/>
        <w:rPr>
          <w:rFonts w:ascii="Times New Roman" w:eastAsia="Times New Roman" w:hAnsi="Times New Roman"/>
          <w:b/>
          <w:snapToGrid w:val="0"/>
          <w:sz w:val="24"/>
          <w:szCs w:val="24"/>
          <w:u w:val="single"/>
          <w:lang w:eastAsia="ru-RU"/>
        </w:rPr>
      </w:pPr>
      <w:r w:rsidRPr="00AC551F">
        <w:rPr>
          <w:rFonts w:ascii="Times New Roman" w:eastAsia="Times New Roman" w:hAnsi="Times New Roman"/>
          <w:b/>
          <w:snapToGrid w:val="0"/>
          <w:sz w:val="24"/>
          <w:szCs w:val="24"/>
          <w:u w:val="single"/>
          <w:lang w:eastAsia="ru-RU"/>
        </w:rPr>
        <w:t>Технические характеристики продукции</w:t>
      </w:r>
    </w:p>
    <w:tbl>
      <w:tblPr>
        <w:tblW w:w="83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4712"/>
        <w:gridCol w:w="2977"/>
      </w:tblGrid>
      <w:tr w:rsidR="007242AC" w:rsidRPr="004839E3" w:rsidTr="007242AC">
        <w:tc>
          <w:tcPr>
            <w:tcW w:w="675" w:type="dxa"/>
            <w:tcBorders>
              <w:top w:val="single" w:sz="4" w:space="0" w:color="auto"/>
              <w:left w:val="single" w:sz="4" w:space="0" w:color="auto"/>
              <w:bottom w:val="single" w:sz="4" w:space="0" w:color="auto"/>
              <w:right w:val="single" w:sz="4" w:space="0" w:color="auto"/>
            </w:tcBorders>
          </w:tcPr>
          <w:p w:rsidR="007242AC" w:rsidRPr="004839E3" w:rsidRDefault="007242AC"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 п/п</w:t>
            </w:r>
          </w:p>
        </w:tc>
        <w:tc>
          <w:tcPr>
            <w:tcW w:w="4712" w:type="dxa"/>
            <w:tcBorders>
              <w:top w:val="single" w:sz="4" w:space="0" w:color="auto"/>
              <w:left w:val="single" w:sz="4" w:space="0" w:color="auto"/>
              <w:bottom w:val="single" w:sz="4" w:space="0" w:color="auto"/>
              <w:right w:val="single" w:sz="4" w:space="0" w:color="auto"/>
            </w:tcBorders>
            <w:vAlign w:val="center"/>
          </w:tcPr>
          <w:p w:rsidR="007242AC" w:rsidRPr="004839E3" w:rsidRDefault="007242AC"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 xml:space="preserve">Наименование </w:t>
            </w:r>
            <w:r w:rsidRPr="00A74393">
              <w:rPr>
                <w:rFonts w:ascii="Times New Roman" w:eastAsia="Times New Roman" w:hAnsi="Times New Roman"/>
                <w:snapToGrid w:val="0"/>
                <w:lang w:eastAsia="ru-RU"/>
              </w:rPr>
              <w:t>показателя</w:t>
            </w:r>
          </w:p>
        </w:tc>
        <w:tc>
          <w:tcPr>
            <w:tcW w:w="2977" w:type="dxa"/>
            <w:tcBorders>
              <w:top w:val="single" w:sz="4" w:space="0" w:color="auto"/>
              <w:left w:val="single" w:sz="4" w:space="0" w:color="auto"/>
              <w:bottom w:val="single" w:sz="4" w:space="0" w:color="auto"/>
              <w:right w:val="single" w:sz="4" w:space="0" w:color="auto"/>
            </w:tcBorders>
            <w:vAlign w:val="center"/>
          </w:tcPr>
          <w:p w:rsidR="007242AC" w:rsidRPr="004839E3" w:rsidRDefault="007242AC"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Предложение Участника</w:t>
            </w:r>
          </w:p>
        </w:tc>
      </w:tr>
      <w:tr w:rsidR="007242AC" w:rsidRPr="004839E3" w:rsidTr="007242AC">
        <w:tc>
          <w:tcPr>
            <w:tcW w:w="675" w:type="dxa"/>
            <w:tcBorders>
              <w:top w:val="single" w:sz="4" w:space="0" w:color="auto"/>
              <w:left w:val="single" w:sz="4" w:space="0" w:color="auto"/>
              <w:bottom w:val="single" w:sz="4" w:space="0" w:color="auto"/>
              <w:right w:val="single" w:sz="4" w:space="0" w:color="auto"/>
            </w:tcBorders>
          </w:tcPr>
          <w:p w:rsidR="007242AC" w:rsidRPr="004839E3" w:rsidRDefault="007242AC" w:rsidP="00D63EA5">
            <w:pPr>
              <w:numPr>
                <w:ilvl w:val="0"/>
                <w:numId w:val="8"/>
              </w:numPr>
              <w:spacing w:before="40" w:after="40" w:line="240" w:lineRule="auto"/>
              <w:ind w:left="0" w:firstLine="0"/>
              <w:jc w:val="both"/>
              <w:rPr>
                <w:rFonts w:ascii="Times New Roman" w:eastAsia="Times New Roman" w:hAnsi="Times New Roman"/>
                <w:snapToGrid w:val="0"/>
                <w:lang w:eastAsia="ru-RU"/>
              </w:rPr>
            </w:pPr>
          </w:p>
        </w:tc>
        <w:tc>
          <w:tcPr>
            <w:tcW w:w="4712" w:type="dxa"/>
            <w:tcBorders>
              <w:top w:val="single" w:sz="4" w:space="0" w:color="auto"/>
              <w:left w:val="single" w:sz="4" w:space="0" w:color="auto"/>
              <w:bottom w:val="single" w:sz="4" w:space="0" w:color="auto"/>
              <w:right w:val="single" w:sz="4" w:space="0" w:color="auto"/>
            </w:tcBorders>
          </w:tcPr>
          <w:p w:rsidR="007242AC" w:rsidRPr="004839E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lang w:eastAsia="ru-RU"/>
              </w:rPr>
              <w:t>Марка</w:t>
            </w:r>
          </w:p>
        </w:tc>
        <w:tc>
          <w:tcPr>
            <w:tcW w:w="2977" w:type="dxa"/>
            <w:tcBorders>
              <w:top w:val="single" w:sz="4" w:space="0" w:color="auto"/>
              <w:left w:val="single" w:sz="4" w:space="0" w:color="auto"/>
              <w:bottom w:val="single" w:sz="4" w:space="0" w:color="auto"/>
              <w:right w:val="single" w:sz="4" w:space="0" w:color="auto"/>
            </w:tcBorders>
          </w:tcPr>
          <w:p w:rsidR="007242AC" w:rsidRPr="004839E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4839E3" w:rsidTr="007242AC">
        <w:tc>
          <w:tcPr>
            <w:tcW w:w="675" w:type="dxa"/>
            <w:tcBorders>
              <w:top w:val="single" w:sz="4" w:space="0" w:color="auto"/>
              <w:left w:val="single" w:sz="4" w:space="0" w:color="auto"/>
              <w:bottom w:val="single" w:sz="4" w:space="0" w:color="auto"/>
              <w:right w:val="single" w:sz="4" w:space="0" w:color="auto"/>
            </w:tcBorders>
          </w:tcPr>
          <w:p w:rsidR="007242AC" w:rsidRPr="004839E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2.</w:t>
            </w:r>
          </w:p>
        </w:tc>
        <w:tc>
          <w:tcPr>
            <w:tcW w:w="4712" w:type="dxa"/>
            <w:tcBorders>
              <w:top w:val="single" w:sz="4" w:space="0" w:color="auto"/>
              <w:left w:val="single" w:sz="4" w:space="0" w:color="auto"/>
              <w:bottom w:val="single" w:sz="4" w:space="0" w:color="auto"/>
              <w:right w:val="single" w:sz="4" w:space="0" w:color="auto"/>
            </w:tcBorders>
          </w:tcPr>
          <w:p w:rsidR="007242AC" w:rsidRPr="004839E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hAnsi="Times New Roman"/>
              </w:rPr>
              <w:t>Название</w:t>
            </w:r>
          </w:p>
        </w:tc>
        <w:tc>
          <w:tcPr>
            <w:tcW w:w="2977" w:type="dxa"/>
            <w:tcBorders>
              <w:top w:val="single" w:sz="4" w:space="0" w:color="auto"/>
              <w:left w:val="single" w:sz="4" w:space="0" w:color="auto"/>
              <w:bottom w:val="single" w:sz="4" w:space="0" w:color="auto"/>
              <w:right w:val="single" w:sz="4" w:space="0" w:color="auto"/>
            </w:tcBorders>
          </w:tcPr>
          <w:p w:rsidR="007242AC" w:rsidRPr="004839E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3.</w:t>
            </w:r>
          </w:p>
        </w:tc>
        <w:tc>
          <w:tcPr>
            <w:tcW w:w="4712" w:type="dxa"/>
            <w:tcBorders>
              <w:top w:val="single" w:sz="4" w:space="0" w:color="auto"/>
              <w:left w:val="single" w:sz="4" w:space="0" w:color="auto"/>
              <w:bottom w:val="single" w:sz="4" w:space="0" w:color="auto"/>
              <w:right w:val="single" w:sz="4" w:space="0" w:color="auto"/>
            </w:tcBorders>
          </w:tcPr>
          <w:p w:rsidR="007242AC" w:rsidRPr="007F3763" w:rsidRDefault="007242AC" w:rsidP="00030809">
            <w:pPr>
              <w:tabs>
                <w:tab w:val="num" w:pos="432"/>
              </w:tabs>
              <w:spacing w:before="40" w:after="40" w:line="240" w:lineRule="auto"/>
              <w:ind w:left="57" w:right="57"/>
              <w:jc w:val="both"/>
              <w:rPr>
                <w:rFonts w:ascii="Times New Roman" w:hAnsi="Times New Roman"/>
                <w:vertAlign w:val="superscript"/>
              </w:rPr>
            </w:pPr>
            <w:r w:rsidRPr="00A74393">
              <w:rPr>
                <w:rFonts w:ascii="Times New Roman" w:hAnsi="Times New Roman"/>
              </w:rPr>
              <w:t>Количество</w:t>
            </w:r>
            <w:r>
              <w:rPr>
                <w:rFonts w:ascii="Times New Roman" w:hAnsi="Times New Roman"/>
                <w:vertAlign w:val="superscript"/>
              </w:rPr>
              <w:t>8</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4.</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Применение</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5.</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Характер заряда</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6.</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Плотность заряда</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7.</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Молекулярная масса</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8.</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Внешний вид</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9.</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spacing w:after="0" w:line="240" w:lineRule="auto"/>
              <w:jc w:val="both"/>
              <w:rPr>
                <w:rFonts w:ascii="Times New Roman" w:hAnsi="Times New Roman"/>
              </w:rPr>
            </w:pPr>
            <w:r w:rsidRPr="00A74393">
              <w:rPr>
                <w:rFonts w:ascii="Times New Roman" w:hAnsi="Times New Roman"/>
              </w:rPr>
              <w:t>Гранулометрический состав:</w:t>
            </w:r>
          </w:p>
          <w:p w:rsidR="007242AC" w:rsidRPr="00A74393" w:rsidRDefault="007242AC" w:rsidP="00030809">
            <w:pPr>
              <w:spacing w:after="0" w:line="240" w:lineRule="auto"/>
              <w:jc w:val="both"/>
              <w:rPr>
                <w:rFonts w:ascii="Times New Roman" w:hAnsi="Times New Roman"/>
              </w:rPr>
            </w:pPr>
            <w:r w:rsidRPr="00A74393">
              <w:rPr>
                <w:rFonts w:ascii="Times New Roman" w:hAnsi="Times New Roman"/>
              </w:rPr>
              <w:t>% ч</w:t>
            </w:r>
            <w:r>
              <w:rPr>
                <w:rFonts w:ascii="Times New Roman" w:hAnsi="Times New Roman"/>
              </w:rPr>
              <w:t>астиц размером &gt; 10 mesh (2мм)</w:t>
            </w:r>
            <w:r>
              <w:rPr>
                <w:rFonts w:ascii="Times New Roman" w:hAnsi="Times New Roman"/>
              </w:rPr>
              <w:tab/>
            </w:r>
          </w:p>
          <w:p w:rsidR="007242AC" w:rsidRPr="00A74393" w:rsidRDefault="007242AC" w:rsidP="0048719E">
            <w:pPr>
              <w:tabs>
                <w:tab w:val="num" w:pos="432"/>
              </w:tabs>
              <w:spacing w:before="40" w:after="40" w:line="240" w:lineRule="auto"/>
              <w:ind w:right="57"/>
              <w:jc w:val="both"/>
              <w:rPr>
                <w:rFonts w:ascii="Times New Roman" w:hAnsi="Times New Roman"/>
              </w:rPr>
            </w:pPr>
            <w:r w:rsidRPr="00A74393">
              <w:rPr>
                <w:rFonts w:ascii="Times New Roman" w:hAnsi="Times New Roman"/>
              </w:rPr>
              <w:t>% частиц размером &lt; 100 mesh (0,15мм)</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10.</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Насыпная плотность, г/см3</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11.</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spacing w:after="0" w:line="240" w:lineRule="auto"/>
              <w:jc w:val="both"/>
              <w:rPr>
                <w:rFonts w:ascii="Times New Roman" w:hAnsi="Times New Roman"/>
              </w:rPr>
            </w:pPr>
            <w:r w:rsidRPr="00A74393">
              <w:rPr>
                <w:rFonts w:ascii="Times New Roman" w:hAnsi="Times New Roman"/>
              </w:rPr>
              <w:t>Примерная вязкость по БРУКФИЛДУ, Спз</w:t>
            </w:r>
          </w:p>
          <w:p w:rsidR="007242AC" w:rsidRPr="00A74393" w:rsidRDefault="007242AC" w:rsidP="00030809">
            <w:pPr>
              <w:spacing w:after="0" w:line="240" w:lineRule="auto"/>
              <w:jc w:val="both"/>
              <w:rPr>
                <w:rFonts w:ascii="Times New Roman" w:hAnsi="Times New Roman"/>
              </w:rPr>
            </w:pPr>
            <w:r w:rsidRPr="00A74393">
              <w:rPr>
                <w:rFonts w:ascii="Times New Roman" w:hAnsi="Times New Roman"/>
              </w:rPr>
              <w:t>- при концентрации 5,0 г/л</w:t>
            </w:r>
          </w:p>
          <w:p w:rsidR="007242AC" w:rsidRPr="00A74393" w:rsidRDefault="007242AC" w:rsidP="00030809">
            <w:pPr>
              <w:spacing w:after="0" w:line="240" w:lineRule="auto"/>
              <w:jc w:val="both"/>
              <w:rPr>
                <w:rFonts w:ascii="Times New Roman" w:hAnsi="Times New Roman"/>
              </w:rPr>
            </w:pPr>
            <w:r w:rsidRPr="00A74393">
              <w:rPr>
                <w:rFonts w:ascii="Times New Roman" w:hAnsi="Times New Roman"/>
              </w:rPr>
              <w:t>- при концентрации 2,5 г/л</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12.</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spacing w:after="0" w:line="240" w:lineRule="auto"/>
              <w:jc w:val="both"/>
              <w:rPr>
                <w:rFonts w:ascii="Times New Roman" w:hAnsi="Times New Roman"/>
              </w:rPr>
            </w:pPr>
            <w:r w:rsidRPr="00A74393">
              <w:rPr>
                <w:rFonts w:ascii="Times New Roman" w:hAnsi="Times New Roman"/>
              </w:rPr>
              <w:t>ВРЕМЯ РАСТВОРЕНИЯ В ДИСТИЛИРОВАННОЙ ВОДЕ</w:t>
            </w:r>
          </w:p>
          <w:p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ПРИ КОНЦЕНТРАЦИИ 5 г/л, ТЕМПЕРАТУРЕ 25ºС</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13.</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4D1FD9" w:rsidP="00030809">
            <w:pPr>
              <w:tabs>
                <w:tab w:val="num" w:pos="432"/>
              </w:tabs>
              <w:spacing w:before="40" w:after="40" w:line="240" w:lineRule="auto"/>
              <w:ind w:left="57" w:right="57"/>
              <w:jc w:val="both"/>
              <w:rPr>
                <w:rFonts w:ascii="Times New Roman" w:hAnsi="Times New Roman"/>
              </w:rPr>
            </w:pPr>
            <w:r>
              <w:rPr>
                <w:rFonts w:ascii="Times New Roman" w:hAnsi="Times New Roman"/>
              </w:rPr>
              <w:t>Гарантийный срок</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14.</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Упаковка</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Pr>
                <w:rFonts w:ascii="Times New Roman" w:eastAsia="Times New Roman" w:hAnsi="Times New Roman"/>
                <w:snapToGrid w:val="0"/>
                <w:lang w:eastAsia="ru-RU"/>
              </w:rPr>
              <w:t>15.</w:t>
            </w:r>
          </w:p>
        </w:tc>
        <w:tc>
          <w:tcPr>
            <w:tcW w:w="7689" w:type="dxa"/>
            <w:gridSpan w:val="2"/>
            <w:tcBorders>
              <w:top w:val="single" w:sz="4" w:space="0" w:color="auto"/>
              <w:left w:val="single" w:sz="4" w:space="0" w:color="auto"/>
              <w:bottom w:val="single" w:sz="4" w:space="0" w:color="auto"/>
              <w:right w:val="single" w:sz="4" w:space="0" w:color="auto"/>
            </w:tcBorders>
          </w:tcPr>
          <w:p w:rsidR="007242AC" w:rsidRPr="00A74393" w:rsidRDefault="007242AC" w:rsidP="004D1FD9">
            <w:pPr>
              <w:tabs>
                <w:tab w:val="num" w:pos="432"/>
              </w:tabs>
              <w:spacing w:before="40" w:after="40" w:line="240" w:lineRule="auto"/>
              <w:ind w:left="57" w:right="57"/>
              <w:jc w:val="both"/>
              <w:rPr>
                <w:rFonts w:ascii="Times New Roman" w:eastAsia="Times New Roman" w:hAnsi="Times New Roman"/>
                <w:snapToGrid w:val="0"/>
                <w:lang w:eastAsia="ru-RU"/>
              </w:rPr>
            </w:pPr>
            <w:r>
              <w:rPr>
                <w:rFonts w:ascii="Times New Roman" w:eastAsia="Times New Roman" w:hAnsi="Times New Roman"/>
                <w:b/>
                <w:bCs/>
                <w:iCs/>
                <w:snapToGrid w:val="0"/>
                <w:lang w:eastAsia="ru-RU"/>
              </w:rPr>
              <w:t>Н</w:t>
            </w:r>
            <w:r w:rsidRPr="00C86653">
              <w:rPr>
                <w:rFonts w:ascii="Times New Roman" w:eastAsia="Times New Roman" w:hAnsi="Times New Roman"/>
                <w:b/>
                <w:bCs/>
                <w:iCs/>
                <w:snapToGrid w:val="0"/>
                <w:lang w:eastAsia="ru-RU"/>
              </w:rPr>
              <w:t>аименование страны происхождения товара</w:t>
            </w:r>
            <w:r w:rsidR="004D1FD9">
              <w:rPr>
                <w:rFonts w:ascii="Times New Roman" w:eastAsia="Times New Roman" w:hAnsi="Times New Roman"/>
                <w:b/>
                <w:bCs/>
                <w:i/>
                <w:iCs/>
                <w:snapToGrid w:val="0"/>
                <w:vertAlign w:val="superscript"/>
                <w:lang w:eastAsia="ru-RU"/>
              </w:rPr>
              <w:t>11</w:t>
            </w:r>
          </w:p>
        </w:tc>
      </w:tr>
    </w:tbl>
    <w:p w:rsidR="00645AF4" w:rsidRPr="00A74393" w:rsidRDefault="00645AF4" w:rsidP="00645AF4">
      <w:pPr>
        <w:tabs>
          <w:tab w:val="left" w:pos="1080"/>
        </w:tabs>
        <w:spacing w:after="60" w:line="240" w:lineRule="auto"/>
        <w:ind w:firstLine="540"/>
        <w:jc w:val="both"/>
        <w:rPr>
          <w:rFonts w:ascii="Times New Roman" w:eastAsia="Times New Roman" w:hAnsi="Times New Roman"/>
          <w:sz w:val="12"/>
          <w:szCs w:val="12"/>
          <w:lang w:eastAsia="ru-RU"/>
        </w:rPr>
      </w:pPr>
    </w:p>
    <w:p w:rsidR="00645AF4" w:rsidRPr="0048719E" w:rsidRDefault="00645AF4" w:rsidP="00645AF4">
      <w:pPr>
        <w:shd w:val="clear" w:color="auto" w:fill="FFFFFF"/>
        <w:spacing w:after="0" w:line="240" w:lineRule="auto"/>
        <w:ind w:firstLine="567"/>
        <w:jc w:val="right"/>
        <w:rPr>
          <w:rFonts w:ascii="Times New Roman" w:eastAsia="Times New Roman" w:hAnsi="Times New Roman"/>
          <w:sz w:val="12"/>
          <w:szCs w:val="12"/>
          <w:lang w:eastAsia="ru-RU"/>
        </w:rPr>
      </w:pPr>
    </w:p>
    <w:p w:rsidR="00645AF4" w:rsidRDefault="00645AF4" w:rsidP="00645AF4">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F30592">
        <w:rPr>
          <w:rFonts w:ascii="Times New Roman" w:eastAsia="Times New Roman" w:hAnsi="Times New Roman"/>
          <w:color w:val="808080"/>
          <w:sz w:val="20"/>
          <w:szCs w:val="20"/>
          <w:lang w:eastAsia="ru-RU"/>
        </w:rPr>
        <w:t>:</w:t>
      </w:r>
    </w:p>
    <w:p w:rsidR="00645AF4" w:rsidRPr="00F41CFF" w:rsidRDefault="00645AF4"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bCs/>
          <w:color w:val="7F7F7F" w:themeColor="text1" w:themeTint="80"/>
          <w:lang w:eastAsia="ru-RU"/>
        </w:rPr>
        <w:t xml:space="preserve">1. </w:t>
      </w: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w:t>
      </w:r>
      <w:r w:rsidR="00D35DD8">
        <w:rPr>
          <w:rFonts w:ascii="Times New Roman" w:eastAsia="Times New Roman" w:hAnsi="Times New Roman"/>
          <w:bCs/>
          <w:color w:val="7F7F7F" w:themeColor="text1" w:themeTint="80"/>
          <w:lang w:eastAsia="ru-RU"/>
        </w:rPr>
        <w:t>закупки</w:t>
      </w:r>
      <w:r w:rsidRPr="00F41CFF">
        <w:rPr>
          <w:rFonts w:ascii="Times New Roman" w:eastAsia="Times New Roman" w:hAnsi="Times New Roman"/>
          <w:bCs/>
          <w:color w:val="7F7F7F" w:themeColor="text1" w:themeTint="80"/>
          <w:lang w:eastAsia="ru-RU"/>
        </w:rPr>
        <w:t>.</w:t>
      </w:r>
    </w:p>
    <w:p w:rsidR="00645AF4" w:rsidRPr="00A74393" w:rsidRDefault="00BB0C10"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2</w:t>
      </w:r>
      <w:r w:rsidR="00645AF4">
        <w:rPr>
          <w:rFonts w:ascii="Times New Roman" w:eastAsia="Times New Roman" w:hAnsi="Times New Roman"/>
          <w:color w:val="7F7F7F" w:themeColor="text1" w:themeTint="80"/>
          <w:lang w:eastAsia="ru-RU"/>
        </w:rPr>
        <w:t xml:space="preserve">. </w:t>
      </w:r>
      <w:r w:rsidR="00645AF4" w:rsidRPr="00A74393">
        <w:rPr>
          <w:rFonts w:ascii="Times New Roman" w:eastAsia="Times New Roman" w:hAnsi="Times New Roman"/>
          <w:color w:val="7F7F7F" w:themeColor="text1" w:themeTint="80"/>
          <w:lang w:eastAsia="ru-RU"/>
        </w:rPr>
        <w:t>При подготовке заявки на участие в закупке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645AF4" w:rsidRDefault="00BB0C10"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3</w:t>
      </w:r>
      <w:r w:rsidR="00645AF4">
        <w:rPr>
          <w:rFonts w:ascii="Times New Roman" w:eastAsia="Times New Roman" w:hAnsi="Times New Roman"/>
          <w:color w:val="7F7F7F" w:themeColor="text1" w:themeTint="80"/>
          <w:lang w:eastAsia="ru-RU"/>
        </w:rPr>
        <w:t xml:space="preserve">. </w:t>
      </w:r>
      <w:r w:rsidRPr="00BB0C10">
        <w:rPr>
          <w:rFonts w:ascii="Times New Roman" w:eastAsia="Times New Roman" w:hAnsi="Times New Roman"/>
          <w:color w:val="7F7F7F" w:themeColor="text1" w:themeTint="80"/>
          <w:lang w:eastAsia="ru-RU"/>
        </w:rPr>
        <w:t>Сведения, содержащиеся в заявках участников закупки, должны быть достоверными и не должны допускать двусмысленных толкований.</w:t>
      </w:r>
    </w:p>
    <w:p w:rsidR="00BB0C10" w:rsidRPr="00A74393" w:rsidRDefault="00BB0C10"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 xml:space="preserve">4. </w:t>
      </w:r>
      <w:r w:rsidRPr="00BB0C10">
        <w:rPr>
          <w:rFonts w:ascii="Times New Roman" w:eastAsia="Times New Roman" w:hAnsi="Times New Roman"/>
          <w:color w:val="7F7F7F" w:themeColor="text1" w:themeTint="80"/>
          <w:lang w:eastAsia="ru-RU"/>
        </w:rPr>
        <w:t xml:space="preserve">Участнику закупки в первой части своей заявки на участие в </w:t>
      </w:r>
      <w:r>
        <w:rPr>
          <w:rFonts w:ascii="Times New Roman" w:eastAsia="Times New Roman" w:hAnsi="Times New Roman"/>
          <w:color w:val="7F7F7F" w:themeColor="text1" w:themeTint="80"/>
          <w:lang w:eastAsia="ru-RU"/>
        </w:rPr>
        <w:t>закупке</w:t>
      </w:r>
      <w:r w:rsidRPr="00BB0C10">
        <w:rPr>
          <w:rFonts w:ascii="Times New Roman" w:eastAsia="Times New Roman" w:hAnsi="Times New Roman"/>
          <w:color w:val="7F7F7F" w:themeColor="text1" w:themeTint="80"/>
          <w:lang w:eastAsia="ru-RU"/>
        </w:rPr>
        <w:t xml:space="preserve">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645AF4" w:rsidRPr="00F41CFF" w:rsidRDefault="007F3763"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5</w:t>
      </w:r>
      <w:r w:rsidR="00645AF4">
        <w:rPr>
          <w:rFonts w:ascii="Times New Roman" w:eastAsia="Times New Roman" w:hAnsi="Times New Roman"/>
          <w:color w:val="7F7F7F" w:themeColor="text1" w:themeTint="80"/>
          <w:lang w:eastAsia="ru-RU"/>
        </w:rPr>
        <w:t xml:space="preserve">. </w:t>
      </w:r>
      <w:r w:rsidR="00645AF4" w:rsidRPr="00F41CFF">
        <w:rPr>
          <w:rFonts w:ascii="Times New Roman" w:eastAsia="Times New Roman" w:hAnsi="Times New Roman"/>
          <w:color w:val="7F7F7F" w:themeColor="text1" w:themeTint="80"/>
          <w:lang w:eastAsia="ru-RU"/>
        </w:rPr>
        <w:t xml:space="preserve">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w:t>
      </w:r>
      <w:r w:rsidR="00645AF4" w:rsidRPr="00F41CFF">
        <w:rPr>
          <w:rFonts w:ascii="Times New Roman" w:eastAsia="Times New Roman" w:hAnsi="Times New Roman"/>
          <w:color w:val="7F7F7F" w:themeColor="text1" w:themeTint="80"/>
          <w:u w:val="single"/>
          <w:lang w:eastAsia="ru-RU"/>
        </w:rPr>
        <w:t>подлежит отклонению</w:t>
      </w:r>
      <w:r w:rsidR="00645AF4" w:rsidRPr="00F41CFF">
        <w:rPr>
          <w:rFonts w:ascii="Times New Roman" w:eastAsia="Times New Roman" w:hAnsi="Times New Roman"/>
          <w:color w:val="7F7F7F" w:themeColor="text1" w:themeTint="80"/>
          <w:lang w:eastAsia="ru-RU"/>
        </w:rPr>
        <w:t>.</w:t>
      </w:r>
    </w:p>
    <w:p w:rsidR="00645AF4" w:rsidRPr="00F41CFF" w:rsidRDefault="007F3763"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6</w:t>
      </w:r>
      <w:r w:rsidR="00645AF4">
        <w:rPr>
          <w:rFonts w:ascii="Times New Roman" w:eastAsia="Times New Roman" w:hAnsi="Times New Roman"/>
          <w:bCs/>
          <w:color w:val="7F7F7F" w:themeColor="text1" w:themeTint="80"/>
          <w:lang w:eastAsia="ru-RU"/>
        </w:rPr>
        <w:t xml:space="preserve">. </w:t>
      </w:r>
      <w:r w:rsidR="00645AF4" w:rsidRPr="00F41CFF">
        <w:rPr>
          <w:rFonts w:ascii="Times New Roman" w:eastAsia="Times New Roman" w:hAnsi="Times New Roman"/>
          <w:bCs/>
          <w:color w:val="7F7F7F" w:themeColor="text1" w:themeTint="80"/>
          <w:lang w:eastAsia="ru-RU"/>
        </w:rPr>
        <w:t xml:space="preserve">Не допускается удаление текста из </w:t>
      </w:r>
      <w:r w:rsidR="00645AF4">
        <w:rPr>
          <w:rFonts w:ascii="Times New Roman" w:eastAsia="Times New Roman" w:hAnsi="Times New Roman"/>
          <w:bCs/>
          <w:color w:val="7F7F7F" w:themeColor="text1" w:themeTint="80"/>
          <w:lang w:eastAsia="ru-RU"/>
        </w:rPr>
        <w:t>Ф</w:t>
      </w:r>
      <w:r w:rsidR="00645AF4" w:rsidRPr="00F41CFF">
        <w:rPr>
          <w:rFonts w:ascii="Times New Roman" w:eastAsia="Times New Roman" w:hAnsi="Times New Roman"/>
          <w:bCs/>
          <w:color w:val="7F7F7F" w:themeColor="text1" w:themeTint="80"/>
          <w:lang w:eastAsia="ru-RU"/>
        </w:rPr>
        <w:t xml:space="preserve">ормы </w:t>
      </w:r>
      <w:r w:rsidR="00C86653">
        <w:rPr>
          <w:rFonts w:ascii="Times New Roman" w:eastAsia="Times New Roman" w:hAnsi="Times New Roman"/>
          <w:bCs/>
          <w:color w:val="7F7F7F" w:themeColor="text1" w:themeTint="80"/>
          <w:lang w:eastAsia="ru-RU"/>
        </w:rPr>
        <w:t>1</w:t>
      </w:r>
      <w:r w:rsidR="00645AF4" w:rsidRPr="00F41CFF">
        <w:rPr>
          <w:rFonts w:ascii="Times New Roman" w:eastAsia="Times New Roman" w:hAnsi="Times New Roman"/>
          <w:bCs/>
          <w:color w:val="7F7F7F" w:themeColor="text1" w:themeTint="80"/>
          <w:lang w:eastAsia="ru-RU"/>
        </w:rPr>
        <w:t>, кроме текста, написанного курсивом.</w:t>
      </w:r>
    </w:p>
    <w:p w:rsidR="00645AF4" w:rsidRDefault="007F3763"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7</w:t>
      </w:r>
      <w:r w:rsidR="00645AF4">
        <w:rPr>
          <w:rFonts w:ascii="Times New Roman" w:eastAsia="Times New Roman" w:hAnsi="Times New Roman"/>
          <w:bCs/>
          <w:color w:val="7F7F7F" w:themeColor="text1" w:themeTint="80"/>
          <w:lang w:eastAsia="ru-RU"/>
        </w:rPr>
        <w:t xml:space="preserve">. </w:t>
      </w:r>
      <w:r w:rsidR="00645AF4" w:rsidRPr="00F41CFF">
        <w:rPr>
          <w:rFonts w:ascii="Times New Roman" w:eastAsia="Times New Roman" w:hAnsi="Times New Roman"/>
          <w:bCs/>
          <w:color w:val="7F7F7F" w:themeColor="text1" w:themeTint="80"/>
          <w:lang w:eastAsia="ru-RU"/>
        </w:rPr>
        <w:t>Все поля для заполнения должны быть обязательно заполнены Участником</w:t>
      </w:r>
      <w:r w:rsidR="00645AF4">
        <w:rPr>
          <w:rFonts w:ascii="Times New Roman" w:eastAsia="Times New Roman" w:hAnsi="Times New Roman"/>
          <w:bCs/>
          <w:color w:val="7F7F7F" w:themeColor="text1" w:themeTint="80"/>
          <w:lang w:eastAsia="ru-RU"/>
        </w:rPr>
        <w:t xml:space="preserve"> закупки</w:t>
      </w:r>
      <w:r w:rsidR="00645AF4" w:rsidRPr="00F41CFF">
        <w:rPr>
          <w:rFonts w:ascii="Times New Roman" w:eastAsia="Times New Roman" w:hAnsi="Times New Roman"/>
          <w:bCs/>
          <w:color w:val="7F7F7F" w:themeColor="text1" w:themeTint="80"/>
          <w:lang w:eastAsia="ru-RU"/>
        </w:rPr>
        <w:t>.</w:t>
      </w:r>
    </w:p>
    <w:p w:rsidR="007F3763" w:rsidRDefault="007F3763"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xml:space="preserve">8. </w:t>
      </w:r>
      <w:r w:rsidRPr="007F3763">
        <w:rPr>
          <w:rFonts w:ascii="Times New Roman" w:eastAsia="Times New Roman" w:hAnsi="Times New Roman"/>
          <w:bCs/>
          <w:iCs/>
          <w:color w:val="7F7F7F" w:themeColor="text1" w:themeTint="80"/>
          <w:lang w:eastAsia="ru-RU"/>
        </w:rPr>
        <w:t xml:space="preserve">Количество товара </w:t>
      </w:r>
      <w:r w:rsidRPr="007F3763">
        <w:rPr>
          <w:rFonts w:ascii="Times New Roman" w:eastAsia="Times New Roman" w:hAnsi="Times New Roman"/>
          <w:bCs/>
          <w:color w:val="7F7F7F" w:themeColor="text1" w:themeTint="80"/>
          <w:lang w:eastAsia="ru-RU"/>
        </w:rPr>
        <w:t>в заявк</w:t>
      </w:r>
      <w:r>
        <w:rPr>
          <w:rFonts w:ascii="Times New Roman" w:eastAsia="Times New Roman" w:hAnsi="Times New Roman"/>
          <w:bCs/>
          <w:color w:val="7F7F7F" w:themeColor="text1" w:themeTint="80"/>
          <w:lang w:eastAsia="ru-RU"/>
        </w:rPr>
        <w:t>е</w:t>
      </w:r>
      <w:r w:rsidRPr="007F3763">
        <w:rPr>
          <w:rFonts w:ascii="Times New Roman" w:eastAsia="Times New Roman" w:hAnsi="Times New Roman"/>
          <w:bCs/>
          <w:color w:val="7F7F7F" w:themeColor="text1" w:themeTint="80"/>
          <w:lang w:eastAsia="ru-RU"/>
        </w:rPr>
        <w:t xml:space="preserve"> участник</w:t>
      </w:r>
      <w:r>
        <w:rPr>
          <w:rFonts w:ascii="Times New Roman" w:eastAsia="Times New Roman" w:hAnsi="Times New Roman"/>
          <w:bCs/>
          <w:color w:val="7F7F7F" w:themeColor="text1" w:themeTint="80"/>
          <w:lang w:eastAsia="ru-RU"/>
        </w:rPr>
        <w:t>а</w:t>
      </w:r>
      <w:r w:rsidRPr="007F3763">
        <w:rPr>
          <w:rFonts w:ascii="Times New Roman" w:eastAsia="Times New Roman" w:hAnsi="Times New Roman"/>
          <w:bCs/>
          <w:color w:val="7F7F7F" w:themeColor="text1" w:themeTint="80"/>
          <w:lang w:eastAsia="ru-RU"/>
        </w:rPr>
        <w:t xml:space="preserve"> закупки</w:t>
      </w:r>
      <w:r w:rsidRPr="007F3763">
        <w:rPr>
          <w:rFonts w:ascii="Times New Roman" w:eastAsia="Times New Roman" w:hAnsi="Times New Roman"/>
          <w:bCs/>
          <w:iCs/>
          <w:color w:val="7F7F7F" w:themeColor="text1" w:themeTint="80"/>
          <w:lang w:eastAsia="ru-RU"/>
        </w:rPr>
        <w:t xml:space="preserve"> должно соответствовать требованиям </w:t>
      </w:r>
      <w:r>
        <w:rPr>
          <w:rFonts w:ascii="Times New Roman" w:eastAsia="Times New Roman" w:hAnsi="Times New Roman"/>
          <w:bCs/>
          <w:color w:val="7F7F7F" w:themeColor="text1" w:themeTint="80"/>
          <w:lang w:eastAsia="ru-RU"/>
        </w:rPr>
        <w:t xml:space="preserve">Части </w:t>
      </w:r>
      <w:r>
        <w:rPr>
          <w:rFonts w:ascii="Times New Roman" w:eastAsia="Times New Roman" w:hAnsi="Times New Roman"/>
          <w:bCs/>
          <w:color w:val="7F7F7F" w:themeColor="text1" w:themeTint="80"/>
          <w:lang w:val="en-US" w:eastAsia="ru-RU"/>
        </w:rPr>
        <w:t>III</w:t>
      </w:r>
      <w:r>
        <w:rPr>
          <w:rFonts w:ascii="Times New Roman" w:eastAsia="Times New Roman" w:hAnsi="Times New Roman"/>
          <w:bCs/>
          <w:color w:val="7F7F7F" w:themeColor="text1" w:themeTint="80"/>
          <w:lang w:eastAsia="ru-RU"/>
        </w:rPr>
        <w:t xml:space="preserve"> «ТЕХНИЧЕСКОЕ ЗАДАНИЕ» настоящей документации</w:t>
      </w:r>
      <w:r w:rsidRPr="007F3763">
        <w:rPr>
          <w:rFonts w:ascii="Times New Roman" w:eastAsia="Times New Roman" w:hAnsi="Times New Roman"/>
          <w:bCs/>
          <w:iCs/>
          <w:color w:val="7F7F7F" w:themeColor="text1" w:themeTint="80"/>
          <w:lang w:eastAsia="ru-RU"/>
        </w:rPr>
        <w:t>.</w:t>
      </w:r>
    </w:p>
    <w:p w:rsidR="00645AF4" w:rsidRPr="00F41CFF" w:rsidRDefault="004D1FD9"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9</w:t>
      </w:r>
      <w:r w:rsidR="00645AF4">
        <w:rPr>
          <w:rFonts w:ascii="Times New Roman" w:eastAsia="Times New Roman" w:hAnsi="Times New Roman"/>
          <w:bCs/>
          <w:color w:val="7F7F7F" w:themeColor="text1" w:themeTint="80"/>
          <w:lang w:eastAsia="ru-RU"/>
        </w:rPr>
        <w:t xml:space="preserve">. </w:t>
      </w:r>
      <w:r w:rsidR="00645AF4" w:rsidRPr="00F41CFF">
        <w:rPr>
          <w:rFonts w:ascii="Times New Roman" w:eastAsia="Times New Roman" w:hAnsi="Times New Roman"/>
          <w:bCs/>
          <w:color w:val="7F7F7F" w:themeColor="text1" w:themeTint="80"/>
          <w:lang w:eastAsia="ru-RU"/>
        </w:rPr>
        <w:t xml:space="preserve">Участнику </w:t>
      </w:r>
      <w:r w:rsidR="00645AF4">
        <w:rPr>
          <w:rFonts w:ascii="Times New Roman" w:eastAsia="Times New Roman" w:hAnsi="Times New Roman"/>
          <w:bCs/>
          <w:color w:val="7F7F7F" w:themeColor="text1" w:themeTint="80"/>
          <w:lang w:eastAsia="ru-RU"/>
        </w:rPr>
        <w:t xml:space="preserve">закупки </w:t>
      </w:r>
      <w:r w:rsidR="00645AF4" w:rsidRPr="00F41CFF">
        <w:rPr>
          <w:rFonts w:ascii="Times New Roman" w:eastAsia="Times New Roman" w:hAnsi="Times New Roman"/>
          <w:bCs/>
          <w:color w:val="7F7F7F" w:themeColor="text1" w:themeTint="80"/>
          <w:lang w:eastAsia="ru-RU"/>
        </w:rPr>
        <w:t xml:space="preserve">необходимо указать </w:t>
      </w:r>
      <w:r w:rsidR="00A06521">
        <w:rPr>
          <w:rFonts w:ascii="Times New Roman" w:eastAsia="Times New Roman" w:hAnsi="Times New Roman"/>
          <w:bCs/>
          <w:color w:val="7F7F7F" w:themeColor="text1" w:themeTint="80"/>
          <w:lang w:eastAsia="ru-RU"/>
        </w:rPr>
        <w:t xml:space="preserve">конкретные </w:t>
      </w:r>
      <w:r w:rsidR="00645AF4" w:rsidRPr="00F41CFF">
        <w:rPr>
          <w:rFonts w:ascii="Times New Roman" w:eastAsia="Times New Roman" w:hAnsi="Times New Roman"/>
          <w:bCs/>
          <w:color w:val="7F7F7F" w:themeColor="text1" w:themeTint="80"/>
          <w:lang w:eastAsia="ru-RU"/>
        </w:rPr>
        <w:t>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слова «не менее» означают что, участнику следует предоставить в заявке конкретный показатель, более указанного в технической части документаци</w:t>
      </w:r>
      <w:r>
        <w:rPr>
          <w:rFonts w:ascii="Times New Roman" w:eastAsia="Times New Roman" w:hAnsi="Times New Roman"/>
          <w:bCs/>
          <w:color w:val="7F7F7F" w:themeColor="text1" w:themeTint="80"/>
          <w:lang w:eastAsia="ru-RU"/>
        </w:rPr>
        <w:t xml:space="preserve">и </w:t>
      </w:r>
      <w:r w:rsidRPr="00F41CFF">
        <w:rPr>
          <w:rFonts w:ascii="Times New Roman" w:eastAsia="Times New Roman" w:hAnsi="Times New Roman"/>
          <w:bCs/>
          <w:color w:val="7F7F7F" w:themeColor="text1" w:themeTint="80"/>
          <w:lang w:eastAsia="ru-RU"/>
        </w:rPr>
        <w:t>значения или равный ему;</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xml:space="preserve">- слова </w:t>
      </w:r>
      <w:r w:rsidRPr="00F41CFF">
        <w:rPr>
          <w:rFonts w:ascii="Times New Roman" w:eastAsia="Times New Roman" w:hAnsi="Times New Roman"/>
          <w:bCs/>
          <w:i/>
          <w:color w:val="7F7F7F" w:themeColor="text1" w:themeTint="80"/>
          <w:lang w:eastAsia="ru-RU"/>
        </w:rPr>
        <w:t>«</w:t>
      </w:r>
      <w:r w:rsidRPr="00F41CFF">
        <w:rPr>
          <w:rFonts w:ascii="Times New Roman" w:eastAsia="Times New Roman" w:hAnsi="Times New Roman"/>
          <w:bCs/>
          <w:color w:val="7F7F7F" w:themeColor="text1" w:themeTint="80"/>
          <w:lang w:eastAsia="ru-RU"/>
        </w:rPr>
        <w:t>не более</w:t>
      </w:r>
      <w:r w:rsidRPr="00F41CFF">
        <w:rPr>
          <w:rFonts w:ascii="Times New Roman" w:eastAsia="Times New Roman" w:hAnsi="Times New Roman"/>
          <w:bCs/>
          <w:i/>
          <w:color w:val="7F7F7F" w:themeColor="text1" w:themeTint="80"/>
          <w:lang w:eastAsia="ru-RU"/>
        </w:rPr>
        <w:t>»</w:t>
      </w:r>
      <w:r w:rsidRPr="00F41CFF">
        <w:rPr>
          <w:rFonts w:ascii="Times New Roman" w:eastAsia="Times New Roman" w:hAnsi="Times New Roman"/>
          <w:bCs/>
          <w:color w:val="7F7F7F" w:themeColor="text1" w:themeTint="80"/>
          <w:lang w:eastAsia="ru-RU"/>
        </w:rPr>
        <w:t xml:space="preserve"> означают что, участнику следует предоставить в заявке конкретный показатель, менее указанного в технической части документаци</w:t>
      </w:r>
      <w:r>
        <w:rPr>
          <w:rFonts w:ascii="Times New Roman" w:eastAsia="Times New Roman" w:hAnsi="Times New Roman"/>
          <w:bCs/>
          <w:color w:val="7F7F7F" w:themeColor="text1" w:themeTint="80"/>
          <w:lang w:eastAsia="ru-RU"/>
        </w:rPr>
        <w:t>и</w:t>
      </w:r>
      <w:r w:rsidRPr="00F41CFF">
        <w:rPr>
          <w:rFonts w:ascii="Times New Roman" w:eastAsia="Times New Roman" w:hAnsi="Times New Roman"/>
          <w:bCs/>
          <w:color w:val="7F7F7F" w:themeColor="text1" w:themeTint="80"/>
          <w:lang w:eastAsia="ru-RU"/>
        </w:rPr>
        <w:t xml:space="preserve"> значения или равный ему;</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слова «не выше» означают что, участнику следует предоставить в заявке конкретный показатель, не более указанного в технической части документаци</w:t>
      </w:r>
      <w:r>
        <w:rPr>
          <w:rFonts w:ascii="Times New Roman" w:eastAsia="Times New Roman" w:hAnsi="Times New Roman"/>
          <w:bCs/>
          <w:color w:val="7F7F7F" w:themeColor="text1" w:themeTint="80"/>
          <w:lang w:eastAsia="ru-RU"/>
        </w:rPr>
        <w:t>и</w:t>
      </w:r>
      <w:r w:rsidRPr="00F41CFF">
        <w:rPr>
          <w:rFonts w:ascii="Times New Roman" w:eastAsia="Times New Roman" w:hAnsi="Times New Roman"/>
          <w:bCs/>
          <w:color w:val="7F7F7F" w:themeColor="text1" w:themeTint="80"/>
          <w:lang w:eastAsia="ru-RU"/>
        </w:rPr>
        <w:t xml:space="preserve"> значения;</w:t>
      </w:r>
    </w:p>
    <w:p w:rsidR="00645AF4"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слова «не ниже» означают что, участнику следует предоставить в заявке конкретный показатель, не менее указанного в технической части документаци</w:t>
      </w:r>
      <w:r>
        <w:rPr>
          <w:rFonts w:ascii="Times New Roman" w:eastAsia="Times New Roman" w:hAnsi="Times New Roman"/>
          <w:bCs/>
          <w:color w:val="7F7F7F" w:themeColor="text1" w:themeTint="80"/>
          <w:lang w:eastAsia="ru-RU"/>
        </w:rPr>
        <w:t>и</w:t>
      </w:r>
      <w:r w:rsidRPr="00F41CFF">
        <w:rPr>
          <w:rFonts w:ascii="Times New Roman" w:eastAsia="Times New Roman" w:hAnsi="Times New Roman"/>
          <w:bCs/>
          <w:color w:val="7F7F7F" w:themeColor="text1" w:themeTint="80"/>
          <w:lang w:eastAsia="ru-RU"/>
        </w:rPr>
        <w:t xml:space="preserve"> значения; </w:t>
      </w:r>
    </w:p>
    <w:p w:rsidR="00A06521" w:rsidRDefault="00A06521"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слова «менее»</w:t>
      </w:r>
      <w:r w:rsidRPr="00A06521">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означают что, участнику следует предоставить в заявке конкретный показатель,</w:t>
      </w:r>
      <w:r w:rsidRPr="00A06521">
        <w:rPr>
          <w:rFonts w:ascii="Times New Roman" w:eastAsia="Times New Roman" w:hAnsi="Times New Roman"/>
          <w:sz w:val="24"/>
          <w:szCs w:val="24"/>
          <w:lang w:eastAsia="ru-RU"/>
        </w:rPr>
        <w:t xml:space="preserve"> </w:t>
      </w:r>
      <w:r w:rsidRPr="00A06521">
        <w:rPr>
          <w:rFonts w:ascii="Times New Roman" w:eastAsia="Times New Roman" w:hAnsi="Times New Roman"/>
          <w:bCs/>
          <w:color w:val="7F7F7F" w:themeColor="text1" w:themeTint="80"/>
          <w:lang w:eastAsia="ru-RU"/>
        </w:rPr>
        <w:t>имеющий значение меньше заявленного заказчиком</w:t>
      </w:r>
      <w:r>
        <w:rPr>
          <w:rFonts w:ascii="Times New Roman" w:eastAsia="Times New Roman" w:hAnsi="Times New Roman"/>
          <w:bCs/>
          <w:color w:val="7F7F7F" w:themeColor="text1" w:themeTint="80"/>
          <w:lang w:eastAsia="ru-RU"/>
        </w:rPr>
        <w:t>;</w:t>
      </w:r>
    </w:p>
    <w:p w:rsidR="00A06521" w:rsidRPr="00F41CFF" w:rsidRDefault="00A06521"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слова «более»</w:t>
      </w:r>
      <w:r w:rsidRPr="00A06521">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означают что, участнику следует предоставить в заявке конкретный показатель,</w:t>
      </w:r>
      <w:r w:rsidR="0048719E" w:rsidRPr="0048719E">
        <w:rPr>
          <w:rFonts w:ascii="Times New Roman" w:eastAsia="Times New Roman" w:hAnsi="Times New Roman"/>
          <w:sz w:val="24"/>
          <w:szCs w:val="24"/>
          <w:lang w:eastAsia="ru-RU"/>
        </w:rPr>
        <w:t xml:space="preserve"> </w:t>
      </w:r>
      <w:r w:rsidR="0048719E" w:rsidRPr="0048719E">
        <w:rPr>
          <w:rFonts w:ascii="Times New Roman" w:eastAsia="Times New Roman" w:hAnsi="Times New Roman"/>
          <w:bCs/>
          <w:color w:val="7F7F7F" w:themeColor="text1" w:themeTint="80"/>
          <w:lang w:eastAsia="ru-RU"/>
        </w:rPr>
        <w:t>превышающий такое значение</w:t>
      </w:r>
      <w:r w:rsidR="0048719E">
        <w:rPr>
          <w:rFonts w:ascii="Times New Roman" w:eastAsia="Times New Roman" w:hAnsi="Times New Roman"/>
          <w:bCs/>
          <w:color w:val="7F7F7F" w:themeColor="text1" w:themeTint="80"/>
          <w:lang w:eastAsia="ru-RU"/>
        </w:rPr>
        <w:t>;</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E67090">
        <w:rPr>
          <w:rFonts w:ascii="Times New Roman" w:eastAsia="Times New Roman" w:hAnsi="Times New Roman"/>
          <w:bCs/>
          <w:color w:val="7F7F7F" w:themeColor="text1" w:themeTint="80"/>
          <w:lang w:eastAsia="ru-RU"/>
        </w:rPr>
        <w:t>- символ «тире» установленный между значениями, следует читать как необходимость указания участником закупки конкретного показателя, участник может предложить показатель равный либо менее заявленного заказчиком (то есть показатель, предложенный участником, не выходит за значения, заявленные заказчиком по верхней и нижней границе);</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C86653" w:rsidRDefault="00645AF4" w:rsidP="00C86653">
      <w:pPr>
        <w:shd w:val="clear" w:color="auto" w:fill="FFFFFF"/>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1</w:t>
      </w:r>
      <w:r w:rsidR="004D1FD9">
        <w:rPr>
          <w:rFonts w:ascii="Times New Roman" w:eastAsia="Times New Roman" w:hAnsi="Times New Roman"/>
          <w:bCs/>
          <w:color w:val="7F7F7F" w:themeColor="text1" w:themeTint="80"/>
          <w:lang w:eastAsia="ru-RU"/>
        </w:rPr>
        <w:t>0</w:t>
      </w:r>
      <w:r>
        <w:rPr>
          <w:rFonts w:ascii="Times New Roman" w:eastAsia="Times New Roman" w:hAnsi="Times New Roman"/>
          <w:bCs/>
          <w:color w:val="7F7F7F" w:themeColor="text1" w:themeTint="80"/>
          <w:lang w:eastAsia="ru-RU"/>
        </w:rPr>
        <w:t xml:space="preserve">. </w:t>
      </w:r>
      <w:r w:rsidR="00C86653" w:rsidRPr="00C86653">
        <w:rPr>
          <w:rFonts w:ascii="Times New Roman" w:eastAsia="Times New Roman" w:hAnsi="Times New Roman"/>
          <w:bCs/>
          <w:color w:val="7F7F7F" w:themeColor="text1" w:themeTint="80"/>
          <w:lang w:eastAsia="ru-RU"/>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86653" w:rsidRDefault="00C86653" w:rsidP="00C86653">
      <w:pPr>
        <w:shd w:val="clear" w:color="auto" w:fill="FFFFFF"/>
        <w:spacing w:after="0" w:line="240" w:lineRule="auto"/>
        <w:jc w:val="both"/>
        <w:rPr>
          <w:rFonts w:ascii="Times New Roman" w:eastAsia="Times New Roman" w:hAnsi="Times New Roman"/>
          <w:bCs/>
          <w:iCs/>
          <w:color w:val="7F7F7F" w:themeColor="text1" w:themeTint="80"/>
          <w:lang w:eastAsia="ru-RU"/>
        </w:rPr>
      </w:pPr>
      <w:r>
        <w:rPr>
          <w:rFonts w:ascii="Times New Roman" w:eastAsia="Times New Roman" w:hAnsi="Times New Roman"/>
          <w:bCs/>
          <w:color w:val="7F7F7F" w:themeColor="text1" w:themeTint="80"/>
          <w:lang w:eastAsia="ru-RU"/>
        </w:rPr>
        <w:t>1</w:t>
      </w:r>
      <w:r w:rsidR="004D1FD9">
        <w:rPr>
          <w:rFonts w:ascii="Times New Roman" w:eastAsia="Times New Roman" w:hAnsi="Times New Roman"/>
          <w:bCs/>
          <w:color w:val="7F7F7F" w:themeColor="text1" w:themeTint="80"/>
          <w:lang w:eastAsia="ru-RU"/>
        </w:rPr>
        <w:t>1</w:t>
      </w:r>
      <w:r>
        <w:rPr>
          <w:rFonts w:ascii="Times New Roman" w:eastAsia="Times New Roman" w:hAnsi="Times New Roman"/>
          <w:bCs/>
          <w:color w:val="7F7F7F" w:themeColor="text1" w:themeTint="80"/>
          <w:lang w:eastAsia="ru-RU"/>
        </w:rPr>
        <w:t xml:space="preserve">. </w:t>
      </w:r>
      <w:r w:rsidRPr="00C86653">
        <w:rPr>
          <w:rFonts w:ascii="Times New Roman" w:eastAsia="Times New Roman" w:hAnsi="Times New Roman"/>
          <w:bCs/>
          <w:iCs/>
          <w:color w:val="7F7F7F" w:themeColor="text1" w:themeTint="80"/>
          <w:lang w:eastAsia="ru-RU"/>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C86653" w:rsidRDefault="00C86653" w:rsidP="00C86653">
      <w:pPr>
        <w:shd w:val="clear" w:color="auto" w:fill="FFFFFF"/>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iCs/>
          <w:color w:val="7F7F7F" w:themeColor="text1" w:themeTint="80"/>
          <w:lang w:eastAsia="ru-RU"/>
        </w:rPr>
        <w:t>1</w:t>
      </w:r>
      <w:r w:rsidR="004D1FD9">
        <w:rPr>
          <w:rFonts w:ascii="Times New Roman" w:eastAsia="Times New Roman" w:hAnsi="Times New Roman"/>
          <w:bCs/>
          <w:iCs/>
          <w:color w:val="7F7F7F" w:themeColor="text1" w:themeTint="80"/>
          <w:lang w:eastAsia="ru-RU"/>
        </w:rPr>
        <w:t>2</w:t>
      </w:r>
      <w:r>
        <w:rPr>
          <w:rFonts w:ascii="Times New Roman" w:eastAsia="Times New Roman" w:hAnsi="Times New Roman"/>
          <w:bCs/>
          <w:i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C86653" w:rsidRDefault="00C86653" w:rsidP="00C86653">
      <w:pPr>
        <w:shd w:val="clear" w:color="auto" w:fill="FFFFFF"/>
        <w:spacing w:after="0" w:line="240" w:lineRule="auto"/>
        <w:jc w:val="both"/>
        <w:rPr>
          <w:rFonts w:ascii="Times New Roman" w:eastAsia="Times New Roman" w:hAnsi="Times New Roman"/>
          <w:b/>
          <w:bCs/>
          <w:i/>
          <w:iCs/>
          <w:sz w:val="24"/>
          <w:szCs w:val="24"/>
          <w:lang w:eastAsia="ru-RU"/>
        </w:rPr>
      </w:pPr>
      <w:r>
        <w:rPr>
          <w:rFonts w:ascii="Times New Roman" w:eastAsia="Times New Roman" w:hAnsi="Times New Roman"/>
          <w:bCs/>
          <w:color w:val="7F7F7F" w:themeColor="text1" w:themeTint="80"/>
          <w:lang w:eastAsia="ru-RU"/>
        </w:rPr>
        <w:t>1</w:t>
      </w:r>
      <w:r w:rsidR="004D1FD9">
        <w:rPr>
          <w:rFonts w:ascii="Times New Roman" w:eastAsia="Times New Roman" w:hAnsi="Times New Roman"/>
          <w:bCs/>
          <w:color w:val="7F7F7F" w:themeColor="text1" w:themeTint="80"/>
          <w:lang w:eastAsia="ru-RU"/>
        </w:rPr>
        <w:t>3</w:t>
      </w:r>
      <w:r>
        <w:rPr>
          <w:rFonts w:ascii="Times New Roman" w:eastAsia="Times New Roman" w:hAnsi="Times New Roman"/>
          <w:bCs/>
          <w:color w:val="7F7F7F" w:themeColor="text1" w:themeTint="80"/>
          <w:lang w:eastAsia="ru-RU"/>
        </w:rPr>
        <w:t xml:space="preserve">. </w:t>
      </w:r>
      <w:r w:rsidRPr="00C86653">
        <w:rPr>
          <w:rFonts w:ascii="Times New Roman" w:eastAsia="Times New Roman" w:hAnsi="Times New Roman"/>
          <w:bCs/>
          <w:color w:val="7F7F7F" w:themeColor="text1" w:themeTint="80"/>
          <w:lang w:eastAsia="ru-RU"/>
        </w:rPr>
        <w:t>В случае отсутстви</w:t>
      </w:r>
      <w:r>
        <w:rPr>
          <w:rFonts w:ascii="Times New Roman" w:eastAsia="Times New Roman" w:hAnsi="Times New Roman"/>
          <w:bCs/>
          <w:color w:val="7F7F7F" w:themeColor="text1" w:themeTint="80"/>
          <w:lang w:eastAsia="ru-RU"/>
        </w:rPr>
        <w:t>я</w:t>
      </w:r>
      <w:r w:rsidRPr="00C86653">
        <w:rPr>
          <w:rFonts w:ascii="Times New Roman" w:eastAsia="Times New Roman" w:hAnsi="Times New Roman"/>
          <w:bCs/>
          <w:color w:val="7F7F7F" w:themeColor="text1" w:themeTint="80"/>
          <w:lang w:eastAsia="ru-RU"/>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55B88" w:rsidRPr="005C7C29" w:rsidRDefault="00355B88" w:rsidP="007A1244">
      <w:pPr>
        <w:shd w:val="clear" w:color="auto" w:fill="FFFFFF"/>
        <w:spacing w:after="0" w:line="240" w:lineRule="auto"/>
        <w:ind w:firstLine="567"/>
        <w:jc w:val="right"/>
        <w:rPr>
          <w:rFonts w:ascii="Times New Roman" w:eastAsia="Times New Roman" w:hAnsi="Times New Roman"/>
          <w:b/>
          <w:i/>
          <w:sz w:val="24"/>
          <w:szCs w:val="24"/>
          <w:lang w:eastAsia="ru-RU"/>
        </w:rPr>
      </w:pPr>
    </w:p>
    <w:p w:rsidR="007F3763" w:rsidRDefault="007F3763"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rsidR="007F3763" w:rsidRDefault="007F3763"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rsidR="007F3763" w:rsidRDefault="007F3763"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rsidR="007F3763" w:rsidRDefault="007F3763"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rsidR="004D1FD9" w:rsidRDefault="004D1FD9"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rsidR="004D1FD9" w:rsidRDefault="004D1FD9"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rsidR="004D1FD9" w:rsidRDefault="004D1FD9"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rsidR="004D1FD9" w:rsidRDefault="004D1FD9"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rsidR="004D1FD9" w:rsidRDefault="004D1FD9"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rsidR="004D1FD9" w:rsidRDefault="004D1FD9"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rsidR="004D1FD9" w:rsidRDefault="004D1FD9"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rsidR="007F3763" w:rsidRDefault="007F3763"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rsidR="007F3763" w:rsidRDefault="007F3763"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rsidR="007F3763" w:rsidRDefault="007F3763"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rsidR="007A1244" w:rsidRDefault="00666039"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t>Форма 2</w:t>
      </w:r>
    </w:p>
    <w:p w:rsidR="007A1244" w:rsidRPr="007A1244" w:rsidRDefault="007A1244" w:rsidP="007A1244">
      <w:pPr>
        <w:spacing w:after="0" w:line="240" w:lineRule="auto"/>
        <w:ind w:right="5243" w:firstLine="567"/>
        <w:rPr>
          <w:rFonts w:ascii="Times New Roman" w:eastAsia="Times New Roman" w:hAnsi="Times New Roman"/>
          <w:lang w:eastAsia="ru-RU"/>
        </w:rPr>
      </w:pPr>
    </w:p>
    <w:p w:rsidR="00552365" w:rsidRPr="00DB06FC" w:rsidRDefault="00552365" w:rsidP="00552365">
      <w:pPr>
        <w:spacing w:after="0" w:line="240" w:lineRule="auto"/>
        <w:ind w:firstLine="567"/>
        <w:jc w:val="center"/>
        <w:rPr>
          <w:rFonts w:ascii="Times New Roman" w:eastAsia="Times New Roman" w:hAnsi="Times New Roman"/>
          <w:b/>
          <w:sz w:val="12"/>
          <w:szCs w:val="12"/>
          <w:lang w:eastAsia="ru-RU"/>
        </w:rPr>
      </w:pPr>
    </w:p>
    <w:p w:rsidR="007A1244" w:rsidRPr="00CE6F00" w:rsidRDefault="007F3763" w:rsidP="00552365">
      <w:pPr>
        <w:spacing w:after="0" w:line="240" w:lineRule="auto"/>
        <w:ind w:firstLine="567"/>
        <w:jc w:val="center"/>
        <w:rPr>
          <w:rFonts w:ascii="Times New Roman" w:eastAsia="Times New Roman" w:hAnsi="Times New Roman"/>
          <w:b/>
          <w:sz w:val="28"/>
          <w:szCs w:val="28"/>
          <w:lang w:eastAsia="ru-RU"/>
        </w:rPr>
      </w:pPr>
      <w:r w:rsidRPr="007F3763">
        <w:rPr>
          <w:rFonts w:ascii="Times New Roman" w:eastAsia="Times New Roman" w:hAnsi="Times New Roman"/>
          <w:b/>
          <w:bCs/>
          <w:sz w:val="28"/>
          <w:szCs w:val="28"/>
          <w:lang w:eastAsia="ru-RU"/>
        </w:rPr>
        <w:t>ИНФОРМАЦИ</w:t>
      </w:r>
      <w:r>
        <w:rPr>
          <w:rFonts w:ascii="Times New Roman" w:eastAsia="Times New Roman" w:hAnsi="Times New Roman"/>
          <w:b/>
          <w:bCs/>
          <w:sz w:val="28"/>
          <w:szCs w:val="28"/>
          <w:lang w:eastAsia="ru-RU"/>
        </w:rPr>
        <w:t>Я,</w:t>
      </w:r>
      <w:r w:rsidRPr="007F3763">
        <w:rPr>
          <w:rFonts w:ascii="Times New Roman" w:eastAsia="Times New Roman" w:hAnsi="Times New Roman"/>
          <w:b/>
          <w:bCs/>
          <w:sz w:val="28"/>
          <w:szCs w:val="28"/>
          <w:lang w:eastAsia="ru-RU"/>
        </w:rPr>
        <w:t xml:space="preserve"> ПОДЛЕЖАЩ</w:t>
      </w:r>
      <w:r>
        <w:rPr>
          <w:rFonts w:ascii="Times New Roman" w:eastAsia="Times New Roman" w:hAnsi="Times New Roman"/>
          <w:b/>
          <w:bCs/>
          <w:sz w:val="28"/>
          <w:szCs w:val="28"/>
          <w:lang w:eastAsia="ru-RU"/>
        </w:rPr>
        <w:t>АЯ</w:t>
      </w:r>
      <w:r w:rsidRPr="007F3763">
        <w:rPr>
          <w:rFonts w:ascii="Times New Roman" w:eastAsia="Times New Roman" w:hAnsi="Times New Roman"/>
          <w:b/>
          <w:bCs/>
          <w:sz w:val="28"/>
          <w:szCs w:val="28"/>
          <w:lang w:eastAsia="ru-RU"/>
        </w:rPr>
        <w:t xml:space="preserve"> ПРЕДСТАВЛЕНИЮ В ЗАЯВКЕ НА УЧАСТИЕ В ЗАКУПКЕ ДЛЯ ОСУЩЕСТВЛЕНИЯ ЕЕ ОЦЕНКИ</w:t>
      </w:r>
    </w:p>
    <w:p w:rsidR="00552365" w:rsidRPr="007A1244" w:rsidRDefault="00552365" w:rsidP="007A1244">
      <w:pPr>
        <w:spacing w:after="0" w:line="240" w:lineRule="auto"/>
        <w:ind w:firstLine="567"/>
        <w:rPr>
          <w:rFonts w:ascii="Times New Roman" w:eastAsia="Times New Roman" w:hAnsi="Times New Roman"/>
          <w:lang w:eastAsia="ru-RU"/>
        </w:rPr>
      </w:pPr>
    </w:p>
    <w:tbl>
      <w:tblPr>
        <w:tblW w:w="10166" w:type="dxa"/>
        <w:jc w:val="center"/>
        <w:tblInd w:w="-2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4"/>
        <w:gridCol w:w="5849"/>
        <w:gridCol w:w="3553"/>
      </w:tblGrid>
      <w:tr w:rsidR="007F3763" w:rsidRPr="00F83819" w:rsidTr="007F3763">
        <w:trPr>
          <w:tblHeader/>
          <w:jc w:val="center"/>
        </w:trPr>
        <w:tc>
          <w:tcPr>
            <w:tcW w:w="764" w:type="dxa"/>
            <w:tcBorders>
              <w:top w:val="double" w:sz="4" w:space="0" w:color="auto"/>
              <w:left w:val="double" w:sz="4" w:space="0" w:color="auto"/>
              <w:bottom w:val="double" w:sz="4" w:space="0" w:color="auto"/>
              <w:right w:val="double" w:sz="4" w:space="0" w:color="auto"/>
            </w:tcBorders>
            <w:shd w:val="clear" w:color="000000" w:fill="E6E6E6"/>
            <w:vAlign w:val="center"/>
          </w:tcPr>
          <w:p w:rsidR="007F3763" w:rsidRPr="00F83819" w:rsidRDefault="007F3763"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 </w:t>
            </w:r>
          </w:p>
          <w:p w:rsidR="007F3763" w:rsidRPr="00F83819" w:rsidRDefault="007F3763"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п/п</w:t>
            </w:r>
          </w:p>
        </w:tc>
        <w:tc>
          <w:tcPr>
            <w:tcW w:w="5849" w:type="dxa"/>
            <w:tcBorders>
              <w:top w:val="double" w:sz="4" w:space="0" w:color="auto"/>
              <w:left w:val="double" w:sz="4" w:space="0" w:color="auto"/>
              <w:bottom w:val="double" w:sz="4" w:space="0" w:color="auto"/>
              <w:right w:val="double" w:sz="4" w:space="0" w:color="auto"/>
            </w:tcBorders>
            <w:shd w:val="clear" w:color="000000" w:fill="E6E6E6"/>
            <w:vAlign w:val="center"/>
          </w:tcPr>
          <w:p w:rsidR="007F3763" w:rsidRPr="00F83819" w:rsidRDefault="007F3763"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Наименование показателя (указываются условия исполнения </w:t>
            </w:r>
            <w:r>
              <w:rPr>
                <w:rFonts w:ascii="Times New Roman" w:eastAsia="Times New Roman" w:hAnsi="Times New Roman"/>
                <w:b/>
                <w:sz w:val="20"/>
                <w:szCs w:val="20"/>
                <w:lang w:eastAsia="ru-RU"/>
              </w:rPr>
              <w:t>договора</w:t>
            </w:r>
            <w:r w:rsidRPr="00F83819">
              <w:rPr>
                <w:rFonts w:ascii="Times New Roman" w:eastAsia="Times New Roman" w:hAnsi="Times New Roman"/>
                <w:b/>
                <w:sz w:val="20"/>
                <w:szCs w:val="20"/>
                <w:lang w:eastAsia="ru-RU"/>
              </w:rPr>
              <w:t>, являющиеся критериями оценки в соответствии с документацией)</w:t>
            </w:r>
          </w:p>
        </w:tc>
        <w:tc>
          <w:tcPr>
            <w:tcW w:w="3553" w:type="dxa"/>
            <w:tcBorders>
              <w:top w:val="double" w:sz="4" w:space="0" w:color="auto"/>
              <w:left w:val="double" w:sz="4" w:space="0" w:color="auto"/>
              <w:bottom w:val="double" w:sz="4" w:space="0" w:color="auto"/>
              <w:right w:val="double" w:sz="4" w:space="0" w:color="auto"/>
            </w:tcBorders>
            <w:shd w:val="clear" w:color="000000" w:fill="E6E6E6"/>
            <w:vAlign w:val="center"/>
          </w:tcPr>
          <w:p w:rsidR="007F3763" w:rsidRPr="00F83819" w:rsidRDefault="007F3763"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Значение </w:t>
            </w:r>
          </w:p>
        </w:tc>
      </w:tr>
      <w:tr w:rsidR="005976AD" w:rsidRPr="00F83819" w:rsidTr="005976AD">
        <w:trPr>
          <w:jc w:val="center"/>
        </w:trPr>
        <w:tc>
          <w:tcPr>
            <w:tcW w:w="764" w:type="dxa"/>
            <w:tcBorders>
              <w:top w:val="single" w:sz="12" w:space="0" w:color="auto"/>
              <w:left w:val="single" w:sz="4" w:space="0" w:color="auto"/>
              <w:bottom w:val="single" w:sz="12" w:space="0" w:color="auto"/>
              <w:right w:val="single" w:sz="4" w:space="0" w:color="auto"/>
            </w:tcBorders>
            <w:shd w:val="clear" w:color="000000" w:fill="auto"/>
          </w:tcPr>
          <w:p w:rsidR="005976AD" w:rsidRPr="00F83819" w:rsidRDefault="005976AD" w:rsidP="00030809">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p>
        </w:tc>
        <w:tc>
          <w:tcPr>
            <w:tcW w:w="9402" w:type="dxa"/>
            <w:gridSpan w:val="2"/>
            <w:tcBorders>
              <w:top w:val="single" w:sz="12" w:space="0" w:color="auto"/>
              <w:left w:val="single" w:sz="4" w:space="0" w:color="auto"/>
              <w:bottom w:val="single" w:sz="12" w:space="0" w:color="auto"/>
              <w:right w:val="single" w:sz="4" w:space="0" w:color="auto"/>
            </w:tcBorders>
            <w:shd w:val="clear" w:color="000000" w:fill="auto"/>
            <w:vAlign w:val="center"/>
          </w:tcPr>
          <w:p w:rsidR="005976AD" w:rsidRPr="00F83819" w:rsidRDefault="005976AD" w:rsidP="005976AD">
            <w:pPr>
              <w:spacing w:after="0" w:line="240" w:lineRule="auto"/>
              <w:rPr>
                <w:rFonts w:ascii="Times New Roman" w:eastAsia="Times New Roman" w:hAnsi="Times New Roman"/>
                <w:sz w:val="20"/>
                <w:szCs w:val="20"/>
                <w:lang w:eastAsia="ru-RU"/>
              </w:rPr>
            </w:pPr>
            <w:r w:rsidRPr="00F83819">
              <w:rPr>
                <w:rFonts w:ascii="Times New Roman" w:eastAsia="Times New Roman" w:hAnsi="Times New Roman"/>
                <w:b/>
                <w:lang w:eastAsia="ru-RU"/>
              </w:rPr>
              <w:t>Квалификация участника закупки</w:t>
            </w:r>
          </w:p>
        </w:tc>
      </w:tr>
      <w:tr w:rsidR="007F3763" w:rsidRPr="00F83819" w:rsidTr="007F3763">
        <w:trPr>
          <w:jc w:val="center"/>
        </w:trPr>
        <w:tc>
          <w:tcPr>
            <w:tcW w:w="764" w:type="dxa"/>
            <w:tcBorders>
              <w:top w:val="single" w:sz="12" w:space="0" w:color="auto"/>
              <w:left w:val="single" w:sz="4" w:space="0" w:color="auto"/>
              <w:bottom w:val="single" w:sz="12" w:space="0" w:color="auto"/>
              <w:right w:val="single" w:sz="4" w:space="0" w:color="auto"/>
            </w:tcBorders>
            <w:shd w:val="clear" w:color="000000" w:fill="auto"/>
          </w:tcPr>
          <w:p w:rsidR="007F3763" w:rsidRPr="00F83819" w:rsidRDefault="007F3763" w:rsidP="00030809">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Pr="00F83819">
              <w:rPr>
                <w:rFonts w:ascii="Times New Roman" w:eastAsia="Times New Roman" w:hAnsi="Times New Roman"/>
                <w:lang w:eastAsia="ru-RU"/>
              </w:rPr>
              <w:t>.1.</w:t>
            </w:r>
          </w:p>
        </w:tc>
        <w:tc>
          <w:tcPr>
            <w:tcW w:w="5849" w:type="dxa"/>
            <w:tcBorders>
              <w:top w:val="single" w:sz="12" w:space="0" w:color="auto"/>
              <w:left w:val="single" w:sz="4" w:space="0" w:color="auto"/>
              <w:bottom w:val="single" w:sz="12" w:space="0" w:color="auto"/>
              <w:right w:val="single" w:sz="4" w:space="0" w:color="auto"/>
            </w:tcBorders>
            <w:shd w:val="clear" w:color="000000" w:fill="auto"/>
          </w:tcPr>
          <w:p w:rsidR="007F3763" w:rsidRPr="007F3763" w:rsidRDefault="007F3763" w:rsidP="00030809">
            <w:pPr>
              <w:widowControl w:val="0"/>
              <w:suppressAutoHyphens/>
              <w:spacing w:after="0" w:line="240" w:lineRule="auto"/>
              <w:rPr>
                <w:rFonts w:ascii="Times New Roman" w:eastAsia="SimSun" w:hAnsi="Times New Roman" w:cs="Mangal"/>
                <w:bCs/>
                <w:kern w:val="1"/>
                <w:lang w:eastAsia="hi-IN" w:bidi="hi-IN"/>
              </w:rPr>
            </w:pPr>
            <w:r w:rsidRPr="00AE51A0">
              <w:rPr>
                <w:rFonts w:ascii="Times New Roman" w:eastAsia="SimSun" w:hAnsi="Times New Roman" w:cs="Mangal"/>
                <w:kern w:val="1"/>
                <w:lang w:eastAsia="hi-IN" w:bidi="hi-IN"/>
              </w:rPr>
              <w:t xml:space="preserve">Положительное заключение службы эксплуатации МУП «Водоканал» г. Йошкар-Олы о результатах промышленных испытаний с опытными партиями реагента.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w:t>
            </w:r>
            <w:r w:rsidRPr="00AE51A0">
              <w:rPr>
                <w:rFonts w:ascii="Times New Roman" w:eastAsia="SimSun" w:hAnsi="Times New Roman" w:cs="Mangal"/>
                <w:bCs/>
                <w:kern w:val="1"/>
                <w:lang w:eastAsia="hi-IN" w:bidi="hi-IN"/>
              </w:rPr>
              <w:t>Наличие взвешенных веществ в фугате не более 1300 мг/л.</w:t>
            </w:r>
          </w:p>
        </w:tc>
        <w:tc>
          <w:tcPr>
            <w:tcW w:w="3553" w:type="dxa"/>
            <w:tcBorders>
              <w:top w:val="single" w:sz="12" w:space="0" w:color="auto"/>
              <w:left w:val="single" w:sz="4" w:space="0" w:color="auto"/>
              <w:bottom w:val="single" w:sz="12" w:space="0" w:color="auto"/>
              <w:right w:val="single" w:sz="4" w:space="0" w:color="auto"/>
            </w:tcBorders>
            <w:shd w:val="clear" w:color="000000" w:fill="auto"/>
            <w:vAlign w:val="center"/>
          </w:tcPr>
          <w:p w:rsidR="007F3763" w:rsidRPr="00F83819" w:rsidRDefault="007F3763" w:rsidP="00030809">
            <w:pPr>
              <w:spacing w:after="0" w:line="240" w:lineRule="auto"/>
              <w:jc w:val="center"/>
              <w:rPr>
                <w:rFonts w:ascii="Times New Roman" w:eastAsia="SimSun" w:hAnsi="Times New Roman" w:cs="Mangal"/>
                <w:b/>
                <w:kern w:val="1"/>
                <w:sz w:val="20"/>
                <w:szCs w:val="20"/>
                <w:lang w:eastAsia="hi-IN" w:bidi="hi-IN"/>
              </w:rPr>
            </w:pPr>
            <w:r>
              <w:rPr>
                <w:rFonts w:ascii="Times New Roman" w:eastAsia="SimSun" w:hAnsi="Times New Roman" w:cs="Mangal"/>
                <w:b/>
                <w:kern w:val="1"/>
                <w:sz w:val="20"/>
                <w:szCs w:val="20"/>
                <w:lang w:eastAsia="hi-IN" w:bidi="hi-IN"/>
              </w:rPr>
              <w:t>___________</w:t>
            </w:r>
            <w:r w:rsidRPr="00F83819">
              <w:rPr>
                <w:rFonts w:ascii="Times New Roman" w:eastAsia="SimSun" w:hAnsi="Times New Roman" w:cs="Mangal"/>
                <w:b/>
                <w:kern w:val="1"/>
                <w:sz w:val="20"/>
                <w:szCs w:val="20"/>
                <w:lang w:eastAsia="hi-IN" w:bidi="hi-IN"/>
              </w:rPr>
              <w:t>_______________</w:t>
            </w:r>
          </w:p>
          <w:p w:rsidR="007F3763" w:rsidRPr="00640119" w:rsidRDefault="007F3763" w:rsidP="00030809">
            <w:pPr>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(наличие/отсутствие)</w:t>
            </w:r>
          </w:p>
        </w:tc>
      </w:tr>
    </w:tbl>
    <w:p w:rsidR="00CE6F00" w:rsidRPr="00F83819" w:rsidRDefault="00CE6F00" w:rsidP="00CE6F00">
      <w:pPr>
        <w:tabs>
          <w:tab w:val="left" w:pos="0"/>
        </w:tabs>
        <w:spacing w:after="0" w:line="240" w:lineRule="auto"/>
        <w:jc w:val="center"/>
        <w:rPr>
          <w:rFonts w:ascii="Times New Roman" w:eastAsia="Times New Roman" w:hAnsi="Times New Roman" w:cs="Calibri"/>
          <w:sz w:val="24"/>
          <w:szCs w:val="24"/>
          <w:u w:val="single"/>
          <w:lang w:eastAsia="ru-RU"/>
        </w:rPr>
      </w:pPr>
    </w:p>
    <w:p w:rsidR="00820475" w:rsidRPr="007A1244" w:rsidRDefault="00820475" w:rsidP="00820475">
      <w:pPr>
        <w:spacing w:after="0" w:line="240" w:lineRule="auto"/>
        <w:ind w:right="3684"/>
        <w:jc w:val="center"/>
        <w:rPr>
          <w:rFonts w:ascii="Times New Roman" w:eastAsia="Times New Roman" w:hAnsi="Times New Roman"/>
          <w:bCs/>
          <w:i/>
          <w:iCs/>
          <w:sz w:val="20"/>
          <w:szCs w:val="20"/>
        </w:rPr>
      </w:pPr>
      <w:bookmarkStart w:id="30" w:name="_Toc98254011"/>
    </w:p>
    <w:p w:rsidR="00820475" w:rsidRDefault="00820475" w:rsidP="003E731B">
      <w:pPr>
        <w:spacing w:after="0" w:line="240" w:lineRule="auto"/>
        <w:rPr>
          <w:rFonts w:ascii="Times New Roman" w:eastAsia="Times New Roman" w:hAnsi="Times New Roman"/>
          <w:color w:val="808080"/>
          <w:sz w:val="20"/>
          <w:szCs w:val="20"/>
          <w:lang w:eastAsia="ru-RU"/>
        </w:rPr>
      </w:pPr>
    </w:p>
    <w:p w:rsidR="003E731B" w:rsidRDefault="003E731B" w:rsidP="003E731B">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F30592">
        <w:rPr>
          <w:rFonts w:ascii="Times New Roman" w:eastAsia="Times New Roman" w:hAnsi="Times New Roman"/>
          <w:color w:val="808080"/>
          <w:sz w:val="20"/>
          <w:szCs w:val="20"/>
          <w:lang w:eastAsia="ru-RU"/>
        </w:rPr>
        <w:t>:</w:t>
      </w:r>
      <w:r w:rsidR="007C69FB">
        <w:rPr>
          <w:rFonts w:ascii="Times New Roman" w:eastAsia="Times New Roman" w:hAnsi="Times New Roman"/>
          <w:color w:val="808080"/>
          <w:sz w:val="20"/>
          <w:szCs w:val="20"/>
          <w:lang w:eastAsia="ru-RU"/>
        </w:rPr>
        <w:t xml:space="preserve"> </w:t>
      </w:r>
    </w:p>
    <w:p w:rsidR="003E731B" w:rsidRDefault="003E731B" w:rsidP="003E731B">
      <w:pPr>
        <w:tabs>
          <w:tab w:val="left" w:pos="1080"/>
        </w:tabs>
        <w:spacing w:after="6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xml:space="preserve">1. </w:t>
      </w: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w:t>
      </w:r>
      <w:r w:rsidR="00F30592">
        <w:rPr>
          <w:rFonts w:ascii="Times New Roman" w:eastAsia="Times New Roman" w:hAnsi="Times New Roman"/>
          <w:bCs/>
          <w:color w:val="7F7F7F" w:themeColor="text1" w:themeTint="80"/>
          <w:lang w:eastAsia="ru-RU"/>
        </w:rPr>
        <w:t>закупки</w:t>
      </w:r>
      <w:r w:rsidRPr="00F41CFF">
        <w:rPr>
          <w:rFonts w:ascii="Times New Roman" w:eastAsia="Times New Roman" w:hAnsi="Times New Roman"/>
          <w:bCs/>
          <w:color w:val="7F7F7F" w:themeColor="text1" w:themeTint="80"/>
          <w:lang w:eastAsia="ru-RU"/>
        </w:rPr>
        <w:t>.</w:t>
      </w:r>
    </w:p>
    <w:p w:rsidR="00820475" w:rsidRDefault="00820475" w:rsidP="00820475">
      <w:pPr>
        <w:widowControl w:val="0"/>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sidRPr="00820475">
        <w:rPr>
          <w:rFonts w:ascii="Times New Roman" w:eastAsia="SimSun" w:hAnsi="Times New Roman" w:cs="Mangal"/>
          <w:color w:val="7F7F7F" w:themeColor="text1" w:themeTint="80"/>
          <w:kern w:val="1"/>
          <w:lang w:eastAsia="hi-IN" w:bidi="hi-IN"/>
        </w:rPr>
        <w:t>2. 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закупки.</w:t>
      </w:r>
    </w:p>
    <w:p w:rsidR="00F30592" w:rsidRDefault="00F30592" w:rsidP="00820475">
      <w:pPr>
        <w:widowControl w:val="0"/>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 xml:space="preserve">3. </w:t>
      </w:r>
      <w:r w:rsidRPr="00F30592">
        <w:rPr>
          <w:rFonts w:ascii="Times New Roman" w:eastAsia="SimSun" w:hAnsi="Times New Roman" w:cs="Mangal"/>
          <w:color w:val="7F7F7F" w:themeColor="text1" w:themeTint="80"/>
          <w:kern w:val="1"/>
          <w:lang w:eastAsia="hi-IN" w:bidi="hi-IN"/>
        </w:rPr>
        <w:t xml:space="preserve">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w:t>
      </w:r>
      <w:r w:rsidRPr="00F30592">
        <w:rPr>
          <w:rFonts w:ascii="Times New Roman" w:eastAsia="SimSun" w:hAnsi="Times New Roman" w:cs="Mangal"/>
          <w:color w:val="7F7F7F" w:themeColor="text1" w:themeTint="80"/>
          <w:kern w:val="1"/>
          <w:u w:val="single"/>
          <w:lang w:eastAsia="hi-IN" w:bidi="hi-IN"/>
        </w:rPr>
        <w:t>подлежит отклонению</w:t>
      </w:r>
      <w:r w:rsidRPr="00F30592">
        <w:rPr>
          <w:rFonts w:ascii="Times New Roman" w:eastAsia="SimSun" w:hAnsi="Times New Roman" w:cs="Mangal"/>
          <w:color w:val="7F7F7F" w:themeColor="text1" w:themeTint="80"/>
          <w:kern w:val="1"/>
          <w:lang w:eastAsia="hi-IN" w:bidi="hi-IN"/>
        </w:rPr>
        <w:t>.</w:t>
      </w:r>
    </w:p>
    <w:p w:rsidR="003E731B" w:rsidRPr="003E731B" w:rsidRDefault="003E731B" w:rsidP="003E731B">
      <w:pPr>
        <w:widowControl w:val="0"/>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p>
    <w:p w:rsidR="003E731B" w:rsidRDefault="003E731B" w:rsidP="003E731B">
      <w:pPr>
        <w:tabs>
          <w:tab w:val="left" w:pos="1080"/>
        </w:tabs>
        <w:spacing w:after="60" w:line="240" w:lineRule="auto"/>
        <w:ind w:firstLine="540"/>
        <w:jc w:val="both"/>
        <w:rPr>
          <w:rFonts w:ascii="Times New Roman" w:eastAsia="Times New Roman" w:hAnsi="Times New Roman"/>
          <w:bCs/>
          <w:color w:val="7F7F7F" w:themeColor="text1" w:themeTint="80"/>
          <w:lang w:eastAsia="ru-RU"/>
        </w:rPr>
      </w:pPr>
    </w:p>
    <w:p w:rsidR="003E731B" w:rsidRDefault="003E731B"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bookmarkStart w:id="31" w:name="_Ref55335821"/>
      <w:bookmarkStart w:id="32" w:name="_Ref55336345"/>
      <w:bookmarkStart w:id="33" w:name="_Toc57314674"/>
      <w:bookmarkStart w:id="34" w:name="_Toc69728988"/>
      <w:bookmarkStart w:id="35" w:name="_Toc98251754"/>
      <w:bookmarkEnd w:id="30"/>
      <w:bookmarkEnd w:id="31"/>
      <w:bookmarkEnd w:id="32"/>
      <w:bookmarkEnd w:id="33"/>
      <w:bookmarkEnd w:id="34"/>
      <w:bookmarkEnd w:id="35"/>
    </w:p>
    <w:p w:rsidR="00CE6F00" w:rsidRDefault="00CE6F00" w:rsidP="0029122C">
      <w:pPr>
        <w:spacing w:after="0" w:line="240" w:lineRule="auto"/>
        <w:jc w:val="both"/>
        <w:rPr>
          <w:rFonts w:ascii="Times New Roman" w:eastAsia="SimSun" w:hAnsi="Times New Roman" w:cs="Mangal"/>
          <w:color w:val="7F7F7F" w:themeColor="text1" w:themeTint="80"/>
          <w:kern w:val="1"/>
          <w:lang w:eastAsia="hi-IN" w:bidi="hi-IN"/>
        </w:rPr>
      </w:pPr>
    </w:p>
    <w:p w:rsidR="00CE6F00" w:rsidRPr="007A1244" w:rsidRDefault="00CE6F00" w:rsidP="0029122C">
      <w:pPr>
        <w:spacing w:after="0" w:line="240" w:lineRule="auto"/>
        <w:jc w:val="both"/>
        <w:rPr>
          <w:rFonts w:ascii="Times New Roman" w:eastAsia="Times New Roman" w:hAnsi="Times New Roman"/>
          <w:sz w:val="24"/>
          <w:szCs w:val="24"/>
          <w:lang w:eastAsia="ru-RU"/>
        </w:rPr>
        <w:sectPr w:rsidR="00CE6F00" w:rsidRPr="007A1244" w:rsidSect="007A1244">
          <w:footerReference w:type="even" r:id="rId13"/>
          <w:footerReference w:type="default" r:id="rId14"/>
          <w:pgSz w:w="11906" w:h="16838"/>
          <w:pgMar w:top="1134" w:right="850" w:bottom="1134" w:left="1701" w:header="113" w:footer="57" w:gutter="0"/>
          <w:cols w:space="720"/>
          <w:docGrid w:linePitch="299"/>
        </w:sectPr>
      </w:pPr>
    </w:p>
    <w:p w:rsidR="007A1244" w:rsidRDefault="00DB06FC" w:rsidP="007A1244">
      <w:pPr>
        <w:spacing w:after="0" w:line="240" w:lineRule="auto"/>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t xml:space="preserve">Форма </w:t>
      </w:r>
      <w:r w:rsidR="00820475">
        <w:rPr>
          <w:rFonts w:ascii="Times New Roman" w:eastAsia="Times New Roman" w:hAnsi="Times New Roman"/>
          <w:b/>
          <w:bCs/>
          <w:i/>
          <w:iCs/>
          <w:sz w:val="24"/>
          <w:szCs w:val="24"/>
          <w:lang w:eastAsia="ru-RU"/>
        </w:rPr>
        <w:t>3</w:t>
      </w:r>
    </w:p>
    <w:p w:rsidR="007A7084" w:rsidRPr="00A37A0B" w:rsidRDefault="007A7084" w:rsidP="007A7084">
      <w:pPr>
        <w:spacing w:after="0" w:line="240" w:lineRule="auto"/>
        <w:jc w:val="center"/>
        <w:rPr>
          <w:rFonts w:ascii="Times New Roman" w:hAnsi="Times New Roman" w:cs="TimesDL"/>
          <w:b/>
          <w:bCs/>
          <w:smallCaps/>
          <w:sz w:val="12"/>
          <w:szCs w:val="12"/>
        </w:rPr>
      </w:pPr>
    </w:p>
    <w:p w:rsidR="007A7084" w:rsidRDefault="00F30592" w:rsidP="007A7084">
      <w:pPr>
        <w:spacing w:after="0" w:line="240" w:lineRule="auto"/>
        <w:jc w:val="center"/>
        <w:rPr>
          <w:rFonts w:ascii="Times New Roman" w:hAnsi="Times New Roman" w:cs="TimesDL"/>
          <w:b/>
          <w:bCs/>
          <w:smallCaps/>
          <w:sz w:val="24"/>
          <w:szCs w:val="24"/>
        </w:rPr>
      </w:pPr>
      <w:r w:rsidRPr="007A25D5">
        <w:rPr>
          <w:rFonts w:ascii="Times New Roman" w:hAnsi="Times New Roman" w:cs="TimesDL"/>
          <w:b/>
          <w:bCs/>
          <w:smallCaps/>
          <w:sz w:val="24"/>
          <w:szCs w:val="24"/>
        </w:rPr>
        <w:t>ПРЕДЛОЖЕНИЕ О ЦЕНЕ ДОГОВОРА</w:t>
      </w:r>
      <w:r w:rsidRPr="00F30592">
        <w:rPr>
          <w:rFonts w:ascii="Times New Roman" w:hAnsi="Times New Roman" w:cs="TimesDL"/>
          <w:b/>
          <w:bCs/>
          <w:smallCaps/>
          <w:sz w:val="24"/>
          <w:szCs w:val="24"/>
        </w:rPr>
        <w:t xml:space="preserve"> </w:t>
      </w:r>
    </w:p>
    <w:p w:rsidR="00C84496" w:rsidRPr="009B01AD" w:rsidRDefault="00C84496" w:rsidP="007A7084">
      <w:pPr>
        <w:spacing w:after="0" w:line="240" w:lineRule="auto"/>
        <w:jc w:val="center"/>
        <w:rPr>
          <w:rFonts w:ascii="Times New Roman" w:hAnsi="Times New Roman" w:cs="TimesDL"/>
          <w:b/>
          <w:bCs/>
          <w:smallCaps/>
          <w:sz w:val="24"/>
          <w:szCs w:val="24"/>
        </w:rPr>
      </w:pPr>
    </w:p>
    <w:p w:rsidR="007A7084" w:rsidRPr="009B01AD" w:rsidRDefault="007A7084" w:rsidP="007A7084">
      <w:pPr>
        <w:spacing w:after="0" w:line="240" w:lineRule="auto"/>
        <w:jc w:val="center"/>
        <w:rPr>
          <w:rFonts w:ascii="Times New Roman" w:hAnsi="Times New Roman" w:cs="TimesDL"/>
          <w:b/>
          <w:bCs/>
          <w:smallCaps/>
          <w:sz w:val="20"/>
          <w:szCs w:val="24"/>
        </w:rPr>
      </w:pPr>
    </w:p>
    <w:p w:rsidR="007A7084" w:rsidRPr="00A37A0B" w:rsidRDefault="007A7084" w:rsidP="007A7084">
      <w:pPr>
        <w:spacing w:after="0" w:line="240" w:lineRule="auto"/>
        <w:rPr>
          <w:rFonts w:ascii="Times New Roman" w:hAnsi="Times New Roman"/>
          <w:color w:val="000000"/>
        </w:rPr>
      </w:pPr>
      <w:r w:rsidRPr="00A37A0B">
        <w:rPr>
          <w:rFonts w:ascii="Times New Roman" w:hAnsi="Times New Roman"/>
          <w:color w:val="000000"/>
        </w:rPr>
        <w:t>Наименование и адрес участника  запроса предложений</w:t>
      </w:r>
      <w:r w:rsidR="00231B33">
        <w:rPr>
          <w:rFonts w:ascii="Times New Roman" w:hAnsi="Times New Roman"/>
          <w:color w:val="000000"/>
        </w:rPr>
        <w:t xml:space="preserve"> в электронной форме</w:t>
      </w:r>
      <w:r w:rsidRPr="00A37A0B">
        <w:rPr>
          <w:rFonts w:ascii="Times New Roman" w:hAnsi="Times New Roman"/>
          <w:color w:val="000000"/>
        </w:rPr>
        <w:t>: ________________</w:t>
      </w:r>
      <w:r w:rsidR="00231B33">
        <w:rPr>
          <w:rFonts w:ascii="Times New Roman" w:hAnsi="Times New Roman"/>
          <w:color w:val="000000"/>
        </w:rPr>
        <w:t>__________________________________</w:t>
      </w:r>
      <w:r w:rsidRPr="00A37A0B">
        <w:rPr>
          <w:rFonts w:ascii="Times New Roman" w:hAnsi="Times New Roman"/>
          <w:color w:val="000000"/>
        </w:rPr>
        <w:t>______</w:t>
      </w:r>
    </w:p>
    <w:p w:rsidR="00A37A0B" w:rsidRPr="00A37A0B" w:rsidRDefault="00A37A0B" w:rsidP="007A7084">
      <w:pPr>
        <w:spacing w:after="0" w:line="240" w:lineRule="auto"/>
        <w:rPr>
          <w:rFonts w:ascii="Times New Roman" w:hAnsi="Times New Roman"/>
          <w:color w:val="000000"/>
          <w:sz w:val="12"/>
          <w:szCs w:val="12"/>
        </w:rPr>
      </w:pPr>
    </w:p>
    <w:p w:rsidR="00156B92" w:rsidRDefault="00156B92" w:rsidP="00156B92">
      <w:pPr>
        <w:spacing w:after="0" w:line="240" w:lineRule="auto"/>
        <w:rPr>
          <w:rFonts w:ascii="Times New Roman" w:eastAsia="Times New Roman" w:hAnsi="Times New Roman"/>
          <w:i/>
          <w:sz w:val="24"/>
          <w:szCs w:val="24"/>
          <w:lang w:eastAsia="ru-RU"/>
        </w:rPr>
      </w:pPr>
    </w:p>
    <w:tbl>
      <w:tblPr>
        <w:tblW w:w="13876" w:type="dxa"/>
        <w:jc w:val="center"/>
        <w:tblInd w:w="-15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
        <w:gridCol w:w="3940"/>
        <w:gridCol w:w="1390"/>
        <w:gridCol w:w="7754"/>
      </w:tblGrid>
      <w:tr w:rsidR="00737799" w:rsidRPr="00737799" w:rsidTr="007A25D5">
        <w:trPr>
          <w:tblHeader/>
          <w:jc w:val="center"/>
        </w:trPr>
        <w:tc>
          <w:tcPr>
            <w:tcW w:w="792" w:type="dxa"/>
            <w:tcBorders>
              <w:top w:val="double" w:sz="4" w:space="0" w:color="auto"/>
              <w:left w:val="double" w:sz="4" w:space="0" w:color="auto"/>
              <w:bottom w:val="double" w:sz="4" w:space="0" w:color="auto"/>
              <w:right w:val="double" w:sz="4" w:space="0" w:color="auto"/>
            </w:tcBorders>
            <w:shd w:val="clear" w:color="000000" w:fill="E6E6E6"/>
            <w:vAlign w:val="center"/>
          </w:tcPr>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 xml:space="preserve">№ </w:t>
            </w:r>
          </w:p>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п/п</w:t>
            </w:r>
          </w:p>
        </w:tc>
        <w:tc>
          <w:tcPr>
            <w:tcW w:w="3940" w:type="dxa"/>
            <w:tcBorders>
              <w:top w:val="double" w:sz="4" w:space="0" w:color="auto"/>
              <w:left w:val="double" w:sz="4" w:space="0" w:color="auto"/>
              <w:bottom w:val="double" w:sz="4" w:space="0" w:color="auto"/>
              <w:right w:val="double" w:sz="4" w:space="0" w:color="auto"/>
            </w:tcBorders>
            <w:shd w:val="clear" w:color="000000" w:fill="E6E6E6"/>
            <w:vAlign w:val="center"/>
          </w:tcPr>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Наименование показателя (указываются условия исполнения договора, являющиеся критериями оценки в соответствии с документацией)</w:t>
            </w:r>
          </w:p>
        </w:tc>
        <w:tc>
          <w:tcPr>
            <w:tcW w:w="1390" w:type="dxa"/>
            <w:tcBorders>
              <w:top w:val="double" w:sz="4" w:space="0" w:color="auto"/>
              <w:left w:val="double" w:sz="4" w:space="0" w:color="auto"/>
              <w:bottom w:val="double" w:sz="4" w:space="0" w:color="auto"/>
              <w:right w:val="double" w:sz="4" w:space="0" w:color="auto"/>
            </w:tcBorders>
            <w:shd w:val="clear" w:color="000000" w:fill="E6E6E6"/>
            <w:vAlign w:val="center"/>
          </w:tcPr>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 xml:space="preserve">Единица измерения </w:t>
            </w:r>
          </w:p>
        </w:tc>
        <w:tc>
          <w:tcPr>
            <w:tcW w:w="7754" w:type="dxa"/>
            <w:tcBorders>
              <w:top w:val="double" w:sz="4" w:space="0" w:color="auto"/>
              <w:left w:val="double" w:sz="4" w:space="0" w:color="auto"/>
              <w:bottom w:val="double" w:sz="4" w:space="0" w:color="auto"/>
              <w:right w:val="double" w:sz="4" w:space="0" w:color="auto"/>
            </w:tcBorders>
            <w:shd w:val="clear" w:color="000000" w:fill="E6E6E6"/>
            <w:vAlign w:val="center"/>
          </w:tcPr>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 xml:space="preserve">Значение </w:t>
            </w:r>
          </w:p>
        </w:tc>
      </w:tr>
      <w:tr w:rsidR="00737799" w:rsidRPr="00737799" w:rsidTr="007A25D5">
        <w:trPr>
          <w:trHeight w:val="1228"/>
          <w:jc w:val="center"/>
        </w:trPr>
        <w:tc>
          <w:tcPr>
            <w:tcW w:w="792" w:type="dxa"/>
            <w:tcBorders>
              <w:top w:val="single" w:sz="12" w:space="0" w:color="auto"/>
              <w:left w:val="single" w:sz="4" w:space="0" w:color="auto"/>
              <w:bottom w:val="single" w:sz="12" w:space="0" w:color="auto"/>
              <w:right w:val="single" w:sz="4" w:space="0" w:color="auto"/>
            </w:tcBorders>
            <w:shd w:val="clear" w:color="000000" w:fill="auto"/>
            <w:vAlign w:val="center"/>
          </w:tcPr>
          <w:p w:rsidR="00737799" w:rsidRPr="00737799" w:rsidRDefault="00737799" w:rsidP="00231B33">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1</w:t>
            </w:r>
          </w:p>
        </w:tc>
        <w:tc>
          <w:tcPr>
            <w:tcW w:w="3940" w:type="dxa"/>
            <w:tcBorders>
              <w:top w:val="single" w:sz="12" w:space="0" w:color="auto"/>
              <w:left w:val="single" w:sz="4" w:space="0" w:color="auto"/>
              <w:bottom w:val="single" w:sz="12" w:space="0" w:color="auto"/>
              <w:right w:val="single" w:sz="4" w:space="0" w:color="auto"/>
            </w:tcBorders>
            <w:shd w:val="clear" w:color="000000" w:fill="auto"/>
            <w:vAlign w:val="center"/>
          </w:tcPr>
          <w:p w:rsidR="00737799" w:rsidRPr="00231B33" w:rsidRDefault="00737799" w:rsidP="00231B33">
            <w:pPr>
              <w:spacing w:after="0" w:line="240" w:lineRule="auto"/>
              <w:rPr>
                <w:rFonts w:ascii="Times New Roman" w:eastAsia="Times New Roman" w:hAnsi="Times New Roman"/>
                <w:b/>
                <w:i/>
                <w:sz w:val="24"/>
                <w:szCs w:val="24"/>
                <w:vertAlign w:val="superscript"/>
                <w:lang w:eastAsia="ru-RU"/>
              </w:rPr>
            </w:pPr>
            <w:r w:rsidRPr="00737799">
              <w:rPr>
                <w:rFonts w:ascii="Times New Roman" w:eastAsia="Times New Roman" w:hAnsi="Times New Roman"/>
                <w:b/>
                <w:i/>
                <w:sz w:val="24"/>
                <w:szCs w:val="24"/>
                <w:lang w:eastAsia="ru-RU"/>
              </w:rPr>
              <w:t>Цена договора</w:t>
            </w:r>
          </w:p>
        </w:tc>
        <w:tc>
          <w:tcPr>
            <w:tcW w:w="1390" w:type="dxa"/>
            <w:tcBorders>
              <w:top w:val="single" w:sz="12" w:space="0" w:color="auto"/>
              <w:left w:val="single" w:sz="4" w:space="0" w:color="auto"/>
              <w:bottom w:val="single" w:sz="12" w:space="0" w:color="auto"/>
              <w:right w:val="single" w:sz="4" w:space="0" w:color="auto"/>
            </w:tcBorders>
            <w:shd w:val="clear" w:color="000000" w:fill="auto"/>
            <w:vAlign w:val="center"/>
          </w:tcPr>
          <w:p w:rsidR="00737799" w:rsidRPr="00737799" w:rsidRDefault="00737799" w:rsidP="00231B33">
            <w:pPr>
              <w:spacing w:after="0" w:line="240" w:lineRule="auto"/>
              <w:jc w:val="center"/>
              <w:rPr>
                <w:rFonts w:ascii="Times New Roman" w:eastAsia="Times New Roman" w:hAnsi="Times New Roman"/>
                <w:i/>
                <w:sz w:val="24"/>
                <w:szCs w:val="24"/>
                <w:lang w:eastAsia="ru-RU"/>
              </w:rPr>
            </w:pPr>
            <w:r w:rsidRPr="00737799">
              <w:rPr>
                <w:rFonts w:ascii="Times New Roman" w:eastAsia="Times New Roman" w:hAnsi="Times New Roman"/>
                <w:i/>
                <w:sz w:val="24"/>
                <w:szCs w:val="24"/>
                <w:lang w:eastAsia="ru-RU"/>
              </w:rPr>
              <w:t>руб.</w:t>
            </w:r>
          </w:p>
        </w:tc>
        <w:tc>
          <w:tcPr>
            <w:tcW w:w="7754" w:type="dxa"/>
            <w:tcBorders>
              <w:top w:val="single" w:sz="12" w:space="0" w:color="auto"/>
              <w:left w:val="single" w:sz="4" w:space="0" w:color="auto"/>
              <w:bottom w:val="single" w:sz="12" w:space="0" w:color="auto"/>
              <w:right w:val="single" w:sz="4" w:space="0" w:color="auto"/>
            </w:tcBorders>
            <w:shd w:val="clear" w:color="000000" w:fill="auto"/>
            <w:vAlign w:val="center"/>
          </w:tcPr>
          <w:p w:rsidR="00231B33" w:rsidRPr="00820475" w:rsidRDefault="00231B33" w:rsidP="007A25D5">
            <w:pPr>
              <w:spacing w:after="0" w:line="240" w:lineRule="auto"/>
              <w:rPr>
                <w:rFonts w:ascii="Times New Roman" w:eastAsia="Times New Roman" w:hAnsi="Times New Roman"/>
                <w:i/>
                <w:sz w:val="24"/>
                <w:szCs w:val="24"/>
                <w:lang w:eastAsia="ru-RU"/>
              </w:rPr>
            </w:pPr>
            <w:r w:rsidRPr="00820475">
              <w:rPr>
                <w:rFonts w:ascii="Times New Roman" w:eastAsia="Times New Roman" w:hAnsi="Times New Roman"/>
                <w:b/>
                <w:sz w:val="24"/>
                <w:szCs w:val="24"/>
                <w:lang w:eastAsia="ru-RU"/>
              </w:rPr>
              <w:t xml:space="preserve">Цена договора </w:t>
            </w:r>
            <w:r w:rsidRPr="00820475">
              <w:rPr>
                <w:rFonts w:ascii="Times New Roman" w:eastAsia="Times New Roman" w:hAnsi="Times New Roman"/>
                <w:i/>
                <w:sz w:val="24"/>
                <w:szCs w:val="24"/>
                <w:lang w:eastAsia="ru-RU"/>
              </w:rPr>
              <w:t>_________</w:t>
            </w:r>
            <w:r>
              <w:rPr>
                <w:rFonts w:ascii="Times New Roman" w:eastAsia="Times New Roman" w:hAnsi="Times New Roman"/>
                <w:i/>
                <w:sz w:val="24"/>
                <w:szCs w:val="24"/>
                <w:lang w:eastAsia="ru-RU"/>
              </w:rPr>
              <w:t>______________________</w:t>
            </w:r>
            <w:r w:rsidRPr="00820475">
              <w:rPr>
                <w:rFonts w:ascii="Times New Roman" w:eastAsia="Times New Roman" w:hAnsi="Times New Roman"/>
                <w:i/>
                <w:sz w:val="24"/>
                <w:szCs w:val="24"/>
                <w:lang w:eastAsia="ru-RU"/>
              </w:rPr>
              <w:t>____</w:t>
            </w:r>
            <w:r w:rsidR="007A25D5">
              <w:rPr>
                <w:rFonts w:ascii="Times New Roman" w:eastAsia="Times New Roman" w:hAnsi="Times New Roman"/>
                <w:i/>
                <w:sz w:val="24"/>
                <w:szCs w:val="24"/>
                <w:lang w:eastAsia="ru-RU"/>
              </w:rPr>
              <w:t>(</w:t>
            </w:r>
            <w:r w:rsidR="007A25D5" w:rsidRPr="007A25D5">
              <w:rPr>
                <w:rFonts w:ascii="Times New Roman" w:eastAsia="Times New Roman" w:hAnsi="Times New Roman"/>
                <w:i/>
                <w:iCs/>
                <w:color w:val="000000"/>
                <w:lang w:eastAsia="ru-RU"/>
              </w:rPr>
              <w:t xml:space="preserve"> </w:t>
            </w:r>
            <w:r w:rsidR="007A25D5">
              <w:rPr>
                <w:rFonts w:ascii="Times New Roman" w:eastAsia="Times New Roman" w:hAnsi="Times New Roman"/>
                <w:i/>
                <w:iCs/>
                <w:color w:val="000000"/>
                <w:lang w:eastAsia="ru-RU"/>
              </w:rPr>
              <w:t xml:space="preserve">«с </w:t>
            </w:r>
            <w:r w:rsidR="007A25D5" w:rsidRPr="007A25D5">
              <w:rPr>
                <w:rFonts w:ascii="Times New Roman" w:eastAsia="Times New Roman" w:hAnsi="Times New Roman"/>
                <w:i/>
                <w:iCs/>
                <w:sz w:val="24"/>
                <w:szCs w:val="24"/>
                <w:lang w:eastAsia="ru-RU"/>
              </w:rPr>
              <w:t>НДС</w:t>
            </w:r>
            <w:r w:rsidR="007A25D5">
              <w:rPr>
                <w:rFonts w:ascii="Times New Roman" w:eastAsia="Times New Roman" w:hAnsi="Times New Roman"/>
                <w:i/>
                <w:iCs/>
                <w:sz w:val="24"/>
                <w:szCs w:val="24"/>
                <w:lang w:eastAsia="ru-RU"/>
              </w:rPr>
              <w:t>»</w:t>
            </w:r>
            <w:r w:rsidR="007A25D5" w:rsidRPr="007A25D5">
              <w:rPr>
                <w:rFonts w:ascii="Times New Roman" w:eastAsia="Times New Roman" w:hAnsi="Times New Roman"/>
                <w:i/>
                <w:iCs/>
                <w:sz w:val="24"/>
                <w:szCs w:val="24"/>
                <w:lang w:eastAsia="ru-RU"/>
              </w:rPr>
              <w:t xml:space="preserve"> или «без НДС</w:t>
            </w:r>
            <w:r w:rsidR="007A25D5">
              <w:rPr>
                <w:rFonts w:ascii="Times New Roman" w:eastAsia="Times New Roman" w:hAnsi="Times New Roman"/>
                <w:i/>
                <w:iCs/>
                <w:sz w:val="24"/>
                <w:szCs w:val="24"/>
                <w:lang w:eastAsia="ru-RU"/>
              </w:rPr>
              <w:t>»</w:t>
            </w:r>
            <w:r w:rsidR="007A25D5">
              <w:rPr>
                <w:rFonts w:ascii="Times New Roman" w:eastAsia="Times New Roman" w:hAnsi="Times New Roman"/>
                <w:i/>
                <w:sz w:val="24"/>
                <w:szCs w:val="24"/>
                <w:lang w:eastAsia="ru-RU"/>
              </w:rPr>
              <w:t>)</w:t>
            </w:r>
          </w:p>
          <w:p w:rsidR="00737799" w:rsidRPr="00737799" w:rsidRDefault="00737799" w:rsidP="007A25D5">
            <w:pPr>
              <w:spacing w:after="0" w:line="240" w:lineRule="auto"/>
              <w:rPr>
                <w:rFonts w:ascii="Times New Roman" w:eastAsia="Times New Roman" w:hAnsi="Times New Roman"/>
                <w:i/>
                <w:sz w:val="24"/>
                <w:szCs w:val="24"/>
                <w:lang w:eastAsia="ru-RU"/>
              </w:rPr>
            </w:pPr>
          </w:p>
        </w:tc>
      </w:tr>
    </w:tbl>
    <w:p w:rsidR="00156B92" w:rsidRDefault="00156B92" w:rsidP="00156B92">
      <w:pPr>
        <w:spacing w:after="0" w:line="240" w:lineRule="auto"/>
        <w:rPr>
          <w:rFonts w:ascii="Times New Roman" w:eastAsia="Times New Roman" w:hAnsi="Times New Roman"/>
          <w:sz w:val="24"/>
          <w:szCs w:val="24"/>
          <w:lang w:eastAsia="ru-RU"/>
        </w:rPr>
      </w:pPr>
    </w:p>
    <w:p w:rsidR="00820475" w:rsidRDefault="00820475" w:rsidP="00820475">
      <w:pPr>
        <w:spacing w:after="0" w:line="240" w:lineRule="auto"/>
        <w:rPr>
          <w:rFonts w:ascii="Times New Roman" w:eastAsia="Times New Roman" w:hAnsi="Times New Roman"/>
          <w:b/>
          <w:sz w:val="24"/>
          <w:szCs w:val="24"/>
          <w:lang w:eastAsia="ru-RU"/>
        </w:rPr>
      </w:pPr>
    </w:p>
    <w:p w:rsidR="00156B92" w:rsidRDefault="00156B92" w:rsidP="00156B92">
      <w:pPr>
        <w:spacing w:after="0" w:line="240" w:lineRule="auto"/>
        <w:rPr>
          <w:rFonts w:ascii="Times New Roman" w:eastAsia="Times New Roman" w:hAnsi="Times New Roman"/>
          <w:sz w:val="24"/>
          <w:szCs w:val="24"/>
          <w:lang w:eastAsia="ru-RU"/>
        </w:rPr>
      </w:pPr>
    </w:p>
    <w:p w:rsidR="00231B33" w:rsidRDefault="00231B33" w:rsidP="00231B33">
      <w:pPr>
        <w:spacing w:after="0" w:line="240" w:lineRule="auto"/>
        <w:rPr>
          <w:rFonts w:ascii="Times New Roman" w:eastAsia="Times New Roman" w:hAnsi="Times New Roman"/>
          <w:color w:val="808080"/>
          <w:sz w:val="20"/>
          <w:szCs w:val="20"/>
          <w:lang w:eastAsia="ru-RU"/>
        </w:rPr>
      </w:pPr>
    </w:p>
    <w:p w:rsidR="00156B92" w:rsidRPr="00156B92" w:rsidRDefault="00156B92" w:rsidP="00231B33">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7C69FB">
        <w:rPr>
          <w:rFonts w:ascii="Times New Roman" w:eastAsia="Times New Roman" w:hAnsi="Times New Roman"/>
          <w:color w:val="808080"/>
          <w:sz w:val="20"/>
          <w:szCs w:val="20"/>
          <w:lang w:eastAsia="ru-RU"/>
        </w:rPr>
        <w:t xml:space="preserve"> ЦЕНОВОГО ПРЕДЛОЖЕНИЯ</w:t>
      </w:r>
    </w:p>
    <w:p w:rsidR="00156B92" w:rsidRPr="00156B92" w:rsidRDefault="00156B92" w:rsidP="00156B92">
      <w:pPr>
        <w:spacing w:after="0" w:line="240" w:lineRule="auto"/>
        <w:jc w:val="both"/>
        <w:rPr>
          <w:rFonts w:ascii="Times New Roman" w:eastAsia="Times New Roman" w:hAnsi="Times New Roman"/>
          <w:color w:val="7F7F7F"/>
          <w:lang w:eastAsia="ru-RU"/>
        </w:rPr>
      </w:pPr>
    </w:p>
    <w:p w:rsidR="00AC551F" w:rsidRDefault="00231B33" w:rsidP="00156B92">
      <w:pPr>
        <w:spacing w:after="0" w:line="240" w:lineRule="auto"/>
        <w:rPr>
          <w:rFonts w:ascii="Times New Roman" w:eastAsia="Times New Roman" w:hAnsi="Times New Roman"/>
          <w:color w:val="7F7F7F" w:themeColor="text1" w:themeTint="80"/>
          <w:lang w:eastAsia="ru-RU"/>
        </w:rPr>
      </w:pPr>
      <w:r>
        <w:rPr>
          <w:rFonts w:ascii="Times New Roman" w:eastAsia="Times New Roman" w:hAnsi="Times New Roman"/>
          <w:color w:val="7F7F7F"/>
          <w:lang w:eastAsia="ru-RU"/>
        </w:rPr>
        <w:t>1</w:t>
      </w:r>
      <w:r w:rsidR="00AC551F">
        <w:rPr>
          <w:rFonts w:ascii="Times New Roman" w:eastAsia="Times New Roman" w:hAnsi="Times New Roman"/>
          <w:color w:val="7F7F7F"/>
          <w:lang w:eastAsia="ru-RU"/>
        </w:rPr>
        <w:t xml:space="preserve">. </w:t>
      </w:r>
      <w:r w:rsidR="00AC551F" w:rsidRPr="00AC551F">
        <w:rPr>
          <w:rFonts w:ascii="Times New Roman" w:eastAsia="Times New Roman" w:hAnsi="Times New Roman"/>
          <w:color w:val="7F7F7F" w:themeColor="text1" w:themeTint="80"/>
          <w:lang w:eastAsia="ru-RU"/>
        </w:rPr>
        <w:t>Участник закупки должен указать итоговую стоимость цифрами и словами, в рублях. Цену договора следует указывать в формате ХХХ ХХХ ХХХ,ХХ руб., например: «1 234 567,89 руб. (Один миллион двести тридцать четыре тысячи пятьсот шестьдесят семь руб.) 89копеек».</w:t>
      </w:r>
    </w:p>
    <w:p w:rsidR="00037290" w:rsidRPr="00037290" w:rsidRDefault="00037290" w:rsidP="00156B92">
      <w:pPr>
        <w:spacing w:after="0" w:line="240" w:lineRule="auto"/>
        <w:rPr>
          <w:rFonts w:ascii="Times New Roman" w:eastAsia="Times New Roman" w:hAnsi="Times New Roman"/>
          <w:color w:val="7F7F7F" w:themeColor="text1" w:themeTint="80"/>
          <w:lang w:eastAsia="ru-RU"/>
        </w:rPr>
        <w:sectPr w:rsidR="00037290" w:rsidRPr="00037290" w:rsidSect="007A25D5">
          <w:type w:val="continuous"/>
          <w:pgSz w:w="16838" w:h="11906" w:orient="landscape"/>
          <w:pgMar w:top="567" w:right="850" w:bottom="1134" w:left="1134" w:header="113" w:footer="57" w:gutter="0"/>
          <w:cols w:space="720"/>
          <w:docGrid w:linePitch="299"/>
        </w:sectPr>
      </w:pPr>
      <w:r w:rsidRPr="00037290">
        <w:rPr>
          <w:rFonts w:ascii="Times New Roman" w:eastAsia="Times New Roman" w:hAnsi="Times New Roman"/>
          <w:iCs/>
          <w:color w:val="7F7F7F" w:themeColor="text1" w:themeTint="80"/>
          <w:lang w:eastAsia="ru-RU"/>
        </w:rPr>
        <w:t>.</w:t>
      </w:r>
    </w:p>
    <w:p w:rsidR="007E7954" w:rsidRDefault="00C84496" w:rsidP="00D2420B">
      <w:pPr>
        <w:spacing w:after="0" w:line="240" w:lineRule="auto"/>
        <w:jc w:val="center"/>
        <w:rPr>
          <w:rFonts w:ascii="Times New Roman" w:hAnsi="Times New Roman"/>
          <w:b/>
          <w:bCs/>
          <w:sz w:val="24"/>
          <w:szCs w:val="24"/>
        </w:rPr>
      </w:pPr>
      <w:r w:rsidRPr="0011709C">
        <w:rPr>
          <w:rFonts w:ascii="Times New Roman" w:hAnsi="Times New Roman"/>
          <w:b/>
          <w:sz w:val="24"/>
          <w:szCs w:val="24"/>
        </w:rPr>
        <w:t>ЧАСТЬ</w:t>
      </w:r>
      <w:r w:rsidR="007E7954" w:rsidRPr="0011709C">
        <w:rPr>
          <w:rFonts w:ascii="Times New Roman" w:hAnsi="Times New Roman"/>
          <w:b/>
          <w:sz w:val="24"/>
          <w:szCs w:val="24"/>
        </w:rPr>
        <w:t xml:space="preserve"> </w:t>
      </w:r>
      <w:r w:rsidR="007E7954" w:rsidRPr="0011709C">
        <w:rPr>
          <w:rFonts w:ascii="Times New Roman" w:hAnsi="Times New Roman"/>
          <w:b/>
          <w:sz w:val="24"/>
          <w:szCs w:val="24"/>
          <w:lang w:val="en-US"/>
        </w:rPr>
        <w:t>VI</w:t>
      </w:r>
      <w:r w:rsidR="007E7954" w:rsidRPr="0011709C">
        <w:rPr>
          <w:rFonts w:ascii="Times New Roman" w:hAnsi="Times New Roman"/>
          <w:b/>
          <w:sz w:val="24"/>
          <w:szCs w:val="24"/>
        </w:rPr>
        <w:t xml:space="preserve">. </w:t>
      </w:r>
      <w:r w:rsidR="007E7954" w:rsidRPr="0011709C">
        <w:rPr>
          <w:rFonts w:ascii="Times New Roman" w:hAnsi="Times New Roman"/>
          <w:b/>
          <w:bCs/>
          <w:sz w:val="24"/>
          <w:szCs w:val="24"/>
        </w:rPr>
        <w:t>ПРОЕКТ ДОГОВОРА</w:t>
      </w:r>
    </w:p>
    <w:p w:rsidR="005976AD" w:rsidRPr="005976AD" w:rsidRDefault="005976AD" w:rsidP="005976AD">
      <w:pPr>
        <w:spacing w:after="0" w:line="240" w:lineRule="auto"/>
        <w:ind w:firstLine="709"/>
        <w:jc w:val="center"/>
        <w:rPr>
          <w:rFonts w:ascii="Times New Roman" w:eastAsia="Times New Roman" w:hAnsi="Times New Roman"/>
          <w:b/>
          <w:lang w:eastAsia="ru-RU"/>
        </w:rPr>
      </w:pPr>
      <w:r w:rsidRPr="005976AD">
        <w:rPr>
          <w:rFonts w:ascii="Times New Roman" w:eastAsia="Times New Roman" w:hAnsi="Times New Roman"/>
          <w:b/>
          <w:lang w:eastAsia="ru-RU"/>
        </w:rPr>
        <w:t>Договор № _______</w:t>
      </w:r>
    </w:p>
    <w:p w:rsidR="005976AD" w:rsidRPr="005976AD" w:rsidRDefault="005976AD" w:rsidP="005976AD">
      <w:pPr>
        <w:spacing w:after="0" w:line="240" w:lineRule="auto"/>
        <w:ind w:firstLine="709"/>
        <w:jc w:val="center"/>
        <w:rPr>
          <w:rFonts w:ascii="Times New Roman" w:eastAsia="Times New Roman" w:hAnsi="Times New Roman"/>
          <w:b/>
          <w:lang w:eastAsia="ru-RU"/>
        </w:rPr>
      </w:pPr>
      <w:r w:rsidRPr="005976AD">
        <w:rPr>
          <w:rFonts w:ascii="Times New Roman" w:eastAsia="Times New Roman" w:hAnsi="Times New Roman"/>
          <w:b/>
          <w:lang w:eastAsia="ru-RU"/>
        </w:rPr>
        <w:t>на поставку флокулянта.</w:t>
      </w:r>
    </w:p>
    <w:p w:rsidR="005976AD" w:rsidRPr="005976AD" w:rsidRDefault="005976AD" w:rsidP="005976AD">
      <w:pPr>
        <w:spacing w:after="0" w:line="240" w:lineRule="auto"/>
        <w:ind w:firstLine="709"/>
        <w:jc w:val="center"/>
        <w:rPr>
          <w:rFonts w:ascii="Times New Roman" w:eastAsia="Times New Roman" w:hAnsi="Times New Roman"/>
          <w:b/>
          <w:lang w:eastAsia="ru-RU"/>
        </w:rPr>
      </w:pPr>
    </w:p>
    <w:p w:rsidR="005976AD" w:rsidRPr="005976AD" w:rsidRDefault="005976AD" w:rsidP="005976AD">
      <w:pPr>
        <w:spacing w:after="0" w:line="240" w:lineRule="auto"/>
        <w:ind w:firstLine="709"/>
        <w:rPr>
          <w:rFonts w:ascii="Times New Roman" w:eastAsia="Times New Roman" w:hAnsi="Times New Roman"/>
          <w:lang w:eastAsia="ru-RU"/>
        </w:rPr>
      </w:pPr>
      <w:r w:rsidRPr="005976AD">
        <w:rPr>
          <w:rFonts w:ascii="Times New Roman" w:eastAsia="Times New Roman" w:hAnsi="Times New Roman"/>
          <w:lang w:eastAsia="ru-RU"/>
        </w:rPr>
        <w:t>г. Йошкар-Ола                                                                                                           «____»  ________ 2023 г.</w:t>
      </w:r>
    </w:p>
    <w:p w:rsidR="005976AD" w:rsidRPr="005976AD" w:rsidRDefault="005976AD" w:rsidP="005976AD">
      <w:pPr>
        <w:spacing w:after="0" w:line="240" w:lineRule="auto"/>
        <w:jc w:val="both"/>
        <w:rPr>
          <w:rFonts w:ascii="Times New Roman" w:eastAsia="Times New Roman" w:hAnsi="Times New Roman"/>
          <w:color w:val="4F81BD"/>
          <w:lang w:eastAsia="ru-RU"/>
        </w:rPr>
      </w:pPr>
    </w:p>
    <w:p w:rsidR="005976AD" w:rsidRPr="005976AD" w:rsidRDefault="005976AD" w:rsidP="005976AD">
      <w:pPr>
        <w:keepNext/>
        <w:keepLines/>
        <w:suppressAutoHyphens/>
        <w:spacing w:after="0" w:line="240" w:lineRule="auto"/>
        <w:ind w:firstLine="709"/>
        <w:jc w:val="both"/>
        <w:rPr>
          <w:rFonts w:ascii="Times New Roman" w:hAnsi="Times New Roman"/>
          <w:bCs/>
          <w:color w:val="000000"/>
          <w:lang w:eastAsia="zh-CN"/>
        </w:rPr>
      </w:pPr>
      <w:r w:rsidRPr="005976AD">
        <w:rPr>
          <w:rFonts w:ascii="Times New Roman" w:hAnsi="Times New Roman"/>
          <w:bCs/>
          <w:color w:val="000000"/>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27.07.2023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rsidR="005976AD" w:rsidRPr="005976AD" w:rsidRDefault="005976AD" w:rsidP="005976AD">
      <w:pPr>
        <w:autoSpaceDE w:val="0"/>
        <w:autoSpaceDN w:val="0"/>
        <w:adjustRightInd w:val="0"/>
        <w:spacing w:after="0" w:line="240" w:lineRule="auto"/>
        <w:ind w:firstLine="709"/>
        <w:jc w:val="both"/>
        <w:rPr>
          <w:rFonts w:ascii="Times New Roman" w:eastAsia="Times New Roman" w:hAnsi="Times New Roman"/>
          <w:lang w:eastAsia="ru-RU"/>
        </w:rPr>
      </w:pPr>
    </w:p>
    <w:p w:rsidR="005976AD" w:rsidRPr="005976AD" w:rsidRDefault="005976AD" w:rsidP="005976AD">
      <w:pPr>
        <w:widowControl w:val="0"/>
        <w:autoSpaceDE w:val="0"/>
        <w:autoSpaceDN w:val="0"/>
        <w:adjustRightInd w:val="0"/>
        <w:spacing w:after="0" w:line="240" w:lineRule="auto"/>
        <w:ind w:left="709"/>
        <w:jc w:val="center"/>
        <w:rPr>
          <w:rFonts w:ascii="Times New Roman" w:eastAsia="Times New Roman" w:hAnsi="Times New Roman"/>
          <w:b/>
          <w:bCs/>
          <w:lang w:eastAsia="ru-RU"/>
        </w:rPr>
      </w:pPr>
      <w:r w:rsidRPr="005976AD">
        <w:rPr>
          <w:rFonts w:ascii="Times New Roman" w:eastAsia="Times New Roman" w:hAnsi="Times New Roman"/>
          <w:b/>
          <w:bCs/>
          <w:lang w:eastAsia="ru-RU"/>
        </w:rPr>
        <w:t>1. ПРЕДМЕТ ДОГОВОРА</w:t>
      </w:r>
    </w:p>
    <w:p w:rsidR="005976AD" w:rsidRPr="005976AD" w:rsidRDefault="005976AD" w:rsidP="005976AD">
      <w:pPr>
        <w:suppressAutoHyphens/>
        <w:spacing w:after="0" w:line="240" w:lineRule="auto"/>
        <w:ind w:firstLine="709"/>
        <w:jc w:val="both"/>
        <w:rPr>
          <w:rFonts w:ascii="Times New Roman" w:eastAsia="Arial Unicode MS" w:hAnsi="Times New Roman"/>
          <w:lang w:eastAsia="ru-RU"/>
        </w:rPr>
      </w:pPr>
      <w:r w:rsidRPr="005976AD">
        <w:rPr>
          <w:rFonts w:ascii="Times New Roman" w:eastAsia="Times New Roman" w:hAnsi="Times New Roman"/>
          <w:sz w:val="24"/>
          <w:szCs w:val="24"/>
          <w:lang w:eastAsia="zh-CN"/>
        </w:rPr>
        <w:t>1</w:t>
      </w:r>
      <w:r w:rsidRPr="005976AD">
        <w:rPr>
          <w:rFonts w:ascii="Times New Roman" w:eastAsia="Times New Roman" w:hAnsi="Times New Roman"/>
          <w:lang w:eastAsia="zh-CN"/>
        </w:rPr>
        <w:t>.1. </w:t>
      </w:r>
      <w:r w:rsidRPr="005976AD">
        <w:rPr>
          <w:rFonts w:ascii="Times New Roman" w:eastAsia="Times New Roman" w:hAnsi="Times New Roman"/>
          <w:lang w:eastAsia="ar-SA"/>
        </w:rPr>
        <w:t xml:space="preserve">Поставщик обязуется осуществить поставку флокулянта (далее по тексту - товар) </w:t>
      </w:r>
      <w:r w:rsidRPr="005976AD">
        <w:rPr>
          <w:rFonts w:ascii="Times New Roman" w:eastAsia="Arial Unicode MS" w:hAnsi="Times New Roman"/>
          <w:lang w:eastAsia="ru-RU"/>
        </w:rPr>
        <w:t xml:space="preserve">в количестве и по цене, указанными в </w:t>
      </w:r>
      <w:r w:rsidRPr="005976AD">
        <w:rPr>
          <w:rFonts w:ascii="Times New Roman" w:eastAsia="Times New Roman" w:hAnsi="Times New Roman"/>
          <w:lang w:eastAsia="ar-SA"/>
        </w:rPr>
        <w:t>Спецификации (Приложение № 1 к настоящему Договору),</w:t>
      </w:r>
      <w:r w:rsidRPr="005976AD">
        <w:rPr>
          <w:rFonts w:ascii="Times New Roman" w:eastAsia="Arial Unicode MS" w:hAnsi="Times New Roman"/>
          <w:lang w:eastAsia="ru-RU"/>
        </w:rPr>
        <w:t xml:space="preserve"> являющимися неотъемлемыми частями настоящего Договора, в срок, установленный настоящим Договором.</w:t>
      </w:r>
    </w:p>
    <w:p w:rsidR="005976AD" w:rsidRPr="005976AD" w:rsidRDefault="005976AD" w:rsidP="005976AD">
      <w:pPr>
        <w:spacing w:after="0" w:line="240" w:lineRule="auto"/>
        <w:ind w:firstLine="709"/>
        <w:jc w:val="both"/>
        <w:rPr>
          <w:rFonts w:ascii="Times New Roman" w:eastAsia="Arial Unicode MS" w:hAnsi="Times New Roman"/>
          <w:lang w:eastAsia="ru-RU"/>
        </w:rPr>
      </w:pPr>
      <w:r w:rsidRPr="005976AD">
        <w:rPr>
          <w:rFonts w:ascii="Times New Roman" w:eastAsia="Times New Roman" w:hAnsi="Times New Roman"/>
          <w:lang w:eastAsia="ar-SA"/>
        </w:rPr>
        <w:t xml:space="preserve">1.2. </w:t>
      </w:r>
      <w:r w:rsidRPr="005976AD">
        <w:rPr>
          <w:rFonts w:ascii="Times New Roman" w:eastAsia="Arial Unicode MS" w:hAnsi="Times New Roman"/>
          <w:lang w:eastAsia="ru-RU"/>
        </w:rPr>
        <w:t>Заказчик обеспечивает оплату товара в установленных Договором порядке, форме и размере.</w:t>
      </w:r>
    </w:p>
    <w:p w:rsidR="005976AD" w:rsidRPr="005976AD" w:rsidRDefault="005976AD" w:rsidP="005976AD">
      <w:pPr>
        <w:tabs>
          <w:tab w:val="left" w:pos="7088"/>
        </w:tabs>
        <w:autoSpaceDN w:val="0"/>
        <w:spacing w:after="0" w:line="240" w:lineRule="auto"/>
        <w:ind w:firstLine="709"/>
        <w:contextualSpacing/>
        <w:jc w:val="both"/>
        <w:rPr>
          <w:rFonts w:ascii="Times New Roman" w:eastAsia="Times New Roman" w:hAnsi="Times New Roman"/>
          <w:position w:val="-1"/>
          <w:lang w:eastAsia="ru-RU"/>
        </w:rPr>
      </w:pPr>
      <w:r w:rsidRPr="005976AD">
        <w:rPr>
          <w:rFonts w:ascii="Times New Roman" w:eastAsia="Times New Roman" w:hAnsi="Times New Roman"/>
          <w:lang w:eastAsia="zh-CN"/>
        </w:rPr>
        <w:t xml:space="preserve">1.3. </w:t>
      </w:r>
      <w:r w:rsidRPr="005976AD">
        <w:rPr>
          <w:rFonts w:ascii="Times New Roman" w:eastAsia="Times New Roman" w:hAnsi="Times New Roman"/>
          <w:position w:val="-1"/>
          <w:lang w:eastAsia="ru-RU"/>
        </w:rPr>
        <w:t>Поставщик гарантирует, что поставляемый по настоящему Договору Товар принадлежит ему на праве собственности, не обременен залогом и свободен от прав третьих лиц.</w:t>
      </w:r>
    </w:p>
    <w:p w:rsidR="005976AD" w:rsidRPr="005976AD" w:rsidRDefault="005976AD" w:rsidP="005976AD">
      <w:pPr>
        <w:tabs>
          <w:tab w:val="left" w:pos="7088"/>
        </w:tabs>
        <w:autoSpaceDN w:val="0"/>
        <w:spacing w:after="0" w:line="240" w:lineRule="auto"/>
        <w:ind w:firstLine="709"/>
        <w:contextualSpacing/>
        <w:jc w:val="both"/>
        <w:rPr>
          <w:rFonts w:ascii="Times New Roman" w:eastAsia="Times New Roman" w:hAnsi="Times New Roman"/>
          <w:position w:val="-1"/>
          <w:lang w:eastAsia="ar-SA"/>
        </w:rPr>
      </w:pPr>
      <w:r w:rsidRPr="005976AD">
        <w:rPr>
          <w:rFonts w:ascii="Times New Roman" w:eastAsia="Times New Roman" w:hAnsi="Times New Roman"/>
          <w:position w:val="-1"/>
          <w:lang w:eastAsia="ru-RU"/>
        </w:rPr>
        <w:t>1.4. Поставляемый Товар должен быть новым, без дефектов, не поврежденным.</w:t>
      </w:r>
    </w:p>
    <w:p w:rsidR="005976AD" w:rsidRPr="005976AD" w:rsidRDefault="005976AD" w:rsidP="005976AD">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lang w:eastAsia="zh-CN"/>
        </w:rPr>
      </w:pPr>
      <w:r w:rsidRPr="005976AD">
        <w:rPr>
          <w:rFonts w:ascii="Times New Roman" w:eastAsia="Times New Roman" w:hAnsi="Times New Roman"/>
          <w:position w:val="-1"/>
          <w:lang w:eastAsia="ru-RU"/>
        </w:rPr>
        <w:t>1.5.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5976AD" w:rsidRPr="005976AD" w:rsidRDefault="005976AD" w:rsidP="005976AD">
      <w:pPr>
        <w:autoSpaceDE w:val="0"/>
        <w:autoSpaceDN w:val="0"/>
        <w:adjustRightInd w:val="0"/>
        <w:spacing w:after="0" w:line="240" w:lineRule="auto"/>
        <w:ind w:left="709"/>
        <w:jc w:val="center"/>
        <w:rPr>
          <w:rFonts w:ascii="Times New Roman" w:eastAsia="Times New Roman" w:hAnsi="Times New Roman"/>
          <w:b/>
          <w:lang w:eastAsia="ru-RU"/>
        </w:rPr>
      </w:pPr>
    </w:p>
    <w:p w:rsidR="005976AD" w:rsidRPr="005976AD" w:rsidRDefault="005976AD" w:rsidP="005976AD">
      <w:pPr>
        <w:autoSpaceDE w:val="0"/>
        <w:autoSpaceDN w:val="0"/>
        <w:adjustRightInd w:val="0"/>
        <w:spacing w:after="0" w:line="240" w:lineRule="auto"/>
        <w:ind w:left="709"/>
        <w:jc w:val="center"/>
        <w:rPr>
          <w:rFonts w:ascii="Times New Roman" w:eastAsia="Times New Roman" w:hAnsi="Times New Roman"/>
          <w:b/>
          <w:lang w:eastAsia="ru-RU"/>
        </w:rPr>
      </w:pPr>
      <w:r w:rsidRPr="005976AD">
        <w:rPr>
          <w:rFonts w:ascii="Times New Roman" w:eastAsia="Times New Roman" w:hAnsi="Times New Roman"/>
          <w:b/>
          <w:lang w:eastAsia="ru-RU"/>
        </w:rPr>
        <w:t>2. ЦЕНА ДОГОВОРА</w:t>
      </w:r>
    </w:p>
    <w:p w:rsidR="005976AD" w:rsidRPr="005976AD" w:rsidRDefault="005976AD" w:rsidP="005976AD">
      <w:pPr>
        <w:tabs>
          <w:tab w:val="left" w:pos="709"/>
        </w:tabs>
        <w:spacing w:after="0" w:line="240" w:lineRule="auto"/>
        <w:ind w:firstLine="709"/>
        <w:jc w:val="both"/>
        <w:rPr>
          <w:rFonts w:ascii="Times New Roman" w:eastAsia="Times New Roman" w:hAnsi="Times New Roman"/>
          <w:i/>
          <w:iCs/>
          <w:color w:val="000000"/>
          <w:lang w:eastAsia="ru-RU"/>
        </w:rPr>
      </w:pPr>
      <w:r w:rsidRPr="005976AD">
        <w:rPr>
          <w:rFonts w:ascii="Times New Roman" w:eastAsia="Times New Roman" w:hAnsi="Times New Roman"/>
          <w:lang w:eastAsia="ru-RU"/>
        </w:rPr>
        <w:t xml:space="preserve">2.1. </w:t>
      </w:r>
      <w:r w:rsidRPr="005976AD">
        <w:rPr>
          <w:rFonts w:ascii="Times New Roman" w:eastAsia="Times New Roman" w:hAnsi="Times New Roman"/>
          <w:lang w:bidi="en-US"/>
        </w:rPr>
        <w:t>Цена Договора составляет _______________ руб.</w:t>
      </w:r>
      <w:r w:rsidRPr="005976AD">
        <w:rPr>
          <w:rFonts w:ascii="Times New Roman" w:eastAsia="Times New Roman" w:hAnsi="Times New Roman"/>
          <w:color w:val="000000"/>
          <w:lang w:eastAsia="ru-RU"/>
        </w:rPr>
        <w:t xml:space="preserve"> в том числе НДС 20 % ____________ (______________) рублей _____________копеек </w:t>
      </w:r>
      <w:r w:rsidRPr="005976AD">
        <w:rPr>
          <w:rFonts w:ascii="Times New Roman" w:eastAsia="Times New Roman" w:hAnsi="Times New Roman"/>
          <w:i/>
          <w:iCs/>
          <w:color w:val="000000"/>
          <w:lang w:eastAsia="ru-RU"/>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5976AD" w:rsidRPr="005976AD" w:rsidRDefault="005976AD" w:rsidP="005976AD">
      <w:pPr>
        <w:suppressAutoHyphens/>
        <w:spacing w:after="0" w:line="240" w:lineRule="auto"/>
        <w:ind w:firstLine="709"/>
        <w:jc w:val="both"/>
        <w:rPr>
          <w:rFonts w:ascii="Times New Roman" w:eastAsia="Times New Roman" w:hAnsi="Times New Roman"/>
          <w:lang w:eastAsia="zh-CN"/>
        </w:rPr>
      </w:pPr>
      <w:r w:rsidRPr="005976AD">
        <w:rPr>
          <w:rFonts w:ascii="Times New Roman" w:eastAsia="Times New Roman" w:hAnsi="Times New Roman"/>
          <w:lang w:eastAsia="zh-CN"/>
        </w:rPr>
        <w:t>2.2. Валютой для установления цены Договора и расчетов с Поставщиком является рубль Российской Федерации.</w:t>
      </w:r>
    </w:p>
    <w:p w:rsidR="005976AD" w:rsidRPr="005976AD" w:rsidRDefault="005976AD" w:rsidP="005976AD">
      <w:pPr>
        <w:suppressAutoHyphens/>
        <w:spacing w:after="0" w:line="240" w:lineRule="auto"/>
        <w:ind w:firstLine="709"/>
        <w:jc w:val="both"/>
        <w:rPr>
          <w:rFonts w:ascii="Times New Roman" w:eastAsia="Times New Roman" w:hAnsi="Times New Roman"/>
          <w:lang w:eastAsia="zh-CN"/>
        </w:rPr>
      </w:pPr>
      <w:r w:rsidRPr="005976AD">
        <w:rPr>
          <w:rFonts w:ascii="Times New Roman" w:eastAsia="Times New Roman" w:hAnsi="Times New Roman"/>
          <w:lang w:eastAsia="zh-CN"/>
        </w:rPr>
        <w:t>2.3. Источник финансирования Договора – собственные средства МУП «Водоканал».</w:t>
      </w:r>
    </w:p>
    <w:p w:rsidR="005976AD" w:rsidRPr="005976AD" w:rsidRDefault="005976AD" w:rsidP="005976AD">
      <w:pPr>
        <w:suppressAutoHyphens/>
        <w:spacing w:after="0" w:line="240" w:lineRule="auto"/>
        <w:ind w:firstLine="709"/>
        <w:jc w:val="both"/>
        <w:rPr>
          <w:rFonts w:ascii="Times New Roman" w:eastAsia="Times New Roman" w:hAnsi="Times New Roman"/>
          <w:lang w:eastAsia="zh-CN"/>
        </w:rPr>
      </w:pPr>
      <w:r w:rsidRPr="005976AD">
        <w:rPr>
          <w:rFonts w:ascii="Times New Roman" w:eastAsia="Times New Roman" w:hAnsi="Times New Roman"/>
          <w:lang w:eastAsia="zh-CN"/>
        </w:rPr>
        <w:t>2.4. Цена Договора включает в себя стоимость Товара, доставку, страхование, уплату таможенных пошлин, налогов, сборов и других обязательных платеже, а также расходы на упаковку, маркировку, сертификацию.</w:t>
      </w:r>
    </w:p>
    <w:p w:rsidR="005976AD" w:rsidRPr="005976AD" w:rsidRDefault="005976AD" w:rsidP="005976AD">
      <w:pPr>
        <w:suppressAutoHyphens/>
        <w:spacing w:after="0" w:line="240" w:lineRule="auto"/>
        <w:ind w:firstLine="709"/>
        <w:jc w:val="both"/>
        <w:rPr>
          <w:rFonts w:ascii="Times New Roman" w:eastAsia="Times New Roman" w:hAnsi="Times New Roman"/>
          <w:lang w:eastAsia="zh-CN"/>
        </w:rPr>
      </w:pPr>
      <w:r w:rsidRPr="005976AD">
        <w:rPr>
          <w:rFonts w:ascii="Times New Roman" w:eastAsia="Times New Roman" w:hAnsi="Times New Roman"/>
          <w:lang w:eastAsia="zh-CN"/>
        </w:rPr>
        <w:t xml:space="preserve">2.5. 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5976AD" w:rsidRPr="005976AD" w:rsidRDefault="005976AD" w:rsidP="005976AD">
      <w:pPr>
        <w:suppressAutoHyphens/>
        <w:spacing w:after="0" w:line="240" w:lineRule="auto"/>
        <w:ind w:firstLine="709"/>
        <w:jc w:val="both"/>
        <w:rPr>
          <w:rFonts w:ascii="Times New Roman" w:eastAsia="Times New Roman" w:hAnsi="Times New Roman"/>
          <w:lang w:eastAsia="zh-CN"/>
        </w:rPr>
      </w:pPr>
      <w:r w:rsidRPr="005976AD">
        <w:rPr>
          <w:rFonts w:ascii="Times New Roman" w:eastAsia="Times New Roman" w:hAnsi="Times New Roman"/>
          <w:lang w:eastAsia="zh-CN"/>
        </w:rPr>
        <w:t>2.6. Цена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w:t>
      </w:r>
    </w:p>
    <w:p w:rsidR="005976AD" w:rsidRPr="005976AD" w:rsidRDefault="005976AD" w:rsidP="005976AD">
      <w:pPr>
        <w:suppressAutoHyphens/>
        <w:spacing w:after="0" w:line="240" w:lineRule="auto"/>
        <w:ind w:firstLine="709"/>
        <w:jc w:val="both"/>
        <w:rPr>
          <w:rFonts w:ascii="Times New Roman" w:eastAsia="Times New Roman" w:hAnsi="Times New Roman"/>
          <w:lang w:eastAsia="zh-CN"/>
        </w:rPr>
      </w:pPr>
      <w:r w:rsidRPr="005976AD">
        <w:rPr>
          <w:rFonts w:ascii="Times New Roman" w:eastAsia="Times New Roman" w:hAnsi="Times New Roman"/>
          <w:lang w:eastAsia="zh-CN"/>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5976AD" w:rsidRPr="005976AD" w:rsidRDefault="005976AD" w:rsidP="005976AD">
      <w:pPr>
        <w:suppressAutoHyphens/>
        <w:spacing w:after="0" w:line="240" w:lineRule="auto"/>
        <w:ind w:firstLine="709"/>
        <w:jc w:val="both"/>
        <w:rPr>
          <w:rFonts w:ascii="Times New Roman" w:eastAsia="Times New Roman" w:hAnsi="Times New Roman"/>
          <w:lang w:eastAsia="zh-CN"/>
        </w:rPr>
      </w:pPr>
      <w:r w:rsidRPr="005976AD">
        <w:rPr>
          <w:rFonts w:ascii="Times New Roman" w:eastAsia="Times New Roman" w:hAnsi="Times New Roman"/>
          <w:lang w:eastAsia="zh-CN"/>
        </w:rPr>
        <w:t xml:space="preserve">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5976AD" w:rsidRPr="005976AD" w:rsidRDefault="005976AD" w:rsidP="005976AD">
      <w:pPr>
        <w:suppressAutoHyphens/>
        <w:spacing w:after="0" w:line="240" w:lineRule="auto"/>
        <w:ind w:firstLine="709"/>
        <w:jc w:val="both"/>
        <w:rPr>
          <w:rFonts w:ascii="Times New Roman" w:eastAsia="Times New Roman" w:hAnsi="Times New Roman"/>
          <w:lang w:eastAsia="zh-CN"/>
        </w:rPr>
      </w:pPr>
      <w:r w:rsidRPr="005976AD">
        <w:rPr>
          <w:rFonts w:ascii="Times New Roman" w:eastAsia="Times New Roman" w:hAnsi="Times New Roman"/>
          <w:lang w:eastAsia="zh-CN"/>
        </w:rPr>
        <w:t>2.8. Настоящий Договор предусматривает право Заказчика по согласованию с Поставщиком, с которым по итогам электронного аукциона заключается Договор, увеличить количество Товара на сумму, не превышающую разницы между начальной (максимальной) ценой Договора и ценой Договора, предложенной Поставщиком.</w:t>
      </w:r>
    </w:p>
    <w:p w:rsidR="005976AD" w:rsidRPr="005976AD" w:rsidRDefault="005976AD" w:rsidP="005976AD">
      <w:pPr>
        <w:widowControl w:val="0"/>
        <w:tabs>
          <w:tab w:val="left" w:pos="709"/>
        </w:tabs>
        <w:suppressAutoHyphens/>
        <w:spacing w:after="0" w:line="240" w:lineRule="auto"/>
        <w:ind w:left="1429"/>
        <w:jc w:val="center"/>
        <w:rPr>
          <w:rFonts w:ascii="Times New Roman" w:eastAsia="Arial" w:hAnsi="Times New Roman"/>
          <w:b/>
          <w:lang w:eastAsia="ar-SA"/>
        </w:rPr>
      </w:pPr>
      <w:r w:rsidRPr="005976AD">
        <w:rPr>
          <w:rFonts w:ascii="Times New Roman" w:eastAsia="Arial" w:hAnsi="Times New Roman"/>
          <w:b/>
          <w:lang w:eastAsia="ar-SA"/>
        </w:rPr>
        <w:t>3. ПОРЯДОК РАСЧЕТОВ</w:t>
      </w:r>
    </w:p>
    <w:p w:rsidR="005976AD" w:rsidRPr="005976AD" w:rsidRDefault="005976AD" w:rsidP="005976AD">
      <w:pPr>
        <w:suppressAutoHyphens/>
        <w:spacing w:after="0" w:line="240" w:lineRule="auto"/>
        <w:ind w:firstLine="709"/>
        <w:jc w:val="both"/>
        <w:rPr>
          <w:rFonts w:ascii="Times New Roman" w:eastAsia="Times New Roman" w:hAnsi="Times New Roman"/>
          <w:lang w:eastAsia="zh-CN"/>
        </w:rPr>
      </w:pPr>
      <w:r w:rsidRPr="005976AD">
        <w:rPr>
          <w:rFonts w:ascii="Times New Roman" w:eastAsia="Times New Roman" w:hAnsi="Times New Roman"/>
          <w:sz w:val="24"/>
          <w:szCs w:val="24"/>
          <w:lang w:eastAsia="zh-CN"/>
        </w:rPr>
        <w:t>3</w:t>
      </w:r>
      <w:r w:rsidRPr="005976AD">
        <w:rPr>
          <w:rFonts w:ascii="Times New Roman" w:eastAsia="Times New Roman" w:hAnsi="Times New Roman"/>
          <w:lang w:eastAsia="zh-CN"/>
        </w:rPr>
        <w:t>.1. 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rsidR="005976AD" w:rsidRPr="005976AD" w:rsidRDefault="005976AD" w:rsidP="005976AD">
      <w:pPr>
        <w:spacing w:after="0" w:line="240" w:lineRule="auto"/>
        <w:ind w:firstLine="709"/>
        <w:jc w:val="both"/>
        <w:rPr>
          <w:rFonts w:ascii="Times New Roman" w:eastAsia="Times New Roman" w:hAnsi="Times New Roman"/>
          <w:b/>
          <w:lang w:eastAsia="ru-RU"/>
        </w:rPr>
      </w:pPr>
      <w:r w:rsidRPr="005976AD">
        <w:rPr>
          <w:rFonts w:ascii="Times New Roman" w:eastAsia="Times New Roman" w:hAnsi="Times New Roman"/>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rsidR="005976AD" w:rsidRDefault="005976AD" w:rsidP="005976AD">
      <w:pPr>
        <w:tabs>
          <w:tab w:val="left" w:pos="709"/>
          <w:tab w:val="left" w:pos="1134"/>
        </w:tabs>
        <w:spacing w:after="0" w:line="240" w:lineRule="auto"/>
        <w:ind w:firstLine="709"/>
        <w:jc w:val="center"/>
        <w:rPr>
          <w:rFonts w:ascii="Times New Roman" w:eastAsia="Times New Roman" w:hAnsi="Times New Roman"/>
          <w:b/>
          <w:lang w:eastAsia="ru-RU"/>
        </w:rPr>
      </w:pPr>
    </w:p>
    <w:p w:rsidR="005976AD" w:rsidRPr="005976AD" w:rsidRDefault="005976AD" w:rsidP="005976AD">
      <w:pPr>
        <w:tabs>
          <w:tab w:val="left" w:pos="709"/>
          <w:tab w:val="left" w:pos="1134"/>
        </w:tabs>
        <w:spacing w:after="0" w:line="240" w:lineRule="auto"/>
        <w:ind w:firstLine="709"/>
        <w:jc w:val="center"/>
        <w:rPr>
          <w:rFonts w:ascii="Times New Roman" w:eastAsia="Times New Roman" w:hAnsi="Times New Roman"/>
          <w:b/>
          <w:lang w:eastAsia="ru-RU"/>
        </w:rPr>
      </w:pPr>
      <w:r w:rsidRPr="005976AD">
        <w:rPr>
          <w:rFonts w:ascii="Times New Roman" w:eastAsia="Times New Roman" w:hAnsi="Times New Roman"/>
          <w:b/>
          <w:lang w:eastAsia="ru-RU"/>
        </w:rPr>
        <w:t>4. ПРАВА И ОБЯЗАННОСТИ СТОРОН</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b/>
          <w:lang w:eastAsia="ru-RU"/>
        </w:rPr>
        <w:t>4.1.</w:t>
      </w:r>
      <w:r w:rsidRPr="005976AD">
        <w:rPr>
          <w:rFonts w:ascii="Times New Roman" w:eastAsia="Times New Roman" w:hAnsi="Times New Roman"/>
          <w:lang w:eastAsia="ru-RU"/>
        </w:rPr>
        <w:t xml:space="preserve"> З</w:t>
      </w:r>
      <w:r w:rsidRPr="005976AD">
        <w:rPr>
          <w:rFonts w:ascii="Times New Roman" w:eastAsia="Times New Roman" w:hAnsi="Times New Roman"/>
          <w:b/>
          <w:lang w:eastAsia="ru-RU"/>
        </w:rPr>
        <w:t>аказчик вправе</w:t>
      </w:r>
      <w:r w:rsidRPr="005976AD">
        <w:rPr>
          <w:rFonts w:ascii="Times New Roman" w:eastAsia="Times New Roman" w:hAnsi="Times New Roman"/>
          <w:lang w:eastAsia="ru-RU"/>
        </w:rPr>
        <w:t>:</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4.1.3. Запрашивать у Поставщика информацию о ходе и состоянии исполнения обязательств Поставщика по настоящему Договору.</w:t>
      </w:r>
    </w:p>
    <w:p w:rsidR="005976AD" w:rsidRPr="005976AD" w:rsidRDefault="005976AD" w:rsidP="005976AD">
      <w:pPr>
        <w:widowControl w:val="0"/>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rsidR="005976AD" w:rsidRPr="005976AD" w:rsidRDefault="005976AD" w:rsidP="005976AD">
      <w:pPr>
        <w:widowControl w:val="0"/>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4.1.5. При нарушении Поставщиком условий поставки, Заказчик имеет право требовать замены товара, поставленного с нарушениями условий поставки.</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4.1.6. Требовать возмещения убытков, причиненных по вине Поставщика.</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4.1.7. 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b/>
          <w:lang w:eastAsia="ru-RU"/>
        </w:rPr>
        <w:t>4.2. Заказчик обязан</w:t>
      </w:r>
      <w:r w:rsidRPr="005976AD">
        <w:rPr>
          <w:rFonts w:ascii="Times New Roman" w:eastAsia="Times New Roman" w:hAnsi="Times New Roman"/>
          <w:lang w:eastAsia="ru-RU"/>
        </w:rPr>
        <w:t>:</w:t>
      </w:r>
    </w:p>
    <w:p w:rsidR="005976AD" w:rsidRPr="005976AD" w:rsidRDefault="005976AD" w:rsidP="005976AD">
      <w:pPr>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4.2.1. Принять надлежащим образом поставленный товар и своевременно оплатить его в соответствии с условиями настоящего Договора.</w:t>
      </w:r>
    </w:p>
    <w:p w:rsidR="005976AD" w:rsidRPr="005976AD" w:rsidRDefault="005976AD" w:rsidP="005976AD">
      <w:pPr>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4.2.2. Своевременно сообщить Поставщику о недостатках Товара, обнаруженных в ходе приемки.</w:t>
      </w:r>
    </w:p>
    <w:p w:rsidR="005976AD" w:rsidRPr="005976AD" w:rsidRDefault="005976AD" w:rsidP="005976AD">
      <w:pPr>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rsidR="005976AD" w:rsidRPr="005976AD" w:rsidRDefault="005976AD" w:rsidP="005976AD">
      <w:pPr>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5976AD" w:rsidRPr="005976AD" w:rsidRDefault="005976AD" w:rsidP="005976AD">
      <w:pPr>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5976AD" w:rsidRPr="005976AD" w:rsidRDefault="005976AD" w:rsidP="005976AD">
      <w:pPr>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4.2.6. Требовать уплаты неустоек (штрафов, пеней) в соответствии с разделом 9 настоящего Договора.</w:t>
      </w:r>
    </w:p>
    <w:p w:rsidR="005976AD" w:rsidRPr="005976AD" w:rsidRDefault="005976AD" w:rsidP="005976AD">
      <w:pPr>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 xml:space="preserve">4.2.7. Осуществлять контроль за исполнением Поставщиком условий Договора в соответствии с законодательством Российской Федерации. </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b/>
          <w:lang w:eastAsia="ru-RU"/>
        </w:rPr>
        <w:t>4.3. Поставщик вправе</w:t>
      </w:r>
      <w:r w:rsidRPr="005976AD">
        <w:rPr>
          <w:rFonts w:ascii="Times New Roman" w:eastAsia="Times New Roman" w:hAnsi="Times New Roman"/>
          <w:lang w:eastAsia="ru-RU"/>
        </w:rPr>
        <w:t>:</w:t>
      </w:r>
    </w:p>
    <w:p w:rsidR="005976AD" w:rsidRPr="005976AD" w:rsidRDefault="005976AD" w:rsidP="005976AD">
      <w:pPr>
        <w:widowControl w:val="0"/>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4.3.1. Требовать своевременной оплаты поставленного Товара.</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4.3.2. Получать от Заказчика разъяснения и уточнения по вопросам поставки товара в рамках настоящего Договора.</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b/>
          <w:lang w:eastAsia="ru-RU"/>
        </w:rPr>
        <w:t>4.4. Поставщик обязан</w:t>
      </w:r>
      <w:r w:rsidRPr="005976AD">
        <w:rPr>
          <w:rFonts w:ascii="Times New Roman" w:eastAsia="Times New Roman" w:hAnsi="Times New Roman"/>
          <w:lang w:eastAsia="ru-RU"/>
        </w:rPr>
        <w:t>:</w:t>
      </w:r>
    </w:p>
    <w:p w:rsidR="005976AD" w:rsidRPr="005976AD" w:rsidRDefault="005976AD" w:rsidP="005976AD">
      <w:pPr>
        <w:tabs>
          <w:tab w:val="left" w:pos="630"/>
          <w:tab w:val="left" w:pos="709"/>
        </w:tabs>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5976AD">
        <w:rPr>
          <w:rFonts w:ascii="Times New Roman" w:eastAsia="Times New Roman" w:hAnsi="Times New Roman"/>
          <w:color w:val="0D0D0D"/>
          <w:lang w:eastAsia="ru-RU"/>
        </w:rPr>
        <w:t>представить все необходимые документы, предусмотренные пунктом 1.5 настоящего Договора.</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b/>
          <w:lang w:eastAsia="ru-RU"/>
        </w:rPr>
      </w:pPr>
      <w:r w:rsidRPr="005976AD">
        <w:rPr>
          <w:rFonts w:ascii="Times New Roman" w:eastAsia="Times New Roman" w:hAnsi="Times New Roman"/>
          <w:lang w:eastAsia="ru-RU"/>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5976AD" w:rsidRPr="005976AD" w:rsidRDefault="005976AD" w:rsidP="005976AD">
      <w:pPr>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4.4.4. Гарантировать качество Товара.</w:t>
      </w:r>
    </w:p>
    <w:p w:rsidR="005976AD" w:rsidRPr="005976AD" w:rsidRDefault="005976AD" w:rsidP="005976AD">
      <w:pPr>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4.4.5. Произвести замену Товара, поставленного с нарушением условий настоящего Договора.</w:t>
      </w:r>
    </w:p>
    <w:p w:rsidR="005976AD" w:rsidRPr="005976AD" w:rsidRDefault="005976AD" w:rsidP="005976AD">
      <w:pPr>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4.4.6.</w:t>
      </w:r>
      <w:r w:rsidRPr="005976AD">
        <w:rPr>
          <w:rFonts w:ascii="Times New Roman" w:eastAsia="Times New Roman" w:hAnsi="Times New Roman"/>
          <w:lang w:eastAsia="ru-RU"/>
        </w:rPr>
        <w:tab/>
        <w:t>Нести ответственность перед Заказчиком за свои действия по настоящему Договору и возместить в полном объеме причиненный ущерб (убытки).</w:t>
      </w:r>
    </w:p>
    <w:p w:rsidR="005976AD" w:rsidRPr="005976AD" w:rsidRDefault="005976AD" w:rsidP="005976AD">
      <w:pPr>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4.4.7. Нести ответственность перед Заказчиком за повреждения товара, возникшие из-за неправильной упаковки.</w:t>
      </w:r>
    </w:p>
    <w:p w:rsidR="005976AD" w:rsidRPr="005976AD" w:rsidRDefault="005976AD" w:rsidP="005976AD">
      <w:pPr>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4.4.8. Обеспечить присутствие своего уполномоченного представителя при передаче товара Заказчику.</w:t>
      </w:r>
    </w:p>
    <w:p w:rsidR="005976AD" w:rsidRPr="005976AD" w:rsidRDefault="005976AD" w:rsidP="005976AD">
      <w:pPr>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rsidR="005976AD" w:rsidRPr="005976AD" w:rsidRDefault="005976AD" w:rsidP="005976AD">
      <w:pPr>
        <w:autoSpaceDE w:val="0"/>
        <w:autoSpaceDN w:val="0"/>
        <w:adjustRightInd w:val="0"/>
        <w:spacing w:after="0" w:line="240" w:lineRule="auto"/>
        <w:ind w:firstLine="709"/>
        <w:jc w:val="both"/>
        <w:rPr>
          <w:rFonts w:ascii="Times New Roman" w:eastAsia="Times New Roman" w:hAnsi="Times New Roman"/>
          <w:b/>
          <w:lang w:eastAsia="ru-RU"/>
        </w:rPr>
      </w:pPr>
    </w:p>
    <w:p w:rsidR="005976AD" w:rsidRPr="005976AD" w:rsidRDefault="005976AD" w:rsidP="005976AD">
      <w:pPr>
        <w:shd w:val="clear" w:color="auto" w:fill="FFFFFF"/>
        <w:tabs>
          <w:tab w:val="left" w:pos="709"/>
        </w:tabs>
        <w:spacing w:after="0" w:line="240" w:lineRule="auto"/>
        <w:ind w:firstLine="709"/>
        <w:jc w:val="center"/>
        <w:rPr>
          <w:rFonts w:ascii="Times New Roman" w:eastAsia="Times New Roman" w:hAnsi="Times New Roman"/>
          <w:b/>
          <w:lang w:eastAsia="ru-RU"/>
        </w:rPr>
      </w:pPr>
      <w:r w:rsidRPr="005976AD">
        <w:rPr>
          <w:rFonts w:ascii="Times New Roman" w:eastAsia="Times New Roman" w:hAnsi="Times New Roman"/>
          <w:b/>
          <w:lang w:eastAsia="ru-RU"/>
        </w:rPr>
        <w:t>5. СРОК, МЕСТО И УСЛОВИЯ ПОСТАВКИ</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5976AD">
        <w:rPr>
          <w:rFonts w:ascii="Times New Roman" w:eastAsia="Times New Roman" w:hAnsi="Times New Roman"/>
          <w:position w:val="-1"/>
          <w:lang w:eastAsia="ru-RU"/>
        </w:rPr>
        <w:t>5.1. Поставка Товара осуществляется отдельными партиями по 2 000 кг с момента заключения Договора до 31.12.2024 года. Товар поставляется 1 раз в месяц, в течение 3 (трех) рабочих дней с момента получения письменной заявки от Заказчика.</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5976AD">
        <w:rPr>
          <w:rFonts w:ascii="Times New Roman" w:eastAsia="Times New Roman" w:hAnsi="Times New Roman"/>
          <w:position w:val="-1"/>
          <w:lang w:eastAsia="ru-RU"/>
        </w:rPr>
        <w:t>5.2. Поставка Товара, погрузочно-разгрузочные работы осуществляется силами и за счет Поставщика до склада Заказчика и входит в стоимость товара. Разгрузка товара на месте поставки возможна силами Заказчика при условии возможности вертикальной разгрузки (кран-балкой).</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5976AD">
        <w:rPr>
          <w:rFonts w:ascii="Times New Roman" w:eastAsia="Times New Roman" w:hAnsi="Times New Roman"/>
          <w:position w:val="-1"/>
          <w:lang w:eastAsia="ru-RU"/>
        </w:rPr>
        <w:t xml:space="preserve">Адрес склада: Республика Марий Эл, г.Йошкар-Ола, ул. Луначарского, д. 41 - Очистные сооружения канализации МУП «Водоканал» (далее – место поставки). </w:t>
      </w:r>
    </w:p>
    <w:p w:rsidR="005976AD" w:rsidRPr="005976AD" w:rsidRDefault="005976AD" w:rsidP="005976AD">
      <w:pPr>
        <w:suppressAutoHyphens/>
        <w:spacing w:after="0" w:line="240" w:lineRule="auto"/>
        <w:jc w:val="both"/>
        <w:rPr>
          <w:rFonts w:ascii="Times New Roman" w:eastAsia="Times New Roman" w:hAnsi="Times New Roman"/>
          <w:color w:val="000000"/>
          <w:lang w:eastAsia="ar-SA"/>
        </w:rPr>
      </w:pPr>
      <w:r w:rsidRPr="005976AD">
        <w:rPr>
          <w:rFonts w:ascii="Times New Roman" w:eastAsia="Times New Roman" w:hAnsi="Times New Roman"/>
          <w:position w:val="-1"/>
          <w:lang w:eastAsia="ru-RU"/>
        </w:rPr>
        <w:t xml:space="preserve">             </w:t>
      </w:r>
      <w:r w:rsidRPr="005976AD">
        <w:rPr>
          <w:rFonts w:ascii="Times New Roman" w:eastAsia="Times New Roman" w:hAnsi="Times New Roman"/>
          <w:lang w:eastAsia="ar-SA"/>
        </w:rPr>
        <w:t xml:space="preserve">5.3. Поставка Товара должна быть осуществлена Поставщиком, в установленные настоящим Договором сроки по адресу, указанному в п.5.2 настоящего Договора </w:t>
      </w:r>
      <w:r w:rsidRPr="005976AD">
        <w:rPr>
          <w:rFonts w:ascii="Times New Roman" w:eastAsia="Times New Roman" w:hAnsi="Times New Roman"/>
          <w:color w:val="000000"/>
          <w:lang w:eastAsia="ar-SA"/>
        </w:rPr>
        <w:t xml:space="preserve">(с 8.00 до 16.00 часов по московскому времени, кроме выходных и нерабочих праздничных дней). </w:t>
      </w:r>
    </w:p>
    <w:p w:rsidR="005976AD" w:rsidRPr="005976AD" w:rsidRDefault="005976AD" w:rsidP="005976AD">
      <w:pPr>
        <w:suppressAutoHyphens/>
        <w:spacing w:after="0" w:line="240" w:lineRule="auto"/>
        <w:ind w:firstLine="709"/>
        <w:jc w:val="both"/>
        <w:rPr>
          <w:rFonts w:ascii="Times New Roman" w:eastAsia="Times New Roman" w:hAnsi="Times New Roman"/>
          <w:color w:val="000000"/>
          <w:lang w:eastAsia="ar-SA"/>
        </w:rPr>
      </w:pPr>
    </w:p>
    <w:p w:rsidR="005976AD" w:rsidRPr="005976AD" w:rsidRDefault="005976AD" w:rsidP="005976AD">
      <w:pPr>
        <w:tabs>
          <w:tab w:val="left" w:pos="709"/>
        </w:tabs>
        <w:spacing w:after="0" w:line="240" w:lineRule="auto"/>
        <w:ind w:firstLine="709"/>
        <w:jc w:val="center"/>
        <w:rPr>
          <w:rFonts w:ascii="Times New Roman" w:eastAsia="Times New Roman" w:hAnsi="Times New Roman"/>
          <w:lang w:eastAsia="ru-RU"/>
        </w:rPr>
      </w:pPr>
      <w:r w:rsidRPr="005976AD">
        <w:rPr>
          <w:rFonts w:ascii="Times New Roman" w:eastAsia="Times New Roman" w:hAnsi="Times New Roman"/>
          <w:b/>
          <w:lang w:eastAsia="ru-RU"/>
        </w:rPr>
        <w:t xml:space="preserve">6. ПОРЯДОК СДАЧИ-ПРИЕМКИ ТОВАРА </w:t>
      </w:r>
      <w:r w:rsidRPr="005976AD">
        <w:rPr>
          <w:rFonts w:ascii="Times New Roman" w:eastAsia="Times New Roman" w:hAnsi="Times New Roman"/>
          <w:b/>
          <w:lang w:eastAsia="ru-RU"/>
        </w:rPr>
        <w:tab/>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5976AD">
        <w:rPr>
          <w:rFonts w:ascii="Times New Roman" w:eastAsia="Times New Roman" w:hAnsi="Times New Roman"/>
          <w:position w:val="-1"/>
          <w:lang w:eastAsia="ru-RU"/>
        </w:rPr>
        <w:t>6.1. При поставке Товара Поставщик передает Заказчику все документы, предусмотренные пунктом 1.5 настоящего Договора.</w:t>
      </w:r>
    </w:p>
    <w:p w:rsidR="005976AD" w:rsidRPr="005976AD" w:rsidRDefault="005976AD" w:rsidP="005976AD">
      <w:pPr>
        <w:suppressAutoHyphens/>
        <w:spacing w:after="0" w:line="240" w:lineRule="auto"/>
        <w:ind w:firstLine="709"/>
        <w:jc w:val="both"/>
        <w:rPr>
          <w:rFonts w:ascii="Times New Roman" w:eastAsia="Times New Roman" w:hAnsi="Times New Roman"/>
          <w:lang w:eastAsia="ar-SA"/>
        </w:rPr>
      </w:pPr>
      <w:r w:rsidRPr="005976AD">
        <w:rPr>
          <w:rFonts w:ascii="Times New Roman" w:eastAsia="Times New Roman" w:hAnsi="Times New Roman"/>
          <w:lang w:eastAsia="ar-SA"/>
        </w:rPr>
        <w:t xml:space="preserve">6.2. Переход права собственности на товар происходит в момент приемки товара </w:t>
      </w:r>
      <w:r w:rsidRPr="005976AD">
        <w:rPr>
          <w:rFonts w:ascii="Times New Roman" w:eastAsia="Times New Roman" w:hAnsi="Times New Roman"/>
          <w:lang w:eastAsia="ar-SA"/>
        </w:rPr>
        <w:br/>
        <w:t>на склад Заказчика.</w:t>
      </w:r>
    </w:p>
    <w:p w:rsidR="005976AD" w:rsidRPr="005976AD" w:rsidRDefault="005976AD" w:rsidP="005976AD">
      <w:pPr>
        <w:suppressAutoHyphens/>
        <w:spacing w:after="0" w:line="240" w:lineRule="auto"/>
        <w:ind w:firstLine="709"/>
        <w:jc w:val="both"/>
        <w:rPr>
          <w:rFonts w:ascii="Times New Roman" w:eastAsia="Times New Roman" w:hAnsi="Times New Roman"/>
          <w:position w:val="-1"/>
          <w:lang w:eastAsia="ru-RU"/>
        </w:rPr>
      </w:pPr>
      <w:r w:rsidRPr="005976AD">
        <w:rPr>
          <w:rFonts w:ascii="Times New Roman" w:eastAsia="Times New Roman" w:hAnsi="Times New Roman"/>
          <w:lang w:eastAsia="ar-SA"/>
        </w:rPr>
        <w:t xml:space="preserve">6.3. </w:t>
      </w:r>
      <w:r w:rsidRPr="005976AD">
        <w:rPr>
          <w:rFonts w:ascii="Times New Roman" w:eastAsia="Times New Roman" w:hAnsi="Times New Roman"/>
          <w:position w:val="-1"/>
          <w:lang w:eastAsia="ru-RU"/>
        </w:rPr>
        <w:t>Поставщик поставляет товар Заказчику собственным транспортом или с привлечением транспорта третьих лиц за свой счет. Все виды погрузо-разгрузочных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rsidR="005976AD" w:rsidRPr="005976AD" w:rsidRDefault="005976AD" w:rsidP="005976AD">
      <w:pPr>
        <w:tabs>
          <w:tab w:val="left" w:pos="567"/>
        </w:tabs>
        <w:spacing w:after="0" w:line="240" w:lineRule="auto"/>
        <w:ind w:firstLine="709"/>
        <w:jc w:val="both"/>
        <w:rPr>
          <w:rFonts w:ascii="Times New Roman" w:eastAsia="Times New Roman" w:hAnsi="Times New Roman"/>
          <w:position w:val="-1"/>
          <w:lang w:eastAsia="ru-RU"/>
        </w:rPr>
      </w:pPr>
      <w:r w:rsidRPr="005976AD">
        <w:rPr>
          <w:rFonts w:ascii="Times New Roman" w:eastAsia="Times New Roman" w:hAnsi="Times New Roman"/>
          <w:position w:val="-1"/>
          <w:lang w:eastAsia="ru-RU"/>
        </w:rPr>
        <w:t xml:space="preserve">6.4. Маркировка товара должна содержать: наименование изделия, наименование фирмы- изготовителя, юридический адрес изготовителя, дату выпуска и гарантийный срок службы. </w:t>
      </w:r>
    </w:p>
    <w:p w:rsidR="005976AD" w:rsidRPr="005976AD" w:rsidRDefault="005976AD" w:rsidP="005976AD">
      <w:pPr>
        <w:tabs>
          <w:tab w:val="left" w:pos="567"/>
        </w:tabs>
        <w:spacing w:after="0" w:line="240" w:lineRule="auto"/>
        <w:ind w:firstLine="709"/>
        <w:jc w:val="both"/>
        <w:rPr>
          <w:rFonts w:ascii="Times New Roman" w:eastAsia="Times New Roman" w:hAnsi="Times New Roman"/>
          <w:position w:val="-1"/>
          <w:lang w:eastAsia="ru-RU"/>
        </w:rPr>
      </w:pPr>
      <w:r w:rsidRPr="005976AD">
        <w:rPr>
          <w:rFonts w:ascii="Times New Roman" w:eastAsia="Times New Roman" w:hAnsi="Times New Roman"/>
          <w:position w:val="-1"/>
          <w:lang w:eastAsia="ru-RU"/>
        </w:rPr>
        <w:t>6.5. Упаковка должна обеспечивать сохранность товара при транспортировке и погрузоразгрузочных работах к конечному месту эксплуатации. Многослойные полиэтиленовые мешки весом 25 кг заводской упаковки и каждый мешок должен иметь маркировку, нанесенную на полиэтиленовую наклейку с названием продукции, штрих кодом фирмы производителя, артикулом материала и уникальным номером лота, который присваивается заводом производителем. Мешки с флокулянтом поставляются упакованным в европалет. Поставка продукции в мешках валом не допускается.</w:t>
      </w:r>
    </w:p>
    <w:p w:rsidR="005976AD" w:rsidRPr="005976AD" w:rsidRDefault="005976AD" w:rsidP="005976AD">
      <w:pPr>
        <w:tabs>
          <w:tab w:val="left" w:pos="567"/>
        </w:tabs>
        <w:spacing w:after="0" w:line="240" w:lineRule="auto"/>
        <w:ind w:firstLine="709"/>
        <w:jc w:val="both"/>
        <w:rPr>
          <w:rFonts w:ascii="Times New Roman" w:eastAsia="Times New Roman" w:hAnsi="Times New Roman"/>
          <w:position w:val="-1"/>
          <w:lang w:eastAsia="ru-RU"/>
        </w:rPr>
      </w:pPr>
      <w:r w:rsidRPr="005976AD">
        <w:rPr>
          <w:rFonts w:ascii="Times New Roman" w:eastAsia="Times New Roman" w:hAnsi="Times New Roman"/>
          <w:position w:val="-1"/>
          <w:lang w:eastAsia="ru-RU"/>
        </w:rPr>
        <w:t>6.6. Уборка и вывоз упаковки производится силами и за счет Поставщика (при необходимости).</w:t>
      </w:r>
    </w:p>
    <w:p w:rsidR="005976AD" w:rsidRPr="005976AD" w:rsidRDefault="005976AD" w:rsidP="005976AD">
      <w:pPr>
        <w:suppressAutoHyphens/>
        <w:spacing w:after="0" w:line="240" w:lineRule="auto"/>
        <w:ind w:firstLine="709"/>
        <w:jc w:val="both"/>
        <w:rPr>
          <w:rFonts w:ascii="Times New Roman" w:eastAsia="Times New Roman" w:hAnsi="Times New Roman"/>
          <w:bCs/>
          <w:lang w:eastAsia="zh-CN"/>
        </w:rPr>
      </w:pPr>
      <w:r w:rsidRPr="005976AD">
        <w:rPr>
          <w:rFonts w:ascii="Times New Roman" w:eastAsia="Times New Roman" w:hAnsi="Times New Roman"/>
          <w:position w:val="-1"/>
          <w:lang w:eastAsia="ru-RU"/>
        </w:rPr>
        <w:t xml:space="preserve">6.7. </w:t>
      </w:r>
      <w:r w:rsidRPr="005976AD">
        <w:rPr>
          <w:rFonts w:ascii="Times New Roman" w:eastAsia="Times New Roman" w:hAnsi="Times New Roman"/>
          <w:lang w:eastAsia="ru-RU"/>
        </w:rPr>
        <w:t xml:space="preserve">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w:t>
      </w:r>
    </w:p>
    <w:p w:rsidR="005976AD" w:rsidRPr="005976AD" w:rsidRDefault="005976AD" w:rsidP="005976AD">
      <w:pPr>
        <w:tabs>
          <w:tab w:val="left" w:pos="567"/>
        </w:tabs>
        <w:spacing w:after="0" w:line="240" w:lineRule="auto"/>
        <w:ind w:firstLine="709"/>
        <w:jc w:val="both"/>
        <w:rPr>
          <w:rFonts w:ascii="Times New Roman" w:eastAsia="Times New Roman" w:hAnsi="Times New Roman"/>
          <w:position w:val="-1"/>
          <w:lang w:eastAsia="ru-RU"/>
        </w:rPr>
      </w:pPr>
      <w:r w:rsidRPr="005976AD">
        <w:rPr>
          <w:rFonts w:ascii="Times New Roman" w:eastAsia="Times New Roman" w:hAnsi="Times New Roman"/>
          <w:position w:val="-1"/>
          <w:lang w:eastAsia="ru-RU"/>
        </w:rPr>
        <w:t>6.8.После получения от Поставщика документов, указанных в пункте 4.12 настоящего Договора, Заказчик, вправе провести экспертизу результатов, предусмотренных настоящим Договором, в части их соответствия условиям Договора, с оформлением заключения по итогам экспертизы.</w:t>
      </w:r>
    </w:p>
    <w:p w:rsidR="005976AD" w:rsidRPr="005976AD" w:rsidRDefault="005976AD" w:rsidP="005976AD">
      <w:pPr>
        <w:tabs>
          <w:tab w:val="left" w:pos="567"/>
        </w:tabs>
        <w:spacing w:after="0" w:line="240" w:lineRule="auto"/>
        <w:ind w:firstLine="709"/>
        <w:jc w:val="both"/>
        <w:rPr>
          <w:rFonts w:ascii="Times New Roman" w:eastAsia="Times New Roman" w:hAnsi="Times New Roman"/>
          <w:position w:val="-1"/>
          <w:lang w:eastAsia="ru-RU"/>
        </w:rPr>
      </w:pPr>
      <w:r w:rsidRPr="005976AD">
        <w:rPr>
          <w:rFonts w:ascii="Times New Roman" w:eastAsia="Times New Roman" w:hAnsi="Times New Roman"/>
          <w:position w:val="-1"/>
          <w:lang w:eastAsia="ru-RU"/>
        </w:rPr>
        <w:t>6.19. В случае выявления несоответствия результатов поставки условиям Договора, в том числе недопоставки, некомплектности, Поставщик обязан в течение 5 (пяти) рабочих дней с момента получения от Заказчика мотивированного отказа от приемки произвести устранение несоответствия результатов поставки без дополнительной оплаты.</w:t>
      </w:r>
    </w:p>
    <w:p w:rsidR="005976AD" w:rsidRPr="005976AD" w:rsidRDefault="005976AD" w:rsidP="005976AD">
      <w:pPr>
        <w:tabs>
          <w:tab w:val="left" w:pos="567"/>
        </w:tabs>
        <w:spacing w:after="0" w:line="240" w:lineRule="auto"/>
        <w:ind w:firstLine="709"/>
        <w:jc w:val="both"/>
        <w:rPr>
          <w:rFonts w:ascii="Times New Roman" w:eastAsia="Times New Roman" w:hAnsi="Times New Roman"/>
          <w:position w:val="-1"/>
          <w:lang w:eastAsia="ru-RU"/>
        </w:rPr>
      </w:pPr>
      <w:r w:rsidRPr="005976AD">
        <w:rPr>
          <w:rFonts w:ascii="Times New Roman" w:eastAsia="Times New Roman" w:hAnsi="Times New Roman"/>
          <w:position w:val="-1"/>
          <w:lang w:eastAsia="ru-RU"/>
        </w:rPr>
        <w:t>В случае устранения Поставщиком выявленных несоответствий Заказчик оформляет акт об их устранении.</w:t>
      </w:r>
    </w:p>
    <w:p w:rsidR="005976AD" w:rsidRPr="005976AD" w:rsidRDefault="005976AD" w:rsidP="005976AD">
      <w:pPr>
        <w:suppressAutoHyphens/>
        <w:spacing w:after="0" w:line="240" w:lineRule="auto"/>
        <w:ind w:firstLine="709"/>
        <w:jc w:val="both"/>
        <w:rPr>
          <w:rFonts w:ascii="Times New Roman" w:eastAsia="Times New Roman" w:hAnsi="Times New Roman"/>
          <w:lang w:eastAsia="ar-SA"/>
        </w:rPr>
      </w:pPr>
      <w:r w:rsidRPr="005976AD">
        <w:rPr>
          <w:rFonts w:ascii="Times New Roman" w:eastAsia="Times New Roman" w:hAnsi="Times New Roman"/>
          <w:lang w:eastAsia="ar-SA"/>
        </w:rPr>
        <w:t>6.10. При поставке Поставщиком товара должны быть предоставлены следующие документы:</w:t>
      </w:r>
    </w:p>
    <w:p w:rsidR="005976AD" w:rsidRPr="005976AD" w:rsidRDefault="005976AD" w:rsidP="005976AD">
      <w:pPr>
        <w:suppressAutoHyphens/>
        <w:spacing w:after="0" w:line="240" w:lineRule="auto"/>
        <w:ind w:firstLine="709"/>
        <w:jc w:val="both"/>
        <w:rPr>
          <w:rFonts w:ascii="Times New Roman" w:eastAsia="Times New Roman" w:hAnsi="Times New Roman"/>
          <w:position w:val="-1"/>
          <w:lang w:eastAsia="ru-RU"/>
        </w:rPr>
      </w:pPr>
      <w:r w:rsidRPr="005976AD">
        <w:rPr>
          <w:rFonts w:ascii="Times New Roman" w:eastAsia="Times New Roman" w:hAnsi="Times New Roman"/>
          <w:lang w:eastAsia="ar-SA"/>
        </w:rPr>
        <w:t>-Положительное заключение службы эксплуатации МУП «Водоканал» г. Йошкар-Олы о результатах промышленных испытаний</w:t>
      </w:r>
      <w:r w:rsidRPr="005976AD">
        <w:rPr>
          <w:rFonts w:ascii="Times New Roman" w:eastAsia="Times New Roman" w:hAnsi="Times New Roman"/>
          <w:position w:val="-1"/>
          <w:lang w:eastAsia="ru-RU"/>
        </w:rPr>
        <w:t>с опытными партиями реагента. Товар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Наличие взвешенных веществ в фугате не более 1300 мг/л.</w:t>
      </w:r>
    </w:p>
    <w:p w:rsidR="005976AD" w:rsidRPr="005976AD" w:rsidRDefault="005976AD" w:rsidP="005976AD">
      <w:pPr>
        <w:spacing w:after="0" w:line="240" w:lineRule="auto"/>
        <w:ind w:firstLine="709"/>
        <w:jc w:val="both"/>
        <w:rPr>
          <w:rFonts w:ascii="Times New Roman" w:eastAsia="Times New Roman" w:hAnsi="Times New Roman"/>
          <w:position w:val="-1"/>
          <w:lang w:eastAsia="ru-RU"/>
        </w:rPr>
      </w:pPr>
      <w:r w:rsidRPr="005976AD">
        <w:rPr>
          <w:rFonts w:ascii="Times New Roman" w:eastAsia="Times New Roman" w:hAnsi="Times New Roman"/>
          <w:position w:val="-1"/>
          <w:lang w:eastAsia="ru-RU"/>
        </w:rPr>
        <w:t>- Заверенную печатью и подписью руководителя копию Свидетельства о государственной регистрации и/или экспертного заключения о соответствии продукции Единым санитарно-эпидемиологическим и гигиеническим требованиям с указанием в области применения о возможности использования товара при очистке сточных вод в течение срока действия Договора (при наличии);</w:t>
      </w:r>
    </w:p>
    <w:p w:rsidR="005976AD" w:rsidRPr="005976AD" w:rsidRDefault="005976AD" w:rsidP="005976AD">
      <w:pPr>
        <w:spacing w:after="0" w:line="240" w:lineRule="auto"/>
        <w:ind w:firstLine="709"/>
        <w:jc w:val="both"/>
        <w:rPr>
          <w:rFonts w:ascii="Times New Roman" w:eastAsia="Times New Roman" w:hAnsi="Times New Roman"/>
          <w:position w:val="-1"/>
          <w:lang w:eastAsia="ru-RU"/>
        </w:rPr>
      </w:pPr>
      <w:r w:rsidRPr="005976AD">
        <w:rPr>
          <w:rFonts w:ascii="Times New Roman" w:eastAsia="Times New Roman" w:hAnsi="Times New Roman"/>
          <w:position w:val="-1"/>
          <w:lang w:eastAsia="ru-RU"/>
        </w:rPr>
        <w:t>-   Заверенную печатью и подписью руководителя копию паспорта безопасности химической продукции;</w:t>
      </w:r>
    </w:p>
    <w:p w:rsidR="005976AD" w:rsidRPr="005976AD" w:rsidRDefault="005976AD" w:rsidP="005976AD">
      <w:pPr>
        <w:spacing w:after="0" w:line="240" w:lineRule="auto"/>
        <w:ind w:firstLine="709"/>
        <w:jc w:val="both"/>
        <w:rPr>
          <w:rFonts w:ascii="Times New Roman" w:eastAsia="Times New Roman" w:hAnsi="Times New Roman"/>
          <w:position w:val="-1"/>
          <w:lang w:eastAsia="ru-RU"/>
        </w:rPr>
      </w:pPr>
      <w:r w:rsidRPr="005976AD">
        <w:rPr>
          <w:rFonts w:ascii="Times New Roman" w:eastAsia="Times New Roman" w:hAnsi="Times New Roman"/>
          <w:position w:val="-1"/>
          <w:lang w:eastAsia="ru-RU"/>
        </w:rPr>
        <w:t>- Заверенную печатью и подписью руководителя копию действующих ТУ (технических условий) завода изготовителя (при наличии);</w:t>
      </w:r>
    </w:p>
    <w:p w:rsidR="005976AD" w:rsidRPr="005976AD" w:rsidRDefault="005976AD" w:rsidP="005976AD">
      <w:pPr>
        <w:spacing w:after="0" w:line="240" w:lineRule="auto"/>
        <w:ind w:firstLine="709"/>
        <w:jc w:val="both"/>
        <w:rPr>
          <w:rFonts w:ascii="Times New Roman" w:eastAsia="Times New Roman" w:hAnsi="Times New Roman"/>
          <w:position w:val="-1"/>
          <w:lang w:eastAsia="ru-RU"/>
        </w:rPr>
      </w:pPr>
      <w:r w:rsidRPr="005976AD">
        <w:rPr>
          <w:rFonts w:ascii="Times New Roman" w:eastAsia="Times New Roman" w:hAnsi="Times New Roman"/>
          <w:position w:val="-1"/>
          <w:lang w:eastAsia="ru-RU"/>
        </w:rPr>
        <w:t>-Авторизированное письмо завода-изготовителя, подтверждающее статус поставщика, или дилерский договор (при наличии);</w:t>
      </w:r>
    </w:p>
    <w:p w:rsidR="005976AD" w:rsidRPr="005976AD" w:rsidRDefault="005976AD" w:rsidP="005976AD">
      <w:pPr>
        <w:spacing w:after="0" w:line="240" w:lineRule="auto"/>
        <w:ind w:firstLine="709"/>
        <w:jc w:val="both"/>
        <w:rPr>
          <w:rFonts w:ascii="Times New Roman" w:eastAsia="Times New Roman" w:hAnsi="Times New Roman"/>
          <w:position w:val="-1"/>
          <w:lang w:eastAsia="ru-RU"/>
        </w:rPr>
      </w:pPr>
      <w:r w:rsidRPr="005976AD">
        <w:rPr>
          <w:rFonts w:ascii="Times New Roman" w:eastAsia="Times New Roman" w:hAnsi="Times New Roman"/>
          <w:position w:val="-1"/>
          <w:lang w:eastAsia="ru-RU"/>
        </w:rPr>
        <w:t>-  Свидетельство о государственной регистрации на флокулянт (при наличии).</w:t>
      </w:r>
    </w:p>
    <w:p w:rsidR="005976AD" w:rsidRPr="005976AD" w:rsidRDefault="005976AD" w:rsidP="005976AD">
      <w:pPr>
        <w:spacing w:after="0" w:line="240" w:lineRule="auto"/>
        <w:ind w:firstLine="709"/>
        <w:jc w:val="both"/>
        <w:rPr>
          <w:rFonts w:ascii="Times New Roman" w:eastAsia="Times New Roman" w:hAnsi="Times New Roman"/>
          <w:position w:val="-1"/>
          <w:lang w:eastAsia="ru-RU"/>
        </w:rPr>
      </w:pPr>
      <w:r w:rsidRPr="005976AD">
        <w:rPr>
          <w:rFonts w:ascii="Times New Roman" w:eastAsia="Times New Roman" w:hAnsi="Times New Roman"/>
          <w:position w:val="-1"/>
          <w:lang w:eastAsia="ru-RU"/>
        </w:rPr>
        <w:t xml:space="preserve">-  В случае поставки флокулянта импортного производства организация должна являться официальным представителем производителя с документально подтверждением своих полномочий </w:t>
      </w:r>
      <w:r w:rsidRPr="005976AD">
        <w:rPr>
          <w:rFonts w:ascii="Times New Roman" w:eastAsia="Times New Roman" w:hAnsi="Times New Roman"/>
          <w:lang w:eastAsia="ru-RU"/>
        </w:rPr>
        <w:t>(при наличии)</w:t>
      </w:r>
      <w:r w:rsidRPr="005976AD">
        <w:rPr>
          <w:rFonts w:ascii="Times New Roman" w:eastAsia="Times New Roman" w:hAnsi="Times New Roman"/>
          <w:position w:val="-1"/>
          <w:lang w:eastAsia="ru-RU"/>
        </w:rPr>
        <w:t>.</w:t>
      </w:r>
    </w:p>
    <w:p w:rsidR="005976AD" w:rsidRPr="005976AD" w:rsidRDefault="005976AD" w:rsidP="005976AD">
      <w:pPr>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 xml:space="preserve">6.11. Срок исполнения Поставщиком своих обязательств по Договору считается дата полной поставки товара и подписание товарной накладной Заказчиком. </w:t>
      </w:r>
    </w:p>
    <w:p w:rsidR="005976AD" w:rsidRPr="005976AD" w:rsidRDefault="005976AD" w:rsidP="005976AD">
      <w:pPr>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6.12.Поставщик обязан передать Заказчику вместе с товаром все необходимые документы, непосредственно связанные с поставкой товара.</w:t>
      </w:r>
    </w:p>
    <w:p w:rsidR="005976AD" w:rsidRPr="005976AD" w:rsidRDefault="005976AD" w:rsidP="005976AD">
      <w:pPr>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6.13. Право собственности на товар переходит от Поставщика к Заказчику после полной поставки товара и подписания сторонами товарной накладной.</w:t>
      </w:r>
    </w:p>
    <w:p w:rsidR="005976AD" w:rsidRPr="005976AD" w:rsidRDefault="005976AD" w:rsidP="005976AD">
      <w:pPr>
        <w:suppressAutoHyphens/>
        <w:spacing w:after="0" w:line="240" w:lineRule="auto"/>
        <w:ind w:firstLine="709"/>
        <w:jc w:val="both"/>
        <w:rPr>
          <w:rFonts w:ascii="Times New Roman" w:eastAsia="Times New Roman" w:hAnsi="Times New Roman"/>
          <w:lang w:eastAsia="ar-SA"/>
        </w:rPr>
      </w:pPr>
      <w:r w:rsidRPr="005976AD">
        <w:rPr>
          <w:rFonts w:ascii="Times New Roman" w:eastAsia="Times New Roman" w:hAnsi="Times New Roman"/>
          <w:lang w:eastAsia="ru-RU"/>
        </w:rPr>
        <w:t>6.14. Риск случайной порчи или гибели товара до момента передачи товара Заказчику возлагается на Поставщика.</w:t>
      </w:r>
    </w:p>
    <w:p w:rsidR="005976AD" w:rsidRPr="005976AD" w:rsidRDefault="005976AD" w:rsidP="005976AD">
      <w:pPr>
        <w:suppressAutoHyphens/>
        <w:spacing w:after="0" w:line="240" w:lineRule="auto"/>
        <w:ind w:firstLine="709"/>
        <w:jc w:val="both"/>
        <w:rPr>
          <w:rFonts w:ascii="Times New Roman" w:eastAsia="Times New Roman" w:hAnsi="Times New Roman"/>
          <w:highlight w:val="yellow"/>
          <w:lang w:eastAsia="ar-SA"/>
        </w:rPr>
      </w:pPr>
      <w:r w:rsidRPr="005976AD">
        <w:rPr>
          <w:rFonts w:ascii="Times New Roman" w:eastAsia="Times New Roman" w:hAnsi="Times New Roman"/>
          <w:lang w:eastAsia="ar-SA"/>
        </w:rPr>
        <w:t>6.15. Для проверки поставленного товара, в части его соответствия условиям Договора, Заказчик вправе провести экспертизу. Экспертиза результатов, предусмотренных Договором, проводится Заказчиком самостоятельно или к ее проведению могут привлекаться эксперты, экспертные организации.</w:t>
      </w:r>
    </w:p>
    <w:p w:rsidR="005976AD" w:rsidRPr="005976AD" w:rsidRDefault="005976AD" w:rsidP="005976AD">
      <w:pPr>
        <w:tabs>
          <w:tab w:val="left" w:pos="993"/>
        </w:tabs>
        <w:suppressAutoHyphens/>
        <w:spacing w:after="0" w:line="240" w:lineRule="auto"/>
        <w:ind w:firstLine="709"/>
        <w:jc w:val="both"/>
        <w:rPr>
          <w:rFonts w:ascii="Times New Roman" w:eastAsia="Times New Roman" w:hAnsi="Times New Roman"/>
          <w:highlight w:val="yellow"/>
          <w:lang w:eastAsia="ar-SA"/>
        </w:rPr>
      </w:pPr>
      <w:r w:rsidRPr="005976AD">
        <w:rPr>
          <w:rFonts w:ascii="Times New Roman" w:eastAsia="Times New Roman" w:hAnsi="Times New Roman"/>
          <w:lang w:eastAsia="ar-SA"/>
        </w:rPr>
        <w:t>6.16. В случае выявления Заказчиком в течение гарантийного срока годности некачественного товара Поставщик обязан произвести его замену за свой счет.</w:t>
      </w:r>
    </w:p>
    <w:p w:rsidR="005976AD" w:rsidRPr="005976AD" w:rsidRDefault="005976AD" w:rsidP="005976AD">
      <w:pPr>
        <w:suppressAutoHyphens/>
        <w:spacing w:after="0" w:line="240" w:lineRule="auto"/>
        <w:ind w:firstLine="709"/>
        <w:jc w:val="both"/>
        <w:rPr>
          <w:rFonts w:ascii="Times New Roman" w:eastAsia="Times New Roman" w:hAnsi="Times New Roman"/>
          <w:highlight w:val="yellow"/>
          <w:lang w:eastAsia="ar-SA"/>
        </w:rPr>
      </w:pPr>
      <w:r w:rsidRPr="005976AD">
        <w:rPr>
          <w:rFonts w:ascii="Times New Roman" w:eastAsia="Times New Roman" w:hAnsi="Times New Roman"/>
          <w:lang w:eastAsia="ar-SA"/>
        </w:rPr>
        <w:t xml:space="preserve">6.17. В случае обнаружения расхождений в количестве товара с поданной заявкой </w:t>
      </w:r>
      <w:r w:rsidRPr="005976AD">
        <w:rPr>
          <w:rFonts w:ascii="Times New Roman" w:eastAsia="Times New Roman" w:hAnsi="Times New Roman"/>
          <w:lang w:eastAsia="ar-SA"/>
        </w:rPr>
        <w:br/>
        <w:t>и товарной накладной, стороны составляют акт. Поставщик по согласованию с Заказчиком обязан произвести замену на товар соответствующий заявке, либо поставить недостающее количество товара.</w:t>
      </w:r>
    </w:p>
    <w:p w:rsidR="005976AD" w:rsidRPr="005976AD" w:rsidRDefault="005976AD" w:rsidP="005976AD">
      <w:pPr>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ar-SA"/>
        </w:rPr>
        <w:t>6.18. При обнаружении некачественного товара со скрытым дефектом, претензии принимаются от Заказчика в течение срока годности товара. При этом составляется акт с участием представителя Поставщика</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p>
    <w:p w:rsidR="005976AD" w:rsidRPr="005976AD" w:rsidRDefault="005976AD" w:rsidP="005976AD">
      <w:pPr>
        <w:tabs>
          <w:tab w:val="left" w:pos="709"/>
        </w:tabs>
        <w:autoSpaceDE w:val="0"/>
        <w:autoSpaceDN w:val="0"/>
        <w:adjustRightInd w:val="0"/>
        <w:spacing w:after="0" w:line="240" w:lineRule="auto"/>
        <w:ind w:firstLine="709"/>
        <w:jc w:val="center"/>
        <w:rPr>
          <w:rFonts w:ascii="Times New Roman" w:eastAsia="Times New Roman" w:hAnsi="Times New Roman"/>
          <w:b/>
          <w:lang w:eastAsia="ru-RU"/>
        </w:rPr>
      </w:pPr>
      <w:r w:rsidRPr="005976AD">
        <w:rPr>
          <w:rFonts w:ascii="Times New Roman" w:eastAsia="Times New Roman" w:hAnsi="Times New Roman"/>
          <w:b/>
          <w:lang w:eastAsia="ru-RU"/>
        </w:rPr>
        <w:t>7. ГАРАНТИЙНЫЕ ОБЯЗАТЕЛЬСТВА</w:t>
      </w:r>
    </w:p>
    <w:p w:rsidR="005976AD" w:rsidRPr="005976AD" w:rsidRDefault="005976AD" w:rsidP="005976AD">
      <w:pPr>
        <w:spacing w:after="0" w:line="240" w:lineRule="auto"/>
        <w:ind w:firstLine="709"/>
        <w:jc w:val="both"/>
        <w:rPr>
          <w:rFonts w:ascii="Times New Roman" w:eastAsia="Times New Roman" w:hAnsi="Times New Roman"/>
          <w:position w:val="-1"/>
          <w:lang w:eastAsia="ar-SA"/>
        </w:rPr>
      </w:pPr>
      <w:r w:rsidRPr="005976AD">
        <w:rPr>
          <w:rFonts w:ascii="Times New Roman" w:eastAsia="Times New Roman" w:hAnsi="Times New Roman"/>
          <w:iCs/>
          <w:position w:val="-1"/>
          <w:shd w:val="clear" w:color="auto" w:fill="FFFFFF"/>
          <w:lang w:eastAsia="ru-RU"/>
        </w:rPr>
        <w:t>7.1.</w:t>
      </w:r>
      <w:r w:rsidRPr="005976AD">
        <w:rPr>
          <w:rFonts w:ascii="Times New Roman" w:eastAsia="Times New Roman" w:hAnsi="Times New Roman"/>
          <w:position w:val="-1"/>
          <w:lang w:eastAsia="ar-SA"/>
        </w:rPr>
        <w:t xml:space="preserve"> Качество Товара должно соответствовать установленным стандартам и техническим требованиям завода-изготовителя и подтверждаться сертификатом или декларацией о соответствии, в соответствии с Перечнем товаров, подлежащих обязательной сертификации (декларированию соответствия).</w:t>
      </w:r>
    </w:p>
    <w:p w:rsidR="005976AD" w:rsidRPr="005976AD" w:rsidRDefault="005976AD" w:rsidP="005976AD">
      <w:pPr>
        <w:spacing w:after="0" w:line="240" w:lineRule="auto"/>
        <w:ind w:firstLine="709"/>
        <w:jc w:val="both"/>
        <w:rPr>
          <w:rFonts w:ascii="Times New Roman" w:eastAsia="Times New Roman" w:hAnsi="Times New Roman"/>
          <w:position w:val="-1"/>
          <w:lang w:eastAsia="ru-RU"/>
        </w:rPr>
      </w:pPr>
      <w:r w:rsidRPr="005976AD">
        <w:rPr>
          <w:rFonts w:ascii="Times New Roman" w:eastAsia="Times New Roman" w:hAnsi="Times New Roman"/>
          <w:position w:val="-1"/>
          <w:lang w:eastAsia="ar-SA"/>
        </w:rPr>
        <w:t xml:space="preserve">Товар должен соответствовать требованиям: «Единые санитарно-эпидемиологические и гигиенические требования к товарам, подлежащих санитарно-эпидемиологическому надзору (контролю)» (Решение от 28 мая 2010 г. №299, «О применении санитарных мер в Таможенном Союзе»), глава </w:t>
      </w:r>
      <w:r w:rsidRPr="005976AD">
        <w:rPr>
          <w:rFonts w:ascii="Times New Roman" w:eastAsia="Times New Roman" w:hAnsi="Times New Roman"/>
          <w:position w:val="-1"/>
          <w:lang w:val="en-US" w:eastAsia="ar-SA"/>
        </w:rPr>
        <w:t>II</w:t>
      </w:r>
      <w:r w:rsidRPr="005976AD">
        <w:rPr>
          <w:rFonts w:ascii="Times New Roman" w:eastAsia="Times New Roman" w:hAnsi="Times New Roman"/>
          <w:position w:val="-1"/>
          <w:lang w:eastAsia="ar-SA"/>
        </w:rPr>
        <w:t xml:space="preserve"> раздел3: «Требования к материалам, реагентам, оборудованию, используемым для водоочистки и водоподготовки».</w:t>
      </w:r>
    </w:p>
    <w:p w:rsidR="005976AD" w:rsidRPr="005976AD" w:rsidRDefault="005976AD" w:rsidP="005976AD">
      <w:pPr>
        <w:keepLines/>
        <w:spacing w:after="0" w:line="240" w:lineRule="auto"/>
        <w:ind w:firstLine="709"/>
        <w:jc w:val="both"/>
        <w:rPr>
          <w:rFonts w:ascii="Times New Roman" w:eastAsia="Times New Roman" w:hAnsi="Times New Roman"/>
          <w:position w:val="-1"/>
          <w:lang w:eastAsia="ru-RU"/>
        </w:rPr>
      </w:pPr>
      <w:r w:rsidRPr="005976AD">
        <w:rPr>
          <w:rFonts w:ascii="Times New Roman" w:eastAsia="Times New Roman" w:hAnsi="Times New Roman"/>
          <w:position w:val="-1"/>
          <w:lang w:eastAsia="ru-RU"/>
        </w:rPr>
        <w:t>7.2. Поставщик гарантирует, что поставляемый Товар должен быть новым (товар, который не был в употреблении, не были восстановлены потребительские свойства), дата производства Товара должна быть не более 6 месяцев от момента отгрузки Товара Заказчику.</w:t>
      </w:r>
    </w:p>
    <w:p w:rsidR="005976AD" w:rsidRPr="005976AD" w:rsidRDefault="005976AD" w:rsidP="005976AD">
      <w:pPr>
        <w:keepLines/>
        <w:spacing w:after="0" w:line="240" w:lineRule="auto"/>
        <w:ind w:firstLine="709"/>
        <w:jc w:val="both"/>
        <w:rPr>
          <w:rFonts w:ascii="Times New Roman" w:eastAsia="Times New Roman" w:hAnsi="Times New Roman"/>
          <w:position w:val="-1"/>
          <w:lang w:eastAsia="ru-RU"/>
        </w:rPr>
      </w:pPr>
      <w:r w:rsidRPr="005976AD">
        <w:rPr>
          <w:rFonts w:ascii="Times New Roman" w:eastAsia="Times New Roman" w:hAnsi="Times New Roman"/>
          <w:position w:val="-1"/>
          <w:lang w:eastAsia="ru-RU"/>
        </w:rPr>
        <w:t>При нормальных условиях хранения в пределах 5-25°С, продукт должен сохранять стабильность в течение 24 месяцев.</w:t>
      </w:r>
    </w:p>
    <w:p w:rsidR="005976AD" w:rsidRPr="005976AD" w:rsidRDefault="005976AD" w:rsidP="005976AD">
      <w:pPr>
        <w:keepLines/>
        <w:spacing w:after="0" w:line="240" w:lineRule="auto"/>
        <w:ind w:firstLine="709"/>
        <w:jc w:val="both"/>
        <w:rPr>
          <w:rFonts w:ascii="Times New Roman" w:eastAsia="Times New Roman" w:hAnsi="Times New Roman"/>
          <w:position w:val="-1"/>
          <w:lang w:eastAsia="ru-RU"/>
        </w:rPr>
      </w:pPr>
      <w:r w:rsidRPr="005976AD">
        <w:rPr>
          <w:rFonts w:ascii="Times New Roman" w:eastAsia="Times New Roman" w:hAnsi="Times New Roman"/>
          <w:position w:val="-1"/>
          <w:lang w:eastAsia="ru-RU"/>
        </w:rPr>
        <w:t>7.3. Товар должен обеспечивать полное осаждение взвешенных веществ после механического обезвоживания, остающихся в фугатной воде (исключить всплытие взвешенных веществ на поверхность в илоуплотнителе).</w:t>
      </w:r>
    </w:p>
    <w:p w:rsidR="005976AD" w:rsidRPr="005976AD" w:rsidRDefault="005976AD" w:rsidP="005976AD">
      <w:pPr>
        <w:keepLines/>
        <w:spacing w:after="0" w:line="240" w:lineRule="auto"/>
        <w:ind w:firstLine="709"/>
        <w:jc w:val="both"/>
        <w:rPr>
          <w:rFonts w:ascii="Times New Roman" w:eastAsia="Times New Roman" w:hAnsi="Times New Roman"/>
          <w:position w:val="-1"/>
          <w:lang w:eastAsia="ru-RU"/>
        </w:rPr>
      </w:pPr>
      <w:r w:rsidRPr="005976AD">
        <w:rPr>
          <w:rFonts w:ascii="Times New Roman" w:eastAsia="Times New Roman" w:hAnsi="Times New Roman"/>
          <w:position w:val="-1"/>
          <w:lang w:eastAsia="ru-RU"/>
        </w:rPr>
        <w:t>-Технические воды после цеха механического обезвоживания (фугат), не должны оказывать токсического воздействия на культуру микроорганизмов, осуществляющих биологическую очистку сточных вод. Данное условие должно быть подтверждено результатами лабораторных исследований.</w:t>
      </w:r>
    </w:p>
    <w:p w:rsidR="005976AD" w:rsidRPr="005976AD" w:rsidRDefault="005976AD" w:rsidP="005976AD">
      <w:pPr>
        <w:keepLines/>
        <w:spacing w:after="0" w:line="240" w:lineRule="auto"/>
        <w:ind w:firstLine="709"/>
        <w:jc w:val="both"/>
        <w:rPr>
          <w:rFonts w:ascii="Times New Roman" w:eastAsia="Times New Roman" w:hAnsi="Times New Roman"/>
          <w:position w:val="-1"/>
          <w:lang w:eastAsia="ru-RU"/>
        </w:rPr>
      </w:pPr>
      <w:r w:rsidRPr="005976AD">
        <w:rPr>
          <w:rFonts w:ascii="Times New Roman" w:eastAsia="Times New Roman" w:hAnsi="Times New Roman"/>
          <w:position w:val="-1"/>
          <w:lang w:eastAsia="ru-RU"/>
        </w:rPr>
        <w:t>-Цикл реакционной способности флокулянта должен быть полностью закончен непосредственно при контакте с осадком сточных вод. Техническая вода (фугат) в процессе утилизации (сбросе в голову очистных сооружений) должна быть категорически не реакционно способна, т.е. не должна осаждать взвешенные вещества сточной воды поступающие на очистные сооружения канализации.</w:t>
      </w:r>
    </w:p>
    <w:p w:rsidR="005976AD" w:rsidRPr="005976AD" w:rsidRDefault="005976AD" w:rsidP="005976AD">
      <w:pPr>
        <w:spacing w:after="0" w:line="240" w:lineRule="auto"/>
        <w:jc w:val="both"/>
        <w:rPr>
          <w:rFonts w:ascii="Times New Roman" w:eastAsia="Times New Roman" w:hAnsi="Times New Roman"/>
          <w:position w:val="-1"/>
          <w:lang w:eastAsia="ru-RU"/>
        </w:rPr>
      </w:pPr>
      <w:r w:rsidRPr="005976AD">
        <w:rPr>
          <w:rFonts w:ascii="Times New Roman" w:eastAsia="Times New Roman" w:hAnsi="Times New Roman"/>
          <w:position w:val="-1"/>
          <w:lang w:eastAsia="ru-RU"/>
        </w:rPr>
        <w:t xml:space="preserve">             7.4. Заказчик, в случае передачи ему Товара ненадлежащего качества, вправе по своему выбору потребовать от Поставщика, а Поставщик обязан исполнить требование о: </w:t>
      </w:r>
    </w:p>
    <w:p w:rsidR="005976AD" w:rsidRPr="005976AD" w:rsidRDefault="005976AD" w:rsidP="005976AD">
      <w:pPr>
        <w:spacing w:after="0" w:line="240" w:lineRule="auto"/>
        <w:ind w:firstLine="709"/>
        <w:jc w:val="both"/>
        <w:rPr>
          <w:rFonts w:ascii="Times New Roman" w:eastAsia="Times New Roman" w:hAnsi="Times New Roman"/>
          <w:position w:val="-1"/>
          <w:lang w:eastAsia="ru-RU"/>
        </w:rPr>
      </w:pPr>
      <w:r w:rsidRPr="005976AD">
        <w:rPr>
          <w:rFonts w:ascii="Times New Roman" w:eastAsia="Times New Roman" w:hAnsi="Times New Roman"/>
          <w:position w:val="-1"/>
          <w:lang w:eastAsia="ru-RU"/>
        </w:rPr>
        <w:t xml:space="preserve">- возмещении стоимости некачественного Товара; </w:t>
      </w:r>
    </w:p>
    <w:p w:rsidR="005976AD" w:rsidRPr="005976AD" w:rsidRDefault="005976AD" w:rsidP="005976AD">
      <w:pPr>
        <w:spacing w:after="0" w:line="240" w:lineRule="auto"/>
        <w:ind w:firstLine="709"/>
        <w:jc w:val="both"/>
        <w:rPr>
          <w:rFonts w:ascii="Times New Roman" w:eastAsia="Times New Roman" w:hAnsi="Times New Roman"/>
          <w:position w:val="-1"/>
          <w:lang w:eastAsia="ru-RU"/>
        </w:rPr>
      </w:pPr>
      <w:r w:rsidRPr="005976AD">
        <w:rPr>
          <w:rFonts w:ascii="Times New Roman" w:eastAsia="Times New Roman" w:hAnsi="Times New Roman"/>
          <w:position w:val="-1"/>
          <w:lang w:eastAsia="ru-RU"/>
        </w:rPr>
        <w:t xml:space="preserve">- замене некачественного товара на аналогичный качественный; </w:t>
      </w:r>
    </w:p>
    <w:p w:rsidR="005976AD" w:rsidRPr="005976AD" w:rsidRDefault="005976AD" w:rsidP="005976AD">
      <w:pPr>
        <w:spacing w:after="0" w:line="240" w:lineRule="auto"/>
        <w:ind w:firstLine="709"/>
        <w:jc w:val="both"/>
        <w:rPr>
          <w:rFonts w:ascii="Times New Roman" w:eastAsia="Times New Roman" w:hAnsi="Times New Roman"/>
          <w:position w:val="-1"/>
          <w:lang w:eastAsia="ru-RU"/>
        </w:rPr>
      </w:pPr>
      <w:r w:rsidRPr="005976AD">
        <w:rPr>
          <w:rFonts w:ascii="Times New Roman" w:eastAsia="Times New Roman" w:hAnsi="Times New Roman"/>
          <w:position w:val="-1"/>
          <w:lang w:eastAsia="ru-RU"/>
        </w:rPr>
        <w:t>- вывозе некачественного товара силами и за счет Поставщика.</w:t>
      </w:r>
    </w:p>
    <w:p w:rsidR="005976AD" w:rsidRPr="005976AD" w:rsidRDefault="005976AD" w:rsidP="005976AD">
      <w:pPr>
        <w:spacing w:after="0" w:line="240" w:lineRule="auto"/>
        <w:ind w:firstLine="709"/>
        <w:jc w:val="both"/>
        <w:rPr>
          <w:rFonts w:ascii="Times New Roman" w:eastAsia="Times New Roman" w:hAnsi="Times New Roman"/>
          <w:position w:val="-1"/>
          <w:lang w:eastAsia="ru-RU"/>
        </w:rPr>
      </w:pPr>
      <w:r w:rsidRPr="005976AD">
        <w:rPr>
          <w:rFonts w:ascii="Times New Roman" w:eastAsia="Times New Roman" w:hAnsi="Times New Roman"/>
          <w:position w:val="-1"/>
          <w:lang w:eastAsia="ru-RU"/>
        </w:rPr>
        <w:t>7.5. При доставке товара требуется предоставить гарантию производителя на срок его годности для использования. Гарантийный срок должен быть не менее 1-го года с момента передачи Поставщиком товара Заказчику. Поставщик гарантирует качество Товара согласно данным производителя при условии соблюдения Заказчиком правил о порядке ухода, эксплуатации Товара. Если в процессе эксплуатации Товара в течение гарантийного срока обнаружатся недостатки Товара, то они подлежат устранению силами и средствами Поставщика и за его счет. Расходы по транспортировке Товара от места доставки и расходы, связанные с обратной доставкой отремонтированного Товара, несет Поставщик.</w:t>
      </w:r>
    </w:p>
    <w:p w:rsidR="005976AD" w:rsidRPr="005976AD" w:rsidRDefault="005976AD" w:rsidP="005976AD">
      <w:pPr>
        <w:spacing w:after="0" w:line="240" w:lineRule="auto"/>
        <w:ind w:firstLine="709"/>
        <w:jc w:val="both"/>
        <w:rPr>
          <w:rFonts w:ascii="Times New Roman" w:eastAsia="Times New Roman" w:hAnsi="Times New Roman"/>
          <w:position w:val="-1"/>
          <w:lang w:eastAsia="ru-RU"/>
        </w:rPr>
      </w:pPr>
      <w:r w:rsidRPr="005976AD">
        <w:rPr>
          <w:rFonts w:ascii="Times New Roman" w:eastAsia="Times New Roman" w:hAnsi="Times New Roman"/>
          <w:position w:val="-1"/>
          <w:lang w:eastAsia="ru-RU"/>
        </w:rPr>
        <w:t xml:space="preserve">Данная гарантия не распространяется на повреждения Товара, вызванные ненадлежащим обращением. </w:t>
      </w:r>
    </w:p>
    <w:p w:rsidR="005976AD" w:rsidRPr="005976AD" w:rsidRDefault="005976AD" w:rsidP="005976AD">
      <w:pPr>
        <w:spacing w:after="0" w:line="240" w:lineRule="auto"/>
        <w:ind w:firstLine="709"/>
        <w:jc w:val="both"/>
        <w:rPr>
          <w:rFonts w:ascii="Times New Roman" w:eastAsia="Times New Roman" w:hAnsi="Times New Roman"/>
          <w:position w:val="-1"/>
          <w:lang w:eastAsia="ru-RU"/>
        </w:rPr>
      </w:pPr>
      <w:r w:rsidRPr="005976AD">
        <w:rPr>
          <w:rFonts w:ascii="Times New Roman" w:eastAsia="Times New Roman" w:hAnsi="Times New Roman"/>
          <w:position w:val="-1"/>
          <w:lang w:eastAsia="ru-RU"/>
        </w:rPr>
        <w:t xml:space="preserve">7.6. Срок исполнения гарантийных обязательств по устранению недостатков Товара не может превышать 10 (десять) рабочих дней с момента получения уведомления от Заказчика о недостатках Товара в письменной форме. </w:t>
      </w:r>
    </w:p>
    <w:p w:rsidR="005976AD" w:rsidRPr="005976AD" w:rsidRDefault="005976AD" w:rsidP="005976AD">
      <w:pPr>
        <w:spacing w:after="0" w:line="240" w:lineRule="auto"/>
        <w:ind w:firstLine="709"/>
        <w:jc w:val="both"/>
        <w:rPr>
          <w:rFonts w:ascii="Times New Roman" w:eastAsia="Times New Roman" w:hAnsi="Times New Roman"/>
          <w:position w:val="-1"/>
          <w:sz w:val="24"/>
          <w:szCs w:val="24"/>
          <w:lang w:eastAsia="ru-RU"/>
        </w:rPr>
      </w:pPr>
      <w:r w:rsidRPr="005976AD">
        <w:rPr>
          <w:rFonts w:ascii="Times New Roman" w:eastAsia="Times New Roman" w:hAnsi="Times New Roman"/>
          <w:position w:val="-1"/>
          <w:lang w:eastAsia="ru-RU"/>
        </w:rPr>
        <w:t xml:space="preserve">7.7. В случае устранения дефектов или замены некачественного Товара или его частей в период гарантийного срока, гарантийный срок продлевается на количество времени, затраченное на это устранение. </w:t>
      </w:r>
    </w:p>
    <w:p w:rsidR="005976AD" w:rsidRPr="005976AD" w:rsidRDefault="005976AD" w:rsidP="005976A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
          <w:lang w:eastAsia="ru-RU"/>
        </w:rPr>
      </w:pPr>
    </w:p>
    <w:p w:rsidR="005976AD" w:rsidRPr="005976AD" w:rsidRDefault="005976AD" w:rsidP="005976AD">
      <w:pPr>
        <w:tabs>
          <w:tab w:val="left" w:pos="709"/>
        </w:tabs>
        <w:autoSpaceDE w:val="0"/>
        <w:autoSpaceDN w:val="0"/>
        <w:adjustRightInd w:val="0"/>
        <w:spacing w:after="0" w:line="240" w:lineRule="auto"/>
        <w:ind w:firstLine="709"/>
        <w:jc w:val="center"/>
        <w:rPr>
          <w:rFonts w:ascii="Times New Roman" w:eastAsia="Times New Roman" w:hAnsi="Times New Roman"/>
          <w:b/>
          <w:lang w:eastAsia="ru-RU"/>
        </w:rPr>
      </w:pPr>
      <w:r w:rsidRPr="005976AD">
        <w:rPr>
          <w:rFonts w:ascii="Times New Roman" w:eastAsia="Times New Roman" w:hAnsi="Times New Roman"/>
          <w:b/>
          <w:lang w:eastAsia="ru-RU"/>
        </w:rPr>
        <w:t xml:space="preserve">8. ОБЕСПЕЧЕНИЕ ИСПОЛНЕНИЯ ДОГОВОРА </w:t>
      </w:r>
    </w:p>
    <w:p w:rsidR="005976AD" w:rsidRPr="005976AD" w:rsidRDefault="005976AD" w:rsidP="005976AD">
      <w:pPr>
        <w:autoSpaceDE w:val="0"/>
        <w:autoSpaceDN w:val="0"/>
        <w:adjustRightInd w:val="0"/>
        <w:spacing w:after="0" w:line="240" w:lineRule="auto"/>
        <w:ind w:firstLine="709"/>
        <w:jc w:val="both"/>
        <w:rPr>
          <w:rFonts w:ascii="Times New Roman" w:eastAsia="Times New Roman" w:hAnsi="Times New Roman"/>
          <w:color w:val="000000"/>
          <w:lang w:eastAsia="ru-RU"/>
        </w:rPr>
      </w:pPr>
      <w:r w:rsidRPr="005976AD">
        <w:rPr>
          <w:rFonts w:ascii="Times New Roman" w:eastAsia="Times New Roman" w:hAnsi="Times New Roman"/>
          <w:color w:val="000000"/>
          <w:lang w:eastAsia="ru-RU"/>
        </w:rPr>
        <w:t>8.1. Обеспечение исполнения настоящего Договора предоставляется Поставщиком на сумму: 665 196 (Шестьсот шестьдесят пять тысяч сто девяносто шесть) рублей 00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5976AD" w:rsidRPr="005976AD" w:rsidRDefault="005976AD" w:rsidP="005976AD">
      <w:pPr>
        <w:autoSpaceDE w:val="0"/>
        <w:autoSpaceDN w:val="0"/>
        <w:adjustRightInd w:val="0"/>
        <w:spacing w:after="0" w:line="240" w:lineRule="auto"/>
        <w:ind w:firstLine="709"/>
        <w:jc w:val="both"/>
        <w:rPr>
          <w:rFonts w:ascii="Times New Roman" w:eastAsia="Times New Roman" w:hAnsi="Times New Roman"/>
          <w:color w:val="000000"/>
          <w:lang w:eastAsia="ru-RU"/>
        </w:rPr>
      </w:pPr>
      <w:r w:rsidRPr="005976AD">
        <w:rPr>
          <w:rFonts w:ascii="Times New Roman" w:eastAsia="Times New Roman" w:hAnsi="Times New Roman"/>
          <w:color w:val="000000"/>
          <w:lang w:eastAsia="ru-RU"/>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997 794 (Девятьсот девяносто семь тысяч семьсот девяносто четыре) рубля 00 копеек или информацию, подтверждающую добросовестность Поставщиком на дату подачи заявки.</w:t>
      </w:r>
    </w:p>
    <w:p w:rsidR="005976AD" w:rsidRPr="005976AD" w:rsidRDefault="005976AD" w:rsidP="005976AD">
      <w:pPr>
        <w:autoSpaceDE w:val="0"/>
        <w:autoSpaceDN w:val="0"/>
        <w:adjustRightInd w:val="0"/>
        <w:spacing w:after="0" w:line="240" w:lineRule="auto"/>
        <w:ind w:firstLine="709"/>
        <w:jc w:val="both"/>
        <w:rPr>
          <w:rFonts w:ascii="Times New Roman" w:eastAsia="Times New Roman" w:hAnsi="Times New Roman"/>
          <w:color w:val="000000"/>
          <w:lang w:eastAsia="ru-RU"/>
        </w:rPr>
      </w:pPr>
      <w:r w:rsidRPr="005976AD">
        <w:rPr>
          <w:rFonts w:ascii="Times New Roman" w:eastAsia="Times New Roman" w:hAnsi="Times New Roman"/>
          <w:color w:val="000000"/>
          <w:lang w:eastAsia="ru-RU"/>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настоящего Договора, на счёт Заказчика по указанным реквизитам:</w:t>
      </w:r>
    </w:p>
    <w:p w:rsidR="005976AD" w:rsidRPr="005976AD" w:rsidRDefault="005976AD" w:rsidP="005976AD">
      <w:pPr>
        <w:autoSpaceDE w:val="0"/>
        <w:autoSpaceDN w:val="0"/>
        <w:adjustRightInd w:val="0"/>
        <w:spacing w:after="0" w:line="240" w:lineRule="auto"/>
        <w:ind w:firstLine="709"/>
        <w:jc w:val="both"/>
        <w:rPr>
          <w:rFonts w:ascii="Times New Roman" w:eastAsia="Times New Roman" w:hAnsi="Times New Roman"/>
          <w:color w:val="000000"/>
          <w:lang w:eastAsia="ru-RU"/>
        </w:rPr>
      </w:pPr>
      <w:r w:rsidRPr="005976AD">
        <w:rPr>
          <w:rFonts w:ascii="Times New Roman" w:eastAsia="Times New Roman" w:hAnsi="Times New Roman"/>
          <w:color w:val="000000"/>
          <w:lang w:eastAsia="ru-RU"/>
        </w:rPr>
        <w:t xml:space="preserve">МУП «Водоканал» </w:t>
      </w:r>
    </w:p>
    <w:p w:rsidR="005976AD" w:rsidRPr="005976AD" w:rsidRDefault="005976AD" w:rsidP="005976AD">
      <w:pPr>
        <w:autoSpaceDE w:val="0"/>
        <w:autoSpaceDN w:val="0"/>
        <w:adjustRightInd w:val="0"/>
        <w:spacing w:after="0" w:line="240" w:lineRule="auto"/>
        <w:ind w:firstLine="709"/>
        <w:jc w:val="both"/>
        <w:rPr>
          <w:rFonts w:ascii="Times New Roman" w:eastAsia="Times New Roman" w:hAnsi="Times New Roman"/>
          <w:color w:val="000000"/>
          <w:lang w:eastAsia="ru-RU"/>
        </w:rPr>
      </w:pPr>
      <w:r w:rsidRPr="005976AD">
        <w:rPr>
          <w:rFonts w:ascii="Times New Roman" w:eastAsia="Times New Roman" w:hAnsi="Times New Roman"/>
          <w:color w:val="000000"/>
          <w:lang w:eastAsia="ru-RU"/>
        </w:rPr>
        <w:t xml:space="preserve">ИНН 1215020390 </w:t>
      </w:r>
    </w:p>
    <w:p w:rsidR="005976AD" w:rsidRPr="005976AD" w:rsidRDefault="005976AD" w:rsidP="005976AD">
      <w:pPr>
        <w:autoSpaceDE w:val="0"/>
        <w:autoSpaceDN w:val="0"/>
        <w:adjustRightInd w:val="0"/>
        <w:spacing w:after="0" w:line="240" w:lineRule="auto"/>
        <w:ind w:firstLine="709"/>
        <w:jc w:val="both"/>
        <w:rPr>
          <w:rFonts w:ascii="Times New Roman" w:eastAsia="Times New Roman" w:hAnsi="Times New Roman"/>
          <w:color w:val="000000"/>
          <w:lang w:eastAsia="ru-RU"/>
        </w:rPr>
      </w:pPr>
      <w:r w:rsidRPr="005976AD">
        <w:rPr>
          <w:rFonts w:ascii="Times New Roman" w:eastAsia="Times New Roman" w:hAnsi="Times New Roman"/>
          <w:color w:val="000000"/>
          <w:lang w:eastAsia="ru-RU"/>
        </w:rPr>
        <w:t>КПП 121501001</w:t>
      </w:r>
    </w:p>
    <w:p w:rsidR="005976AD" w:rsidRPr="005976AD" w:rsidRDefault="005976AD" w:rsidP="005976AD">
      <w:pPr>
        <w:spacing w:after="0" w:line="240" w:lineRule="auto"/>
        <w:ind w:firstLine="709"/>
        <w:rPr>
          <w:rFonts w:ascii="Times New Roman" w:eastAsia="Times New Roman" w:hAnsi="Times New Roman"/>
          <w:color w:val="000000"/>
          <w:lang w:eastAsia="ru-RU"/>
        </w:rPr>
      </w:pPr>
      <w:r w:rsidRPr="005976AD">
        <w:rPr>
          <w:rFonts w:ascii="Times New Roman" w:eastAsia="Times New Roman" w:hAnsi="Times New Roman"/>
          <w:color w:val="000000"/>
          <w:lang w:eastAsia="ru-RU"/>
        </w:rPr>
        <w:t>Расчетный счет 40702810300000050227</w:t>
      </w:r>
    </w:p>
    <w:p w:rsidR="005976AD" w:rsidRPr="005976AD" w:rsidRDefault="005976AD" w:rsidP="005976AD">
      <w:pPr>
        <w:spacing w:after="0" w:line="240" w:lineRule="auto"/>
        <w:ind w:firstLine="709"/>
        <w:rPr>
          <w:rFonts w:ascii="Times New Roman" w:eastAsia="Times New Roman" w:hAnsi="Times New Roman"/>
          <w:color w:val="000000"/>
          <w:lang w:eastAsia="ru-RU"/>
        </w:rPr>
      </w:pPr>
      <w:r w:rsidRPr="005976AD">
        <w:rPr>
          <w:rFonts w:ascii="Times New Roman" w:eastAsia="Times New Roman" w:hAnsi="Times New Roman"/>
          <w:color w:val="000000"/>
          <w:lang w:eastAsia="ru-RU"/>
        </w:rPr>
        <w:t xml:space="preserve">Банк получателя: ГПБ (АО) </w:t>
      </w:r>
    </w:p>
    <w:p w:rsidR="005976AD" w:rsidRPr="005976AD" w:rsidRDefault="005976AD" w:rsidP="005976AD">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5976AD">
        <w:rPr>
          <w:rFonts w:ascii="Times New Roman" w:eastAsia="Times New Roman" w:hAnsi="Times New Roman"/>
          <w:lang w:eastAsia="zh-CN"/>
        </w:rPr>
        <w:t>Корреспондентский счет 30101810200000000823</w:t>
      </w:r>
    </w:p>
    <w:p w:rsidR="005976AD" w:rsidRPr="005976AD" w:rsidRDefault="005976AD" w:rsidP="005976AD">
      <w:pPr>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БИК 044525823</w:t>
      </w:r>
    </w:p>
    <w:p w:rsidR="005976AD" w:rsidRPr="005976AD" w:rsidRDefault="005976AD" w:rsidP="005976AD">
      <w:pPr>
        <w:autoSpaceDE w:val="0"/>
        <w:autoSpaceDN w:val="0"/>
        <w:adjustRightInd w:val="0"/>
        <w:spacing w:after="0" w:line="240" w:lineRule="auto"/>
        <w:ind w:firstLine="709"/>
        <w:jc w:val="both"/>
        <w:rPr>
          <w:rFonts w:ascii="Times New Roman" w:eastAsia="Times New Roman" w:hAnsi="Times New Roman"/>
          <w:color w:val="000000"/>
          <w:lang w:eastAsia="ru-RU"/>
        </w:rPr>
      </w:pPr>
      <w:r w:rsidRPr="005976AD">
        <w:rPr>
          <w:rFonts w:ascii="Times New Roman" w:eastAsia="Times New Roman" w:hAnsi="Times New Roman"/>
          <w:lang w:eastAsia="ru-RU"/>
        </w:rPr>
        <w:t>В поле «назначение платежа» обязательно указать: «</w:t>
      </w:r>
      <w:r w:rsidRPr="005976AD">
        <w:rPr>
          <w:rFonts w:ascii="Times New Roman" w:eastAsia="Times New Roman" w:hAnsi="Times New Roman"/>
          <w:color w:val="000000"/>
          <w:lang w:eastAsia="ru-RU"/>
        </w:rPr>
        <w:t xml:space="preserve">Средства для </w:t>
      </w:r>
      <w:r w:rsidRPr="005976AD">
        <w:rPr>
          <w:rFonts w:ascii="Times New Roman" w:eastAsia="Times New Roman" w:hAnsi="Times New Roman"/>
          <w:lang w:eastAsia="ru-RU"/>
        </w:rPr>
        <w:t>обеспечения исполнения Договора по объекту закупки: «Поставка флокулянта»</w:t>
      </w:r>
      <w:r w:rsidRPr="005976AD">
        <w:rPr>
          <w:rFonts w:ascii="Times New Roman" w:eastAsia="Times New Roman" w:hAnsi="Times New Roman"/>
          <w:color w:val="000000"/>
          <w:lang w:eastAsia="ru-RU"/>
        </w:rPr>
        <w:t>.</w:t>
      </w:r>
    </w:p>
    <w:p w:rsidR="005976AD" w:rsidRPr="005976AD" w:rsidRDefault="005976AD" w:rsidP="005976AD">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5976AD">
        <w:rPr>
          <w:rFonts w:ascii="Times New Roman" w:eastAsia="Times New Roman" w:hAnsi="Times New Roman"/>
          <w:color w:val="000000"/>
          <w:lang w:eastAsia="ru-RU"/>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5976AD" w:rsidRPr="005976AD" w:rsidRDefault="005976AD" w:rsidP="005976AD">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5976AD">
        <w:rPr>
          <w:rFonts w:ascii="Times New Roman" w:eastAsia="Times New Roman" w:hAnsi="Times New Roman"/>
          <w:color w:val="000000"/>
          <w:lang w:eastAsia="ru-RU"/>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5976AD" w:rsidRPr="005976AD" w:rsidRDefault="005976AD" w:rsidP="005976AD">
      <w:pPr>
        <w:autoSpaceDE w:val="0"/>
        <w:autoSpaceDN w:val="0"/>
        <w:adjustRightInd w:val="0"/>
        <w:spacing w:after="0" w:line="240" w:lineRule="auto"/>
        <w:ind w:firstLine="700"/>
        <w:jc w:val="both"/>
        <w:rPr>
          <w:rFonts w:ascii="Times New Roman" w:eastAsia="Times New Roman" w:hAnsi="Times New Roman"/>
          <w:lang w:eastAsia="zh-CN"/>
        </w:rPr>
      </w:pPr>
      <w:r w:rsidRPr="005976AD">
        <w:rPr>
          <w:rFonts w:ascii="Times New Roman" w:eastAsia="Times New Roman" w:hAnsi="Times New Roman"/>
          <w:color w:val="000000"/>
          <w:lang w:eastAsia="ru-RU"/>
        </w:rPr>
        <w:t xml:space="preserve">8.5. В случае если Поставщиком в качестве обеспечения исполнения Договора выбрана </w:t>
      </w:r>
      <w:r w:rsidRPr="005976AD">
        <w:rPr>
          <w:rFonts w:ascii="Times New Roman" w:eastAsia="Times New Roman" w:hAnsi="Times New Roman"/>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5976AD" w:rsidRPr="005976AD" w:rsidRDefault="005976AD" w:rsidP="005976AD">
      <w:pPr>
        <w:autoSpaceDE w:val="0"/>
        <w:autoSpaceDN w:val="0"/>
        <w:adjustRightInd w:val="0"/>
        <w:spacing w:after="0" w:line="240" w:lineRule="auto"/>
        <w:ind w:firstLine="700"/>
        <w:jc w:val="both"/>
        <w:rPr>
          <w:rFonts w:ascii="Times New Roman" w:eastAsia="Times New Roman" w:hAnsi="Times New Roman"/>
          <w:lang w:eastAsia="zh-CN"/>
        </w:rPr>
      </w:pPr>
      <w:r w:rsidRPr="005976AD">
        <w:rPr>
          <w:rFonts w:ascii="Times New Roman" w:eastAsia="Times New Roman" w:hAnsi="Times New Roman"/>
          <w:color w:val="000000"/>
          <w:lang w:eastAsia="ru-RU"/>
        </w:rPr>
        <w:t xml:space="preserve">8.6. </w:t>
      </w:r>
      <w:r w:rsidRPr="005976AD">
        <w:rPr>
          <w:rFonts w:ascii="Times New Roman" w:eastAsia="Times New Roman" w:hAnsi="Times New Roman"/>
          <w:lang w:eastAsia="zh-CN"/>
        </w:rPr>
        <w:t>Поставщик обязан предоставить Заказчику оригинал независимой гарантии в течение пяти дней с момента заключения Договора.</w:t>
      </w:r>
    </w:p>
    <w:p w:rsidR="005976AD" w:rsidRPr="005976AD" w:rsidRDefault="005976AD" w:rsidP="005976AD">
      <w:pPr>
        <w:autoSpaceDE w:val="0"/>
        <w:autoSpaceDN w:val="0"/>
        <w:adjustRightInd w:val="0"/>
        <w:spacing w:after="0" w:line="240" w:lineRule="auto"/>
        <w:ind w:firstLine="700"/>
        <w:jc w:val="both"/>
        <w:rPr>
          <w:rFonts w:ascii="Times New Roman" w:eastAsia="Times New Roman" w:hAnsi="Times New Roman"/>
          <w:lang w:eastAsia="zh-CN"/>
        </w:rPr>
      </w:pPr>
      <w:r w:rsidRPr="005976AD">
        <w:rPr>
          <w:rFonts w:ascii="Times New Roman" w:eastAsia="Times New Roman" w:hAnsi="Times New Roman"/>
          <w:color w:val="000000"/>
          <w:lang w:eastAsia="ru-RU"/>
        </w:rPr>
        <w:t xml:space="preserve">8.7. </w:t>
      </w:r>
      <w:r w:rsidRPr="005976AD">
        <w:rPr>
          <w:rFonts w:ascii="Times New Roman" w:eastAsia="Times New Roman" w:hAnsi="Times New Roman"/>
          <w:lang w:eastAsia="zh-CN"/>
        </w:rPr>
        <w:t>Срок действия независимой гарантии должен превышать срок действия Договора не менее чем на один месяц.</w:t>
      </w:r>
    </w:p>
    <w:p w:rsidR="005976AD" w:rsidRPr="005976AD" w:rsidRDefault="005976AD" w:rsidP="005976AD">
      <w:pPr>
        <w:autoSpaceDE w:val="0"/>
        <w:autoSpaceDN w:val="0"/>
        <w:adjustRightInd w:val="0"/>
        <w:spacing w:after="0" w:line="240" w:lineRule="auto"/>
        <w:ind w:firstLine="709"/>
        <w:jc w:val="both"/>
        <w:rPr>
          <w:rFonts w:ascii="Times New Roman" w:eastAsia="Times New Roman" w:hAnsi="Times New Roman"/>
          <w:color w:val="000000"/>
          <w:lang w:eastAsia="ru-RU"/>
        </w:rPr>
      </w:pPr>
      <w:r w:rsidRPr="005976AD">
        <w:rPr>
          <w:rFonts w:ascii="Times New Roman" w:eastAsia="Times New Roman" w:hAnsi="Times New Roman"/>
          <w:color w:val="000000"/>
          <w:lang w:eastAsia="ru-RU"/>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5976AD" w:rsidRPr="005976AD" w:rsidRDefault="005976AD" w:rsidP="005976AD">
      <w:pPr>
        <w:autoSpaceDE w:val="0"/>
        <w:autoSpaceDN w:val="0"/>
        <w:adjustRightInd w:val="0"/>
        <w:spacing w:after="0" w:line="240" w:lineRule="auto"/>
        <w:ind w:firstLine="709"/>
        <w:jc w:val="both"/>
        <w:rPr>
          <w:rFonts w:ascii="Times New Roman" w:eastAsia="Times New Roman" w:hAnsi="Times New Roman"/>
          <w:color w:val="000000"/>
          <w:lang w:eastAsia="ru-RU"/>
        </w:rPr>
      </w:pPr>
      <w:r w:rsidRPr="005976AD">
        <w:rPr>
          <w:rFonts w:ascii="Times New Roman" w:eastAsia="Times New Roman" w:hAnsi="Times New Roman"/>
          <w:color w:val="000000"/>
          <w:lang w:eastAsia="ru-RU"/>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5976AD" w:rsidRPr="005976AD" w:rsidRDefault="005976AD" w:rsidP="005976AD">
      <w:pPr>
        <w:autoSpaceDE w:val="0"/>
        <w:autoSpaceDN w:val="0"/>
        <w:adjustRightInd w:val="0"/>
        <w:spacing w:after="0" w:line="240" w:lineRule="auto"/>
        <w:ind w:firstLine="709"/>
        <w:jc w:val="both"/>
        <w:rPr>
          <w:rFonts w:ascii="Times New Roman" w:eastAsia="Times New Roman" w:hAnsi="Times New Roman"/>
          <w:color w:val="000000"/>
          <w:lang w:eastAsia="ru-RU"/>
        </w:rPr>
      </w:pPr>
      <w:r w:rsidRPr="005976AD">
        <w:rPr>
          <w:rFonts w:ascii="Times New Roman" w:eastAsia="Times New Roman" w:hAnsi="Times New Roman"/>
          <w:color w:val="000000"/>
          <w:lang w:eastAsia="ru-RU"/>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5976AD" w:rsidRPr="005976AD" w:rsidRDefault="005976AD" w:rsidP="005976AD">
      <w:pPr>
        <w:autoSpaceDE w:val="0"/>
        <w:autoSpaceDN w:val="0"/>
        <w:adjustRightInd w:val="0"/>
        <w:spacing w:after="0" w:line="240" w:lineRule="auto"/>
        <w:ind w:firstLine="709"/>
        <w:jc w:val="both"/>
        <w:rPr>
          <w:rFonts w:ascii="Times New Roman" w:eastAsia="Times New Roman" w:hAnsi="Times New Roman"/>
          <w:color w:val="000000"/>
          <w:lang w:eastAsia="ru-RU"/>
        </w:rPr>
      </w:pPr>
      <w:r w:rsidRPr="005976AD">
        <w:rPr>
          <w:rFonts w:ascii="Times New Roman" w:eastAsia="Times New Roman" w:hAnsi="Times New Roman"/>
          <w:lang w:eastAsia="zh-CN"/>
        </w:rPr>
        <w:t xml:space="preserve">8.11. </w:t>
      </w:r>
      <w:r w:rsidRPr="005976AD">
        <w:rPr>
          <w:rFonts w:ascii="Times New Roman" w:eastAsia="Times New Roman" w:hAnsi="Times New Roman"/>
          <w:color w:val="000000"/>
          <w:lang w:eastAsia="ru-RU"/>
        </w:rPr>
        <w:t>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5976AD" w:rsidRPr="005976AD" w:rsidRDefault="005976AD" w:rsidP="005976AD">
      <w:pPr>
        <w:tabs>
          <w:tab w:val="left" w:pos="709"/>
          <w:tab w:val="left" w:pos="1120"/>
        </w:tabs>
        <w:autoSpaceDE w:val="0"/>
        <w:autoSpaceDN w:val="0"/>
        <w:adjustRightInd w:val="0"/>
        <w:spacing w:after="0" w:line="240" w:lineRule="auto"/>
        <w:ind w:firstLine="709"/>
        <w:rPr>
          <w:rFonts w:ascii="Times New Roman" w:eastAsia="Times New Roman" w:hAnsi="Times New Roman"/>
          <w:color w:val="000000"/>
          <w:lang w:eastAsia="ru-RU"/>
        </w:rPr>
      </w:pPr>
      <w:r w:rsidRPr="005976AD">
        <w:rPr>
          <w:rFonts w:ascii="Times New Roman" w:eastAsia="Times New Roman" w:hAnsi="Times New Roman"/>
          <w:color w:val="000000"/>
          <w:lang w:eastAsia="ru-RU"/>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5976AD" w:rsidRPr="005976AD" w:rsidRDefault="005976AD" w:rsidP="005976AD">
      <w:pPr>
        <w:tabs>
          <w:tab w:val="left" w:pos="709"/>
          <w:tab w:val="left" w:pos="1120"/>
        </w:tabs>
        <w:autoSpaceDE w:val="0"/>
        <w:autoSpaceDN w:val="0"/>
        <w:adjustRightInd w:val="0"/>
        <w:spacing w:after="0" w:line="240" w:lineRule="auto"/>
        <w:ind w:firstLine="709"/>
        <w:jc w:val="center"/>
        <w:rPr>
          <w:rFonts w:ascii="Times New Roman" w:eastAsia="Times New Roman" w:hAnsi="Times New Roman"/>
          <w:color w:val="000000"/>
          <w:lang w:eastAsia="ru-RU"/>
        </w:rPr>
      </w:pPr>
    </w:p>
    <w:p w:rsidR="005976AD" w:rsidRPr="005976AD" w:rsidRDefault="005976AD" w:rsidP="005976AD">
      <w:pPr>
        <w:tabs>
          <w:tab w:val="left" w:pos="709"/>
          <w:tab w:val="left" w:pos="1120"/>
        </w:tabs>
        <w:autoSpaceDE w:val="0"/>
        <w:autoSpaceDN w:val="0"/>
        <w:adjustRightInd w:val="0"/>
        <w:spacing w:after="0" w:line="240" w:lineRule="auto"/>
        <w:ind w:firstLine="709"/>
        <w:jc w:val="center"/>
        <w:rPr>
          <w:rFonts w:ascii="Times New Roman" w:eastAsia="Times New Roman" w:hAnsi="Times New Roman"/>
          <w:b/>
          <w:lang w:eastAsia="ru-RU"/>
        </w:rPr>
      </w:pPr>
      <w:r w:rsidRPr="005976AD">
        <w:rPr>
          <w:rFonts w:ascii="Times New Roman" w:eastAsia="Times New Roman" w:hAnsi="Times New Roman"/>
          <w:b/>
          <w:bCs/>
          <w:lang w:eastAsia="ru-RU"/>
        </w:rPr>
        <w:t xml:space="preserve">9. </w:t>
      </w:r>
      <w:r w:rsidRPr="005976AD">
        <w:rPr>
          <w:rFonts w:ascii="Times New Roman" w:eastAsia="Times New Roman" w:hAnsi="Times New Roman"/>
          <w:b/>
          <w:lang w:eastAsia="ru-RU"/>
        </w:rPr>
        <w:t>ОТВЕТСТВЕННОСТЬ СТОРОН</w:t>
      </w:r>
    </w:p>
    <w:p w:rsidR="005976AD" w:rsidRPr="005976AD" w:rsidRDefault="005976AD" w:rsidP="005976AD">
      <w:pPr>
        <w:suppressAutoHyphen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 xml:space="preserve">9.1. При нарушении условий Договора Стороны несут ответственность в соответствии с </w:t>
      </w:r>
      <w:r w:rsidRPr="005976AD">
        <w:rPr>
          <w:rFonts w:ascii="Times New Roman" w:eastAsia="Times New Roman" w:hAnsi="Times New Roman"/>
          <w:lang w:eastAsia="zh-CN"/>
        </w:rPr>
        <w:t>ГК РФ</w:t>
      </w:r>
      <w:r w:rsidRPr="005976AD">
        <w:rPr>
          <w:rFonts w:ascii="Times New Roman" w:eastAsia="Times New Roman" w:hAnsi="Times New Roman"/>
          <w:lang w:eastAsia="ru-RU"/>
        </w:rPr>
        <w:t xml:space="preserve"> и настоящим Договором. </w:t>
      </w:r>
    </w:p>
    <w:p w:rsidR="005976AD" w:rsidRPr="005976AD" w:rsidRDefault="005976AD" w:rsidP="005976AD">
      <w:pPr>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5976AD" w:rsidRPr="005976AD" w:rsidRDefault="005976AD" w:rsidP="005976AD">
      <w:pPr>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9.3.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5976AD" w:rsidRPr="005976AD" w:rsidRDefault="005976AD" w:rsidP="005976AD">
      <w:pPr>
        <w:suppressAutoHyphen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9.4.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5976AD" w:rsidRPr="005976AD" w:rsidRDefault="005976AD" w:rsidP="005976AD">
      <w:pPr>
        <w:suppressAutoHyphens/>
        <w:autoSpaceDE w:val="0"/>
        <w:autoSpaceDN w:val="0"/>
        <w:adjustRightInd w:val="0"/>
        <w:spacing w:after="0" w:line="240" w:lineRule="auto"/>
        <w:ind w:firstLine="709"/>
        <w:jc w:val="both"/>
        <w:rPr>
          <w:rFonts w:ascii="Times New Roman" w:eastAsia="Times New Roman" w:hAnsi="Times New Roman"/>
          <w:lang w:eastAsia="ru-RU"/>
        </w:rPr>
      </w:pPr>
    </w:p>
    <w:p w:rsidR="005976AD" w:rsidRPr="005976AD" w:rsidRDefault="005976AD" w:rsidP="005976AD">
      <w:pPr>
        <w:tabs>
          <w:tab w:val="left" w:pos="709"/>
        </w:tabs>
        <w:spacing w:after="0" w:line="240" w:lineRule="auto"/>
        <w:ind w:firstLine="709"/>
        <w:jc w:val="center"/>
        <w:rPr>
          <w:rFonts w:ascii="Times New Roman" w:eastAsia="Times New Roman" w:hAnsi="Times New Roman"/>
          <w:b/>
          <w:lang w:eastAsia="ru-RU"/>
        </w:rPr>
      </w:pPr>
      <w:r w:rsidRPr="005976AD">
        <w:rPr>
          <w:rFonts w:ascii="Times New Roman" w:eastAsia="Times New Roman" w:hAnsi="Times New Roman"/>
          <w:b/>
          <w:lang w:eastAsia="ru-RU"/>
        </w:rPr>
        <w:t>10. ОБСТОЯТЕЛЬСТВА НЕПРЕОДОЛИМОЙ СИЛЫ</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 xml:space="preserve">10.4. Если обстоятельства, указанные в </w:t>
      </w:r>
      <w:hyperlink r:id="rId15" w:history="1">
        <w:r w:rsidRPr="005976AD">
          <w:rPr>
            <w:rFonts w:ascii="Times New Roman" w:eastAsia="Times New Roman" w:hAnsi="Times New Roman"/>
            <w:lang w:eastAsia="ru-RU"/>
          </w:rPr>
          <w:t>п. 10.1</w:t>
        </w:r>
      </w:hyperlink>
      <w:r w:rsidRPr="005976AD">
        <w:rPr>
          <w:rFonts w:ascii="Times New Roman" w:eastAsia="Times New Roman" w:hAnsi="Times New Roman"/>
          <w:lang w:eastAsia="ru-RU"/>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b/>
          <w:szCs w:val="24"/>
          <w:lang w:eastAsia="ru-RU"/>
        </w:rPr>
      </w:pPr>
    </w:p>
    <w:p w:rsidR="005976AD" w:rsidRPr="005976AD" w:rsidRDefault="005976AD" w:rsidP="005976AD">
      <w:pPr>
        <w:widowControl w:val="0"/>
        <w:tabs>
          <w:tab w:val="left" w:pos="709"/>
        </w:tabs>
        <w:suppressAutoHyphens/>
        <w:spacing w:after="0" w:line="240" w:lineRule="auto"/>
        <w:ind w:left="1429"/>
        <w:jc w:val="center"/>
        <w:rPr>
          <w:rFonts w:ascii="Times New Roman" w:eastAsia="Arial" w:hAnsi="Times New Roman"/>
          <w:b/>
          <w:lang w:eastAsia="ar-SA"/>
        </w:rPr>
      </w:pPr>
      <w:r w:rsidRPr="005976AD">
        <w:rPr>
          <w:rFonts w:ascii="Times New Roman" w:eastAsia="Arial" w:hAnsi="Times New Roman"/>
          <w:b/>
          <w:lang w:eastAsia="ar-SA"/>
        </w:rPr>
        <w:t>11. СРОК ДЕЙСТВИЯ И ПОРЯДОК ИЗМЕНЕНИЯ ДОГОВОРА</w:t>
      </w:r>
    </w:p>
    <w:p w:rsidR="005976AD" w:rsidRPr="005976AD" w:rsidRDefault="005976AD" w:rsidP="005976AD">
      <w:pPr>
        <w:widowControl w:val="0"/>
        <w:tabs>
          <w:tab w:val="left" w:pos="709"/>
        </w:tabs>
        <w:suppressAutoHyphens/>
        <w:spacing w:after="0" w:line="240" w:lineRule="auto"/>
        <w:ind w:firstLine="709"/>
        <w:jc w:val="both"/>
        <w:rPr>
          <w:rFonts w:ascii="Times New Roman" w:eastAsia="Arial" w:hAnsi="Times New Roman"/>
          <w:lang w:eastAsia="ar-SA"/>
        </w:rPr>
      </w:pPr>
      <w:r w:rsidRPr="005976AD">
        <w:rPr>
          <w:rFonts w:ascii="Times New Roman" w:eastAsia="Arial" w:hAnsi="Times New Roman"/>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rsidR="005976AD" w:rsidRPr="005976AD" w:rsidRDefault="005976AD" w:rsidP="005976AD">
      <w:pPr>
        <w:numPr>
          <w:ilvl w:val="1"/>
          <w:numId w:val="20"/>
        </w:numPr>
        <w:autoSpaceDE w:val="0"/>
        <w:autoSpaceDN w:val="0"/>
        <w:adjustRightInd w:val="0"/>
        <w:spacing w:after="0" w:line="240" w:lineRule="auto"/>
        <w:ind w:left="0" w:firstLine="709"/>
        <w:jc w:val="both"/>
        <w:rPr>
          <w:rFonts w:ascii="Times New Roman" w:eastAsia="Times New Roman" w:hAnsi="Times New Roman"/>
          <w:lang w:eastAsia="ru-RU"/>
        </w:rPr>
      </w:pPr>
      <w:r w:rsidRPr="005976AD">
        <w:rPr>
          <w:rFonts w:ascii="Times New Roman" w:eastAsia="Times New Roman" w:hAnsi="Times New Roman"/>
          <w:lang w:eastAsia="ru-RU"/>
        </w:rPr>
        <w:t>Окончание срока действия Договора или его расторжение не освобождает стороны от ответственности за его нарушение.</w:t>
      </w:r>
    </w:p>
    <w:p w:rsidR="005976AD" w:rsidRPr="005976AD" w:rsidRDefault="005976AD" w:rsidP="005976AD">
      <w:pPr>
        <w:autoSpaceDE w:val="0"/>
        <w:autoSpaceDN w:val="0"/>
        <w:adjustRightInd w:val="0"/>
        <w:spacing w:after="0" w:line="240" w:lineRule="auto"/>
        <w:ind w:left="709"/>
        <w:jc w:val="both"/>
        <w:rPr>
          <w:rFonts w:ascii="Times New Roman" w:eastAsia="Times New Roman" w:hAnsi="Times New Roman"/>
          <w:lang w:eastAsia="ru-RU"/>
        </w:rPr>
      </w:pPr>
    </w:p>
    <w:p w:rsidR="005976AD" w:rsidRPr="005976AD" w:rsidRDefault="005976AD" w:rsidP="005976AD">
      <w:pPr>
        <w:widowControl w:val="0"/>
        <w:tabs>
          <w:tab w:val="left" w:pos="709"/>
        </w:tabs>
        <w:suppressAutoHyphens/>
        <w:spacing w:after="0" w:line="240" w:lineRule="auto"/>
        <w:ind w:left="1429"/>
        <w:jc w:val="center"/>
        <w:rPr>
          <w:rFonts w:ascii="Times New Roman" w:eastAsia="Arial" w:hAnsi="Times New Roman"/>
          <w:b/>
          <w:lang w:eastAsia="ar-SA"/>
        </w:rPr>
      </w:pPr>
      <w:r w:rsidRPr="005976AD">
        <w:rPr>
          <w:rFonts w:ascii="Times New Roman" w:eastAsia="Arial" w:hAnsi="Times New Roman"/>
          <w:b/>
          <w:lang w:eastAsia="ar-SA"/>
        </w:rPr>
        <w:t>12. ПОРЯДОК УРЕГУЛИРОВАНИЯ СПОРОВ</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p>
    <w:p w:rsidR="005976AD" w:rsidRPr="005976AD" w:rsidRDefault="005976AD" w:rsidP="005976AD">
      <w:pPr>
        <w:tabs>
          <w:tab w:val="left" w:pos="709"/>
        </w:tabs>
        <w:spacing w:after="0" w:line="240" w:lineRule="auto"/>
        <w:ind w:firstLine="709"/>
        <w:jc w:val="center"/>
        <w:rPr>
          <w:rFonts w:ascii="Times New Roman" w:eastAsia="Times New Roman" w:hAnsi="Times New Roman"/>
          <w:b/>
          <w:lang w:eastAsia="ru-RU"/>
        </w:rPr>
      </w:pPr>
      <w:r w:rsidRPr="005976AD">
        <w:rPr>
          <w:rFonts w:ascii="Times New Roman" w:eastAsia="Times New Roman" w:hAnsi="Times New Roman"/>
          <w:b/>
          <w:lang w:eastAsia="ru-RU"/>
        </w:rPr>
        <w:t>13. ПОРЯДОК РАСТОРЖЕНИЯ ДОГОВОРА</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13.1. Настоящий Договор может быть расторгнут:</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 по соглашению Сторон;</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 в судебном порядке;</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13.2. Заказчик вправе принять решение об одностороннем отказе от исполнения Договора в следующих случаях:</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13.2.1. При существенном нарушении условий Договора Поставщиком:</w:t>
      </w:r>
    </w:p>
    <w:p w:rsidR="005976AD" w:rsidRPr="005976AD" w:rsidRDefault="005976AD" w:rsidP="005976AD">
      <w:pPr>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13.2.1.1. В случае просрочки поставки Товара более чем на 10 дней.</w:t>
      </w:r>
    </w:p>
    <w:p w:rsidR="005976AD" w:rsidRPr="005976AD" w:rsidRDefault="005976AD" w:rsidP="005976AD">
      <w:pPr>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13.2.1.2. В случае если требования указанные в п/п 7.1, 7.2, 7.3 не выполняются Поставщиком товара.</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13.2.1.3.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13.2.1.4.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13.2.1.5.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13.2.1.6.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13.2.2. В иных случаях, предусмотренных действующим законодательством.</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13.4. Расторжение Договора в связи с односторонним отказом Заказчика от исполнения Договора осуществляется в порядке, предусмотренном Положением и ГК РФ.</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13.5. Расторжение Договора по соглашению Сторон производится Сторонами путем подписания соответствующего соглашения о расторжении.</w:t>
      </w:r>
    </w:p>
    <w:p w:rsidR="005976AD" w:rsidRPr="005976AD" w:rsidRDefault="005976AD" w:rsidP="005976AD">
      <w:pPr>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5976AD" w:rsidRPr="005976AD" w:rsidRDefault="005976AD" w:rsidP="005976AD">
      <w:pPr>
        <w:shd w:val="clear" w:color="auto" w:fill="FFFFFF"/>
        <w:spacing w:after="0" w:line="240" w:lineRule="auto"/>
        <w:ind w:firstLine="709"/>
        <w:jc w:val="both"/>
        <w:rPr>
          <w:rFonts w:ascii="Times New Roman" w:eastAsia="Times New Roman" w:hAnsi="Times New Roman"/>
          <w:shd w:val="clear" w:color="auto" w:fill="FFFFFF"/>
          <w:lang w:eastAsia="ru-RU"/>
        </w:rPr>
      </w:pPr>
      <w:r w:rsidRPr="005976AD">
        <w:rPr>
          <w:rFonts w:ascii="Times New Roman" w:eastAsia="Times New Roman" w:hAnsi="Times New Roman"/>
          <w:shd w:val="clear" w:color="auto" w:fill="FFFFFF"/>
          <w:lang w:eastAsia="ru-RU"/>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5976AD" w:rsidRPr="005976AD" w:rsidRDefault="005976AD" w:rsidP="005976AD">
      <w:pPr>
        <w:shd w:val="clear" w:color="auto" w:fill="FFFFFF"/>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5976AD" w:rsidRPr="005976AD" w:rsidRDefault="005976AD" w:rsidP="005976AD">
      <w:pPr>
        <w:shd w:val="clear" w:color="auto" w:fill="FFFFFF"/>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5976AD" w:rsidRPr="005976AD" w:rsidRDefault="005976AD" w:rsidP="005976AD">
      <w:pPr>
        <w:shd w:val="clear" w:color="auto" w:fill="FFFFFF"/>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5976AD" w:rsidRPr="005976AD" w:rsidRDefault="005976AD" w:rsidP="005976AD">
      <w:pPr>
        <w:shd w:val="clear" w:color="auto" w:fill="FFFFFF"/>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13.11. При исполнении настоящего Договора изменение его существенных условий допускается по соглашению сторон в следующих случаях:</w:t>
      </w:r>
    </w:p>
    <w:p w:rsidR="005976AD" w:rsidRPr="005976AD" w:rsidRDefault="005976AD" w:rsidP="005976AD">
      <w:pPr>
        <w:shd w:val="clear" w:color="auto" w:fill="FFFFFF"/>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5976AD" w:rsidRPr="005976AD" w:rsidRDefault="005976AD" w:rsidP="005976AD">
      <w:pPr>
        <w:shd w:val="clear" w:color="auto" w:fill="FFFFFF"/>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5976AD" w:rsidRPr="005976AD" w:rsidRDefault="005976AD" w:rsidP="005976AD">
      <w:pPr>
        <w:shd w:val="clear" w:color="auto" w:fill="FFFFFF"/>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5976AD" w:rsidRPr="005976AD" w:rsidRDefault="005976AD" w:rsidP="005976AD">
      <w:pPr>
        <w:shd w:val="clear" w:color="auto" w:fill="FFFFFF"/>
        <w:spacing w:after="0" w:line="240" w:lineRule="auto"/>
        <w:ind w:firstLine="709"/>
        <w:jc w:val="both"/>
        <w:rPr>
          <w:rFonts w:ascii="Times New Roman" w:eastAsia="Times New Roman" w:hAnsi="Times New Roman"/>
          <w:lang w:eastAsia="ru-RU"/>
        </w:rPr>
      </w:pPr>
    </w:p>
    <w:p w:rsidR="005976AD" w:rsidRPr="005976AD" w:rsidRDefault="005976AD" w:rsidP="005976A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b/>
          <w:lang w:eastAsia="ru-RU"/>
        </w:rPr>
      </w:pPr>
      <w:r w:rsidRPr="005976AD">
        <w:rPr>
          <w:rFonts w:ascii="Times New Roman" w:eastAsia="Times New Roman" w:hAnsi="Times New Roman"/>
          <w:b/>
          <w:lang w:eastAsia="ru-RU"/>
        </w:rPr>
        <w:t>14. ПРОЧИЕ УСЛОВИЯ</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 xml:space="preserve">14.1. </w:t>
      </w:r>
      <w:r w:rsidRPr="005976AD">
        <w:rPr>
          <w:rFonts w:ascii="Times New Roman" w:eastAsia="Times New Roman" w:hAnsi="Times New Roman"/>
          <w:color w:val="000000"/>
          <w:lang w:eastAsia="ru-RU"/>
        </w:rPr>
        <w:t>Настоящий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rsidR="005976AD" w:rsidRPr="005976AD" w:rsidRDefault="005976AD" w:rsidP="005976A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5976AD" w:rsidRPr="005976AD" w:rsidRDefault="005976AD" w:rsidP="005976AD">
      <w:pPr>
        <w:suppressAutoHyphens/>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14.3. Во всем, что не предусмотрено настоящим Договором, Стороны руководствуются действующим законодательством Российской Федерации.</w:t>
      </w:r>
    </w:p>
    <w:p w:rsidR="005976AD" w:rsidRPr="005976AD" w:rsidRDefault="005976AD" w:rsidP="005976AD">
      <w:pPr>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14.4. Неотъемлемой частью настоящего Договора является:</w:t>
      </w:r>
    </w:p>
    <w:p w:rsidR="005976AD" w:rsidRPr="005976AD" w:rsidRDefault="005976AD" w:rsidP="005976AD">
      <w:pPr>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 Приложение № 1. Спецификация.</w:t>
      </w:r>
    </w:p>
    <w:p w:rsidR="005976AD" w:rsidRPr="005976AD" w:rsidRDefault="005976AD" w:rsidP="005976AD">
      <w:pPr>
        <w:autoSpaceDE w:val="0"/>
        <w:autoSpaceDN w:val="0"/>
        <w:adjustRightInd w:val="0"/>
        <w:spacing w:after="0" w:line="240" w:lineRule="auto"/>
        <w:ind w:firstLine="709"/>
        <w:jc w:val="both"/>
        <w:rPr>
          <w:rFonts w:ascii="Times New Roman" w:eastAsia="Times New Roman" w:hAnsi="Times New Roman"/>
          <w:lang w:eastAsia="ru-RU"/>
        </w:rPr>
      </w:pPr>
      <w:r w:rsidRPr="005976AD">
        <w:rPr>
          <w:rFonts w:ascii="Times New Roman" w:eastAsia="Times New Roman" w:hAnsi="Times New Roman"/>
          <w:lang w:eastAsia="ru-RU"/>
        </w:rPr>
        <w:t>14.5. Выполнение в полном объёме обязательств, предусмотренных настоящим Договором, Заказчиком и Поставщиком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rsidR="005976AD" w:rsidRPr="005976AD" w:rsidRDefault="005976AD" w:rsidP="005976AD">
      <w:pPr>
        <w:autoSpaceDE w:val="0"/>
        <w:autoSpaceDN w:val="0"/>
        <w:adjustRightInd w:val="0"/>
        <w:spacing w:after="0" w:line="240" w:lineRule="auto"/>
        <w:ind w:firstLine="709"/>
        <w:jc w:val="both"/>
        <w:rPr>
          <w:rFonts w:ascii="Times New Roman" w:eastAsia="Times New Roman" w:hAnsi="Times New Roman"/>
          <w:lang w:eastAsia="ru-RU"/>
        </w:rPr>
      </w:pPr>
    </w:p>
    <w:p w:rsidR="005976AD" w:rsidRPr="005976AD" w:rsidRDefault="005976AD" w:rsidP="005976AD">
      <w:pPr>
        <w:keepNext/>
        <w:keepLines/>
        <w:shd w:val="clear" w:color="auto" w:fill="FFFFFF"/>
        <w:tabs>
          <w:tab w:val="left" w:pos="1468"/>
        </w:tabs>
        <w:suppressAutoHyphens/>
        <w:spacing w:after="0" w:line="240" w:lineRule="auto"/>
        <w:ind w:firstLine="709"/>
        <w:jc w:val="center"/>
        <w:rPr>
          <w:rFonts w:ascii="Times New Roman" w:hAnsi="Times New Roman"/>
          <w:b/>
          <w:bCs/>
          <w:lang w:eastAsia="zh-CN"/>
        </w:rPr>
      </w:pPr>
      <w:r w:rsidRPr="005976AD">
        <w:rPr>
          <w:rFonts w:ascii="Times New Roman" w:hAnsi="Times New Roman"/>
          <w:b/>
          <w:bCs/>
          <w:lang w:eastAsia="zh-CN"/>
        </w:rPr>
        <w:t>15. ЮРИДИЧЕСКИЕ АДРЕСА, БАНКОВСКИЕ РЕКВИЗИТЫ И ПОДПИСИ СТОРОН:</w:t>
      </w:r>
    </w:p>
    <w:tbl>
      <w:tblPr>
        <w:tblW w:w="9747" w:type="dxa"/>
        <w:tblInd w:w="534" w:type="dxa"/>
        <w:tblLayout w:type="fixed"/>
        <w:tblLook w:val="0000"/>
      </w:tblPr>
      <w:tblGrid>
        <w:gridCol w:w="4961"/>
        <w:gridCol w:w="4786"/>
      </w:tblGrid>
      <w:tr w:rsidR="005976AD" w:rsidRPr="005976AD" w:rsidTr="009943A7">
        <w:trPr>
          <w:trHeight w:val="5132"/>
        </w:trPr>
        <w:tc>
          <w:tcPr>
            <w:tcW w:w="4961" w:type="dxa"/>
            <w:shd w:val="clear" w:color="auto" w:fill="auto"/>
          </w:tcPr>
          <w:p w:rsidR="005976AD" w:rsidRPr="005976AD" w:rsidRDefault="005976AD" w:rsidP="005976AD">
            <w:pPr>
              <w:suppressAutoHyphens/>
              <w:spacing w:after="0" w:line="216" w:lineRule="auto"/>
              <w:ind w:left="459"/>
              <w:rPr>
                <w:rFonts w:ascii="Times New Roman" w:hAnsi="Times New Roman"/>
                <w:b/>
                <w:bCs/>
                <w:lang w:eastAsia="zh-CN"/>
              </w:rPr>
            </w:pPr>
            <w:r w:rsidRPr="005976AD">
              <w:rPr>
                <w:rFonts w:ascii="Times New Roman" w:hAnsi="Times New Roman"/>
                <w:b/>
                <w:bCs/>
                <w:lang w:eastAsia="zh-CN"/>
              </w:rPr>
              <w:t>Заказчик:</w:t>
            </w:r>
          </w:p>
          <w:p w:rsidR="005976AD" w:rsidRPr="005976AD" w:rsidRDefault="005976AD" w:rsidP="005976AD">
            <w:pPr>
              <w:suppressAutoHyphens/>
              <w:spacing w:after="0" w:line="216" w:lineRule="auto"/>
              <w:ind w:left="459"/>
              <w:rPr>
                <w:rFonts w:ascii="Times New Roman" w:hAnsi="Times New Roman"/>
                <w:b/>
                <w:bCs/>
                <w:lang w:eastAsia="zh-CN"/>
              </w:rPr>
            </w:pPr>
          </w:p>
          <w:p w:rsidR="005976AD" w:rsidRPr="005976AD" w:rsidRDefault="005976AD" w:rsidP="005976AD">
            <w:pPr>
              <w:suppressAutoHyphens/>
              <w:spacing w:after="0" w:line="216" w:lineRule="auto"/>
              <w:ind w:firstLine="425"/>
              <w:rPr>
                <w:rFonts w:ascii="Times New Roman" w:hAnsi="Times New Roman"/>
                <w:spacing w:val="-3"/>
                <w:lang w:eastAsia="zh-CN"/>
              </w:rPr>
            </w:pPr>
            <w:r w:rsidRPr="005976AD">
              <w:rPr>
                <w:rFonts w:ascii="Times New Roman" w:hAnsi="Times New Roman"/>
                <w:spacing w:val="-3"/>
                <w:lang w:eastAsia="zh-CN"/>
              </w:rPr>
              <w:t xml:space="preserve">МУП «Водоканал» </w:t>
            </w:r>
          </w:p>
          <w:p w:rsidR="005976AD" w:rsidRPr="005976AD" w:rsidRDefault="005976AD" w:rsidP="005976AD">
            <w:pPr>
              <w:suppressAutoHyphens/>
              <w:spacing w:after="0" w:line="216" w:lineRule="auto"/>
              <w:ind w:firstLine="425"/>
              <w:rPr>
                <w:rFonts w:ascii="Times New Roman" w:hAnsi="Times New Roman"/>
                <w:spacing w:val="-3"/>
                <w:lang w:eastAsia="zh-CN"/>
              </w:rPr>
            </w:pPr>
            <w:r w:rsidRPr="005976AD">
              <w:rPr>
                <w:rFonts w:ascii="Times New Roman" w:hAnsi="Times New Roman"/>
                <w:spacing w:val="-3"/>
                <w:lang w:eastAsia="zh-CN"/>
              </w:rPr>
              <w:t xml:space="preserve">ИНН/КПП: 1215020390/121501001 </w:t>
            </w:r>
          </w:p>
          <w:p w:rsidR="005976AD" w:rsidRPr="005976AD" w:rsidRDefault="005976AD" w:rsidP="005976AD">
            <w:pPr>
              <w:suppressAutoHyphens/>
              <w:spacing w:after="0" w:line="216" w:lineRule="auto"/>
              <w:ind w:firstLine="425"/>
              <w:rPr>
                <w:rFonts w:ascii="Times New Roman" w:hAnsi="Times New Roman"/>
                <w:spacing w:val="-3"/>
                <w:lang w:eastAsia="zh-CN"/>
              </w:rPr>
            </w:pPr>
            <w:r w:rsidRPr="005976AD">
              <w:rPr>
                <w:rFonts w:ascii="Times New Roman" w:hAnsi="Times New Roman"/>
                <w:spacing w:val="-3"/>
                <w:lang w:eastAsia="zh-CN"/>
              </w:rPr>
              <w:t>Адрес: 424039, Республика Марий Эл,</w:t>
            </w:r>
          </w:p>
          <w:p w:rsidR="005976AD" w:rsidRPr="005976AD" w:rsidRDefault="005976AD" w:rsidP="005976AD">
            <w:pPr>
              <w:suppressAutoHyphens/>
              <w:spacing w:after="0" w:line="216" w:lineRule="auto"/>
              <w:ind w:firstLine="425"/>
              <w:rPr>
                <w:rFonts w:ascii="Times New Roman" w:hAnsi="Times New Roman"/>
                <w:spacing w:val="-3"/>
                <w:lang w:eastAsia="zh-CN"/>
              </w:rPr>
            </w:pPr>
            <w:r w:rsidRPr="005976AD">
              <w:rPr>
                <w:rFonts w:ascii="Times New Roman" w:hAnsi="Times New Roman"/>
                <w:spacing w:val="-3"/>
                <w:lang w:eastAsia="zh-CN"/>
              </w:rPr>
              <w:t xml:space="preserve">г. Йошкар-Ола, ул. Дружбы, д.2 </w:t>
            </w:r>
          </w:p>
          <w:p w:rsidR="005976AD" w:rsidRPr="005976AD" w:rsidRDefault="005976AD" w:rsidP="005976AD">
            <w:pPr>
              <w:suppressAutoHyphens/>
              <w:spacing w:after="0" w:line="216" w:lineRule="auto"/>
              <w:ind w:firstLine="425"/>
              <w:rPr>
                <w:rFonts w:ascii="Times New Roman" w:hAnsi="Times New Roman"/>
                <w:sz w:val="24"/>
                <w:szCs w:val="24"/>
                <w:lang w:eastAsia="zh-CN"/>
              </w:rPr>
            </w:pPr>
            <w:r w:rsidRPr="005976AD">
              <w:rPr>
                <w:rFonts w:ascii="Times New Roman" w:hAnsi="Times New Roman"/>
                <w:lang w:eastAsia="zh-CN"/>
              </w:rPr>
              <w:t>р/с 40702810300000050227</w:t>
            </w:r>
          </w:p>
          <w:p w:rsidR="005976AD" w:rsidRPr="005976AD" w:rsidRDefault="005976AD" w:rsidP="005976AD">
            <w:pPr>
              <w:suppressAutoHyphens/>
              <w:spacing w:after="0" w:line="216" w:lineRule="auto"/>
              <w:ind w:firstLine="425"/>
              <w:rPr>
                <w:rFonts w:ascii="Times New Roman" w:hAnsi="Times New Roman"/>
                <w:sz w:val="24"/>
                <w:szCs w:val="24"/>
                <w:lang w:eastAsia="zh-CN"/>
              </w:rPr>
            </w:pPr>
            <w:r w:rsidRPr="005976AD">
              <w:rPr>
                <w:rFonts w:ascii="Times New Roman" w:hAnsi="Times New Roman"/>
                <w:lang w:eastAsia="zh-CN"/>
              </w:rPr>
              <w:t>Банк ГПБ (АО)</w:t>
            </w:r>
          </w:p>
          <w:p w:rsidR="005976AD" w:rsidRPr="005976AD" w:rsidRDefault="005976AD" w:rsidP="005976AD">
            <w:pPr>
              <w:suppressAutoHyphens/>
              <w:spacing w:after="0" w:line="216" w:lineRule="auto"/>
              <w:ind w:firstLine="425"/>
              <w:rPr>
                <w:rFonts w:ascii="Times New Roman" w:hAnsi="Times New Roman"/>
                <w:sz w:val="24"/>
                <w:szCs w:val="24"/>
                <w:lang w:eastAsia="zh-CN"/>
              </w:rPr>
            </w:pPr>
            <w:r w:rsidRPr="005976AD">
              <w:rPr>
                <w:rFonts w:ascii="Times New Roman" w:hAnsi="Times New Roman"/>
                <w:lang w:eastAsia="zh-CN"/>
              </w:rPr>
              <w:t>БИК 044525823,</w:t>
            </w:r>
          </w:p>
          <w:p w:rsidR="005976AD" w:rsidRPr="005976AD" w:rsidRDefault="005976AD" w:rsidP="005976AD">
            <w:pPr>
              <w:suppressAutoHyphens/>
              <w:spacing w:after="0" w:line="216" w:lineRule="auto"/>
              <w:ind w:firstLine="425"/>
              <w:rPr>
                <w:rFonts w:ascii="Times New Roman" w:hAnsi="Times New Roman"/>
                <w:spacing w:val="-3"/>
                <w:lang w:eastAsia="zh-CN"/>
              </w:rPr>
            </w:pPr>
            <w:r w:rsidRPr="005976AD">
              <w:rPr>
                <w:rFonts w:ascii="Times New Roman" w:hAnsi="Times New Roman"/>
                <w:lang w:eastAsia="zh-CN"/>
              </w:rPr>
              <w:t>к/с 30101810200000000823</w:t>
            </w:r>
          </w:p>
          <w:p w:rsidR="005976AD" w:rsidRPr="005976AD" w:rsidRDefault="005976AD" w:rsidP="005976AD">
            <w:pPr>
              <w:suppressAutoHyphens/>
              <w:spacing w:after="0" w:line="216" w:lineRule="auto"/>
              <w:ind w:firstLine="425"/>
              <w:rPr>
                <w:rFonts w:ascii="Times New Roman" w:hAnsi="Times New Roman"/>
                <w:color w:val="000000"/>
                <w:lang w:eastAsia="zh-CN"/>
              </w:rPr>
            </w:pPr>
            <w:r w:rsidRPr="005976AD">
              <w:rPr>
                <w:rFonts w:ascii="Times New Roman" w:hAnsi="Times New Roman"/>
                <w:color w:val="000000"/>
                <w:lang w:eastAsia="zh-CN"/>
              </w:rPr>
              <w:t>ОКПО 03220481,</w:t>
            </w:r>
          </w:p>
          <w:p w:rsidR="005976AD" w:rsidRPr="005976AD" w:rsidRDefault="005976AD" w:rsidP="005976AD">
            <w:pPr>
              <w:suppressAutoHyphens/>
              <w:spacing w:after="0" w:line="216" w:lineRule="auto"/>
              <w:ind w:firstLine="425"/>
              <w:rPr>
                <w:rFonts w:ascii="Times New Roman" w:hAnsi="Times New Roman"/>
                <w:color w:val="000000"/>
                <w:lang w:eastAsia="zh-CN"/>
              </w:rPr>
            </w:pPr>
            <w:r w:rsidRPr="005976AD">
              <w:rPr>
                <w:rFonts w:ascii="Times New Roman" w:hAnsi="Times New Roman"/>
                <w:color w:val="000000"/>
                <w:lang w:eastAsia="zh-CN"/>
              </w:rPr>
              <w:t>Тел. (8362) 42-77-04</w:t>
            </w:r>
          </w:p>
          <w:p w:rsidR="005976AD" w:rsidRPr="005976AD" w:rsidRDefault="005976AD" w:rsidP="005976AD">
            <w:pPr>
              <w:suppressAutoHyphens/>
              <w:spacing w:after="0" w:line="216" w:lineRule="auto"/>
              <w:ind w:firstLine="425"/>
              <w:rPr>
                <w:rFonts w:ascii="Times New Roman" w:hAnsi="Times New Roman"/>
                <w:color w:val="000000"/>
                <w:lang w:val="en-US" w:eastAsia="zh-CN"/>
              </w:rPr>
            </w:pPr>
            <w:r w:rsidRPr="005976AD">
              <w:rPr>
                <w:rFonts w:ascii="Times New Roman" w:hAnsi="Times New Roman"/>
                <w:color w:val="000000"/>
                <w:lang w:val="en-US" w:eastAsia="zh-CN"/>
              </w:rPr>
              <w:t>E-mail: snab424039@yandex.ru</w:t>
            </w:r>
          </w:p>
          <w:p w:rsidR="005976AD" w:rsidRPr="005976AD" w:rsidRDefault="005976AD" w:rsidP="005976AD">
            <w:pPr>
              <w:suppressAutoHyphens/>
              <w:spacing w:after="0" w:line="216" w:lineRule="auto"/>
              <w:ind w:firstLine="425"/>
              <w:rPr>
                <w:rFonts w:ascii="Times New Roman" w:hAnsi="Times New Roman"/>
                <w:color w:val="000000"/>
                <w:lang w:val="en-US" w:eastAsia="zh-CN"/>
              </w:rPr>
            </w:pPr>
          </w:p>
          <w:p w:rsidR="005976AD" w:rsidRPr="005976AD" w:rsidRDefault="005976AD" w:rsidP="005976AD">
            <w:pPr>
              <w:suppressAutoHyphens/>
              <w:spacing w:after="0" w:line="216" w:lineRule="auto"/>
              <w:ind w:firstLine="425"/>
              <w:rPr>
                <w:rFonts w:ascii="Times New Roman" w:hAnsi="Times New Roman"/>
                <w:color w:val="000000"/>
                <w:lang w:val="en-US" w:eastAsia="zh-CN"/>
              </w:rPr>
            </w:pPr>
          </w:p>
          <w:p w:rsidR="005976AD" w:rsidRPr="005976AD" w:rsidRDefault="005976AD" w:rsidP="005976AD">
            <w:pPr>
              <w:suppressAutoHyphens/>
              <w:spacing w:after="0" w:line="216" w:lineRule="auto"/>
              <w:ind w:left="459"/>
              <w:rPr>
                <w:rFonts w:ascii="Times New Roman" w:eastAsia="Times New Roman" w:hAnsi="Times New Roman"/>
                <w:b/>
                <w:bCs/>
                <w:lang w:val="en-US" w:eastAsia="zh-CN"/>
              </w:rPr>
            </w:pPr>
            <w:r w:rsidRPr="005976AD">
              <w:rPr>
                <w:rFonts w:ascii="Times New Roman" w:hAnsi="Times New Roman"/>
                <w:color w:val="000000"/>
                <w:lang w:val="en-US" w:eastAsia="zh-CN"/>
              </w:rPr>
              <w:t>____________________ / _____________</w:t>
            </w:r>
          </w:p>
          <w:p w:rsidR="005976AD" w:rsidRPr="005976AD" w:rsidRDefault="005976AD" w:rsidP="005976AD">
            <w:pPr>
              <w:keepNext/>
              <w:keepLines/>
              <w:shd w:val="clear" w:color="auto" w:fill="FFFFFF"/>
              <w:suppressAutoHyphens/>
              <w:spacing w:after="0" w:line="216" w:lineRule="auto"/>
              <w:ind w:firstLine="425"/>
              <w:jc w:val="both"/>
              <w:rPr>
                <w:rFonts w:ascii="Times New Roman" w:eastAsia="Arial" w:hAnsi="Times New Roman"/>
                <w:bCs/>
                <w:lang w:eastAsia="zh-CN"/>
              </w:rPr>
            </w:pPr>
            <w:r w:rsidRPr="005976AD">
              <w:rPr>
                <w:rFonts w:ascii="Times New Roman" w:eastAsia="Times New Roman" w:hAnsi="Times New Roman"/>
                <w:b/>
                <w:bCs/>
                <w:lang w:val="en-US" w:eastAsia="zh-CN"/>
              </w:rPr>
              <w:t xml:space="preserve">       </w:t>
            </w:r>
            <w:r w:rsidRPr="005976AD">
              <w:rPr>
                <w:rFonts w:ascii="Times New Roman" w:eastAsia="Arial" w:hAnsi="Times New Roman"/>
                <w:bCs/>
                <w:lang w:eastAsia="zh-CN"/>
              </w:rPr>
              <w:t>М.П.</w:t>
            </w:r>
          </w:p>
          <w:p w:rsidR="005976AD" w:rsidRPr="005976AD" w:rsidRDefault="005976AD" w:rsidP="005976AD">
            <w:pPr>
              <w:suppressAutoHyphens/>
              <w:spacing w:after="0" w:line="216" w:lineRule="auto"/>
              <w:ind w:firstLine="425"/>
              <w:rPr>
                <w:rFonts w:ascii="Times New Roman" w:hAnsi="Times New Roman"/>
                <w:b/>
                <w:bCs/>
                <w:lang w:eastAsia="zh-CN"/>
              </w:rPr>
            </w:pPr>
          </w:p>
        </w:tc>
        <w:tc>
          <w:tcPr>
            <w:tcW w:w="4786" w:type="dxa"/>
            <w:shd w:val="clear" w:color="auto" w:fill="auto"/>
          </w:tcPr>
          <w:p w:rsidR="005976AD" w:rsidRPr="005976AD" w:rsidRDefault="005976AD" w:rsidP="005976AD">
            <w:pPr>
              <w:keepNext/>
              <w:keepLines/>
              <w:shd w:val="clear" w:color="auto" w:fill="FFFFFF"/>
              <w:suppressAutoHyphens/>
              <w:snapToGrid w:val="0"/>
              <w:spacing w:after="0" w:line="216" w:lineRule="auto"/>
              <w:ind w:firstLine="425"/>
              <w:jc w:val="both"/>
              <w:rPr>
                <w:rFonts w:ascii="Times New Roman" w:eastAsia="Arial" w:hAnsi="Times New Roman"/>
                <w:bCs/>
                <w:lang w:eastAsia="zh-CN"/>
              </w:rPr>
            </w:pPr>
            <w:r w:rsidRPr="005976AD">
              <w:rPr>
                <w:rFonts w:ascii="Times New Roman" w:eastAsia="Arial" w:hAnsi="Times New Roman"/>
                <w:b/>
                <w:bCs/>
                <w:lang w:eastAsia="zh-CN"/>
              </w:rPr>
              <w:t>Поставщик:</w:t>
            </w:r>
          </w:p>
          <w:p w:rsidR="005976AD" w:rsidRPr="005976AD" w:rsidRDefault="005976AD" w:rsidP="005976AD">
            <w:pPr>
              <w:keepNext/>
              <w:keepLines/>
              <w:shd w:val="clear" w:color="auto" w:fill="FFFFFF"/>
              <w:suppressAutoHyphens/>
              <w:spacing w:after="0" w:line="216" w:lineRule="auto"/>
              <w:ind w:firstLine="425"/>
              <w:rPr>
                <w:rFonts w:ascii="Times New Roman" w:eastAsia="Arial" w:hAnsi="Times New Roman"/>
                <w:bCs/>
                <w:lang w:eastAsia="zh-CN"/>
              </w:rPr>
            </w:pPr>
          </w:p>
          <w:p w:rsidR="005976AD" w:rsidRPr="005976AD" w:rsidRDefault="005976AD" w:rsidP="005976AD">
            <w:pPr>
              <w:keepNext/>
              <w:keepLines/>
              <w:shd w:val="clear" w:color="auto" w:fill="FFFFFF"/>
              <w:suppressAutoHyphens/>
              <w:spacing w:after="0" w:line="216" w:lineRule="auto"/>
              <w:ind w:firstLine="425"/>
              <w:jc w:val="both"/>
              <w:rPr>
                <w:rFonts w:ascii="Times New Roman" w:eastAsia="Arial" w:hAnsi="Times New Roman"/>
                <w:bCs/>
                <w:lang w:eastAsia="zh-CN"/>
              </w:rPr>
            </w:pPr>
          </w:p>
          <w:p w:rsidR="005976AD" w:rsidRPr="005976AD" w:rsidRDefault="005976AD" w:rsidP="005976AD">
            <w:pPr>
              <w:keepNext/>
              <w:keepLines/>
              <w:shd w:val="clear" w:color="auto" w:fill="FFFFFF"/>
              <w:suppressAutoHyphens/>
              <w:spacing w:after="0" w:line="216" w:lineRule="auto"/>
              <w:ind w:firstLine="425"/>
              <w:jc w:val="both"/>
              <w:rPr>
                <w:rFonts w:ascii="Times New Roman" w:eastAsia="Arial" w:hAnsi="Times New Roman"/>
                <w:bCs/>
                <w:lang w:eastAsia="zh-CN"/>
              </w:rPr>
            </w:pPr>
          </w:p>
          <w:p w:rsidR="005976AD" w:rsidRPr="005976AD" w:rsidRDefault="005976AD" w:rsidP="005976AD">
            <w:pPr>
              <w:keepNext/>
              <w:keepLines/>
              <w:shd w:val="clear" w:color="auto" w:fill="FFFFFF"/>
              <w:suppressAutoHyphens/>
              <w:spacing w:after="0" w:line="216" w:lineRule="auto"/>
              <w:ind w:firstLine="425"/>
              <w:jc w:val="both"/>
              <w:rPr>
                <w:rFonts w:ascii="Times New Roman" w:eastAsia="Arial" w:hAnsi="Times New Roman"/>
                <w:bCs/>
                <w:lang w:eastAsia="zh-CN"/>
              </w:rPr>
            </w:pPr>
          </w:p>
          <w:p w:rsidR="005976AD" w:rsidRPr="005976AD" w:rsidRDefault="005976AD" w:rsidP="005976AD">
            <w:pPr>
              <w:keepNext/>
              <w:keepLines/>
              <w:shd w:val="clear" w:color="auto" w:fill="FFFFFF"/>
              <w:suppressAutoHyphens/>
              <w:spacing w:after="0" w:line="216" w:lineRule="auto"/>
              <w:ind w:firstLine="425"/>
              <w:jc w:val="both"/>
              <w:rPr>
                <w:rFonts w:ascii="Times New Roman" w:eastAsia="Arial" w:hAnsi="Times New Roman"/>
                <w:bCs/>
                <w:lang w:eastAsia="zh-CN"/>
              </w:rPr>
            </w:pPr>
          </w:p>
          <w:p w:rsidR="005976AD" w:rsidRPr="005976AD" w:rsidRDefault="005976AD" w:rsidP="005976AD">
            <w:pPr>
              <w:keepNext/>
              <w:keepLines/>
              <w:shd w:val="clear" w:color="auto" w:fill="FFFFFF"/>
              <w:suppressAutoHyphens/>
              <w:spacing w:after="0" w:line="216" w:lineRule="auto"/>
              <w:ind w:firstLine="425"/>
              <w:jc w:val="both"/>
              <w:rPr>
                <w:rFonts w:ascii="Times New Roman" w:eastAsia="Arial" w:hAnsi="Times New Roman"/>
                <w:bCs/>
                <w:lang w:eastAsia="zh-CN"/>
              </w:rPr>
            </w:pPr>
          </w:p>
          <w:p w:rsidR="005976AD" w:rsidRPr="005976AD" w:rsidRDefault="005976AD" w:rsidP="005976AD">
            <w:pPr>
              <w:keepNext/>
              <w:keepLines/>
              <w:shd w:val="clear" w:color="auto" w:fill="FFFFFF"/>
              <w:suppressAutoHyphens/>
              <w:spacing w:after="0" w:line="216" w:lineRule="auto"/>
              <w:ind w:firstLine="425"/>
              <w:jc w:val="both"/>
              <w:rPr>
                <w:rFonts w:ascii="Times New Roman" w:eastAsia="Arial" w:hAnsi="Times New Roman"/>
                <w:bCs/>
                <w:lang w:eastAsia="zh-CN"/>
              </w:rPr>
            </w:pPr>
          </w:p>
          <w:p w:rsidR="005976AD" w:rsidRPr="005976AD" w:rsidRDefault="005976AD" w:rsidP="005976AD">
            <w:pPr>
              <w:keepNext/>
              <w:keepLines/>
              <w:shd w:val="clear" w:color="auto" w:fill="FFFFFF"/>
              <w:suppressAutoHyphens/>
              <w:spacing w:after="0" w:line="216" w:lineRule="auto"/>
              <w:ind w:firstLine="425"/>
              <w:jc w:val="both"/>
              <w:rPr>
                <w:rFonts w:ascii="Times New Roman" w:eastAsia="Arial" w:hAnsi="Times New Roman"/>
                <w:bCs/>
                <w:lang w:eastAsia="zh-CN"/>
              </w:rPr>
            </w:pPr>
          </w:p>
          <w:p w:rsidR="005976AD" w:rsidRPr="005976AD" w:rsidRDefault="005976AD" w:rsidP="005976AD">
            <w:pPr>
              <w:keepNext/>
              <w:keepLines/>
              <w:shd w:val="clear" w:color="auto" w:fill="FFFFFF"/>
              <w:suppressAutoHyphens/>
              <w:spacing w:after="0" w:line="216" w:lineRule="auto"/>
              <w:ind w:firstLine="425"/>
              <w:jc w:val="both"/>
              <w:rPr>
                <w:rFonts w:ascii="Times New Roman" w:eastAsia="Arial" w:hAnsi="Times New Roman"/>
                <w:bCs/>
                <w:lang w:eastAsia="zh-CN"/>
              </w:rPr>
            </w:pPr>
          </w:p>
          <w:p w:rsidR="005976AD" w:rsidRPr="005976AD" w:rsidRDefault="005976AD" w:rsidP="005976AD">
            <w:pPr>
              <w:keepNext/>
              <w:keepLines/>
              <w:shd w:val="clear" w:color="auto" w:fill="FFFFFF"/>
              <w:suppressAutoHyphens/>
              <w:spacing w:after="0" w:line="216" w:lineRule="auto"/>
              <w:ind w:firstLine="425"/>
              <w:jc w:val="both"/>
              <w:rPr>
                <w:rFonts w:ascii="Times New Roman" w:eastAsia="Arial" w:hAnsi="Times New Roman"/>
                <w:bCs/>
                <w:lang w:eastAsia="zh-CN"/>
              </w:rPr>
            </w:pPr>
          </w:p>
          <w:p w:rsidR="005976AD" w:rsidRPr="005976AD" w:rsidRDefault="005976AD" w:rsidP="005976AD">
            <w:pPr>
              <w:keepNext/>
              <w:keepLines/>
              <w:shd w:val="clear" w:color="auto" w:fill="FFFFFF"/>
              <w:suppressAutoHyphens/>
              <w:spacing w:after="0" w:line="216" w:lineRule="auto"/>
              <w:ind w:firstLine="425"/>
              <w:jc w:val="both"/>
              <w:rPr>
                <w:rFonts w:ascii="Times New Roman" w:eastAsia="Arial" w:hAnsi="Times New Roman"/>
                <w:bCs/>
                <w:lang w:eastAsia="zh-CN"/>
              </w:rPr>
            </w:pPr>
          </w:p>
          <w:p w:rsidR="005976AD" w:rsidRPr="005976AD" w:rsidRDefault="005976AD" w:rsidP="005976AD">
            <w:pPr>
              <w:shd w:val="clear" w:color="auto" w:fill="FFFFFF"/>
              <w:suppressAutoHyphens/>
              <w:spacing w:after="0" w:line="216" w:lineRule="auto"/>
              <w:ind w:firstLine="425"/>
              <w:jc w:val="both"/>
              <w:rPr>
                <w:rFonts w:ascii="Times New Roman" w:eastAsia="Arial" w:hAnsi="Times New Roman"/>
                <w:bCs/>
                <w:lang w:eastAsia="zh-CN"/>
              </w:rPr>
            </w:pPr>
          </w:p>
          <w:p w:rsidR="005976AD" w:rsidRPr="005976AD" w:rsidRDefault="005976AD" w:rsidP="005976AD">
            <w:pPr>
              <w:shd w:val="clear" w:color="auto" w:fill="FFFFFF"/>
              <w:suppressAutoHyphens/>
              <w:spacing w:after="0" w:line="216" w:lineRule="auto"/>
              <w:ind w:firstLine="425"/>
              <w:jc w:val="both"/>
              <w:rPr>
                <w:rFonts w:ascii="Times New Roman" w:eastAsia="Arial" w:hAnsi="Times New Roman"/>
                <w:bCs/>
                <w:lang w:eastAsia="zh-CN"/>
              </w:rPr>
            </w:pPr>
          </w:p>
          <w:p w:rsidR="005976AD" w:rsidRPr="005976AD" w:rsidRDefault="005976AD" w:rsidP="005976AD">
            <w:pPr>
              <w:shd w:val="clear" w:color="auto" w:fill="FFFFFF"/>
              <w:suppressAutoHyphens/>
              <w:spacing w:after="0" w:line="216" w:lineRule="auto"/>
              <w:ind w:firstLine="425"/>
              <w:jc w:val="both"/>
              <w:rPr>
                <w:rFonts w:ascii="Times New Roman" w:eastAsia="Arial" w:hAnsi="Times New Roman"/>
                <w:bCs/>
                <w:lang w:eastAsia="zh-CN"/>
              </w:rPr>
            </w:pPr>
          </w:p>
          <w:p w:rsidR="005976AD" w:rsidRPr="005976AD" w:rsidRDefault="005976AD" w:rsidP="005976AD">
            <w:pPr>
              <w:keepNext/>
              <w:keepLines/>
              <w:shd w:val="clear" w:color="auto" w:fill="FFFFFF"/>
              <w:suppressAutoHyphens/>
              <w:spacing w:after="0" w:line="216" w:lineRule="auto"/>
              <w:ind w:firstLine="425"/>
              <w:jc w:val="both"/>
              <w:rPr>
                <w:rFonts w:ascii="Times New Roman" w:eastAsia="Arial" w:hAnsi="Times New Roman"/>
                <w:bCs/>
                <w:lang w:eastAsia="zh-CN"/>
              </w:rPr>
            </w:pPr>
          </w:p>
          <w:p w:rsidR="005976AD" w:rsidRPr="005976AD" w:rsidRDefault="005976AD" w:rsidP="005976AD">
            <w:pPr>
              <w:keepNext/>
              <w:keepLines/>
              <w:shd w:val="clear" w:color="auto" w:fill="FFFFFF"/>
              <w:suppressAutoHyphens/>
              <w:spacing w:after="0" w:line="216" w:lineRule="auto"/>
              <w:ind w:left="34"/>
              <w:jc w:val="both"/>
              <w:rPr>
                <w:rFonts w:ascii="Times New Roman" w:eastAsia="Times New Roman" w:hAnsi="Times New Roman"/>
                <w:b/>
                <w:bCs/>
                <w:lang w:eastAsia="zh-CN"/>
              </w:rPr>
            </w:pPr>
            <w:r w:rsidRPr="005976AD">
              <w:rPr>
                <w:rFonts w:ascii="Times New Roman" w:eastAsia="Arial" w:hAnsi="Times New Roman"/>
                <w:bCs/>
                <w:lang w:eastAsia="zh-CN"/>
              </w:rPr>
              <w:t xml:space="preserve">_________________ </w:t>
            </w:r>
            <w:r w:rsidRPr="005976AD">
              <w:rPr>
                <w:rFonts w:ascii="Times New Roman" w:eastAsia="Arial" w:hAnsi="Times New Roman"/>
                <w:b/>
                <w:bCs/>
                <w:lang w:eastAsia="zh-CN"/>
              </w:rPr>
              <w:t>/</w:t>
            </w:r>
            <w:r w:rsidRPr="005976AD">
              <w:rPr>
                <w:rFonts w:ascii="Times New Roman" w:eastAsia="Arial" w:hAnsi="Times New Roman"/>
                <w:bCs/>
                <w:lang w:eastAsia="zh-CN"/>
              </w:rPr>
              <w:t>________________</w:t>
            </w:r>
            <w:r w:rsidRPr="005976AD">
              <w:rPr>
                <w:rFonts w:ascii="Times New Roman" w:eastAsia="Arial" w:hAnsi="Times New Roman"/>
                <w:b/>
                <w:bCs/>
                <w:lang w:eastAsia="zh-CN"/>
              </w:rPr>
              <w:t xml:space="preserve">    </w:t>
            </w:r>
          </w:p>
          <w:p w:rsidR="005976AD" w:rsidRPr="005976AD" w:rsidRDefault="005976AD" w:rsidP="005976AD">
            <w:pPr>
              <w:keepNext/>
              <w:keepLines/>
              <w:shd w:val="clear" w:color="auto" w:fill="FFFFFF"/>
              <w:suppressAutoHyphens/>
              <w:spacing w:after="0" w:line="216" w:lineRule="auto"/>
              <w:ind w:firstLine="425"/>
              <w:jc w:val="both"/>
              <w:rPr>
                <w:rFonts w:ascii="Times New Roman" w:eastAsia="Arial" w:hAnsi="Times New Roman"/>
                <w:bCs/>
                <w:lang w:eastAsia="zh-CN"/>
              </w:rPr>
            </w:pPr>
            <w:r w:rsidRPr="005976AD">
              <w:rPr>
                <w:rFonts w:ascii="Times New Roman" w:eastAsia="Times New Roman" w:hAnsi="Times New Roman"/>
                <w:b/>
                <w:bCs/>
                <w:lang w:eastAsia="zh-CN"/>
              </w:rPr>
              <w:t xml:space="preserve">       </w:t>
            </w:r>
            <w:r w:rsidRPr="005976AD">
              <w:rPr>
                <w:rFonts w:ascii="Times New Roman" w:eastAsia="Arial" w:hAnsi="Times New Roman"/>
                <w:bCs/>
                <w:lang w:eastAsia="zh-CN"/>
              </w:rPr>
              <w:t>М.П.</w:t>
            </w:r>
          </w:p>
          <w:p w:rsidR="005976AD" w:rsidRPr="005976AD" w:rsidRDefault="005976AD" w:rsidP="005976AD">
            <w:pPr>
              <w:keepNext/>
              <w:keepLines/>
              <w:shd w:val="clear" w:color="auto" w:fill="FFFFFF"/>
              <w:suppressAutoHyphens/>
              <w:spacing w:after="0" w:line="216" w:lineRule="auto"/>
              <w:ind w:firstLine="425"/>
              <w:jc w:val="both"/>
              <w:rPr>
                <w:rFonts w:ascii="Times New Roman" w:eastAsia="Arial" w:hAnsi="Times New Roman"/>
                <w:lang w:eastAsia="zh-CN"/>
              </w:rPr>
            </w:pPr>
          </w:p>
          <w:p w:rsidR="005976AD" w:rsidRPr="005976AD" w:rsidRDefault="005976AD" w:rsidP="005976AD">
            <w:pPr>
              <w:keepNext/>
              <w:keepLines/>
              <w:shd w:val="clear" w:color="auto" w:fill="FFFFFF"/>
              <w:suppressAutoHyphens/>
              <w:spacing w:after="0" w:line="216" w:lineRule="auto"/>
              <w:ind w:firstLine="425"/>
              <w:jc w:val="both"/>
              <w:rPr>
                <w:rFonts w:ascii="Times New Roman" w:eastAsia="Arial" w:hAnsi="Times New Roman"/>
                <w:lang w:eastAsia="zh-CN"/>
              </w:rPr>
            </w:pPr>
          </w:p>
          <w:p w:rsidR="005976AD" w:rsidRPr="005976AD" w:rsidRDefault="005976AD" w:rsidP="005976AD">
            <w:pPr>
              <w:keepNext/>
              <w:keepLines/>
              <w:shd w:val="clear" w:color="auto" w:fill="FFFFFF"/>
              <w:suppressAutoHyphens/>
              <w:spacing w:after="0" w:line="216" w:lineRule="auto"/>
              <w:ind w:firstLine="425"/>
              <w:jc w:val="both"/>
              <w:rPr>
                <w:rFonts w:ascii="Times New Roman" w:eastAsia="Arial" w:hAnsi="Times New Roman"/>
                <w:lang w:eastAsia="zh-CN"/>
              </w:rPr>
            </w:pPr>
          </w:p>
          <w:p w:rsidR="005976AD" w:rsidRPr="005976AD" w:rsidRDefault="005976AD" w:rsidP="005976AD">
            <w:pPr>
              <w:keepNext/>
              <w:keepLines/>
              <w:shd w:val="clear" w:color="auto" w:fill="FFFFFF"/>
              <w:suppressAutoHyphens/>
              <w:spacing w:after="0" w:line="216" w:lineRule="auto"/>
              <w:ind w:firstLine="425"/>
              <w:jc w:val="both"/>
              <w:rPr>
                <w:rFonts w:ascii="Times New Roman" w:eastAsia="Arial" w:hAnsi="Times New Roman"/>
                <w:lang w:eastAsia="zh-CN"/>
              </w:rPr>
            </w:pPr>
          </w:p>
          <w:p w:rsidR="005976AD" w:rsidRPr="005976AD" w:rsidRDefault="005976AD" w:rsidP="005976AD">
            <w:pPr>
              <w:keepNext/>
              <w:keepLines/>
              <w:shd w:val="clear" w:color="auto" w:fill="FFFFFF"/>
              <w:suppressAutoHyphens/>
              <w:spacing w:after="0" w:line="216" w:lineRule="auto"/>
              <w:ind w:firstLine="425"/>
              <w:jc w:val="both"/>
              <w:rPr>
                <w:rFonts w:ascii="Times New Roman" w:eastAsia="Arial" w:hAnsi="Times New Roman"/>
                <w:lang w:eastAsia="zh-CN"/>
              </w:rPr>
            </w:pPr>
          </w:p>
          <w:p w:rsidR="005976AD" w:rsidRPr="005976AD" w:rsidRDefault="005976AD" w:rsidP="005976AD">
            <w:pPr>
              <w:keepNext/>
              <w:keepLines/>
              <w:shd w:val="clear" w:color="auto" w:fill="FFFFFF"/>
              <w:suppressAutoHyphens/>
              <w:spacing w:after="0" w:line="216" w:lineRule="auto"/>
              <w:ind w:firstLine="425"/>
              <w:jc w:val="both"/>
              <w:rPr>
                <w:rFonts w:ascii="Times New Roman" w:eastAsia="Arial" w:hAnsi="Times New Roman"/>
                <w:lang w:eastAsia="zh-CN"/>
              </w:rPr>
            </w:pPr>
          </w:p>
        </w:tc>
      </w:tr>
    </w:tbl>
    <w:p w:rsidR="005976AD" w:rsidRPr="005976AD" w:rsidRDefault="005976AD" w:rsidP="005976AD">
      <w:pPr>
        <w:spacing w:after="0" w:line="240" w:lineRule="auto"/>
        <w:ind w:left="1276" w:firstLine="5954"/>
        <w:jc w:val="both"/>
        <w:rPr>
          <w:rFonts w:ascii="Times New Roman" w:eastAsia="Times New Roman" w:hAnsi="Times New Roman"/>
          <w:sz w:val="20"/>
          <w:szCs w:val="20"/>
          <w:lang w:eastAsia="ru-RU"/>
        </w:rPr>
      </w:pPr>
      <w:r w:rsidRPr="005976AD">
        <w:rPr>
          <w:rFonts w:ascii="Times New Roman" w:eastAsia="Times New Roman" w:hAnsi="Times New Roman"/>
          <w:sz w:val="20"/>
          <w:szCs w:val="20"/>
          <w:lang w:eastAsia="ru-RU"/>
        </w:rPr>
        <w:t xml:space="preserve"> Приложение № 1 </w:t>
      </w:r>
    </w:p>
    <w:p w:rsidR="005976AD" w:rsidRPr="005976AD" w:rsidRDefault="005976AD" w:rsidP="005976AD">
      <w:pPr>
        <w:spacing w:after="0" w:line="240" w:lineRule="auto"/>
        <w:ind w:left="1276" w:firstLine="5954"/>
        <w:jc w:val="both"/>
        <w:rPr>
          <w:rFonts w:ascii="Times New Roman" w:eastAsia="Times New Roman" w:hAnsi="Times New Roman"/>
          <w:sz w:val="20"/>
          <w:szCs w:val="20"/>
          <w:lang w:eastAsia="ru-RU"/>
        </w:rPr>
      </w:pPr>
      <w:r w:rsidRPr="005976AD">
        <w:rPr>
          <w:rFonts w:ascii="Times New Roman" w:eastAsia="Times New Roman" w:hAnsi="Times New Roman"/>
          <w:sz w:val="20"/>
          <w:szCs w:val="20"/>
          <w:lang w:eastAsia="ru-RU"/>
        </w:rPr>
        <w:t xml:space="preserve"> к Договору на поставку</w:t>
      </w:r>
    </w:p>
    <w:p w:rsidR="005976AD" w:rsidRPr="005976AD" w:rsidRDefault="005976AD" w:rsidP="005976AD">
      <w:pPr>
        <w:spacing w:after="0" w:line="240" w:lineRule="auto"/>
        <w:ind w:left="1276" w:firstLine="5954"/>
        <w:jc w:val="both"/>
        <w:rPr>
          <w:rFonts w:ascii="Times New Roman" w:eastAsia="Times New Roman" w:hAnsi="Times New Roman"/>
          <w:sz w:val="20"/>
          <w:szCs w:val="20"/>
          <w:lang w:eastAsia="ru-RU"/>
        </w:rPr>
      </w:pPr>
      <w:r w:rsidRPr="005976AD">
        <w:rPr>
          <w:rFonts w:ascii="Times New Roman" w:eastAsia="Times New Roman" w:hAnsi="Times New Roman"/>
          <w:sz w:val="20"/>
          <w:szCs w:val="20"/>
          <w:lang w:eastAsia="ru-RU"/>
        </w:rPr>
        <w:t>флокулянта</w:t>
      </w:r>
    </w:p>
    <w:p w:rsidR="005976AD" w:rsidRPr="005976AD" w:rsidRDefault="005976AD" w:rsidP="005976AD">
      <w:pPr>
        <w:spacing w:after="0" w:line="240" w:lineRule="auto"/>
        <w:ind w:left="1276" w:firstLine="5954"/>
        <w:jc w:val="both"/>
        <w:rPr>
          <w:rFonts w:ascii="Times New Roman" w:eastAsia="Times New Roman" w:hAnsi="Times New Roman"/>
          <w:sz w:val="20"/>
          <w:szCs w:val="20"/>
          <w:lang w:eastAsia="ru-RU"/>
        </w:rPr>
      </w:pPr>
      <w:r w:rsidRPr="005976AD">
        <w:rPr>
          <w:rFonts w:ascii="Times New Roman" w:eastAsia="Times New Roman" w:hAnsi="Times New Roman"/>
          <w:sz w:val="20"/>
          <w:szCs w:val="20"/>
          <w:lang w:eastAsia="ru-RU"/>
        </w:rPr>
        <w:t>№______от__________2023 г.</w:t>
      </w:r>
    </w:p>
    <w:p w:rsidR="005976AD" w:rsidRPr="005976AD" w:rsidRDefault="005976AD" w:rsidP="005976AD">
      <w:pPr>
        <w:spacing w:after="0" w:line="240" w:lineRule="auto"/>
        <w:ind w:left="1276" w:firstLine="8363"/>
        <w:jc w:val="both"/>
        <w:rPr>
          <w:rFonts w:ascii="Times New Roman" w:eastAsia="Times New Roman" w:hAnsi="Times New Roman"/>
          <w:sz w:val="20"/>
          <w:szCs w:val="20"/>
          <w:lang w:eastAsia="ru-RU"/>
        </w:rPr>
      </w:pPr>
    </w:p>
    <w:p w:rsidR="005976AD" w:rsidRPr="005976AD" w:rsidRDefault="005976AD" w:rsidP="005976AD">
      <w:pPr>
        <w:spacing w:after="0" w:line="240" w:lineRule="auto"/>
        <w:ind w:left="7082"/>
        <w:jc w:val="both"/>
        <w:rPr>
          <w:rFonts w:ascii="Times New Roman" w:eastAsia="Times New Roman" w:hAnsi="Times New Roman"/>
          <w:sz w:val="20"/>
          <w:szCs w:val="20"/>
          <w:lang w:eastAsia="ru-RU"/>
        </w:rPr>
      </w:pPr>
    </w:p>
    <w:p w:rsidR="005976AD" w:rsidRPr="005976AD" w:rsidRDefault="005976AD" w:rsidP="005976AD">
      <w:pPr>
        <w:spacing w:after="0" w:line="216" w:lineRule="auto"/>
        <w:jc w:val="center"/>
        <w:rPr>
          <w:rFonts w:ascii="Times New Roman" w:eastAsia="Times New Roman" w:hAnsi="Times New Roman"/>
          <w:lang w:eastAsia="ru-RU"/>
        </w:rPr>
      </w:pPr>
      <w:r w:rsidRPr="005976AD">
        <w:rPr>
          <w:rFonts w:ascii="Times New Roman" w:eastAsia="Times New Roman" w:hAnsi="Times New Roman"/>
          <w:b/>
          <w:lang w:eastAsia="ru-RU"/>
        </w:rPr>
        <w:t xml:space="preserve">Спецификация </w:t>
      </w:r>
    </w:p>
    <w:p w:rsidR="005976AD" w:rsidRPr="005976AD" w:rsidRDefault="005976AD" w:rsidP="005976AD">
      <w:pPr>
        <w:shd w:val="clear" w:color="auto" w:fill="FFFFFF"/>
        <w:spacing w:after="0" w:line="216" w:lineRule="auto"/>
        <w:ind w:left="851" w:firstLine="425"/>
        <w:jc w:val="right"/>
        <w:rPr>
          <w:rFonts w:ascii="Times New Roman" w:eastAsia="Times New Roman" w:hAnsi="Times New Roman"/>
          <w:lang w:eastAsia="ru-RU"/>
        </w:rPr>
      </w:pPr>
    </w:p>
    <w:p w:rsidR="005976AD" w:rsidRPr="005976AD" w:rsidRDefault="005976AD" w:rsidP="005976AD">
      <w:pPr>
        <w:widowControl w:val="0"/>
        <w:spacing w:after="0" w:line="216" w:lineRule="auto"/>
        <w:ind w:left="851" w:firstLine="425"/>
        <w:jc w:val="both"/>
        <w:rPr>
          <w:rFonts w:ascii="Times New Roman" w:eastAsia="Times New Roman" w:hAnsi="Times New Roman"/>
          <w:b/>
          <w:lang w:eastAsia="ru-RU"/>
        </w:rPr>
      </w:pPr>
      <w:r w:rsidRPr="005976AD">
        <w:rPr>
          <w:rFonts w:ascii="Times New Roman" w:eastAsia="Times New Roman" w:hAnsi="Times New Roman"/>
          <w:b/>
          <w:lang w:eastAsia="ru-RU"/>
        </w:rPr>
        <w:t>1. Наименование объекта закупки: Поставка флокулянта.</w:t>
      </w:r>
    </w:p>
    <w:p w:rsidR="005976AD" w:rsidRPr="005976AD" w:rsidRDefault="005976AD" w:rsidP="005976AD">
      <w:pPr>
        <w:widowControl w:val="0"/>
        <w:spacing w:after="0" w:line="216" w:lineRule="auto"/>
        <w:ind w:left="851" w:firstLine="425"/>
        <w:jc w:val="both"/>
        <w:rPr>
          <w:rFonts w:ascii="Times New Roman" w:eastAsia="Times New Roman" w:hAnsi="Times New Roman"/>
          <w:b/>
          <w:lang w:eastAsia="ru-RU"/>
        </w:rPr>
      </w:pPr>
      <w:r w:rsidRPr="005976AD">
        <w:rPr>
          <w:rFonts w:ascii="Times New Roman" w:eastAsia="Times New Roman" w:hAnsi="Times New Roman"/>
          <w:b/>
          <w:lang w:eastAsia="ru-RU"/>
        </w:rPr>
        <w:t>2. Описание объекта закупки:</w:t>
      </w:r>
    </w:p>
    <w:p w:rsidR="005976AD" w:rsidRPr="005976AD" w:rsidRDefault="005976AD" w:rsidP="005976AD">
      <w:pPr>
        <w:spacing w:after="0" w:line="216" w:lineRule="auto"/>
        <w:ind w:left="851" w:firstLine="425"/>
        <w:jc w:val="center"/>
        <w:rPr>
          <w:rFonts w:ascii="Times New Roman" w:eastAsia="Times New Roman" w:hAnsi="Times New Roman"/>
          <w:b/>
          <w:sz w:val="28"/>
          <w:szCs w:val="28"/>
          <w:lang w:eastAsia="ru-RU"/>
        </w:rPr>
      </w:pPr>
    </w:p>
    <w:tbl>
      <w:tblPr>
        <w:tblW w:w="10777" w:type="dxa"/>
        <w:tblLayout w:type="fixed"/>
        <w:tblLook w:val="0000"/>
      </w:tblPr>
      <w:tblGrid>
        <w:gridCol w:w="105"/>
        <w:gridCol w:w="460"/>
        <w:gridCol w:w="249"/>
        <w:gridCol w:w="627"/>
        <w:gridCol w:w="3625"/>
        <w:gridCol w:w="2126"/>
        <w:gridCol w:w="1134"/>
        <w:gridCol w:w="1136"/>
        <w:gridCol w:w="1136"/>
        <w:gridCol w:w="179"/>
      </w:tblGrid>
      <w:tr w:rsidR="005976AD" w:rsidRPr="005976AD" w:rsidTr="009943A7">
        <w:trPr>
          <w:gridBefore w:val="3"/>
          <w:gridAfter w:val="1"/>
          <w:wBefore w:w="814" w:type="dxa"/>
          <w:wAfter w:w="179" w:type="dxa"/>
        </w:trPr>
        <w:tc>
          <w:tcPr>
            <w:tcW w:w="627" w:type="dxa"/>
            <w:tcBorders>
              <w:top w:val="single" w:sz="4" w:space="0" w:color="000000"/>
              <w:left w:val="single" w:sz="4" w:space="0" w:color="000000"/>
              <w:bottom w:val="single" w:sz="4" w:space="0" w:color="000000"/>
            </w:tcBorders>
            <w:shd w:val="clear" w:color="auto" w:fill="auto"/>
          </w:tcPr>
          <w:p w:rsidR="005976AD" w:rsidRPr="005976AD" w:rsidRDefault="005976AD" w:rsidP="005976AD">
            <w:pPr>
              <w:spacing w:after="0" w:line="240" w:lineRule="auto"/>
              <w:jc w:val="center"/>
              <w:rPr>
                <w:rFonts w:ascii="Times New Roman" w:eastAsia="Times New Roman" w:hAnsi="Times New Roman"/>
                <w:lang w:eastAsia="ru-RU"/>
              </w:rPr>
            </w:pPr>
            <w:r w:rsidRPr="005976AD">
              <w:rPr>
                <w:rFonts w:ascii="Times New Roman" w:eastAsia="Times New Roman" w:hAnsi="Times New Roman"/>
                <w:lang w:eastAsia="ru-RU"/>
              </w:rPr>
              <w:t>№ п/п</w:t>
            </w:r>
          </w:p>
        </w:tc>
        <w:tc>
          <w:tcPr>
            <w:tcW w:w="5751" w:type="dxa"/>
            <w:gridSpan w:val="2"/>
            <w:tcBorders>
              <w:top w:val="single" w:sz="4" w:space="0" w:color="000000"/>
              <w:left w:val="single" w:sz="4" w:space="0" w:color="000000"/>
              <w:bottom w:val="single" w:sz="4" w:space="0" w:color="000000"/>
            </w:tcBorders>
            <w:shd w:val="clear" w:color="auto" w:fill="auto"/>
          </w:tcPr>
          <w:p w:rsidR="005976AD" w:rsidRPr="005976AD" w:rsidRDefault="005976AD" w:rsidP="005976AD">
            <w:pPr>
              <w:spacing w:after="0" w:line="240" w:lineRule="auto"/>
              <w:jc w:val="center"/>
              <w:rPr>
                <w:rFonts w:ascii="Times New Roman" w:eastAsia="Times New Roman" w:hAnsi="Times New Roman"/>
                <w:lang w:eastAsia="ru-RU"/>
              </w:rPr>
            </w:pPr>
            <w:r w:rsidRPr="005976AD">
              <w:rPr>
                <w:rFonts w:ascii="Times New Roman" w:eastAsia="Times New Roman" w:hAnsi="Times New Roman"/>
                <w:lang w:eastAsia="ru-RU"/>
              </w:rPr>
              <w:t>Наименование товара.</w:t>
            </w:r>
          </w:p>
          <w:p w:rsidR="005976AD" w:rsidRPr="005976AD" w:rsidRDefault="005976AD" w:rsidP="005976AD">
            <w:pPr>
              <w:spacing w:after="0" w:line="240" w:lineRule="auto"/>
              <w:jc w:val="center"/>
              <w:rPr>
                <w:rFonts w:ascii="Times New Roman" w:eastAsia="Times New Roman" w:hAnsi="Times New Roman"/>
                <w:lang w:eastAsia="ru-RU"/>
              </w:rPr>
            </w:pPr>
            <w:r w:rsidRPr="005976AD">
              <w:rPr>
                <w:rFonts w:ascii="Times New Roman" w:eastAsia="Times New Roman" w:hAnsi="Times New Roman"/>
                <w:lang w:eastAsia="ru-RU"/>
              </w:rPr>
              <w:t>Состав и характеристики товара (потребительские, качественные, технические).</w:t>
            </w:r>
          </w:p>
          <w:p w:rsidR="005976AD" w:rsidRPr="005976AD" w:rsidRDefault="005976AD" w:rsidP="005976AD">
            <w:pPr>
              <w:spacing w:after="0" w:line="240" w:lineRule="auto"/>
              <w:jc w:val="center"/>
              <w:rPr>
                <w:rFonts w:ascii="Times New Roman" w:eastAsia="Times New Roman" w:hAnsi="Times New Roman"/>
                <w:lang w:eastAsia="ru-RU"/>
              </w:rPr>
            </w:pPr>
            <w:r w:rsidRPr="005976AD">
              <w:rPr>
                <w:rFonts w:ascii="Times New Roman" w:eastAsia="Times New Roman" w:hAnsi="Times New Roman"/>
                <w:lang w:eastAsia="ru-RU"/>
              </w:rPr>
              <w:t>Страна происхождения.</w:t>
            </w:r>
          </w:p>
        </w:tc>
        <w:tc>
          <w:tcPr>
            <w:tcW w:w="1134" w:type="dxa"/>
            <w:tcBorders>
              <w:top w:val="single" w:sz="4" w:space="0" w:color="000000"/>
              <w:left w:val="single" w:sz="4" w:space="0" w:color="000000"/>
              <w:bottom w:val="single" w:sz="4" w:space="0" w:color="000000"/>
            </w:tcBorders>
            <w:shd w:val="clear" w:color="auto" w:fill="auto"/>
          </w:tcPr>
          <w:p w:rsidR="005976AD" w:rsidRPr="005976AD" w:rsidRDefault="005976AD" w:rsidP="005976AD">
            <w:pPr>
              <w:spacing w:after="0" w:line="240" w:lineRule="auto"/>
              <w:jc w:val="center"/>
              <w:rPr>
                <w:rFonts w:ascii="Times New Roman" w:eastAsia="Times New Roman" w:hAnsi="Times New Roman"/>
                <w:lang w:eastAsia="ru-RU"/>
              </w:rPr>
            </w:pPr>
            <w:r w:rsidRPr="005976AD">
              <w:rPr>
                <w:rFonts w:ascii="Times New Roman" w:eastAsia="Times New Roman" w:hAnsi="Times New Roman"/>
                <w:lang w:eastAsia="ru-RU"/>
              </w:rPr>
              <w:t>Объем поставки (шт.)</w:t>
            </w:r>
          </w:p>
        </w:tc>
        <w:tc>
          <w:tcPr>
            <w:tcW w:w="1136" w:type="dxa"/>
            <w:tcBorders>
              <w:top w:val="single" w:sz="4" w:space="0" w:color="000000"/>
              <w:left w:val="single" w:sz="4" w:space="0" w:color="000000"/>
              <w:bottom w:val="single" w:sz="4" w:space="0" w:color="000000"/>
            </w:tcBorders>
            <w:shd w:val="clear" w:color="auto" w:fill="auto"/>
          </w:tcPr>
          <w:p w:rsidR="005976AD" w:rsidRPr="005976AD" w:rsidRDefault="005976AD" w:rsidP="005976AD">
            <w:pPr>
              <w:spacing w:after="0" w:line="240" w:lineRule="auto"/>
              <w:jc w:val="center"/>
              <w:rPr>
                <w:rFonts w:ascii="Times New Roman" w:eastAsia="Times New Roman" w:hAnsi="Times New Roman"/>
                <w:lang w:eastAsia="ru-RU"/>
              </w:rPr>
            </w:pPr>
            <w:r w:rsidRPr="005976AD">
              <w:rPr>
                <w:rFonts w:ascii="Times New Roman" w:eastAsia="Times New Roman" w:hAnsi="Times New Roman"/>
                <w:lang w:eastAsia="ru-RU"/>
              </w:rPr>
              <w:t>Цена за 1 шт., руб. (с НДС при наличии)</w:t>
            </w:r>
          </w:p>
        </w:tc>
        <w:tc>
          <w:tcPr>
            <w:tcW w:w="1136" w:type="dxa"/>
            <w:tcBorders>
              <w:top w:val="single" w:sz="4" w:space="0" w:color="000000"/>
              <w:left w:val="single" w:sz="4" w:space="0" w:color="000000"/>
              <w:bottom w:val="single" w:sz="4" w:space="0" w:color="000000"/>
              <w:right w:val="single" w:sz="4" w:space="0" w:color="000000"/>
            </w:tcBorders>
            <w:shd w:val="clear" w:color="auto" w:fill="auto"/>
          </w:tcPr>
          <w:p w:rsidR="005976AD" w:rsidRPr="005976AD" w:rsidRDefault="005976AD" w:rsidP="005976AD">
            <w:pPr>
              <w:spacing w:after="0" w:line="240" w:lineRule="auto"/>
              <w:jc w:val="center"/>
              <w:rPr>
                <w:rFonts w:ascii="Times New Roman" w:eastAsia="Times New Roman" w:hAnsi="Times New Roman"/>
                <w:lang w:eastAsia="ru-RU"/>
              </w:rPr>
            </w:pPr>
            <w:r w:rsidRPr="005976AD">
              <w:rPr>
                <w:rFonts w:ascii="Times New Roman" w:eastAsia="Times New Roman" w:hAnsi="Times New Roman"/>
                <w:lang w:eastAsia="ru-RU"/>
              </w:rPr>
              <w:t xml:space="preserve">Общая сумма </w:t>
            </w:r>
          </w:p>
          <w:p w:rsidR="005976AD" w:rsidRPr="005976AD" w:rsidRDefault="005976AD" w:rsidP="005976AD">
            <w:pPr>
              <w:spacing w:after="0" w:line="216" w:lineRule="auto"/>
              <w:jc w:val="center"/>
              <w:rPr>
                <w:rFonts w:ascii="Times New Roman" w:eastAsia="Times New Roman" w:hAnsi="Times New Roman"/>
                <w:lang w:eastAsia="ru-RU"/>
              </w:rPr>
            </w:pPr>
            <w:r w:rsidRPr="005976AD">
              <w:rPr>
                <w:rFonts w:ascii="Times New Roman" w:eastAsia="Times New Roman" w:hAnsi="Times New Roman"/>
                <w:lang w:eastAsia="ru-RU"/>
              </w:rPr>
              <w:t xml:space="preserve"> руб. </w:t>
            </w:r>
          </w:p>
          <w:p w:rsidR="005976AD" w:rsidRPr="005976AD" w:rsidRDefault="005976AD" w:rsidP="005976AD">
            <w:pPr>
              <w:spacing w:after="0" w:line="216" w:lineRule="auto"/>
              <w:jc w:val="center"/>
              <w:rPr>
                <w:rFonts w:ascii="Times New Roman" w:eastAsia="Times New Roman" w:hAnsi="Times New Roman"/>
                <w:sz w:val="24"/>
                <w:szCs w:val="24"/>
                <w:lang w:eastAsia="ru-RU"/>
              </w:rPr>
            </w:pPr>
            <w:r w:rsidRPr="005976AD">
              <w:rPr>
                <w:rFonts w:ascii="Times New Roman" w:eastAsia="Times New Roman" w:hAnsi="Times New Roman"/>
                <w:lang w:eastAsia="ru-RU"/>
              </w:rPr>
              <w:t>(с НДС при наличии)</w:t>
            </w:r>
          </w:p>
        </w:tc>
      </w:tr>
      <w:tr w:rsidR="005976AD" w:rsidRPr="005976AD" w:rsidTr="009943A7">
        <w:trPr>
          <w:gridBefore w:val="3"/>
          <w:gridAfter w:val="1"/>
          <w:wBefore w:w="814" w:type="dxa"/>
          <w:wAfter w:w="179" w:type="dxa"/>
        </w:trPr>
        <w:tc>
          <w:tcPr>
            <w:tcW w:w="627" w:type="dxa"/>
            <w:tcBorders>
              <w:top w:val="single" w:sz="4" w:space="0" w:color="000000"/>
              <w:left w:val="single" w:sz="4" w:space="0" w:color="000000"/>
              <w:bottom w:val="single" w:sz="4" w:space="0" w:color="000000"/>
            </w:tcBorders>
            <w:shd w:val="clear" w:color="auto" w:fill="auto"/>
            <w:vAlign w:val="center"/>
          </w:tcPr>
          <w:p w:rsidR="005976AD" w:rsidRPr="005976AD" w:rsidRDefault="005976AD" w:rsidP="005976AD">
            <w:pPr>
              <w:spacing w:after="0" w:line="240" w:lineRule="auto"/>
              <w:jc w:val="center"/>
              <w:rPr>
                <w:rFonts w:ascii="Times New Roman" w:eastAsia="Times New Roman" w:hAnsi="Times New Roman"/>
                <w:color w:val="000000"/>
                <w:lang w:eastAsia="ru-RU"/>
              </w:rPr>
            </w:pPr>
            <w:r w:rsidRPr="005976AD">
              <w:rPr>
                <w:rFonts w:ascii="Times New Roman" w:eastAsia="Times New Roman" w:hAnsi="Times New Roman"/>
                <w:color w:val="000000"/>
                <w:lang w:eastAsia="ru-RU"/>
              </w:rPr>
              <w:t>1.</w:t>
            </w:r>
          </w:p>
        </w:tc>
        <w:tc>
          <w:tcPr>
            <w:tcW w:w="5751" w:type="dxa"/>
            <w:gridSpan w:val="2"/>
            <w:tcBorders>
              <w:top w:val="single" w:sz="4" w:space="0" w:color="000000"/>
              <w:left w:val="single" w:sz="4" w:space="0" w:color="000000"/>
              <w:bottom w:val="single" w:sz="4" w:space="0" w:color="000000"/>
            </w:tcBorders>
            <w:shd w:val="clear" w:color="auto" w:fill="auto"/>
            <w:vAlign w:val="center"/>
          </w:tcPr>
          <w:p w:rsidR="005976AD" w:rsidRPr="005976AD" w:rsidRDefault="005976AD" w:rsidP="005976AD">
            <w:pPr>
              <w:spacing w:after="0" w:line="240" w:lineRule="auto"/>
              <w:rPr>
                <w:rFonts w:ascii="Times New Roman" w:eastAsia="Times New Roman" w:hAnsi="Times New Roman"/>
                <w:color w:val="000000"/>
                <w:lang w:eastAsia="ru-RU"/>
              </w:rPr>
            </w:pPr>
          </w:p>
        </w:tc>
        <w:tc>
          <w:tcPr>
            <w:tcW w:w="1134" w:type="dxa"/>
            <w:tcBorders>
              <w:top w:val="single" w:sz="4" w:space="0" w:color="000000"/>
              <w:left w:val="single" w:sz="4" w:space="0" w:color="000000"/>
              <w:bottom w:val="single" w:sz="4" w:space="0" w:color="000000"/>
            </w:tcBorders>
            <w:shd w:val="clear" w:color="auto" w:fill="auto"/>
            <w:vAlign w:val="center"/>
          </w:tcPr>
          <w:p w:rsidR="005976AD" w:rsidRPr="005976AD" w:rsidRDefault="005976AD" w:rsidP="005976AD">
            <w:pPr>
              <w:spacing w:after="0" w:line="240" w:lineRule="auto"/>
              <w:jc w:val="center"/>
              <w:rPr>
                <w:rFonts w:ascii="Times New Roman" w:eastAsia="Times New Roman" w:hAnsi="Times New Roman"/>
                <w:color w:val="000000"/>
                <w:sz w:val="24"/>
                <w:szCs w:val="24"/>
                <w:lang w:eastAsia="ru-RU"/>
              </w:rPr>
            </w:pPr>
          </w:p>
        </w:tc>
        <w:tc>
          <w:tcPr>
            <w:tcW w:w="1136" w:type="dxa"/>
            <w:tcBorders>
              <w:top w:val="single" w:sz="4" w:space="0" w:color="000000"/>
              <w:left w:val="single" w:sz="4" w:space="0" w:color="000000"/>
              <w:bottom w:val="single" w:sz="4" w:space="0" w:color="000000"/>
            </w:tcBorders>
            <w:shd w:val="clear" w:color="auto" w:fill="auto"/>
            <w:vAlign w:val="center"/>
          </w:tcPr>
          <w:p w:rsidR="005976AD" w:rsidRPr="005976AD" w:rsidRDefault="005976AD" w:rsidP="005976AD">
            <w:pPr>
              <w:spacing w:after="0" w:line="240" w:lineRule="auto"/>
              <w:jc w:val="center"/>
              <w:rPr>
                <w:rFonts w:ascii="Times New Roman" w:eastAsia="Times New Roman" w:hAnsi="Times New Roman"/>
                <w:color w:val="000000"/>
                <w:sz w:val="28"/>
                <w:szCs w:val="28"/>
                <w:lang w:eastAsia="ru-RU"/>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76AD" w:rsidRPr="005976AD" w:rsidRDefault="005976AD" w:rsidP="005976AD">
            <w:pPr>
              <w:spacing w:after="0" w:line="240" w:lineRule="auto"/>
              <w:jc w:val="center"/>
              <w:rPr>
                <w:rFonts w:ascii="Times New Roman" w:eastAsia="Times New Roman" w:hAnsi="Times New Roman"/>
                <w:color w:val="000000"/>
                <w:sz w:val="24"/>
                <w:szCs w:val="24"/>
                <w:lang w:eastAsia="ru-RU"/>
              </w:rPr>
            </w:pPr>
          </w:p>
        </w:tc>
      </w:tr>
      <w:tr w:rsidR="005976AD" w:rsidRPr="005976AD" w:rsidTr="009943A7">
        <w:trPr>
          <w:gridBefore w:val="3"/>
          <w:gridAfter w:val="1"/>
          <w:wBefore w:w="814" w:type="dxa"/>
          <w:wAfter w:w="179" w:type="dxa"/>
        </w:trPr>
        <w:tc>
          <w:tcPr>
            <w:tcW w:w="627" w:type="dxa"/>
            <w:tcBorders>
              <w:top w:val="single" w:sz="4" w:space="0" w:color="000000"/>
              <w:left w:val="single" w:sz="4" w:space="0" w:color="000000"/>
              <w:bottom w:val="single" w:sz="4" w:space="0" w:color="000000"/>
            </w:tcBorders>
            <w:shd w:val="clear" w:color="auto" w:fill="auto"/>
            <w:vAlign w:val="center"/>
          </w:tcPr>
          <w:p w:rsidR="005976AD" w:rsidRPr="005976AD" w:rsidRDefault="005976AD" w:rsidP="005976AD">
            <w:pPr>
              <w:spacing w:after="0" w:line="240" w:lineRule="auto"/>
              <w:jc w:val="center"/>
              <w:rPr>
                <w:rFonts w:ascii="Times New Roman" w:eastAsia="Times New Roman" w:hAnsi="Times New Roman"/>
                <w:color w:val="000000"/>
                <w:lang w:eastAsia="ru-RU"/>
              </w:rPr>
            </w:pPr>
            <w:r w:rsidRPr="005976AD">
              <w:rPr>
                <w:rFonts w:ascii="Times New Roman" w:eastAsia="Times New Roman" w:hAnsi="Times New Roman"/>
                <w:color w:val="000000"/>
                <w:lang w:eastAsia="ru-RU"/>
              </w:rPr>
              <w:t>…</w:t>
            </w:r>
          </w:p>
        </w:tc>
        <w:tc>
          <w:tcPr>
            <w:tcW w:w="5751" w:type="dxa"/>
            <w:gridSpan w:val="2"/>
            <w:tcBorders>
              <w:top w:val="single" w:sz="4" w:space="0" w:color="000000"/>
              <w:left w:val="single" w:sz="4" w:space="0" w:color="000000"/>
              <w:bottom w:val="single" w:sz="4" w:space="0" w:color="000000"/>
            </w:tcBorders>
            <w:shd w:val="clear" w:color="auto" w:fill="auto"/>
            <w:vAlign w:val="center"/>
          </w:tcPr>
          <w:p w:rsidR="005976AD" w:rsidRPr="005976AD" w:rsidRDefault="005976AD" w:rsidP="005976AD">
            <w:pPr>
              <w:spacing w:after="0" w:line="240" w:lineRule="auto"/>
              <w:rPr>
                <w:rFonts w:ascii="Times New Roman" w:eastAsia="Times New Roman" w:hAnsi="Times New Roman"/>
                <w:color w:val="000000"/>
                <w:lang w:eastAsia="ru-RU"/>
              </w:rPr>
            </w:pPr>
          </w:p>
        </w:tc>
        <w:tc>
          <w:tcPr>
            <w:tcW w:w="1134" w:type="dxa"/>
            <w:tcBorders>
              <w:top w:val="single" w:sz="4" w:space="0" w:color="000000"/>
              <w:left w:val="single" w:sz="4" w:space="0" w:color="000000"/>
              <w:bottom w:val="single" w:sz="4" w:space="0" w:color="000000"/>
            </w:tcBorders>
            <w:shd w:val="clear" w:color="auto" w:fill="auto"/>
            <w:vAlign w:val="center"/>
          </w:tcPr>
          <w:p w:rsidR="005976AD" w:rsidRPr="005976AD" w:rsidRDefault="005976AD" w:rsidP="005976AD">
            <w:pPr>
              <w:spacing w:after="0" w:line="240" w:lineRule="auto"/>
              <w:jc w:val="center"/>
              <w:rPr>
                <w:rFonts w:ascii="Times New Roman" w:eastAsia="Times New Roman" w:hAnsi="Times New Roman"/>
                <w:color w:val="000000"/>
                <w:sz w:val="24"/>
                <w:szCs w:val="24"/>
                <w:lang w:eastAsia="ru-RU"/>
              </w:rPr>
            </w:pPr>
          </w:p>
        </w:tc>
        <w:tc>
          <w:tcPr>
            <w:tcW w:w="1136" w:type="dxa"/>
            <w:tcBorders>
              <w:top w:val="single" w:sz="4" w:space="0" w:color="000000"/>
              <w:left w:val="single" w:sz="4" w:space="0" w:color="000000"/>
              <w:bottom w:val="single" w:sz="4" w:space="0" w:color="000000"/>
            </w:tcBorders>
            <w:shd w:val="clear" w:color="auto" w:fill="auto"/>
            <w:vAlign w:val="center"/>
          </w:tcPr>
          <w:p w:rsidR="005976AD" w:rsidRPr="005976AD" w:rsidRDefault="005976AD" w:rsidP="005976AD">
            <w:pPr>
              <w:spacing w:after="0" w:line="240" w:lineRule="auto"/>
              <w:jc w:val="center"/>
              <w:rPr>
                <w:rFonts w:ascii="Times New Roman" w:eastAsia="Times New Roman" w:hAnsi="Times New Roman"/>
                <w:color w:val="000000"/>
                <w:sz w:val="28"/>
                <w:szCs w:val="28"/>
                <w:lang w:eastAsia="ru-RU"/>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76AD" w:rsidRPr="005976AD" w:rsidRDefault="005976AD" w:rsidP="005976AD">
            <w:pPr>
              <w:spacing w:after="0" w:line="240" w:lineRule="auto"/>
              <w:jc w:val="center"/>
              <w:rPr>
                <w:rFonts w:ascii="Times New Roman" w:eastAsia="Times New Roman" w:hAnsi="Times New Roman"/>
                <w:color w:val="000000"/>
                <w:sz w:val="24"/>
                <w:szCs w:val="24"/>
                <w:lang w:eastAsia="ru-RU"/>
              </w:rPr>
            </w:pPr>
          </w:p>
        </w:tc>
      </w:tr>
      <w:tr w:rsidR="005976AD" w:rsidRPr="005976AD" w:rsidTr="009943A7">
        <w:trPr>
          <w:gridBefore w:val="3"/>
          <w:gridAfter w:val="1"/>
          <w:wBefore w:w="814" w:type="dxa"/>
          <w:wAfter w:w="179" w:type="dxa"/>
        </w:trPr>
        <w:tc>
          <w:tcPr>
            <w:tcW w:w="86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5976AD" w:rsidRPr="005976AD" w:rsidRDefault="005976AD" w:rsidP="005976AD">
            <w:pPr>
              <w:spacing w:after="0" w:line="240" w:lineRule="auto"/>
              <w:jc w:val="right"/>
              <w:rPr>
                <w:rFonts w:ascii="Times New Roman" w:eastAsia="Times New Roman" w:hAnsi="Times New Roman"/>
                <w:color w:val="000000"/>
                <w:sz w:val="24"/>
                <w:szCs w:val="24"/>
                <w:lang w:eastAsia="ru-RU"/>
              </w:rPr>
            </w:pPr>
            <w:r w:rsidRPr="005976AD">
              <w:rPr>
                <w:rFonts w:ascii="Times New Roman" w:eastAsia="Times New Roman" w:hAnsi="Times New Roman"/>
                <w:color w:val="000000"/>
                <w:sz w:val="24"/>
                <w:szCs w:val="24"/>
                <w:lang w:eastAsia="ru-RU"/>
              </w:rPr>
              <w:t>Итого:</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76AD" w:rsidRPr="005976AD" w:rsidRDefault="005976AD" w:rsidP="005976AD">
            <w:pPr>
              <w:spacing w:after="0" w:line="240" w:lineRule="auto"/>
              <w:rPr>
                <w:rFonts w:ascii="Times New Roman" w:eastAsia="Times New Roman" w:hAnsi="Times New Roman"/>
                <w:color w:val="000000"/>
                <w:sz w:val="24"/>
                <w:szCs w:val="24"/>
                <w:lang w:eastAsia="ru-RU"/>
              </w:rPr>
            </w:pPr>
          </w:p>
        </w:tc>
      </w:tr>
      <w:tr w:rsidR="005976AD" w:rsidRPr="005976AD" w:rsidTr="009943A7">
        <w:tblPrEx>
          <w:tblLook w:val="04A0"/>
        </w:tblPrEx>
        <w:trPr>
          <w:gridBefore w:val="1"/>
          <w:wBefore w:w="105" w:type="dxa"/>
          <w:trHeight w:val="198"/>
        </w:trPr>
        <w:tc>
          <w:tcPr>
            <w:tcW w:w="460" w:type="dxa"/>
            <w:tcBorders>
              <w:top w:val="nil"/>
              <w:left w:val="nil"/>
              <w:bottom w:val="nil"/>
              <w:right w:val="nil"/>
            </w:tcBorders>
            <w:shd w:val="clear" w:color="auto" w:fill="auto"/>
            <w:noWrap/>
            <w:vAlign w:val="bottom"/>
            <w:hideMark/>
          </w:tcPr>
          <w:p w:rsidR="005976AD" w:rsidRPr="005976AD" w:rsidRDefault="005976AD" w:rsidP="005976AD">
            <w:pPr>
              <w:spacing w:after="0" w:line="240" w:lineRule="auto"/>
              <w:rPr>
                <w:rFonts w:ascii="Times New Roman" w:eastAsia="Times New Roman" w:hAnsi="Times New Roman"/>
                <w:sz w:val="20"/>
                <w:szCs w:val="20"/>
                <w:lang w:eastAsia="ru-RU"/>
              </w:rPr>
            </w:pPr>
          </w:p>
        </w:tc>
        <w:tc>
          <w:tcPr>
            <w:tcW w:w="10212" w:type="dxa"/>
            <w:gridSpan w:val="8"/>
            <w:tcBorders>
              <w:top w:val="nil"/>
              <w:left w:val="nil"/>
              <w:bottom w:val="nil"/>
              <w:right w:val="nil"/>
            </w:tcBorders>
            <w:shd w:val="clear" w:color="auto" w:fill="auto"/>
            <w:noWrap/>
            <w:vAlign w:val="bottom"/>
          </w:tcPr>
          <w:p w:rsidR="005976AD" w:rsidRPr="005976AD" w:rsidRDefault="005976AD" w:rsidP="005976AD">
            <w:pPr>
              <w:spacing w:after="0" w:line="240" w:lineRule="auto"/>
              <w:ind w:right="-185" w:firstLine="709"/>
              <w:rPr>
                <w:rFonts w:ascii="Times New Roman" w:eastAsia="Times New Roman" w:hAnsi="Times New Roman"/>
                <w:lang w:eastAsia="ru-RU"/>
              </w:rPr>
            </w:pPr>
          </w:p>
          <w:p w:rsidR="005976AD" w:rsidRPr="005976AD" w:rsidRDefault="005976AD" w:rsidP="005976AD">
            <w:pPr>
              <w:spacing w:after="0" w:line="240" w:lineRule="auto"/>
              <w:ind w:right="-185" w:firstLine="709"/>
              <w:rPr>
                <w:rFonts w:ascii="Times New Roman" w:eastAsia="Times New Roman" w:hAnsi="Times New Roman"/>
                <w:color w:val="000000"/>
                <w:sz w:val="32"/>
                <w:szCs w:val="32"/>
                <w:lang w:eastAsia="ru-RU"/>
              </w:rPr>
            </w:pPr>
          </w:p>
        </w:tc>
      </w:tr>
      <w:tr w:rsidR="005976AD" w:rsidRPr="005976AD" w:rsidTr="009943A7">
        <w:tblPrEx>
          <w:tblLook w:val="01E0"/>
        </w:tblPrEx>
        <w:trPr>
          <w:gridAfter w:val="1"/>
          <w:wAfter w:w="179" w:type="dxa"/>
          <w:trHeight w:val="522"/>
        </w:trPr>
        <w:tc>
          <w:tcPr>
            <w:tcW w:w="5066" w:type="dxa"/>
            <w:gridSpan w:val="5"/>
          </w:tcPr>
          <w:p w:rsidR="005976AD" w:rsidRPr="005976AD" w:rsidRDefault="005976AD" w:rsidP="005976AD">
            <w:pPr>
              <w:widowControl w:val="0"/>
              <w:autoSpaceDE w:val="0"/>
              <w:autoSpaceDN w:val="0"/>
              <w:adjustRightInd w:val="0"/>
              <w:spacing w:after="0" w:line="240" w:lineRule="auto"/>
              <w:ind w:firstLine="709"/>
              <w:rPr>
                <w:rFonts w:ascii="Times New Roman" w:eastAsia="Times New Roman" w:hAnsi="Times New Roman"/>
                <w:b/>
                <w:bCs/>
              </w:rPr>
            </w:pPr>
          </w:p>
          <w:p w:rsidR="005976AD" w:rsidRPr="005976AD" w:rsidRDefault="005976AD" w:rsidP="005976AD">
            <w:pPr>
              <w:widowControl w:val="0"/>
              <w:autoSpaceDE w:val="0"/>
              <w:autoSpaceDN w:val="0"/>
              <w:adjustRightInd w:val="0"/>
              <w:spacing w:after="0" w:line="240" w:lineRule="auto"/>
              <w:ind w:firstLine="709"/>
              <w:jc w:val="center"/>
              <w:rPr>
                <w:rFonts w:ascii="Times New Roman" w:eastAsia="Times New Roman" w:hAnsi="Times New Roman"/>
                <w:b/>
                <w:bCs/>
              </w:rPr>
            </w:pPr>
          </w:p>
          <w:p w:rsidR="005976AD" w:rsidRPr="005976AD" w:rsidRDefault="005976AD" w:rsidP="005976AD">
            <w:pPr>
              <w:widowControl w:val="0"/>
              <w:autoSpaceDE w:val="0"/>
              <w:autoSpaceDN w:val="0"/>
              <w:adjustRightInd w:val="0"/>
              <w:spacing w:after="0" w:line="240" w:lineRule="auto"/>
              <w:ind w:firstLine="709"/>
              <w:rPr>
                <w:rFonts w:ascii="Times New Roman" w:eastAsia="Times New Roman" w:hAnsi="Times New Roman"/>
                <w:b/>
                <w:bCs/>
              </w:rPr>
            </w:pPr>
            <w:r w:rsidRPr="005976AD">
              <w:rPr>
                <w:rFonts w:ascii="Times New Roman" w:eastAsia="Times New Roman" w:hAnsi="Times New Roman"/>
                <w:b/>
                <w:bCs/>
              </w:rPr>
              <w:t>Заказчик:</w:t>
            </w:r>
          </w:p>
        </w:tc>
        <w:tc>
          <w:tcPr>
            <w:tcW w:w="5532" w:type="dxa"/>
            <w:gridSpan w:val="4"/>
          </w:tcPr>
          <w:p w:rsidR="005976AD" w:rsidRPr="005976AD" w:rsidRDefault="005976AD" w:rsidP="005976AD">
            <w:pPr>
              <w:spacing w:after="0" w:line="240" w:lineRule="auto"/>
              <w:ind w:firstLine="709"/>
              <w:rPr>
                <w:rFonts w:ascii="Times New Roman" w:eastAsia="Times New Roman" w:hAnsi="Times New Roman"/>
                <w:b/>
                <w:bCs/>
              </w:rPr>
            </w:pPr>
          </w:p>
          <w:p w:rsidR="005976AD" w:rsidRPr="005976AD" w:rsidRDefault="005976AD" w:rsidP="005976AD">
            <w:pPr>
              <w:spacing w:after="0" w:line="240" w:lineRule="auto"/>
              <w:ind w:firstLine="709"/>
              <w:jc w:val="center"/>
              <w:rPr>
                <w:rFonts w:ascii="Times New Roman" w:eastAsia="Times New Roman" w:hAnsi="Times New Roman"/>
                <w:b/>
                <w:bCs/>
                <w:lang w:eastAsia="ru-RU"/>
              </w:rPr>
            </w:pPr>
          </w:p>
          <w:p w:rsidR="005976AD" w:rsidRPr="005976AD" w:rsidRDefault="005976AD" w:rsidP="005976AD">
            <w:pPr>
              <w:spacing w:after="0" w:line="240" w:lineRule="auto"/>
              <w:ind w:firstLine="709"/>
              <w:rPr>
                <w:rFonts w:ascii="Times New Roman" w:eastAsia="Times New Roman" w:hAnsi="Times New Roman"/>
                <w:b/>
                <w:bCs/>
              </w:rPr>
            </w:pPr>
            <w:r w:rsidRPr="005976AD">
              <w:rPr>
                <w:rFonts w:ascii="Times New Roman" w:eastAsia="Times New Roman" w:hAnsi="Times New Roman"/>
                <w:b/>
                <w:bCs/>
              </w:rPr>
              <w:t xml:space="preserve">                  Поставщик:</w:t>
            </w:r>
          </w:p>
        </w:tc>
      </w:tr>
    </w:tbl>
    <w:p w:rsidR="005976AD" w:rsidRPr="005976AD" w:rsidRDefault="005976AD" w:rsidP="005976AD">
      <w:pPr>
        <w:widowControl w:val="0"/>
        <w:spacing w:after="0" w:line="216" w:lineRule="auto"/>
        <w:ind w:left="851" w:firstLine="425"/>
        <w:jc w:val="center"/>
        <w:rPr>
          <w:rFonts w:ascii="Times New Roman" w:eastAsia="Times New Roman" w:hAnsi="Times New Roman"/>
          <w:b/>
          <w:color w:val="00000A"/>
          <w:lang w:eastAsia="ar-SA"/>
        </w:rPr>
      </w:pPr>
    </w:p>
    <w:p w:rsidR="005976AD" w:rsidRPr="005976AD" w:rsidRDefault="005976AD" w:rsidP="005976AD">
      <w:pPr>
        <w:spacing w:after="0" w:line="216" w:lineRule="auto"/>
        <w:ind w:left="459"/>
        <w:rPr>
          <w:rFonts w:ascii="Times New Roman" w:eastAsia="Times New Roman" w:hAnsi="Times New Roman"/>
          <w:b/>
          <w:bCs/>
          <w:lang w:eastAsia="ru-RU"/>
        </w:rPr>
      </w:pPr>
      <w:r w:rsidRPr="005976AD">
        <w:rPr>
          <w:rFonts w:ascii="Times New Roman" w:eastAsia="Times New Roman" w:hAnsi="Times New Roman"/>
          <w:color w:val="000000"/>
          <w:lang w:eastAsia="ru-RU"/>
        </w:rPr>
        <w:t xml:space="preserve">    ____________________ / ____________/                              _________________/_____________/</w:t>
      </w:r>
    </w:p>
    <w:p w:rsidR="005976AD" w:rsidRPr="005976AD" w:rsidRDefault="005976AD" w:rsidP="005976AD">
      <w:pPr>
        <w:keepNext/>
        <w:keepLines/>
        <w:shd w:val="clear" w:color="auto" w:fill="FFFFFF"/>
        <w:suppressAutoHyphens/>
        <w:spacing w:after="0" w:line="216" w:lineRule="auto"/>
        <w:ind w:firstLine="425"/>
        <w:jc w:val="both"/>
        <w:rPr>
          <w:rFonts w:ascii="Times New Roman" w:eastAsia="Arial" w:hAnsi="Times New Roman"/>
          <w:bCs/>
          <w:lang w:eastAsia="zh-CN"/>
        </w:rPr>
      </w:pPr>
      <w:r w:rsidRPr="005976AD">
        <w:rPr>
          <w:rFonts w:ascii="Times New Roman" w:eastAsia="Times New Roman" w:hAnsi="Times New Roman"/>
          <w:b/>
          <w:bCs/>
          <w:lang w:eastAsia="zh-CN"/>
        </w:rPr>
        <w:t xml:space="preserve">       </w:t>
      </w:r>
      <w:r w:rsidRPr="005976AD">
        <w:rPr>
          <w:rFonts w:ascii="Times New Roman" w:eastAsia="Arial" w:hAnsi="Times New Roman"/>
          <w:bCs/>
          <w:lang w:eastAsia="zh-CN"/>
        </w:rPr>
        <w:t>М.П.</w:t>
      </w:r>
      <w:r w:rsidRPr="005976AD">
        <w:rPr>
          <w:rFonts w:ascii="Times New Roman" w:eastAsia="Arial" w:hAnsi="Times New Roman"/>
          <w:bCs/>
          <w:lang w:eastAsia="zh-CN"/>
        </w:rPr>
        <w:tab/>
      </w:r>
      <w:r w:rsidRPr="005976AD">
        <w:rPr>
          <w:rFonts w:ascii="Times New Roman" w:eastAsia="Arial" w:hAnsi="Times New Roman"/>
          <w:bCs/>
          <w:lang w:eastAsia="zh-CN"/>
        </w:rPr>
        <w:tab/>
      </w:r>
      <w:r w:rsidRPr="005976AD">
        <w:rPr>
          <w:rFonts w:ascii="Times New Roman" w:eastAsia="Arial" w:hAnsi="Times New Roman"/>
          <w:bCs/>
          <w:lang w:eastAsia="zh-CN"/>
        </w:rPr>
        <w:tab/>
      </w:r>
      <w:r w:rsidRPr="005976AD">
        <w:rPr>
          <w:rFonts w:ascii="Times New Roman" w:eastAsia="Arial" w:hAnsi="Times New Roman"/>
          <w:bCs/>
          <w:lang w:eastAsia="zh-CN"/>
        </w:rPr>
        <w:tab/>
      </w:r>
      <w:r w:rsidRPr="005976AD">
        <w:rPr>
          <w:rFonts w:ascii="Times New Roman" w:eastAsia="Arial" w:hAnsi="Times New Roman"/>
          <w:bCs/>
          <w:lang w:eastAsia="zh-CN"/>
        </w:rPr>
        <w:tab/>
      </w:r>
      <w:r w:rsidRPr="005976AD">
        <w:rPr>
          <w:rFonts w:ascii="Times New Roman" w:eastAsia="Arial" w:hAnsi="Times New Roman"/>
          <w:bCs/>
          <w:lang w:eastAsia="zh-CN"/>
        </w:rPr>
        <w:tab/>
      </w:r>
      <w:r w:rsidRPr="005976AD">
        <w:rPr>
          <w:rFonts w:ascii="Times New Roman" w:eastAsia="Arial" w:hAnsi="Times New Roman"/>
          <w:bCs/>
          <w:lang w:eastAsia="zh-CN"/>
        </w:rPr>
        <w:tab/>
      </w:r>
      <w:r w:rsidRPr="005976AD">
        <w:rPr>
          <w:rFonts w:ascii="Times New Roman" w:eastAsia="Arial" w:hAnsi="Times New Roman"/>
          <w:bCs/>
          <w:lang w:eastAsia="zh-CN"/>
        </w:rPr>
        <w:tab/>
      </w:r>
      <w:r w:rsidRPr="005976AD">
        <w:rPr>
          <w:rFonts w:ascii="Times New Roman" w:eastAsia="Arial" w:hAnsi="Times New Roman"/>
          <w:bCs/>
          <w:lang w:eastAsia="zh-CN"/>
        </w:rPr>
        <w:tab/>
        <w:t>М.П.</w:t>
      </w:r>
    </w:p>
    <w:p w:rsidR="005976AD" w:rsidRPr="005976AD" w:rsidRDefault="005976AD" w:rsidP="005976AD">
      <w:pPr>
        <w:widowControl w:val="0"/>
        <w:spacing w:after="0" w:line="216" w:lineRule="auto"/>
        <w:ind w:firstLine="425"/>
        <w:jc w:val="both"/>
        <w:rPr>
          <w:rFonts w:ascii="Times New Roman" w:eastAsia="Times New Roman" w:hAnsi="Times New Roman"/>
          <w:b/>
          <w:bCs/>
          <w:sz w:val="24"/>
          <w:szCs w:val="24"/>
          <w:lang w:eastAsia="ru-RU"/>
        </w:rPr>
      </w:pPr>
      <w:r w:rsidRPr="005976AD">
        <w:rPr>
          <w:rFonts w:ascii="Times New Roman" w:eastAsia="Times New Roman" w:hAnsi="Times New Roman"/>
          <w:b/>
          <w:bCs/>
          <w:sz w:val="24"/>
          <w:szCs w:val="24"/>
          <w:lang w:eastAsia="ru-RU"/>
        </w:rPr>
        <w:t xml:space="preserve"> </w:t>
      </w:r>
    </w:p>
    <w:p w:rsidR="005976AD" w:rsidRPr="005976AD" w:rsidRDefault="005976AD" w:rsidP="003C483A">
      <w:pPr>
        <w:spacing w:after="0" w:line="240" w:lineRule="auto"/>
        <w:jc w:val="center"/>
        <w:rPr>
          <w:rFonts w:ascii="Times New Roman" w:eastAsia="Times New Roman" w:hAnsi="Times New Roman"/>
          <w:color w:val="FF0000"/>
          <w:sz w:val="20"/>
          <w:szCs w:val="20"/>
          <w:lang w:eastAsia="ru-RU"/>
        </w:rPr>
      </w:pPr>
    </w:p>
    <w:sectPr w:rsidR="005976AD" w:rsidRPr="005976AD" w:rsidSect="005976AD">
      <w:footerReference w:type="even" r:id="rId16"/>
      <w:footerReference w:type="default" r:id="rId17"/>
      <w:pgSz w:w="12240" w:h="15840" w:code="1"/>
      <w:pgMar w:top="993" w:right="1041" w:bottom="1440" w:left="85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1857" w:rsidRDefault="00B31857">
      <w:pPr>
        <w:spacing w:after="0" w:line="240" w:lineRule="auto"/>
      </w:pPr>
      <w:r>
        <w:separator/>
      </w:r>
    </w:p>
  </w:endnote>
  <w:endnote w:type="continuationSeparator" w:id="1">
    <w:p w:rsidR="00B31857" w:rsidRDefault="00B318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PT Serif">
    <w:panose1 w:val="020A0603040505020204"/>
    <w:charset w:val="CC"/>
    <w:family w:val="roman"/>
    <w:pitch w:val="variable"/>
    <w:sig w:usb0="A00002EF" w:usb1="5000204B" w:usb2="00000000" w:usb3="00000000" w:csb0="00000097" w:csb1="00000000"/>
  </w:font>
  <w:font w:name="TimesDL">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3A7" w:rsidRDefault="009943A7">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9943A7" w:rsidRDefault="009943A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00931"/>
      <w:docPartObj>
        <w:docPartGallery w:val="Page Numbers (Bottom of Page)"/>
        <w:docPartUnique/>
      </w:docPartObj>
    </w:sdtPr>
    <w:sdtContent>
      <w:p w:rsidR="009943A7" w:rsidRDefault="009943A7">
        <w:pPr>
          <w:pStyle w:val="a6"/>
          <w:jc w:val="center"/>
        </w:pPr>
        <w:fldSimple w:instr=" PAGE   \* MERGEFORMAT ">
          <w:r w:rsidR="00B31857">
            <w:rPr>
              <w:noProof/>
            </w:rPr>
            <w:t>1</w:t>
          </w:r>
        </w:fldSimple>
      </w:p>
    </w:sdtContent>
  </w:sdt>
  <w:p w:rsidR="009943A7" w:rsidRDefault="009943A7">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3A7" w:rsidRDefault="009943A7" w:rsidP="007A1244">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9943A7" w:rsidRDefault="009943A7" w:rsidP="007A1244">
    <w:pPr>
      <w:pStyle w:val="a6"/>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84970"/>
      <w:docPartObj>
        <w:docPartGallery w:val="Page Numbers (Bottom of Page)"/>
        <w:docPartUnique/>
      </w:docPartObj>
    </w:sdtPr>
    <w:sdtContent>
      <w:p w:rsidR="009943A7" w:rsidRDefault="009943A7">
        <w:pPr>
          <w:pStyle w:val="a6"/>
          <w:jc w:val="center"/>
        </w:pPr>
        <w:fldSimple w:instr=" PAGE   \* MERGEFORMAT ">
          <w:r w:rsidR="00826F6F">
            <w:rPr>
              <w:noProof/>
            </w:rPr>
            <w:t>37</w:t>
          </w:r>
        </w:fldSimple>
      </w:p>
    </w:sdtContent>
  </w:sdt>
  <w:p w:rsidR="009943A7" w:rsidRDefault="009943A7">
    <w:pPr>
      <w:pStyle w:val="a6"/>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3A7" w:rsidRDefault="009943A7">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9943A7" w:rsidRDefault="009943A7">
    <w:pPr>
      <w:pStyle w:val="a6"/>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3A7" w:rsidRDefault="009943A7">
    <w:pPr>
      <w:pStyle w:val="a6"/>
      <w:jc w:val="center"/>
    </w:pPr>
    <w:fldSimple w:instr=" PAGE   \* MERGEFORMAT ">
      <w:r w:rsidR="00826F6F">
        <w:rPr>
          <w:noProof/>
        </w:rPr>
        <w:t>47</w:t>
      </w:r>
    </w:fldSimple>
  </w:p>
  <w:p w:rsidR="009943A7" w:rsidRDefault="009943A7">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1857" w:rsidRDefault="00B31857">
      <w:pPr>
        <w:spacing w:after="0" w:line="240" w:lineRule="auto"/>
      </w:pPr>
      <w:r>
        <w:separator/>
      </w:r>
    </w:p>
  </w:footnote>
  <w:footnote w:type="continuationSeparator" w:id="1">
    <w:p w:rsidR="00B31857" w:rsidRDefault="00B318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00000003"/>
    <w:multiLevelType w:val="singleLevel"/>
    <w:tmpl w:val="00000003"/>
    <w:name w:val="WW8Num3"/>
    <w:lvl w:ilvl="0">
      <w:start w:val="1"/>
      <w:numFmt w:val="decimal"/>
      <w:lvlText w:val="3.%1."/>
      <w:lvlJc w:val="left"/>
      <w:pPr>
        <w:tabs>
          <w:tab w:val="num" w:pos="0"/>
        </w:tabs>
        <w:ind w:left="720" w:hanging="360"/>
      </w:p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6">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21684298"/>
    <w:multiLevelType w:val="hybridMultilevel"/>
    <w:tmpl w:val="E5C68A54"/>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C321044"/>
    <w:multiLevelType w:val="multilevel"/>
    <w:tmpl w:val="454CD95E"/>
    <w:lvl w:ilvl="0">
      <w:start w:val="1"/>
      <w:numFmt w:val="decimal"/>
      <w:lvlText w:val="%1."/>
      <w:lvlJc w:val="left"/>
      <w:pPr>
        <w:ind w:left="360" w:hanging="360"/>
      </w:pPr>
      <w:rPr>
        <w:b/>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
    <w:nsid w:val="42BD0CB1"/>
    <w:multiLevelType w:val="multilevel"/>
    <w:tmpl w:val="49BADAEA"/>
    <w:lvl w:ilvl="0">
      <w:start w:val="2"/>
      <w:numFmt w:val="decimal"/>
      <w:lvlText w:val="%1."/>
      <w:lvlJc w:val="left"/>
      <w:pPr>
        <w:ind w:left="720" w:hanging="360"/>
      </w:pPr>
    </w:lvl>
    <w:lvl w:ilvl="1">
      <w:start w:val="2"/>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nsid w:val="478A395C"/>
    <w:multiLevelType w:val="multilevel"/>
    <w:tmpl w:val="A7B435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
      <w:lvlText w:val="%1.%2.%3"/>
      <w:lvlJc w:val="left"/>
      <w:pPr>
        <w:tabs>
          <w:tab w:val="num" w:pos="1560"/>
        </w:tabs>
        <w:ind w:left="1560" w:hanging="1134"/>
      </w:pPr>
      <w:rPr>
        <w:rFonts w:hint="default"/>
        <w:b w:val="0"/>
        <w:i w:val="0"/>
        <w:sz w:val="24"/>
        <w:szCs w:val="24"/>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2">
    <w:nsid w:val="507C67EA"/>
    <w:multiLevelType w:val="hybridMultilevel"/>
    <w:tmpl w:val="E48C6BAA"/>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39B3590"/>
    <w:multiLevelType w:val="multilevel"/>
    <w:tmpl w:val="06C02C50"/>
    <w:lvl w:ilvl="0">
      <w:start w:val="1"/>
      <w:numFmt w:val="decimal"/>
      <w:lvlText w:val="%1."/>
      <w:lvlJc w:val="left"/>
      <w:pPr>
        <w:ind w:left="720" w:hanging="360"/>
      </w:pPr>
      <w:rPr>
        <w:b/>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nsid w:val="56927492"/>
    <w:multiLevelType w:val="multilevel"/>
    <w:tmpl w:val="A6AA3BBA"/>
    <w:lvl w:ilvl="0">
      <w:start w:val="2"/>
      <w:numFmt w:val="decimal"/>
      <w:lvlText w:val="%1."/>
      <w:lvlJc w:val="left"/>
      <w:pPr>
        <w:ind w:left="720" w:hanging="360"/>
      </w:pPr>
    </w:lvl>
    <w:lvl w:ilvl="1">
      <w:start w:val="2"/>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
    <w:nsid w:val="5BF045AB"/>
    <w:multiLevelType w:val="multilevel"/>
    <w:tmpl w:val="4E14D6FA"/>
    <w:lvl w:ilvl="0">
      <w:start w:val="1"/>
      <w:numFmt w:val="decimal"/>
      <w:pStyle w:val="10"/>
      <w:lvlText w:val="%1."/>
      <w:lvlJc w:val="left"/>
      <w:pPr>
        <w:ind w:left="1353" w:hanging="360"/>
      </w:pPr>
      <w:rPr>
        <w:color w:val="auto"/>
      </w:rPr>
    </w:lvl>
    <w:lvl w:ilvl="1">
      <w:start w:val="1"/>
      <w:numFmt w:val="decimal"/>
      <w:pStyle w:val="21"/>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16">
    <w:nsid w:val="5CF43971"/>
    <w:multiLevelType w:val="multilevel"/>
    <w:tmpl w:val="7AA459E0"/>
    <w:lvl w:ilvl="0">
      <w:start w:val="1"/>
      <w:numFmt w:val="decimal"/>
      <w:pStyle w:val="a1"/>
      <w:suff w:val="space"/>
      <w:lvlText w:val="%1."/>
      <w:lvlJc w:val="left"/>
      <w:pPr>
        <w:ind w:left="353" w:firstLine="357"/>
      </w:pPr>
      <w:rPr>
        <w:rFonts w:hint="default"/>
        <w:b/>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737" w:firstLine="0"/>
      </w:pPr>
      <w:rPr>
        <w:rFonts w:hint="default"/>
      </w:rPr>
    </w:lvl>
    <w:lvl w:ilvl="2">
      <w:start w:val="1"/>
      <w:numFmt w:val="decimal"/>
      <w:lvlText w:val="%1.%2.%3."/>
      <w:lvlJc w:val="left"/>
      <w:pPr>
        <w:tabs>
          <w:tab w:val="num" w:pos="1588"/>
        </w:tabs>
        <w:ind w:left="794" w:firstLine="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6A8C5D8E"/>
    <w:multiLevelType w:val="hybridMultilevel"/>
    <w:tmpl w:val="936E64F0"/>
    <w:lvl w:ilvl="0" w:tplc="F2D2087C">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nsid w:val="6D18078A"/>
    <w:multiLevelType w:val="multilevel"/>
    <w:tmpl w:val="E97E207E"/>
    <w:lvl w:ilvl="0">
      <w:start w:val="2"/>
      <w:numFmt w:val="decimal"/>
      <w:lvlText w:val="%1."/>
      <w:lvlJc w:val="left"/>
      <w:pPr>
        <w:ind w:left="720" w:hanging="360"/>
      </w:pPr>
      <w:rPr>
        <w:color w:val="00000A"/>
      </w:rPr>
    </w:lvl>
    <w:lvl w:ilvl="1">
      <w:start w:val="3"/>
      <w:numFmt w:val="decimal"/>
      <w:lvlText w:val="%2."/>
      <w:lvlJc w:val="left"/>
      <w:pPr>
        <w:ind w:left="1080" w:hanging="360"/>
      </w:pPr>
      <w:rPr>
        <w:color w:val="00000A"/>
      </w:rPr>
    </w:lvl>
    <w:lvl w:ilvl="2">
      <w:start w:val="1"/>
      <w:numFmt w:val="decimal"/>
      <w:lvlText w:val="%1.%2.%3."/>
      <w:lvlJc w:val="left"/>
      <w:pPr>
        <w:ind w:left="1440" w:hanging="360"/>
      </w:pPr>
      <w:rPr>
        <w:color w:val="00000A"/>
      </w:rPr>
    </w:lvl>
    <w:lvl w:ilvl="3">
      <w:start w:val="1"/>
      <w:numFmt w:val="decimal"/>
      <w:lvlText w:val="%1.%2.%3.%4."/>
      <w:lvlJc w:val="left"/>
      <w:pPr>
        <w:ind w:left="1800" w:hanging="360"/>
      </w:pPr>
      <w:rPr>
        <w:color w:val="00000A"/>
      </w:rPr>
    </w:lvl>
    <w:lvl w:ilvl="4">
      <w:start w:val="1"/>
      <w:numFmt w:val="decimal"/>
      <w:lvlText w:val="%1.%2.%3.%4.%5."/>
      <w:lvlJc w:val="left"/>
      <w:pPr>
        <w:ind w:left="2160" w:hanging="360"/>
      </w:pPr>
      <w:rPr>
        <w:color w:val="00000A"/>
      </w:rPr>
    </w:lvl>
    <w:lvl w:ilvl="5">
      <w:start w:val="1"/>
      <w:numFmt w:val="decimal"/>
      <w:lvlText w:val="%1.%2.%3.%4.%5.%6."/>
      <w:lvlJc w:val="left"/>
      <w:pPr>
        <w:ind w:left="2520" w:hanging="360"/>
      </w:pPr>
      <w:rPr>
        <w:color w:val="00000A"/>
      </w:rPr>
    </w:lvl>
    <w:lvl w:ilvl="6">
      <w:start w:val="1"/>
      <w:numFmt w:val="decimal"/>
      <w:lvlText w:val="%1.%2.%3.%4.%5.%6.%7."/>
      <w:lvlJc w:val="left"/>
      <w:pPr>
        <w:ind w:left="2880" w:hanging="360"/>
      </w:pPr>
      <w:rPr>
        <w:color w:val="00000A"/>
      </w:rPr>
    </w:lvl>
    <w:lvl w:ilvl="7">
      <w:start w:val="1"/>
      <w:numFmt w:val="decimal"/>
      <w:lvlText w:val="%1.%2.%3.%4.%5.%6.%7.%8."/>
      <w:lvlJc w:val="left"/>
      <w:pPr>
        <w:ind w:left="3240" w:hanging="360"/>
      </w:pPr>
      <w:rPr>
        <w:color w:val="00000A"/>
      </w:rPr>
    </w:lvl>
    <w:lvl w:ilvl="8">
      <w:start w:val="1"/>
      <w:numFmt w:val="decimal"/>
      <w:lvlText w:val="%1.%2.%3.%4.%5.%6.%7.%8.%9."/>
      <w:lvlJc w:val="left"/>
      <w:pPr>
        <w:ind w:left="3600" w:hanging="360"/>
      </w:pPr>
      <w:rPr>
        <w:color w:val="00000A"/>
      </w:rPr>
    </w:lvl>
  </w:abstractNum>
  <w:abstractNum w:abstractNumId="19">
    <w:nsid w:val="70565B4F"/>
    <w:multiLevelType w:val="multilevel"/>
    <w:tmpl w:val="5B262EA2"/>
    <w:lvl w:ilvl="0">
      <w:start w:val="2"/>
      <w:numFmt w:val="decimal"/>
      <w:lvlText w:val="%1."/>
      <w:lvlJc w:val="left"/>
      <w:pPr>
        <w:ind w:left="720" w:hanging="360"/>
      </w:pPr>
      <w:rPr>
        <w:color w:val="00000A"/>
      </w:rPr>
    </w:lvl>
    <w:lvl w:ilvl="1">
      <w:start w:val="3"/>
      <w:numFmt w:val="decimal"/>
      <w:lvlText w:val="%2."/>
      <w:lvlJc w:val="left"/>
      <w:pPr>
        <w:ind w:left="1080" w:hanging="360"/>
      </w:pPr>
      <w:rPr>
        <w:color w:val="00000A"/>
      </w:rPr>
    </w:lvl>
    <w:lvl w:ilvl="2">
      <w:start w:val="1"/>
      <w:numFmt w:val="decimal"/>
      <w:lvlText w:val="%1.%2.%3."/>
      <w:lvlJc w:val="left"/>
      <w:pPr>
        <w:ind w:left="1440" w:hanging="360"/>
      </w:pPr>
      <w:rPr>
        <w:color w:val="00000A"/>
      </w:rPr>
    </w:lvl>
    <w:lvl w:ilvl="3">
      <w:start w:val="1"/>
      <w:numFmt w:val="decimal"/>
      <w:lvlText w:val="%1.%2.%3.%4."/>
      <w:lvlJc w:val="left"/>
      <w:pPr>
        <w:ind w:left="1800" w:hanging="360"/>
      </w:pPr>
      <w:rPr>
        <w:color w:val="00000A"/>
      </w:rPr>
    </w:lvl>
    <w:lvl w:ilvl="4">
      <w:start w:val="1"/>
      <w:numFmt w:val="decimal"/>
      <w:lvlText w:val="%1.%2.%3.%4.%5."/>
      <w:lvlJc w:val="left"/>
      <w:pPr>
        <w:ind w:left="2160" w:hanging="360"/>
      </w:pPr>
      <w:rPr>
        <w:color w:val="00000A"/>
      </w:rPr>
    </w:lvl>
    <w:lvl w:ilvl="5">
      <w:start w:val="1"/>
      <w:numFmt w:val="decimal"/>
      <w:lvlText w:val="%1.%2.%3.%4.%5.%6."/>
      <w:lvlJc w:val="left"/>
      <w:pPr>
        <w:ind w:left="2520" w:hanging="360"/>
      </w:pPr>
      <w:rPr>
        <w:color w:val="00000A"/>
      </w:rPr>
    </w:lvl>
    <w:lvl w:ilvl="6">
      <w:start w:val="1"/>
      <w:numFmt w:val="decimal"/>
      <w:lvlText w:val="%1.%2.%3.%4.%5.%6.%7."/>
      <w:lvlJc w:val="left"/>
      <w:pPr>
        <w:ind w:left="2880" w:hanging="360"/>
      </w:pPr>
      <w:rPr>
        <w:color w:val="00000A"/>
      </w:rPr>
    </w:lvl>
    <w:lvl w:ilvl="7">
      <w:start w:val="1"/>
      <w:numFmt w:val="decimal"/>
      <w:lvlText w:val="%1.%2.%3.%4.%5.%6.%7.%8."/>
      <w:lvlJc w:val="left"/>
      <w:pPr>
        <w:ind w:left="3240" w:hanging="360"/>
      </w:pPr>
      <w:rPr>
        <w:color w:val="00000A"/>
      </w:rPr>
    </w:lvl>
    <w:lvl w:ilvl="8">
      <w:start w:val="1"/>
      <w:numFmt w:val="decimal"/>
      <w:lvlText w:val="%1.%2.%3.%4.%5.%6.%7.%8.%9."/>
      <w:lvlJc w:val="left"/>
      <w:pPr>
        <w:ind w:left="3600" w:hanging="360"/>
      </w:pPr>
      <w:rPr>
        <w:color w:val="00000A"/>
      </w:rPr>
    </w:lvl>
  </w:abstractNum>
  <w:abstractNum w:abstractNumId="20">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nsid w:val="75F46180"/>
    <w:multiLevelType w:val="hybridMultilevel"/>
    <w:tmpl w:val="1B7E080C"/>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DE62E71"/>
    <w:multiLevelType w:val="multilevel"/>
    <w:tmpl w:val="CB425B36"/>
    <w:lvl w:ilvl="0">
      <w:start w:val="1"/>
      <w:numFmt w:val="decimal"/>
      <w:lvlText w:val="%1."/>
      <w:lvlJc w:val="left"/>
      <w:pPr>
        <w:ind w:left="720" w:hanging="360"/>
      </w:pPr>
      <w:rPr>
        <w:b/>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20"/>
  </w:num>
  <w:num w:numId="2">
    <w:abstractNumId w:val="10"/>
  </w:num>
  <w:num w:numId="3">
    <w:abstractNumId w:val="15"/>
  </w:num>
  <w:num w:numId="4">
    <w:abstractNumId w:val="16"/>
  </w:num>
  <w:num w:numId="5">
    <w:abstractNumId w:val="0"/>
  </w:num>
  <w:num w:numId="6">
    <w:abstractNumId w:val="17"/>
  </w:num>
  <w:num w:numId="7">
    <w:abstractNumId w:val="12"/>
  </w:num>
  <w:num w:numId="8">
    <w:abstractNumId w:val="6"/>
  </w:num>
  <w:num w:numId="9">
    <w:abstractNumId w:val="13"/>
  </w:num>
  <w:num w:numId="10">
    <w:abstractNumId w:val="7"/>
  </w:num>
  <w:num w:numId="11">
    <w:abstractNumId w:val="21"/>
  </w:num>
  <w:num w:numId="12">
    <w:abstractNumId w:val="23"/>
  </w:num>
  <w:num w:numId="13">
    <w:abstractNumId w:val="14"/>
  </w:num>
  <w:num w:numId="14">
    <w:abstractNumId w:val="18"/>
  </w:num>
  <w:num w:numId="15">
    <w:abstractNumId w:val="5"/>
  </w:num>
  <w:num w:numId="16">
    <w:abstractNumId w:val="8"/>
  </w:num>
  <w:num w:numId="17">
    <w:abstractNumId w:val="9"/>
  </w:num>
  <w:num w:numId="18">
    <w:abstractNumId w:val="19"/>
  </w:num>
  <w:num w:numId="19">
    <w:abstractNumId w:val="22"/>
  </w:num>
  <w:num w:numId="20">
    <w:abstractNumId w:val="11"/>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10"/>
  <w:displayHorizontalDrawingGridEvery w:val="2"/>
  <w:characterSpacingControl w:val="doNotCompress"/>
  <w:savePreviewPicture/>
  <w:footnotePr>
    <w:footnote w:id="0"/>
    <w:footnote w:id="1"/>
  </w:footnotePr>
  <w:endnotePr>
    <w:endnote w:id="0"/>
    <w:endnote w:id="1"/>
  </w:endnotePr>
  <w:compat/>
  <w:rsids>
    <w:rsidRoot w:val="002F17A1"/>
    <w:rsid w:val="000028EF"/>
    <w:rsid w:val="00002D5F"/>
    <w:rsid w:val="00002DA1"/>
    <w:rsid w:val="00002DC4"/>
    <w:rsid w:val="00003D03"/>
    <w:rsid w:val="00004644"/>
    <w:rsid w:val="00005521"/>
    <w:rsid w:val="000057C3"/>
    <w:rsid w:val="00005B5B"/>
    <w:rsid w:val="00005FB3"/>
    <w:rsid w:val="0000668D"/>
    <w:rsid w:val="000073A4"/>
    <w:rsid w:val="00007457"/>
    <w:rsid w:val="00007B6C"/>
    <w:rsid w:val="00010ADF"/>
    <w:rsid w:val="00010DBC"/>
    <w:rsid w:val="00011008"/>
    <w:rsid w:val="000112C7"/>
    <w:rsid w:val="00011E81"/>
    <w:rsid w:val="00011FF3"/>
    <w:rsid w:val="000149DD"/>
    <w:rsid w:val="00015872"/>
    <w:rsid w:val="0001635A"/>
    <w:rsid w:val="000175EC"/>
    <w:rsid w:val="0001762B"/>
    <w:rsid w:val="000179C0"/>
    <w:rsid w:val="00021724"/>
    <w:rsid w:val="00022AC6"/>
    <w:rsid w:val="00023525"/>
    <w:rsid w:val="00023564"/>
    <w:rsid w:val="00025A3D"/>
    <w:rsid w:val="00030809"/>
    <w:rsid w:val="0003512F"/>
    <w:rsid w:val="00035C07"/>
    <w:rsid w:val="00037041"/>
    <w:rsid w:val="00037290"/>
    <w:rsid w:val="000373D5"/>
    <w:rsid w:val="00040A2F"/>
    <w:rsid w:val="00045737"/>
    <w:rsid w:val="00046139"/>
    <w:rsid w:val="000465DE"/>
    <w:rsid w:val="000467C4"/>
    <w:rsid w:val="00046FC4"/>
    <w:rsid w:val="00047975"/>
    <w:rsid w:val="00047B8E"/>
    <w:rsid w:val="00057E76"/>
    <w:rsid w:val="00062A7A"/>
    <w:rsid w:val="00063014"/>
    <w:rsid w:val="0006489E"/>
    <w:rsid w:val="000651F5"/>
    <w:rsid w:val="00065443"/>
    <w:rsid w:val="00065E16"/>
    <w:rsid w:val="0006695A"/>
    <w:rsid w:val="00066DB4"/>
    <w:rsid w:val="00067DDB"/>
    <w:rsid w:val="000708EE"/>
    <w:rsid w:val="00070AF7"/>
    <w:rsid w:val="00070C54"/>
    <w:rsid w:val="0007213F"/>
    <w:rsid w:val="0007399A"/>
    <w:rsid w:val="00073A49"/>
    <w:rsid w:val="0007747A"/>
    <w:rsid w:val="00080561"/>
    <w:rsid w:val="000822DE"/>
    <w:rsid w:val="00083A11"/>
    <w:rsid w:val="00084151"/>
    <w:rsid w:val="00086035"/>
    <w:rsid w:val="00090BD6"/>
    <w:rsid w:val="00091711"/>
    <w:rsid w:val="00091A5B"/>
    <w:rsid w:val="000923D7"/>
    <w:rsid w:val="00092609"/>
    <w:rsid w:val="00092E5A"/>
    <w:rsid w:val="00093BE7"/>
    <w:rsid w:val="00095030"/>
    <w:rsid w:val="00096CB2"/>
    <w:rsid w:val="00097152"/>
    <w:rsid w:val="000A00C4"/>
    <w:rsid w:val="000A06FB"/>
    <w:rsid w:val="000A1420"/>
    <w:rsid w:val="000A17D6"/>
    <w:rsid w:val="000A297B"/>
    <w:rsid w:val="000A2A1F"/>
    <w:rsid w:val="000A38D5"/>
    <w:rsid w:val="000A4B44"/>
    <w:rsid w:val="000A5A0D"/>
    <w:rsid w:val="000A5D9C"/>
    <w:rsid w:val="000A6639"/>
    <w:rsid w:val="000A6A4B"/>
    <w:rsid w:val="000A6EBE"/>
    <w:rsid w:val="000A6FA8"/>
    <w:rsid w:val="000A7122"/>
    <w:rsid w:val="000A778E"/>
    <w:rsid w:val="000A78FD"/>
    <w:rsid w:val="000B0ACC"/>
    <w:rsid w:val="000B0B3F"/>
    <w:rsid w:val="000B10B3"/>
    <w:rsid w:val="000B2D33"/>
    <w:rsid w:val="000B43E1"/>
    <w:rsid w:val="000B44AE"/>
    <w:rsid w:val="000B4605"/>
    <w:rsid w:val="000B4AEE"/>
    <w:rsid w:val="000B4F0C"/>
    <w:rsid w:val="000B6047"/>
    <w:rsid w:val="000B6633"/>
    <w:rsid w:val="000B66A4"/>
    <w:rsid w:val="000B70C0"/>
    <w:rsid w:val="000C107A"/>
    <w:rsid w:val="000C2DF8"/>
    <w:rsid w:val="000C336D"/>
    <w:rsid w:val="000C641D"/>
    <w:rsid w:val="000C650B"/>
    <w:rsid w:val="000D03DE"/>
    <w:rsid w:val="000D03FD"/>
    <w:rsid w:val="000D0EE3"/>
    <w:rsid w:val="000D1C49"/>
    <w:rsid w:val="000D4405"/>
    <w:rsid w:val="000D5469"/>
    <w:rsid w:val="000E261D"/>
    <w:rsid w:val="000E3218"/>
    <w:rsid w:val="000E41DB"/>
    <w:rsid w:val="000E4F04"/>
    <w:rsid w:val="000E5C66"/>
    <w:rsid w:val="000E7715"/>
    <w:rsid w:val="000F0578"/>
    <w:rsid w:val="000F438C"/>
    <w:rsid w:val="000F649A"/>
    <w:rsid w:val="001008D2"/>
    <w:rsid w:val="001015C5"/>
    <w:rsid w:val="0010264F"/>
    <w:rsid w:val="00102986"/>
    <w:rsid w:val="001035D0"/>
    <w:rsid w:val="0010361C"/>
    <w:rsid w:val="00104CAC"/>
    <w:rsid w:val="00105AEC"/>
    <w:rsid w:val="001070AC"/>
    <w:rsid w:val="00110121"/>
    <w:rsid w:val="00111600"/>
    <w:rsid w:val="001135DB"/>
    <w:rsid w:val="00115296"/>
    <w:rsid w:val="0011709C"/>
    <w:rsid w:val="00117178"/>
    <w:rsid w:val="001175B7"/>
    <w:rsid w:val="00120F8A"/>
    <w:rsid w:val="00121596"/>
    <w:rsid w:val="00121C03"/>
    <w:rsid w:val="00122B29"/>
    <w:rsid w:val="001230EF"/>
    <w:rsid w:val="00123C48"/>
    <w:rsid w:val="00124AF6"/>
    <w:rsid w:val="00124DC4"/>
    <w:rsid w:val="00124FCC"/>
    <w:rsid w:val="001251B6"/>
    <w:rsid w:val="001255A3"/>
    <w:rsid w:val="00126074"/>
    <w:rsid w:val="00126891"/>
    <w:rsid w:val="00130749"/>
    <w:rsid w:val="00131AF9"/>
    <w:rsid w:val="0013314E"/>
    <w:rsid w:val="00134AB9"/>
    <w:rsid w:val="001372CA"/>
    <w:rsid w:val="00137695"/>
    <w:rsid w:val="00141495"/>
    <w:rsid w:val="0014336A"/>
    <w:rsid w:val="00144246"/>
    <w:rsid w:val="0014483B"/>
    <w:rsid w:val="001469A9"/>
    <w:rsid w:val="00147CB9"/>
    <w:rsid w:val="00150282"/>
    <w:rsid w:val="001519A6"/>
    <w:rsid w:val="00153927"/>
    <w:rsid w:val="00155A40"/>
    <w:rsid w:val="00156677"/>
    <w:rsid w:val="00156B92"/>
    <w:rsid w:val="00161857"/>
    <w:rsid w:val="00163ABA"/>
    <w:rsid w:val="001644A9"/>
    <w:rsid w:val="001647C4"/>
    <w:rsid w:val="00165836"/>
    <w:rsid w:val="00166446"/>
    <w:rsid w:val="001705FC"/>
    <w:rsid w:val="001710A9"/>
    <w:rsid w:val="0017129B"/>
    <w:rsid w:val="00172FCC"/>
    <w:rsid w:val="00175AAA"/>
    <w:rsid w:val="001778EC"/>
    <w:rsid w:val="0018007A"/>
    <w:rsid w:val="00180D2D"/>
    <w:rsid w:val="0018142A"/>
    <w:rsid w:val="001816C8"/>
    <w:rsid w:val="0018226C"/>
    <w:rsid w:val="001831A0"/>
    <w:rsid w:val="00183F04"/>
    <w:rsid w:val="00190C0E"/>
    <w:rsid w:val="00193AED"/>
    <w:rsid w:val="00194C04"/>
    <w:rsid w:val="00195674"/>
    <w:rsid w:val="001963D8"/>
    <w:rsid w:val="00196F07"/>
    <w:rsid w:val="001A0C13"/>
    <w:rsid w:val="001A0CDD"/>
    <w:rsid w:val="001A6D77"/>
    <w:rsid w:val="001A78D8"/>
    <w:rsid w:val="001B1860"/>
    <w:rsid w:val="001B23CE"/>
    <w:rsid w:val="001B34FA"/>
    <w:rsid w:val="001B4A9D"/>
    <w:rsid w:val="001B62D8"/>
    <w:rsid w:val="001B7646"/>
    <w:rsid w:val="001B7B78"/>
    <w:rsid w:val="001B7DA4"/>
    <w:rsid w:val="001C0B5E"/>
    <w:rsid w:val="001C225B"/>
    <w:rsid w:val="001C2776"/>
    <w:rsid w:val="001C27EE"/>
    <w:rsid w:val="001C364F"/>
    <w:rsid w:val="001C39C8"/>
    <w:rsid w:val="001C46DF"/>
    <w:rsid w:val="001D1435"/>
    <w:rsid w:val="001D14F0"/>
    <w:rsid w:val="001D1C2F"/>
    <w:rsid w:val="001D3221"/>
    <w:rsid w:val="001D3D5C"/>
    <w:rsid w:val="001D3E55"/>
    <w:rsid w:val="001D632B"/>
    <w:rsid w:val="001D70E8"/>
    <w:rsid w:val="001D71DE"/>
    <w:rsid w:val="001E289A"/>
    <w:rsid w:val="001E28EF"/>
    <w:rsid w:val="001E381D"/>
    <w:rsid w:val="001E449F"/>
    <w:rsid w:val="001E45F9"/>
    <w:rsid w:val="001E49DB"/>
    <w:rsid w:val="001E587B"/>
    <w:rsid w:val="001E6F1E"/>
    <w:rsid w:val="001E7871"/>
    <w:rsid w:val="001F028A"/>
    <w:rsid w:val="001F1CD5"/>
    <w:rsid w:val="001F1EA5"/>
    <w:rsid w:val="001F2069"/>
    <w:rsid w:val="001F26DC"/>
    <w:rsid w:val="001F63D0"/>
    <w:rsid w:val="002002F7"/>
    <w:rsid w:val="0020185F"/>
    <w:rsid w:val="002018F4"/>
    <w:rsid w:val="00201E8C"/>
    <w:rsid w:val="0020261D"/>
    <w:rsid w:val="002035FA"/>
    <w:rsid w:val="0020398F"/>
    <w:rsid w:val="00203C13"/>
    <w:rsid w:val="002044D0"/>
    <w:rsid w:val="002065D3"/>
    <w:rsid w:val="00207E89"/>
    <w:rsid w:val="00211AEA"/>
    <w:rsid w:val="00213B56"/>
    <w:rsid w:val="00214901"/>
    <w:rsid w:val="00215532"/>
    <w:rsid w:val="00215CC6"/>
    <w:rsid w:val="002164EE"/>
    <w:rsid w:val="00216DCE"/>
    <w:rsid w:val="00217AA1"/>
    <w:rsid w:val="00221E12"/>
    <w:rsid w:val="002238D1"/>
    <w:rsid w:val="00223EFB"/>
    <w:rsid w:val="00225175"/>
    <w:rsid w:val="0022536B"/>
    <w:rsid w:val="0022688A"/>
    <w:rsid w:val="00230FF4"/>
    <w:rsid w:val="00231B33"/>
    <w:rsid w:val="00232F05"/>
    <w:rsid w:val="00233725"/>
    <w:rsid w:val="0023414F"/>
    <w:rsid w:val="002341A4"/>
    <w:rsid w:val="002349C0"/>
    <w:rsid w:val="00235A5B"/>
    <w:rsid w:val="00237CBB"/>
    <w:rsid w:val="00242D6F"/>
    <w:rsid w:val="00244E4F"/>
    <w:rsid w:val="002451AD"/>
    <w:rsid w:val="0024640E"/>
    <w:rsid w:val="002500B2"/>
    <w:rsid w:val="002510D8"/>
    <w:rsid w:val="00251491"/>
    <w:rsid w:val="00252223"/>
    <w:rsid w:val="00252E06"/>
    <w:rsid w:val="002532EE"/>
    <w:rsid w:val="00253D16"/>
    <w:rsid w:val="00253DAF"/>
    <w:rsid w:val="00254D38"/>
    <w:rsid w:val="00256A28"/>
    <w:rsid w:val="002575D5"/>
    <w:rsid w:val="002612E1"/>
    <w:rsid w:val="00262E32"/>
    <w:rsid w:val="00263554"/>
    <w:rsid w:val="002635C9"/>
    <w:rsid w:val="002639E5"/>
    <w:rsid w:val="00264BAA"/>
    <w:rsid w:val="00265314"/>
    <w:rsid w:val="00265EA2"/>
    <w:rsid w:val="002670EC"/>
    <w:rsid w:val="0026724D"/>
    <w:rsid w:val="002711FD"/>
    <w:rsid w:val="00272657"/>
    <w:rsid w:val="00272925"/>
    <w:rsid w:val="00272BD6"/>
    <w:rsid w:val="002756DE"/>
    <w:rsid w:val="00276C4F"/>
    <w:rsid w:val="00281204"/>
    <w:rsid w:val="002812CA"/>
    <w:rsid w:val="002857F6"/>
    <w:rsid w:val="00285B99"/>
    <w:rsid w:val="00286027"/>
    <w:rsid w:val="002861E1"/>
    <w:rsid w:val="00286E0B"/>
    <w:rsid w:val="00287C0C"/>
    <w:rsid w:val="0029122C"/>
    <w:rsid w:val="00291AA2"/>
    <w:rsid w:val="00291AE8"/>
    <w:rsid w:val="0029202B"/>
    <w:rsid w:val="00292499"/>
    <w:rsid w:val="00292718"/>
    <w:rsid w:val="0029274A"/>
    <w:rsid w:val="0029304A"/>
    <w:rsid w:val="00293621"/>
    <w:rsid w:val="0029365A"/>
    <w:rsid w:val="00293762"/>
    <w:rsid w:val="00295241"/>
    <w:rsid w:val="00295ED7"/>
    <w:rsid w:val="00297355"/>
    <w:rsid w:val="002A03B0"/>
    <w:rsid w:val="002A17AB"/>
    <w:rsid w:val="002A1FF1"/>
    <w:rsid w:val="002A48C7"/>
    <w:rsid w:val="002A6C19"/>
    <w:rsid w:val="002A7579"/>
    <w:rsid w:val="002B0506"/>
    <w:rsid w:val="002B2771"/>
    <w:rsid w:val="002B5D36"/>
    <w:rsid w:val="002B6056"/>
    <w:rsid w:val="002B63C4"/>
    <w:rsid w:val="002B6EA8"/>
    <w:rsid w:val="002C0B62"/>
    <w:rsid w:val="002C226E"/>
    <w:rsid w:val="002C238E"/>
    <w:rsid w:val="002C35DE"/>
    <w:rsid w:val="002C4648"/>
    <w:rsid w:val="002C6898"/>
    <w:rsid w:val="002C75A5"/>
    <w:rsid w:val="002D0420"/>
    <w:rsid w:val="002D11F9"/>
    <w:rsid w:val="002D2B0D"/>
    <w:rsid w:val="002D4507"/>
    <w:rsid w:val="002D488F"/>
    <w:rsid w:val="002D4D49"/>
    <w:rsid w:val="002D538E"/>
    <w:rsid w:val="002D650B"/>
    <w:rsid w:val="002E0A3C"/>
    <w:rsid w:val="002E40D5"/>
    <w:rsid w:val="002E50B5"/>
    <w:rsid w:val="002E5453"/>
    <w:rsid w:val="002E6461"/>
    <w:rsid w:val="002E728A"/>
    <w:rsid w:val="002E77DF"/>
    <w:rsid w:val="002F0274"/>
    <w:rsid w:val="002F06C0"/>
    <w:rsid w:val="002F1688"/>
    <w:rsid w:val="002F17A1"/>
    <w:rsid w:val="002F6EEC"/>
    <w:rsid w:val="00300524"/>
    <w:rsid w:val="003006F1"/>
    <w:rsid w:val="00302797"/>
    <w:rsid w:val="00304C1E"/>
    <w:rsid w:val="00305B5C"/>
    <w:rsid w:val="00305BE8"/>
    <w:rsid w:val="003103C3"/>
    <w:rsid w:val="00311676"/>
    <w:rsid w:val="00311FBF"/>
    <w:rsid w:val="00312533"/>
    <w:rsid w:val="00313286"/>
    <w:rsid w:val="00314076"/>
    <w:rsid w:val="0031582D"/>
    <w:rsid w:val="00317322"/>
    <w:rsid w:val="00317CB3"/>
    <w:rsid w:val="003209E6"/>
    <w:rsid w:val="00321611"/>
    <w:rsid w:val="00322BCB"/>
    <w:rsid w:val="00323233"/>
    <w:rsid w:val="00323E7B"/>
    <w:rsid w:val="003241F9"/>
    <w:rsid w:val="00324E8C"/>
    <w:rsid w:val="003253BA"/>
    <w:rsid w:val="0032581F"/>
    <w:rsid w:val="00325EB6"/>
    <w:rsid w:val="003265AF"/>
    <w:rsid w:val="0032761A"/>
    <w:rsid w:val="00327964"/>
    <w:rsid w:val="00327CAA"/>
    <w:rsid w:val="003311BB"/>
    <w:rsid w:val="00333E9E"/>
    <w:rsid w:val="00334ABD"/>
    <w:rsid w:val="00334DA7"/>
    <w:rsid w:val="00335020"/>
    <w:rsid w:val="0033642A"/>
    <w:rsid w:val="00336708"/>
    <w:rsid w:val="00336C9D"/>
    <w:rsid w:val="00341CFD"/>
    <w:rsid w:val="0034222D"/>
    <w:rsid w:val="003429AD"/>
    <w:rsid w:val="00342A4C"/>
    <w:rsid w:val="003434AE"/>
    <w:rsid w:val="00344E8B"/>
    <w:rsid w:val="00345359"/>
    <w:rsid w:val="00347880"/>
    <w:rsid w:val="00351640"/>
    <w:rsid w:val="00353D60"/>
    <w:rsid w:val="00355B88"/>
    <w:rsid w:val="003565D2"/>
    <w:rsid w:val="00357753"/>
    <w:rsid w:val="003608BB"/>
    <w:rsid w:val="00362ABF"/>
    <w:rsid w:val="00362CED"/>
    <w:rsid w:val="003635E3"/>
    <w:rsid w:val="00363D84"/>
    <w:rsid w:val="0036545C"/>
    <w:rsid w:val="0036572E"/>
    <w:rsid w:val="003659EE"/>
    <w:rsid w:val="00365D10"/>
    <w:rsid w:val="00366124"/>
    <w:rsid w:val="00367C18"/>
    <w:rsid w:val="003711B4"/>
    <w:rsid w:val="003717BE"/>
    <w:rsid w:val="003717E4"/>
    <w:rsid w:val="00375B17"/>
    <w:rsid w:val="003761AC"/>
    <w:rsid w:val="0037644A"/>
    <w:rsid w:val="00377531"/>
    <w:rsid w:val="00382D8A"/>
    <w:rsid w:val="0038321E"/>
    <w:rsid w:val="00383DF9"/>
    <w:rsid w:val="00384E6F"/>
    <w:rsid w:val="00385639"/>
    <w:rsid w:val="00385EB5"/>
    <w:rsid w:val="00386172"/>
    <w:rsid w:val="003872B5"/>
    <w:rsid w:val="00390512"/>
    <w:rsid w:val="003921C9"/>
    <w:rsid w:val="0039290F"/>
    <w:rsid w:val="003943DB"/>
    <w:rsid w:val="00395019"/>
    <w:rsid w:val="003956AA"/>
    <w:rsid w:val="00395979"/>
    <w:rsid w:val="003970A9"/>
    <w:rsid w:val="00397998"/>
    <w:rsid w:val="003A1B83"/>
    <w:rsid w:val="003A1F11"/>
    <w:rsid w:val="003A3575"/>
    <w:rsid w:val="003A3A0B"/>
    <w:rsid w:val="003A461F"/>
    <w:rsid w:val="003A5039"/>
    <w:rsid w:val="003A5DED"/>
    <w:rsid w:val="003A6642"/>
    <w:rsid w:val="003A6ECD"/>
    <w:rsid w:val="003A7360"/>
    <w:rsid w:val="003A7A6B"/>
    <w:rsid w:val="003A7F2C"/>
    <w:rsid w:val="003B3564"/>
    <w:rsid w:val="003B4A52"/>
    <w:rsid w:val="003B669B"/>
    <w:rsid w:val="003C066E"/>
    <w:rsid w:val="003C10AD"/>
    <w:rsid w:val="003C1813"/>
    <w:rsid w:val="003C1883"/>
    <w:rsid w:val="003C34B4"/>
    <w:rsid w:val="003C37A2"/>
    <w:rsid w:val="003C3B00"/>
    <w:rsid w:val="003C483A"/>
    <w:rsid w:val="003D0DD3"/>
    <w:rsid w:val="003D1371"/>
    <w:rsid w:val="003D1987"/>
    <w:rsid w:val="003D2DAA"/>
    <w:rsid w:val="003D2DFE"/>
    <w:rsid w:val="003D2FBF"/>
    <w:rsid w:val="003D4EE8"/>
    <w:rsid w:val="003D54CE"/>
    <w:rsid w:val="003E0119"/>
    <w:rsid w:val="003E19FF"/>
    <w:rsid w:val="003E2106"/>
    <w:rsid w:val="003E2300"/>
    <w:rsid w:val="003E2E5C"/>
    <w:rsid w:val="003E3812"/>
    <w:rsid w:val="003E38C3"/>
    <w:rsid w:val="003E3C30"/>
    <w:rsid w:val="003E5CE2"/>
    <w:rsid w:val="003E70F3"/>
    <w:rsid w:val="003E731B"/>
    <w:rsid w:val="003E7C70"/>
    <w:rsid w:val="003F096C"/>
    <w:rsid w:val="003F0C07"/>
    <w:rsid w:val="003F195F"/>
    <w:rsid w:val="003F29FD"/>
    <w:rsid w:val="003F4C1C"/>
    <w:rsid w:val="003F5B57"/>
    <w:rsid w:val="004002D1"/>
    <w:rsid w:val="00400437"/>
    <w:rsid w:val="00407369"/>
    <w:rsid w:val="00407463"/>
    <w:rsid w:val="0041128E"/>
    <w:rsid w:val="00411353"/>
    <w:rsid w:val="00411375"/>
    <w:rsid w:val="00412CB6"/>
    <w:rsid w:val="00413514"/>
    <w:rsid w:val="004167BF"/>
    <w:rsid w:val="00417333"/>
    <w:rsid w:val="0042033C"/>
    <w:rsid w:val="0042154D"/>
    <w:rsid w:val="0042240E"/>
    <w:rsid w:val="00426DDD"/>
    <w:rsid w:val="00427006"/>
    <w:rsid w:val="004271F9"/>
    <w:rsid w:val="00432342"/>
    <w:rsid w:val="0043264E"/>
    <w:rsid w:val="0043466C"/>
    <w:rsid w:val="00434B90"/>
    <w:rsid w:val="00435289"/>
    <w:rsid w:val="004359E4"/>
    <w:rsid w:val="00435A2B"/>
    <w:rsid w:val="004360A5"/>
    <w:rsid w:val="004361DD"/>
    <w:rsid w:val="00436396"/>
    <w:rsid w:val="00436939"/>
    <w:rsid w:val="00437B16"/>
    <w:rsid w:val="004409AB"/>
    <w:rsid w:val="0044170D"/>
    <w:rsid w:val="0044274A"/>
    <w:rsid w:val="00442E58"/>
    <w:rsid w:val="00444578"/>
    <w:rsid w:val="004451AD"/>
    <w:rsid w:val="00445E89"/>
    <w:rsid w:val="00446C12"/>
    <w:rsid w:val="00447640"/>
    <w:rsid w:val="00447B57"/>
    <w:rsid w:val="00450CB8"/>
    <w:rsid w:val="004520C7"/>
    <w:rsid w:val="0045410D"/>
    <w:rsid w:val="0045529B"/>
    <w:rsid w:val="00456352"/>
    <w:rsid w:val="004567A2"/>
    <w:rsid w:val="00456E1F"/>
    <w:rsid w:val="00460C8E"/>
    <w:rsid w:val="00462D7E"/>
    <w:rsid w:val="00462FDA"/>
    <w:rsid w:val="004634E5"/>
    <w:rsid w:val="0046389E"/>
    <w:rsid w:val="00463E07"/>
    <w:rsid w:val="004643C2"/>
    <w:rsid w:val="004671ED"/>
    <w:rsid w:val="00467AE4"/>
    <w:rsid w:val="00473FDE"/>
    <w:rsid w:val="00474BB1"/>
    <w:rsid w:val="00475706"/>
    <w:rsid w:val="004758E6"/>
    <w:rsid w:val="00477DEC"/>
    <w:rsid w:val="00482448"/>
    <w:rsid w:val="004839E3"/>
    <w:rsid w:val="00483B7A"/>
    <w:rsid w:val="00484FA7"/>
    <w:rsid w:val="004851E7"/>
    <w:rsid w:val="004855DD"/>
    <w:rsid w:val="00486C24"/>
    <w:rsid w:val="0048719E"/>
    <w:rsid w:val="00487AAF"/>
    <w:rsid w:val="00491677"/>
    <w:rsid w:val="00491DF8"/>
    <w:rsid w:val="00491EF1"/>
    <w:rsid w:val="00492EA6"/>
    <w:rsid w:val="004941C5"/>
    <w:rsid w:val="004957EF"/>
    <w:rsid w:val="004970FF"/>
    <w:rsid w:val="00497679"/>
    <w:rsid w:val="00497E42"/>
    <w:rsid w:val="004A0512"/>
    <w:rsid w:val="004A08A1"/>
    <w:rsid w:val="004A1E2F"/>
    <w:rsid w:val="004A1EBF"/>
    <w:rsid w:val="004A22BB"/>
    <w:rsid w:val="004A269A"/>
    <w:rsid w:val="004A323A"/>
    <w:rsid w:val="004A4469"/>
    <w:rsid w:val="004A46F2"/>
    <w:rsid w:val="004A6C2B"/>
    <w:rsid w:val="004B078B"/>
    <w:rsid w:val="004B28CF"/>
    <w:rsid w:val="004B38F8"/>
    <w:rsid w:val="004B51F7"/>
    <w:rsid w:val="004B613B"/>
    <w:rsid w:val="004B735C"/>
    <w:rsid w:val="004C17E8"/>
    <w:rsid w:val="004C184B"/>
    <w:rsid w:val="004C2039"/>
    <w:rsid w:val="004C3188"/>
    <w:rsid w:val="004C4110"/>
    <w:rsid w:val="004C5313"/>
    <w:rsid w:val="004C5DDE"/>
    <w:rsid w:val="004C75C2"/>
    <w:rsid w:val="004D1FD9"/>
    <w:rsid w:val="004D2A11"/>
    <w:rsid w:val="004D3272"/>
    <w:rsid w:val="004D3642"/>
    <w:rsid w:val="004D4AC0"/>
    <w:rsid w:val="004D7588"/>
    <w:rsid w:val="004D778C"/>
    <w:rsid w:val="004D7A80"/>
    <w:rsid w:val="004D7BDF"/>
    <w:rsid w:val="004E0403"/>
    <w:rsid w:val="004E0472"/>
    <w:rsid w:val="004E1051"/>
    <w:rsid w:val="004E114F"/>
    <w:rsid w:val="004E1EBB"/>
    <w:rsid w:val="004E3736"/>
    <w:rsid w:val="004E4B04"/>
    <w:rsid w:val="004E575B"/>
    <w:rsid w:val="004E5CCD"/>
    <w:rsid w:val="004E60F0"/>
    <w:rsid w:val="004E66C6"/>
    <w:rsid w:val="004E7E88"/>
    <w:rsid w:val="004E7F3C"/>
    <w:rsid w:val="004F0A2B"/>
    <w:rsid w:val="004F0CD3"/>
    <w:rsid w:val="004F0E47"/>
    <w:rsid w:val="004F100E"/>
    <w:rsid w:val="004F20AB"/>
    <w:rsid w:val="004F6232"/>
    <w:rsid w:val="004F6E97"/>
    <w:rsid w:val="004F6EAD"/>
    <w:rsid w:val="0050087C"/>
    <w:rsid w:val="005021C1"/>
    <w:rsid w:val="005029C0"/>
    <w:rsid w:val="00502D19"/>
    <w:rsid w:val="00504643"/>
    <w:rsid w:val="00504E95"/>
    <w:rsid w:val="0050671E"/>
    <w:rsid w:val="00507C11"/>
    <w:rsid w:val="00512CED"/>
    <w:rsid w:val="00513A4E"/>
    <w:rsid w:val="00513B70"/>
    <w:rsid w:val="00513F88"/>
    <w:rsid w:val="005140D8"/>
    <w:rsid w:val="00514A44"/>
    <w:rsid w:val="00514F77"/>
    <w:rsid w:val="00515D03"/>
    <w:rsid w:val="00515E9F"/>
    <w:rsid w:val="00517046"/>
    <w:rsid w:val="0051708E"/>
    <w:rsid w:val="00517BFA"/>
    <w:rsid w:val="00521D5F"/>
    <w:rsid w:val="0052218F"/>
    <w:rsid w:val="00523613"/>
    <w:rsid w:val="00523C0C"/>
    <w:rsid w:val="00524891"/>
    <w:rsid w:val="00524FDF"/>
    <w:rsid w:val="00530363"/>
    <w:rsid w:val="005308DB"/>
    <w:rsid w:val="00531EE0"/>
    <w:rsid w:val="0053211A"/>
    <w:rsid w:val="00534A94"/>
    <w:rsid w:val="00534CE3"/>
    <w:rsid w:val="00535AB8"/>
    <w:rsid w:val="00536BC6"/>
    <w:rsid w:val="0054055B"/>
    <w:rsid w:val="005415C2"/>
    <w:rsid w:val="00541EEA"/>
    <w:rsid w:val="005429F6"/>
    <w:rsid w:val="00543565"/>
    <w:rsid w:val="005444DE"/>
    <w:rsid w:val="00546002"/>
    <w:rsid w:val="005463A7"/>
    <w:rsid w:val="00546535"/>
    <w:rsid w:val="00546A76"/>
    <w:rsid w:val="00546DA5"/>
    <w:rsid w:val="00547DE1"/>
    <w:rsid w:val="00551E78"/>
    <w:rsid w:val="00551F3B"/>
    <w:rsid w:val="00552365"/>
    <w:rsid w:val="00552450"/>
    <w:rsid w:val="0055292C"/>
    <w:rsid w:val="00553A98"/>
    <w:rsid w:val="00553ADA"/>
    <w:rsid w:val="00553EFE"/>
    <w:rsid w:val="00554B2D"/>
    <w:rsid w:val="00555022"/>
    <w:rsid w:val="00555C97"/>
    <w:rsid w:val="00556455"/>
    <w:rsid w:val="0055654C"/>
    <w:rsid w:val="00560659"/>
    <w:rsid w:val="005609C0"/>
    <w:rsid w:val="00560A27"/>
    <w:rsid w:val="00560C37"/>
    <w:rsid w:val="005611D3"/>
    <w:rsid w:val="00561F47"/>
    <w:rsid w:val="00562AE3"/>
    <w:rsid w:val="00562CEF"/>
    <w:rsid w:val="00563C0B"/>
    <w:rsid w:val="00564663"/>
    <w:rsid w:val="00565B0B"/>
    <w:rsid w:val="00565CD1"/>
    <w:rsid w:val="00570029"/>
    <w:rsid w:val="00570CDD"/>
    <w:rsid w:val="00571E8D"/>
    <w:rsid w:val="0057261F"/>
    <w:rsid w:val="00573BD0"/>
    <w:rsid w:val="00574ECD"/>
    <w:rsid w:val="00576379"/>
    <w:rsid w:val="00576660"/>
    <w:rsid w:val="005766BB"/>
    <w:rsid w:val="00576FEC"/>
    <w:rsid w:val="005774BA"/>
    <w:rsid w:val="0057770F"/>
    <w:rsid w:val="00580069"/>
    <w:rsid w:val="00580A50"/>
    <w:rsid w:val="00581BF3"/>
    <w:rsid w:val="00581E17"/>
    <w:rsid w:val="005832D0"/>
    <w:rsid w:val="00583472"/>
    <w:rsid w:val="0058365A"/>
    <w:rsid w:val="00584339"/>
    <w:rsid w:val="00584769"/>
    <w:rsid w:val="00586FB9"/>
    <w:rsid w:val="005878EA"/>
    <w:rsid w:val="00590079"/>
    <w:rsid w:val="005918B4"/>
    <w:rsid w:val="00592A00"/>
    <w:rsid w:val="005938F2"/>
    <w:rsid w:val="0059522B"/>
    <w:rsid w:val="005976AD"/>
    <w:rsid w:val="005A09DE"/>
    <w:rsid w:val="005A0A80"/>
    <w:rsid w:val="005A1EAC"/>
    <w:rsid w:val="005A575C"/>
    <w:rsid w:val="005A68DB"/>
    <w:rsid w:val="005A6E5B"/>
    <w:rsid w:val="005A7EA2"/>
    <w:rsid w:val="005B1A71"/>
    <w:rsid w:val="005B2145"/>
    <w:rsid w:val="005B226E"/>
    <w:rsid w:val="005B24D5"/>
    <w:rsid w:val="005B29B1"/>
    <w:rsid w:val="005B54C9"/>
    <w:rsid w:val="005B6A78"/>
    <w:rsid w:val="005B6FEB"/>
    <w:rsid w:val="005B7E02"/>
    <w:rsid w:val="005C1874"/>
    <w:rsid w:val="005C1F85"/>
    <w:rsid w:val="005C2CE4"/>
    <w:rsid w:val="005C2D0E"/>
    <w:rsid w:val="005C45A8"/>
    <w:rsid w:val="005C7C29"/>
    <w:rsid w:val="005D05D1"/>
    <w:rsid w:val="005D1391"/>
    <w:rsid w:val="005D2888"/>
    <w:rsid w:val="005D54AC"/>
    <w:rsid w:val="005D5AE7"/>
    <w:rsid w:val="005D6364"/>
    <w:rsid w:val="005D688C"/>
    <w:rsid w:val="005D74BA"/>
    <w:rsid w:val="005E178A"/>
    <w:rsid w:val="005E197F"/>
    <w:rsid w:val="005E1ECB"/>
    <w:rsid w:val="005E2D03"/>
    <w:rsid w:val="005E37F0"/>
    <w:rsid w:val="005E45CA"/>
    <w:rsid w:val="005E4667"/>
    <w:rsid w:val="005E4F08"/>
    <w:rsid w:val="005E552C"/>
    <w:rsid w:val="005E597E"/>
    <w:rsid w:val="005E6D0D"/>
    <w:rsid w:val="005E7196"/>
    <w:rsid w:val="005F1976"/>
    <w:rsid w:val="005F2158"/>
    <w:rsid w:val="005F21D6"/>
    <w:rsid w:val="005F3635"/>
    <w:rsid w:val="005F413F"/>
    <w:rsid w:val="005F5F19"/>
    <w:rsid w:val="005F6083"/>
    <w:rsid w:val="005F6628"/>
    <w:rsid w:val="0060057E"/>
    <w:rsid w:val="00600A84"/>
    <w:rsid w:val="00601052"/>
    <w:rsid w:val="0060245B"/>
    <w:rsid w:val="00603056"/>
    <w:rsid w:val="00603F30"/>
    <w:rsid w:val="006060B9"/>
    <w:rsid w:val="00607BCC"/>
    <w:rsid w:val="00607E91"/>
    <w:rsid w:val="0061147B"/>
    <w:rsid w:val="00612C07"/>
    <w:rsid w:val="006161BF"/>
    <w:rsid w:val="00616605"/>
    <w:rsid w:val="006169D7"/>
    <w:rsid w:val="00616A46"/>
    <w:rsid w:val="00616D4C"/>
    <w:rsid w:val="00620173"/>
    <w:rsid w:val="006228EC"/>
    <w:rsid w:val="00622F70"/>
    <w:rsid w:val="00623E5A"/>
    <w:rsid w:val="00623F50"/>
    <w:rsid w:val="00624F5F"/>
    <w:rsid w:val="006270E1"/>
    <w:rsid w:val="00627377"/>
    <w:rsid w:val="00630001"/>
    <w:rsid w:val="006300F7"/>
    <w:rsid w:val="006315E0"/>
    <w:rsid w:val="00632A72"/>
    <w:rsid w:val="00632F8B"/>
    <w:rsid w:val="00633A6C"/>
    <w:rsid w:val="00633BA7"/>
    <w:rsid w:val="00635628"/>
    <w:rsid w:val="00636E3B"/>
    <w:rsid w:val="00640119"/>
    <w:rsid w:val="0064068C"/>
    <w:rsid w:val="00645839"/>
    <w:rsid w:val="00645AF4"/>
    <w:rsid w:val="0065101D"/>
    <w:rsid w:val="006513D5"/>
    <w:rsid w:val="006514D8"/>
    <w:rsid w:val="00651B45"/>
    <w:rsid w:val="006527DF"/>
    <w:rsid w:val="00653D89"/>
    <w:rsid w:val="00656171"/>
    <w:rsid w:val="006568AB"/>
    <w:rsid w:val="00656F2B"/>
    <w:rsid w:val="00657A32"/>
    <w:rsid w:val="00660326"/>
    <w:rsid w:val="006644F2"/>
    <w:rsid w:val="00664673"/>
    <w:rsid w:val="006651FB"/>
    <w:rsid w:val="00666039"/>
    <w:rsid w:val="006708A3"/>
    <w:rsid w:val="0067101A"/>
    <w:rsid w:val="006713F9"/>
    <w:rsid w:val="0067336F"/>
    <w:rsid w:val="00674638"/>
    <w:rsid w:val="006770EE"/>
    <w:rsid w:val="006776BE"/>
    <w:rsid w:val="00680663"/>
    <w:rsid w:val="00682161"/>
    <w:rsid w:val="00682D1B"/>
    <w:rsid w:val="00683533"/>
    <w:rsid w:val="00684185"/>
    <w:rsid w:val="0068473F"/>
    <w:rsid w:val="00684B58"/>
    <w:rsid w:val="00686744"/>
    <w:rsid w:val="00693267"/>
    <w:rsid w:val="006950F7"/>
    <w:rsid w:val="00695BDF"/>
    <w:rsid w:val="00695FC9"/>
    <w:rsid w:val="006A18B1"/>
    <w:rsid w:val="006A1E06"/>
    <w:rsid w:val="006A22D0"/>
    <w:rsid w:val="006A349D"/>
    <w:rsid w:val="006A3C6C"/>
    <w:rsid w:val="006A58F9"/>
    <w:rsid w:val="006A5ED9"/>
    <w:rsid w:val="006A6EBA"/>
    <w:rsid w:val="006A7135"/>
    <w:rsid w:val="006B06EF"/>
    <w:rsid w:val="006B0EEE"/>
    <w:rsid w:val="006B13F4"/>
    <w:rsid w:val="006B41B6"/>
    <w:rsid w:val="006B423D"/>
    <w:rsid w:val="006B4859"/>
    <w:rsid w:val="006B49F7"/>
    <w:rsid w:val="006B5745"/>
    <w:rsid w:val="006C3A19"/>
    <w:rsid w:val="006C4679"/>
    <w:rsid w:val="006C4A57"/>
    <w:rsid w:val="006C6B3D"/>
    <w:rsid w:val="006D21AD"/>
    <w:rsid w:val="006D29DA"/>
    <w:rsid w:val="006D3A20"/>
    <w:rsid w:val="006D5905"/>
    <w:rsid w:val="006D68FB"/>
    <w:rsid w:val="006E1AAA"/>
    <w:rsid w:val="006E288D"/>
    <w:rsid w:val="006E3632"/>
    <w:rsid w:val="006E3E15"/>
    <w:rsid w:val="006E4446"/>
    <w:rsid w:val="006E4878"/>
    <w:rsid w:val="006E4A86"/>
    <w:rsid w:val="006E66CE"/>
    <w:rsid w:val="006F0BC1"/>
    <w:rsid w:val="006F0E21"/>
    <w:rsid w:val="006F4464"/>
    <w:rsid w:val="006F4C31"/>
    <w:rsid w:val="006F518D"/>
    <w:rsid w:val="006F598F"/>
    <w:rsid w:val="006F5F01"/>
    <w:rsid w:val="006F67E9"/>
    <w:rsid w:val="006F6BFC"/>
    <w:rsid w:val="006F7045"/>
    <w:rsid w:val="006F7F58"/>
    <w:rsid w:val="00700A20"/>
    <w:rsid w:val="00701C4D"/>
    <w:rsid w:val="007029F8"/>
    <w:rsid w:val="007034D9"/>
    <w:rsid w:val="007035F3"/>
    <w:rsid w:val="00704EB7"/>
    <w:rsid w:val="0070559C"/>
    <w:rsid w:val="0070693A"/>
    <w:rsid w:val="00707C44"/>
    <w:rsid w:val="00710DFE"/>
    <w:rsid w:val="0071138C"/>
    <w:rsid w:val="007118E9"/>
    <w:rsid w:val="00711F61"/>
    <w:rsid w:val="007122D2"/>
    <w:rsid w:val="0071369B"/>
    <w:rsid w:val="007137DB"/>
    <w:rsid w:val="00713973"/>
    <w:rsid w:val="00713B1E"/>
    <w:rsid w:val="00715216"/>
    <w:rsid w:val="0072064D"/>
    <w:rsid w:val="00722B2E"/>
    <w:rsid w:val="007240F0"/>
    <w:rsid w:val="007242AC"/>
    <w:rsid w:val="00724AC6"/>
    <w:rsid w:val="00724F00"/>
    <w:rsid w:val="00726B57"/>
    <w:rsid w:val="00727035"/>
    <w:rsid w:val="00727E79"/>
    <w:rsid w:val="00730BAE"/>
    <w:rsid w:val="00732010"/>
    <w:rsid w:val="00732814"/>
    <w:rsid w:val="00732DD9"/>
    <w:rsid w:val="00732F14"/>
    <w:rsid w:val="00733EAE"/>
    <w:rsid w:val="007370D9"/>
    <w:rsid w:val="00737799"/>
    <w:rsid w:val="0074133E"/>
    <w:rsid w:val="00741ADF"/>
    <w:rsid w:val="00742107"/>
    <w:rsid w:val="00742B15"/>
    <w:rsid w:val="00743A57"/>
    <w:rsid w:val="00744B3D"/>
    <w:rsid w:val="00745A40"/>
    <w:rsid w:val="00746C81"/>
    <w:rsid w:val="00747972"/>
    <w:rsid w:val="007503DD"/>
    <w:rsid w:val="007515E3"/>
    <w:rsid w:val="00752048"/>
    <w:rsid w:val="007524E1"/>
    <w:rsid w:val="00752596"/>
    <w:rsid w:val="00753666"/>
    <w:rsid w:val="00753942"/>
    <w:rsid w:val="00754055"/>
    <w:rsid w:val="00754622"/>
    <w:rsid w:val="00754E70"/>
    <w:rsid w:val="00755239"/>
    <w:rsid w:val="007554BD"/>
    <w:rsid w:val="007564A8"/>
    <w:rsid w:val="00756EAF"/>
    <w:rsid w:val="0076362C"/>
    <w:rsid w:val="00763E70"/>
    <w:rsid w:val="0076400C"/>
    <w:rsid w:val="0076496C"/>
    <w:rsid w:val="0076542A"/>
    <w:rsid w:val="0076673A"/>
    <w:rsid w:val="00771016"/>
    <w:rsid w:val="00771200"/>
    <w:rsid w:val="00773667"/>
    <w:rsid w:val="00773C5B"/>
    <w:rsid w:val="00774B10"/>
    <w:rsid w:val="007756D7"/>
    <w:rsid w:val="007768A3"/>
    <w:rsid w:val="007775B4"/>
    <w:rsid w:val="00780522"/>
    <w:rsid w:val="00782000"/>
    <w:rsid w:val="00782386"/>
    <w:rsid w:val="00782BBD"/>
    <w:rsid w:val="00783335"/>
    <w:rsid w:val="00784741"/>
    <w:rsid w:val="00787459"/>
    <w:rsid w:val="00787520"/>
    <w:rsid w:val="007915DD"/>
    <w:rsid w:val="007939D1"/>
    <w:rsid w:val="00795446"/>
    <w:rsid w:val="007A0652"/>
    <w:rsid w:val="007A07C2"/>
    <w:rsid w:val="007A1244"/>
    <w:rsid w:val="007A25D5"/>
    <w:rsid w:val="007A7084"/>
    <w:rsid w:val="007A71FC"/>
    <w:rsid w:val="007A7EFD"/>
    <w:rsid w:val="007B0FD9"/>
    <w:rsid w:val="007B26D9"/>
    <w:rsid w:val="007B294A"/>
    <w:rsid w:val="007B4EA2"/>
    <w:rsid w:val="007B4FF1"/>
    <w:rsid w:val="007C05FF"/>
    <w:rsid w:val="007C12A0"/>
    <w:rsid w:val="007C307D"/>
    <w:rsid w:val="007C4CA7"/>
    <w:rsid w:val="007C5D73"/>
    <w:rsid w:val="007C637B"/>
    <w:rsid w:val="007C69FB"/>
    <w:rsid w:val="007D2C3C"/>
    <w:rsid w:val="007D35B5"/>
    <w:rsid w:val="007D35FB"/>
    <w:rsid w:val="007D36A1"/>
    <w:rsid w:val="007D4AF4"/>
    <w:rsid w:val="007D55A1"/>
    <w:rsid w:val="007D623A"/>
    <w:rsid w:val="007D696B"/>
    <w:rsid w:val="007D6D21"/>
    <w:rsid w:val="007E17E0"/>
    <w:rsid w:val="007E2898"/>
    <w:rsid w:val="007E3FD0"/>
    <w:rsid w:val="007E5E14"/>
    <w:rsid w:val="007E7954"/>
    <w:rsid w:val="007F0305"/>
    <w:rsid w:val="007F0B28"/>
    <w:rsid w:val="007F0C1F"/>
    <w:rsid w:val="007F1BD2"/>
    <w:rsid w:val="007F1C0B"/>
    <w:rsid w:val="007F23DB"/>
    <w:rsid w:val="007F2A68"/>
    <w:rsid w:val="007F2F06"/>
    <w:rsid w:val="007F3763"/>
    <w:rsid w:val="007F61E5"/>
    <w:rsid w:val="007F7715"/>
    <w:rsid w:val="007F798A"/>
    <w:rsid w:val="00802D24"/>
    <w:rsid w:val="00804178"/>
    <w:rsid w:val="0080466C"/>
    <w:rsid w:val="00805CEB"/>
    <w:rsid w:val="00810223"/>
    <w:rsid w:val="00810E7E"/>
    <w:rsid w:val="00811240"/>
    <w:rsid w:val="008121DA"/>
    <w:rsid w:val="00813717"/>
    <w:rsid w:val="00816815"/>
    <w:rsid w:val="008176BC"/>
    <w:rsid w:val="008177D0"/>
    <w:rsid w:val="00817D57"/>
    <w:rsid w:val="00820475"/>
    <w:rsid w:val="008214FA"/>
    <w:rsid w:val="0082161A"/>
    <w:rsid w:val="00821880"/>
    <w:rsid w:val="008236E6"/>
    <w:rsid w:val="0082512F"/>
    <w:rsid w:val="008257C7"/>
    <w:rsid w:val="00825908"/>
    <w:rsid w:val="00826F6F"/>
    <w:rsid w:val="00827716"/>
    <w:rsid w:val="00827A46"/>
    <w:rsid w:val="00830534"/>
    <w:rsid w:val="00830B41"/>
    <w:rsid w:val="008320FB"/>
    <w:rsid w:val="00832F18"/>
    <w:rsid w:val="0083355F"/>
    <w:rsid w:val="00834AF1"/>
    <w:rsid w:val="00834BEA"/>
    <w:rsid w:val="008350ED"/>
    <w:rsid w:val="00835418"/>
    <w:rsid w:val="00836240"/>
    <w:rsid w:val="00836C8A"/>
    <w:rsid w:val="00837A6C"/>
    <w:rsid w:val="00841427"/>
    <w:rsid w:val="00841B19"/>
    <w:rsid w:val="00841F33"/>
    <w:rsid w:val="008427AD"/>
    <w:rsid w:val="008443CA"/>
    <w:rsid w:val="00844AA3"/>
    <w:rsid w:val="008463B5"/>
    <w:rsid w:val="008463E1"/>
    <w:rsid w:val="0085023B"/>
    <w:rsid w:val="00850557"/>
    <w:rsid w:val="008530A0"/>
    <w:rsid w:val="008543CA"/>
    <w:rsid w:val="00854968"/>
    <w:rsid w:val="00855818"/>
    <w:rsid w:val="0085620A"/>
    <w:rsid w:val="00856838"/>
    <w:rsid w:val="008569C1"/>
    <w:rsid w:val="00856E5C"/>
    <w:rsid w:val="008609F4"/>
    <w:rsid w:val="008615CE"/>
    <w:rsid w:val="008617A0"/>
    <w:rsid w:val="0086196F"/>
    <w:rsid w:val="00864A13"/>
    <w:rsid w:val="00865490"/>
    <w:rsid w:val="00865E5A"/>
    <w:rsid w:val="008663AF"/>
    <w:rsid w:val="00866532"/>
    <w:rsid w:val="00866B86"/>
    <w:rsid w:val="008703A4"/>
    <w:rsid w:val="00870866"/>
    <w:rsid w:val="00872211"/>
    <w:rsid w:val="008737ED"/>
    <w:rsid w:val="00875D01"/>
    <w:rsid w:val="00875D9E"/>
    <w:rsid w:val="00875EC8"/>
    <w:rsid w:val="00875F24"/>
    <w:rsid w:val="0087657A"/>
    <w:rsid w:val="00876628"/>
    <w:rsid w:val="00876DC6"/>
    <w:rsid w:val="00880235"/>
    <w:rsid w:val="00880A2D"/>
    <w:rsid w:val="008814A7"/>
    <w:rsid w:val="008830EB"/>
    <w:rsid w:val="008862A0"/>
    <w:rsid w:val="00886ACE"/>
    <w:rsid w:val="00887773"/>
    <w:rsid w:val="0089185E"/>
    <w:rsid w:val="0089285D"/>
    <w:rsid w:val="00893A4A"/>
    <w:rsid w:val="00894D83"/>
    <w:rsid w:val="00896C27"/>
    <w:rsid w:val="008971CB"/>
    <w:rsid w:val="008A02F6"/>
    <w:rsid w:val="008A11E9"/>
    <w:rsid w:val="008A150B"/>
    <w:rsid w:val="008A23F2"/>
    <w:rsid w:val="008A257B"/>
    <w:rsid w:val="008A2C2E"/>
    <w:rsid w:val="008A3234"/>
    <w:rsid w:val="008A3BEF"/>
    <w:rsid w:val="008B08D4"/>
    <w:rsid w:val="008B12D3"/>
    <w:rsid w:val="008B1A9E"/>
    <w:rsid w:val="008B4EC7"/>
    <w:rsid w:val="008B56D0"/>
    <w:rsid w:val="008B5FB6"/>
    <w:rsid w:val="008B648E"/>
    <w:rsid w:val="008B6778"/>
    <w:rsid w:val="008B6DDA"/>
    <w:rsid w:val="008C04BA"/>
    <w:rsid w:val="008C1410"/>
    <w:rsid w:val="008C271C"/>
    <w:rsid w:val="008C30FC"/>
    <w:rsid w:val="008C3897"/>
    <w:rsid w:val="008C6B1D"/>
    <w:rsid w:val="008C7CAE"/>
    <w:rsid w:val="008D031D"/>
    <w:rsid w:val="008D06B0"/>
    <w:rsid w:val="008D36B2"/>
    <w:rsid w:val="008D47E7"/>
    <w:rsid w:val="008D5CEF"/>
    <w:rsid w:val="008D7A95"/>
    <w:rsid w:val="008E0F3F"/>
    <w:rsid w:val="008E1186"/>
    <w:rsid w:val="008E1748"/>
    <w:rsid w:val="008E1972"/>
    <w:rsid w:val="008E1A85"/>
    <w:rsid w:val="008E21E1"/>
    <w:rsid w:val="008E4EA4"/>
    <w:rsid w:val="008E52AA"/>
    <w:rsid w:val="008E72A6"/>
    <w:rsid w:val="008E7E41"/>
    <w:rsid w:val="008F1442"/>
    <w:rsid w:val="008F2EA2"/>
    <w:rsid w:val="008F4400"/>
    <w:rsid w:val="008F53FF"/>
    <w:rsid w:val="008F5A9F"/>
    <w:rsid w:val="008F77BA"/>
    <w:rsid w:val="008F7DE2"/>
    <w:rsid w:val="00903051"/>
    <w:rsid w:val="00903885"/>
    <w:rsid w:val="00905120"/>
    <w:rsid w:val="00905F7D"/>
    <w:rsid w:val="0090615B"/>
    <w:rsid w:val="00910CAA"/>
    <w:rsid w:val="009111AF"/>
    <w:rsid w:val="00911491"/>
    <w:rsid w:val="00914AF4"/>
    <w:rsid w:val="00915C4B"/>
    <w:rsid w:val="00915F64"/>
    <w:rsid w:val="00917BFD"/>
    <w:rsid w:val="00920C4E"/>
    <w:rsid w:val="00923762"/>
    <w:rsid w:val="00923908"/>
    <w:rsid w:val="009256D8"/>
    <w:rsid w:val="00926A30"/>
    <w:rsid w:val="00927DF9"/>
    <w:rsid w:val="00930338"/>
    <w:rsid w:val="0093149D"/>
    <w:rsid w:val="0093153A"/>
    <w:rsid w:val="00932868"/>
    <w:rsid w:val="00933105"/>
    <w:rsid w:val="00936ADC"/>
    <w:rsid w:val="00937099"/>
    <w:rsid w:val="009371EC"/>
    <w:rsid w:val="00940762"/>
    <w:rsid w:val="00941F67"/>
    <w:rsid w:val="0094432C"/>
    <w:rsid w:val="00944DBF"/>
    <w:rsid w:val="00945A60"/>
    <w:rsid w:val="0094706D"/>
    <w:rsid w:val="00950A5A"/>
    <w:rsid w:val="009516FC"/>
    <w:rsid w:val="00951735"/>
    <w:rsid w:val="00951842"/>
    <w:rsid w:val="00951EC3"/>
    <w:rsid w:val="009530C6"/>
    <w:rsid w:val="0095372F"/>
    <w:rsid w:val="00956F95"/>
    <w:rsid w:val="00957015"/>
    <w:rsid w:val="009571C0"/>
    <w:rsid w:val="00957B60"/>
    <w:rsid w:val="00957C4A"/>
    <w:rsid w:val="009600E9"/>
    <w:rsid w:val="0096016B"/>
    <w:rsid w:val="009605F1"/>
    <w:rsid w:val="00962761"/>
    <w:rsid w:val="00962C43"/>
    <w:rsid w:val="00963029"/>
    <w:rsid w:val="00963E96"/>
    <w:rsid w:val="00963F71"/>
    <w:rsid w:val="00964D3A"/>
    <w:rsid w:val="00965BD5"/>
    <w:rsid w:val="0096794D"/>
    <w:rsid w:val="00972A1D"/>
    <w:rsid w:val="00974EE4"/>
    <w:rsid w:val="0097517D"/>
    <w:rsid w:val="00975AC2"/>
    <w:rsid w:val="00976A59"/>
    <w:rsid w:val="00977D93"/>
    <w:rsid w:val="00980363"/>
    <w:rsid w:val="00980C0E"/>
    <w:rsid w:val="009862DB"/>
    <w:rsid w:val="009870AB"/>
    <w:rsid w:val="00987292"/>
    <w:rsid w:val="00987496"/>
    <w:rsid w:val="00987CDD"/>
    <w:rsid w:val="00987F9A"/>
    <w:rsid w:val="00990BA3"/>
    <w:rsid w:val="009921A2"/>
    <w:rsid w:val="009943A7"/>
    <w:rsid w:val="00995C75"/>
    <w:rsid w:val="009965A5"/>
    <w:rsid w:val="00997E3C"/>
    <w:rsid w:val="009A056B"/>
    <w:rsid w:val="009A10D1"/>
    <w:rsid w:val="009A15B0"/>
    <w:rsid w:val="009A26D0"/>
    <w:rsid w:val="009A4E4B"/>
    <w:rsid w:val="009B056A"/>
    <w:rsid w:val="009B058D"/>
    <w:rsid w:val="009B0C97"/>
    <w:rsid w:val="009B17C8"/>
    <w:rsid w:val="009B2116"/>
    <w:rsid w:val="009B3015"/>
    <w:rsid w:val="009B43D3"/>
    <w:rsid w:val="009B54E3"/>
    <w:rsid w:val="009B5BDD"/>
    <w:rsid w:val="009B656C"/>
    <w:rsid w:val="009B7C50"/>
    <w:rsid w:val="009C10C2"/>
    <w:rsid w:val="009C14BF"/>
    <w:rsid w:val="009C182D"/>
    <w:rsid w:val="009C294A"/>
    <w:rsid w:val="009C332A"/>
    <w:rsid w:val="009C40B9"/>
    <w:rsid w:val="009D20C9"/>
    <w:rsid w:val="009D28DF"/>
    <w:rsid w:val="009D314C"/>
    <w:rsid w:val="009D3EAD"/>
    <w:rsid w:val="009D463B"/>
    <w:rsid w:val="009D52D3"/>
    <w:rsid w:val="009D74A9"/>
    <w:rsid w:val="009D7BA5"/>
    <w:rsid w:val="009D7DCA"/>
    <w:rsid w:val="009E00F8"/>
    <w:rsid w:val="009E173A"/>
    <w:rsid w:val="009E25E8"/>
    <w:rsid w:val="009E4359"/>
    <w:rsid w:val="009E49B9"/>
    <w:rsid w:val="009E4E73"/>
    <w:rsid w:val="009E5404"/>
    <w:rsid w:val="009E55D6"/>
    <w:rsid w:val="009F28E0"/>
    <w:rsid w:val="009F2F31"/>
    <w:rsid w:val="009F3055"/>
    <w:rsid w:val="009F3E08"/>
    <w:rsid w:val="009F4D24"/>
    <w:rsid w:val="009F5A14"/>
    <w:rsid w:val="009F6458"/>
    <w:rsid w:val="009F66F9"/>
    <w:rsid w:val="009F670F"/>
    <w:rsid w:val="009F683B"/>
    <w:rsid w:val="00A024C1"/>
    <w:rsid w:val="00A02A67"/>
    <w:rsid w:val="00A03A33"/>
    <w:rsid w:val="00A04FFC"/>
    <w:rsid w:val="00A05414"/>
    <w:rsid w:val="00A058CA"/>
    <w:rsid w:val="00A06521"/>
    <w:rsid w:val="00A07A28"/>
    <w:rsid w:val="00A109A7"/>
    <w:rsid w:val="00A10B62"/>
    <w:rsid w:val="00A1262B"/>
    <w:rsid w:val="00A144C8"/>
    <w:rsid w:val="00A144CD"/>
    <w:rsid w:val="00A15525"/>
    <w:rsid w:val="00A17FD7"/>
    <w:rsid w:val="00A208D0"/>
    <w:rsid w:val="00A20ADF"/>
    <w:rsid w:val="00A21CB3"/>
    <w:rsid w:val="00A22128"/>
    <w:rsid w:val="00A22514"/>
    <w:rsid w:val="00A22D50"/>
    <w:rsid w:val="00A236FF"/>
    <w:rsid w:val="00A24903"/>
    <w:rsid w:val="00A24CB7"/>
    <w:rsid w:val="00A24D2C"/>
    <w:rsid w:val="00A25AD2"/>
    <w:rsid w:val="00A25E71"/>
    <w:rsid w:val="00A26207"/>
    <w:rsid w:val="00A27850"/>
    <w:rsid w:val="00A308B5"/>
    <w:rsid w:val="00A32025"/>
    <w:rsid w:val="00A345B2"/>
    <w:rsid w:val="00A3534D"/>
    <w:rsid w:val="00A37A0B"/>
    <w:rsid w:val="00A415F4"/>
    <w:rsid w:val="00A41FF5"/>
    <w:rsid w:val="00A4349A"/>
    <w:rsid w:val="00A45488"/>
    <w:rsid w:val="00A4713E"/>
    <w:rsid w:val="00A4763F"/>
    <w:rsid w:val="00A47D58"/>
    <w:rsid w:val="00A532F9"/>
    <w:rsid w:val="00A5557B"/>
    <w:rsid w:val="00A5567C"/>
    <w:rsid w:val="00A56512"/>
    <w:rsid w:val="00A57026"/>
    <w:rsid w:val="00A57C7C"/>
    <w:rsid w:val="00A602EE"/>
    <w:rsid w:val="00A60C3B"/>
    <w:rsid w:val="00A617BD"/>
    <w:rsid w:val="00A6342C"/>
    <w:rsid w:val="00A63CFA"/>
    <w:rsid w:val="00A63D06"/>
    <w:rsid w:val="00A63DA2"/>
    <w:rsid w:val="00A6412A"/>
    <w:rsid w:val="00A64577"/>
    <w:rsid w:val="00A647D7"/>
    <w:rsid w:val="00A66D49"/>
    <w:rsid w:val="00A67547"/>
    <w:rsid w:val="00A7038C"/>
    <w:rsid w:val="00A70482"/>
    <w:rsid w:val="00A70F8D"/>
    <w:rsid w:val="00A71DAE"/>
    <w:rsid w:val="00A72087"/>
    <w:rsid w:val="00A7245B"/>
    <w:rsid w:val="00A74393"/>
    <w:rsid w:val="00A7703F"/>
    <w:rsid w:val="00A80A2D"/>
    <w:rsid w:val="00A826A6"/>
    <w:rsid w:val="00A835E2"/>
    <w:rsid w:val="00A87BC2"/>
    <w:rsid w:val="00A90EB1"/>
    <w:rsid w:val="00A91400"/>
    <w:rsid w:val="00A94BDB"/>
    <w:rsid w:val="00A950C1"/>
    <w:rsid w:val="00A958D2"/>
    <w:rsid w:val="00A95E6B"/>
    <w:rsid w:val="00A96683"/>
    <w:rsid w:val="00A968BC"/>
    <w:rsid w:val="00A96A66"/>
    <w:rsid w:val="00AA16F2"/>
    <w:rsid w:val="00AA2E13"/>
    <w:rsid w:val="00AA5BA7"/>
    <w:rsid w:val="00AA5F1B"/>
    <w:rsid w:val="00AA685E"/>
    <w:rsid w:val="00AA6AA3"/>
    <w:rsid w:val="00AA70C2"/>
    <w:rsid w:val="00AA7B68"/>
    <w:rsid w:val="00AA7D60"/>
    <w:rsid w:val="00AB142E"/>
    <w:rsid w:val="00AB2B24"/>
    <w:rsid w:val="00AB39AD"/>
    <w:rsid w:val="00AB3B21"/>
    <w:rsid w:val="00AB3D5A"/>
    <w:rsid w:val="00AB66CD"/>
    <w:rsid w:val="00AB79C1"/>
    <w:rsid w:val="00AC0934"/>
    <w:rsid w:val="00AC3479"/>
    <w:rsid w:val="00AC3F90"/>
    <w:rsid w:val="00AC53B7"/>
    <w:rsid w:val="00AC5450"/>
    <w:rsid w:val="00AC551F"/>
    <w:rsid w:val="00AC64E2"/>
    <w:rsid w:val="00AC7E48"/>
    <w:rsid w:val="00AD02BA"/>
    <w:rsid w:val="00AD0959"/>
    <w:rsid w:val="00AD0971"/>
    <w:rsid w:val="00AD1A3E"/>
    <w:rsid w:val="00AD2C0F"/>
    <w:rsid w:val="00AD2CE9"/>
    <w:rsid w:val="00AD319F"/>
    <w:rsid w:val="00AD50C5"/>
    <w:rsid w:val="00AD50F1"/>
    <w:rsid w:val="00AD53FE"/>
    <w:rsid w:val="00AD5866"/>
    <w:rsid w:val="00AD5CC9"/>
    <w:rsid w:val="00AD7670"/>
    <w:rsid w:val="00AE1B03"/>
    <w:rsid w:val="00AE2242"/>
    <w:rsid w:val="00AE22BF"/>
    <w:rsid w:val="00AE3456"/>
    <w:rsid w:val="00AE47B8"/>
    <w:rsid w:val="00AE51A0"/>
    <w:rsid w:val="00AE588F"/>
    <w:rsid w:val="00AE7BC5"/>
    <w:rsid w:val="00AF3879"/>
    <w:rsid w:val="00AF41BB"/>
    <w:rsid w:val="00AF4C8D"/>
    <w:rsid w:val="00AF56F9"/>
    <w:rsid w:val="00AF606F"/>
    <w:rsid w:val="00B00258"/>
    <w:rsid w:val="00B00781"/>
    <w:rsid w:val="00B0104E"/>
    <w:rsid w:val="00B01A70"/>
    <w:rsid w:val="00B0287D"/>
    <w:rsid w:val="00B029BB"/>
    <w:rsid w:val="00B047D8"/>
    <w:rsid w:val="00B057AE"/>
    <w:rsid w:val="00B0594C"/>
    <w:rsid w:val="00B07233"/>
    <w:rsid w:val="00B11074"/>
    <w:rsid w:val="00B121BB"/>
    <w:rsid w:val="00B1230B"/>
    <w:rsid w:val="00B123C0"/>
    <w:rsid w:val="00B13DD5"/>
    <w:rsid w:val="00B146FA"/>
    <w:rsid w:val="00B1485C"/>
    <w:rsid w:val="00B159C4"/>
    <w:rsid w:val="00B15D83"/>
    <w:rsid w:val="00B170C7"/>
    <w:rsid w:val="00B206E6"/>
    <w:rsid w:val="00B2193B"/>
    <w:rsid w:val="00B24B49"/>
    <w:rsid w:val="00B26853"/>
    <w:rsid w:val="00B31857"/>
    <w:rsid w:val="00B31B21"/>
    <w:rsid w:val="00B3274D"/>
    <w:rsid w:val="00B3394E"/>
    <w:rsid w:val="00B33E76"/>
    <w:rsid w:val="00B34D44"/>
    <w:rsid w:val="00B35335"/>
    <w:rsid w:val="00B356FD"/>
    <w:rsid w:val="00B369D6"/>
    <w:rsid w:val="00B37B94"/>
    <w:rsid w:val="00B37BF9"/>
    <w:rsid w:val="00B37DDF"/>
    <w:rsid w:val="00B403A8"/>
    <w:rsid w:val="00B420A5"/>
    <w:rsid w:val="00B44728"/>
    <w:rsid w:val="00B4514A"/>
    <w:rsid w:val="00B47E36"/>
    <w:rsid w:val="00B50E4E"/>
    <w:rsid w:val="00B524B0"/>
    <w:rsid w:val="00B536EE"/>
    <w:rsid w:val="00B54CDF"/>
    <w:rsid w:val="00B5669B"/>
    <w:rsid w:val="00B57013"/>
    <w:rsid w:val="00B621CA"/>
    <w:rsid w:val="00B627CB"/>
    <w:rsid w:val="00B63858"/>
    <w:rsid w:val="00B63908"/>
    <w:rsid w:val="00B63B93"/>
    <w:rsid w:val="00B66AAE"/>
    <w:rsid w:val="00B67A36"/>
    <w:rsid w:val="00B67F0C"/>
    <w:rsid w:val="00B70371"/>
    <w:rsid w:val="00B7116D"/>
    <w:rsid w:val="00B71DC8"/>
    <w:rsid w:val="00B72DC5"/>
    <w:rsid w:val="00B72F68"/>
    <w:rsid w:val="00B7358A"/>
    <w:rsid w:val="00B73BA0"/>
    <w:rsid w:val="00B73F7B"/>
    <w:rsid w:val="00B74ACD"/>
    <w:rsid w:val="00B756E1"/>
    <w:rsid w:val="00B75937"/>
    <w:rsid w:val="00B76CAB"/>
    <w:rsid w:val="00B810C9"/>
    <w:rsid w:val="00B83417"/>
    <w:rsid w:val="00B84343"/>
    <w:rsid w:val="00B84660"/>
    <w:rsid w:val="00B856E6"/>
    <w:rsid w:val="00B86460"/>
    <w:rsid w:val="00B866D9"/>
    <w:rsid w:val="00B90046"/>
    <w:rsid w:val="00B90F12"/>
    <w:rsid w:val="00B91674"/>
    <w:rsid w:val="00B92BB3"/>
    <w:rsid w:val="00B96599"/>
    <w:rsid w:val="00B969A1"/>
    <w:rsid w:val="00BA12D2"/>
    <w:rsid w:val="00BA1CC5"/>
    <w:rsid w:val="00BA24F7"/>
    <w:rsid w:val="00BA40B5"/>
    <w:rsid w:val="00BA5018"/>
    <w:rsid w:val="00BA75B8"/>
    <w:rsid w:val="00BB0BE1"/>
    <w:rsid w:val="00BB0C10"/>
    <w:rsid w:val="00BB179B"/>
    <w:rsid w:val="00BB2680"/>
    <w:rsid w:val="00BB35A4"/>
    <w:rsid w:val="00BB45D5"/>
    <w:rsid w:val="00BC1490"/>
    <w:rsid w:val="00BC1B63"/>
    <w:rsid w:val="00BC1F0E"/>
    <w:rsid w:val="00BC419B"/>
    <w:rsid w:val="00BC4425"/>
    <w:rsid w:val="00BC5A7E"/>
    <w:rsid w:val="00BC6691"/>
    <w:rsid w:val="00BC6B9C"/>
    <w:rsid w:val="00BC6C35"/>
    <w:rsid w:val="00BC7C46"/>
    <w:rsid w:val="00BD14C7"/>
    <w:rsid w:val="00BD2D56"/>
    <w:rsid w:val="00BD34C0"/>
    <w:rsid w:val="00BD3BE6"/>
    <w:rsid w:val="00BD3F56"/>
    <w:rsid w:val="00BD3FAE"/>
    <w:rsid w:val="00BD4EFC"/>
    <w:rsid w:val="00BD63F1"/>
    <w:rsid w:val="00BD70AD"/>
    <w:rsid w:val="00BE1B90"/>
    <w:rsid w:val="00BE3165"/>
    <w:rsid w:val="00BE3311"/>
    <w:rsid w:val="00BE3734"/>
    <w:rsid w:val="00BE3C2E"/>
    <w:rsid w:val="00BE40B2"/>
    <w:rsid w:val="00BE40D9"/>
    <w:rsid w:val="00BE4B02"/>
    <w:rsid w:val="00BE4EC1"/>
    <w:rsid w:val="00BE5889"/>
    <w:rsid w:val="00BE7081"/>
    <w:rsid w:val="00BE70CE"/>
    <w:rsid w:val="00BE7B69"/>
    <w:rsid w:val="00BF084D"/>
    <w:rsid w:val="00BF227F"/>
    <w:rsid w:val="00BF2CEB"/>
    <w:rsid w:val="00BF341A"/>
    <w:rsid w:val="00BF3528"/>
    <w:rsid w:val="00BF41AD"/>
    <w:rsid w:val="00BF5267"/>
    <w:rsid w:val="00BF5C6C"/>
    <w:rsid w:val="00C008BC"/>
    <w:rsid w:val="00C01809"/>
    <w:rsid w:val="00C01E01"/>
    <w:rsid w:val="00C02233"/>
    <w:rsid w:val="00C022C0"/>
    <w:rsid w:val="00C03FBF"/>
    <w:rsid w:val="00C04E4C"/>
    <w:rsid w:val="00C05206"/>
    <w:rsid w:val="00C06043"/>
    <w:rsid w:val="00C10C74"/>
    <w:rsid w:val="00C12E19"/>
    <w:rsid w:val="00C12EC4"/>
    <w:rsid w:val="00C1377D"/>
    <w:rsid w:val="00C15E56"/>
    <w:rsid w:val="00C172EF"/>
    <w:rsid w:val="00C21A1C"/>
    <w:rsid w:val="00C22FE1"/>
    <w:rsid w:val="00C2302C"/>
    <w:rsid w:val="00C2462C"/>
    <w:rsid w:val="00C266F4"/>
    <w:rsid w:val="00C26BC9"/>
    <w:rsid w:val="00C27289"/>
    <w:rsid w:val="00C31638"/>
    <w:rsid w:val="00C31969"/>
    <w:rsid w:val="00C329E6"/>
    <w:rsid w:val="00C32EC7"/>
    <w:rsid w:val="00C34979"/>
    <w:rsid w:val="00C37ADE"/>
    <w:rsid w:val="00C37D93"/>
    <w:rsid w:val="00C40287"/>
    <w:rsid w:val="00C403B8"/>
    <w:rsid w:val="00C41F35"/>
    <w:rsid w:val="00C44D60"/>
    <w:rsid w:val="00C44FAC"/>
    <w:rsid w:val="00C45104"/>
    <w:rsid w:val="00C45240"/>
    <w:rsid w:val="00C4722F"/>
    <w:rsid w:val="00C506E4"/>
    <w:rsid w:val="00C5170B"/>
    <w:rsid w:val="00C5175C"/>
    <w:rsid w:val="00C51ECC"/>
    <w:rsid w:val="00C5250A"/>
    <w:rsid w:val="00C529C6"/>
    <w:rsid w:val="00C54305"/>
    <w:rsid w:val="00C55243"/>
    <w:rsid w:val="00C563F2"/>
    <w:rsid w:val="00C5701A"/>
    <w:rsid w:val="00C57482"/>
    <w:rsid w:val="00C575C0"/>
    <w:rsid w:val="00C578A4"/>
    <w:rsid w:val="00C60B80"/>
    <w:rsid w:val="00C61460"/>
    <w:rsid w:val="00C61D8D"/>
    <w:rsid w:val="00C629EC"/>
    <w:rsid w:val="00C634A6"/>
    <w:rsid w:val="00C64D8A"/>
    <w:rsid w:val="00C65932"/>
    <w:rsid w:val="00C6751A"/>
    <w:rsid w:val="00C72E1E"/>
    <w:rsid w:val="00C73B11"/>
    <w:rsid w:val="00C746D3"/>
    <w:rsid w:val="00C757D7"/>
    <w:rsid w:val="00C75E28"/>
    <w:rsid w:val="00C76EF2"/>
    <w:rsid w:val="00C77DD8"/>
    <w:rsid w:val="00C77FB7"/>
    <w:rsid w:val="00C80CEE"/>
    <w:rsid w:val="00C82E2A"/>
    <w:rsid w:val="00C82EAF"/>
    <w:rsid w:val="00C84496"/>
    <w:rsid w:val="00C85571"/>
    <w:rsid w:val="00C85721"/>
    <w:rsid w:val="00C85CB5"/>
    <w:rsid w:val="00C86653"/>
    <w:rsid w:val="00C87135"/>
    <w:rsid w:val="00C87231"/>
    <w:rsid w:val="00C90A02"/>
    <w:rsid w:val="00C90CF8"/>
    <w:rsid w:val="00C9144C"/>
    <w:rsid w:val="00C91B97"/>
    <w:rsid w:val="00C93052"/>
    <w:rsid w:val="00C954B2"/>
    <w:rsid w:val="00CA0DE8"/>
    <w:rsid w:val="00CA253B"/>
    <w:rsid w:val="00CA2609"/>
    <w:rsid w:val="00CA2A11"/>
    <w:rsid w:val="00CA38B2"/>
    <w:rsid w:val="00CA3A52"/>
    <w:rsid w:val="00CA4015"/>
    <w:rsid w:val="00CA7A00"/>
    <w:rsid w:val="00CB25A8"/>
    <w:rsid w:val="00CB27CB"/>
    <w:rsid w:val="00CB2928"/>
    <w:rsid w:val="00CB5FE7"/>
    <w:rsid w:val="00CB6F8A"/>
    <w:rsid w:val="00CB7DAF"/>
    <w:rsid w:val="00CC0BD5"/>
    <w:rsid w:val="00CC0EA9"/>
    <w:rsid w:val="00CC2AC2"/>
    <w:rsid w:val="00CC3F73"/>
    <w:rsid w:val="00CC4F9B"/>
    <w:rsid w:val="00CC6F10"/>
    <w:rsid w:val="00CD139A"/>
    <w:rsid w:val="00CD468D"/>
    <w:rsid w:val="00CD720D"/>
    <w:rsid w:val="00CE0BE8"/>
    <w:rsid w:val="00CE48E0"/>
    <w:rsid w:val="00CE617B"/>
    <w:rsid w:val="00CE63B6"/>
    <w:rsid w:val="00CE6F00"/>
    <w:rsid w:val="00CF033D"/>
    <w:rsid w:val="00CF1541"/>
    <w:rsid w:val="00CF19AB"/>
    <w:rsid w:val="00CF2C84"/>
    <w:rsid w:val="00CF4AAC"/>
    <w:rsid w:val="00CF4BA1"/>
    <w:rsid w:val="00CF75A8"/>
    <w:rsid w:val="00D00062"/>
    <w:rsid w:val="00D036B0"/>
    <w:rsid w:val="00D04226"/>
    <w:rsid w:val="00D04426"/>
    <w:rsid w:val="00D04EB0"/>
    <w:rsid w:val="00D06037"/>
    <w:rsid w:val="00D075DC"/>
    <w:rsid w:val="00D1045D"/>
    <w:rsid w:val="00D10DA4"/>
    <w:rsid w:val="00D11610"/>
    <w:rsid w:val="00D1383A"/>
    <w:rsid w:val="00D14AC5"/>
    <w:rsid w:val="00D14AF0"/>
    <w:rsid w:val="00D1558F"/>
    <w:rsid w:val="00D208E5"/>
    <w:rsid w:val="00D2115A"/>
    <w:rsid w:val="00D21856"/>
    <w:rsid w:val="00D23151"/>
    <w:rsid w:val="00D23539"/>
    <w:rsid w:val="00D2420B"/>
    <w:rsid w:val="00D24687"/>
    <w:rsid w:val="00D25FC0"/>
    <w:rsid w:val="00D26CD7"/>
    <w:rsid w:val="00D26DDD"/>
    <w:rsid w:val="00D27C58"/>
    <w:rsid w:val="00D31187"/>
    <w:rsid w:val="00D326C7"/>
    <w:rsid w:val="00D32FFB"/>
    <w:rsid w:val="00D3421C"/>
    <w:rsid w:val="00D348AC"/>
    <w:rsid w:val="00D34B7D"/>
    <w:rsid w:val="00D356F9"/>
    <w:rsid w:val="00D35D80"/>
    <w:rsid w:val="00D35DD8"/>
    <w:rsid w:val="00D4078A"/>
    <w:rsid w:val="00D40956"/>
    <w:rsid w:val="00D414D5"/>
    <w:rsid w:val="00D44036"/>
    <w:rsid w:val="00D46D93"/>
    <w:rsid w:val="00D4705C"/>
    <w:rsid w:val="00D47242"/>
    <w:rsid w:val="00D50B18"/>
    <w:rsid w:val="00D51498"/>
    <w:rsid w:val="00D51630"/>
    <w:rsid w:val="00D5218F"/>
    <w:rsid w:val="00D532D2"/>
    <w:rsid w:val="00D54A8F"/>
    <w:rsid w:val="00D54BEB"/>
    <w:rsid w:val="00D600F6"/>
    <w:rsid w:val="00D6010B"/>
    <w:rsid w:val="00D607AC"/>
    <w:rsid w:val="00D614D1"/>
    <w:rsid w:val="00D6193C"/>
    <w:rsid w:val="00D63EA5"/>
    <w:rsid w:val="00D64111"/>
    <w:rsid w:val="00D64C94"/>
    <w:rsid w:val="00D65A3B"/>
    <w:rsid w:val="00D65D95"/>
    <w:rsid w:val="00D66A10"/>
    <w:rsid w:val="00D7125E"/>
    <w:rsid w:val="00D7194F"/>
    <w:rsid w:val="00D73A1E"/>
    <w:rsid w:val="00D74432"/>
    <w:rsid w:val="00D747CE"/>
    <w:rsid w:val="00D757F4"/>
    <w:rsid w:val="00D75FC8"/>
    <w:rsid w:val="00D76080"/>
    <w:rsid w:val="00D77E8F"/>
    <w:rsid w:val="00D8106E"/>
    <w:rsid w:val="00D810A7"/>
    <w:rsid w:val="00D82883"/>
    <w:rsid w:val="00D84433"/>
    <w:rsid w:val="00D85039"/>
    <w:rsid w:val="00D87992"/>
    <w:rsid w:val="00D907BC"/>
    <w:rsid w:val="00D911E6"/>
    <w:rsid w:val="00D92511"/>
    <w:rsid w:val="00D93360"/>
    <w:rsid w:val="00D94994"/>
    <w:rsid w:val="00D96BC8"/>
    <w:rsid w:val="00D97432"/>
    <w:rsid w:val="00DA2A9A"/>
    <w:rsid w:val="00DA2F5B"/>
    <w:rsid w:val="00DA2FD2"/>
    <w:rsid w:val="00DA3106"/>
    <w:rsid w:val="00DA4B1B"/>
    <w:rsid w:val="00DA612B"/>
    <w:rsid w:val="00DA620F"/>
    <w:rsid w:val="00DA661C"/>
    <w:rsid w:val="00DB0520"/>
    <w:rsid w:val="00DB06FC"/>
    <w:rsid w:val="00DB2799"/>
    <w:rsid w:val="00DB2DF3"/>
    <w:rsid w:val="00DB393C"/>
    <w:rsid w:val="00DB3E6D"/>
    <w:rsid w:val="00DB45C0"/>
    <w:rsid w:val="00DB61A2"/>
    <w:rsid w:val="00DB68C3"/>
    <w:rsid w:val="00DB71E5"/>
    <w:rsid w:val="00DB7449"/>
    <w:rsid w:val="00DC145A"/>
    <w:rsid w:val="00DC24BD"/>
    <w:rsid w:val="00DC30D2"/>
    <w:rsid w:val="00DC3BB8"/>
    <w:rsid w:val="00DC41CE"/>
    <w:rsid w:val="00DC50B6"/>
    <w:rsid w:val="00DC5687"/>
    <w:rsid w:val="00DC7354"/>
    <w:rsid w:val="00DD13D3"/>
    <w:rsid w:val="00DD3FCF"/>
    <w:rsid w:val="00DD7FBD"/>
    <w:rsid w:val="00DE1401"/>
    <w:rsid w:val="00DE608B"/>
    <w:rsid w:val="00DE61BA"/>
    <w:rsid w:val="00DF240C"/>
    <w:rsid w:val="00DF2ABC"/>
    <w:rsid w:val="00DF4984"/>
    <w:rsid w:val="00DF6C17"/>
    <w:rsid w:val="00DF6C34"/>
    <w:rsid w:val="00DF737C"/>
    <w:rsid w:val="00DF7A73"/>
    <w:rsid w:val="00DF7F76"/>
    <w:rsid w:val="00DF7FA4"/>
    <w:rsid w:val="00E03B9F"/>
    <w:rsid w:val="00E046CB"/>
    <w:rsid w:val="00E04FAE"/>
    <w:rsid w:val="00E06CFD"/>
    <w:rsid w:val="00E07C65"/>
    <w:rsid w:val="00E11BB8"/>
    <w:rsid w:val="00E12054"/>
    <w:rsid w:val="00E1282B"/>
    <w:rsid w:val="00E13CE5"/>
    <w:rsid w:val="00E150A9"/>
    <w:rsid w:val="00E166B8"/>
    <w:rsid w:val="00E16749"/>
    <w:rsid w:val="00E169C5"/>
    <w:rsid w:val="00E173BB"/>
    <w:rsid w:val="00E17587"/>
    <w:rsid w:val="00E22B49"/>
    <w:rsid w:val="00E24AC9"/>
    <w:rsid w:val="00E24F63"/>
    <w:rsid w:val="00E25118"/>
    <w:rsid w:val="00E2553E"/>
    <w:rsid w:val="00E25FE8"/>
    <w:rsid w:val="00E27787"/>
    <w:rsid w:val="00E30294"/>
    <w:rsid w:val="00E30511"/>
    <w:rsid w:val="00E30C8B"/>
    <w:rsid w:val="00E30FFC"/>
    <w:rsid w:val="00E34367"/>
    <w:rsid w:val="00E3594E"/>
    <w:rsid w:val="00E35BA1"/>
    <w:rsid w:val="00E41342"/>
    <w:rsid w:val="00E4145B"/>
    <w:rsid w:val="00E41985"/>
    <w:rsid w:val="00E41ADD"/>
    <w:rsid w:val="00E43E2E"/>
    <w:rsid w:val="00E43F68"/>
    <w:rsid w:val="00E44334"/>
    <w:rsid w:val="00E507A5"/>
    <w:rsid w:val="00E509E0"/>
    <w:rsid w:val="00E51936"/>
    <w:rsid w:val="00E52415"/>
    <w:rsid w:val="00E52A4F"/>
    <w:rsid w:val="00E53FDD"/>
    <w:rsid w:val="00E540F6"/>
    <w:rsid w:val="00E547A8"/>
    <w:rsid w:val="00E55812"/>
    <w:rsid w:val="00E55ED6"/>
    <w:rsid w:val="00E56FC5"/>
    <w:rsid w:val="00E61A60"/>
    <w:rsid w:val="00E63D3A"/>
    <w:rsid w:val="00E63FC0"/>
    <w:rsid w:val="00E64967"/>
    <w:rsid w:val="00E660A2"/>
    <w:rsid w:val="00E67090"/>
    <w:rsid w:val="00E67A8E"/>
    <w:rsid w:val="00E70396"/>
    <w:rsid w:val="00E71627"/>
    <w:rsid w:val="00E71EFB"/>
    <w:rsid w:val="00E728DE"/>
    <w:rsid w:val="00E72B5A"/>
    <w:rsid w:val="00E731D0"/>
    <w:rsid w:val="00E737E5"/>
    <w:rsid w:val="00E738F7"/>
    <w:rsid w:val="00E7396A"/>
    <w:rsid w:val="00E73C8B"/>
    <w:rsid w:val="00E74311"/>
    <w:rsid w:val="00E74B75"/>
    <w:rsid w:val="00E74C4E"/>
    <w:rsid w:val="00E75090"/>
    <w:rsid w:val="00E76196"/>
    <w:rsid w:val="00E77CA3"/>
    <w:rsid w:val="00E806F6"/>
    <w:rsid w:val="00E82C1D"/>
    <w:rsid w:val="00E83258"/>
    <w:rsid w:val="00E842F5"/>
    <w:rsid w:val="00E84C9A"/>
    <w:rsid w:val="00E8570C"/>
    <w:rsid w:val="00E8642C"/>
    <w:rsid w:val="00E878B6"/>
    <w:rsid w:val="00E91F55"/>
    <w:rsid w:val="00E92B3D"/>
    <w:rsid w:val="00E94577"/>
    <w:rsid w:val="00E95332"/>
    <w:rsid w:val="00E95868"/>
    <w:rsid w:val="00E96198"/>
    <w:rsid w:val="00E9667E"/>
    <w:rsid w:val="00E96F17"/>
    <w:rsid w:val="00E9743B"/>
    <w:rsid w:val="00E97B03"/>
    <w:rsid w:val="00EA3A77"/>
    <w:rsid w:val="00EB0109"/>
    <w:rsid w:val="00EB0A1B"/>
    <w:rsid w:val="00EB35F1"/>
    <w:rsid w:val="00EB4A89"/>
    <w:rsid w:val="00EB4BB8"/>
    <w:rsid w:val="00EB4D0B"/>
    <w:rsid w:val="00EB5087"/>
    <w:rsid w:val="00EB5269"/>
    <w:rsid w:val="00EB582A"/>
    <w:rsid w:val="00EB60AC"/>
    <w:rsid w:val="00EC076C"/>
    <w:rsid w:val="00EC077E"/>
    <w:rsid w:val="00EC2314"/>
    <w:rsid w:val="00EC2608"/>
    <w:rsid w:val="00EC359E"/>
    <w:rsid w:val="00EC3B0C"/>
    <w:rsid w:val="00EC4305"/>
    <w:rsid w:val="00EC4EE6"/>
    <w:rsid w:val="00EC530E"/>
    <w:rsid w:val="00EC7A11"/>
    <w:rsid w:val="00ED06FC"/>
    <w:rsid w:val="00ED42A7"/>
    <w:rsid w:val="00ED521C"/>
    <w:rsid w:val="00ED5430"/>
    <w:rsid w:val="00ED5AAA"/>
    <w:rsid w:val="00ED5AB6"/>
    <w:rsid w:val="00ED7396"/>
    <w:rsid w:val="00ED7A2C"/>
    <w:rsid w:val="00EE035B"/>
    <w:rsid w:val="00EE08D2"/>
    <w:rsid w:val="00EE0E3C"/>
    <w:rsid w:val="00EE0F8B"/>
    <w:rsid w:val="00EE0F99"/>
    <w:rsid w:val="00EE2860"/>
    <w:rsid w:val="00EE2D46"/>
    <w:rsid w:val="00EE4C7E"/>
    <w:rsid w:val="00EE4F3B"/>
    <w:rsid w:val="00EE664F"/>
    <w:rsid w:val="00EE7370"/>
    <w:rsid w:val="00EF03F9"/>
    <w:rsid w:val="00EF16A6"/>
    <w:rsid w:val="00EF3A98"/>
    <w:rsid w:val="00EF5641"/>
    <w:rsid w:val="00EF5A83"/>
    <w:rsid w:val="00EF7BAD"/>
    <w:rsid w:val="00F00298"/>
    <w:rsid w:val="00F01376"/>
    <w:rsid w:val="00F01617"/>
    <w:rsid w:val="00F01A35"/>
    <w:rsid w:val="00F01F29"/>
    <w:rsid w:val="00F02534"/>
    <w:rsid w:val="00F03FA0"/>
    <w:rsid w:val="00F044C9"/>
    <w:rsid w:val="00F04884"/>
    <w:rsid w:val="00F05D2B"/>
    <w:rsid w:val="00F06017"/>
    <w:rsid w:val="00F0608C"/>
    <w:rsid w:val="00F10D74"/>
    <w:rsid w:val="00F12110"/>
    <w:rsid w:val="00F1505C"/>
    <w:rsid w:val="00F150CF"/>
    <w:rsid w:val="00F17A57"/>
    <w:rsid w:val="00F20697"/>
    <w:rsid w:val="00F20C19"/>
    <w:rsid w:val="00F21FEC"/>
    <w:rsid w:val="00F22D3E"/>
    <w:rsid w:val="00F22F9C"/>
    <w:rsid w:val="00F26ACA"/>
    <w:rsid w:val="00F30185"/>
    <w:rsid w:val="00F30592"/>
    <w:rsid w:val="00F306AE"/>
    <w:rsid w:val="00F33F24"/>
    <w:rsid w:val="00F3439A"/>
    <w:rsid w:val="00F36CD1"/>
    <w:rsid w:val="00F3704B"/>
    <w:rsid w:val="00F41CFF"/>
    <w:rsid w:val="00F428A0"/>
    <w:rsid w:val="00F43F46"/>
    <w:rsid w:val="00F445A7"/>
    <w:rsid w:val="00F44926"/>
    <w:rsid w:val="00F44CD3"/>
    <w:rsid w:val="00F522A3"/>
    <w:rsid w:val="00F531FE"/>
    <w:rsid w:val="00F5653E"/>
    <w:rsid w:val="00F621C2"/>
    <w:rsid w:val="00F62D3E"/>
    <w:rsid w:val="00F649A8"/>
    <w:rsid w:val="00F65B29"/>
    <w:rsid w:val="00F66FB7"/>
    <w:rsid w:val="00F67478"/>
    <w:rsid w:val="00F702A0"/>
    <w:rsid w:val="00F713D2"/>
    <w:rsid w:val="00F730FF"/>
    <w:rsid w:val="00F73C72"/>
    <w:rsid w:val="00F80A67"/>
    <w:rsid w:val="00F811F4"/>
    <w:rsid w:val="00F82C23"/>
    <w:rsid w:val="00F83819"/>
    <w:rsid w:val="00F841B7"/>
    <w:rsid w:val="00F86848"/>
    <w:rsid w:val="00F87BB6"/>
    <w:rsid w:val="00F90F3A"/>
    <w:rsid w:val="00F91460"/>
    <w:rsid w:val="00F9160B"/>
    <w:rsid w:val="00F92CAA"/>
    <w:rsid w:val="00F9338F"/>
    <w:rsid w:val="00F95839"/>
    <w:rsid w:val="00F959FF"/>
    <w:rsid w:val="00F95F42"/>
    <w:rsid w:val="00F9624A"/>
    <w:rsid w:val="00F96F09"/>
    <w:rsid w:val="00F9727A"/>
    <w:rsid w:val="00FA00CF"/>
    <w:rsid w:val="00FA0D2F"/>
    <w:rsid w:val="00FA2257"/>
    <w:rsid w:val="00FA38CA"/>
    <w:rsid w:val="00FA431F"/>
    <w:rsid w:val="00FA4B11"/>
    <w:rsid w:val="00FA4B89"/>
    <w:rsid w:val="00FA4E04"/>
    <w:rsid w:val="00FA6685"/>
    <w:rsid w:val="00FA7440"/>
    <w:rsid w:val="00FA7881"/>
    <w:rsid w:val="00FB0839"/>
    <w:rsid w:val="00FB0B59"/>
    <w:rsid w:val="00FB2FA3"/>
    <w:rsid w:val="00FB368B"/>
    <w:rsid w:val="00FB5F75"/>
    <w:rsid w:val="00FC23E4"/>
    <w:rsid w:val="00FC3069"/>
    <w:rsid w:val="00FC3488"/>
    <w:rsid w:val="00FC36E6"/>
    <w:rsid w:val="00FC38BD"/>
    <w:rsid w:val="00FC4431"/>
    <w:rsid w:val="00FC45C2"/>
    <w:rsid w:val="00FC4FEC"/>
    <w:rsid w:val="00FC715F"/>
    <w:rsid w:val="00FC79AA"/>
    <w:rsid w:val="00FD0214"/>
    <w:rsid w:val="00FD0F63"/>
    <w:rsid w:val="00FD14AE"/>
    <w:rsid w:val="00FD1E4B"/>
    <w:rsid w:val="00FD27CB"/>
    <w:rsid w:val="00FD430B"/>
    <w:rsid w:val="00FD4716"/>
    <w:rsid w:val="00FD6558"/>
    <w:rsid w:val="00FD6AB4"/>
    <w:rsid w:val="00FE04EC"/>
    <w:rsid w:val="00FE0939"/>
    <w:rsid w:val="00FE1BF2"/>
    <w:rsid w:val="00FE1F67"/>
    <w:rsid w:val="00FE2A44"/>
    <w:rsid w:val="00FE50B2"/>
    <w:rsid w:val="00FE544A"/>
    <w:rsid w:val="00FE681A"/>
    <w:rsid w:val="00FF0D13"/>
    <w:rsid w:val="00FF1E19"/>
    <w:rsid w:val="00FF4193"/>
    <w:rsid w:val="00FF4B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w:uiPriority="0"/>
    <w:lsdException w:name="List Number" w:uiPriority="0" w:qFormat="1"/>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A38CA"/>
    <w:pPr>
      <w:spacing w:after="200" w:line="276" w:lineRule="auto"/>
    </w:pPr>
    <w:rPr>
      <w:sz w:val="22"/>
      <w:szCs w:val="22"/>
      <w:lang w:eastAsia="en-US"/>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2"/>
    <w:next w:val="a2"/>
    <w:link w:val="11"/>
    <w:qFormat/>
    <w:rsid w:val="0013314E"/>
    <w:pPr>
      <w:keepNext/>
      <w:keepLines/>
      <w:pageBreakBefore/>
      <w:numPr>
        <w:numId w:val="2"/>
      </w:numPr>
      <w:suppressAutoHyphens/>
      <w:spacing w:before="480" w:after="240" w:line="240" w:lineRule="auto"/>
      <w:outlineLvl w:val="0"/>
    </w:pPr>
    <w:rPr>
      <w:rFonts w:ascii="Arial" w:eastAsia="Times New Roman" w:hAnsi="Arial"/>
      <w:b/>
      <w:kern w:val="28"/>
      <w:sz w:val="40"/>
      <w:szCs w:val="20"/>
    </w:rPr>
  </w:style>
  <w:style w:type="paragraph" w:styleId="20">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2"/>
    <w:next w:val="a2"/>
    <w:link w:val="22"/>
    <w:qFormat/>
    <w:rsid w:val="0013314E"/>
    <w:pPr>
      <w:keepNext/>
      <w:numPr>
        <w:ilvl w:val="1"/>
        <w:numId w:val="2"/>
      </w:numPr>
      <w:suppressAutoHyphens/>
      <w:spacing w:before="360" w:after="120" w:line="240" w:lineRule="auto"/>
      <w:outlineLvl w:val="1"/>
    </w:pPr>
    <w:rPr>
      <w:rFonts w:ascii="Times New Roman" w:eastAsia="Times New Roman" w:hAnsi="Times New Roman"/>
      <w:b/>
      <w:snapToGrid w:val="0"/>
      <w:sz w:val="32"/>
      <w:szCs w:val="20"/>
    </w:rPr>
  </w:style>
  <w:style w:type="paragraph" w:styleId="3">
    <w:name w:val="heading 3"/>
    <w:aliases w:val="H3,Заголовок подпукта (1.1.1),Level 1 - 1"/>
    <w:basedOn w:val="a2"/>
    <w:next w:val="a2"/>
    <w:link w:val="30"/>
    <w:qFormat/>
    <w:rsid w:val="004B51F7"/>
    <w:pPr>
      <w:keepNext/>
      <w:spacing w:before="240" w:after="60" w:line="240" w:lineRule="auto"/>
      <w:ind w:left="720" w:hanging="720"/>
      <w:outlineLvl w:val="2"/>
    </w:pPr>
    <w:rPr>
      <w:rFonts w:ascii="Times New Roman" w:eastAsia="Times New Roman" w:hAnsi="Times New Roman"/>
      <w:b/>
      <w:sz w:val="28"/>
      <w:szCs w:val="20"/>
    </w:rPr>
  </w:style>
  <w:style w:type="paragraph" w:styleId="4">
    <w:name w:val="heading 4"/>
    <w:aliases w:val="H4,H41,Sub-Minor,Level 2 - a"/>
    <w:basedOn w:val="a2"/>
    <w:next w:val="a2"/>
    <w:link w:val="40"/>
    <w:qFormat/>
    <w:rsid w:val="004B51F7"/>
    <w:pPr>
      <w:keepNext/>
      <w:spacing w:before="240" w:after="60" w:line="240" w:lineRule="auto"/>
      <w:ind w:left="864" w:hanging="864"/>
      <w:outlineLvl w:val="3"/>
    </w:pPr>
    <w:rPr>
      <w:rFonts w:ascii="Arial" w:eastAsia="SimSun" w:hAnsi="Arial"/>
      <w:b/>
      <w:sz w:val="24"/>
      <w:szCs w:val="20"/>
    </w:rPr>
  </w:style>
  <w:style w:type="paragraph" w:styleId="5">
    <w:name w:val="heading 5"/>
    <w:aliases w:val="h5,h51,H5,H51,h52,test,Block Label,Level 3 - i"/>
    <w:basedOn w:val="a2"/>
    <w:next w:val="a2"/>
    <w:link w:val="50"/>
    <w:qFormat/>
    <w:rsid w:val="004B51F7"/>
    <w:pPr>
      <w:spacing w:before="240" w:after="60" w:line="240" w:lineRule="auto"/>
      <w:ind w:left="1008" w:hanging="1008"/>
      <w:outlineLvl w:val="4"/>
    </w:pPr>
    <w:rPr>
      <w:rFonts w:ascii="Times New Roman" w:eastAsia="Times New Roman" w:hAnsi="Times New Roman"/>
      <w:szCs w:val="20"/>
    </w:rPr>
  </w:style>
  <w:style w:type="paragraph" w:styleId="6">
    <w:name w:val="heading 6"/>
    <w:aliases w:val="Legal Level 1."/>
    <w:basedOn w:val="a2"/>
    <w:next w:val="a2"/>
    <w:link w:val="60"/>
    <w:qFormat/>
    <w:rsid w:val="004B51F7"/>
    <w:pPr>
      <w:spacing w:before="240" w:after="60" w:line="240" w:lineRule="auto"/>
      <w:ind w:left="1152" w:hanging="1152"/>
      <w:outlineLvl w:val="5"/>
    </w:pPr>
    <w:rPr>
      <w:rFonts w:ascii="Times New Roman" w:eastAsia="Times New Roman" w:hAnsi="Times New Roman"/>
      <w:i/>
      <w:szCs w:val="20"/>
    </w:rPr>
  </w:style>
  <w:style w:type="paragraph" w:styleId="7">
    <w:name w:val="heading 7"/>
    <w:aliases w:val="Appendix Header,Legal Level 1.1."/>
    <w:basedOn w:val="a2"/>
    <w:next w:val="a2"/>
    <w:link w:val="70"/>
    <w:qFormat/>
    <w:rsid w:val="004B51F7"/>
    <w:pPr>
      <w:spacing w:before="240" w:after="60" w:line="240" w:lineRule="auto"/>
      <w:ind w:left="1296" w:hanging="1296"/>
      <w:outlineLvl w:val="6"/>
    </w:pPr>
    <w:rPr>
      <w:rFonts w:ascii="Arial" w:eastAsia="Times New Roman" w:hAnsi="Arial"/>
      <w:sz w:val="20"/>
      <w:szCs w:val="20"/>
    </w:rPr>
  </w:style>
  <w:style w:type="paragraph" w:styleId="8">
    <w:name w:val="heading 8"/>
    <w:aliases w:val="Legal Level 1.1.1."/>
    <w:basedOn w:val="a2"/>
    <w:next w:val="a2"/>
    <w:link w:val="80"/>
    <w:qFormat/>
    <w:rsid w:val="004B51F7"/>
    <w:pPr>
      <w:spacing w:before="240" w:after="60" w:line="240" w:lineRule="auto"/>
      <w:ind w:left="1440" w:hanging="1440"/>
      <w:outlineLvl w:val="7"/>
    </w:pPr>
    <w:rPr>
      <w:rFonts w:ascii="Arial" w:eastAsia="Times New Roman" w:hAnsi="Arial"/>
      <w:i/>
      <w:sz w:val="20"/>
      <w:szCs w:val="20"/>
    </w:rPr>
  </w:style>
  <w:style w:type="paragraph" w:styleId="9">
    <w:name w:val="heading 9"/>
    <w:aliases w:val="Legal Level 1.1.1.1."/>
    <w:basedOn w:val="a2"/>
    <w:next w:val="a2"/>
    <w:link w:val="90"/>
    <w:qFormat/>
    <w:rsid w:val="004B51F7"/>
    <w:pPr>
      <w:spacing w:before="240" w:after="60" w:line="240" w:lineRule="auto"/>
      <w:ind w:left="1584" w:hanging="1584"/>
      <w:outlineLvl w:val="8"/>
    </w:pPr>
    <w:rPr>
      <w:rFonts w:ascii="Arial" w:eastAsia="Times New Roman" w:hAnsi="Arial"/>
      <w:b/>
      <w:i/>
      <w:sz w:val="18"/>
      <w:szCs w:val="20"/>
    </w:rPr>
  </w:style>
  <w:style w:type="character" w:default="1" w:styleId="a3">
    <w:name w:val="Default Paragraph Font"/>
    <w:uiPriority w:val="1"/>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unhideWhenUsed/>
    <w:rsid w:val="002F17A1"/>
    <w:pPr>
      <w:tabs>
        <w:tab w:val="center" w:pos="4677"/>
        <w:tab w:val="right" w:pos="9355"/>
      </w:tabs>
      <w:spacing w:after="0" w:line="240" w:lineRule="auto"/>
    </w:pPr>
  </w:style>
  <w:style w:type="character" w:customStyle="1" w:styleId="a7">
    <w:name w:val="Нижний колонтитул Знак"/>
    <w:basedOn w:val="a3"/>
    <w:link w:val="a6"/>
    <w:uiPriority w:val="99"/>
    <w:rsid w:val="002F17A1"/>
  </w:style>
  <w:style w:type="numbering" w:customStyle="1" w:styleId="WW8Num3">
    <w:name w:val="WW8Num3"/>
    <w:basedOn w:val="a5"/>
    <w:rsid w:val="002F17A1"/>
    <w:pPr>
      <w:numPr>
        <w:numId w:val="1"/>
      </w:numPr>
    </w:pPr>
  </w:style>
  <w:style w:type="table" w:customStyle="1" w:styleId="31">
    <w:name w:val="Сетка таблицы3"/>
    <w:basedOn w:val="a4"/>
    <w:next w:val="a8"/>
    <w:uiPriority w:val="59"/>
    <w:rsid w:val="002F17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4"/>
    <w:uiPriority w:val="59"/>
    <w:rsid w:val="002F1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2"/>
    <w:link w:val="aa"/>
    <w:uiPriority w:val="99"/>
    <w:unhideWhenUsed/>
    <w:rsid w:val="004A22BB"/>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4A22BB"/>
  </w:style>
  <w:style w:type="paragraph" w:styleId="ab">
    <w:name w:val="List Paragraph"/>
    <w:aliases w:val="Абзац1,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1"/>
    <w:basedOn w:val="a2"/>
    <w:link w:val="ac"/>
    <w:uiPriority w:val="34"/>
    <w:qFormat/>
    <w:rsid w:val="00E7396A"/>
    <w:pPr>
      <w:ind w:left="720"/>
      <w:contextualSpacing/>
    </w:pPr>
  </w:style>
  <w:style w:type="paragraph" w:customStyle="1" w:styleId="ConsPlusNormal">
    <w:name w:val="ConsPlusNormal"/>
    <w:rsid w:val="00562CEF"/>
    <w:pPr>
      <w:autoSpaceDE w:val="0"/>
      <w:autoSpaceDN w:val="0"/>
      <w:adjustRightInd w:val="0"/>
    </w:pPr>
    <w:rPr>
      <w:rFonts w:ascii="Times New Roman" w:hAnsi="Times New Roman"/>
      <w:sz w:val="24"/>
      <w:szCs w:val="24"/>
      <w:lang w:eastAsia="en-US"/>
    </w:rPr>
  </w:style>
  <w:style w:type="paragraph" w:customStyle="1" w:styleId="12">
    <w:name w:val="Обычный1"/>
    <w:basedOn w:val="a2"/>
    <w:link w:val="CharChar"/>
    <w:rsid w:val="00EE2D46"/>
    <w:pPr>
      <w:spacing w:after="0" w:line="360" w:lineRule="auto"/>
      <w:ind w:firstLine="851"/>
      <w:jc w:val="both"/>
    </w:pPr>
    <w:rPr>
      <w:rFonts w:ascii="Times New Roman" w:eastAsia="Times New Roman" w:hAnsi="Times New Roman"/>
      <w:sz w:val="24"/>
      <w:szCs w:val="24"/>
      <w:lang w:eastAsia="ru-RU"/>
    </w:rPr>
  </w:style>
  <w:style w:type="character" w:customStyle="1" w:styleId="CharChar">
    <w:name w:val="Обычный Char Char"/>
    <w:link w:val="12"/>
    <w:rsid w:val="00EE2D46"/>
    <w:rPr>
      <w:rFonts w:ascii="Times New Roman" w:eastAsia="Times New Roman" w:hAnsi="Times New Roman" w:cs="Times New Roman"/>
      <w:sz w:val="24"/>
      <w:szCs w:val="24"/>
      <w:lang w:eastAsia="ru-RU"/>
    </w:rPr>
  </w:style>
  <w:style w:type="paragraph" w:styleId="ad">
    <w:name w:val="Balloon Text"/>
    <w:basedOn w:val="a2"/>
    <w:link w:val="ae"/>
    <w:uiPriority w:val="99"/>
    <w:semiHidden/>
    <w:unhideWhenUsed/>
    <w:rsid w:val="009256D8"/>
    <w:pPr>
      <w:spacing w:after="0" w:line="240" w:lineRule="auto"/>
    </w:pPr>
    <w:rPr>
      <w:rFonts w:ascii="Tahoma" w:hAnsi="Tahoma"/>
      <w:sz w:val="16"/>
      <w:szCs w:val="16"/>
    </w:rPr>
  </w:style>
  <w:style w:type="character" w:customStyle="1" w:styleId="ae">
    <w:name w:val="Текст выноски Знак"/>
    <w:link w:val="ad"/>
    <w:uiPriority w:val="99"/>
    <w:semiHidden/>
    <w:rsid w:val="009256D8"/>
    <w:rPr>
      <w:rFonts w:ascii="Tahoma" w:hAnsi="Tahoma" w:cs="Tahoma"/>
      <w:sz w:val="16"/>
      <w:szCs w:val="16"/>
    </w:rPr>
  </w:style>
  <w:style w:type="character" w:customStyle="1" w:styleId="11">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link w:val="1"/>
    <w:rsid w:val="0013314E"/>
    <w:rPr>
      <w:rFonts w:ascii="Arial" w:eastAsia="Times New Roman" w:hAnsi="Arial"/>
      <w:b/>
      <w:kern w:val="28"/>
      <w:sz w:val="40"/>
      <w:lang w:eastAsia="en-US"/>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link w:val="20"/>
    <w:rsid w:val="0013314E"/>
    <w:rPr>
      <w:rFonts w:ascii="Times New Roman" w:eastAsia="Times New Roman" w:hAnsi="Times New Roman"/>
      <w:b/>
      <w:snapToGrid w:val="0"/>
      <w:sz w:val="32"/>
      <w:lang w:eastAsia="en-US"/>
    </w:rPr>
  </w:style>
  <w:style w:type="paragraph" w:customStyle="1" w:styleId="a">
    <w:name w:val="Пункт"/>
    <w:basedOn w:val="a2"/>
    <w:link w:val="13"/>
    <w:rsid w:val="0013314E"/>
    <w:pPr>
      <w:numPr>
        <w:ilvl w:val="2"/>
        <w:numId w:val="2"/>
      </w:numPr>
      <w:tabs>
        <w:tab w:val="clear" w:pos="1560"/>
        <w:tab w:val="num" w:pos="1134"/>
      </w:tabs>
      <w:spacing w:after="0" w:line="360" w:lineRule="auto"/>
      <w:ind w:left="1134"/>
      <w:jc w:val="both"/>
    </w:pPr>
    <w:rPr>
      <w:rFonts w:ascii="Times New Roman" w:eastAsia="Times New Roman" w:hAnsi="Times New Roman"/>
      <w:snapToGrid w:val="0"/>
      <w:sz w:val="28"/>
      <w:szCs w:val="20"/>
    </w:rPr>
  </w:style>
  <w:style w:type="paragraph" w:customStyle="1" w:styleId="a0">
    <w:name w:val="Подпункт"/>
    <w:basedOn w:val="a"/>
    <w:rsid w:val="0013314E"/>
    <w:pPr>
      <w:numPr>
        <w:ilvl w:val="3"/>
      </w:numPr>
    </w:pPr>
  </w:style>
  <w:style w:type="character" w:styleId="af">
    <w:name w:val="Hyperlink"/>
    <w:uiPriority w:val="99"/>
    <w:unhideWhenUsed/>
    <w:rsid w:val="0013314E"/>
    <w:rPr>
      <w:color w:val="0000FF"/>
      <w:u w:val="single"/>
    </w:rPr>
  </w:style>
  <w:style w:type="character" w:styleId="af0">
    <w:name w:val="page number"/>
    <w:basedOn w:val="a3"/>
    <w:rsid w:val="003C3B00"/>
  </w:style>
  <w:style w:type="paragraph" w:customStyle="1" w:styleId="23">
    <w:name w:val="Пункт2"/>
    <w:basedOn w:val="a"/>
    <w:rsid w:val="003C3B00"/>
    <w:pPr>
      <w:keepNext/>
      <w:numPr>
        <w:ilvl w:val="0"/>
        <w:numId w:val="0"/>
      </w:numPr>
      <w:tabs>
        <w:tab w:val="num" w:pos="1080"/>
      </w:tabs>
      <w:suppressAutoHyphens/>
      <w:spacing w:before="240" w:after="120" w:line="240" w:lineRule="auto"/>
      <w:ind w:left="1080" w:hanging="720"/>
      <w:jc w:val="left"/>
      <w:outlineLvl w:val="2"/>
    </w:pPr>
    <w:rPr>
      <w:b/>
    </w:rPr>
  </w:style>
  <w:style w:type="table" w:customStyle="1" w:styleId="210">
    <w:name w:val="Сетка таблицы21"/>
    <w:basedOn w:val="a4"/>
    <w:next w:val="a8"/>
    <w:uiPriority w:val="59"/>
    <w:rsid w:val="003C3B00"/>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Пункт Знак1"/>
    <w:link w:val="a"/>
    <w:locked/>
    <w:rsid w:val="004F100E"/>
    <w:rPr>
      <w:rFonts w:ascii="Times New Roman" w:eastAsia="Times New Roman" w:hAnsi="Times New Roman"/>
      <w:snapToGrid w:val="0"/>
      <w:sz w:val="28"/>
      <w:lang w:eastAsia="en-US"/>
    </w:rPr>
  </w:style>
  <w:style w:type="character" w:customStyle="1" w:styleId="af1">
    <w:name w:val="комментарий"/>
    <w:rsid w:val="00147CB9"/>
    <w:rPr>
      <w:b/>
      <w:i/>
      <w:shd w:val="clear" w:color="auto" w:fill="FFFF99"/>
    </w:rPr>
  </w:style>
  <w:style w:type="paragraph" w:styleId="af2">
    <w:name w:val="Body Text"/>
    <w:aliases w:val="Основной текст Знак Знак Знак Знак,Iiaienu1,Oaeno1,Òåêñò1,Текст1"/>
    <w:basedOn w:val="a2"/>
    <w:link w:val="af3"/>
    <w:rsid w:val="00147CB9"/>
    <w:pPr>
      <w:tabs>
        <w:tab w:val="right" w:pos="9360"/>
      </w:tabs>
      <w:spacing w:after="0" w:line="240" w:lineRule="auto"/>
    </w:pPr>
    <w:rPr>
      <w:rFonts w:ascii="Times New Roman" w:eastAsia="Times New Roman" w:hAnsi="Times New Roman"/>
      <w:sz w:val="28"/>
      <w:szCs w:val="24"/>
      <w:lang w:eastAsia="ru-RU"/>
    </w:rPr>
  </w:style>
  <w:style w:type="character" w:customStyle="1" w:styleId="af3">
    <w:name w:val="Основной текст Знак"/>
    <w:aliases w:val="Основной текст Знак Знак Знак Знак Знак1,Iiaienu1 Знак1,Oaeno1 Знак1,Òåêñò1 Знак1,Текст1 Знак1"/>
    <w:link w:val="af2"/>
    <w:rsid w:val="00147CB9"/>
    <w:rPr>
      <w:rFonts w:ascii="Times New Roman" w:eastAsia="Times New Roman" w:hAnsi="Times New Roman" w:cs="Times New Roman"/>
      <w:sz w:val="28"/>
      <w:szCs w:val="24"/>
      <w:lang w:eastAsia="ru-RU"/>
    </w:rPr>
  </w:style>
  <w:style w:type="paragraph" w:customStyle="1" w:styleId="13125">
    <w:name w:val="Стиль 13 пт По ширине Первая строка:  125 см"/>
    <w:basedOn w:val="a2"/>
    <w:rsid w:val="00147CB9"/>
    <w:pPr>
      <w:spacing w:after="0" w:line="240" w:lineRule="auto"/>
      <w:ind w:firstLine="709"/>
      <w:jc w:val="both"/>
    </w:pPr>
    <w:rPr>
      <w:rFonts w:ascii="Times New Roman" w:eastAsia="Times New Roman" w:hAnsi="Times New Roman"/>
      <w:sz w:val="26"/>
      <w:szCs w:val="20"/>
      <w:lang w:eastAsia="ru-RU"/>
    </w:rPr>
  </w:style>
  <w:style w:type="table" w:customStyle="1" w:styleId="14">
    <w:name w:val="Сетка таблицы1"/>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21"/>
    <w:basedOn w:val="a2"/>
    <w:rsid w:val="00875F24"/>
    <w:pPr>
      <w:tabs>
        <w:tab w:val="left" w:pos="0"/>
        <w:tab w:val="left" w:pos="864"/>
        <w:tab w:val="left" w:pos="4896"/>
      </w:tabs>
      <w:spacing w:after="0" w:line="240" w:lineRule="auto"/>
      <w:ind w:firstLine="709"/>
      <w:jc w:val="both"/>
    </w:pPr>
    <w:rPr>
      <w:rFonts w:ascii="Arial" w:eastAsia="Times New Roman" w:hAnsi="Arial"/>
      <w:sz w:val="20"/>
      <w:szCs w:val="20"/>
      <w:lang w:eastAsia="ru-RU"/>
    </w:rPr>
  </w:style>
  <w:style w:type="character" w:styleId="af4">
    <w:name w:val="annotation reference"/>
    <w:semiHidden/>
    <w:unhideWhenUsed/>
    <w:rsid w:val="00875F24"/>
    <w:rPr>
      <w:sz w:val="16"/>
      <w:szCs w:val="16"/>
    </w:rPr>
  </w:style>
  <w:style w:type="paragraph" w:styleId="af5">
    <w:name w:val="annotation text"/>
    <w:basedOn w:val="a2"/>
    <w:link w:val="af6"/>
    <w:semiHidden/>
    <w:unhideWhenUsed/>
    <w:rsid w:val="00875F24"/>
    <w:pPr>
      <w:spacing w:after="0" w:line="240" w:lineRule="auto"/>
      <w:ind w:firstLine="567"/>
      <w:jc w:val="both"/>
    </w:pPr>
    <w:rPr>
      <w:rFonts w:ascii="Times New Roman" w:eastAsia="Times New Roman" w:hAnsi="Times New Roman"/>
      <w:snapToGrid w:val="0"/>
      <w:sz w:val="20"/>
      <w:szCs w:val="20"/>
      <w:lang w:eastAsia="ru-RU"/>
    </w:rPr>
  </w:style>
  <w:style w:type="character" w:customStyle="1" w:styleId="af6">
    <w:name w:val="Текст примечания Знак"/>
    <w:link w:val="af5"/>
    <w:semiHidden/>
    <w:rsid w:val="00875F24"/>
    <w:rPr>
      <w:rFonts w:ascii="Times New Roman" w:eastAsia="Times New Roman" w:hAnsi="Times New Roman" w:cs="Times New Roman"/>
      <w:snapToGrid w:val="0"/>
      <w:sz w:val="20"/>
      <w:szCs w:val="20"/>
      <w:lang w:eastAsia="ru-RU"/>
    </w:rPr>
  </w:style>
  <w:style w:type="paragraph" w:styleId="af7">
    <w:name w:val="annotation subject"/>
    <w:basedOn w:val="af5"/>
    <w:next w:val="af5"/>
    <w:link w:val="af8"/>
    <w:semiHidden/>
    <w:unhideWhenUsed/>
    <w:rsid w:val="00875F24"/>
    <w:rPr>
      <w:b/>
      <w:bCs/>
    </w:rPr>
  </w:style>
  <w:style w:type="character" w:customStyle="1" w:styleId="af8">
    <w:name w:val="Тема примечания Знак"/>
    <w:link w:val="af7"/>
    <w:semiHidden/>
    <w:rsid w:val="00875F24"/>
    <w:rPr>
      <w:rFonts w:ascii="Times New Roman" w:eastAsia="Times New Roman" w:hAnsi="Times New Roman" w:cs="Times New Roman"/>
      <w:b/>
      <w:bCs/>
      <w:snapToGrid w:val="0"/>
      <w:sz w:val="20"/>
      <w:szCs w:val="20"/>
      <w:lang w:eastAsia="ru-RU"/>
    </w:rPr>
  </w:style>
  <w:style w:type="character" w:styleId="af9">
    <w:name w:val="Subtle Emphasis"/>
    <w:uiPriority w:val="19"/>
    <w:qFormat/>
    <w:rsid w:val="00875F24"/>
    <w:rPr>
      <w:i/>
      <w:iCs/>
      <w:color w:val="808080"/>
    </w:rPr>
  </w:style>
  <w:style w:type="numbering" w:customStyle="1" w:styleId="WW8Num31">
    <w:name w:val="WW8Num31"/>
    <w:basedOn w:val="a5"/>
    <w:rsid w:val="00875F24"/>
  </w:style>
  <w:style w:type="numbering" w:customStyle="1" w:styleId="WW8Num32">
    <w:name w:val="WW8Num32"/>
    <w:basedOn w:val="a5"/>
    <w:rsid w:val="00875F24"/>
  </w:style>
  <w:style w:type="table" w:customStyle="1" w:styleId="TableStyle0">
    <w:name w:val="TableStyle0"/>
    <w:rsid w:val="00875F24"/>
    <w:rPr>
      <w:rFonts w:ascii="Arial" w:eastAsia="Times New Roman" w:hAnsi="Arial"/>
      <w:sz w:val="16"/>
      <w:szCs w:val="22"/>
    </w:rPr>
    <w:tblPr>
      <w:tblCellMar>
        <w:top w:w="0" w:type="dxa"/>
        <w:left w:w="0" w:type="dxa"/>
        <w:bottom w:w="0" w:type="dxa"/>
        <w:right w:w="0" w:type="dxa"/>
      </w:tblCellMar>
    </w:tblPr>
  </w:style>
  <w:style w:type="table" w:customStyle="1" w:styleId="41">
    <w:name w:val="Сетка таблицы4"/>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Заголовок подпукта (1.1.1) Знак,Level 1 - 1 Знак"/>
    <w:link w:val="3"/>
    <w:rsid w:val="004B51F7"/>
    <w:rPr>
      <w:rFonts w:ascii="Times New Roman" w:eastAsia="Times New Roman" w:hAnsi="Times New Roman"/>
      <w:b/>
      <w:sz w:val="28"/>
    </w:rPr>
  </w:style>
  <w:style w:type="character" w:customStyle="1" w:styleId="40">
    <w:name w:val="Заголовок 4 Знак"/>
    <w:aliases w:val="H4 Знак,H41 Знак,Sub-Minor Знак,Level 2 - a Знак"/>
    <w:link w:val="4"/>
    <w:rsid w:val="004B51F7"/>
    <w:rPr>
      <w:rFonts w:ascii="Arial" w:eastAsia="SimSun" w:hAnsi="Arial"/>
      <w:b/>
      <w:sz w:val="24"/>
    </w:rPr>
  </w:style>
  <w:style w:type="character" w:customStyle="1" w:styleId="50">
    <w:name w:val="Заголовок 5 Знак"/>
    <w:aliases w:val="h5 Знак,h51 Знак,H5 Знак,H51 Знак,h52 Знак,test Знак,Block Label Знак,Level 3 - i Знак"/>
    <w:link w:val="5"/>
    <w:rsid w:val="004B51F7"/>
    <w:rPr>
      <w:rFonts w:ascii="Times New Roman" w:eastAsia="Times New Roman" w:hAnsi="Times New Roman"/>
      <w:sz w:val="22"/>
    </w:rPr>
  </w:style>
  <w:style w:type="character" w:customStyle="1" w:styleId="60">
    <w:name w:val="Заголовок 6 Знак"/>
    <w:aliases w:val="Legal Level 1. Знак"/>
    <w:link w:val="6"/>
    <w:rsid w:val="004B51F7"/>
    <w:rPr>
      <w:rFonts w:ascii="Times New Roman" w:eastAsia="Times New Roman" w:hAnsi="Times New Roman"/>
      <w:i/>
      <w:sz w:val="22"/>
    </w:rPr>
  </w:style>
  <w:style w:type="character" w:customStyle="1" w:styleId="70">
    <w:name w:val="Заголовок 7 Знак"/>
    <w:aliases w:val="Appendix Header Знак,Legal Level 1.1. Знак"/>
    <w:link w:val="7"/>
    <w:rsid w:val="004B51F7"/>
    <w:rPr>
      <w:rFonts w:ascii="Arial" w:eastAsia="Times New Roman" w:hAnsi="Arial"/>
    </w:rPr>
  </w:style>
  <w:style w:type="character" w:customStyle="1" w:styleId="80">
    <w:name w:val="Заголовок 8 Знак"/>
    <w:aliases w:val="Legal Level 1.1.1. Знак"/>
    <w:link w:val="8"/>
    <w:rsid w:val="004B51F7"/>
    <w:rPr>
      <w:rFonts w:ascii="Arial" w:eastAsia="Times New Roman" w:hAnsi="Arial"/>
      <w:i/>
    </w:rPr>
  </w:style>
  <w:style w:type="character" w:customStyle="1" w:styleId="90">
    <w:name w:val="Заголовок 9 Знак"/>
    <w:aliases w:val="Legal Level 1.1.1.1. Знак"/>
    <w:link w:val="9"/>
    <w:rsid w:val="004B51F7"/>
    <w:rPr>
      <w:rFonts w:ascii="Arial" w:eastAsia="Times New Roman" w:hAnsi="Arial"/>
      <w:b/>
      <w:i/>
      <w:sz w:val="18"/>
    </w:rPr>
  </w:style>
  <w:style w:type="paragraph" w:customStyle="1" w:styleId="afa">
    <w:name w:val="Стиль ТЗ"/>
    <w:basedOn w:val="a2"/>
    <w:link w:val="afb"/>
    <w:qFormat/>
    <w:rsid w:val="004B51F7"/>
    <w:pPr>
      <w:spacing w:before="120" w:after="0" w:line="240" w:lineRule="auto"/>
      <w:ind w:firstLine="709"/>
      <w:jc w:val="both"/>
    </w:pPr>
    <w:rPr>
      <w:rFonts w:ascii="Times New Roman" w:eastAsia="Times New Roman" w:hAnsi="Times New Roman"/>
      <w:sz w:val="28"/>
      <w:szCs w:val="24"/>
    </w:rPr>
  </w:style>
  <w:style w:type="character" w:customStyle="1" w:styleId="afb">
    <w:name w:val="Стиль ТЗ Знак"/>
    <w:link w:val="afa"/>
    <w:rsid w:val="004B51F7"/>
    <w:rPr>
      <w:rFonts w:ascii="Times New Roman" w:eastAsia="Times New Roman" w:hAnsi="Times New Roman"/>
      <w:sz w:val="28"/>
      <w:szCs w:val="24"/>
    </w:rPr>
  </w:style>
  <w:style w:type="paragraph" w:customStyle="1" w:styleId="140">
    <w:name w:val="Стиль 14"/>
    <w:basedOn w:val="af2"/>
    <w:link w:val="141"/>
    <w:qFormat/>
    <w:rsid w:val="004B51F7"/>
    <w:pPr>
      <w:tabs>
        <w:tab w:val="clear" w:pos="9360"/>
      </w:tabs>
      <w:spacing w:line="360" w:lineRule="auto"/>
      <w:ind w:firstLine="567"/>
      <w:jc w:val="both"/>
    </w:pPr>
    <w:rPr>
      <w:rFonts w:ascii="Arial" w:hAnsi="Arial"/>
      <w:szCs w:val="20"/>
    </w:rPr>
  </w:style>
  <w:style w:type="character" w:customStyle="1" w:styleId="141">
    <w:name w:val="Стиль 14 Знак"/>
    <w:link w:val="140"/>
    <w:rsid w:val="004B51F7"/>
    <w:rPr>
      <w:rFonts w:ascii="Arial" w:eastAsia="Times New Roman" w:hAnsi="Arial"/>
      <w:sz w:val="28"/>
    </w:rPr>
  </w:style>
  <w:style w:type="paragraph" w:customStyle="1" w:styleId="10">
    <w:name w:val="СтильТЗ 1 уровень"/>
    <w:basedOn w:val="1"/>
    <w:qFormat/>
    <w:rsid w:val="004B51F7"/>
    <w:pPr>
      <w:keepLines w:val="0"/>
      <w:pageBreakBefore w:val="0"/>
      <w:numPr>
        <w:numId w:val="3"/>
      </w:numPr>
      <w:suppressAutoHyphens w:val="0"/>
      <w:autoSpaceDE w:val="0"/>
      <w:autoSpaceDN w:val="0"/>
      <w:adjustRightInd w:val="0"/>
      <w:spacing w:before="0" w:after="0" w:line="360" w:lineRule="auto"/>
      <w:jc w:val="both"/>
    </w:pPr>
    <w:rPr>
      <w:rFonts w:ascii="Times New Roman" w:hAnsi="Times New Roman"/>
      <w:bCs/>
      <w:caps/>
      <w:kern w:val="0"/>
      <w:sz w:val="26"/>
      <w:szCs w:val="28"/>
    </w:rPr>
  </w:style>
  <w:style w:type="paragraph" w:customStyle="1" w:styleId="21">
    <w:name w:val="СтильТЗ 2 уровень"/>
    <w:basedOn w:val="20"/>
    <w:qFormat/>
    <w:rsid w:val="004B51F7"/>
    <w:pPr>
      <w:numPr>
        <w:numId w:val="3"/>
      </w:numPr>
      <w:suppressAutoHyphens w:val="0"/>
      <w:spacing w:before="0" w:after="240"/>
    </w:pPr>
    <w:rPr>
      <w:rFonts w:cs="Arial"/>
      <w:bCs/>
      <w:snapToGrid/>
      <w:sz w:val="26"/>
      <w:szCs w:val="26"/>
    </w:rPr>
  </w:style>
  <w:style w:type="paragraph" w:customStyle="1" w:styleId="42">
    <w:name w:val="Стиль4"/>
    <w:basedOn w:val="4"/>
    <w:next w:val="a2"/>
    <w:link w:val="43"/>
    <w:qFormat/>
    <w:rsid w:val="004B51F7"/>
    <w:pPr>
      <w:spacing w:before="360" w:after="0" w:line="360" w:lineRule="auto"/>
      <w:ind w:left="1211" w:hanging="360"/>
      <w:jc w:val="both"/>
    </w:pPr>
    <w:rPr>
      <w:rFonts w:eastAsia="Times New Roman"/>
      <w:b w:val="0"/>
      <w:bCs/>
      <w:sz w:val="26"/>
      <w:szCs w:val="26"/>
    </w:rPr>
  </w:style>
  <w:style w:type="character" w:customStyle="1" w:styleId="43">
    <w:name w:val="Стиль4 Знак"/>
    <w:link w:val="42"/>
    <w:rsid w:val="004B51F7"/>
    <w:rPr>
      <w:rFonts w:ascii="Arial" w:eastAsia="Times New Roman" w:hAnsi="Arial"/>
      <w:bCs/>
      <w:sz w:val="26"/>
      <w:szCs w:val="26"/>
    </w:rPr>
  </w:style>
  <w:style w:type="character" w:customStyle="1" w:styleId="212">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rsid w:val="004B51F7"/>
    <w:rPr>
      <w:rFonts w:ascii="Arial" w:eastAsia="SimSun" w:hAnsi="Arial" w:cs="Times New Roman"/>
      <w:b/>
      <w:i/>
      <w:sz w:val="28"/>
    </w:rPr>
  </w:style>
  <w:style w:type="paragraph" w:styleId="15">
    <w:name w:val="toc 1"/>
    <w:basedOn w:val="a2"/>
    <w:next w:val="a2"/>
    <w:autoRedefine/>
    <w:uiPriority w:val="39"/>
    <w:qFormat/>
    <w:rsid w:val="00363D84"/>
    <w:pPr>
      <w:tabs>
        <w:tab w:val="right" w:leader="dot" w:pos="10195"/>
      </w:tabs>
      <w:spacing w:before="120" w:after="120" w:line="240" w:lineRule="auto"/>
    </w:pPr>
    <w:rPr>
      <w:rFonts w:ascii="Times New Roman" w:eastAsia="Times New Roman" w:hAnsi="Times New Roman"/>
      <w:b/>
      <w:bCs/>
      <w:caps/>
      <w:sz w:val="24"/>
      <w:szCs w:val="24"/>
      <w:lang w:eastAsia="ru-RU"/>
    </w:rPr>
  </w:style>
  <w:style w:type="paragraph" w:styleId="25">
    <w:name w:val="toc 2"/>
    <w:basedOn w:val="a2"/>
    <w:next w:val="a2"/>
    <w:autoRedefine/>
    <w:uiPriority w:val="39"/>
    <w:qFormat/>
    <w:rsid w:val="006270E1"/>
    <w:pPr>
      <w:tabs>
        <w:tab w:val="left" w:pos="709"/>
        <w:tab w:val="left" w:pos="1100"/>
        <w:tab w:val="right" w:leader="dot" w:pos="9639"/>
      </w:tabs>
      <w:spacing w:after="0" w:line="240" w:lineRule="auto"/>
      <w:ind w:left="280"/>
    </w:pPr>
    <w:rPr>
      <w:rFonts w:ascii="Times New Roman" w:eastAsia="Times New Roman" w:hAnsi="Times New Roman"/>
      <w:smallCaps/>
      <w:sz w:val="24"/>
      <w:szCs w:val="24"/>
      <w:lang w:eastAsia="ru-RU"/>
    </w:rPr>
  </w:style>
  <w:style w:type="paragraph" w:styleId="32">
    <w:name w:val="toc 3"/>
    <w:basedOn w:val="a2"/>
    <w:next w:val="a2"/>
    <w:autoRedefine/>
    <w:uiPriority w:val="39"/>
    <w:qFormat/>
    <w:rsid w:val="004B51F7"/>
    <w:pPr>
      <w:spacing w:after="0" w:line="240" w:lineRule="auto"/>
      <w:ind w:left="560"/>
    </w:pPr>
    <w:rPr>
      <w:rFonts w:ascii="Times New Roman" w:eastAsia="Times New Roman" w:hAnsi="Times New Roman"/>
      <w:i/>
      <w:iCs/>
      <w:sz w:val="24"/>
      <w:szCs w:val="24"/>
      <w:lang w:eastAsia="ru-RU"/>
    </w:rPr>
  </w:style>
  <w:style w:type="paragraph" w:styleId="afc">
    <w:name w:val="caption"/>
    <w:basedOn w:val="a2"/>
    <w:next w:val="a2"/>
    <w:qFormat/>
    <w:rsid w:val="004B51F7"/>
    <w:pPr>
      <w:tabs>
        <w:tab w:val="left" w:pos="34"/>
        <w:tab w:val="left" w:pos="513"/>
        <w:tab w:val="left" w:pos="965"/>
      </w:tabs>
      <w:spacing w:before="120" w:after="120" w:line="240" w:lineRule="auto"/>
      <w:ind w:left="72" w:hanging="34"/>
    </w:pPr>
    <w:rPr>
      <w:rFonts w:ascii="Times New Roman" w:eastAsia="Times New Roman" w:hAnsi="Times New Roman"/>
      <w:b/>
      <w:bCs/>
      <w:lang w:eastAsia="ru-RU"/>
    </w:rPr>
  </w:style>
  <w:style w:type="paragraph" w:styleId="afd">
    <w:name w:val="Title"/>
    <w:basedOn w:val="a2"/>
    <w:link w:val="afe"/>
    <w:qFormat/>
    <w:rsid w:val="004B51F7"/>
    <w:pPr>
      <w:spacing w:after="0" w:line="240" w:lineRule="auto"/>
      <w:jc w:val="center"/>
    </w:pPr>
    <w:rPr>
      <w:rFonts w:ascii="Times New Roman" w:eastAsia="Times New Roman" w:hAnsi="Times New Roman"/>
      <w:sz w:val="36"/>
      <w:szCs w:val="20"/>
    </w:rPr>
  </w:style>
  <w:style w:type="character" w:customStyle="1" w:styleId="afe">
    <w:name w:val="Название Знак"/>
    <w:link w:val="afd"/>
    <w:rsid w:val="004B51F7"/>
    <w:rPr>
      <w:rFonts w:ascii="Times New Roman" w:eastAsia="Times New Roman" w:hAnsi="Times New Roman"/>
      <w:sz w:val="36"/>
    </w:rPr>
  </w:style>
  <w:style w:type="character" w:styleId="aff">
    <w:name w:val="Strong"/>
    <w:qFormat/>
    <w:rsid w:val="004B51F7"/>
    <w:rPr>
      <w:b/>
      <w:bCs/>
    </w:rPr>
  </w:style>
  <w:style w:type="character" w:styleId="aff0">
    <w:name w:val="Emphasis"/>
    <w:qFormat/>
    <w:rsid w:val="004B51F7"/>
    <w:rPr>
      <w:i/>
      <w:iCs/>
    </w:rPr>
  </w:style>
  <w:style w:type="paragraph" w:styleId="aff1">
    <w:name w:val="No Spacing"/>
    <w:link w:val="aff2"/>
    <w:uiPriority w:val="99"/>
    <w:qFormat/>
    <w:rsid w:val="004B51F7"/>
    <w:rPr>
      <w:rFonts w:eastAsia="Times New Roman"/>
      <w:sz w:val="22"/>
      <w:szCs w:val="22"/>
    </w:rPr>
  </w:style>
  <w:style w:type="character" w:customStyle="1" w:styleId="aff2">
    <w:name w:val="Без интервала Знак"/>
    <w:link w:val="aff1"/>
    <w:uiPriority w:val="99"/>
    <w:rsid w:val="004B51F7"/>
    <w:rPr>
      <w:rFonts w:eastAsia="Times New Roman"/>
      <w:sz w:val="22"/>
      <w:szCs w:val="22"/>
      <w:lang w:bidi="ar-SA"/>
    </w:rPr>
  </w:style>
  <w:style w:type="character" w:customStyle="1" w:styleId="ac">
    <w:name w:val="Абзац списка Знак"/>
    <w:aliases w:val="Абзац1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ПАРАГРАФ Знак"/>
    <w:link w:val="ab"/>
    <w:qFormat/>
    <w:locked/>
    <w:rsid w:val="004B51F7"/>
    <w:rPr>
      <w:sz w:val="22"/>
      <w:szCs w:val="22"/>
      <w:lang w:eastAsia="en-US"/>
    </w:rPr>
  </w:style>
  <w:style w:type="paragraph" w:styleId="aff3">
    <w:name w:val="TOC Heading"/>
    <w:basedOn w:val="1"/>
    <w:next w:val="a2"/>
    <w:uiPriority w:val="39"/>
    <w:unhideWhenUsed/>
    <w:qFormat/>
    <w:rsid w:val="004B51F7"/>
    <w:pPr>
      <w:pageBreakBefore w:val="0"/>
      <w:numPr>
        <w:numId w:val="0"/>
      </w:numPr>
      <w:suppressAutoHyphens w:val="0"/>
      <w:spacing w:after="0" w:line="276" w:lineRule="auto"/>
      <w:ind w:firstLine="720"/>
      <w:jc w:val="both"/>
      <w:outlineLvl w:val="9"/>
    </w:pPr>
    <w:rPr>
      <w:rFonts w:ascii="Cambria" w:hAnsi="Cambria"/>
      <w:bCs/>
      <w:color w:val="365F91"/>
      <w:kern w:val="0"/>
      <w:sz w:val="28"/>
      <w:szCs w:val="28"/>
    </w:rPr>
  </w:style>
  <w:style w:type="character" w:customStyle="1" w:styleId="itemtext1">
    <w:name w:val="itemtext1"/>
    <w:rsid w:val="004B51F7"/>
    <w:rPr>
      <w:rFonts w:ascii="Segoe UI" w:hAnsi="Segoe UI" w:cs="Segoe UI" w:hint="default"/>
      <w:color w:val="000000"/>
      <w:sz w:val="20"/>
      <w:szCs w:val="20"/>
    </w:rPr>
  </w:style>
  <w:style w:type="paragraph" w:styleId="aff4">
    <w:name w:val="footnote text"/>
    <w:basedOn w:val="a2"/>
    <w:link w:val="aff5"/>
    <w:rsid w:val="0051708E"/>
    <w:pPr>
      <w:spacing w:after="0" w:line="240" w:lineRule="auto"/>
    </w:pPr>
    <w:rPr>
      <w:rFonts w:ascii="Times New Roman" w:eastAsia="Times New Roman" w:hAnsi="Times New Roman"/>
      <w:sz w:val="20"/>
      <w:szCs w:val="20"/>
    </w:rPr>
  </w:style>
  <w:style w:type="character" w:customStyle="1" w:styleId="aff5">
    <w:name w:val="Текст сноски Знак"/>
    <w:link w:val="aff4"/>
    <w:rsid w:val="0051708E"/>
    <w:rPr>
      <w:rFonts w:ascii="Times New Roman" w:eastAsia="Times New Roman" w:hAnsi="Times New Roman"/>
    </w:rPr>
  </w:style>
  <w:style w:type="character" w:styleId="aff6">
    <w:name w:val="footnote reference"/>
    <w:rsid w:val="0051708E"/>
    <w:rPr>
      <w:vertAlign w:val="superscript"/>
    </w:rPr>
  </w:style>
  <w:style w:type="paragraph" w:customStyle="1" w:styleId="aff7">
    <w:name w:val="Знак"/>
    <w:basedOn w:val="a2"/>
    <w:rsid w:val="0051708E"/>
    <w:pPr>
      <w:spacing w:before="100" w:beforeAutospacing="1" w:after="100" w:afterAutospacing="1" w:line="240" w:lineRule="auto"/>
    </w:pPr>
    <w:rPr>
      <w:rFonts w:ascii="Tahoma" w:eastAsia="Times New Roman" w:hAnsi="Tahoma"/>
      <w:sz w:val="20"/>
      <w:szCs w:val="20"/>
      <w:lang w:val="en-US"/>
    </w:rPr>
  </w:style>
  <w:style w:type="paragraph" w:customStyle="1" w:styleId="aff8">
    <w:name w:val="Текстовый"/>
    <w:link w:val="aff9"/>
    <w:rsid w:val="0051708E"/>
    <w:pPr>
      <w:jc w:val="both"/>
    </w:pPr>
    <w:rPr>
      <w:rFonts w:ascii="Arial" w:eastAsia="Times New Roman" w:hAnsi="Arial"/>
    </w:rPr>
  </w:style>
  <w:style w:type="paragraph" w:customStyle="1" w:styleId="affa">
    <w:name w:val="Подпункт договора"/>
    <w:basedOn w:val="a2"/>
    <w:rsid w:val="0051708E"/>
    <w:pPr>
      <w:tabs>
        <w:tab w:val="left" w:pos="720"/>
      </w:tabs>
      <w:spacing w:after="0" w:line="240" w:lineRule="auto"/>
      <w:ind w:left="720" w:hanging="720"/>
      <w:jc w:val="both"/>
    </w:pPr>
    <w:rPr>
      <w:rFonts w:ascii="Arial" w:eastAsia="Times New Roman" w:hAnsi="Arial"/>
      <w:sz w:val="20"/>
      <w:szCs w:val="20"/>
      <w:lang w:eastAsia="ru-RU"/>
    </w:rPr>
  </w:style>
  <w:style w:type="paragraph" w:customStyle="1" w:styleId="affb">
    <w:name w:val="Пункт договора"/>
    <w:basedOn w:val="aff8"/>
    <w:link w:val="affc"/>
    <w:rsid w:val="0051708E"/>
    <w:pPr>
      <w:tabs>
        <w:tab w:val="left" w:pos="705"/>
      </w:tabs>
      <w:ind w:left="705" w:hanging="705"/>
    </w:pPr>
  </w:style>
  <w:style w:type="paragraph" w:customStyle="1" w:styleId="affd">
    <w:name w:val="курсив в таблице"/>
    <w:basedOn w:val="aff8"/>
    <w:link w:val="affe"/>
    <w:rsid w:val="0051708E"/>
    <w:pPr>
      <w:widowControl w:val="0"/>
      <w:jc w:val="center"/>
    </w:pPr>
    <w:rPr>
      <w:i/>
      <w:sz w:val="12"/>
    </w:rPr>
  </w:style>
  <w:style w:type="paragraph" w:customStyle="1" w:styleId="CharChar0">
    <w:name w:val="Char Char"/>
    <w:basedOn w:val="a2"/>
    <w:rsid w:val="0051708E"/>
    <w:pPr>
      <w:spacing w:after="160" w:line="240" w:lineRule="exact"/>
    </w:pPr>
    <w:rPr>
      <w:rFonts w:ascii="Verdana" w:eastAsia="Times New Roman" w:hAnsi="Verdana"/>
      <w:sz w:val="20"/>
      <w:szCs w:val="20"/>
      <w:lang w:val="en-US"/>
    </w:rPr>
  </w:style>
  <w:style w:type="character" w:customStyle="1" w:styleId="aff9">
    <w:name w:val="Текстовый Знак"/>
    <w:link w:val="aff8"/>
    <w:rsid w:val="0051708E"/>
    <w:rPr>
      <w:rFonts w:ascii="Arial" w:eastAsia="Times New Roman" w:hAnsi="Arial"/>
      <w:lang w:val="ru-RU" w:eastAsia="ru-RU" w:bidi="ar-SA"/>
    </w:rPr>
  </w:style>
  <w:style w:type="character" w:customStyle="1" w:styleId="affc">
    <w:name w:val="Пункт договора Знак"/>
    <w:link w:val="affb"/>
    <w:locked/>
    <w:rsid w:val="0051708E"/>
    <w:rPr>
      <w:rFonts w:ascii="Arial" w:eastAsia="Times New Roman" w:hAnsi="Arial"/>
    </w:rPr>
  </w:style>
  <w:style w:type="character" w:customStyle="1" w:styleId="affe">
    <w:name w:val="курсив в таблице Знак"/>
    <w:link w:val="affd"/>
    <w:rsid w:val="0051708E"/>
    <w:rPr>
      <w:rFonts w:ascii="Arial" w:eastAsia="Times New Roman" w:hAnsi="Arial"/>
      <w:i/>
      <w:sz w:val="12"/>
    </w:rPr>
  </w:style>
  <w:style w:type="paragraph" w:customStyle="1" w:styleId="afff">
    <w:name w:val="текст в таблице"/>
    <w:basedOn w:val="aff8"/>
    <w:rsid w:val="0051708E"/>
    <w:pPr>
      <w:widowControl w:val="0"/>
      <w:jc w:val="left"/>
    </w:pPr>
    <w:rPr>
      <w:caps/>
      <w:sz w:val="12"/>
    </w:rPr>
  </w:style>
  <w:style w:type="character" w:customStyle="1" w:styleId="16">
    <w:name w:val="Основной текст Знак1"/>
    <w:aliases w:val="Основной текст Знак Знак Знак Знак Знак,Iiaienu1 Знак,Oaeno1 Знак,Òåêñò1 Знак,Текст1 Знак"/>
    <w:rsid w:val="0051708E"/>
    <w:rPr>
      <w:rFonts w:ascii="Times New Roman" w:eastAsia="Times New Roman" w:hAnsi="Times New Roman" w:cs="Times New Roman"/>
      <w:sz w:val="24"/>
      <w:szCs w:val="20"/>
      <w:lang w:val="ru-RU" w:eastAsia="ru-RU"/>
    </w:rPr>
  </w:style>
  <w:style w:type="paragraph" w:styleId="afff0">
    <w:name w:val="Body Text Indent"/>
    <w:basedOn w:val="a2"/>
    <w:link w:val="afff1"/>
    <w:unhideWhenUsed/>
    <w:rsid w:val="0051708E"/>
    <w:pPr>
      <w:spacing w:after="120" w:line="360" w:lineRule="auto"/>
      <w:ind w:left="283" w:firstLine="567"/>
      <w:jc w:val="both"/>
    </w:pPr>
    <w:rPr>
      <w:rFonts w:ascii="Times New Roman" w:eastAsia="Times New Roman" w:hAnsi="Times New Roman"/>
      <w:snapToGrid w:val="0"/>
      <w:sz w:val="28"/>
      <w:szCs w:val="20"/>
    </w:rPr>
  </w:style>
  <w:style w:type="character" w:customStyle="1" w:styleId="afff1">
    <w:name w:val="Основной текст с отступом Знак"/>
    <w:link w:val="afff0"/>
    <w:rsid w:val="0051708E"/>
    <w:rPr>
      <w:rFonts w:ascii="Times New Roman" w:eastAsia="Times New Roman" w:hAnsi="Times New Roman"/>
      <w:snapToGrid/>
      <w:sz w:val="28"/>
    </w:rPr>
  </w:style>
  <w:style w:type="paragraph" w:styleId="33">
    <w:name w:val="Body Text Indent 3"/>
    <w:basedOn w:val="a2"/>
    <w:link w:val="34"/>
    <w:unhideWhenUsed/>
    <w:rsid w:val="0051708E"/>
    <w:pPr>
      <w:spacing w:after="120" w:line="360" w:lineRule="auto"/>
      <w:ind w:left="283" w:firstLine="567"/>
      <w:jc w:val="both"/>
    </w:pPr>
    <w:rPr>
      <w:rFonts w:ascii="Times New Roman" w:eastAsia="Times New Roman" w:hAnsi="Times New Roman"/>
      <w:snapToGrid w:val="0"/>
      <w:sz w:val="16"/>
      <w:szCs w:val="16"/>
    </w:rPr>
  </w:style>
  <w:style w:type="character" w:customStyle="1" w:styleId="34">
    <w:name w:val="Основной текст с отступом 3 Знак"/>
    <w:link w:val="33"/>
    <w:rsid w:val="0051708E"/>
    <w:rPr>
      <w:rFonts w:ascii="Times New Roman" w:eastAsia="Times New Roman" w:hAnsi="Times New Roman"/>
      <w:snapToGrid/>
      <w:sz w:val="16"/>
      <w:szCs w:val="16"/>
    </w:rPr>
  </w:style>
  <w:style w:type="paragraph" w:styleId="26">
    <w:name w:val="Body Text Indent 2"/>
    <w:basedOn w:val="a2"/>
    <w:link w:val="27"/>
    <w:unhideWhenUsed/>
    <w:rsid w:val="0051708E"/>
    <w:pPr>
      <w:spacing w:after="120" w:line="480" w:lineRule="auto"/>
      <w:ind w:left="283" w:firstLine="567"/>
      <w:jc w:val="both"/>
    </w:pPr>
    <w:rPr>
      <w:rFonts w:ascii="Times New Roman" w:eastAsia="Times New Roman" w:hAnsi="Times New Roman"/>
      <w:snapToGrid w:val="0"/>
      <w:sz w:val="28"/>
      <w:szCs w:val="20"/>
    </w:rPr>
  </w:style>
  <w:style w:type="character" w:customStyle="1" w:styleId="27">
    <w:name w:val="Основной текст с отступом 2 Знак"/>
    <w:link w:val="26"/>
    <w:rsid w:val="0051708E"/>
    <w:rPr>
      <w:rFonts w:ascii="Times New Roman" w:eastAsia="Times New Roman" w:hAnsi="Times New Roman"/>
      <w:snapToGrid/>
      <w:sz w:val="28"/>
    </w:rPr>
  </w:style>
  <w:style w:type="paragraph" w:styleId="28">
    <w:name w:val="Body Text 2"/>
    <w:basedOn w:val="a2"/>
    <w:link w:val="29"/>
    <w:unhideWhenUsed/>
    <w:rsid w:val="0051708E"/>
    <w:pPr>
      <w:spacing w:after="120" w:line="480" w:lineRule="auto"/>
      <w:ind w:firstLine="567"/>
      <w:jc w:val="both"/>
    </w:pPr>
    <w:rPr>
      <w:rFonts w:ascii="Times New Roman" w:eastAsia="Times New Roman" w:hAnsi="Times New Roman"/>
      <w:snapToGrid w:val="0"/>
      <w:sz w:val="28"/>
      <w:szCs w:val="20"/>
    </w:rPr>
  </w:style>
  <w:style w:type="character" w:customStyle="1" w:styleId="29">
    <w:name w:val="Основной текст 2 Знак"/>
    <w:link w:val="28"/>
    <w:rsid w:val="0051708E"/>
    <w:rPr>
      <w:rFonts w:ascii="Times New Roman" w:eastAsia="Times New Roman" w:hAnsi="Times New Roman"/>
      <w:snapToGrid/>
      <w:sz w:val="28"/>
    </w:rPr>
  </w:style>
  <w:style w:type="numbering" w:customStyle="1" w:styleId="17">
    <w:name w:val="Нет списка1"/>
    <w:next w:val="a5"/>
    <w:uiPriority w:val="99"/>
    <w:semiHidden/>
    <w:unhideWhenUsed/>
    <w:rsid w:val="0051708E"/>
  </w:style>
  <w:style w:type="paragraph" w:styleId="35">
    <w:name w:val="Body Text 3"/>
    <w:basedOn w:val="a2"/>
    <w:link w:val="36"/>
    <w:rsid w:val="0051708E"/>
    <w:pPr>
      <w:spacing w:after="0" w:line="240" w:lineRule="auto"/>
      <w:ind w:right="-567"/>
      <w:jc w:val="both"/>
    </w:pPr>
    <w:rPr>
      <w:rFonts w:ascii="Times New Roman" w:eastAsia="Times New Roman" w:hAnsi="Times New Roman"/>
      <w:szCs w:val="20"/>
    </w:rPr>
  </w:style>
  <w:style w:type="character" w:customStyle="1" w:styleId="36">
    <w:name w:val="Основной текст 3 Знак"/>
    <w:link w:val="35"/>
    <w:rsid w:val="0051708E"/>
    <w:rPr>
      <w:rFonts w:ascii="Times New Roman" w:eastAsia="Times New Roman" w:hAnsi="Times New Roman"/>
      <w:sz w:val="22"/>
    </w:rPr>
  </w:style>
  <w:style w:type="paragraph" w:customStyle="1" w:styleId="Normalletter">
    <w:name w:val="Normal letter"/>
    <w:basedOn w:val="a2"/>
    <w:rsid w:val="0051708E"/>
    <w:pPr>
      <w:spacing w:after="0" w:line="240" w:lineRule="auto"/>
      <w:jc w:val="both"/>
    </w:pPr>
    <w:rPr>
      <w:rFonts w:ascii="Baltica" w:eastAsia="Times New Roman" w:hAnsi="Baltica"/>
      <w:sz w:val="24"/>
      <w:szCs w:val="20"/>
      <w:lang w:val="en-US" w:eastAsia="ru-RU"/>
    </w:rPr>
  </w:style>
  <w:style w:type="paragraph" w:customStyle="1" w:styleId="ConsNormal">
    <w:name w:val="ConsNormal"/>
    <w:rsid w:val="0051708E"/>
    <w:pPr>
      <w:ind w:right="19772" w:firstLine="720"/>
    </w:pPr>
    <w:rPr>
      <w:rFonts w:ascii="Arial" w:eastAsia="Times New Roman" w:hAnsi="Arial"/>
      <w:snapToGrid w:val="0"/>
    </w:rPr>
  </w:style>
  <w:style w:type="paragraph" w:customStyle="1" w:styleId="2a">
    <w:name w:val="?????2"/>
    <w:basedOn w:val="a2"/>
    <w:rsid w:val="0051708E"/>
    <w:pPr>
      <w:widowControl w:val="0"/>
      <w:spacing w:after="0" w:line="240" w:lineRule="auto"/>
      <w:ind w:firstLine="709"/>
      <w:jc w:val="both"/>
    </w:pPr>
    <w:rPr>
      <w:rFonts w:ascii="Courier New" w:eastAsia="Times New Roman" w:hAnsi="Courier New"/>
      <w:szCs w:val="20"/>
      <w:lang w:eastAsia="ru-RU"/>
    </w:rPr>
  </w:style>
  <w:style w:type="paragraph" w:styleId="afff2">
    <w:name w:val="Block Text"/>
    <w:basedOn w:val="a2"/>
    <w:rsid w:val="0051708E"/>
    <w:pPr>
      <w:spacing w:after="0" w:line="240" w:lineRule="auto"/>
      <w:ind w:left="709" w:right="-1" w:firstLine="11"/>
      <w:jc w:val="both"/>
    </w:pPr>
    <w:rPr>
      <w:rFonts w:ascii="Times New Roman" w:eastAsia="Times New Roman" w:hAnsi="Times New Roman"/>
      <w:szCs w:val="20"/>
      <w:lang w:eastAsia="ru-RU"/>
    </w:rPr>
  </w:style>
  <w:style w:type="paragraph" w:customStyle="1" w:styleId="afff3">
    <w:name w:val="Знак Знак Знак Знак Знак Знак Знак Знак Знак"/>
    <w:basedOn w:val="a2"/>
    <w:rsid w:val="0051708E"/>
    <w:pPr>
      <w:spacing w:after="160" w:line="240" w:lineRule="exact"/>
    </w:pPr>
    <w:rPr>
      <w:rFonts w:ascii="Verdana" w:eastAsia="Times New Roman" w:hAnsi="Verdana"/>
      <w:sz w:val="20"/>
      <w:szCs w:val="20"/>
      <w:lang w:val="en-US"/>
    </w:rPr>
  </w:style>
  <w:style w:type="paragraph" w:customStyle="1" w:styleId="ClauseXX">
    <w:name w:val="Clause X.X"/>
    <w:basedOn w:val="a2"/>
    <w:autoRedefine/>
    <w:rsid w:val="0051708E"/>
    <w:pPr>
      <w:spacing w:before="120" w:after="0" w:line="240" w:lineRule="auto"/>
      <w:ind w:firstLine="567"/>
      <w:jc w:val="both"/>
    </w:pPr>
    <w:rPr>
      <w:rFonts w:ascii="Times New Roman" w:eastAsia="SimSun" w:hAnsi="Times New Roman"/>
      <w:lang w:eastAsia="zh-CN"/>
    </w:rPr>
  </w:style>
  <w:style w:type="paragraph" w:styleId="afff4">
    <w:name w:val="endnote text"/>
    <w:basedOn w:val="a2"/>
    <w:link w:val="afff5"/>
    <w:rsid w:val="0051708E"/>
    <w:pPr>
      <w:spacing w:after="0" w:line="240" w:lineRule="auto"/>
    </w:pPr>
    <w:rPr>
      <w:rFonts w:ascii="Times New Roman" w:eastAsia="Times New Roman" w:hAnsi="Times New Roman"/>
      <w:sz w:val="20"/>
      <w:szCs w:val="20"/>
    </w:rPr>
  </w:style>
  <w:style w:type="character" w:customStyle="1" w:styleId="afff5">
    <w:name w:val="Текст концевой сноски Знак"/>
    <w:link w:val="afff4"/>
    <w:rsid w:val="0051708E"/>
    <w:rPr>
      <w:rFonts w:ascii="Times New Roman" w:eastAsia="Times New Roman" w:hAnsi="Times New Roman"/>
    </w:rPr>
  </w:style>
  <w:style w:type="paragraph" w:customStyle="1" w:styleId="pr">
    <w:name w:val="pr"/>
    <w:basedOn w:val="a2"/>
    <w:rsid w:val="0051708E"/>
    <w:pPr>
      <w:spacing w:before="100" w:beforeAutospacing="1" w:after="100" w:afterAutospacing="1" w:line="240" w:lineRule="auto"/>
      <w:ind w:firstLine="180"/>
      <w:jc w:val="both"/>
    </w:pPr>
    <w:rPr>
      <w:rFonts w:ascii="Times New Roman" w:eastAsia="Times New Roman" w:hAnsi="Times New Roman"/>
      <w:color w:val="001F4B"/>
      <w:sz w:val="20"/>
      <w:szCs w:val="20"/>
      <w:lang w:eastAsia="ru-RU"/>
    </w:rPr>
  </w:style>
  <w:style w:type="paragraph" w:styleId="afff6">
    <w:name w:val="Revision"/>
    <w:hidden/>
    <w:uiPriority w:val="99"/>
    <w:semiHidden/>
    <w:rsid w:val="0051708E"/>
    <w:rPr>
      <w:rFonts w:ascii="Times New Roman" w:eastAsia="Times New Roman" w:hAnsi="Times New Roman"/>
    </w:rPr>
  </w:style>
  <w:style w:type="paragraph" w:customStyle="1" w:styleId="2b">
    <w:name w:val="Обычный2"/>
    <w:rsid w:val="0051708E"/>
    <w:pPr>
      <w:widowControl w:val="0"/>
    </w:pPr>
    <w:rPr>
      <w:rFonts w:ascii="Times New Roman" w:eastAsia="Times New Roman" w:hAnsi="Times New Roman"/>
      <w:snapToGrid w:val="0"/>
    </w:rPr>
  </w:style>
  <w:style w:type="numbering" w:customStyle="1" w:styleId="2c">
    <w:name w:val="Нет списка2"/>
    <w:next w:val="a5"/>
    <w:uiPriority w:val="99"/>
    <w:semiHidden/>
    <w:unhideWhenUsed/>
    <w:rsid w:val="0051708E"/>
  </w:style>
  <w:style w:type="paragraph" w:customStyle="1" w:styleId="afff7">
    <w:name w:val="Заголовок"/>
    <w:basedOn w:val="a2"/>
    <w:next w:val="af2"/>
    <w:rsid w:val="0051708E"/>
    <w:pPr>
      <w:keepNext/>
      <w:widowControl w:val="0"/>
      <w:suppressAutoHyphens/>
      <w:spacing w:before="240" w:after="120" w:line="240" w:lineRule="auto"/>
    </w:pPr>
    <w:rPr>
      <w:rFonts w:ascii="Arial" w:eastAsia="Andale Sans UI" w:hAnsi="Arial" w:cs="Tahoma"/>
      <w:kern w:val="1"/>
      <w:sz w:val="28"/>
      <w:szCs w:val="28"/>
    </w:rPr>
  </w:style>
  <w:style w:type="paragraph" w:styleId="afff8">
    <w:name w:val="Normal (Web)"/>
    <w:aliases w:val="Обычный (Web), Знак Знак1,Знак Знак1"/>
    <w:basedOn w:val="a2"/>
    <w:link w:val="afff9"/>
    <w:uiPriority w:val="99"/>
    <w:rsid w:val="0051708E"/>
    <w:pPr>
      <w:widowControl w:val="0"/>
      <w:suppressAutoHyphens/>
      <w:spacing w:before="280" w:after="280" w:line="240" w:lineRule="auto"/>
    </w:pPr>
    <w:rPr>
      <w:rFonts w:ascii="Times New Roman" w:eastAsia="Andale Sans UI" w:hAnsi="Times New Roman"/>
      <w:kern w:val="1"/>
      <w:sz w:val="24"/>
      <w:szCs w:val="24"/>
    </w:rPr>
  </w:style>
  <w:style w:type="paragraph" w:customStyle="1" w:styleId="TZ">
    <w:name w:val="TZ"/>
    <w:basedOn w:val="a2"/>
    <w:link w:val="TZ0"/>
    <w:qFormat/>
    <w:rsid w:val="0051708E"/>
    <w:pPr>
      <w:spacing w:after="0" w:line="360" w:lineRule="auto"/>
      <w:ind w:firstLine="567"/>
      <w:jc w:val="both"/>
    </w:pPr>
    <w:rPr>
      <w:rFonts w:ascii="Times New Roman" w:eastAsia="Times New Roman" w:hAnsi="Times New Roman"/>
      <w:sz w:val="24"/>
      <w:szCs w:val="24"/>
    </w:rPr>
  </w:style>
  <w:style w:type="character" w:customStyle="1" w:styleId="TZ0">
    <w:name w:val="TZ Знак"/>
    <w:link w:val="TZ"/>
    <w:rsid w:val="0051708E"/>
    <w:rPr>
      <w:rFonts w:ascii="Times New Roman" w:eastAsia="Times New Roman" w:hAnsi="Times New Roman"/>
      <w:sz w:val="24"/>
      <w:szCs w:val="24"/>
    </w:rPr>
  </w:style>
  <w:style w:type="character" w:customStyle="1" w:styleId="afff9">
    <w:name w:val="Обычный (веб) Знак"/>
    <w:aliases w:val="Обычный (Web) Знак, Знак Знак1 Знак,Знак Знак1 Знак"/>
    <w:link w:val="afff8"/>
    <w:uiPriority w:val="99"/>
    <w:rsid w:val="0051708E"/>
    <w:rPr>
      <w:rFonts w:ascii="Times New Roman" w:eastAsia="Andale Sans UI" w:hAnsi="Times New Roman"/>
      <w:kern w:val="1"/>
      <w:sz w:val="24"/>
      <w:szCs w:val="24"/>
      <w:lang w:eastAsia="en-US"/>
    </w:rPr>
  </w:style>
  <w:style w:type="table" w:customStyle="1" w:styleId="110">
    <w:name w:val="Сетка таблицы11"/>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
    <w:name w:val="Нет списка3"/>
    <w:next w:val="a5"/>
    <w:uiPriority w:val="99"/>
    <w:semiHidden/>
    <w:unhideWhenUsed/>
    <w:rsid w:val="0051708E"/>
  </w:style>
  <w:style w:type="table" w:customStyle="1" w:styleId="120">
    <w:name w:val="Сетка таблицы12"/>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5"/>
    <w:uiPriority w:val="99"/>
    <w:semiHidden/>
    <w:unhideWhenUsed/>
    <w:rsid w:val="0051708E"/>
  </w:style>
  <w:style w:type="table" w:customStyle="1" w:styleId="130">
    <w:name w:val="Сетка таблицы13"/>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a">
    <w:name w:val="FollowedHyperlink"/>
    <w:uiPriority w:val="99"/>
    <w:semiHidden/>
    <w:unhideWhenUsed/>
    <w:rsid w:val="0051708E"/>
    <w:rPr>
      <w:color w:val="800080"/>
      <w:u w:val="single"/>
    </w:rPr>
  </w:style>
  <w:style w:type="table" w:customStyle="1" w:styleId="440">
    <w:name w:val="Сетка таблицы44"/>
    <w:basedOn w:val="a4"/>
    <w:uiPriority w:val="59"/>
    <w:rsid w:val="005170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33">
    <w:name w:val="WW8Num33"/>
    <w:basedOn w:val="a5"/>
    <w:rsid w:val="0060057E"/>
  </w:style>
  <w:style w:type="paragraph" w:styleId="a1">
    <w:name w:val="List Number"/>
    <w:basedOn w:val="a2"/>
    <w:unhideWhenUsed/>
    <w:qFormat/>
    <w:rsid w:val="002E728A"/>
    <w:pPr>
      <w:numPr>
        <w:numId w:val="4"/>
      </w:numPr>
      <w:spacing w:before="60" w:after="60" w:line="240" w:lineRule="auto"/>
      <w:ind w:left="-73"/>
      <w:contextualSpacing/>
      <w:jc w:val="both"/>
    </w:pPr>
    <w:rPr>
      <w:rFonts w:asciiTheme="minorHAnsi" w:eastAsiaTheme="minorHAnsi" w:hAnsiTheme="minorHAnsi" w:cstheme="minorBidi"/>
    </w:rPr>
  </w:style>
  <w:style w:type="paragraph" w:styleId="2">
    <w:name w:val="List Number 2"/>
    <w:basedOn w:val="a2"/>
    <w:unhideWhenUsed/>
    <w:rsid w:val="002E728A"/>
    <w:pPr>
      <w:numPr>
        <w:numId w:val="5"/>
      </w:numPr>
      <w:tabs>
        <w:tab w:val="left" w:pos="2127"/>
      </w:tabs>
      <w:spacing w:after="0" w:line="240" w:lineRule="auto"/>
      <w:contextualSpacing/>
      <w:jc w:val="both"/>
    </w:pPr>
    <w:rPr>
      <w:rFonts w:asciiTheme="minorHAnsi" w:eastAsiaTheme="minorHAnsi" w:hAnsiTheme="minorHAnsi" w:cstheme="minorBidi"/>
    </w:rPr>
  </w:style>
  <w:style w:type="table" w:customStyle="1" w:styleId="142">
    <w:name w:val="Сетка таблицы14"/>
    <w:basedOn w:val="a4"/>
    <w:next w:val="a8"/>
    <w:uiPriority w:val="59"/>
    <w:rsid w:val="00E97B03"/>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
    <w:basedOn w:val="a4"/>
    <w:next w:val="a8"/>
    <w:uiPriority w:val="59"/>
    <w:rsid w:val="00E97B0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rker">
    <w:name w:val="Marker"/>
    <w:basedOn w:val="a2"/>
    <w:rsid w:val="00592A00"/>
    <w:pPr>
      <w:numPr>
        <w:ilvl w:val="2"/>
        <w:numId w:val="6"/>
      </w:numPr>
      <w:tabs>
        <w:tab w:val="clear" w:pos="2160"/>
      </w:tabs>
      <w:spacing w:after="0" w:line="360" w:lineRule="auto"/>
      <w:ind w:left="1429"/>
      <w:jc w:val="both"/>
    </w:pPr>
    <w:rPr>
      <w:rFonts w:ascii="Times New Roman" w:hAnsi="Times New Roman"/>
      <w:sz w:val="24"/>
      <w:szCs w:val="24"/>
      <w:lang w:eastAsia="ru-RU"/>
    </w:rPr>
  </w:style>
  <w:style w:type="table" w:customStyle="1" w:styleId="71">
    <w:name w:val="Сетка таблицы7"/>
    <w:basedOn w:val="a4"/>
    <w:next w:val="a8"/>
    <w:rsid w:val="004E114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5"/>
    <w:uiPriority w:val="99"/>
    <w:semiHidden/>
    <w:unhideWhenUsed/>
    <w:rsid w:val="00265EA2"/>
  </w:style>
  <w:style w:type="paragraph" w:customStyle="1" w:styleId="font5">
    <w:name w:val="font5"/>
    <w:basedOn w:val="a2"/>
    <w:rsid w:val="00265EA2"/>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font6">
    <w:name w:val="font6"/>
    <w:basedOn w:val="a2"/>
    <w:rsid w:val="00265EA2"/>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5">
    <w:name w:val="xl6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Arial" w:eastAsia="Times New Roman" w:hAnsi="Arial" w:cs="Arial"/>
      <w:b/>
      <w:bCs/>
      <w:sz w:val="26"/>
      <w:szCs w:val="26"/>
      <w:lang w:eastAsia="ru-RU"/>
    </w:rPr>
  </w:style>
  <w:style w:type="paragraph" w:customStyle="1" w:styleId="xl66">
    <w:name w:val="xl6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7">
    <w:name w:val="xl6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8">
    <w:name w:val="xl6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69">
    <w:name w:val="xl6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2">
    <w:name w:val="xl72"/>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73">
    <w:name w:val="xl7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5">
    <w:name w:val="xl7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76">
    <w:name w:val="xl7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77">
    <w:name w:val="xl7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1">
    <w:name w:val="xl81"/>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2">
    <w:name w:val="xl8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83">
    <w:name w:val="xl8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84">
    <w:name w:val="xl8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5">
    <w:name w:val="xl8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6">
    <w:name w:val="xl8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7">
    <w:name w:val="xl8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8">
    <w:name w:val="xl8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89">
    <w:name w:val="xl8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0">
    <w:name w:val="xl9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91">
    <w:name w:val="xl9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2">
    <w:name w:val="xl9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4">
    <w:name w:val="xl9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5">
    <w:name w:val="xl9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6">
    <w:name w:val="xl9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97">
    <w:name w:val="xl9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8">
    <w:name w:val="xl9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9">
    <w:name w:val="xl9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eastAsia="Times New Roman" w:cs="Calibri"/>
      <w:sz w:val="20"/>
      <w:szCs w:val="20"/>
      <w:lang w:eastAsia="ru-RU"/>
    </w:rPr>
  </w:style>
  <w:style w:type="paragraph" w:customStyle="1" w:styleId="xl100">
    <w:name w:val="xl10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1">
    <w:name w:val="xl10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3">
    <w:name w:val="xl10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4">
    <w:name w:val="xl10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6">
    <w:name w:val="xl106"/>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0"/>
      <w:szCs w:val="20"/>
      <w:lang w:eastAsia="ru-RU"/>
    </w:rPr>
  </w:style>
  <w:style w:type="paragraph" w:customStyle="1" w:styleId="xl107">
    <w:name w:val="xl10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8">
    <w:name w:val="xl108"/>
    <w:basedOn w:val="a2"/>
    <w:rsid w:val="00265EA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2"/>
    <w:rsid w:val="00265EA2"/>
    <w:pPr>
      <w:shd w:val="clear" w:color="FFFFCC" w:fill="FFFFFF"/>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10">
    <w:name w:val="xl110"/>
    <w:basedOn w:val="a2"/>
    <w:rsid w:val="00265EA2"/>
    <w:pPr>
      <w:shd w:val="clear" w:color="FFFFCC" w:fill="FFFFFF"/>
      <w:spacing w:before="100" w:beforeAutospacing="1" w:after="100" w:afterAutospacing="1" w:line="240" w:lineRule="auto"/>
    </w:pPr>
    <w:rPr>
      <w:rFonts w:ascii="Times New Roman" w:eastAsia="Times New Roman" w:hAnsi="Times New Roman"/>
      <w:sz w:val="40"/>
      <w:szCs w:val="40"/>
      <w:lang w:eastAsia="ru-RU"/>
    </w:rPr>
  </w:style>
  <w:style w:type="paragraph" w:customStyle="1" w:styleId="xl111">
    <w:name w:val="xl111"/>
    <w:basedOn w:val="a2"/>
    <w:rsid w:val="00265EA2"/>
    <w:pP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2">
    <w:name w:val="xl112"/>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4">
    <w:name w:val="xl114"/>
    <w:basedOn w:val="a2"/>
    <w:rsid w:val="00265EA2"/>
    <w:pP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5">
    <w:name w:val="xl115"/>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numbering" w:customStyle="1" w:styleId="62">
    <w:name w:val="Нет списка6"/>
    <w:next w:val="a5"/>
    <w:uiPriority w:val="99"/>
    <w:semiHidden/>
    <w:unhideWhenUsed/>
    <w:rsid w:val="006A22D0"/>
  </w:style>
  <w:style w:type="paragraph" w:styleId="afffb">
    <w:name w:val="List"/>
    <w:basedOn w:val="af2"/>
    <w:rsid w:val="006A22D0"/>
    <w:pPr>
      <w:widowControl w:val="0"/>
      <w:tabs>
        <w:tab w:val="clear" w:pos="9360"/>
      </w:tabs>
      <w:suppressAutoHyphens/>
      <w:spacing w:after="120"/>
    </w:pPr>
    <w:rPr>
      <w:rFonts w:eastAsia="Lucida Sans Unicode" w:cs="Mangal"/>
      <w:sz w:val="24"/>
      <w:lang w:eastAsia="zh-CN" w:bidi="hi-IN"/>
    </w:rPr>
  </w:style>
  <w:style w:type="paragraph" w:styleId="18">
    <w:name w:val="index 1"/>
    <w:basedOn w:val="a2"/>
    <w:next w:val="a2"/>
    <w:autoRedefine/>
    <w:uiPriority w:val="99"/>
    <w:semiHidden/>
    <w:unhideWhenUsed/>
    <w:rsid w:val="006A22D0"/>
    <w:pPr>
      <w:spacing w:after="0" w:line="240" w:lineRule="auto"/>
      <w:ind w:left="220" w:hanging="220"/>
    </w:pPr>
  </w:style>
  <w:style w:type="paragraph" w:styleId="afffc">
    <w:name w:val="index heading"/>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paragraph" w:customStyle="1" w:styleId="afffd">
    <w:name w:val="Содержимое таблицы"/>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numbering" w:customStyle="1" w:styleId="72">
    <w:name w:val="Нет списка7"/>
    <w:next w:val="a5"/>
    <w:uiPriority w:val="99"/>
    <w:semiHidden/>
    <w:unhideWhenUsed/>
    <w:rsid w:val="008D47E7"/>
  </w:style>
  <w:style w:type="paragraph" w:customStyle="1" w:styleId="afffe">
    <w:name w:val="Заголовок таблицы"/>
    <w:basedOn w:val="afffd"/>
    <w:rsid w:val="008D47E7"/>
    <w:pPr>
      <w:jc w:val="center"/>
    </w:pPr>
    <w:rPr>
      <w:b/>
      <w:bCs/>
    </w:rPr>
  </w:style>
  <w:style w:type="paragraph" w:customStyle="1" w:styleId="affff">
    <w:name w:val="Подподпункт"/>
    <w:basedOn w:val="a0"/>
    <w:rsid w:val="003C37A2"/>
    <w:pPr>
      <w:numPr>
        <w:ilvl w:val="0"/>
        <w:numId w:val="0"/>
      </w:numPr>
      <w:tabs>
        <w:tab w:val="num" w:pos="5104"/>
      </w:tabs>
      <w:spacing w:before="120" w:line="240" w:lineRule="auto"/>
      <w:ind w:left="5104" w:hanging="567"/>
    </w:pPr>
    <w:rPr>
      <w:sz w:val="26"/>
      <w:szCs w:val="26"/>
      <w:lang w:eastAsia="ru-RU"/>
    </w:rPr>
  </w:style>
  <w:style w:type="table" w:customStyle="1" w:styleId="81">
    <w:name w:val="Сетка таблицы8"/>
    <w:basedOn w:val="a4"/>
    <w:next w:val="a8"/>
    <w:uiPriority w:val="59"/>
    <w:rsid w:val="003E19FF"/>
    <w:pPr>
      <w:jc w:val="right"/>
    </w:pPr>
    <w:rPr>
      <w:color w:val="00000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0">
    <w:name w:val="Placeholder Text"/>
    <w:basedOn w:val="a3"/>
    <w:uiPriority w:val="99"/>
    <w:semiHidden/>
    <w:rsid w:val="003565D2"/>
    <w:rPr>
      <w:color w:val="808080"/>
    </w:rPr>
  </w:style>
</w:styles>
</file>

<file path=word/webSettings.xml><?xml version="1.0" encoding="utf-8"?>
<w:webSettings xmlns:r="http://schemas.openxmlformats.org/officeDocument/2006/relationships" xmlns:w="http://schemas.openxmlformats.org/wordprocessingml/2006/main">
  <w:divs>
    <w:div w:id="5986300">
      <w:bodyDiv w:val="1"/>
      <w:marLeft w:val="0"/>
      <w:marRight w:val="0"/>
      <w:marTop w:val="0"/>
      <w:marBottom w:val="0"/>
      <w:divBdr>
        <w:top w:val="none" w:sz="0" w:space="0" w:color="auto"/>
        <w:left w:val="none" w:sz="0" w:space="0" w:color="auto"/>
        <w:bottom w:val="none" w:sz="0" w:space="0" w:color="auto"/>
        <w:right w:val="none" w:sz="0" w:space="0" w:color="auto"/>
      </w:divBdr>
    </w:div>
    <w:div w:id="23748016">
      <w:bodyDiv w:val="1"/>
      <w:marLeft w:val="0"/>
      <w:marRight w:val="0"/>
      <w:marTop w:val="0"/>
      <w:marBottom w:val="0"/>
      <w:divBdr>
        <w:top w:val="none" w:sz="0" w:space="0" w:color="auto"/>
        <w:left w:val="none" w:sz="0" w:space="0" w:color="auto"/>
        <w:bottom w:val="none" w:sz="0" w:space="0" w:color="auto"/>
        <w:right w:val="none" w:sz="0" w:space="0" w:color="auto"/>
      </w:divBdr>
      <w:divsChild>
        <w:div w:id="968122461">
          <w:marLeft w:val="0"/>
          <w:marRight w:val="0"/>
          <w:marTop w:val="0"/>
          <w:marBottom w:val="0"/>
          <w:divBdr>
            <w:top w:val="none" w:sz="0" w:space="0" w:color="auto"/>
            <w:left w:val="none" w:sz="0" w:space="0" w:color="auto"/>
            <w:bottom w:val="none" w:sz="0" w:space="0" w:color="auto"/>
            <w:right w:val="none" w:sz="0" w:space="0" w:color="auto"/>
          </w:divBdr>
        </w:div>
      </w:divsChild>
    </w:div>
    <w:div w:id="91557980">
      <w:bodyDiv w:val="1"/>
      <w:marLeft w:val="0"/>
      <w:marRight w:val="0"/>
      <w:marTop w:val="0"/>
      <w:marBottom w:val="0"/>
      <w:divBdr>
        <w:top w:val="none" w:sz="0" w:space="0" w:color="auto"/>
        <w:left w:val="none" w:sz="0" w:space="0" w:color="auto"/>
        <w:bottom w:val="none" w:sz="0" w:space="0" w:color="auto"/>
        <w:right w:val="none" w:sz="0" w:space="0" w:color="auto"/>
      </w:divBdr>
    </w:div>
    <w:div w:id="355891982">
      <w:bodyDiv w:val="1"/>
      <w:marLeft w:val="0"/>
      <w:marRight w:val="0"/>
      <w:marTop w:val="0"/>
      <w:marBottom w:val="0"/>
      <w:divBdr>
        <w:top w:val="none" w:sz="0" w:space="0" w:color="auto"/>
        <w:left w:val="none" w:sz="0" w:space="0" w:color="auto"/>
        <w:bottom w:val="none" w:sz="0" w:space="0" w:color="auto"/>
        <w:right w:val="none" w:sz="0" w:space="0" w:color="auto"/>
      </w:divBdr>
    </w:div>
    <w:div w:id="488061252">
      <w:bodyDiv w:val="1"/>
      <w:marLeft w:val="0"/>
      <w:marRight w:val="0"/>
      <w:marTop w:val="0"/>
      <w:marBottom w:val="0"/>
      <w:divBdr>
        <w:top w:val="none" w:sz="0" w:space="0" w:color="auto"/>
        <w:left w:val="none" w:sz="0" w:space="0" w:color="auto"/>
        <w:bottom w:val="none" w:sz="0" w:space="0" w:color="auto"/>
        <w:right w:val="none" w:sz="0" w:space="0" w:color="auto"/>
      </w:divBdr>
    </w:div>
    <w:div w:id="561452037">
      <w:bodyDiv w:val="1"/>
      <w:marLeft w:val="0"/>
      <w:marRight w:val="0"/>
      <w:marTop w:val="0"/>
      <w:marBottom w:val="0"/>
      <w:divBdr>
        <w:top w:val="none" w:sz="0" w:space="0" w:color="auto"/>
        <w:left w:val="none" w:sz="0" w:space="0" w:color="auto"/>
        <w:bottom w:val="none" w:sz="0" w:space="0" w:color="auto"/>
        <w:right w:val="none" w:sz="0" w:space="0" w:color="auto"/>
      </w:divBdr>
    </w:div>
    <w:div w:id="685986886">
      <w:bodyDiv w:val="1"/>
      <w:marLeft w:val="0"/>
      <w:marRight w:val="0"/>
      <w:marTop w:val="0"/>
      <w:marBottom w:val="0"/>
      <w:divBdr>
        <w:top w:val="none" w:sz="0" w:space="0" w:color="auto"/>
        <w:left w:val="none" w:sz="0" w:space="0" w:color="auto"/>
        <w:bottom w:val="none" w:sz="0" w:space="0" w:color="auto"/>
        <w:right w:val="none" w:sz="0" w:space="0" w:color="auto"/>
      </w:divBdr>
      <w:divsChild>
        <w:div w:id="1364668397">
          <w:marLeft w:val="0"/>
          <w:marRight w:val="0"/>
          <w:marTop w:val="0"/>
          <w:marBottom w:val="0"/>
          <w:divBdr>
            <w:top w:val="none" w:sz="0" w:space="0" w:color="auto"/>
            <w:left w:val="none" w:sz="0" w:space="0" w:color="auto"/>
            <w:bottom w:val="none" w:sz="0" w:space="0" w:color="auto"/>
            <w:right w:val="none" w:sz="0" w:space="0" w:color="auto"/>
          </w:divBdr>
        </w:div>
      </w:divsChild>
    </w:div>
    <w:div w:id="849488699">
      <w:bodyDiv w:val="1"/>
      <w:marLeft w:val="0"/>
      <w:marRight w:val="0"/>
      <w:marTop w:val="0"/>
      <w:marBottom w:val="0"/>
      <w:divBdr>
        <w:top w:val="none" w:sz="0" w:space="0" w:color="auto"/>
        <w:left w:val="none" w:sz="0" w:space="0" w:color="auto"/>
        <w:bottom w:val="none" w:sz="0" w:space="0" w:color="auto"/>
        <w:right w:val="none" w:sz="0" w:space="0" w:color="auto"/>
      </w:divBdr>
    </w:div>
    <w:div w:id="864948099">
      <w:bodyDiv w:val="1"/>
      <w:marLeft w:val="0"/>
      <w:marRight w:val="0"/>
      <w:marTop w:val="0"/>
      <w:marBottom w:val="0"/>
      <w:divBdr>
        <w:top w:val="none" w:sz="0" w:space="0" w:color="auto"/>
        <w:left w:val="none" w:sz="0" w:space="0" w:color="auto"/>
        <w:bottom w:val="none" w:sz="0" w:space="0" w:color="auto"/>
        <w:right w:val="none" w:sz="0" w:space="0" w:color="auto"/>
      </w:divBdr>
    </w:div>
    <w:div w:id="875390707">
      <w:bodyDiv w:val="1"/>
      <w:marLeft w:val="0"/>
      <w:marRight w:val="0"/>
      <w:marTop w:val="0"/>
      <w:marBottom w:val="0"/>
      <w:divBdr>
        <w:top w:val="none" w:sz="0" w:space="0" w:color="auto"/>
        <w:left w:val="none" w:sz="0" w:space="0" w:color="auto"/>
        <w:bottom w:val="none" w:sz="0" w:space="0" w:color="auto"/>
        <w:right w:val="none" w:sz="0" w:space="0" w:color="auto"/>
      </w:divBdr>
    </w:div>
    <w:div w:id="906309420">
      <w:bodyDiv w:val="1"/>
      <w:marLeft w:val="0"/>
      <w:marRight w:val="0"/>
      <w:marTop w:val="0"/>
      <w:marBottom w:val="0"/>
      <w:divBdr>
        <w:top w:val="none" w:sz="0" w:space="0" w:color="auto"/>
        <w:left w:val="none" w:sz="0" w:space="0" w:color="auto"/>
        <w:bottom w:val="none" w:sz="0" w:space="0" w:color="auto"/>
        <w:right w:val="none" w:sz="0" w:space="0" w:color="auto"/>
      </w:divBdr>
    </w:div>
    <w:div w:id="915821831">
      <w:bodyDiv w:val="1"/>
      <w:marLeft w:val="0"/>
      <w:marRight w:val="0"/>
      <w:marTop w:val="0"/>
      <w:marBottom w:val="0"/>
      <w:divBdr>
        <w:top w:val="none" w:sz="0" w:space="0" w:color="auto"/>
        <w:left w:val="none" w:sz="0" w:space="0" w:color="auto"/>
        <w:bottom w:val="none" w:sz="0" w:space="0" w:color="auto"/>
        <w:right w:val="none" w:sz="0" w:space="0" w:color="auto"/>
      </w:divBdr>
    </w:div>
    <w:div w:id="998582067">
      <w:bodyDiv w:val="1"/>
      <w:marLeft w:val="0"/>
      <w:marRight w:val="0"/>
      <w:marTop w:val="0"/>
      <w:marBottom w:val="0"/>
      <w:divBdr>
        <w:top w:val="none" w:sz="0" w:space="0" w:color="auto"/>
        <w:left w:val="none" w:sz="0" w:space="0" w:color="auto"/>
        <w:bottom w:val="none" w:sz="0" w:space="0" w:color="auto"/>
        <w:right w:val="none" w:sz="0" w:space="0" w:color="auto"/>
      </w:divBdr>
    </w:div>
    <w:div w:id="1002128086">
      <w:bodyDiv w:val="1"/>
      <w:marLeft w:val="0"/>
      <w:marRight w:val="0"/>
      <w:marTop w:val="0"/>
      <w:marBottom w:val="0"/>
      <w:divBdr>
        <w:top w:val="none" w:sz="0" w:space="0" w:color="auto"/>
        <w:left w:val="none" w:sz="0" w:space="0" w:color="auto"/>
        <w:bottom w:val="none" w:sz="0" w:space="0" w:color="auto"/>
        <w:right w:val="none" w:sz="0" w:space="0" w:color="auto"/>
      </w:divBdr>
    </w:div>
    <w:div w:id="1027754332">
      <w:bodyDiv w:val="1"/>
      <w:marLeft w:val="0"/>
      <w:marRight w:val="0"/>
      <w:marTop w:val="0"/>
      <w:marBottom w:val="0"/>
      <w:divBdr>
        <w:top w:val="none" w:sz="0" w:space="0" w:color="auto"/>
        <w:left w:val="none" w:sz="0" w:space="0" w:color="auto"/>
        <w:bottom w:val="none" w:sz="0" w:space="0" w:color="auto"/>
        <w:right w:val="none" w:sz="0" w:space="0" w:color="auto"/>
      </w:divBdr>
      <w:divsChild>
        <w:div w:id="1365902955">
          <w:marLeft w:val="0"/>
          <w:marRight w:val="0"/>
          <w:marTop w:val="0"/>
          <w:marBottom w:val="0"/>
          <w:divBdr>
            <w:top w:val="none" w:sz="0" w:space="0" w:color="auto"/>
            <w:left w:val="none" w:sz="0" w:space="0" w:color="auto"/>
            <w:bottom w:val="none" w:sz="0" w:space="0" w:color="auto"/>
            <w:right w:val="none" w:sz="0" w:space="0" w:color="auto"/>
          </w:divBdr>
        </w:div>
      </w:divsChild>
    </w:div>
    <w:div w:id="1133644413">
      <w:bodyDiv w:val="1"/>
      <w:marLeft w:val="0"/>
      <w:marRight w:val="0"/>
      <w:marTop w:val="0"/>
      <w:marBottom w:val="0"/>
      <w:divBdr>
        <w:top w:val="none" w:sz="0" w:space="0" w:color="auto"/>
        <w:left w:val="none" w:sz="0" w:space="0" w:color="auto"/>
        <w:bottom w:val="none" w:sz="0" w:space="0" w:color="auto"/>
        <w:right w:val="none" w:sz="0" w:space="0" w:color="auto"/>
      </w:divBdr>
    </w:div>
    <w:div w:id="1150555678">
      <w:bodyDiv w:val="1"/>
      <w:marLeft w:val="0"/>
      <w:marRight w:val="0"/>
      <w:marTop w:val="0"/>
      <w:marBottom w:val="0"/>
      <w:divBdr>
        <w:top w:val="none" w:sz="0" w:space="0" w:color="auto"/>
        <w:left w:val="none" w:sz="0" w:space="0" w:color="auto"/>
        <w:bottom w:val="none" w:sz="0" w:space="0" w:color="auto"/>
        <w:right w:val="none" w:sz="0" w:space="0" w:color="auto"/>
      </w:divBdr>
    </w:div>
    <w:div w:id="1266697557">
      <w:bodyDiv w:val="1"/>
      <w:marLeft w:val="0"/>
      <w:marRight w:val="0"/>
      <w:marTop w:val="0"/>
      <w:marBottom w:val="0"/>
      <w:divBdr>
        <w:top w:val="none" w:sz="0" w:space="0" w:color="auto"/>
        <w:left w:val="none" w:sz="0" w:space="0" w:color="auto"/>
        <w:bottom w:val="none" w:sz="0" w:space="0" w:color="auto"/>
        <w:right w:val="none" w:sz="0" w:space="0" w:color="auto"/>
      </w:divBdr>
    </w:div>
    <w:div w:id="1277566715">
      <w:bodyDiv w:val="1"/>
      <w:marLeft w:val="0"/>
      <w:marRight w:val="0"/>
      <w:marTop w:val="0"/>
      <w:marBottom w:val="0"/>
      <w:divBdr>
        <w:top w:val="none" w:sz="0" w:space="0" w:color="auto"/>
        <w:left w:val="none" w:sz="0" w:space="0" w:color="auto"/>
        <w:bottom w:val="none" w:sz="0" w:space="0" w:color="auto"/>
        <w:right w:val="none" w:sz="0" w:space="0" w:color="auto"/>
      </w:divBdr>
    </w:div>
    <w:div w:id="1614289715">
      <w:bodyDiv w:val="1"/>
      <w:marLeft w:val="0"/>
      <w:marRight w:val="0"/>
      <w:marTop w:val="0"/>
      <w:marBottom w:val="0"/>
      <w:divBdr>
        <w:top w:val="none" w:sz="0" w:space="0" w:color="auto"/>
        <w:left w:val="none" w:sz="0" w:space="0" w:color="auto"/>
        <w:bottom w:val="none" w:sz="0" w:space="0" w:color="auto"/>
        <w:right w:val="none" w:sz="0" w:space="0" w:color="auto"/>
      </w:divBdr>
    </w:div>
    <w:div w:id="1632902407">
      <w:bodyDiv w:val="1"/>
      <w:marLeft w:val="0"/>
      <w:marRight w:val="0"/>
      <w:marTop w:val="0"/>
      <w:marBottom w:val="0"/>
      <w:divBdr>
        <w:top w:val="none" w:sz="0" w:space="0" w:color="auto"/>
        <w:left w:val="none" w:sz="0" w:space="0" w:color="auto"/>
        <w:bottom w:val="none" w:sz="0" w:space="0" w:color="auto"/>
        <w:right w:val="none" w:sz="0" w:space="0" w:color="auto"/>
      </w:divBdr>
    </w:div>
    <w:div w:id="1724672852">
      <w:bodyDiv w:val="1"/>
      <w:marLeft w:val="0"/>
      <w:marRight w:val="0"/>
      <w:marTop w:val="0"/>
      <w:marBottom w:val="0"/>
      <w:divBdr>
        <w:top w:val="none" w:sz="0" w:space="0" w:color="auto"/>
        <w:left w:val="none" w:sz="0" w:space="0" w:color="auto"/>
        <w:bottom w:val="none" w:sz="0" w:space="0" w:color="auto"/>
        <w:right w:val="none" w:sz="0" w:space="0" w:color="auto"/>
      </w:divBdr>
    </w:div>
    <w:div w:id="1751611614">
      <w:bodyDiv w:val="1"/>
      <w:marLeft w:val="0"/>
      <w:marRight w:val="0"/>
      <w:marTop w:val="0"/>
      <w:marBottom w:val="0"/>
      <w:divBdr>
        <w:top w:val="none" w:sz="0" w:space="0" w:color="auto"/>
        <w:left w:val="none" w:sz="0" w:space="0" w:color="auto"/>
        <w:bottom w:val="none" w:sz="0" w:space="0" w:color="auto"/>
        <w:right w:val="none" w:sz="0" w:space="0" w:color="auto"/>
      </w:divBdr>
    </w:div>
    <w:div w:id="1839883821">
      <w:bodyDiv w:val="1"/>
      <w:marLeft w:val="0"/>
      <w:marRight w:val="0"/>
      <w:marTop w:val="0"/>
      <w:marBottom w:val="0"/>
      <w:divBdr>
        <w:top w:val="none" w:sz="0" w:space="0" w:color="auto"/>
        <w:left w:val="none" w:sz="0" w:space="0" w:color="auto"/>
        <w:bottom w:val="none" w:sz="0" w:space="0" w:color="auto"/>
        <w:right w:val="none" w:sz="0" w:space="0" w:color="auto"/>
      </w:divBdr>
    </w:div>
    <w:div w:id="1846674508">
      <w:bodyDiv w:val="1"/>
      <w:marLeft w:val="0"/>
      <w:marRight w:val="0"/>
      <w:marTop w:val="0"/>
      <w:marBottom w:val="0"/>
      <w:divBdr>
        <w:top w:val="none" w:sz="0" w:space="0" w:color="auto"/>
        <w:left w:val="none" w:sz="0" w:space="0" w:color="auto"/>
        <w:bottom w:val="none" w:sz="0" w:space="0" w:color="auto"/>
        <w:right w:val="none" w:sz="0" w:space="0" w:color="auto"/>
      </w:divBdr>
    </w:div>
    <w:div w:id="1869174559">
      <w:bodyDiv w:val="1"/>
      <w:marLeft w:val="0"/>
      <w:marRight w:val="0"/>
      <w:marTop w:val="0"/>
      <w:marBottom w:val="0"/>
      <w:divBdr>
        <w:top w:val="none" w:sz="0" w:space="0" w:color="auto"/>
        <w:left w:val="none" w:sz="0" w:space="0" w:color="auto"/>
        <w:bottom w:val="none" w:sz="0" w:space="0" w:color="auto"/>
        <w:right w:val="none" w:sz="0" w:space="0" w:color="auto"/>
      </w:divBdr>
    </w:div>
    <w:div w:id="1872912854">
      <w:bodyDiv w:val="1"/>
      <w:marLeft w:val="0"/>
      <w:marRight w:val="0"/>
      <w:marTop w:val="0"/>
      <w:marBottom w:val="0"/>
      <w:divBdr>
        <w:top w:val="none" w:sz="0" w:space="0" w:color="auto"/>
        <w:left w:val="none" w:sz="0" w:space="0" w:color="auto"/>
        <w:bottom w:val="none" w:sz="0" w:space="0" w:color="auto"/>
        <w:right w:val="none" w:sz="0" w:space="0" w:color="auto"/>
      </w:divBdr>
    </w:div>
    <w:div w:id="1951087661">
      <w:bodyDiv w:val="1"/>
      <w:marLeft w:val="0"/>
      <w:marRight w:val="0"/>
      <w:marTop w:val="0"/>
      <w:marBottom w:val="0"/>
      <w:divBdr>
        <w:top w:val="none" w:sz="0" w:space="0" w:color="auto"/>
        <w:left w:val="none" w:sz="0" w:space="0" w:color="auto"/>
        <w:bottom w:val="none" w:sz="0" w:space="0" w:color="auto"/>
        <w:right w:val="none" w:sz="0" w:space="0" w:color="auto"/>
      </w:divBdr>
    </w:div>
    <w:div w:id="2060469605">
      <w:bodyDiv w:val="1"/>
      <w:marLeft w:val="0"/>
      <w:marRight w:val="0"/>
      <w:marTop w:val="0"/>
      <w:marBottom w:val="0"/>
      <w:divBdr>
        <w:top w:val="none" w:sz="0" w:space="0" w:color="auto"/>
        <w:left w:val="none" w:sz="0" w:space="0" w:color="auto"/>
        <w:bottom w:val="none" w:sz="0" w:space="0" w:color="auto"/>
        <w:right w:val="none" w:sz="0" w:space="0" w:color="auto"/>
      </w:divBdr>
      <w:divsChild>
        <w:div w:id="735206496">
          <w:marLeft w:val="0"/>
          <w:marRight w:val="0"/>
          <w:marTop w:val="0"/>
          <w:marBottom w:val="0"/>
          <w:divBdr>
            <w:top w:val="none" w:sz="0" w:space="0" w:color="auto"/>
            <w:left w:val="none" w:sz="0" w:space="0" w:color="auto"/>
            <w:bottom w:val="none" w:sz="0" w:space="0" w:color="auto"/>
            <w:right w:val="none" w:sz="0" w:space="0" w:color="auto"/>
          </w:divBdr>
        </w:div>
      </w:divsChild>
    </w:div>
    <w:div w:id="209134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main?base=MLAW;n=129338;fld=134;dst=100180" TargetMode="External"/><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ED01C-28C6-4752-85C0-3C85E7A63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47</Pages>
  <Words>23088</Words>
  <Characters>131608</Characters>
  <Application>Microsoft Office Word</Application>
  <DocSecurity>0</DocSecurity>
  <Lines>1096</Lines>
  <Paragraphs>308</Paragraphs>
  <ScaleCrop>false</ScaleCrop>
  <HeadingPairs>
    <vt:vector size="4" baseType="variant">
      <vt:variant>
        <vt:lpstr>Название</vt:lpstr>
      </vt:variant>
      <vt:variant>
        <vt:i4>1</vt:i4>
      </vt:variant>
      <vt:variant>
        <vt:lpstr>Заголовки</vt:lpstr>
      </vt:variant>
      <vt:variant>
        <vt:i4>39</vt:i4>
      </vt:variant>
    </vt:vector>
  </HeadingPairs>
  <TitlesOfParts>
    <vt:vector size="40" baseType="lpstr">
      <vt:lpstr>УТВЕРЖДАЮ:</vt:lpstr>
      <vt:lpstr>СОДЕРЖАНИЕ</vt:lpstr>
      <vt:lpstr>ЧАСТЬ I. ПОРЯДОК ПРОВЕДЕНИЯ ЗАПРОСА ПРЕДЛОЖЕНИЙ В ЭЛЕКТРОННОЙ ФОРМЕ, УЧАСТНИКАМИ</vt:lpstr>
      <vt:lpstr>    2.5. Приоритет товаров российского происхождения, работ, услуг, выполняемых, ока</vt:lpstr>
      <vt:lpstr>    </vt:lpstr>
      <vt:lpstr>    3.4. Требования к составу заявки на участие в закупке</vt:lpstr>
      <vt:lpstr>        3.4.3. Документы для участия в закупочной процедуре должны содержать полную инфо</vt:lpstr>
      <vt:lpstr>        3.4.4. Помимо сведений и документов, установленных настоящей документацией о зак</vt:lpstr>
      <vt:lpstr>    3.5. Требования к обеспечению заявок на участие в закупке</vt:lpstr>
      <vt:lpstr>        3.5.1. В случае если размер начальной (максимальной) цены договора (цены лота) п</vt:lpstr>
      <vt:lpstr>        3.5.2. Информация об установлении требования о предоставлении обеспечения заявки</vt:lpstr>
      <vt:lpstr>        3.5.3. При осуществлении закупки с участием субъектов малого и среднего предприн</vt:lpstr>
      <vt:lpstr>        В течение одного часа с момента окончания срока подачи заявок на участие в конку</vt:lpstr>
      <vt:lpstr>        3.5.4. Участник закупки с участием субъектов малого и среднего предпринимательст</vt:lpstr>
      <vt:lpstr>        3.5.5. Денежные средства, внесённые на специальный банковский счёт в качестве об</vt:lpstr>
      <vt:lpstr>        3.5.6. Порядок и случаи блокирования денежных средств, внесенных участниками зак</vt:lpstr>
      <vt:lpstr>        3.5.7. Независимая гарантия, предоставляемая в качестве обеспечения заявки на уч</vt:lpstr>
      <vt:lpstr>        1) независимая гарантия должна быть выдана гарантом, предусмотренным частью 1 ст</vt:lpstr>
      <vt:lpstr>        2) независимая гарантия не может быть отозвана выдавшим ее гарантом;</vt:lpstr>
      <vt:lpstr>        3) независимая гарантия должна содержать:</vt:lpstr>
      <vt:lpstr>        а) условие об обязанности гаранта уплатить заказчику (бенефициару) денежную сумм</vt:lpstr>
      <vt:lpstr>        б) перечень документов, подлежащих представлению заказчиком гаранту одновременно</vt:lpstr>
      <vt:lpstr>        в) указание на срок действия независимой гарантии, который не может составлять м</vt:lpstr>
      <vt:lpstr>        4) информация о независимой гарантии должна быть включена в реестр независимых г</vt:lpstr>
      <vt:lpstr>        3.5.8. Несоответствие независимой гарантии, предоставленной участником закупки с</vt:lpstr>
      <vt:lpstr>        3.5.9 Гарант в случае просрочки исполнения обязательств по независимой гарантии,</vt:lpstr>
      <vt:lpstr>        3.5.10. В случае, если участником в качестве обеспечения заявки (если требование</vt:lpstr>
      <vt:lpstr>        5.1.5. Участник закупки подает заявку на участие в закупке в электронной форме с</vt:lpstr>
      <vt:lpstr>    </vt:lpstr>
      <vt:lpstr>    6.2. Порядок рассмотрения вторых частей заявок на участие в запросе предложений </vt:lpstr>
      <vt:lpstr>    </vt:lpstr>
      <vt:lpstr>        6.3.5.2 Порядок оценки заявок по критерию «квалификация участника закупки»</vt:lpstr>
      <vt:lpstr>        </vt:lpstr>
      <vt:lpstr>        </vt:lpstr>
      <vt:lpstr>        Рейтинг заявки по критерию оценки «Квалификация участника закупки» рассчитываетс</vt:lpstr>
      <vt:lpstr>        RSi = Si*0,5;</vt:lpstr>
      <vt:lpstr>        </vt:lpstr>
      <vt:lpstr>        где RSi – рейтинг по критерию «Квалификация участника закупки» i – ого участника</vt:lpstr>
      <vt:lpstr>        Si – количество баллов, присуждаемых по критерию «Квалификация участника закупки</vt:lpstr>
      <vt:lpstr>        </vt:lpstr>
    </vt:vector>
  </TitlesOfParts>
  <Company/>
  <LinksUpToDate>false</LinksUpToDate>
  <CharactersWithSpaces>154388</CharactersWithSpaces>
  <SharedDoc>false</SharedDoc>
  <HLinks>
    <vt:vector size="12" baseType="variant">
      <vt:variant>
        <vt:i4>7274549</vt:i4>
      </vt:variant>
      <vt:variant>
        <vt:i4>6</vt:i4>
      </vt:variant>
      <vt:variant>
        <vt:i4>0</vt:i4>
      </vt:variant>
      <vt:variant>
        <vt:i4>5</vt:i4>
      </vt:variant>
      <vt:variant>
        <vt:lpwstr>http://www.zakupki.gov.ru/</vt:lpwstr>
      </vt:variant>
      <vt:variant>
        <vt:lpwstr/>
      </vt:variant>
      <vt:variant>
        <vt:i4>3014721</vt:i4>
      </vt:variant>
      <vt:variant>
        <vt:i4>0</vt:i4>
      </vt:variant>
      <vt:variant>
        <vt:i4>0</vt:i4>
      </vt:variant>
      <vt:variant>
        <vt:i4>5</vt:i4>
      </vt:variant>
      <vt:variant>
        <vt:lpwstr>mailto:blm@esb.mari.ru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Кондакова М.Н.</dc:creator>
  <cp:lastModifiedBy>user</cp:lastModifiedBy>
  <cp:revision>2</cp:revision>
  <cp:lastPrinted>2021-10-06T12:02:00Z</cp:lastPrinted>
  <dcterms:created xsi:type="dcterms:W3CDTF">2023-10-30T06:56:00Z</dcterms:created>
  <dcterms:modified xsi:type="dcterms:W3CDTF">2023-10-30T06:56:00Z</dcterms:modified>
</cp:coreProperties>
</file>