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E4892"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0E92F9F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14:paraId="378BFBA7"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14:paraId="104212BB"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14:paraId="51D55A5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14:paraId="00F77D3F"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14:paraId="318C91DC" w14:textId="2AEA15F6"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proofErr w:type="gramStart"/>
      <w:r w:rsidRPr="00AB4240">
        <w:rPr>
          <w:rFonts w:eastAsia="Calibri"/>
          <w:color w:val="auto"/>
          <w:sz w:val="22"/>
          <w:szCs w:val="22"/>
          <w:shd w:val="clear" w:color="auto" w:fill="auto"/>
          <w:lang w:eastAsia="en-US"/>
        </w:rPr>
        <w:t xml:space="preserve">«  </w:t>
      </w:r>
      <w:proofErr w:type="gramEnd"/>
      <w:r w:rsidRPr="00AB4240">
        <w:rPr>
          <w:rFonts w:eastAsia="Calibri"/>
          <w:color w:val="auto"/>
          <w:sz w:val="22"/>
          <w:szCs w:val="22"/>
          <w:shd w:val="clear" w:color="auto" w:fill="auto"/>
          <w:lang w:eastAsia="en-US"/>
        </w:rPr>
        <w:t xml:space="preserve">  </w:t>
      </w:r>
      <w:proofErr w:type="gramStart"/>
      <w:r w:rsidRPr="00AB4240">
        <w:rPr>
          <w:rFonts w:eastAsia="Calibri"/>
          <w:color w:val="auto"/>
          <w:sz w:val="22"/>
          <w:szCs w:val="22"/>
          <w:shd w:val="clear" w:color="auto" w:fill="auto"/>
          <w:lang w:eastAsia="en-US"/>
        </w:rPr>
        <w:t xml:space="preserve">  »</w:t>
      </w:r>
      <w:proofErr w:type="gramEnd"/>
      <w:r w:rsidRPr="00AB4240">
        <w:rPr>
          <w:rFonts w:eastAsia="Calibri"/>
          <w:color w:val="auto"/>
          <w:sz w:val="22"/>
          <w:szCs w:val="22"/>
          <w:shd w:val="clear" w:color="auto" w:fill="auto"/>
          <w:lang w:eastAsia="en-US"/>
        </w:rPr>
        <w:t xml:space="preserve">  ____________</w:t>
      </w:r>
      <w:proofErr w:type="gramStart"/>
      <w:r w:rsidRPr="00AB4240">
        <w:rPr>
          <w:rFonts w:eastAsia="Calibri"/>
          <w:color w:val="auto"/>
          <w:sz w:val="22"/>
          <w:szCs w:val="22"/>
          <w:shd w:val="clear" w:color="auto" w:fill="auto"/>
          <w:lang w:eastAsia="en-US"/>
        </w:rPr>
        <w:t>_  202</w:t>
      </w:r>
      <w:r w:rsidR="006C51B3">
        <w:rPr>
          <w:rFonts w:eastAsia="Calibri"/>
          <w:color w:val="auto"/>
          <w:sz w:val="22"/>
          <w:szCs w:val="22"/>
          <w:shd w:val="clear" w:color="auto" w:fill="auto"/>
          <w:lang w:eastAsia="en-US"/>
        </w:rPr>
        <w:t>5</w:t>
      </w:r>
      <w:proofErr w:type="gramEnd"/>
      <w:r w:rsidRPr="00AB4240">
        <w:rPr>
          <w:rFonts w:eastAsia="Calibri"/>
          <w:color w:val="auto"/>
          <w:sz w:val="22"/>
          <w:szCs w:val="22"/>
          <w:shd w:val="clear" w:color="auto" w:fill="auto"/>
          <w:lang w:eastAsia="en-US"/>
        </w:rPr>
        <w:t>г.</w:t>
      </w:r>
    </w:p>
    <w:p w14:paraId="78C472B2" w14:textId="77777777" w:rsidR="00F14FF8" w:rsidRPr="00F14FF8" w:rsidRDefault="00F14FF8" w:rsidP="00F14FF8">
      <w:pPr>
        <w:spacing w:after="200"/>
        <w:ind w:left="284"/>
        <w:jc w:val="left"/>
        <w:rPr>
          <w:rFonts w:eastAsia="Calibri"/>
          <w:color w:val="auto"/>
          <w:shd w:val="clear" w:color="auto" w:fill="auto"/>
          <w:lang w:eastAsia="en-US"/>
        </w:rPr>
      </w:pPr>
    </w:p>
    <w:p w14:paraId="237110D6" w14:textId="77777777" w:rsidR="00F14FF8" w:rsidRPr="00F14FF8" w:rsidRDefault="00F14FF8" w:rsidP="00F14FF8">
      <w:pPr>
        <w:spacing w:after="200"/>
        <w:jc w:val="left"/>
        <w:rPr>
          <w:rFonts w:eastAsia="Calibri"/>
          <w:color w:val="auto"/>
          <w:shd w:val="clear" w:color="auto" w:fill="auto"/>
          <w:lang w:eastAsia="en-US"/>
        </w:rPr>
      </w:pPr>
    </w:p>
    <w:p w14:paraId="439FAED8" w14:textId="77777777" w:rsidR="00F14FF8" w:rsidRPr="00F14FF8" w:rsidRDefault="00F14FF8" w:rsidP="00F14FF8">
      <w:pPr>
        <w:spacing w:after="200"/>
        <w:jc w:val="left"/>
        <w:rPr>
          <w:rFonts w:eastAsia="Calibri"/>
          <w:color w:val="auto"/>
          <w:shd w:val="clear" w:color="auto" w:fill="auto"/>
          <w:lang w:eastAsia="en-US"/>
        </w:rPr>
      </w:pPr>
    </w:p>
    <w:p w14:paraId="60036AC9" w14:textId="77777777" w:rsidR="00F14FF8" w:rsidRPr="00F14FF8" w:rsidRDefault="00F14FF8" w:rsidP="00F14FF8">
      <w:pPr>
        <w:spacing w:after="200"/>
        <w:jc w:val="left"/>
        <w:rPr>
          <w:rFonts w:eastAsia="Calibri"/>
          <w:color w:val="auto"/>
          <w:shd w:val="clear" w:color="auto" w:fill="auto"/>
          <w:lang w:eastAsia="en-US"/>
        </w:rPr>
      </w:pPr>
    </w:p>
    <w:p w14:paraId="7E248472" w14:textId="77777777" w:rsidR="00F14FF8" w:rsidRPr="00F14FF8" w:rsidRDefault="00F14FF8" w:rsidP="00F14FF8">
      <w:pPr>
        <w:spacing w:after="200"/>
        <w:jc w:val="left"/>
        <w:rPr>
          <w:rFonts w:eastAsia="Calibri"/>
          <w:color w:val="auto"/>
          <w:shd w:val="clear" w:color="auto" w:fill="auto"/>
          <w:lang w:eastAsia="en-US"/>
        </w:rPr>
      </w:pPr>
    </w:p>
    <w:p w14:paraId="59FA0B0A" w14:textId="77777777" w:rsidR="00F14FF8" w:rsidRDefault="00F14FF8" w:rsidP="00F14FF8">
      <w:pPr>
        <w:spacing w:after="200"/>
        <w:jc w:val="left"/>
        <w:rPr>
          <w:rFonts w:eastAsia="Calibri"/>
          <w:color w:val="auto"/>
          <w:shd w:val="clear" w:color="auto" w:fill="auto"/>
          <w:lang w:eastAsia="en-US"/>
        </w:rPr>
      </w:pPr>
    </w:p>
    <w:p w14:paraId="688661C3" w14:textId="77777777" w:rsidR="00DE66B0" w:rsidRDefault="00DE66B0" w:rsidP="00F14FF8">
      <w:pPr>
        <w:spacing w:after="200"/>
        <w:jc w:val="left"/>
        <w:rPr>
          <w:rFonts w:eastAsia="Calibri"/>
          <w:color w:val="auto"/>
          <w:shd w:val="clear" w:color="auto" w:fill="auto"/>
          <w:lang w:eastAsia="en-US"/>
        </w:rPr>
      </w:pPr>
    </w:p>
    <w:p w14:paraId="06615B99" w14:textId="77777777" w:rsidR="00DE66B0" w:rsidRDefault="00DE66B0" w:rsidP="00F14FF8">
      <w:pPr>
        <w:spacing w:after="200"/>
        <w:jc w:val="left"/>
        <w:rPr>
          <w:rFonts w:eastAsia="Calibri"/>
          <w:color w:val="auto"/>
          <w:shd w:val="clear" w:color="auto" w:fill="auto"/>
          <w:lang w:eastAsia="en-US"/>
        </w:rPr>
      </w:pPr>
    </w:p>
    <w:p w14:paraId="6003A351" w14:textId="77777777" w:rsidR="00EA6BB1" w:rsidRDefault="00EA6BB1" w:rsidP="00F14FF8">
      <w:pPr>
        <w:spacing w:after="200"/>
        <w:jc w:val="left"/>
        <w:rPr>
          <w:rFonts w:eastAsia="Calibri"/>
          <w:color w:val="auto"/>
          <w:shd w:val="clear" w:color="auto" w:fill="auto"/>
          <w:lang w:eastAsia="en-US"/>
        </w:rPr>
      </w:pPr>
    </w:p>
    <w:p w14:paraId="069D571C" w14:textId="77777777" w:rsidR="00F14FF8" w:rsidRPr="00F14FF8" w:rsidRDefault="00F14FF8" w:rsidP="00F14FF8">
      <w:pPr>
        <w:spacing w:after="200"/>
        <w:jc w:val="left"/>
        <w:rPr>
          <w:rFonts w:eastAsia="Calibri"/>
          <w:color w:val="auto"/>
          <w:shd w:val="clear" w:color="auto" w:fill="auto"/>
          <w:lang w:eastAsia="en-US"/>
        </w:rPr>
      </w:pPr>
    </w:p>
    <w:p w14:paraId="5D238A3D"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377B216C" w14:textId="254E3306"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0C0AB0" w:rsidRPr="000C0AB0">
        <w:rPr>
          <w:rFonts w:eastAsiaTheme="minorEastAsia"/>
          <w:b/>
          <w:szCs w:val="22"/>
          <w:shd w:val="clear" w:color="auto" w:fill="auto"/>
          <w:lang w:eastAsia="en-US"/>
        </w:rPr>
        <w:t>ГСМ (ТОПЛИВО ДИЗЕЛЬНОЕ, БЕНЗИН АВТОМОБИЛЬНЫЙ АИ-92, БЕНЗИН АВТОМОБИЛЬНЫЙ АИ-95)</w:t>
      </w:r>
    </w:p>
    <w:p w14:paraId="3839DBDB" w14:textId="5B7B2C57" w:rsidR="005E43EE" w:rsidRPr="005E43EE" w:rsidRDefault="005E43EE" w:rsidP="00AF13C3">
      <w:pPr>
        <w:suppressAutoHyphens/>
        <w:jc w:val="center"/>
        <w:rPr>
          <w:rFonts w:eastAsiaTheme="minorEastAsia"/>
          <w:bCs/>
          <w:i/>
          <w:iCs/>
          <w:szCs w:val="22"/>
          <w:shd w:val="clear" w:color="auto" w:fill="auto"/>
          <w:lang w:eastAsia="en-US"/>
        </w:rPr>
      </w:pPr>
    </w:p>
    <w:p w14:paraId="09BE0F38" w14:textId="169E1805" w:rsidR="00FC4374" w:rsidRPr="00DD039C" w:rsidRDefault="00FC4374" w:rsidP="00AF13C3">
      <w:pPr>
        <w:suppressAutoHyphens/>
        <w:jc w:val="center"/>
        <w:rPr>
          <w:rFonts w:eastAsia="Calibri"/>
          <w:i/>
          <w:color w:val="auto"/>
          <w:shd w:val="clear" w:color="auto" w:fill="auto"/>
          <w:lang w:eastAsia="en-US"/>
        </w:rPr>
      </w:pPr>
    </w:p>
    <w:p w14:paraId="5B5A88CC" w14:textId="77777777" w:rsidR="00F14FF8" w:rsidRPr="00F14FF8" w:rsidRDefault="00F14FF8" w:rsidP="00F14FF8">
      <w:pPr>
        <w:spacing w:after="200"/>
        <w:jc w:val="left"/>
        <w:rPr>
          <w:rFonts w:eastAsia="Calibri"/>
          <w:color w:val="auto"/>
          <w:shd w:val="clear" w:color="auto" w:fill="auto"/>
          <w:lang w:eastAsia="en-US"/>
        </w:rPr>
      </w:pPr>
    </w:p>
    <w:p w14:paraId="3B3ECF74" w14:textId="77777777" w:rsidR="00F14FF8" w:rsidRPr="00F14FF8" w:rsidRDefault="00F14FF8" w:rsidP="00F14FF8">
      <w:pPr>
        <w:spacing w:after="200"/>
        <w:jc w:val="left"/>
        <w:rPr>
          <w:rFonts w:eastAsia="Calibri"/>
          <w:color w:val="auto"/>
          <w:shd w:val="clear" w:color="auto" w:fill="auto"/>
          <w:lang w:eastAsia="en-US"/>
        </w:rPr>
      </w:pPr>
    </w:p>
    <w:p w14:paraId="73A96AB5" w14:textId="77777777" w:rsidR="00F14FF8" w:rsidRPr="00F14FF8" w:rsidRDefault="00F14FF8" w:rsidP="00F14FF8">
      <w:pPr>
        <w:spacing w:after="200"/>
        <w:jc w:val="left"/>
        <w:rPr>
          <w:rFonts w:eastAsia="Calibri"/>
          <w:color w:val="auto"/>
          <w:shd w:val="clear" w:color="auto" w:fill="auto"/>
          <w:lang w:eastAsia="en-US"/>
        </w:rPr>
      </w:pPr>
    </w:p>
    <w:p w14:paraId="456F8C3A" w14:textId="77777777" w:rsidR="00F14FF8" w:rsidRPr="00F14FF8" w:rsidRDefault="00F14FF8" w:rsidP="00F14FF8">
      <w:pPr>
        <w:spacing w:after="200"/>
        <w:jc w:val="left"/>
        <w:rPr>
          <w:rFonts w:eastAsia="Calibri"/>
          <w:color w:val="auto"/>
          <w:shd w:val="clear" w:color="auto" w:fill="auto"/>
          <w:lang w:eastAsia="en-US"/>
        </w:rPr>
      </w:pPr>
    </w:p>
    <w:p w14:paraId="63636B41" w14:textId="77777777" w:rsidR="00F14FF8" w:rsidRPr="00F14FF8" w:rsidRDefault="00F14FF8" w:rsidP="00F14FF8">
      <w:pPr>
        <w:spacing w:after="200"/>
        <w:jc w:val="left"/>
        <w:rPr>
          <w:rFonts w:eastAsia="Calibri"/>
          <w:color w:val="auto"/>
          <w:shd w:val="clear" w:color="auto" w:fill="auto"/>
          <w:lang w:eastAsia="en-US"/>
        </w:rPr>
      </w:pPr>
    </w:p>
    <w:p w14:paraId="781682D0" w14:textId="77777777" w:rsidR="00F14FF8" w:rsidRDefault="00F14FF8" w:rsidP="00F14FF8">
      <w:pPr>
        <w:spacing w:after="200"/>
        <w:jc w:val="left"/>
        <w:rPr>
          <w:rFonts w:eastAsia="Calibri"/>
          <w:color w:val="auto"/>
          <w:shd w:val="clear" w:color="auto" w:fill="auto"/>
          <w:lang w:eastAsia="en-US"/>
        </w:rPr>
      </w:pPr>
    </w:p>
    <w:p w14:paraId="12A55C7A" w14:textId="77777777" w:rsidR="002E6F46" w:rsidRDefault="002E6F46" w:rsidP="00F14FF8">
      <w:pPr>
        <w:spacing w:after="200"/>
        <w:jc w:val="left"/>
        <w:rPr>
          <w:rFonts w:eastAsia="Calibri"/>
          <w:color w:val="auto"/>
          <w:shd w:val="clear" w:color="auto" w:fill="auto"/>
          <w:lang w:eastAsia="en-US"/>
        </w:rPr>
      </w:pPr>
    </w:p>
    <w:p w14:paraId="6CD971FC" w14:textId="77777777" w:rsidR="002E6F46" w:rsidRPr="00F14FF8" w:rsidRDefault="002E6F46" w:rsidP="00F14FF8">
      <w:pPr>
        <w:spacing w:after="200"/>
        <w:jc w:val="left"/>
        <w:rPr>
          <w:rFonts w:eastAsia="Calibri"/>
          <w:color w:val="auto"/>
          <w:shd w:val="clear" w:color="auto" w:fill="auto"/>
          <w:lang w:eastAsia="en-US"/>
        </w:rPr>
      </w:pPr>
    </w:p>
    <w:p w14:paraId="6CF6BD31" w14:textId="77777777" w:rsidR="00F14FF8" w:rsidRPr="00F14FF8" w:rsidRDefault="00F14FF8" w:rsidP="00F14FF8">
      <w:pPr>
        <w:spacing w:after="200"/>
        <w:jc w:val="left"/>
        <w:rPr>
          <w:rFonts w:eastAsia="Calibri"/>
          <w:color w:val="auto"/>
          <w:shd w:val="clear" w:color="auto" w:fill="auto"/>
          <w:lang w:eastAsia="en-US"/>
        </w:rPr>
      </w:pPr>
    </w:p>
    <w:p w14:paraId="50C4E953" w14:textId="77777777" w:rsidR="00DE66B0" w:rsidRPr="00F14FF8" w:rsidRDefault="00DE66B0" w:rsidP="00F14FF8">
      <w:pPr>
        <w:spacing w:after="200"/>
        <w:jc w:val="left"/>
        <w:rPr>
          <w:rFonts w:eastAsia="Calibri"/>
          <w:color w:val="auto"/>
          <w:shd w:val="clear" w:color="auto" w:fill="auto"/>
          <w:lang w:eastAsia="en-US"/>
        </w:rPr>
      </w:pPr>
    </w:p>
    <w:p w14:paraId="2D37FDFA" w14:textId="77777777" w:rsidR="00F14FF8" w:rsidRDefault="00F14FF8" w:rsidP="00F14FF8">
      <w:pPr>
        <w:spacing w:after="200"/>
        <w:jc w:val="left"/>
        <w:rPr>
          <w:rFonts w:eastAsia="Calibri"/>
          <w:color w:val="auto"/>
          <w:shd w:val="clear" w:color="auto" w:fill="auto"/>
          <w:lang w:eastAsia="en-US"/>
        </w:rPr>
      </w:pPr>
    </w:p>
    <w:p w14:paraId="58173E14" w14:textId="77777777" w:rsidR="00EA6BB1" w:rsidRPr="00F14FF8" w:rsidRDefault="00EA6BB1" w:rsidP="00F14FF8">
      <w:pPr>
        <w:spacing w:after="200"/>
        <w:jc w:val="left"/>
        <w:rPr>
          <w:rFonts w:eastAsia="Calibri"/>
          <w:color w:val="auto"/>
          <w:shd w:val="clear" w:color="auto" w:fill="auto"/>
          <w:lang w:eastAsia="en-US"/>
        </w:rPr>
      </w:pPr>
    </w:p>
    <w:p w14:paraId="0EB57271" w14:textId="77777777" w:rsidR="00F14FF8" w:rsidRPr="00F14FF8" w:rsidRDefault="00F14FF8" w:rsidP="00F14FF8">
      <w:pPr>
        <w:spacing w:after="200"/>
        <w:jc w:val="left"/>
        <w:rPr>
          <w:rFonts w:eastAsia="Calibri"/>
          <w:color w:val="auto"/>
          <w:shd w:val="clear" w:color="auto" w:fill="auto"/>
          <w:lang w:eastAsia="en-US"/>
        </w:rPr>
      </w:pPr>
    </w:p>
    <w:p w14:paraId="61F3FF1D"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688EDFDD" w14:textId="3F5796B6"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6C51B3">
        <w:rPr>
          <w:rFonts w:eastAsia="Calibri"/>
          <w:color w:val="auto"/>
          <w:sz w:val="22"/>
          <w:szCs w:val="22"/>
          <w:shd w:val="clear" w:color="auto" w:fill="auto"/>
          <w:lang w:eastAsia="en-US"/>
        </w:rPr>
        <w:t>5</w:t>
      </w:r>
      <w:r w:rsidR="00F14FF8" w:rsidRPr="00F14FF8">
        <w:rPr>
          <w:rFonts w:eastAsia="Calibri"/>
          <w:color w:val="auto"/>
          <w:sz w:val="22"/>
          <w:szCs w:val="22"/>
          <w:shd w:val="clear" w:color="auto" w:fill="auto"/>
          <w:lang w:eastAsia="en-US"/>
        </w:rPr>
        <w:t xml:space="preserve"> г.</w:t>
      </w:r>
    </w:p>
    <w:p w14:paraId="4C2F0371"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42A3DDF1"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238642DD"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0BFE9BB"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0D7695C9"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195CF466"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1E189F42"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1A27547"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4079F784"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22194AD0"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3F57C875"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25B20181" w14:textId="77777777" w:rsidR="00FD54B3" w:rsidRDefault="00000000" w:rsidP="00F14FF8">
          <w:pPr>
            <w:rPr>
              <w:rFonts w:ascii="Calibri" w:eastAsia="Calibri" w:hAnsi="Calibri"/>
              <w:color w:val="auto"/>
              <w:sz w:val="22"/>
              <w:szCs w:val="22"/>
              <w:shd w:val="clear" w:color="auto" w:fill="auto"/>
              <w:lang w:eastAsia="en-US"/>
            </w:rPr>
          </w:pPr>
        </w:p>
      </w:sdtContent>
    </w:sdt>
    <w:p w14:paraId="38F072E7" w14:textId="77777777" w:rsidR="002B1922" w:rsidRDefault="002B1922" w:rsidP="00F14FF8">
      <w:pPr>
        <w:rPr>
          <w:rFonts w:ascii="Calibri" w:eastAsia="Calibri" w:hAnsi="Calibri"/>
          <w:color w:val="auto"/>
          <w:sz w:val="22"/>
          <w:szCs w:val="22"/>
          <w:shd w:val="clear" w:color="auto" w:fill="auto"/>
          <w:lang w:eastAsia="en-US"/>
        </w:rPr>
      </w:pPr>
    </w:p>
    <w:p w14:paraId="7B74D4DE" w14:textId="77777777" w:rsidR="002B1922" w:rsidRDefault="002B1922" w:rsidP="00F14FF8">
      <w:pPr>
        <w:rPr>
          <w:rFonts w:ascii="Calibri" w:eastAsia="Calibri" w:hAnsi="Calibri"/>
          <w:color w:val="auto"/>
          <w:sz w:val="22"/>
          <w:szCs w:val="22"/>
          <w:shd w:val="clear" w:color="auto" w:fill="auto"/>
          <w:lang w:eastAsia="en-US"/>
        </w:rPr>
      </w:pPr>
    </w:p>
    <w:p w14:paraId="4C173764" w14:textId="77777777" w:rsidR="002B1922" w:rsidRDefault="002B1922" w:rsidP="00F14FF8">
      <w:pPr>
        <w:rPr>
          <w:rFonts w:ascii="Calibri" w:eastAsia="Calibri" w:hAnsi="Calibri"/>
          <w:color w:val="auto"/>
          <w:sz w:val="22"/>
          <w:szCs w:val="22"/>
          <w:shd w:val="clear" w:color="auto" w:fill="auto"/>
          <w:lang w:eastAsia="en-US"/>
        </w:rPr>
      </w:pPr>
    </w:p>
    <w:p w14:paraId="31B4E327" w14:textId="77777777" w:rsidR="002B1922" w:rsidRDefault="002B1922" w:rsidP="00F14FF8">
      <w:pPr>
        <w:rPr>
          <w:rFonts w:ascii="Calibri" w:eastAsia="Calibri" w:hAnsi="Calibri"/>
          <w:color w:val="auto"/>
          <w:sz w:val="22"/>
          <w:szCs w:val="22"/>
          <w:shd w:val="clear" w:color="auto" w:fill="auto"/>
          <w:lang w:eastAsia="en-US"/>
        </w:rPr>
      </w:pPr>
    </w:p>
    <w:p w14:paraId="037B1142" w14:textId="77777777" w:rsidR="002B1922" w:rsidRDefault="002B1922" w:rsidP="00F14FF8">
      <w:pPr>
        <w:rPr>
          <w:rFonts w:ascii="Calibri" w:eastAsia="Calibri" w:hAnsi="Calibri"/>
          <w:color w:val="auto"/>
          <w:sz w:val="22"/>
          <w:szCs w:val="22"/>
          <w:shd w:val="clear" w:color="auto" w:fill="auto"/>
          <w:lang w:eastAsia="en-US"/>
        </w:rPr>
      </w:pPr>
    </w:p>
    <w:p w14:paraId="2351CC66" w14:textId="77777777" w:rsidR="002B1922" w:rsidRDefault="002B1922" w:rsidP="00F14FF8">
      <w:pPr>
        <w:rPr>
          <w:rFonts w:ascii="Calibri" w:eastAsia="Calibri" w:hAnsi="Calibri"/>
          <w:color w:val="auto"/>
          <w:sz w:val="22"/>
          <w:szCs w:val="22"/>
          <w:shd w:val="clear" w:color="auto" w:fill="auto"/>
          <w:lang w:eastAsia="en-US"/>
        </w:rPr>
      </w:pPr>
    </w:p>
    <w:p w14:paraId="141B1A1B" w14:textId="77777777" w:rsidR="002B1922" w:rsidRDefault="002B1922" w:rsidP="00F14FF8">
      <w:pPr>
        <w:rPr>
          <w:rFonts w:ascii="Calibri" w:eastAsia="Calibri" w:hAnsi="Calibri"/>
          <w:color w:val="auto"/>
          <w:sz w:val="22"/>
          <w:szCs w:val="22"/>
          <w:shd w:val="clear" w:color="auto" w:fill="auto"/>
          <w:lang w:eastAsia="en-US"/>
        </w:rPr>
      </w:pPr>
    </w:p>
    <w:p w14:paraId="6EC5485C" w14:textId="77777777" w:rsidR="002B1922" w:rsidRDefault="002B1922" w:rsidP="00F14FF8">
      <w:pPr>
        <w:rPr>
          <w:rFonts w:ascii="Calibri" w:eastAsia="Calibri" w:hAnsi="Calibri"/>
          <w:color w:val="auto"/>
          <w:sz w:val="22"/>
          <w:szCs w:val="22"/>
          <w:shd w:val="clear" w:color="auto" w:fill="auto"/>
          <w:lang w:eastAsia="en-US"/>
        </w:rPr>
      </w:pPr>
    </w:p>
    <w:p w14:paraId="2175E75C" w14:textId="77777777" w:rsidR="002B1922" w:rsidRDefault="002B1922" w:rsidP="00F14FF8">
      <w:pPr>
        <w:rPr>
          <w:rFonts w:ascii="Calibri" w:eastAsia="Calibri" w:hAnsi="Calibri"/>
          <w:color w:val="auto"/>
          <w:sz w:val="22"/>
          <w:szCs w:val="22"/>
          <w:shd w:val="clear" w:color="auto" w:fill="auto"/>
          <w:lang w:eastAsia="en-US"/>
        </w:rPr>
      </w:pPr>
    </w:p>
    <w:p w14:paraId="43398AAA" w14:textId="77777777" w:rsidR="002B1922" w:rsidRDefault="002B1922" w:rsidP="00F14FF8">
      <w:pPr>
        <w:rPr>
          <w:rFonts w:ascii="Calibri" w:eastAsia="Calibri" w:hAnsi="Calibri"/>
          <w:color w:val="auto"/>
          <w:sz w:val="22"/>
          <w:szCs w:val="22"/>
          <w:shd w:val="clear" w:color="auto" w:fill="auto"/>
          <w:lang w:eastAsia="en-US"/>
        </w:rPr>
      </w:pPr>
    </w:p>
    <w:p w14:paraId="11897839" w14:textId="77777777" w:rsidR="002B1922" w:rsidRDefault="002B1922" w:rsidP="00F14FF8">
      <w:pPr>
        <w:rPr>
          <w:rFonts w:ascii="Calibri" w:eastAsia="Calibri" w:hAnsi="Calibri"/>
          <w:color w:val="auto"/>
          <w:sz w:val="22"/>
          <w:szCs w:val="22"/>
          <w:shd w:val="clear" w:color="auto" w:fill="auto"/>
          <w:lang w:eastAsia="en-US"/>
        </w:rPr>
      </w:pPr>
    </w:p>
    <w:p w14:paraId="61D5DBBA" w14:textId="77777777" w:rsidR="002B1922" w:rsidRDefault="002B1922" w:rsidP="00F14FF8">
      <w:pPr>
        <w:rPr>
          <w:rFonts w:ascii="Calibri" w:eastAsia="Calibri" w:hAnsi="Calibri"/>
          <w:color w:val="auto"/>
          <w:sz w:val="22"/>
          <w:szCs w:val="22"/>
          <w:shd w:val="clear" w:color="auto" w:fill="auto"/>
          <w:lang w:eastAsia="en-US"/>
        </w:rPr>
      </w:pPr>
    </w:p>
    <w:p w14:paraId="645B512D" w14:textId="77777777" w:rsidR="002B1922" w:rsidRDefault="002B1922" w:rsidP="00F14FF8">
      <w:pPr>
        <w:rPr>
          <w:rFonts w:ascii="Calibri" w:eastAsia="Calibri" w:hAnsi="Calibri"/>
          <w:color w:val="auto"/>
          <w:sz w:val="22"/>
          <w:szCs w:val="22"/>
          <w:shd w:val="clear" w:color="auto" w:fill="auto"/>
          <w:lang w:eastAsia="en-US"/>
        </w:rPr>
      </w:pPr>
    </w:p>
    <w:p w14:paraId="1E4606B0" w14:textId="77777777" w:rsidR="002B1922" w:rsidRDefault="002B1922" w:rsidP="00F14FF8">
      <w:pPr>
        <w:rPr>
          <w:rFonts w:ascii="Calibri" w:eastAsia="Calibri" w:hAnsi="Calibri"/>
          <w:color w:val="auto"/>
          <w:sz w:val="22"/>
          <w:szCs w:val="22"/>
          <w:shd w:val="clear" w:color="auto" w:fill="auto"/>
          <w:lang w:eastAsia="en-US"/>
        </w:rPr>
      </w:pPr>
    </w:p>
    <w:p w14:paraId="7F7B5185" w14:textId="77777777" w:rsidR="002B1922" w:rsidRDefault="002B1922" w:rsidP="00F14FF8">
      <w:pPr>
        <w:rPr>
          <w:rFonts w:ascii="Calibri" w:eastAsia="Calibri" w:hAnsi="Calibri"/>
          <w:color w:val="auto"/>
          <w:sz w:val="22"/>
          <w:szCs w:val="22"/>
          <w:shd w:val="clear" w:color="auto" w:fill="auto"/>
          <w:lang w:eastAsia="en-US"/>
        </w:rPr>
      </w:pPr>
    </w:p>
    <w:p w14:paraId="38F35560" w14:textId="77777777" w:rsidR="002B1922" w:rsidRDefault="002B1922" w:rsidP="00F14FF8">
      <w:pPr>
        <w:rPr>
          <w:rFonts w:ascii="Calibri" w:eastAsia="Calibri" w:hAnsi="Calibri"/>
          <w:color w:val="auto"/>
          <w:sz w:val="22"/>
          <w:szCs w:val="22"/>
          <w:shd w:val="clear" w:color="auto" w:fill="auto"/>
          <w:lang w:eastAsia="en-US"/>
        </w:rPr>
      </w:pPr>
    </w:p>
    <w:p w14:paraId="6A1F19AA" w14:textId="77777777" w:rsidR="002B1922" w:rsidRDefault="002B1922" w:rsidP="00F14FF8">
      <w:pPr>
        <w:rPr>
          <w:rFonts w:ascii="Calibri" w:eastAsia="Calibri" w:hAnsi="Calibri"/>
          <w:color w:val="auto"/>
          <w:sz w:val="22"/>
          <w:szCs w:val="22"/>
          <w:shd w:val="clear" w:color="auto" w:fill="auto"/>
          <w:lang w:eastAsia="en-US"/>
        </w:rPr>
      </w:pPr>
    </w:p>
    <w:p w14:paraId="46288E23" w14:textId="77777777" w:rsidR="002B1922" w:rsidRDefault="002B1922" w:rsidP="00F14FF8">
      <w:pPr>
        <w:rPr>
          <w:rFonts w:ascii="Calibri" w:eastAsia="Calibri" w:hAnsi="Calibri"/>
          <w:color w:val="auto"/>
          <w:sz w:val="22"/>
          <w:szCs w:val="22"/>
          <w:shd w:val="clear" w:color="auto" w:fill="auto"/>
          <w:lang w:eastAsia="en-US"/>
        </w:rPr>
      </w:pPr>
    </w:p>
    <w:p w14:paraId="1CE1A677" w14:textId="77777777" w:rsidR="002B1922" w:rsidRDefault="002B1922" w:rsidP="00F14FF8">
      <w:pPr>
        <w:rPr>
          <w:rFonts w:ascii="Calibri" w:eastAsia="Calibri" w:hAnsi="Calibri"/>
          <w:color w:val="auto"/>
          <w:sz w:val="22"/>
          <w:szCs w:val="22"/>
          <w:shd w:val="clear" w:color="auto" w:fill="auto"/>
          <w:lang w:eastAsia="en-US"/>
        </w:rPr>
      </w:pPr>
    </w:p>
    <w:p w14:paraId="17BBDD3A" w14:textId="77777777" w:rsidR="002B1922" w:rsidRDefault="002B1922" w:rsidP="00F14FF8">
      <w:pPr>
        <w:rPr>
          <w:rFonts w:ascii="Calibri" w:eastAsia="Calibri" w:hAnsi="Calibri"/>
          <w:color w:val="auto"/>
          <w:sz w:val="22"/>
          <w:szCs w:val="22"/>
          <w:shd w:val="clear" w:color="auto" w:fill="auto"/>
          <w:lang w:eastAsia="en-US"/>
        </w:rPr>
      </w:pPr>
    </w:p>
    <w:p w14:paraId="1D22C42D" w14:textId="77777777" w:rsidR="002B1922" w:rsidRDefault="002B1922" w:rsidP="00F14FF8">
      <w:pPr>
        <w:rPr>
          <w:rFonts w:ascii="Calibri" w:eastAsia="Calibri" w:hAnsi="Calibri"/>
          <w:color w:val="auto"/>
          <w:sz w:val="22"/>
          <w:szCs w:val="22"/>
          <w:shd w:val="clear" w:color="auto" w:fill="auto"/>
          <w:lang w:eastAsia="en-US"/>
        </w:rPr>
      </w:pPr>
    </w:p>
    <w:p w14:paraId="59CCBE79" w14:textId="77777777" w:rsidR="002B1922" w:rsidRDefault="002B1922" w:rsidP="00F14FF8">
      <w:pPr>
        <w:rPr>
          <w:rFonts w:ascii="Calibri" w:eastAsia="Calibri" w:hAnsi="Calibri"/>
          <w:color w:val="auto"/>
          <w:sz w:val="22"/>
          <w:szCs w:val="22"/>
          <w:shd w:val="clear" w:color="auto" w:fill="auto"/>
          <w:lang w:eastAsia="en-US"/>
        </w:rPr>
      </w:pPr>
    </w:p>
    <w:p w14:paraId="1EB416C7" w14:textId="77777777" w:rsidR="002B1922" w:rsidRDefault="002B1922" w:rsidP="00F14FF8">
      <w:pPr>
        <w:rPr>
          <w:rFonts w:ascii="Calibri" w:eastAsia="Calibri" w:hAnsi="Calibri"/>
          <w:color w:val="auto"/>
          <w:sz w:val="22"/>
          <w:szCs w:val="22"/>
          <w:shd w:val="clear" w:color="auto" w:fill="auto"/>
          <w:lang w:eastAsia="en-US"/>
        </w:rPr>
      </w:pPr>
    </w:p>
    <w:p w14:paraId="7DDA9C91" w14:textId="77777777" w:rsidR="002B1922" w:rsidRDefault="002B1922" w:rsidP="00F14FF8">
      <w:pPr>
        <w:rPr>
          <w:rFonts w:ascii="Calibri" w:eastAsia="Calibri" w:hAnsi="Calibri"/>
          <w:color w:val="auto"/>
          <w:sz w:val="22"/>
          <w:szCs w:val="22"/>
          <w:shd w:val="clear" w:color="auto" w:fill="auto"/>
          <w:lang w:eastAsia="en-US"/>
        </w:rPr>
      </w:pPr>
    </w:p>
    <w:p w14:paraId="46B5636E" w14:textId="77777777" w:rsidR="002B1922" w:rsidRDefault="002B1922" w:rsidP="00F14FF8">
      <w:pPr>
        <w:rPr>
          <w:rFonts w:ascii="Calibri" w:eastAsia="Calibri" w:hAnsi="Calibri"/>
          <w:color w:val="auto"/>
          <w:sz w:val="22"/>
          <w:szCs w:val="22"/>
          <w:shd w:val="clear" w:color="auto" w:fill="auto"/>
          <w:lang w:eastAsia="en-US"/>
        </w:rPr>
      </w:pPr>
    </w:p>
    <w:p w14:paraId="37B45D6F" w14:textId="77777777" w:rsidR="00AF300E" w:rsidRDefault="00AF300E" w:rsidP="00544ED6">
      <w:pPr>
        <w:ind w:left="709"/>
        <w:jc w:val="center"/>
        <w:rPr>
          <w:rFonts w:eastAsia="Calibri"/>
          <w:b/>
          <w:color w:val="auto"/>
          <w:shd w:val="clear" w:color="auto" w:fill="auto"/>
          <w:lang w:eastAsia="en-US"/>
        </w:rPr>
      </w:pPr>
    </w:p>
    <w:p w14:paraId="1D714970" w14:textId="77777777" w:rsidR="00AF300E" w:rsidRDefault="00AF300E" w:rsidP="00544ED6">
      <w:pPr>
        <w:ind w:left="709"/>
        <w:jc w:val="center"/>
        <w:rPr>
          <w:rFonts w:eastAsia="Calibri"/>
          <w:b/>
          <w:color w:val="auto"/>
          <w:shd w:val="clear" w:color="auto" w:fill="auto"/>
          <w:lang w:eastAsia="en-US"/>
        </w:rPr>
      </w:pPr>
    </w:p>
    <w:p w14:paraId="1E1B068F" w14:textId="77777777" w:rsidR="00DE66B0" w:rsidRDefault="00DE66B0" w:rsidP="00544ED6">
      <w:pPr>
        <w:ind w:left="709"/>
        <w:jc w:val="center"/>
        <w:rPr>
          <w:rFonts w:eastAsia="Calibri"/>
          <w:b/>
          <w:color w:val="auto"/>
          <w:shd w:val="clear" w:color="auto" w:fill="auto"/>
          <w:lang w:eastAsia="en-US"/>
        </w:rPr>
      </w:pPr>
    </w:p>
    <w:p w14:paraId="0DD7709F" w14:textId="77777777" w:rsidR="00DE66B0" w:rsidRDefault="00DE66B0" w:rsidP="00544ED6">
      <w:pPr>
        <w:ind w:left="709"/>
        <w:jc w:val="center"/>
        <w:rPr>
          <w:rFonts w:eastAsia="Calibri"/>
          <w:b/>
          <w:color w:val="auto"/>
          <w:shd w:val="clear" w:color="auto" w:fill="auto"/>
          <w:lang w:eastAsia="en-US"/>
        </w:rPr>
      </w:pPr>
    </w:p>
    <w:p w14:paraId="463B3B94" w14:textId="77777777" w:rsidR="00856947" w:rsidRDefault="00856947" w:rsidP="00544ED6">
      <w:pPr>
        <w:ind w:left="709"/>
        <w:jc w:val="center"/>
        <w:rPr>
          <w:rFonts w:eastAsia="Calibri"/>
          <w:b/>
          <w:color w:val="auto"/>
          <w:shd w:val="clear" w:color="auto" w:fill="auto"/>
          <w:lang w:eastAsia="en-US"/>
        </w:rPr>
      </w:pPr>
    </w:p>
    <w:p w14:paraId="1D0840FB" w14:textId="77777777" w:rsidR="00DE66B0" w:rsidRDefault="00DE66B0" w:rsidP="00544ED6">
      <w:pPr>
        <w:ind w:left="709"/>
        <w:jc w:val="center"/>
        <w:rPr>
          <w:rFonts w:eastAsia="Calibri"/>
          <w:b/>
          <w:color w:val="auto"/>
          <w:shd w:val="clear" w:color="auto" w:fill="auto"/>
          <w:lang w:eastAsia="en-US"/>
        </w:rPr>
      </w:pPr>
    </w:p>
    <w:p w14:paraId="60B1A005"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1954BA8F" w14:textId="77777777" w:rsidR="00544ED6" w:rsidRPr="00162E0B" w:rsidRDefault="00544ED6" w:rsidP="00544ED6">
      <w:pPr>
        <w:ind w:left="709"/>
        <w:jc w:val="center"/>
        <w:rPr>
          <w:rFonts w:eastAsia="Calibri"/>
          <w:b/>
          <w:color w:val="auto"/>
          <w:sz w:val="16"/>
          <w:szCs w:val="16"/>
          <w:shd w:val="clear" w:color="auto" w:fill="auto"/>
          <w:lang w:eastAsia="en-US"/>
        </w:rPr>
      </w:pPr>
    </w:p>
    <w:p w14:paraId="6285B226"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3E10507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12EBDE51"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7DBC9147"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461E586A"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14:paraId="1532ABA8"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53F01B01"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D48E070"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2FD6F1D2"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6407C38D"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18E5F64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4924E305"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72614A1"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7AF227D8" w14:textId="77777777" w:rsidR="00544ED6" w:rsidRPr="00162E0B" w:rsidRDefault="00544ED6" w:rsidP="002B1922">
      <w:pPr>
        <w:ind w:firstLine="709"/>
        <w:rPr>
          <w:rFonts w:eastAsia="Calibri"/>
          <w:color w:val="auto"/>
          <w:sz w:val="16"/>
          <w:szCs w:val="16"/>
          <w:shd w:val="clear" w:color="auto" w:fill="auto"/>
          <w:lang w:eastAsia="en-US"/>
        </w:rPr>
      </w:pPr>
    </w:p>
    <w:p w14:paraId="36EF94FC" w14:textId="7EEEFEFC"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806293"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5A49AA50" w14:textId="3C14D982" w:rsidR="00806293" w:rsidRPr="00806293" w:rsidRDefault="00806293" w:rsidP="00CA0AF7">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00CA0AF7"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5717A018" w14:textId="77777777" w:rsidR="00806293" w:rsidRPr="00806293" w:rsidRDefault="00806293" w:rsidP="00806293">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w:t>
      </w:r>
      <w:r w:rsidRPr="00806293">
        <w:rPr>
          <w:rFonts w:eastAsia="Times New Roman"/>
          <w:bCs/>
          <w:color w:val="000000"/>
          <w:sz w:val="22"/>
          <w:szCs w:val="22"/>
          <w:shd w:val="clear" w:color="auto" w:fill="auto"/>
        </w:rPr>
        <w:lastRenderedPageBreak/>
        <w:t>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40659B2D" w14:textId="26823F97"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14FEDAC0" w14:textId="5A9AE9F2"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101AC39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6DCDD7B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CD93DE2" w14:textId="37A5DA4F"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527B5C9"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F7599B6"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D96D613" w14:textId="50428540"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E9F7383"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261F55EA"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B2FA603" w14:textId="26376CED"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0E0076D1" w14:textId="4D6218D4"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42DAEC78"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63AE8871"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9B53084" w14:textId="1A71AD8A"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77130D2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30EC3270"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057BF09" w14:textId="16D8A8C1"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7148BFFE"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0EFA59B4" w14:textId="77777777" w:rsid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C1753F1" w14:textId="6BB506F9" w:rsidR="00433425" w:rsidRPr="00806293" w:rsidRDefault="00433425" w:rsidP="00806293">
      <w:pPr>
        <w:tabs>
          <w:tab w:val="num" w:pos="460"/>
        </w:tabs>
        <w:spacing w:line="264" w:lineRule="auto"/>
        <w:ind w:right="-1" w:firstLine="567"/>
        <w:rPr>
          <w:rFonts w:eastAsia="Times New Roman"/>
          <w:bCs/>
          <w:color w:val="000000"/>
          <w:sz w:val="22"/>
          <w:szCs w:val="22"/>
          <w:shd w:val="clear" w:color="auto" w:fill="auto"/>
        </w:rPr>
      </w:pPr>
      <w:r w:rsidRPr="00433425">
        <w:rPr>
          <w:rFonts w:eastAsia="Times New Roman"/>
          <w:bCs/>
          <w:color w:val="000000"/>
          <w:sz w:val="22"/>
          <w:szCs w:val="22"/>
          <w:shd w:val="clear" w:color="auto" w:fill="auto"/>
        </w:rPr>
        <w:t xml:space="preserve">1.2.4.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w:t>
      </w:r>
      <w:r w:rsidRPr="002664EB">
        <w:rPr>
          <w:rFonts w:eastAsia="Times New Roman"/>
          <w:bCs/>
          <w:color w:val="000000"/>
          <w:sz w:val="22"/>
          <w:szCs w:val="22"/>
          <w:shd w:val="clear" w:color="auto" w:fill="auto"/>
        </w:rPr>
        <w:t>пункте 16</w:t>
      </w:r>
      <w:r w:rsidRPr="00433425">
        <w:rPr>
          <w:rFonts w:eastAsia="Times New Roman"/>
          <w:bCs/>
          <w:color w:val="000000"/>
          <w:sz w:val="22"/>
          <w:szCs w:val="22"/>
          <w:shd w:val="clear" w:color="auto" w:fill="auto"/>
        </w:rPr>
        <w:t xml:space="preserve"> Раздела II настоящей Документации.</w:t>
      </w:r>
    </w:p>
    <w:p w14:paraId="61C47431" w14:textId="7B1FAD7A" w:rsidR="00806293" w:rsidRDefault="00806293" w:rsidP="00806293">
      <w:pPr>
        <w:ind w:right="-1" w:firstLine="567"/>
        <w:rPr>
          <w:rFonts w:eastAsia="Calibri"/>
          <w:b/>
          <w:color w:val="auto"/>
          <w:sz w:val="22"/>
          <w:szCs w:val="22"/>
          <w:shd w:val="clear" w:color="auto" w:fill="auto"/>
          <w:lang w:eastAsia="en-US"/>
        </w:rPr>
      </w:pPr>
    </w:p>
    <w:p w14:paraId="7B876015" w14:textId="301D70C6"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1E2F4A">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14:paraId="137DF32D" w14:textId="1AAAB108"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r w:rsidR="000E6F4D">
        <w:rPr>
          <w:rFonts w:eastAsia="Calibri"/>
          <w:color w:val="auto"/>
          <w:sz w:val="22"/>
          <w:szCs w:val="22"/>
          <w:shd w:val="clear" w:color="auto" w:fill="auto"/>
          <w:lang w:eastAsia="en-US"/>
        </w:rPr>
        <w:t xml:space="preserve"> </w:t>
      </w:r>
      <w:r w:rsidR="000E6F4D" w:rsidRPr="000E6F4D">
        <w:rPr>
          <w:rFonts w:eastAsia="Calibri"/>
          <w:color w:val="auto"/>
          <w:sz w:val="22"/>
          <w:szCs w:val="22"/>
          <w:shd w:val="clear" w:color="auto" w:fill="auto"/>
          <w:lang w:eastAsia="en-US"/>
        </w:rPr>
        <w:t>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61E6CE67"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6E89231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E13920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FD6EA31"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2E3421A"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36BB34B"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w:t>
      </w:r>
      <w:r w:rsidRPr="00FB3E4B">
        <w:rPr>
          <w:rFonts w:eastAsia="Calibri"/>
          <w:color w:val="auto"/>
          <w:sz w:val="22"/>
          <w:szCs w:val="22"/>
          <w:shd w:val="clear" w:color="auto" w:fill="auto"/>
          <w:lang w:eastAsia="en-US"/>
        </w:rPr>
        <w:lastRenderedPageBreak/>
        <w:t>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CA0189"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41A9D4F0"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B5AD1CE" w14:textId="77777777" w:rsidR="00D07AF8" w:rsidRDefault="00D07AF8" w:rsidP="0026052C">
      <w:pPr>
        <w:ind w:firstLine="709"/>
        <w:rPr>
          <w:rFonts w:eastAsia="Calibri"/>
          <w:b/>
          <w:color w:val="auto"/>
          <w:sz w:val="22"/>
          <w:szCs w:val="22"/>
          <w:shd w:val="clear" w:color="auto" w:fill="auto"/>
          <w:lang w:eastAsia="en-US"/>
        </w:rPr>
      </w:pPr>
    </w:p>
    <w:p w14:paraId="562FA4C6"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7CD13111"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0054640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408DDD9F"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D7BF362"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734B791"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C72FBA8" w14:textId="6B73086E"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 xml:space="preserve">Лица, выступающие на стороне </w:t>
      </w:r>
      <w:proofErr w:type="gramStart"/>
      <w:r w:rsidR="0026052C" w:rsidRPr="0026052C">
        <w:rPr>
          <w:rFonts w:eastAsia="Calibri"/>
          <w:bCs/>
          <w:color w:val="auto"/>
          <w:sz w:val="22"/>
          <w:szCs w:val="22"/>
          <w:shd w:val="clear" w:color="auto" w:fill="auto"/>
          <w:lang w:eastAsia="en-US"/>
        </w:rPr>
        <w:t>одного</w:t>
      </w:r>
      <w:r w:rsidR="00A423A4">
        <w:rPr>
          <w:rFonts w:eastAsia="Calibri"/>
          <w:bCs/>
          <w:color w:val="auto"/>
          <w:sz w:val="22"/>
          <w:szCs w:val="22"/>
          <w:shd w:val="clear" w:color="auto" w:fill="auto"/>
          <w:lang w:eastAsia="en-US"/>
        </w:rPr>
        <w:t xml:space="preserve"> </w:t>
      </w:r>
      <w:r w:rsidR="0026052C" w:rsidRPr="0026052C">
        <w:rPr>
          <w:rFonts w:eastAsia="Calibri"/>
          <w:bCs/>
          <w:color w:val="auto"/>
          <w:sz w:val="22"/>
          <w:szCs w:val="22"/>
          <w:shd w:val="clear" w:color="auto" w:fill="auto"/>
          <w:lang w:eastAsia="en-US"/>
        </w:rPr>
        <w:t>Участника</w:t>
      </w:r>
      <w:proofErr w:type="gramEnd"/>
      <w:r w:rsidR="0026052C" w:rsidRPr="0026052C">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622D4EE5"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7F38928F" w14:textId="3453E26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85B8351" w14:textId="4A480B96"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9C98E9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46F5034"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2D64BA93"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0C567186"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w:t>
      </w:r>
      <w:r w:rsidR="0026052C" w:rsidRPr="0026052C">
        <w:rPr>
          <w:rFonts w:eastAsia="Calibri"/>
          <w:bCs/>
          <w:color w:val="auto"/>
          <w:sz w:val="22"/>
          <w:szCs w:val="22"/>
          <w:shd w:val="clear" w:color="auto" w:fill="auto"/>
          <w:lang w:eastAsia="en-US"/>
        </w:rPr>
        <w:lastRenderedPageBreak/>
        <w:t>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6B4DC62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1B84B12" w14:textId="3E50CC8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w:t>
      </w:r>
      <w:proofErr w:type="gramStart"/>
      <w:r w:rsidR="0026052C" w:rsidRPr="0026052C">
        <w:rPr>
          <w:rFonts w:eastAsia="Calibri"/>
          <w:bCs/>
          <w:color w:val="auto"/>
          <w:sz w:val="22"/>
          <w:szCs w:val="22"/>
          <w:shd w:val="clear" w:color="auto" w:fill="auto"/>
          <w:lang w:eastAsia="en-US"/>
        </w:rPr>
        <w:t>либо  из</w:t>
      </w:r>
      <w:proofErr w:type="gramEnd"/>
      <w:r w:rsidR="0026052C" w:rsidRPr="0026052C">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624B74C"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98BC92"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3386FE56" w14:textId="77777777" w:rsidR="003D3B20" w:rsidRDefault="003D3B20" w:rsidP="00645D84">
      <w:pPr>
        <w:ind w:firstLine="709"/>
        <w:jc w:val="center"/>
        <w:rPr>
          <w:rFonts w:eastAsia="Calibri"/>
          <w:b/>
          <w:color w:val="auto"/>
          <w:shd w:val="clear" w:color="auto" w:fill="auto"/>
          <w:lang w:eastAsia="en-US"/>
        </w:rPr>
      </w:pPr>
    </w:p>
    <w:p w14:paraId="5CD80627"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6670E8FF"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14A76EE2"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76558B52"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ACEC3F9"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7940F29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4BA82BA1"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D9E9B21"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8B1FA16" w14:textId="77777777" w:rsidR="001971BD" w:rsidRPr="00162E0B" w:rsidRDefault="001971BD" w:rsidP="001D327D">
      <w:pPr>
        <w:ind w:firstLine="709"/>
        <w:rPr>
          <w:rFonts w:eastAsia="Calibri"/>
          <w:color w:val="auto"/>
          <w:sz w:val="16"/>
          <w:szCs w:val="16"/>
          <w:shd w:val="clear" w:color="auto" w:fill="auto"/>
          <w:lang w:eastAsia="en-US"/>
        </w:rPr>
      </w:pPr>
    </w:p>
    <w:p w14:paraId="7ED3E133"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21735F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6214792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677DD86"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7F7A4527"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10BBE37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13119D67" w14:textId="77777777" w:rsidR="00ED1B9B" w:rsidRPr="003E34D5" w:rsidRDefault="00ED1B9B" w:rsidP="00ED1B9B">
      <w:pPr>
        <w:ind w:firstLine="709"/>
        <w:rPr>
          <w:rFonts w:eastAsia="Calibri"/>
          <w:color w:val="auto"/>
          <w:sz w:val="16"/>
          <w:szCs w:val="16"/>
          <w:shd w:val="clear" w:color="auto" w:fill="auto"/>
          <w:lang w:eastAsia="en-US"/>
        </w:rPr>
      </w:pPr>
    </w:p>
    <w:p w14:paraId="25D03E1A"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0EB4270"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1C6098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40B82058"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72BDB651"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73084645"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1F7CC738"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10F37674"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67140213" w14:textId="77777777" w:rsidR="00682710" w:rsidRPr="003E34D5" w:rsidRDefault="00682710" w:rsidP="00ED1B9B">
      <w:pPr>
        <w:ind w:firstLine="709"/>
        <w:rPr>
          <w:rFonts w:eastAsia="Calibri"/>
          <w:color w:val="auto"/>
          <w:sz w:val="16"/>
          <w:szCs w:val="16"/>
          <w:shd w:val="clear" w:color="auto" w:fill="auto"/>
          <w:lang w:eastAsia="en-US"/>
        </w:rPr>
      </w:pPr>
    </w:p>
    <w:p w14:paraId="05A08D1D"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7B524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1FA6E4D3"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60A522FB"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A3BD718"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4B77A61"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2DDE99BB" w14:textId="3FE2ECE8"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0E6F4D">
        <w:rPr>
          <w:rFonts w:eastAsia="Calibri"/>
          <w:b/>
          <w:color w:val="auto"/>
          <w:shd w:val="clear" w:color="auto" w:fill="auto"/>
          <w:lang w:eastAsia="en-US"/>
        </w:rPr>
        <w:t>закупке</w:t>
      </w:r>
    </w:p>
    <w:p w14:paraId="4FBC6124"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08E783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34AC0AF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472E1E58" w14:textId="77777777"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14:paraId="5363E1C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14:paraId="39DA15EB" w14:textId="77777777"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14:paraId="7E87A4C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34CA0A70" w14:textId="77777777"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lastRenderedPageBreak/>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45FF4CEB" w14:textId="77777777"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6E36B23A" w14:textId="77777777"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14:paraId="436059A0"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25B2105"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D0EAB1C"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14:paraId="19A6BE6D" w14:textId="7DDF6127" w:rsidR="00EC49C5" w:rsidRDefault="00EC49C5" w:rsidP="00682710">
      <w:pPr>
        <w:ind w:firstLine="709"/>
        <w:rPr>
          <w:rFonts w:eastAsia="Calibri"/>
          <w:color w:val="auto"/>
          <w:sz w:val="22"/>
          <w:szCs w:val="22"/>
          <w:shd w:val="clear" w:color="auto" w:fill="auto"/>
          <w:lang w:eastAsia="en-US"/>
        </w:rPr>
      </w:pPr>
      <w:r w:rsidRPr="00433425">
        <w:rPr>
          <w:rFonts w:eastAsia="Calibri"/>
          <w:b/>
          <w:bCs/>
          <w:color w:val="auto"/>
          <w:sz w:val="22"/>
          <w:szCs w:val="22"/>
          <w:u w:val="single"/>
          <w:shd w:val="clear" w:color="auto" w:fill="auto"/>
          <w:lang w:eastAsia="en-US"/>
        </w:rPr>
        <w:t>ж) наименование страны происхождения поставляемого товара</w:t>
      </w:r>
      <w:r w:rsidRPr="00EC49C5">
        <w:rPr>
          <w:rFonts w:eastAsia="Calibri"/>
          <w:color w:val="auto"/>
          <w:sz w:val="22"/>
          <w:szCs w:val="22"/>
          <w:shd w:val="clear" w:color="auto" w:fill="auto"/>
          <w:lang w:eastAsia="en-US"/>
        </w:rPr>
        <w:t xml:space="preserve"> (при осуществлении закупки товара, в том числе поставляемого заказчику при выполнении закупаемых работ, оказании закупаемых услуг);</w:t>
      </w:r>
    </w:p>
    <w:p w14:paraId="16C73966" w14:textId="77777777"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3F1CAEE" w14:textId="77777777" w:rsidR="00FA0C17" w:rsidRPr="006A4FCA" w:rsidRDefault="00FA0C17" w:rsidP="002B1922">
      <w:pPr>
        <w:ind w:firstLine="709"/>
        <w:rPr>
          <w:rFonts w:eastAsia="Calibri"/>
          <w:color w:val="auto"/>
          <w:sz w:val="16"/>
          <w:szCs w:val="16"/>
          <w:shd w:val="clear" w:color="auto" w:fill="auto"/>
          <w:lang w:eastAsia="en-US"/>
        </w:rPr>
      </w:pPr>
    </w:p>
    <w:p w14:paraId="1E02F43D"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726091A9"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7DC107DD"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15792B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47A41979"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7D720A33"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1AFE3F2A"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6C9F2D2"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2C751D7C"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3F8E48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1E64F281"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1B80D51"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2CE396B9"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3219F6D3" w14:textId="77777777" w:rsidR="00FD1DD0" w:rsidRPr="00D1303E" w:rsidRDefault="00FD1DD0" w:rsidP="00FA0C17">
      <w:pPr>
        <w:ind w:firstLine="709"/>
        <w:rPr>
          <w:rFonts w:eastAsia="Calibri"/>
          <w:color w:val="auto"/>
          <w:sz w:val="16"/>
          <w:szCs w:val="16"/>
          <w:shd w:val="clear" w:color="auto" w:fill="auto"/>
          <w:lang w:eastAsia="en-US"/>
        </w:rPr>
      </w:pPr>
    </w:p>
    <w:p w14:paraId="291EB84C"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1A910591"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488F49D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3C119A5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0A5B13DD"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315BC5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53E7DC4E"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00FB6FBC"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48FA3924"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26EFC9C"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36DDCC82"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5FB56E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464237F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756A8474"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1268420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44BA42B0"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lastRenderedPageBreak/>
        <w:t>6) заключения договора — победителю процедуры закупки или единственному участнику;</w:t>
      </w:r>
    </w:p>
    <w:p w14:paraId="389D3799"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026AC460"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54FC378B" w14:textId="77777777" w:rsidR="00B91B21" w:rsidRPr="00B91B21" w:rsidRDefault="00B91B21" w:rsidP="00FD1DD0">
      <w:pPr>
        <w:ind w:firstLine="709"/>
        <w:rPr>
          <w:rFonts w:eastAsia="Calibri"/>
          <w:color w:val="auto"/>
          <w:sz w:val="22"/>
          <w:szCs w:val="22"/>
          <w:shd w:val="clear" w:color="auto" w:fill="auto"/>
          <w:lang w:eastAsia="en-US"/>
        </w:rPr>
      </w:pPr>
    </w:p>
    <w:p w14:paraId="6AEBB0D4"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6EEBA3FB"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60FED4D5"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w:t>
      </w:r>
      <w:proofErr w:type="gramStart"/>
      <w:r w:rsidR="006C50D2" w:rsidRPr="006C50D2">
        <w:rPr>
          <w:rFonts w:eastAsia="Calibri"/>
          <w:color w:val="auto"/>
          <w:sz w:val="22"/>
          <w:szCs w:val="22"/>
          <w:shd w:val="clear" w:color="auto" w:fill="auto"/>
          <w:lang w:eastAsia="en-US"/>
        </w:rPr>
        <w:t>во время</w:t>
      </w:r>
      <w:proofErr w:type="gramEnd"/>
      <w:r w:rsidR="006C50D2" w:rsidRPr="006C50D2">
        <w:rPr>
          <w:rFonts w:eastAsia="Calibri"/>
          <w:color w:val="auto"/>
          <w:sz w:val="22"/>
          <w:szCs w:val="22"/>
          <w:shd w:val="clear" w:color="auto" w:fill="auto"/>
          <w:lang w:eastAsia="en-US"/>
        </w:rPr>
        <w:t xml:space="preserve">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2B37EAF0"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w:t>
      </w:r>
      <w:proofErr w:type="gramStart"/>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Не</w:t>
      </w:r>
      <w:proofErr w:type="gramEnd"/>
      <w:r w:rsidR="00D76A76">
        <w:rPr>
          <w:rFonts w:eastAsia="Calibri"/>
          <w:bCs/>
          <w:color w:val="auto"/>
          <w:sz w:val="22"/>
          <w:szCs w:val="22"/>
          <w:shd w:val="clear" w:color="auto" w:fill="auto"/>
          <w:lang w:eastAsia="en-US"/>
        </w:rPr>
        <w:t xml:space="preserve">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1B3CC0D2" w14:textId="77777777" w:rsidR="006C50D2" w:rsidRPr="006A4FCA" w:rsidRDefault="006C50D2" w:rsidP="006C50D2">
      <w:pPr>
        <w:ind w:firstLine="709"/>
        <w:rPr>
          <w:rFonts w:eastAsia="Calibri"/>
          <w:color w:val="auto"/>
          <w:sz w:val="16"/>
          <w:szCs w:val="16"/>
          <w:shd w:val="clear" w:color="auto" w:fill="auto"/>
          <w:lang w:eastAsia="en-US"/>
        </w:rPr>
      </w:pPr>
    </w:p>
    <w:p w14:paraId="04BE04A5"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08C4E4F1"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48FB17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1797F9C0"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C54F43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2229EE66"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3DAB81AB"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779A42F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4076F91" w14:textId="77777777" w:rsidR="000F24F8" w:rsidRPr="00102247" w:rsidRDefault="000F24F8" w:rsidP="000F24F8">
      <w:pPr>
        <w:ind w:firstLine="709"/>
        <w:rPr>
          <w:rFonts w:eastAsia="Calibri"/>
          <w:color w:val="auto"/>
          <w:sz w:val="16"/>
          <w:szCs w:val="16"/>
          <w:shd w:val="clear" w:color="auto" w:fill="auto"/>
          <w:lang w:eastAsia="en-US"/>
        </w:rPr>
      </w:pPr>
    </w:p>
    <w:p w14:paraId="5C50014A"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044E5837"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4C9AF1C6"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F3A10D1"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21A4249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311CF9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lastRenderedPageBreak/>
        <w:t>2) снижение текущего минимального предложения о цене договора осуществляется на величину в пределах «шага аукциона»;</w:t>
      </w:r>
    </w:p>
    <w:p w14:paraId="3F985C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31504E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86B35D0"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73FC6977"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3566F291"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497473BA"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13887240" w14:textId="77777777" w:rsidR="002B2662" w:rsidRPr="006A4FCA" w:rsidRDefault="002B2662" w:rsidP="00923C3E">
      <w:pPr>
        <w:ind w:firstLine="709"/>
        <w:rPr>
          <w:rFonts w:eastAsia="Calibri"/>
          <w:color w:val="auto"/>
          <w:sz w:val="16"/>
          <w:szCs w:val="16"/>
          <w:shd w:val="clear" w:color="auto" w:fill="auto"/>
          <w:lang w:eastAsia="en-US"/>
        </w:rPr>
      </w:pPr>
    </w:p>
    <w:p w14:paraId="7493C642"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6429B6FA"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2F5D8F54" w14:textId="77777777" w:rsidR="002B2662" w:rsidRDefault="00102247" w:rsidP="0010224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335062A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2DE68CE5"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00B80550"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2EB0728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422776AC" w14:textId="77777777"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7F007597" w14:textId="77777777" w:rsidR="00D30A85" w:rsidRPr="00B43A80" w:rsidRDefault="00D30A85" w:rsidP="002B2662">
      <w:pPr>
        <w:ind w:firstLine="709"/>
        <w:rPr>
          <w:rFonts w:eastAsia="Calibri"/>
          <w:color w:val="auto"/>
          <w:sz w:val="16"/>
          <w:szCs w:val="16"/>
          <w:shd w:val="clear" w:color="auto" w:fill="auto"/>
          <w:lang w:eastAsia="en-US"/>
        </w:rPr>
      </w:pPr>
    </w:p>
    <w:p w14:paraId="4FAC26ED"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A5E42B8"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D32408C"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7BE2FB1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DC6D4E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lastRenderedPageBreak/>
        <w:t>— отсутствия обязательных документов либо наличия в таких документах недостоверных сведений;</w:t>
      </w:r>
    </w:p>
    <w:p w14:paraId="5FE37DC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355E55C0"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7F0C81A2"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1DD630B8" w14:textId="77777777" w:rsidR="009300E2" w:rsidRDefault="009300E2" w:rsidP="00B43A80">
      <w:pPr>
        <w:ind w:firstLine="709"/>
        <w:jc w:val="center"/>
        <w:rPr>
          <w:rFonts w:eastAsia="Calibri"/>
          <w:b/>
          <w:color w:val="auto"/>
          <w:shd w:val="clear" w:color="auto" w:fill="auto"/>
          <w:lang w:eastAsia="en-US"/>
        </w:rPr>
      </w:pPr>
    </w:p>
    <w:p w14:paraId="3D17C8E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4831963" w14:textId="77777777" w:rsidR="0003159C" w:rsidRPr="0003159C" w:rsidRDefault="0003159C" w:rsidP="00B43A80">
      <w:pPr>
        <w:ind w:firstLine="709"/>
        <w:jc w:val="center"/>
        <w:rPr>
          <w:rFonts w:eastAsia="Calibri"/>
          <w:b/>
          <w:color w:val="auto"/>
          <w:sz w:val="16"/>
          <w:szCs w:val="16"/>
          <w:shd w:val="clear" w:color="auto" w:fill="auto"/>
          <w:lang w:eastAsia="en-US"/>
        </w:rPr>
      </w:pPr>
    </w:p>
    <w:p w14:paraId="4471D224" w14:textId="2BB6B4ED"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1E2F4A">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5D978D7C"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1A1BC928"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3700C7B8"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3FA9C8F"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3054F510"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464A3B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28E7209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45DB21F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2B3E9E4"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4B20706C"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3685B99A"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432E15AC"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xml:space="preserve">.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w:t>
      </w:r>
      <w:r w:rsidR="00AA560C" w:rsidRPr="00AA560C">
        <w:rPr>
          <w:rFonts w:eastAsia="Calibri"/>
          <w:color w:val="auto"/>
          <w:sz w:val="22"/>
          <w:szCs w:val="22"/>
          <w:shd w:val="clear" w:color="auto" w:fill="auto"/>
          <w:lang w:eastAsia="en-US"/>
        </w:rPr>
        <w:lastRenderedPageBreak/>
        <w:t>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5A02415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390DED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7C11E0C"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6AA5A39"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20540876" w14:textId="77777777" w:rsidR="001C5653" w:rsidRPr="00016975" w:rsidRDefault="001C5653" w:rsidP="00AA560C">
      <w:pPr>
        <w:ind w:firstLine="709"/>
        <w:rPr>
          <w:rFonts w:eastAsia="Calibri"/>
          <w:color w:val="auto"/>
          <w:sz w:val="16"/>
          <w:szCs w:val="16"/>
          <w:shd w:val="clear" w:color="auto" w:fill="auto"/>
          <w:lang w:eastAsia="en-US"/>
        </w:rPr>
      </w:pPr>
    </w:p>
    <w:p w14:paraId="52D562D8"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F3DD959"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62C82636"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36EE1A0"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FD28234" w14:textId="77777777" w:rsidR="005834B4" w:rsidRPr="00602783" w:rsidRDefault="005834B4" w:rsidP="005834B4">
      <w:pPr>
        <w:ind w:firstLine="709"/>
        <w:rPr>
          <w:rFonts w:eastAsia="Calibri"/>
          <w:b/>
          <w:color w:val="auto"/>
          <w:sz w:val="16"/>
          <w:szCs w:val="16"/>
          <w:shd w:val="clear" w:color="auto" w:fill="auto"/>
          <w:lang w:eastAsia="en-US"/>
        </w:rPr>
      </w:pPr>
    </w:p>
    <w:p w14:paraId="09D9DEE2"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06483D5A"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C66507B"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1C2A4DA9"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DF2111B"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6A8701F0" w14:textId="554D0560"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B127D9">
        <w:rPr>
          <w:rFonts w:eastAsia="Calibri"/>
          <w:color w:val="auto"/>
          <w:sz w:val="22"/>
          <w:szCs w:val="22"/>
          <w:shd w:val="clear" w:color="auto" w:fill="auto"/>
          <w:lang w:eastAsia="en-US"/>
        </w:rPr>
        <w:t>П</w:t>
      </w:r>
      <w:r w:rsidR="00B127D9" w:rsidRPr="00B127D9">
        <w:rPr>
          <w:rFonts w:eastAsia="Calibri"/>
          <w:color w:val="auto"/>
          <w:sz w:val="22"/>
          <w:szCs w:val="22"/>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p w14:paraId="586238D1" w14:textId="77777777" w:rsidR="00E17853" w:rsidRPr="00B64DD5" w:rsidRDefault="00E17853" w:rsidP="00AA560C">
      <w:pPr>
        <w:ind w:firstLine="709"/>
        <w:rPr>
          <w:rFonts w:eastAsia="Calibri"/>
          <w:b/>
          <w:color w:val="auto"/>
          <w:sz w:val="12"/>
          <w:szCs w:val="12"/>
          <w:shd w:val="clear" w:color="auto" w:fill="auto"/>
          <w:lang w:eastAsia="en-US"/>
        </w:rPr>
      </w:pPr>
    </w:p>
    <w:p w14:paraId="4B2A8197"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38BA6BA0"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2BFB6EF"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lastRenderedPageBreak/>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6FD9D88C"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355580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C1E4D52"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418921A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4DCB57F" w14:textId="77777777" w:rsidR="00C46EF6" w:rsidRPr="006A4FCA" w:rsidRDefault="00C46EF6" w:rsidP="003F602B">
      <w:pPr>
        <w:ind w:firstLine="709"/>
        <w:rPr>
          <w:rFonts w:eastAsia="Calibri"/>
          <w:color w:val="auto"/>
          <w:sz w:val="16"/>
          <w:szCs w:val="16"/>
          <w:shd w:val="clear" w:color="auto" w:fill="auto"/>
          <w:lang w:eastAsia="en-US"/>
        </w:rPr>
      </w:pPr>
    </w:p>
    <w:p w14:paraId="622B9AF5"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4905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0481D2DE"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38334CA"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5B8CEE51"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89F7776"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28B6C222"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06426B25"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3D152749"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F90E1E0"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24363DB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4FEA92AF"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750A316B"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2316BAA7"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lastRenderedPageBreak/>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3A0357F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D5324AE"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9B301A6"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1353205D"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770D4834" w14:textId="77777777" w:rsidR="00A32091" w:rsidRPr="0003159C" w:rsidRDefault="00A32091" w:rsidP="00016975">
      <w:pPr>
        <w:ind w:firstLine="709"/>
        <w:jc w:val="left"/>
        <w:rPr>
          <w:rFonts w:eastAsia="Calibri"/>
          <w:b/>
          <w:color w:val="auto"/>
          <w:sz w:val="16"/>
          <w:szCs w:val="16"/>
          <w:shd w:val="clear" w:color="auto" w:fill="auto"/>
          <w:lang w:eastAsia="en-US"/>
        </w:rPr>
      </w:pPr>
    </w:p>
    <w:p w14:paraId="5397EA7A"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060B2044"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73E1914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F8FB3C1"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EFADEF"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23F073D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5A995DB7"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8AD286C"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35F4832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0057AFA2"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3EF98C2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0681A34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3660F7F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115822B" w14:textId="77777777" w:rsidR="005A580F" w:rsidRDefault="005A580F" w:rsidP="005A580F">
      <w:pPr>
        <w:ind w:firstLine="709"/>
        <w:rPr>
          <w:rFonts w:eastAsia="Calibri"/>
          <w:bCs/>
          <w:color w:val="auto"/>
          <w:sz w:val="22"/>
          <w:szCs w:val="22"/>
          <w:shd w:val="clear" w:color="auto" w:fill="auto"/>
          <w:lang w:eastAsia="en-US"/>
        </w:rPr>
      </w:pPr>
    </w:p>
    <w:p w14:paraId="712F7160" w14:textId="77777777" w:rsidR="00E7746E" w:rsidRDefault="00E7746E" w:rsidP="005A580F">
      <w:pPr>
        <w:ind w:firstLine="709"/>
        <w:rPr>
          <w:rFonts w:eastAsia="Calibri"/>
          <w:bCs/>
          <w:color w:val="auto"/>
          <w:sz w:val="22"/>
          <w:szCs w:val="22"/>
          <w:shd w:val="clear" w:color="auto" w:fill="auto"/>
          <w:lang w:eastAsia="en-US"/>
        </w:rPr>
      </w:pPr>
    </w:p>
    <w:p w14:paraId="441D7433" w14:textId="77777777" w:rsidR="00CC267A" w:rsidRDefault="00CC267A" w:rsidP="005A580F">
      <w:pPr>
        <w:ind w:firstLine="709"/>
        <w:rPr>
          <w:rFonts w:eastAsia="Calibri"/>
          <w:bCs/>
          <w:color w:val="auto"/>
          <w:sz w:val="22"/>
          <w:szCs w:val="22"/>
          <w:shd w:val="clear" w:color="auto" w:fill="auto"/>
          <w:lang w:eastAsia="en-US"/>
        </w:rPr>
      </w:pPr>
    </w:p>
    <w:p w14:paraId="38FF99FA" w14:textId="77777777" w:rsidR="00CC267A" w:rsidRDefault="00CC267A" w:rsidP="005A580F">
      <w:pPr>
        <w:ind w:firstLine="709"/>
        <w:rPr>
          <w:rFonts w:eastAsia="Calibri"/>
          <w:bCs/>
          <w:color w:val="auto"/>
          <w:sz w:val="22"/>
          <w:szCs w:val="22"/>
          <w:shd w:val="clear" w:color="auto" w:fill="auto"/>
          <w:lang w:eastAsia="en-US"/>
        </w:rPr>
      </w:pPr>
    </w:p>
    <w:p w14:paraId="40C2D04E" w14:textId="77777777" w:rsidR="00CC267A" w:rsidRDefault="00CC267A" w:rsidP="005A580F">
      <w:pPr>
        <w:ind w:firstLine="709"/>
        <w:rPr>
          <w:rFonts w:eastAsia="Calibri"/>
          <w:bCs/>
          <w:color w:val="auto"/>
          <w:sz w:val="22"/>
          <w:szCs w:val="22"/>
          <w:shd w:val="clear" w:color="auto" w:fill="auto"/>
          <w:lang w:eastAsia="en-US"/>
        </w:rPr>
      </w:pPr>
    </w:p>
    <w:p w14:paraId="0CBE1AED" w14:textId="77777777" w:rsidR="000A4AAB" w:rsidRDefault="000A4AAB" w:rsidP="005A580F">
      <w:pPr>
        <w:ind w:firstLine="709"/>
        <w:rPr>
          <w:rFonts w:eastAsia="Calibri"/>
          <w:bCs/>
          <w:color w:val="auto"/>
          <w:sz w:val="22"/>
          <w:szCs w:val="22"/>
          <w:shd w:val="clear" w:color="auto" w:fill="auto"/>
          <w:lang w:eastAsia="en-US"/>
        </w:rPr>
      </w:pPr>
    </w:p>
    <w:p w14:paraId="741BC0B9" w14:textId="77777777" w:rsidR="000A4AAB" w:rsidRDefault="000A4AAB" w:rsidP="005A580F">
      <w:pPr>
        <w:ind w:firstLine="709"/>
        <w:rPr>
          <w:rFonts w:eastAsia="Calibri"/>
          <w:bCs/>
          <w:color w:val="auto"/>
          <w:sz w:val="22"/>
          <w:szCs w:val="22"/>
          <w:shd w:val="clear" w:color="auto" w:fill="auto"/>
          <w:lang w:eastAsia="en-US"/>
        </w:rPr>
      </w:pPr>
    </w:p>
    <w:p w14:paraId="67BD761C" w14:textId="77777777" w:rsidR="000A4AAB" w:rsidRDefault="000A4AAB" w:rsidP="005A580F">
      <w:pPr>
        <w:ind w:firstLine="709"/>
        <w:rPr>
          <w:rFonts w:eastAsia="Calibri"/>
          <w:bCs/>
          <w:color w:val="auto"/>
          <w:sz w:val="22"/>
          <w:szCs w:val="22"/>
          <w:shd w:val="clear" w:color="auto" w:fill="auto"/>
          <w:lang w:eastAsia="en-US"/>
        </w:rPr>
      </w:pPr>
    </w:p>
    <w:p w14:paraId="6A690894" w14:textId="77777777" w:rsidR="000A4AAB" w:rsidRDefault="000A4AAB" w:rsidP="005A580F">
      <w:pPr>
        <w:ind w:firstLine="709"/>
        <w:rPr>
          <w:rFonts w:eastAsia="Calibri"/>
          <w:bCs/>
          <w:color w:val="auto"/>
          <w:sz w:val="22"/>
          <w:szCs w:val="22"/>
          <w:shd w:val="clear" w:color="auto" w:fill="auto"/>
          <w:lang w:eastAsia="en-US"/>
        </w:rPr>
      </w:pPr>
    </w:p>
    <w:p w14:paraId="5A7B11FF" w14:textId="77777777" w:rsidR="000A4AAB" w:rsidRDefault="000A4AAB" w:rsidP="005A580F">
      <w:pPr>
        <w:ind w:firstLine="709"/>
        <w:rPr>
          <w:rFonts w:eastAsia="Calibri"/>
          <w:bCs/>
          <w:color w:val="auto"/>
          <w:sz w:val="22"/>
          <w:szCs w:val="22"/>
          <w:shd w:val="clear" w:color="auto" w:fill="auto"/>
          <w:lang w:eastAsia="en-US"/>
        </w:rPr>
      </w:pPr>
    </w:p>
    <w:p w14:paraId="3E6E439F" w14:textId="77777777" w:rsidR="000A4AAB" w:rsidRDefault="000A4AAB" w:rsidP="005A580F">
      <w:pPr>
        <w:ind w:firstLine="709"/>
        <w:rPr>
          <w:rFonts w:eastAsia="Calibri"/>
          <w:bCs/>
          <w:color w:val="auto"/>
          <w:sz w:val="22"/>
          <w:szCs w:val="22"/>
          <w:shd w:val="clear" w:color="auto" w:fill="auto"/>
          <w:lang w:eastAsia="en-US"/>
        </w:rPr>
      </w:pPr>
    </w:p>
    <w:p w14:paraId="2724F864" w14:textId="77777777" w:rsidR="000A4AAB" w:rsidRDefault="000A4AAB" w:rsidP="005A580F">
      <w:pPr>
        <w:ind w:firstLine="709"/>
        <w:rPr>
          <w:rFonts w:eastAsia="Calibri"/>
          <w:bCs/>
          <w:color w:val="auto"/>
          <w:sz w:val="22"/>
          <w:szCs w:val="22"/>
          <w:shd w:val="clear" w:color="auto" w:fill="auto"/>
          <w:lang w:eastAsia="en-US"/>
        </w:rPr>
      </w:pPr>
    </w:p>
    <w:p w14:paraId="57D2933E" w14:textId="77777777" w:rsidR="00694C52" w:rsidRPr="00694C52" w:rsidRDefault="00694C52" w:rsidP="00694C52">
      <w:pPr>
        <w:ind w:left="709"/>
        <w:jc w:val="center"/>
        <w:rPr>
          <w:rFonts w:eastAsia="Calibri"/>
          <w:b/>
          <w:color w:val="auto"/>
          <w:shd w:val="clear" w:color="auto" w:fill="auto"/>
          <w:lang w:eastAsia="en-US"/>
        </w:rPr>
      </w:pPr>
      <w:r w:rsidRPr="00F6094A">
        <w:rPr>
          <w:rFonts w:eastAsia="Calibri"/>
          <w:b/>
          <w:color w:val="auto"/>
          <w:shd w:val="clear" w:color="auto" w:fill="auto"/>
          <w:lang w:eastAsia="en-US"/>
        </w:rPr>
        <w:lastRenderedPageBreak/>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3559DA0F" w14:textId="77777777" w:rsidTr="00F01EEC">
        <w:tc>
          <w:tcPr>
            <w:tcW w:w="709" w:type="dxa"/>
            <w:tcBorders>
              <w:top w:val="single" w:sz="4" w:space="0" w:color="auto"/>
              <w:left w:val="single" w:sz="4" w:space="0" w:color="auto"/>
              <w:bottom w:val="single" w:sz="4" w:space="0" w:color="auto"/>
              <w:right w:val="single" w:sz="4" w:space="0" w:color="auto"/>
            </w:tcBorders>
            <w:vAlign w:val="center"/>
          </w:tcPr>
          <w:p w14:paraId="4467A224"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vAlign w:val="center"/>
          </w:tcPr>
          <w:p w14:paraId="56C41924"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vAlign w:val="center"/>
          </w:tcPr>
          <w:p w14:paraId="3C0560A8"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3EA8B633" w14:textId="77777777" w:rsidTr="00F01EEC">
        <w:tc>
          <w:tcPr>
            <w:tcW w:w="709" w:type="dxa"/>
            <w:tcBorders>
              <w:top w:val="single" w:sz="4" w:space="0" w:color="auto"/>
              <w:left w:val="single" w:sz="4" w:space="0" w:color="auto"/>
              <w:bottom w:val="single" w:sz="4" w:space="0" w:color="auto"/>
              <w:right w:val="single" w:sz="4" w:space="0" w:color="auto"/>
            </w:tcBorders>
          </w:tcPr>
          <w:p w14:paraId="530F40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0B35B9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27206349"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208DA7A9"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7565C473"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5C2E699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7B966CF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54E05EFB" w14:textId="77777777"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14:paraId="06049695" w14:textId="77777777" w:rsidTr="00F01EEC">
        <w:tc>
          <w:tcPr>
            <w:tcW w:w="709" w:type="dxa"/>
            <w:tcBorders>
              <w:top w:val="single" w:sz="4" w:space="0" w:color="auto"/>
              <w:left w:val="single" w:sz="4" w:space="0" w:color="auto"/>
              <w:bottom w:val="single" w:sz="4" w:space="0" w:color="auto"/>
              <w:right w:val="single" w:sz="4" w:space="0" w:color="auto"/>
            </w:tcBorders>
          </w:tcPr>
          <w:p w14:paraId="69629565"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60A3FDA"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24040D9"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65991123" w14:textId="77777777" w:rsidTr="00F01EEC">
        <w:tc>
          <w:tcPr>
            <w:tcW w:w="709" w:type="dxa"/>
            <w:tcBorders>
              <w:top w:val="single" w:sz="4" w:space="0" w:color="auto"/>
              <w:left w:val="single" w:sz="4" w:space="0" w:color="auto"/>
              <w:bottom w:val="single" w:sz="4" w:space="0" w:color="auto"/>
              <w:right w:val="single" w:sz="4" w:space="0" w:color="auto"/>
            </w:tcBorders>
          </w:tcPr>
          <w:p w14:paraId="79118C1F"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313971BB"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03CCDF2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1BD4FF57" w14:textId="77777777" w:rsidTr="00F01EEC">
        <w:tc>
          <w:tcPr>
            <w:tcW w:w="709" w:type="dxa"/>
            <w:tcBorders>
              <w:top w:val="single" w:sz="4" w:space="0" w:color="auto"/>
              <w:left w:val="single" w:sz="4" w:space="0" w:color="auto"/>
              <w:bottom w:val="single" w:sz="4" w:space="0" w:color="auto"/>
              <w:right w:val="single" w:sz="4" w:space="0" w:color="auto"/>
            </w:tcBorders>
          </w:tcPr>
          <w:p w14:paraId="3C335A3C"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9198691"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34C2931" w14:textId="23A7A044" w:rsidR="00602783" w:rsidRPr="0088273A" w:rsidRDefault="00433425" w:rsidP="00F72B18">
            <w:pPr>
              <w:jc w:val="left"/>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Поставка ГСМ (топливо дизельное, бензин автомобильный АИ-92, бензин автомобильный АИ-95)</w:t>
            </w:r>
          </w:p>
        </w:tc>
      </w:tr>
      <w:tr w:rsidR="00694C52" w:rsidRPr="0088273A" w14:paraId="1CFECE0E" w14:textId="77777777" w:rsidTr="00F01EEC">
        <w:tc>
          <w:tcPr>
            <w:tcW w:w="709" w:type="dxa"/>
            <w:tcBorders>
              <w:top w:val="single" w:sz="4" w:space="0" w:color="auto"/>
              <w:left w:val="single" w:sz="4" w:space="0" w:color="auto"/>
              <w:bottom w:val="single" w:sz="4" w:space="0" w:color="auto"/>
              <w:right w:val="single" w:sz="4" w:space="0" w:color="auto"/>
            </w:tcBorders>
          </w:tcPr>
          <w:p w14:paraId="55546B7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22ABDAA6"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2A20971C" w14:textId="77777777" w:rsidR="00433425" w:rsidRPr="00433425" w:rsidRDefault="00433425" w:rsidP="00433425">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ОКПД2: 19.20.21.300 Топливо дизельное;</w:t>
            </w:r>
          </w:p>
          <w:p w14:paraId="3F51D51A" w14:textId="77777777" w:rsidR="00433425" w:rsidRPr="00433425" w:rsidRDefault="00433425" w:rsidP="00433425">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ОКПД2: 19.20.21.125 Бензин автомобильный с октановым числом более 92, но не более 95 по исследовательскому методу экологического класса К5;</w:t>
            </w:r>
          </w:p>
          <w:p w14:paraId="41692EAC" w14:textId="77777777" w:rsidR="00433425" w:rsidRPr="00433425" w:rsidRDefault="00433425" w:rsidP="00433425">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ОКПД2: 19.20.21.135 Бензин автомобильный с октановым числом более 95, но не более 98 по исследовательскому методу экологического класса К5.</w:t>
            </w:r>
          </w:p>
          <w:p w14:paraId="65E85481" w14:textId="7B30495C" w:rsidR="008554C4" w:rsidRPr="00D81AAD" w:rsidRDefault="00433425" w:rsidP="00433425">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ОКВЭД2: 19.20 Производство нефтепродуктов</w:t>
            </w:r>
          </w:p>
        </w:tc>
      </w:tr>
      <w:tr w:rsidR="00694C52" w:rsidRPr="0088273A" w14:paraId="4A037113" w14:textId="77777777" w:rsidTr="00F01EEC">
        <w:tc>
          <w:tcPr>
            <w:tcW w:w="709" w:type="dxa"/>
            <w:tcBorders>
              <w:top w:val="single" w:sz="4" w:space="0" w:color="auto"/>
              <w:left w:val="single" w:sz="4" w:space="0" w:color="auto"/>
              <w:bottom w:val="single" w:sz="4" w:space="0" w:color="auto"/>
              <w:right w:val="single" w:sz="4" w:space="0" w:color="auto"/>
            </w:tcBorders>
          </w:tcPr>
          <w:p w14:paraId="7633A5DB"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66EBA4C"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50EDB346"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36C8AEDD" w14:textId="77777777" w:rsidTr="00F01EEC">
        <w:tc>
          <w:tcPr>
            <w:tcW w:w="709" w:type="dxa"/>
            <w:tcBorders>
              <w:top w:val="single" w:sz="4" w:space="0" w:color="auto"/>
              <w:left w:val="single" w:sz="4" w:space="0" w:color="auto"/>
              <w:bottom w:val="single" w:sz="4" w:space="0" w:color="auto"/>
              <w:right w:val="single" w:sz="4" w:space="0" w:color="auto"/>
            </w:tcBorders>
          </w:tcPr>
          <w:p w14:paraId="0115CE48"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C97549B"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14959DD9" w14:textId="70BD5C14" w:rsidR="00124E4D" w:rsidRPr="00F01EEC" w:rsidRDefault="00124E4D" w:rsidP="0043342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433425" w:rsidRPr="00433425">
              <w:rPr>
                <w:rFonts w:eastAsia="Calibri"/>
                <w:iCs/>
                <w:color w:val="auto"/>
                <w:sz w:val="21"/>
                <w:szCs w:val="21"/>
                <w:shd w:val="clear" w:color="auto" w:fill="auto"/>
                <w:lang w:eastAsia="en-US"/>
              </w:rPr>
              <w:t>АЗС Поставщика в пределах г. Йошкар-Олы</w:t>
            </w:r>
            <w:r w:rsidRPr="00F01EEC">
              <w:rPr>
                <w:rFonts w:eastAsia="Calibri"/>
                <w:color w:val="auto"/>
                <w:sz w:val="21"/>
                <w:szCs w:val="21"/>
                <w:shd w:val="clear" w:color="auto" w:fill="auto"/>
                <w:lang w:eastAsia="en-US"/>
              </w:rPr>
              <w:t>;</w:t>
            </w:r>
          </w:p>
          <w:p w14:paraId="4AD53D1D" w14:textId="14ADC1E6" w:rsidR="00124E4D" w:rsidRPr="00F01EEC" w:rsidRDefault="00124E4D" w:rsidP="0043342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r w:rsidR="00433425" w:rsidRPr="00433425">
              <w:rPr>
                <w:rFonts w:eastAsia="Calibri"/>
                <w:color w:val="auto"/>
                <w:sz w:val="21"/>
                <w:szCs w:val="21"/>
                <w:shd w:val="clear" w:color="auto" w:fill="auto"/>
                <w:lang w:eastAsia="en-US"/>
              </w:rPr>
              <w:t>поставка товара осуществляется ежедневно по заявкам Заказчика с 01.</w:t>
            </w:r>
            <w:r w:rsidR="000C0AB0">
              <w:rPr>
                <w:rFonts w:eastAsia="Calibri"/>
                <w:color w:val="auto"/>
                <w:sz w:val="21"/>
                <w:szCs w:val="21"/>
                <w:shd w:val="clear" w:color="auto" w:fill="auto"/>
                <w:lang w:eastAsia="en-US"/>
              </w:rPr>
              <w:t>10</w:t>
            </w:r>
            <w:r w:rsidR="00433425">
              <w:rPr>
                <w:rFonts w:eastAsia="Calibri"/>
                <w:color w:val="auto"/>
                <w:sz w:val="21"/>
                <w:szCs w:val="21"/>
                <w:shd w:val="clear" w:color="auto" w:fill="auto"/>
                <w:lang w:eastAsia="en-US"/>
              </w:rPr>
              <w:t>.2025</w:t>
            </w:r>
            <w:r w:rsidR="00433425" w:rsidRPr="00433425">
              <w:rPr>
                <w:rFonts w:eastAsia="Calibri"/>
                <w:color w:val="auto"/>
                <w:sz w:val="21"/>
                <w:szCs w:val="21"/>
                <w:shd w:val="clear" w:color="auto" w:fill="auto"/>
                <w:lang w:eastAsia="en-US"/>
              </w:rPr>
              <w:t xml:space="preserve">г. по </w:t>
            </w:r>
            <w:r w:rsidR="000C0AB0">
              <w:rPr>
                <w:rFonts w:eastAsia="Calibri"/>
                <w:color w:val="auto"/>
                <w:sz w:val="21"/>
                <w:szCs w:val="21"/>
                <w:shd w:val="clear" w:color="auto" w:fill="auto"/>
                <w:lang w:eastAsia="en-US"/>
              </w:rPr>
              <w:t>31.03.2026</w:t>
            </w:r>
            <w:r w:rsidR="00433425" w:rsidRPr="00433425">
              <w:rPr>
                <w:rFonts w:eastAsia="Calibri"/>
                <w:color w:val="auto"/>
                <w:sz w:val="21"/>
                <w:szCs w:val="21"/>
                <w:shd w:val="clear" w:color="auto" w:fill="auto"/>
                <w:lang w:eastAsia="en-US"/>
              </w:rPr>
              <w:t>г.</w:t>
            </w:r>
          </w:p>
          <w:p w14:paraId="58ACA8A6" w14:textId="77777777" w:rsidR="00433425" w:rsidRPr="00433425" w:rsidRDefault="00124E4D" w:rsidP="00433425">
            <w:pPr>
              <w:pStyle w:val="1c"/>
              <w:spacing w:before="0" w:after="0"/>
              <w:jc w:val="both"/>
              <w:rPr>
                <w:rFonts w:eastAsia="Calibri" w:cs="Times New Roman"/>
                <w:i w:val="0"/>
                <w:color w:val="auto"/>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433425" w:rsidRPr="00433425">
              <w:rPr>
                <w:rFonts w:eastAsia="Calibri" w:cs="Times New Roman"/>
                <w:i w:val="0"/>
                <w:color w:val="auto"/>
                <w:sz w:val="21"/>
                <w:szCs w:val="21"/>
                <w:lang w:eastAsia="en-US"/>
              </w:rPr>
              <w:t>Поставка Товара осуществляется путем выборки товара Заказчиком (заправки автотранспорта) в месте нахождения товара на автозаправочных станциях (далее - АЗС) г. Йошкар-Олы с использованием топливных карт, предоставленных Поставщиком.</w:t>
            </w:r>
          </w:p>
          <w:p w14:paraId="2E05FD07" w14:textId="72CEDBD7" w:rsidR="003B0CFC" w:rsidRPr="00380205" w:rsidRDefault="00433425" w:rsidP="00433425">
            <w:pPr>
              <w:pStyle w:val="1c"/>
              <w:spacing w:before="0" w:after="0"/>
              <w:jc w:val="both"/>
              <w:rPr>
                <w:rFonts w:eastAsia="Calibri"/>
                <w:i w:val="0"/>
                <w:sz w:val="21"/>
                <w:szCs w:val="21"/>
                <w:lang w:eastAsia="en-US"/>
              </w:rPr>
            </w:pPr>
            <w:r w:rsidRPr="00433425">
              <w:rPr>
                <w:rFonts w:eastAsia="Calibri" w:cs="Times New Roman"/>
                <w:i w:val="0"/>
                <w:color w:val="auto"/>
                <w:sz w:val="21"/>
                <w:szCs w:val="21"/>
                <w:lang w:eastAsia="en-US"/>
              </w:rPr>
              <w:t>Обязательное наличие АЗС в непосредственной близости (не далее 4 км от адреса г. Йошкар-Ола ул. Дружбы д.2, расчет производится по автомобильным дорогам).</w:t>
            </w:r>
          </w:p>
        </w:tc>
      </w:tr>
      <w:tr w:rsidR="00694C52" w:rsidRPr="0088273A" w14:paraId="3648ED90" w14:textId="77777777" w:rsidTr="00F01EEC">
        <w:tc>
          <w:tcPr>
            <w:tcW w:w="709" w:type="dxa"/>
            <w:tcBorders>
              <w:top w:val="single" w:sz="4" w:space="0" w:color="auto"/>
              <w:left w:val="single" w:sz="4" w:space="0" w:color="auto"/>
              <w:bottom w:val="single" w:sz="4" w:space="0" w:color="auto"/>
              <w:right w:val="single" w:sz="4" w:space="0" w:color="auto"/>
            </w:tcBorders>
          </w:tcPr>
          <w:p w14:paraId="4BE92C6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4B59364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3883E08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7AE44CCC"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26CE7D5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5AAB25C8"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72D545D1" w14:textId="6267CDA3" w:rsidR="00ED7183" w:rsidRPr="0088273A" w:rsidRDefault="000C0AB0" w:rsidP="00BA0FAB">
            <w:pPr>
              <w:rPr>
                <w:rFonts w:eastAsia="Calibri"/>
                <w:color w:val="auto"/>
                <w:sz w:val="21"/>
                <w:szCs w:val="21"/>
                <w:shd w:val="clear" w:color="auto" w:fill="auto"/>
                <w:lang w:eastAsia="en-US"/>
              </w:rPr>
            </w:pPr>
            <w:bookmarkStart w:id="5" w:name="_Hlk180653402"/>
            <w:r>
              <w:rPr>
                <w:rFonts w:eastAsia="Calibri"/>
                <w:color w:val="auto"/>
                <w:sz w:val="21"/>
                <w:szCs w:val="21"/>
                <w:shd w:val="clear" w:color="auto" w:fill="auto"/>
                <w:lang w:eastAsia="en-US"/>
              </w:rPr>
              <w:t>13 478 380</w:t>
            </w:r>
            <w:r w:rsidR="00DB4498">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Тринадцать миллионов четыреста семьдесят восемь тысяч триста восемьдесят</w:t>
            </w:r>
            <w:r w:rsidR="00DB4498">
              <w:rPr>
                <w:rFonts w:eastAsia="Calibri"/>
                <w:color w:val="auto"/>
                <w:sz w:val="21"/>
                <w:szCs w:val="21"/>
                <w:shd w:val="clear" w:color="auto" w:fill="auto"/>
                <w:lang w:eastAsia="en-US"/>
              </w:rPr>
              <w:t xml:space="preserve">) руб. </w:t>
            </w:r>
            <w:r w:rsidR="0076600C">
              <w:rPr>
                <w:rFonts w:eastAsia="Calibri"/>
                <w:color w:val="auto"/>
                <w:sz w:val="21"/>
                <w:szCs w:val="21"/>
                <w:shd w:val="clear" w:color="auto" w:fill="auto"/>
                <w:lang w:eastAsia="en-US"/>
              </w:rPr>
              <w:t>0</w:t>
            </w:r>
            <w:r w:rsidR="008554C4">
              <w:rPr>
                <w:rFonts w:eastAsia="Calibri"/>
                <w:color w:val="auto"/>
                <w:sz w:val="21"/>
                <w:szCs w:val="21"/>
                <w:shd w:val="clear" w:color="auto" w:fill="auto"/>
                <w:lang w:eastAsia="en-US"/>
              </w:rPr>
              <w:t>0</w:t>
            </w:r>
            <w:r w:rsidR="00DB4498">
              <w:rPr>
                <w:rFonts w:eastAsia="Calibri"/>
                <w:color w:val="auto"/>
                <w:sz w:val="21"/>
                <w:szCs w:val="21"/>
                <w:shd w:val="clear" w:color="auto" w:fill="auto"/>
                <w:lang w:eastAsia="en-US"/>
              </w:rPr>
              <w:t xml:space="preserve"> коп.</w:t>
            </w:r>
            <w:bookmarkEnd w:id="5"/>
            <w:r w:rsidR="008C780E">
              <w:rPr>
                <w:rFonts w:eastAsia="Calibri"/>
                <w:color w:val="auto"/>
                <w:sz w:val="21"/>
                <w:szCs w:val="21"/>
                <w:shd w:val="clear" w:color="auto" w:fill="auto"/>
                <w:lang w:eastAsia="en-US"/>
              </w:rPr>
              <w:t xml:space="preserve"> </w:t>
            </w:r>
          </w:p>
        </w:tc>
      </w:tr>
      <w:tr w:rsidR="00694C52" w:rsidRPr="0088273A" w14:paraId="11B009B9"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2363214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2D005B50" w14:textId="77777777" w:rsidR="00694C52" w:rsidRPr="0088273A" w:rsidRDefault="00694C52" w:rsidP="0048238B">
            <w:pPr>
              <w:jc w:val="left"/>
              <w:rPr>
                <w:rFonts w:eastAsia="Calibri"/>
                <w:color w:val="auto"/>
                <w:sz w:val="21"/>
                <w:szCs w:val="21"/>
                <w:shd w:val="clear" w:color="auto" w:fill="auto"/>
                <w:lang w:eastAsia="en-US"/>
              </w:rPr>
            </w:pPr>
            <w:proofErr w:type="gramStart"/>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w:t>
            </w:r>
            <w:proofErr w:type="gramEnd"/>
            <w:r w:rsidR="0048238B" w:rsidRPr="0048238B">
              <w:rPr>
                <w:rFonts w:eastAsia="Calibri"/>
                <w:color w:val="auto"/>
                <w:sz w:val="21"/>
                <w:szCs w:val="21"/>
                <w:shd w:val="clear" w:color="auto" w:fill="auto"/>
                <w:lang w:eastAsia="en-US"/>
              </w:rPr>
              <w:t xml:space="preserve">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05382E07" w14:textId="08CECA69" w:rsidR="0076600C" w:rsidRPr="0076600C" w:rsidRDefault="000C0AB0" w:rsidP="0076600C">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196 000</w:t>
            </w:r>
            <w:r w:rsidR="0076600C" w:rsidRPr="0076600C">
              <w:rPr>
                <w:rFonts w:eastAsia="Calibri"/>
                <w:color w:val="auto"/>
                <w:sz w:val="21"/>
                <w:szCs w:val="21"/>
                <w:shd w:val="clear" w:color="auto" w:fill="auto"/>
                <w:lang w:eastAsia="en-US"/>
              </w:rPr>
              <w:t xml:space="preserve"> </w:t>
            </w:r>
            <w:proofErr w:type="gramStart"/>
            <w:r w:rsidR="0076600C" w:rsidRPr="0076600C">
              <w:rPr>
                <w:rFonts w:eastAsia="Calibri"/>
                <w:color w:val="auto"/>
                <w:sz w:val="21"/>
                <w:szCs w:val="21"/>
                <w:shd w:val="clear" w:color="auto" w:fill="auto"/>
                <w:lang w:eastAsia="en-US"/>
              </w:rPr>
              <w:t>Литр;^</w:t>
            </w:r>
            <w:proofErr w:type="gramEnd"/>
            <w:r w:rsidR="0076600C" w:rsidRPr="0076600C">
              <w:rPr>
                <w:rFonts w:eastAsia="Calibri"/>
                <w:color w:val="auto"/>
                <w:sz w:val="21"/>
                <w:szCs w:val="21"/>
                <w:shd w:val="clear" w:color="auto" w:fill="auto"/>
                <w:lang w:eastAsia="en-US"/>
              </w:rPr>
              <w:t>кубический дециметр;</w:t>
            </w:r>
          </w:p>
          <w:p w14:paraId="574A82C1" w14:textId="3BE02853" w:rsidR="0076600C" w:rsidRPr="0076600C" w:rsidRDefault="0076600C" w:rsidP="0076600C">
            <w:pPr>
              <w:rPr>
                <w:rFonts w:eastAsia="Calibri"/>
                <w:color w:val="auto"/>
                <w:sz w:val="21"/>
                <w:szCs w:val="21"/>
                <w:shd w:val="clear" w:color="auto" w:fill="auto"/>
                <w:lang w:eastAsia="en-US"/>
              </w:rPr>
            </w:pPr>
            <w:r w:rsidRPr="0076600C">
              <w:rPr>
                <w:rFonts w:eastAsia="Calibri"/>
                <w:color w:val="auto"/>
                <w:sz w:val="21"/>
                <w:szCs w:val="21"/>
                <w:shd w:val="clear" w:color="auto" w:fill="auto"/>
                <w:lang w:eastAsia="en-US"/>
              </w:rPr>
              <w:t>Товар должен быть надлежащего качества и соответствовать требованиям ГОСТ 32513-20</w:t>
            </w:r>
            <w:r>
              <w:rPr>
                <w:rFonts w:eastAsia="Calibri"/>
                <w:color w:val="auto"/>
                <w:sz w:val="21"/>
                <w:szCs w:val="21"/>
                <w:shd w:val="clear" w:color="auto" w:fill="auto"/>
                <w:lang w:eastAsia="en-US"/>
              </w:rPr>
              <w:t>2</w:t>
            </w:r>
            <w:r w:rsidRPr="0076600C">
              <w:rPr>
                <w:rFonts w:eastAsia="Calibri"/>
                <w:color w:val="auto"/>
                <w:sz w:val="21"/>
                <w:szCs w:val="21"/>
                <w:shd w:val="clear" w:color="auto" w:fill="auto"/>
                <w:lang w:eastAsia="en-US"/>
              </w:rPr>
              <w:t>3 Топлива моторные. Бензин неэтилированный. Технические условия, ГОСТ 32511-2013 Топливо дизельное ЕВРО. Технические условия.</w:t>
            </w:r>
          </w:p>
          <w:p w14:paraId="5FE93C02" w14:textId="60871980" w:rsidR="00F749CA" w:rsidRPr="0088273A" w:rsidRDefault="0076600C" w:rsidP="0076600C">
            <w:pPr>
              <w:rPr>
                <w:rFonts w:eastAsia="Calibri"/>
                <w:color w:val="auto"/>
                <w:sz w:val="21"/>
                <w:szCs w:val="21"/>
                <w:shd w:val="clear" w:color="auto" w:fill="auto"/>
                <w:lang w:eastAsia="en-US"/>
              </w:rPr>
            </w:pPr>
            <w:r w:rsidRPr="0076600C">
              <w:rPr>
                <w:rFonts w:eastAsia="Calibri"/>
                <w:color w:val="auto"/>
                <w:sz w:val="21"/>
                <w:szCs w:val="21"/>
                <w:shd w:val="clear" w:color="auto" w:fill="auto"/>
                <w:lang w:eastAsia="en-US"/>
              </w:rPr>
              <w:t>Описание объекта закупки представлено в Разделе III «Техническое задание».</w:t>
            </w:r>
          </w:p>
        </w:tc>
      </w:tr>
      <w:tr w:rsidR="00694C52" w:rsidRPr="0088273A" w14:paraId="0E55A31A"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2971AE63"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093BDDF1"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 xml:space="preserve">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w:t>
            </w:r>
            <w:r w:rsidRPr="00ED7183">
              <w:rPr>
                <w:rFonts w:eastAsia="Calibri"/>
                <w:color w:val="auto"/>
                <w:sz w:val="20"/>
                <w:szCs w:val="20"/>
                <w:shd w:val="clear" w:color="auto" w:fill="auto"/>
                <w:lang w:eastAsia="en-US"/>
              </w:rPr>
              <w:lastRenderedPageBreak/>
              <w:t>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8BE0F16"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lastRenderedPageBreak/>
              <w:t>Российский рубль</w:t>
            </w:r>
          </w:p>
        </w:tc>
      </w:tr>
      <w:tr w:rsidR="00694C52" w:rsidRPr="0088273A" w14:paraId="4DE70938" w14:textId="77777777" w:rsidTr="00F01EEC">
        <w:tc>
          <w:tcPr>
            <w:tcW w:w="709" w:type="dxa"/>
            <w:tcBorders>
              <w:top w:val="single" w:sz="4" w:space="0" w:color="auto"/>
              <w:left w:val="single" w:sz="4" w:space="0" w:color="auto"/>
              <w:bottom w:val="single" w:sz="4" w:space="0" w:color="auto"/>
              <w:right w:val="single" w:sz="4" w:space="0" w:color="auto"/>
            </w:tcBorders>
          </w:tcPr>
          <w:p w14:paraId="065EC356"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7C787821"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34A58B8A" w14:textId="7886F7E3" w:rsidR="00694C52" w:rsidRPr="00F01EEC" w:rsidRDefault="00B25ADD" w:rsidP="00964456">
            <w:pPr>
              <w:rPr>
                <w:rFonts w:eastAsia="Calibri"/>
                <w:color w:val="auto"/>
                <w:sz w:val="21"/>
                <w:szCs w:val="21"/>
                <w:shd w:val="clear" w:color="auto" w:fill="auto"/>
                <w:lang w:eastAsia="en-US"/>
              </w:rPr>
            </w:pPr>
            <w:r w:rsidRPr="00B25ADD">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w:t>
            </w:r>
          </w:p>
        </w:tc>
      </w:tr>
      <w:tr w:rsidR="00416855" w:rsidRPr="0088273A" w14:paraId="17961CB8" w14:textId="77777777" w:rsidTr="00F01EEC">
        <w:tc>
          <w:tcPr>
            <w:tcW w:w="709" w:type="dxa"/>
            <w:tcBorders>
              <w:top w:val="single" w:sz="4" w:space="0" w:color="auto"/>
              <w:left w:val="single" w:sz="4" w:space="0" w:color="auto"/>
              <w:bottom w:val="single" w:sz="4" w:space="0" w:color="auto"/>
              <w:right w:val="single" w:sz="4" w:space="0" w:color="auto"/>
            </w:tcBorders>
          </w:tcPr>
          <w:p w14:paraId="33598C40"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0D66441A"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74F4C8C" w14:textId="77777777"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28386C0E" w14:textId="6DD63A60"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приведены в Разделе </w:t>
            </w:r>
            <w:r w:rsidRPr="00ED7183">
              <w:rPr>
                <w:rFonts w:eastAsia="Calibri"/>
                <w:color w:val="auto"/>
                <w:sz w:val="21"/>
                <w:szCs w:val="21"/>
                <w:shd w:val="clear" w:color="auto" w:fill="auto"/>
                <w:lang w:val="en-US" w:eastAsia="en-US"/>
              </w:rPr>
              <w:t>V</w:t>
            </w:r>
            <w:r w:rsidR="008554C4">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r w:rsidR="0076600C">
              <w:rPr>
                <w:rFonts w:eastAsia="Calibri"/>
                <w:color w:val="auto"/>
                <w:sz w:val="21"/>
                <w:szCs w:val="21"/>
                <w:shd w:val="clear" w:color="auto" w:fill="auto"/>
                <w:lang w:eastAsia="en-US"/>
              </w:rPr>
              <w:t>.</w:t>
            </w:r>
          </w:p>
        </w:tc>
      </w:tr>
      <w:tr w:rsidR="00416855" w:rsidRPr="0088273A" w14:paraId="104B4A44" w14:textId="77777777" w:rsidTr="00F01EEC">
        <w:tc>
          <w:tcPr>
            <w:tcW w:w="709" w:type="dxa"/>
            <w:tcBorders>
              <w:top w:val="single" w:sz="4" w:space="0" w:color="auto"/>
              <w:left w:val="single" w:sz="4" w:space="0" w:color="auto"/>
              <w:bottom w:val="single" w:sz="4" w:space="0" w:color="auto"/>
              <w:right w:val="single" w:sz="4" w:space="0" w:color="auto"/>
            </w:tcBorders>
          </w:tcPr>
          <w:p w14:paraId="74D88B3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3260DA87"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48AC2D1B"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18F4E1C5" w14:textId="77777777" w:rsidTr="00F01EEC">
        <w:tc>
          <w:tcPr>
            <w:tcW w:w="709" w:type="dxa"/>
            <w:tcBorders>
              <w:top w:val="single" w:sz="4" w:space="0" w:color="auto"/>
              <w:left w:val="single" w:sz="4" w:space="0" w:color="auto"/>
              <w:bottom w:val="single" w:sz="4" w:space="0" w:color="auto"/>
              <w:right w:val="single" w:sz="4" w:space="0" w:color="auto"/>
            </w:tcBorders>
          </w:tcPr>
          <w:p w14:paraId="336CC3EF"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6EA56843"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A9DB445"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F19A47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45C83F0E"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27C87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414E0C"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w:t>
            </w:r>
            <w:r w:rsidRPr="00321A2C">
              <w:rPr>
                <w:rFonts w:eastAsia="Calibri"/>
                <w:bCs/>
                <w:color w:val="auto"/>
                <w:sz w:val="21"/>
                <w:szCs w:val="21"/>
                <w:shd w:val="clear" w:color="auto" w:fill="auto"/>
                <w:lang w:eastAsia="en-US"/>
              </w:rPr>
              <w:lastRenderedPageBreak/>
              <w:t>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5C08A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78C42CBA"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05F80313" w14:textId="77777777" w:rsidTr="00F01EEC">
        <w:tc>
          <w:tcPr>
            <w:tcW w:w="709" w:type="dxa"/>
            <w:tcBorders>
              <w:top w:val="single" w:sz="4" w:space="0" w:color="auto"/>
              <w:left w:val="single" w:sz="4" w:space="0" w:color="auto"/>
              <w:bottom w:val="single" w:sz="4" w:space="0" w:color="auto"/>
              <w:right w:val="single" w:sz="4" w:space="0" w:color="auto"/>
            </w:tcBorders>
          </w:tcPr>
          <w:p w14:paraId="05860256"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01144076"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0F9B095" w14:textId="1F924F8B"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8554C4">
              <w:rPr>
                <w:rFonts w:eastAsia="Calibri"/>
                <w:bCs/>
                <w:color w:val="auto"/>
                <w:sz w:val="21"/>
                <w:szCs w:val="21"/>
                <w:shd w:val="clear" w:color="auto" w:fill="auto"/>
                <w:lang w:eastAsia="en-US"/>
              </w:rPr>
              <w:t xml:space="preserve">. </w:t>
            </w:r>
            <w:r w:rsidR="008554C4" w:rsidRPr="008554C4">
              <w:rPr>
                <w:rFonts w:eastAsia="Calibri"/>
                <w:bCs/>
                <w:color w:val="auto"/>
                <w:sz w:val="21"/>
                <w:szCs w:val="21"/>
                <w:shd w:val="clear" w:color="auto" w:fill="auto"/>
                <w:lang w:eastAsia="en-US"/>
              </w:rPr>
              <w:t>Участник закупки для участия в конкурентной закупке подает заявку на участие в закупке.</w:t>
            </w:r>
          </w:p>
        </w:tc>
      </w:tr>
      <w:tr w:rsidR="00416855" w:rsidRPr="0088273A" w14:paraId="30C7B1DE" w14:textId="77777777" w:rsidTr="00F01EEC">
        <w:tc>
          <w:tcPr>
            <w:tcW w:w="709" w:type="dxa"/>
            <w:tcBorders>
              <w:top w:val="single" w:sz="4" w:space="0" w:color="auto"/>
              <w:left w:val="single" w:sz="4" w:space="0" w:color="auto"/>
              <w:bottom w:val="single" w:sz="4" w:space="0" w:color="auto"/>
              <w:right w:val="single" w:sz="4" w:space="0" w:color="auto"/>
            </w:tcBorders>
          </w:tcPr>
          <w:p w14:paraId="169A9EB2"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4C6D300" w14:textId="41A54A3A" w:rsidR="00416855" w:rsidRPr="008554C4" w:rsidRDefault="008554C4" w:rsidP="00416855">
            <w:pPr>
              <w:rPr>
                <w:rFonts w:eastAsia="Calibri"/>
                <w:color w:val="auto"/>
                <w:sz w:val="20"/>
                <w:szCs w:val="20"/>
                <w:shd w:val="clear" w:color="auto" w:fill="auto"/>
                <w:lang w:eastAsia="en-US"/>
              </w:rPr>
            </w:pPr>
            <w:r>
              <w:rPr>
                <w:rFonts w:eastAsia="Calibri"/>
                <w:color w:val="auto"/>
                <w:sz w:val="20"/>
                <w:szCs w:val="20"/>
                <w:shd w:val="clear" w:color="auto" w:fill="auto"/>
                <w:lang w:eastAsia="en-US"/>
              </w:rPr>
              <w:t>И</w:t>
            </w:r>
            <w:r w:rsidRPr="008554C4">
              <w:rPr>
                <w:rFonts w:eastAsia="Calibri"/>
                <w:color w:val="auto"/>
                <w:sz w:val="20"/>
                <w:szCs w:val="20"/>
                <w:shd w:val="clear" w:color="auto" w:fill="auto"/>
                <w:lang w:eastAsia="en-US"/>
              </w:rPr>
              <w:t>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CFF14A5" w14:textId="3CB598C7" w:rsidR="0003154F" w:rsidRPr="0088273A" w:rsidRDefault="00CE6949" w:rsidP="00EF3362">
            <w:pPr>
              <w:rPr>
                <w:rFonts w:eastAsia="Calibri"/>
                <w:bCs/>
                <w:color w:val="auto"/>
                <w:sz w:val="21"/>
                <w:szCs w:val="21"/>
                <w:shd w:val="clear" w:color="auto" w:fill="auto"/>
                <w:lang w:eastAsia="en-US"/>
              </w:rPr>
            </w:pPr>
            <w:r w:rsidRPr="00CE6949">
              <w:rPr>
                <w:rFonts w:eastAsia="Calibri"/>
                <w:bCs/>
                <w:color w:val="auto"/>
                <w:sz w:val="21"/>
                <w:szCs w:val="21"/>
                <w:shd w:val="clear" w:color="auto" w:fill="auto"/>
                <w:lang w:eastAsia="en-US"/>
              </w:rPr>
              <w:t xml:space="preserve">В соответствии с </w:t>
            </w:r>
            <w:r w:rsidR="000F5FC1">
              <w:rPr>
                <w:rFonts w:eastAsia="Calibri"/>
                <w:bCs/>
                <w:color w:val="auto"/>
                <w:sz w:val="21"/>
                <w:szCs w:val="21"/>
                <w:shd w:val="clear" w:color="auto" w:fill="auto"/>
                <w:lang w:eastAsia="en-US"/>
              </w:rPr>
              <w:t xml:space="preserve">положениями </w:t>
            </w:r>
            <w:r w:rsidRPr="00CE6949">
              <w:rPr>
                <w:rFonts w:eastAsia="Calibri"/>
                <w:bCs/>
                <w:color w:val="auto"/>
                <w:sz w:val="21"/>
                <w:szCs w:val="21"/>
                <w:shd w:val="clear" w:color="auto" w:fill="auto"/>
                <w:lang w:eastAsia="en-US"/>
              </w:rPr>
              <w:t>Постановлени</w:t>
            </w:r>
            <w:r w:rsidR="000F5FC1">
              <w:rPr>
                <w:rFonts w:eastAsia="Calibri"/>
                <w:bCs/>
                <w:color w:val="auto"/>
                <w:sz w:val="21"/>
                <w:szCs w:val="21"/>
                <w:shd w:val="clear" w:color="auto" w:fill="auto"/>
                <w:lang w:eastAsia="en-US"/>
              </w:rPr>
              <w:t>я</w:t>
            </w:r>
            <w:r w:rsidRPr="00CE6949">
              <w:rPr>
                <w:rFonts w:eastAsia="Calibri"/>
                <w:bCs/>
                <w:color w:val="auto"/>
                <w:sz w:val="21"/>
                <w:szCs w:val="21"/>
                <w:shd w:val="clear" w:color="auto" w:fill="auto"/>
                <w:lang w:eastAsia="en-US"/>
              </w:rPr>
              <w:t xml:space="preserve"> № 1875</w:t>
            </w:r>
            <w:r w:rsidR="000F5FC1">
              <w:rPr>
                <w:rFonts w:eastAsia="Calibri"/>
                <w:bCs/>
                <w:color w:val="auto"/>
                <w:sz w:val="21"/>
                <w:szCs w:val="21"/>
                <w:shd w:val="clear" w:color="auto" w:fill="auto"/>
                <w:lang w:eastAsia="en-US"/>
              </w:rPr>
              <w:t xml:space="preserve"> </w:t>
            </w:r>
            <w:r w:rsidR="000F5FC1" w:rsidRPr="000F5FC1">
              <w:rPr>
                <w:rFonts w:eastAsia="Calibri"/>
                <w:bCs/>
                <w:color w:val="auto"/>
                <w:sz w:val="21"/>
                <w:szCs w:val="21"/>
                <w:shd w:val="clear" w:color="auto" w:fill="auto"/>
                <w:lang w:eastAsia="en-US"/>
              </w:rPr>
              <w:t>Правительством РФ</w:t>
            </w:r>
            <w:r>
              <w:rPr>
                <w:rFonts w:eastAsia="Calibri"/>
                <w:bCs/>
                <w:color w:val="auto"/>
                <w:sz w:val="21"/>
                <w:szCs w:val="21"/>
                <w:shd w:val="clear" w:color="auto" w:fill="auto"/>
                <w:lang w:eastAsia="en-US"/>
              </w:rPr>
              <w:t xml:space="preserve"> </w:t>
            </w:r>
            <w:r w:rsidRPr="002664EB">
              <w:rPr>
                <w:rFonts w:eastAsia="Calibri"/>
                <w:b/>
                <w:color w:val="auto"/>
                <w:sz w:val="21"/>
                <w:szCs w:val="21"/>
                <w:u w:val="single"/>
                <w:shd w:val="clear" w:color="auto" w:fill="auto"/>
                <w:lang w:eastAsia="en-US"/>
              </w:rPr>
              <w:t>установлено преимущество</w:t>
            </w:r>
            <w:r>
              <w:rPr>
                <w:rFonts w:eastAsia="Calibri"/>
                <w:bCs/>
                <w:color w:val="auto"/>
                <w:sz w:val="21"/>
                <w:szCs w:val="21"/>
                <w:shd w:val="clear" w:color="auto" w:fill="auto"/>
                <w:lang w:eastAsia="en-US"/>
              </w:rPr>
              <w:t xml:space="preserve"> в отношении товаров российского происхождения, в том числе поставляемых при выполнении работ или услуг.</w:t>
            </w:r>
            <w:r w:rsidR="000F5FC1">
              <w:rPr>
                <w:rFonts w:eastAsia="Calibri"/>
                <w:bCs/>
                <w:color w:val="auto"/>
                <w:sz w:val="21"/>
                <w:szCs w:val="21"/>
                <w:shd w:val="clear" w:color="auto" w:fill="auto"/>
                <w:lang w:eastAsia="en-US"/>
              </w:rPr>
              <w:t xml:space="preserve"> </w:t>
            </w:r>
            <w:r w:rsidR="000F5FC1" w:rsidRPr="000F5FC1">
              <w:rPr>
                <w:rFonts w:eastAsia="Calibri"/>
                <w:bCs/>
                <w:color w:val="auto"/>
                <w:sz w:val="21"/>
                <w:szCs w:val="21"/>
                <w:shd w:val="clear" w:color="auto" w:fill="auto"/>
                <w:lang w:eastAsia="en-US"/>
              </w:rPr>
              <w:t>Преимущество применя</w:t>
            </w:r>
            <w:r w:rsidR="000F5FC1">
              <w:rPr>
                <w:rFonts w:eastAsia="Calibri"/>
                <w:bCs/>
                <w:color w:val="auto"/>
                <w:sz w:val="21"/>
                <w:szCs w:val="21"/>
                <w:shd w:val="clear" w:color="auto" w:fill="auto"/>
                <w:lang w:eastAsia="en-US"/>
              </w:rPr>
              <w:t>ется</w:t>
            </w:r>
            <w:r w:rsidR="000F5FC1" w:rsidRPr="000F5FC1">
              <w:rPr>
                <w:rFonts w:eastAsia="Calibri"/>
                <w:bCs/>
                <w:color w:val="auto"/>
                <w:sz w:val="21"/>
                <w:szCs w:val="21"/>
                <w:shd w:val="clear" w:color="auto" w:fill="auto"/>
                <w:lang w:eastAsia="en-US"/>
              </w:rPr>
              <w:t xml:space="preserve"> к заявке с предложением о поставке только российских товаров</w:t>
            </w:r>
            <w:r w:rsidR="000F5FC1">
              <w:rPr>
                <w:rFonts w:eastAsia="Calibri"/>
                <w:bCs/>
                <w:color w:val="auto"/>
                <w:sz w:val="21"/>
                <w:szCs w:val="21"/>
                <w:shd w:val="clear" w:color="auto" w:fill="auto"/>
                <w:lang w:eastAsia="en-US"/>
              </w:rPr>
              <w:t xml:space="preserve">. </w:t>
            </w:r>
            <w:r w:rsidR="000F5FC1" w:rsidRPr="000F5FC1">
              <w:rPr>
                <w:rFonts w:eastAsia="Calibri"/>
                <w:bCs/>
                <w:color w:val="auto"/>
                <w:sz w:val="21"/>
                <w:szCs w:val="21"/>
                <w:shd w:val="clear" w:color="auto" w:fill="auto"/>
                <w:lang w:eastAsia="en-US"/>
              </w:rPr>
              <w:t>Механизм преимущества работает, если в числе заявок на участие в закупке есть надлежащая заявка с иностранным товаром (подп. «б» п. 4 Постановления № 1875).</w:t>
            </w:r>
          </w:p>
        </w:tc>
      </w:tr>
      <w:tr w:rsidR="00C82865" w:rsidRPr="0088273A" w14:paraId="17CB0513" w14:textId="77777777" w:rsidTr="00F01EEC">
        <w:tc>
          <w:tcPr>
            <w:tcW w:w="709" w:type="dxa"/>
            <w:tcBorders>
              <w:top w:val="single" w:sz="4" w:space="0" w:color="auto"/>
              <w:left w:val="single" w:sz="4" w:space="0" w:color="auto"/>
              <w:bottom w:val="single" w:sz="4" w:space="0" w:color="auto"/>
              <w:right w:val="single" w:sz="4" w:space="0" w:color="auto"/>
            </w:tcBorders>
          </w:tcPr>
          <w:p w14:paraId="72AC752D" w14:textId="50590254" w:rsidR="00C82865" w:rsidRDefault="00C82865"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5D1838F4" w14:textId="6945A9FE" w:rsidR="00C82865" w:rsidRPr="00C82865" w:rsidRDefault="00C82865" w:rsidP="00416855">
            <w:pPr>
              <w:rPr>
                <w:rFonts w:eastAsia="Calibri"/>
                <w:color w:val="auto"/>
                <w:sz w:val="21"/>
                <w:szCs w:val="21"/>
                <w:shd w:val="clear" w:color="auto" w:fill="auto"/>
                <w:lang w:eastAsia="en-US"/>
              </w:rPr>
            </w:pPr>
            <w:r w:rsidRPr="00C82865">
              <w:rPr>
                <w:rFonts w:eastAsia="Calibri"/>
                <w:color w:val="auto"/>
                <w:sz w:val="21"/>
                <w:szCs w:val="21"/>
                <w:shd w:val="clear" w:color="auto" w:fill="auto"/>
                <w:lang w:eastAsia="en-US"/>
              </w:rPr>
              <w:t>Порядок рассмотрения вторых частей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4FE8F6FE" w14:textId="77777777" w:rsidR="00C82865" w:rsidRPr="00C82865" w:rsidRDefault="00C82865" w:rsidP="00C82865">
            <w:pPr>
              <w:rPr>
                <w:rFonts w:eastAsia="Calibri"/>
                <w:bCs/>
                <w:color w:val="auto"/>
                <w:sz w:val="21"/>
                <w:szCs w:val="21"/>
                <w:shd w:val="clear" w:color="auto" w:fill="auto"/>
                <w:lang w:eastAsia="en-US"/>
              </w:rPr>
            </w:pPr>
            <w:r w:rsidRPr="00C82865">
              <w:rPr>
                <w:rFonts w:eastAsia="Calibri"/>
                <w:bCs/>
                <w:color w:val="auto"/>
                <w:sz w:val="21"/>
                <w:szCs w:val="21"/>
                <w:shd w:val="clear" w:color="auto" w:fill="auto"/>
                <w:lang w:eastAsia="en-US"/>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758480A" w14:textId="77777777" w:rsidR="00C82865" w:rsidRPr="00C82865" w:rsidRDefault="00C82865" w:rsidP="00C82865">
            <w:pPr>
              <w:rPr>
                <w:rFonts w:eastAsia="Calibri"/>
                <w:bCs/>
                <w:color w:val="auto"/>
                <w:sz w:val="21"/>
                <w:szCs w:val="21"/>
                <w:shd w:val="clear" w:color="auto" w:fill="auto"/>
                <w:lang w:eastAsia="en-US"/>
              </w:rPr>
            </w:pPr>
            <w:r w:rsidRPr="00C82865">
              <w:rPr>
                <w:rFonts w:eastAsia="Calibri"/>
                <w:bCs/>
                <w:color w:val="auto"/>
                <w:sz w:val="21"/>
                <w:szCs w:val="21"/>
                <w:shd w:val="clear" w:color="auto" w:fill="auto"/>
                <w:lang w:eastAsia="en-US"/>
              </w:rPr>
              <w:t>•</w:t>
            </w:r>
            <w:r w:rsidRPr="00C82865">
              <w:rPr>
                <w:rFonts w:eastAsia="Calibri"/>
                <w:bCs/>
                <w:color w:val="auto"/>
                <w:sz w:val="21"/>
                <w:szCs w:val="21"/>
                <w:shd w:val="clear" w:color="auto" w:fill="auto"/>
                <w:lang w:eastAsia="en-US"/>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054DE15B" w14:textId="50D07256" w:rsidR="00C82865" w:rsidRPr="00CE6949" w:rsidRDefault="00C82865" w:rsidP="00C82865">
            <w:pPr>
              <w:rPr>
                <w:rFonts w:eastAsia="Calibri"/>
                <w:bCs/>
                <w:color w:val="auto"/>
                <w:sz w:val="21"/>
                <w:szCs w:val="21"/>
                <w:shd w:val="clear" w:color="auto" w:fill="auto"/>
                <w:lang w:eastAsia="en-US"/>
              </w:rPr>
            </w:pPr>
            <w:r w:rsidRPr="00C82865">
              <w:rPr>
                <w:rFonts w:eastAsia="Calibri"/>
                <w:bCs/>
                <w:color w:val="auto"/>
                <w:sz w:val="21"/>
                <w:szCs w:val="21"/>
                <w:shd w:val="clear" w:color="auto" w:fill="auto"/>
                <w:lang w:eastAsia="en-US"/>
              </w:rPr>
              <w:t>•</w:t>
            </w:r>
            <w:r w:rsidRPr="00C82865">
              <w:rPr>
                <w:rFonts w:eastAsia="Calibri"/>
                <w:bCs/>
                <w:color w:val="auto"/>
                <w:sz w:val="21"/>
                <w:szCs w:val="21"/>
                <w:shd w:val="clear" w:color="auto" w:fill="auto"/>
                <w:lang w:eastAsia="en-US"/>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tc>
      </w:tr>
      <w:tr w:rsidR="00A231FB" w:rsidRPr="0088273A" w14:paraId="5E662023" w14:textId="77777777" w:rsidTr="00F01EEC">
        <w:tc>
          <w:tcPr>
            <w:tcW w:w="709" w:type="dxa"/>
            <w:tcBorders>
              <w:top w:val="single" w:sz="4" w:space="0" w:color="auto"/>
              <w:left w:val="single" w:sz="4" w:space="0" w:color="auto"/>
              <w:bottom w:val="single" w:sz="4" w:space="0" w:color="auto"/>
              <w:right w:val="single" w:sz="4" w:space="0" w:color="auto"/>
            </w:tcBorders>
          </w:tcPr>
          <w:p w14:paraId="77FF66C4"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1C1654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1FAA2B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171A466A" w14:textId="77777777" w:rsidTr="00F01EEC">
        <w:tc>
          <w:tcPr>
            <w:tcW w:w="709" w:type="dxa"/>
            <w:tcBorders>
              <w:top w:val="single" w:sz="4" w:space="0" w:color="auto"/>
              <w:left w:val="single" w:sz="4" w:space="0" w:color="auto"/>
              <w:bottom w:val="single" w:sz="4" w:space="0" w:color="auto"/>
              <w:right w:val="single" w:sz="4" w:space="0" w:color="auto"/>
            </w:tcBorders>
          </w:tcPr>
          <w:p w14:paraId="0EEBC465" w14:textId="77777777"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05DA1CD4" w14:textId="77777777"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1B90A518" w14:textId="14AA2833" w:rsidR="00694C52" w:rsidRPr="0088273A" w:rsidRDefault="0076600C" w:rsidP="00E91B35">
            <w:pPr>
              <w:rPr>
                <w:rFonts w:eastAsia="Calibri"/>
                <w:color w:val="auto"/>
                <w:sz w:val="21"/>
                <w:szCs w:val="21"/>
                <w:shd w:val="clear" w:color="auto" w:fill="auto"/>
                <w:lang w:eastAsia="en-US"/>
              </w:rPr>
            </w:pPr>
            <w:r w:rsidRPr="0076600C">
              <w:rPr>
                <w:rFonts w:eastAsia="Calibri"/>
                <w:color w:val="auto"/>
                <w:sz w:val="21"/>
                <w:szCs w:val="21"/>
                <w:shd w:val="clear" w:color="auto" w:fill="auto"/>
                <w:lang w:eastAsia="en-US"/>
              </w:rPr>
              <w:t>Оплата за Товар производится путем перечисления денежных средств на расчетный счет Поставщика в течении 7(семи) рабочих дней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следующим за отчетным.</w:t>
            </w:r>
          </w:p>
        </w:tc>
      </w:tr>
      <w:tr w:rsidR="004137A7" w:rsidRPr="0088273A" w14:paraId="29E6DCFB" w14:textId="77777777" w:rsidTr="00F01EEC">
        <w:tc>
          <w:tcPr>
            <w:tcW w:w="709" w:type="dxa"/>
            <w:tcBorders>
              <w:top w:val="single" w:sz="4" w:space="0" w:color="auto"/>
              <w:left w:val="single" w:sz="4" w:space="0" w:color="auto"/>
              <w:bottom w:val="single" w:sz="4" w:space="0" w:color="auto"/>
              <w:right w:val="single" w:sz="4" w:space="0" w:color="auto"/>
            </w:tcBorders>
          </w:tcPr>
          <w:p w14:paraId="660C08E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76BF63AE"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27600685"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22ED5E42" w14:textId="77777777" w:rsidTr="00F01EEC">
        <w:tc>
          <w:tcPr>
            <w:tcW w:w="709" w:type="dxa"/>
            <w:tcBorders>
              <w:top w:val="single" w:sz="4" w:space="0" w:color="auto"/>
              <w:left w:val="single" w:sz="4" w:space="0" w:color="auto"/>
              <w:bottom w:val="single" w:sz="4" w:space="0" w:color="auto"/>
              <w:right w:val="single" w:sz="4" w:space="0" w:color="auto"/>
            </w:tcBorders>
          </w:tcPr>
          <w:p w14:paraId="18B859A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73545F04"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06CE0641" w14:textId="5E302828"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D25838">
              <w:rPr>
                <w:rFonts w:eastAsia="Calibri"/>
                <w:color w:val="auto"/>
                <w:sz w:val="21"/>
                <w:szCs w:val="21"/>
                <w:shd w:val="clear" w:color="auto" w:fill="auto"/>
                <w:lang w:eastAsia="en-US"/>
              </w:rPr>
              <w:t>27</w:t>
            </w:r>
            <w:r w:rsidRPr="00094BAF">
              <w:rPr>
                <w:rFonts w:eastAsia="Calibri"/>
                <w:color w:val="auto"/>
                <w:sz w:val="21"/>
                <w:szCs w:val="21"/>
                <w:shd w:val="clear" w:color="auto" w:fill="auto"/>
                <w:lang w:eastAsia="en-US"/>
              </w:rPr>
              <w:t xml:space="preserve">» </w:t>
            </w:r>
            <w:r w:rsidR="00F91FFA">
              <w:rPr>
                <w:rFonts w:eastAsia="Calibri"/>
                <w:color w:val="auto"/>
                <w:sz w:val="21"/>
                <w:szCs w:val="21"/>
                <w:shd w:val="clear" w:color="auto" w:fill="auto"/>
                <w:lang w:eastAsia="en-US"/>
              </w:rPr>
              <w:t>августа</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28D2B160" w14:textId="39705A9D"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D25838">
              <w:rPr>
                <w:rFonts w:eastAsia="Calibri"/>
                <w:color w:val="auto"/>
                <w:sz w:val="21"/>
                <w:szCs w:val="21"/>
                <w:shd w:val="clear" w:color="auto" w:fill="auto"/>
                <w:lang w:eastAsia="en-US"/>
              </w:rPr>
              <w:t>11</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F91FFA">
              <w:rPr>
                <w:rFonts w:eastAsia="Calibri"/>
                <w:color w:val="auto"/>
                <w:sz w:val="21"/>
                <w:szCs w:val="21"/>
                <w:shd w:val="clear" w:color="auto" w:fill="auto"/>
                <w:lang w:eastAsia="en-US"/>
              </w:rPr>
              <w:t>сентября</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842409">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35EB6779"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7C02487" w14:textId="77777777" w:rsidTr="00F01EEC">
        <w:tc>
          <w:tcPr>
            <w:tcW w:w="709" w:type="dxa"/>
            <w:tcBorders>
              <w:top w:val="single" w:sz="4" w:space="0" w:color="auto"/>
              <w:left w:val="single" w:sz="4" w:space="0" w:color="auto"/>
              <w:bottom w:val="single" w:sz="4" w:space="0" w:color="auto"/>
              <w:right w:val="single" w:sz="4" w:space="0" w:color="auto"/>
            </w:tcBorders>
          </w:tcPr>
          <w:p w14:paraId="0745C08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19F7B783"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F47E678" w14:textId="2E62748E"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D25838">
              <w:rPr>
                <w:rFonts w:eastAsia="Calibri"/>
                <w:b/>
                <w:color w:val="auto"/>
                <w:sz w:val="21"/>
                <w:szCs w:val="21"/>
                <w:shd w:val="clear" w:color="auto" w:fill="auto"/>
                <w:lang w:eastAsia="en-US"/>
              </w:rPr>
              <w:t>27</w:t>
            </w:r>
            <w:r w:rsidRPr="00094BAF">
              <w:rPr>
                <w:rFonts w:eastAsia="Calibri"/>
                <w:b/>
                <w:color w:val="auto"/>
                <w:sz w:val="21"/>
                <w:szCs w:val="21"/>
                <w:shd w:val="clear" w:color="auto" w:fill="auto"/>
                <w:lang w:eastAsia="en-US"/>
              </w:rPr>
              <w:t xml:space="preserve">» </w:t>
            </w:r>
            <w:r w:rsidR="00F91FFA">
              <w:rPr>
                <w:rFonts w:eastAsia="Calibri"/>
                <w:b/>
                <w:color w:val="auto"/>
                <w:sz w:val="21"/>
                <w:szCs w:val="21"/>
                <w:shd w:val="clear" w:color="auto" w:fill="auto"/>
                <w:lang w:eastAsia="en-US"/>
              </w:rPr>
              <w:t>августа</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p>
          <w:p w14:paraId="1461672F" w14:textId="2712C9A4" w:rsidR="00694C52" w:rsidRPr="0088273A" w:rsidRDefault="00602783" w:rsidP="00DD039C">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D25838">
              <w:rPr>
                <w:rFonts w:eastAsia="Calibri"/>
                <w:b/>
                <w:color w:val="auto"/>
                <w:sz w:val="21"/>
                <w:szCs w:val="21"/>
                <w:shd w:val="clear" w:color="auto" w:fill="auto"/>
                <w:lang w:eastAsia="en-US"/>
              </w:rPr>
              <w:t>12</w:t>
            </w:r>
            <w:r w:rsidRPr="00094BAF">
              <w:rPr>
                <w:rFonts w:eastAsia="Calibri"/>
                <w:b/>
                <w:color w:val="auto"/>
                <w:sz w:val="21"/>
                <w:szCs w:val="21"/>
                <w:shd w:val="clear" w:color="auto" w:fill="auto"/>
                <w:lang w:eastAsia="en-US"/>
              </w:rPr>
              <w:t xml:space="preserve">» </w:t>
            </w:r>
            <w:r w:rsidR="00F91FFA">
              <w:rPr>
                <w:rFonts w:eastAsia="Calibri"/>
                <w:b/>
                <w:color w:val="auto"/>
                <w:sz w:val="21"/>
                <w:szCs w:val="21"/>
                <w:shd w:val="clear" w:color="auto" w:fill="auto"/>
                <w:lang w:eastAsia="en-US"/>
              </w:rPr>
              <w:t>сентября</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173C01FB" w14:textId="77777777" w:rsidTr="00F01EEC">
        <w:tc>
          <w:tcPr>
            <w:tcW w:w="709" w:type="dxa"/>
            <w:tcBorders>
              <w:top w:val="single" w:sz="4" w:space="0" w:color="auto"/>
              <w:left w:val="single" w:sz="4" w:space="0" w:color="auto"/>
              <w:bottom w:val="single" w:sz="4" w:space="0" w:color="auto"/>
              <w:right w:val="single" w:sz="4" w:space="0" w:color="auto"/>
            </w:tcBorders>
          </w:tcPr>
          <w:p w14:paraId="2146409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1F278EFC"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BA515A4" w14:textId="79E652C5" w:rsidR="00694C52" w:rsidRPr="0088273A" w:rsidRDefault="00D25838"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12</w:t>
            </w:r>
            <w:r w:rsidR="00F91FFA">
              <w:rPr>
                <w:rFonts w:eastAsia="Calibri"/>
                <w:b/>
                <w:color w:val="auto"/>
                <w:sz w:val="21"/>
                <w:szCs w:val="21"/>
                <w:shd w:val="clear" w:color="auto" w:fill="auto"/>
                <w:lang w:eastAsia="en-US"/>
              </w:rPr>
              <w:t>.09</w:t>
            </w:r>
            <w:r w:rsidR="00C82865">
              <w:rPr>
                <w:rFonts w:eastAsia="Calibri"/>
                <w:b/>
                <w:color w:val="auto"/>
                <w:sz w:val="21"/>
                <w:szCs w:val="21"/>
                <w:shd w:val="clear" w:color="auto" w:fill="auto"/>
                <w:lang w:eastAsia="en-US"/>
              </w:rPr>
              <w:t>.2025</w:t>
            </w:r>
            <w:r w:rsidR="00416855" w:rsidRPr="00094BAF">
              <w:rPr>
                <w:rFonts w:eastAsia="Calibri"/>
                <w:b/>
                <w:color w:val="auto"/>
                <w:sz w:val="21"/>
                <w:szCs w:val="21"/>
                <w:shd w:val="clear" w:color="auto" w:fill="auto"/>
                <w:lang w:eastAsia="en-US"/>
              </w:rPr>
              <w:t xml:space="preserve"> г.</w:t>
            </w:r>
          </w:p>
        </w:tc>
      </w:tr>
      <w:tr w:rsidR="00694C52" w:rsidRPr="0088273A" w14:paraId="00C059AD"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7424C60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41CD340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78521A1A" w14:textId="3514DED4" w:rsidR="00364486" w:rsidRPr="00364486" w:rsidRDefault="00D25838"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15</w:t>
            </w:r>
            <w:r w:rsidR="00F91FFA">
              <w:rPr>
                <w:rFonts w:eastAsia="Calibri"/>
                <w:b/>
                <w:color w:val="auto"/>
                <w:sz w:val="21"/>
                <w:szCs w:val="21"/>
                <w:shd w:val="clear" w:color="auto" w:fill="auto"/>
                <w:lang w:eastAsia="en-US"/>
              </w:rPr>
              <w:t>.09</w:t>
            </w:r>
            <w:r w:rsidR="00C82865" w:rsidRPr="00C82865">
              <w:rPr>
                <w:rFonts w:eastAsia="Calibri"/>
                <w:b/>
                <w:color w:val="auto"/>
                <w:sz w:val="21"/>
                <w:szCs w:val="21"/>
                <w:shd w:val="clear" w:color="auto" w:fill="auto"/>
                <w:lang w:eastAsia="en-US"/>
              </w:rPr>
              <w:t>.2025</w:t>
            </w:r>
            <w:r w:rsidR="00F01EEC">
              <w:rPr>
                <w:rFonts w:eastAsia="Calibri"/>
                <w:b/>
                <w:color w:val="auto"/>
                <w:sz w:val="21"/>
                <w:szCs w:val="21"/>
                <w:shd w:val="clear" w:color="auto" w:fill="auto"/>
                <w:lang w:eastAsia="en-US"/>
              </w:rPr>
              <w:t xml:space="preserve">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33A9AAAD" w14:textId="77777777" w:rsidTr="00F01EEC">
        <w:tc>
          <w:tcPr>
            <w:tcW w:w="709" w:type="dxa"/>
            <w:tcBorders>
              <w:top w:val="single" w:sz="4" w:space="0" w:color="auto"/>
              <w:left w:val="single" w:sz="4" w:space="0" w:color="auto"/>
              <w:bottom w:val="single" w:sz="4" w:space="0" w:color="auto"/>
              <w:right w:val="single" w:sz="4" w:space="0" w:color="auto"/>
            </w:tcBorders>
          </w:tcPr>
          <w:p w14:paraId="6E3CE9A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31DBD70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59D3F6A3" w14:textId="3A624BF9" w:rsidR="00694C52" w:rsidRPr="00CA27DD" w:rsidRDefault="00D25838"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16</w:t>
            </w:r>
            <w:r w:rsidR="00F91FFA">
              <w:rPr>
                <w:rFonts w:eastAsia="Calibri"/>
                <w:b/>
                <w:color w:val="auto"/>
                <w:sz w:val="21"/>
                <w:szCs w:val="21"/>
                <w:shd w:val="clear" w:color="auto" w:fill="auto"/>
                <w:lang w:eastAsia="en-US"/>
              </w:rPr>
              <w:t>.09</w:t>
            </w:r>
            <w:r w:rsidR="00C82865" w:rsidRPr="00C82865">
              <w:rPr>
                <w:rFonts w:eastAsia="Calibri"/>
                <w:b/>
                <w:color w:val="auto"/>
                <w:sz w:val="21"/>
                <w:szCs w:val="21"/>
                <w:shd w:val="clear" w:color="auto" w:fill="auto"/>
                <w:lang w:eastAsia="en-US"/>
              </w:rPr>
              <w:t>.2025</w:t>
            </w:r>
            <w:r w:rsidR="008C780E" w:rsidRPr="00094BAF">
              <w:rPr>
                <w:rFonts w:eastAsia="Calibri"/>
                <w:b/>
                <w:color w:val="auto"/>
                <w:sz w:val="21"/>
                <w:szCs w:val="21"/>
                <w:shd w:val="clear" w:color="auto" w:fill="auto"/>
                <w:lang w:eastAsia="en-US"/>
              </w:rPr>
              <w:t xml:space="preserve"> г.</w:t>
            </w:r>
          </w:p>
        </w:tc>
      </w:tr>
      <w:tr w:rsidR="00694C52" w:rsidRPr="0088273A" w14:paraId="1C1F8CD5" w14:textId="77777777" w:rsidTr="00F01EEC">
        <w:tc>
          <w:tcPr>
            <w:tcW w:w="709" w:type="dxa"/>
            <w:tcBorders>
              <w:top w:val="single" w:sz="4" w:space="0" w:color="auto"/>
              <w:left w:val="single" w:sz="4" w:space="0" w:color="auto"/>
              <w:bottom w:val="single" w:sz="4" w:space="0" w:color="auto"/>
              <w:right w:val="single" w:sz="4" w:space="0" w:color="auto"/>
            </w:tcBorders>
          </w:tcPr>
          <w:p w14:paraId="0F0572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EF580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0B55E41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791BC9CD" w14:textId="77777777"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14:paraId="345B1EF5"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26BF745F"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19E03269"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lastRenderedPageBreak/>
              <w:t>Вторая часть заявки на участие в электронном аукционе должна содержать следующие документы и сведения:</w:t>
            </w:r>
          </w:p>
          <w:p w14:paraId="48FAAE13" w14:textId="77777777"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3F4F720" w14:textId="77777777"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77B979DD" w14:textId="77777777"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w:t>
            </w:r>
            <w:r w:rsidR="004137A7" w:rsidRPr="0088273A">
              <w:rPr>
                <w:rFonts w:eastAsia="Calibri"/>
                <w:color w:val="auto"/>
                <w:sz w:val="21"/>
                <w:szCs w:val="21"/>
                <w:shd w:val="clear" w:color="auto" w:fill="auto"/>
                <w:lang w:eastAsia="en-US"/>
              </w:rPr>
              <w:t xml:space="preserve"> </w:t>
            </w:r>
            <w:r w:rsidR="00590756">
              <w:rPr>
                <w:rFonts w:eastAsia="Calibri"/>
                <w:color w:val="auto"/>
                <w:sz w:val="21"/>
                <w:szCs w:val="21"/>
                <w:shd w:val="clear" w:color="auto" w:fill="auto"/>
                <w:lang w:eastAsia="en-US"/>
              </w:rPr>
              <w:t>настоящей Информационной карты</w:t>
            </w:r>
            <w:r w:rsidR="004137A7" w:rsidRPr="0088273A">
              <w:rPr>
                <w:rFonts w:eastAsia="Calibri"/>
                <w:color w:val="auto"/>
                <w:sz w:val="21"/>
                <w:szCs w:val="21"/>
                <w:shd w:val="clear" w:color="auto" w:fill="auto"/>
                <w:lang w:eastAsia="en-US"/>
              </w:rPr>
              <w:t>.</w:t>
            </w:r>
          </w:p>
          <w:p w14:paraId="2184FB10" w14:textId="77777777"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05A05E52" w14:textId="77777777"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7E4B004E" w14:textId="77777777" w:rsidR="00725C7C"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p w14:paraId="744F2A88" w14:textId="37D8B6CD" w:rsidR="00C82865" w:rsidRPr="0088273A" w:rsidRDefault="00C82865" w:rsidP="00616DF1">
            <w:pPr>
              <w:ind w:firstLine="176"/>
              <w:rPr>
                <w:rFonts w:eastAsia="Calibri"/>
                <w:color w:val="auto"/>
                <w:sz w:val="21"/>
                <w:szCs w:val="21"/>
                <w:shd w:val="clear" w:color="auto" w:fill="auto"/>
                <w:lang w:eastAsia="en-US"/>
              </w:rPr>
            </w:pPr>
            <w:r w:rsidRPr="00C82865">
              <w:rPr>
                <w:rFonts w:eastAsia="Calibri"/>
                <w:color w:val="auto"/>
                <w:sz w:val="21"/>
                <w:szCs w:val="21"/>
                <w:shd w:val="clear" w:color="auto" w:fill="auto"/>
                <w:lang w:eastAsia="en-US"/>
              </w:rPr>
              <w:t xml:space="preserve">ж) </w:t>
            </w:r>
            <w:r w:rsidRPr="0076600C">
              <w:rPr>
                <w:rFonts w:eastAsia="Calibri"/>
                <w:b/>
                <w:bCs/>
                <w:color w:val="auto"/>
                <w:sz w:val="21"/>
                <w:szCs w:val="21"/>
                <w:shd w:val="clear" w:color="auto" w:fill="auto"/>
                <w:lang w:eastAsia="en-US"/>
              </w:rPr>
              <w:t>наименование страны происхождения поставляемого товара</w:t>
            </w:r>
            <w:r w:rsidRPr="00C82865">
              <w:rPr>
                <w:rFonts w:eastAsia="Calibri"/>
                <w:color w:val="auto"/>
                <w:sz w:val="21"/>
                <w:szCs w:val="21"/>
                <w:shd w:val="clear" w:color="auto" w:fill="auto"/>
                <w:lang w:eastAsia="en-US"/>
              </w:rPr>
              <w:t xml:space="preserve"> (при осуществлении закупки товара, в том числе поставляемого заказчику при выполнении закупаемых работ, оказании закупаемых услуг);</w:t>
            </w:r>
          </w:p>
        </w:tc>
      </w:tr>
      <w:tr w:rsidR="004965EE" w:rsidRPr="0088273A" w14:paraId="5448F37C" w14:textId="77777777" w:rsidTr="00F01EEC">
        <w:tc>
          <w:tcPr>
            <w:tcW w:w="709" w:type="dxa"/>
            <w:tcBorders>
              <w:top w:val="single" w:sz="4" w:space="0" w:color="auto"/>
              <w:left w:val="single" w:sz="4" w:space="0" w:color="auto"/>
              <w:bottom w:val="single" w:sz="4" w:space="0" w:color="auto"/>
              <w:right w:val="single" w:sz="4" w:space="0" w:color="auto"/>
            </w:tcBorders>
          </w:tcPr>
          <w:p w14:paraId="016A90BD" w14:textId="77777777"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703F4F77" w14:textId="77777777"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7D879E6" w14:textId="4E849C9C" w:rsidR="004965EE" w:rsidRPr="0088273A" w:rsidRDefault="004965EE" w:rsidP="00A91FA5">
            <w:pPr>
              <w:rPr>
                <w:rFonts w:eastAsia="Calibri"/>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B25ADD" w:rsidRPr="00B25ADD">
              <w:rPr>
                <w:rFonts w:eastAsia="Calibri"/>
                <w:color w:val="auto"/>
                <w:sz w:val="21"/>
                <w:szCs w:val="21"/>
                <w:shd w:val="clear" w:color="auto" w:fill="auto"/>
                <w:lang w:eastAsia="en-US"/>
              </w:rPr>
              <w:t>673 919 (Шестьсот семьдесят три тысячи девятьсот девятнадцать) рублей 00 копеек</w:t>
            </w:r>
            <w:r w:rsidR="0077704E">
              <w:rPr>
                <w:rFonts w:eastAsia="Calibri"/>
                <w:color w:val="auto"/>
                <w:sz w:val="21"/>
                <w:szCs w:val="21"/>
                <w:shd w:val="clear" w:color="auto" w:fill="auto"/>
                <w:lang w:eastAsia="en-US"/>
              </w:rPr>
              <w:t>.</w:t>
            </w:r>
          </w:p>
          <w:p w14:paraId="56C940B3" w14:textId="77777777" w:rsidR="004965EE" w:rsidRDefault="004965EE" w:rsidP="00A91FA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14:paraId="01C3EC32" w14:textId="03C8FBF4" w:rsidR="005B10DD" w:rsidRPr="0088273A" w:rsidRDefault="005B10DD" w:rsidP="00D700E6">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B25ADD" w:rsidRPr="00B25ADD">
              <w:rPr>
                <w:rFonts w:eastAsia="Calibri"/>
                <w:color w:val="auto"/>
                <w:sz w:val="21"/>
                <w:szCs w:val="21"/>
                <w:shd w:val="clear" w:color="auto" w:fill="auto"/>
                <w:lang w:eastAsia="en-US"/>
              </w:rPr>
              <w:t>1 010 878 (Один миллион десять тысяч восемьсот семьдесят восемь) рублей 50 копеек</w:t>
            </w:r>
            <w:r w:rsidRPr="005B10DD">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14:paraId="21A0E1AC" w14:textId="77777777" w:rsidTr="00F01EEC">
        <w:tc>
          <w:tcPr>
            <w:tcW w:w="709" w:type="dxa"/>
            <w:tcBorders>
              <w:top w:val="single" w:sz="4" w:space="0" w:color="auto"/>
              <w:left w:val="single" w:sz="4" w:space="0" w:color="auto"/>
              <w:bottom w:val="single" w:sz="4" w:space="0" w:color="auto"/>
              <w:right w:val="single" w:sz="4" w:space="0" w:color="auto"/>
            </w:tcBorders>
          </w:tcPr>
          <w:p w14:paraId="0DB1B42B" w14:textId="77777777"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7559911C" w14:textId="77777777"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820E7EB"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9A07CE">
              <w:rPr>
                <w:rFonts w:eastAsia="Calibri"/>
                <w:b/>
                <w:color w:val="auto"/>
                <w:sz w:val="21"/>
                <w:szCs w:val="21"/>
                <w:shd w:val="clear" w:color="auto" w:fill="auto"/>
                <w:lang w:eastAsia="en-US"/>
              </w:rPr>
              <w:t>г.Йошкар</w:t>
            </w:r>
            <w:proofErr w:type="spellEnd"/>
            <w:r w:rsidRPr="009A07CE">
              <w:rPr>
                <w:rFonts w:eastAsia="Calibri"/>
                <w:b/>
                <w:color w:val="auto"/>
                <w:sz w:val="21"/>
                <w:szCs w:val="21"/>
                <w:shd w:val="clear" w:color="auto" w:fill="auto"/>
                <w:lang w:eastAsia="en-US"/>
              </w:rPr>
              <w:t>-Олы» муниципального образования «Город Йошкар-Ола»;</w:t>
            </w:r>
          </w:p>
          <w:p w14:paraId="716DE8E0"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14:paraId="208BD6A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14:paraId="2FB6B97C"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14:paraId="0FF6845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14:paraId="7F3FE394" w14:textId="77777777"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14:paraId="510AAD22" w14:textId="4F08699E"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B25ADD" w:rsidRPr="00B25ADD">
              <w:rPr>
                <w:rFonts w:eastAsia="Calibri"/>
                <w:bCs/>
                <w:color w:val="auto"/>
                <w:sz w:val="21"/>
                <w:szCs w:val="21"/>
                <w:u w:val="single"/>
                <w:shd w:val="clear" w:color="auto" w:fill="auto"/>
                <w:lang w:eastAsia="en-US"/>
              </w:rPr>
              <w:t>«Средства для обеспечения исполнения Договора поставки ГСМ (топливо дизельное, бензин автомобильный АИ-92, бензин автомобильный АИ-95)».</w:t>
            </w:r>
          </w:p>
        </w:tc>
      </w:tr>
      <w:tr w:rsidR="00694C52" w:rsidRPr="0088273A" w14:paraId="22B39C6F" w14:textId="77777777" w:rsidTr="00F01EEC">
        <w:tc>
          <w:tcPr>
            <w:tcW w:w="709" w:type="dxa"/>
            <w:tcBorders>
              <w:top w:val="single" w:sz="4" w:space="0" w:color="auto"/>
              <w:left w:val="single" w:sz="4" w:space="0" w:color="auto"/>
              <w:bottom w:val="single" w:sz="4" w:space="0" w:color="auto"/>
              <w:right w:val="single" w:sz="4" w:space="0" w:color="auto"/>
            </w:tcBorders>
          </w:tcPr>
          <w:p w14:paraId="33FE41A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3C2A5A8C"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3FE07863"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21774B67"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2A455CEC" w14:textId="77777777" w:rsidR="00694C52" w:rsidRDefault="006A7858"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14:paraId="7264DE5D" w14:textId="0C0AC37B" w:rsidR="009545BF" w:rsidRPr="0088273A" w:rsidRDefault="009545B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00B127D9" w:rsidRPr="00B127D9">
              <w:rPr>
                <w:rFonts w:eastAsia="Calibri"/>
                <w:color w:val="auto"/>
                <w:sz w:val="21"/>
                <w:szCs w:val="21"/>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tc>
      </w:tr>
    </w:tbl>
    <w:p w14:paraId="67B4ED8C" w14:textId="77777777" w:rsidR="003D240E" w:rsidRDefault="003D240E" w:rsidP="003D240E">
      <w:pPr>
        <w:ind w:firstLine="709"/>
      </w:pPr>
    </w:p>
    <w:p w14:paraId="230A0E25" w14:textId="77777777" w:rsidR="00675778" w:rsidRDefault="00675778" w:rsidP="003D240E">
      <w:pPr>
        <w:ind w:firstLine="709"/>
      </w:pPr>
    </w:p>
    <w:p w14:paraId="53CD65B3" w14:textId="77777777" w:rsidR="00675778" w:rsidRDefault="00675778" w:rsidP="003D240E">
      <w:pPr>
        <w:ind w:firstLine="709"/>
      </w:pPr>
    </w:p>
    <w:p w14:paraId="09C37014" w14:textId="77777777" w:rsidR="00675778" w:rsidRDefault="00675778" w:rsidP="003D240E">
      <w:pPr>
        <w:ind w:firstLine="709"/>
      </w:pPr>
    </w:p>
    <w:p w14:paraId="5EFDF475" w14:textId="77777777" w:rsidR="00160DE5" w:rsidRDefault="00160DE5" w:rsidP="003D240E">
      <w:pPr>
        <w:ind w:firstLine="709"/>
      </w:pPr>
    </w:p>
    <w:p w14:paraId="1B2EB67B" w14:textId="77777777" w:rsidR="00160DE5" w:rsidRDefault="00160DE5" w:rsidP="003D240E">
      <w:pPr>
        <w:ind w:firstLine="709"/>
      </w:pPr>
    </w:p>
    <w:p w14:paraId="356494F1" w14:textId="77777777" w:rsidR="00160DE5" w:rsidRDefault="00160DE5" w:rsidP="003D240E">
      <w:pPr>
        <w:ind w:firstLine="709"/>
      </w:pPr>
    </w:p>
    <w:p w14:paraId="5A21F91E" w14:textId="77777777" w:rsidR="00160DE5" w:rsidRDefault="00160DE5" w:rsidP="003D240E">
      <w:pPr>
        <w:ind w:firstLine="709"/>
      </w:pPr>
    </w:p>
    <w:p w14:paraId="0F868776" w14:textId="77777777" w:rsidR="00CF16E0" w:rsidRDefault="00CF16E0" w:rsidP="003D240E">
      <w:pPr>
        <w:ind w:firstLine="709"/>
      </w:pPr>
    </w:p>
    <w:p w14:paraId="365BD3B7" w14:textId="77777777" w:rsidR="00CF16E0" w:rsidRDefault="00CF16E0" w:rsidP="003D240E">
      <w:pPr>
        <w:ind w:firstLine="709"/>
      </w:pPr>
    </w:p>
    <w:p w14:paraId="57016B5A" w14:textId="77777777" w:rsidR="00CF16E0" w:rsidRDefault="00CF16E0" w:rsidP="003D240E">
      <w:pPr>
        <w:ind w:firstLine="709"/>
      </w:pPr>
    </w:p>
    <w:p w14:paraId="0D985A30" w14:textId="77777777" w:rsidR="00CF16E0" w:rsidRDefault="00CF16E0" w:rsidP="003D240E">
      <w:pPr>
        <w:ind w:firstLine="709"/>
      </w:pPr>
    </w:p>
    <w:p w14:paraId="7A0CD8E6" w14:textId="77777777"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w:t>
      </w:r>
      <w:r w:rsidR="00CF7D78" w:rsidRPr="00A34DC3">
        <w:rPr>
          <w:rFonts w:eastAsia="Calibri"/>
          <w:b/>
          <w:color w:val="auto"/>
          <w:shd w:val="clear" w:color="auto" w:fill="auto"/>
          <w:lang w:eastAsia="en-US"/>
        </w:rPr>
        <w:t xml:space="preserve"> </w:t>
      </w:r>
      <w:r w:rsidRPr="00A34DC3">
        <w:rPr>
          <w:rFonts w:eastAsia="Calibri"/>
          <w:b/>
          <w:color w:val="auto"/>
          <w:shd w:val="clear" w:color="auto" w:fill="auto"/>
          <w:lang w:eastAsia="en-US"/>
        </w:rPr>
        <w:t>ТЕХНИЧЕСКОЕ ЗАДАНИЕ</w:t>
      </w:r>
    </w:p>
    <w:p w14:paraId="12EB368B" w14:textId="77777777" w:rsidR="009545BF" w:rsidRDefault="009545BF" w:rsidP="00675778">
      <w:pPr>
        <w:ind w:firstLine="709"/>
        <w:jc w:val="center"/>
        <w:rPr>
          <w:rFonts w:eastAsia="Calibri"/>
          <w:b/>
          <w:color w:val="auto"/>
          <w:shd w:val="clear" w:color="auto" w:fill="auto"/>
          <w:lang w:eastAsia="en-US"/>
        </w:rPr>
      </w:pPr>
    </w:p>
    <w:p w14:paraId="1ADB0A72" w14:textId="77777777" w:rsidR="009545BF" w:rsidRPr="009545BF" w:rsidRDefault="009545BF" w:rsidP="009545BF">
      <w:pPr>
        <w:widowControl w:val="0"/>
        <w:autoSpaceDE w:val="0"/>
        <w:autoSpaceDN w:val="0"/>
        <w:ind w:firstLine="567"/>
        <w:jc w:val="center"/>
        <w:rPr>
          <w:rFonts w:eastAsia="Times New Roman"/>
          <w:b/>
          <w:iCs/>
          <w:szCs w:val="20"/>
          <w:shd w:val="clear" w:color="auto" w:fill="auto"/>
        </w:rPr>
      </w:pPr>
      <w:r w:rsidRPr="009545BF">
        <w:rPr>
          <w:rFonts w:eastAsia="Times New Roman"/>
          <w:b/>
          <w:iCs/>
          <w:szCs w:val="20"/>
          <w:shd w:val="clear" w:color="auto" w:fill="auto"/>
        </w:rPr>
        <w:t xml:space="preserve">Техническое задание на поставку ГСМ (топливо дизельное, бензин автомобильный АИ-92, бензин автомобильный АИ-95)  </w:t>
      </w:r>
    </w:p>
    <w:tbl>
      <w:tblPr>
        <w:tblW w:w="10612"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
        <w:gridCol w:w="1560"/>
        <w:gridCol w:w="7654"/>
        <w:gridCol w:w="1021"/>
      </w:tblGrid>
      <w:tr w:rsidR="009545BF" w:rsidRPr="009545BF" w14:paraId="1C26C4BF" w14:textId="77777777" w:rsidTr="009545BF">
        <w:trPr>
          <w:trHeight w:val="676"/>
        </w:trPr>
        <w:tc>
          <w:tcPr>
            <w:tcW w:w="377" w:type="dxa"/>
          </w:tcPr>
          <w:p w14:paraId="602C6C16" w14:textId="77777777" w:rsidR="009545BF" w:rsidRPr="009545BF" w:rsidRDefault="009545BF" w:rsidP="009545BF">
            <w:pPr>
              <w:widowControl w:val="0"/>
              <w:autoSpaceDE w:val="0"/>
              <w:autoSpaceDN w:val="0"/>
              <w:jc w:val="center"/>
              <w:rPr>
                <w:rFonts w:eastAsia="Times New Roman"/>
                <w:b/>
                <w:iCs/>
                <w:szCs w:val="20"/>
                <w:shd w:val="clear" w:color="auto" w:fill="auto"/>
              </w:rPr>
            </w:pPr>
            <w:r w:rsidRPr="009545BF">
              <w:rPr>
                <w:rFonts w:eastAsia="Times New Roman"/>
                <w:b/>
                <w:iCs/>
                <w:szCs w:val="20"/>
                <w:shd w:val="clear" w:color="auto" w:fill="auto"/>
              </w:rPr>
              <w:t>№</w:t>
            </w:r>
          </w:p>
        </w:tc>
        <w:tc>
          <w:tcPr>
            <w:tcW w:w="1560" w:type="dxa"/>
            <w:vAlign w:val="center"/>
          </w:tcPr>
          <w:p w14:paraId="233B7C6F" w14:textId="77777777" w:rsidR="009545BF" w:rsidRPr="009545BF" w:rsidRDefault="009545BF" w:rsidP="009545BF">
            <w:pPr>
              <w:widowControl w:val="0"/>
              <w:autoSpaceDE w:val="0"/>
              <w:autoSpaceDN w:val="0"/>
              <w:jc w:val="center"/>
              <w:rPr>
                <w:rFonts w:eastAsia="Times New Roman"/>
                <w:b/>
                <w:iCs/>
                <w:szCs w:val="20"/>
                <w:shd w:val="clear" w:color="auto" w:fill="auto"/>
              </w:rPr>
            </w:pPr>
            <w:r w:rsidRPr="009545BF">
              <w:rPr>
                <w:rFonts w:eastAsia="Times New Roman"/>
                <w:b/>
                <w:iCs/>
                <w:szCs w:val="20"/>
                <w:shd w:val="clear" w:color="auto" w:fill="auto"/>
              </w:rPr>
              <w:t>Наименование продукции</w:t>
            </w:r>
          </w:p>
        </w:tc>
        <w:tc>
          <w:tcPr>
            <w:tcW w:w="7654" w:type="dxa"/>
            <w:vAlign w:val="center"/>
          </w:tcPr>
          <w:p w14:paraId="3C216C24" w14:textId="77777777" w:rsidR="009545BF" w:rsidRPr="009545BF" w:rsidRDefault="009545BF" w:rsidP="009545BF">
            <w:pPr>
              <w:widowControl w:val="0"/>
              <w:autoSpaceDE w:val="0"/>
              <w:autoSpaceDN w:val="0"/>
              <w:ind w:firstLine="6"/>
              <w:jc w:val="center"/>
              <w:rPr>
                <w:rFonts w:eastAsia="Times New Roman"/>
                <w:b/>
                <w:iCs/>
                <w:szCs w:val="20"/>
                <w:shd w:val="clear" w:color="auto" w:fill="auto"/>
              </w:rPr>
            </w:pPr>
            <w:r w:rsidRPr="009545BF">
              <w:rPr>
                <w:rFonts w:eastAsia="Times New Roman"/>
                <w:b/>
                <w:iCs/>
                <w:szCs w:val="20"/>
                <w:shd w:val="clear" w:color="auto" w:fill="auto"/>
              </w:rPr>
              <w:t>Технические требования</w:t>
            </w:r>
          </w:p>
        </w:tc>
        <w:tc>
          <w:tcPr>
            <w:tcW w:w="1021" w:type="dxa"/>
            <w:vAlign w:val="center"/>
          </w:tcPr>
          <w:p w14:paraId="693E754C" w14:textId="77777777" w:rsidR="009545BF" w:rsidRPr="009545BF" w:rsidRDefault="009545BF" w:rsidP="009545BF">
            <w:pPr>
              <w:widowControl w:val="0"/>
              <w:autoSpaceDE w:val="0"/>
              <w:autoSpaceDN w:val="0"/>
              <w:jc w:val="left"/>
              <w:rPr>
                <w:rFonts w:eastAsia="Times New Roman"/>
                <w:b/>
                <w:iCs/>
                <w:sz w:val="20"/>
                <w:szCs w:val="20"/>
                <w:shd w:val="clear" w:color="auto" w:fill="auto"/>
              </w:rPr>
            </w:pPr>
            <w:r w:rsidRPr="009545BF">
              <w:rPr>
                <w:rFonts w:eastAsia="Times New Roman"/>
                <w:b/>
                <w:iCs/>
                <w:sz w:val="20"/>
                <w:szCs w:val="20"/>
                <w:shd w:val="clear" w:color="auto" w:fill="auto"/>
              </w:rPr>
              <w:t>Кол-во (литр)</w:t>
            </w:r>
          </w:p>
        </w:tc>
      </w:tr>
      <w:tr w:rsidR="009545BF" w:rsidRPr="009545BF" w14:paraId="3BFF215D" w14:textId="77777777" w:rsidTr="009545BF">
        <w:trPr>
          <w:trHeight w:val="2572"/>
        </w:trPr>
        <w:tc>
          <w:tcPr>
            <w:tcW w:w="377" w:type="dxa"/>
          </w:tcPr>
          <w:p w14:paraId="16568897" w14:textId="77777777" w:rsidR="009545BF" w:rsidRPr="009545BF" w:rsidRDefault="009545BF" w:rsidP="009545BF">
            <w:pPr>
              <w:widowControl w:val="0"/>
              <w:autoSpaceDE w:val="0"/>
              <w:autoSpaceDN w:val="0"/>
              <w:jc w:val="left"/>
              <w:rPr>
                <w:rFonts w:eastAsia="Times New Roman"/>
                <w:iCs/>
                <w:szCs w:val="20"/>
                <w:shd w:val="clear" w:color="auto" w:fill="auto"/>
              </w:rPr>
            </w:pPr>
            <w:r w:rsidRPr="009545BF">
              <w:rPr>
                <w:rFonts w:eastAsia="Times New Roman"/>
                <w:iCs/>
                <w:szCs w:val="20"/>
                <w:shd w:val="clear" w:color="auto" w:fill="auto"/>
              </w:rPr>
              <w:t>1</w:t>
            </w:r>
          </w:p>
        </w:tc>
        <w:tc>
          <w:tcPr>
            <w:tcW w:w="1560" w:type="dxa"/>
          </w:tcPr>
          <w:p w14:paraId="10C2BAFC" w14:textId="77777777" w:rsidR="009545BF" w:rsidRPr="009545BF" w:rsidRDefault="009545BF" w:rsidP="009545BF">
            <w:pPr>
              <w:widowControl w:val="0"/>
              <w:autoSpaceDE w:val="0"/>
              <w:autoSpaceDN w:val="0"/>
              <w:jc w:val="left"/>
              <w:rPr>
                <w:rFonts w:eastAsia="Times New Roman"/>
                <w:iCs/>
                <w:szCs w:val="20"/>
                <w:shd w:val="clear" w:color="auto" w:fill="auto"/>
              </w:rPr>
            </w:pPr>
            <w:r w:rsidRPr="009545BF">
              <w:rPr>
                <w:rFonts w:eastAsia="Times New Roman"/>
                <w:iCs/>
                <w:szCs w:val="20"/>
                <w:shd w:val="clear" w:color="auto" w:fill="auto"/>
              </w:rPr>
              <w:t xml:space="preserve">Топливо дизельное </w:t>
            </w:r>
          </w:p>
        </w:tc>
        <w:tc>
          <w:tcPr>
            <w:tcW w:w="7654" w:type="dxa"/>
          </w:tcPr>
          <w:p w14:paraId="198C1CE2"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Экологический класс не ниже К5</w:t>
            </w:r>
          </w:p>
          <w:p w14:paraId="2F3CBA95"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Сорт/ класс топлива – не ниже С</w:t>
            </w:r>
          </w:p>
          <w:p w14:paraId="47CEAD9C" w14:textId="77777777" w:rsidR="009545BF" w:rsidRPr="009545BF" w:rsidRDefault="009545BF" w:rsidP="009545BF">
            <w:pPr>
              <w:jc w:val="left"/>
              <w:rPr>
                <w:rFonts w:eastAsia="Times New Roman"/>
                <w:color w:val="auto"/>
                <w:position w:val="-1"/>
                <w:shd w:val="clear" w:color="auto" w:fill="auto"/>
              </w:rPr>
            </w:pPr>
            <w:r w:rsidRPr="009545BF">
              <w:rPr>
                <w:rFonts w:eastAsia="Times New Roman"/>
                <w:color w:val="auto"/>
                <w:position w:val="-1"/>
                <w:shd w:val="clear" w:color="auto" w:fill="auto"/>
              </w:rPr>
              <w:t xml:space="preserve">Соответствие установленному ГОСТу 32511-2013 </w:t>
            </w:r>
          </w:p>
          <w:p w14:paraId="5EE71E73" w14:textId="77777777" w:rsidR="009545BF" w:rsidRPr="009545BF" w:rsidRDefault="009545BF" w:rsidP="009545BF">
            <w:pPr>
              <w:jc w:val="left"/>
              <w:rPr>
                <w:rFonts w:eastAsia="Times New Roman"/>
                <w:color w:val="auto"/>
                <w:position w:val="-1"/>
                <w:shd w:val="clear" w:color="auto" w:fill="auto"/>
              </w:rPr>
            </w:pPr>
            <w:r w:rsidRPr="009545BF">
              <w:rPr>
                <w:rFonts w:eastAsia="Times New Roman"/>
                <w:color w:val="auto"/>
                <w:position w:val="-1"/>
                <w:shd w:val="clear" w:color="auto" w:fill="auto"/>
              </w:rPr>
              <w:t>Соответствие техническому регламенту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ТС-013-2011)</w:t>
            </w:r>
          </w:p>
          <w:p w14:paraId="63880761" w14:textId="77777777" w:rsidR="009545BF" w:rsidRPr="009545BF" w:rsidRDefault="009545BF" w:rsidP="009545BF">
            <w:pPr>
              <w:jc w:val="left"/>
              <w:rPr>
                <w:rFonts w:eastAsia="Times New Roman"/>
                <w:color w:val="auto"/>
                <w:position w:val="-1"/>
                <w:shd w:val="clear" w:color="auto" w:fill="auto"/>
              </w:rPr>
            </w:pPr>
            <w:r w:rsidRPr="009545BF">
              <w:rPr>
                <w:rFonts w:eastAsia="Times New Roman"/>
                <w:color w:val="auto"/>
                <w:position w:val="-1"/>
                <w:shd w:val="clear" w:color="auto" w:fill="auto"/>
              </w:rPr>
              <w:t>ОКВЭД 2 19.20 Производство нефтепродуктов</w:t>
            </w:r>
          </w:p>
          <w:p w14:paraId="748FF9C3" w14:textId="77777777" w:rsidR="009545BF" w:rsidRPr="009545BF" w:rsidRDefault="009545BF" w:rsidP="009545BF">
            <w:pPr>
              <w:jc w:val="left"/>
              <w:rPr>
                <w:rFonts w:eastAsia="Times New Roman"/>
                <w:iCs/>
                <w:spacing w:val="-49"/>
                <w:position w:val="-1"/>
                <w:shd w:val="clear" w:color="auto" w:fill="auto"/>
              </w:rPr>
            </w:pPr>
            <w:r w:rsidRPr="009545BF">
              <w:rPr>
                <w:rFonts w:eastAsia="Times New Roman"/>
                <w:color w:val="auto"/>
                <w:position w:val="-1"/>
                <w:shd w:val="clear" w:color="auto" w:fill="auto"/>
              </w:rPr>
              <w:t>ОКПД 2 19.20.21.300 Топливо дизельное</w:t>
            </w:r>
          </w:p>
        </w:tc>
        <w:tc>
          <w:tcPr>
            <w:tcW w:w="1021" w:type="dxa"/>
          </w:tcPr>
          <w:p w14:paraId="526DB2C3" w14:textId="3BB6687B" w:rsidR="009545BF" w:rsidRPr="009545BF" w:rsidRDefault="00B25ADD" w:rsidP="009545BF">
            <w:pPr>
              <w:widowControl w:val="0"/>
              <w:autoSpaceDE w:val="0"/>
              <w:autoSpaceDN w:val="0"/>
              <w:rPr>
                <w:rFonts w:eastAsia="Times New Roman"/>
                <w:bCs/>
                <w:iCs/>
                <w:szCs w:val="20"/>
                <w:shd w:val="clear" w:color="auto" w:fill="auto"/>
              </w:rPr>
            </w:pPr>
            <w:r>
              <w:rPr>
                <w:rFonts w:eastAsia="Times New Roman"/>
                <w:bCs/>
                <w:iCs/>
                <w:szCs w:val="20"/>
                <w:shd w:val="clear" w:color="auto" w:fill="auto"/>
              </w:rPr>
              <w:t>130</w:t>
            </w:r>
            <w:r w:rsidR="009545BF" w:rsidRPr="009545BF">
              <w:rPr>
                <w:rFonts w:eastAsia="Times New Roman"/>
                <w:bCs/>
                <w:iCs/>
                <w:szCs w:val="20"/>
                <w:shd w:val="clear" w:color="auto" w:fill="auto"/>
              </w:rPr>
              <w:t xml:space="preserve"> 000</w:t>
            </w:r>
          </w:p>
          <w:p w14:paraId="556FC5AB" w14:textId="77777777" w:rsidR="009545BF" w:rsidRPr="009545BF" w:rsidRDefault="009545BF" w:rsidP="009545BF">
            <w:pPr>
              <w:widowControl w:val="0"/>
              <w:autoSpaceDE w:val="0"/>
              <w:autoSpaceDN w:val="0"/>
              <w:rPr>
                <w:rFonts w:eastAsia="Times New Roman"/>
                <w:bCs/>
                <w:iCs/>
                <w:szCs w:val="20"/>
                <w:shd w:val="clear" w:color="auto" w:fill="auto"/>
              </w:rPr>
            </w:pPr>
          </w:p>
        </w:tc>
      </w:tr>
      <w:tr w:rsidR="009545BF" w:rsidRPr="009545BF" w14:paraId="424D04C5" w14:textId="77777777" w:rsidTr="009545BF">
        <w:trPr>
          <w:trHeight w:val="2572"/>
        </w:trPr>
        <w:tc>
          <w:tcPr>
            <w:tcW w:w="377" w:type="dxa"/>
          </w:tcPr>
          <w:p w14:paraId="45AFCA5F" w14:textId="77777777" w:rsidR="009545BF" w:rsidRPr="009545BF" w:rsidRDefault="009545BF" w:rsidP="009545BF">
            <w:pPr>
              <w:widowControl w:val="0"/>
              <w:autoSpaceDE w:val="0"/>
              <w:autoSpaceDN w:val="0"/>
              <w:jc w:val="left"/>
              <w:rPr>
                <w:rFonts w:eastAsia="Times New Roman"/>
                <w:iCs/>
                <w:szCs w:val="20"/>
                <w:shd w:val="clear" w:color="auto" w:fill="auto"/>
              </w:rPr>
            </w:pPr>
            <w:r w:rsidRPr="009545BF">
              <w:rPr>
                <w:rFonts w:eastAsia="Times New Roman"/>
                <w:iCs/>
                <w:szCs w:val="20"/>
                <w:shd w:val="clear" w:color="auto" w:fill="auto"/>
              </w:rPr>
              <w:t>2</w:t>
            </w:r>
          </w:p>
        </w:tc>
        <w:tc>
          <w:tcPr>
            <w:tcW w:w="1560" w:type="dxa"/>
          </w:tcPr>
          <w:p w14:paraId="03F37356" w14:textId="77777777" w:rsidR="009545BF" w:rsidRPr="009545BF" w:rsidRDefault="009545BF" w:rsidP="009545BF">
            <w:pPr>
              <w:widowControl w:val="0"/>
              <w:autoSpaceDE w:val="0"/>
              <w:autoSpaceDN w:val="0"/>
              <w:jc w:val="left"/>
              <w:rPr>
                <w:rFonts w:eastAsia="Times New Roman"/>
                <w:iCs/>
                <w:szCs w:val="20"/>
                <w:shd w:val="clear" w:color="auto" w:fill="auto"/>
              </w:rPr>
            </w:pPr>
            <w:r w:rsidRPr="009545BF">
              <w:rPr>
                <w:rFonts w:eastAsia="Times New Roman"/>
                <w:iCs/>
                <w:szCs w:val="20"/>
                <w:shd w:val="clear" w:color="auto" w:fill="auto"/>
              </w:rPr>
              <w:t>Бензин автомобильный АИ-92</w:t>
            </w:r>
          </w:p>
        </w:tc>
        <w:tc>
          <w:tcPr>
            <w:tcW w:w="7654" w:type="dxa"/>
          </w:tcPr>
          <w:p w14:paraId="2D9C4F09"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Экологический класс не ниже К5</w:t>
            </w:r>
          </w:p>
          <w:p w14:paraId="6090C6DD"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 xml:space="preserve">Октановое число бензина автомобильного по исследовательскому методу ≥ 92 и </w:t>
            </w:r>
            <w:proofErr w:type="gramStart"/>
            <w:r w:rsidRPr="009545BF">
              <w:rPr>
                <w:rFonts w:eastAsia="Times New Roman"/>
                <w:iCs/>
                <w:shd w:val="clear" w:color="auto" w:fill="auto"/>
              </w:rPr>
              <w:t>&lt; 95</w:t>
            </w:r>
            <w:proofErr w:type="gramEnd"/>
          </w:p>
          <w:p w14:paraId="2D29E7C6"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 xml:space="preserve">Соответствие установленному ГОСТу </w:t>
            </w:r>
          </w:p>
          <w:p w14:paraId="3BAD6874"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32513-2023</w:t>
            </w:r>
          </w:p>
          <w:p w14:paraId="068CF599"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Соответствие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ТС-013-2011)</w:t>
            </w:r>
          </w:p>
          <w:p w14:paraId="68B69EAF"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ОКВЭД 2 19.20 Производство нефтепродуктов</w:t>
            </w:r>
          </w:p>
          <w:p w14:paraId="40F290F1"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ОКПД 2 19.20.21.125 Бензин автомобильный с октановым числом более 92, но не более 95 по исследовательскому методу экологического класса К5</w:t>
            </w:r>
          </w:p>
        </w:tc>
        <w:tc>
          <w:tcPr>
            <w:tcW w:w="1021" w:type="dxa"/>
          </w:tcPr>
          <w:p w14:paraId="34AF4093" w14:textId="3BB57E50" w:rsidR="009545BF" w:rsidRPr="009545BF" w:rsidRDefault="00B25ADD" w:rsidP="009545BF">
            <w:pPr>
              <w:widowControl w:val="0"/>
              <w:autoSpaceDE w:val="0"/>
              <w:autoSpaceDN w:val="0"/>
              <w:rPr>
                <w:rFonts w:eastAsia="Times New Roman"/>
                <w:bCs/>
                <w:iCs/>
                <w:szCs w:val="20"/>
                <w:shd w:val="clear" w:color="auto" w:fill="auto"/>
              </w:rPr>
            </w:pPr>
            <w:r>
              <w:rPr>
                <w:rFonts w:eastAsia="Times New Roman"/>
                <w:bCs/>
                <w:iCs/>
                <w:szCs w:val="20"/>
                <w:shd w:val="clear" w:color="auto" w:fill="auto"/>
              </w:rPr>
              <w:t>6</w:t>
            </w:r>
            <w:r w:rsidR="009545BF" w:rsidRPr="009545BF">
              <w:rPr>
                <w:rFonts w:eastAsia="Times New Roman"/>
                <w:bCs/>
                <w:iCs/>
                <w:szCs w:val="20"/>
                <w:shd w:val="clear" w:color="auto" w:fill="auto"/>
              </w:rPr>
              <w:t>0 000</w:t>
            </w:r>
          </w:p>
        </w:tc>
      </w:tr>
      <w:tr w:rsidR="009545BF" w:rsidRPr="009545BF" w14:paraId="55D5E9FE" w14:textId="77777777" w:rsidTr="009545BF">
        <w:trPr>
          <w:trHeight w:val="2572"/>
        </w:trPr>
        <w:tc>
          <w:tcPr>
            <w:tcW w:w="377" w:type="dxa"/>
          </w:tcPr>
          <w:p w14:paraId="1FBCCA57" w14:textId="77777777" w:rsidR="009545BF" w:rsidRPr="009545BF" w:rsidRDefault="009545BF" w:rsidP="009545BF">
            <w:pPr>
              <w:widowControl w:val="0"/>
              <w:autoSpaceDE w:val="0"/>
              <w:autoSpaceDN w:val="0"/>
              <w:jc w:val="left"/>
              <w:rPr>
                <w:rFonts w:eastAsia="Times New Roman"/>
                <w:iCs/>
                <w:szCs w:val="20"/>
                <w:shd w:val="clear" w:color="auto" w:fill="auto"/>
              </w:rPr>
            </w:pPr>
            <w:r w:rsidRPr="009545BF">
              <w:rPr>
                <w:rFonts w:eastAsia="Times New Roman"/>
                <w:iCs/>
                <w:szCs w:val="20"/>
                <w:shd w:val="clear" w:color="auto" w:fill="auto"/>
              </w:rPr>
              <w:t>3</w:t>
            </w:r>
          </w:p>
        </w:tc>
        <w:tc>
          <w:tcPr>
            <w:tcW w:w="1560" w:type="dxa"/>
          </w:tcPr>
          <w:p w14:paraId="28AB3E1A" w14:textId="77777777" w:rsidR="009545BF" w:rsidRPr="009545BF" w:rsidRDefault="009545BF" w:rsidP="009545BF">
            <w:pPr>
              <w:jc w:val="left"/>
              <w:rPr>
                <w:rFonts w:eastAsia="Times New Roman"/>
                <w:iCs/>
                <w:szCs w:val="20"/>
                <w:shd w:val="clear" w:color="auto" w:fill="auto"/>
              </w:rPr>
            </w:pPr>
            <w:r w:rsidRPr="009545BF">
              <w:rPr>
                <w:rFonts w:eastAsia="Times New Roman"/>
                <w:iCs/>
                <w:szCs w:val="20"/>
                <w:shd w:val="clear" w:color="auto" w:fill="auto"/>
              </w:rPr>
              <w:t xml:space="preserve">Бензин автомобильный АИ-95 </w:t>
            </w:r>
          </w:p>
          <w:p w14:paraId="4C7A44C2" w14:textId="77777777" w:rsidR="009545BF" w:rsidRPr="009545BF" w:rsidRDefault="009545BF" w:rsidP="009545BF">
            <w:pPr>
              <w:widowControl w:val="0"/>
              <w:autoSpaceDE w:val="0"/>
              <w:autoSpaceDN w:val="0"/>
              <w:jc w:val="left"/>
              <w:rPr>
                <w:rFonts w:eastAsia="Times New Roman"/>
                <w:iCs/>
                <w:szCs w:val="20"/>
                <w:shd w:val="clear" w:color="auto" w:fill="auto"/>
              </w:rPr>
            </w:pPr>
          </w:p>
        </w:tc>
        <w:tc>
          <w:tcPr>
            <w:tcW w:w="7654" w:type="dxa"/>
          </w:tcPr>
          <w:p w14:paraId="09ACB41A"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Экологический класс не ниже К5</w:t>
            </w:r>
          </w:p>
          <w:p w14:paraId="4185F2F5"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 xml:space="preserve">Октановое число бензина автомобильного по исследовательскому методу ≥ 95 и </w:t>
            </w:r>
            <w:proofErr w:type="gramStart"/>
            <w:r w:rsidRPr="009545BF">
              <w:rPr>
                <w:rFonts w:eastAsia="Times New Roman"/>
                <w:iCs/>
                <w:shd w:val="clear" w:color="auto" w:fill="auto"/>
              </w:rPr>
              <w:t>&lt; 98</w:t>
            </w:r>
            <w:proofErr w:type="gramEnd"/>
          </w:p>
          <w:p w14:paraId="4AC66C9B"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 xml:space="preserve">Соответствие установленному ГОСТу </w:t>
            </w:r>
          </w:p>
          <w:p w14:paraId="39415AB7"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32513-2023</w:t>
            </w:r>
          </w:p>
          <w:p w14:paraId="1B41E13F"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Соответствие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ТС-013-2011)</w:t>
            </w:r>
          </w:p>
          <w:p w14:paraId="496ADB4B"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ОКВЭД 2 19.20 Производство нефтепродуктов</w:t>
            </w:r>
          </w:p>
          <w:p w14:paraId="236BA8EF"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ОКПД 2 19.20.21.135 Бензин автомобильный с октановым числом более 95, но не более 98 по исследовательскому методу экологического класса К5</w:t>
            </w:r>
          </w:p>
        </w:tc>
        <w:tc>
          <w:tcPr>
            <w:tcW w:w="1021" w:type="dxa"/>
          </w:tcPr>
          <w:p w14:paraId="743CA6BF" w14:textId="058A6F91" w:rsidR="009545BF" w:rsidRPr="009545BF" w:rsidRDefault="00B25ADD" w:rsidP="009545BF">
            <w:pPr>
              <w:widowControl w:val="0"/>
              <w:autoSpaceDE w:val="0"/>
              <w:autoSpaceDN w:val="0"/>
              <w:rPr>
                <w:rFonts w:eastAsia="Times New Roman"/>
                <w:bCs/>
                <w:iCs/>
                <w:szCs w:val="20"/>
                <w:shd w:val="clear" w:color="auto" w:fill="auto"/>
              </w:rPr>
            </w:pPr>
            <w:r>
              <w:rPr>
                <w:rFonts w:eastAsia="Times New Roman"/>
                <w:bCs/>
                <w:iCs/>
                <w:szCs w:val="20"/>
                <w:shd w:val="clear" w:color="auto" w:fill="auto"/>
              </w:rPr>
              <w:t>6</w:t>
            </w:r>
            <w:r w:rsidR="009545BF" w:rsidRPr="009545BF">
              <w:rPr>
                <w:rFonts w:eastAsia="Times New Roman"/>
                <w:bCs/>
                <w:iCs/>
                <w:szCs w:val="20"/>
                <w:shd w:val="clear" w:color="auto" w:fill="auto"/>
              </w:rPr>
              <w:t xml:space="preserve"> 000</w:t>
            </w:r>
          </w:p>
        </w:tc>
      </w:tr>
    </w:tbl>
    <w:p w14:paraId="0A7E91D0" w14:textId="77777777" w:rsidR="009545BF" w:rsidRPr="009545BF" w:rsidRDefault="009545BF" w:rsidP="009545BF">
      <w:pPr>
        <w:widowControl w:val="0"/>
        <w:autoSpaceDE w:val="0"/>
        <w:autoSpaceDN w:val="0"/>
        <w:ind w:firstLine="567"/>
        <w:rPr>
          <w:rFonts w:eastAsia="Times New Roman"/>
          <w:bCs/>
          <w:iCs/>
          <w:szCs w:val="20"/>
          <w:shd w:val="clear" w:color="auto" w:fill="auto"/>
        </w:rPr>
      </w:pPr>
      <w:bookmarkStart w:id="6" w:name="_Toc324573386"/>
      <w:r w:rsidRPr="009545BF">
        <w:rPr>
          <w:rFonts w:eastAsia="Times New Roman"/>
          <w:bCs/>
          <w:iCs/>
          <w:szCs w:val="20"/>
          <w:shd w:val="clear" w:color="auto" w:fill="auto"/>
        </w:rPr>
        <w:t>Поставка ГСМ (топливо дизельное, бензин автомобильный АИ-92, бензин автомобильный АИ-95</w:t>
      </w:r>
      <w:proofErr w:type="gramStart"/>
      <w:r w:rsidRPr="009545BF">
        <w:rPr>
          <w:rFonts w:eastAsia="Times New Roman"/>
          <w:bCs/>
          <w:iCs/>
          <w:szCs w:val="20"/>
          <w:shd w:val="clear" w:color="auto" w:fill="auto"/>
        </w:rPr>
        <w:t>)  осуществляется</w:t>
      </w:r>
      <w:proofErr w:type="gramEnd"/>
      <w:r w:rsidRPr="009545BF">
        <w:rPr>
          <w:rFonts w:eastAsia="Times New Roman"/>
          <w:bCs/>
          <w:iCs/>
          <w:szCs w:val="20"/>
          <w:shd w:val="clear" w:color="auto" w:fill="auto"/>
        </w:rPr>
        <w:t xml:space="preserve"> путем выборки товара Заказчиком (заправки автотранспорта) в месте нахождения товара на автозаправочных станциях (далее - АЗС) г. Йошкар-Олы с использованием топливных карт, предоставленных Поставщиком. Оператор </w:t>
      </w:r>
      <w:proofErr w:type="gramStart"/>
      <w:r w:rsidRPr="009545BF">
        <w:rPr>
          <w:rFonts w:eastAsia="Times New Roman"/>
          <w:bCs/>
          <w:iCs/>
          <w:szCs w:val="20"/>
          <w:shd w:val="clear" w:color="auto" w:fill="auto"/>
        </w:rPr>
        <w:t>АЗС  осуществляет</w:t>
      </w:r>
      <w:proofErr w:type="gramEnd"/>
      <w:r w:rsidRPr="009545BF">
        <w:rPr>
          <w:rFonts w:eastAsia="Times New Roman"/>
          <w:bCs/>
          <w:iCs/>
          <w:szCs w:val="20"/>
          <w:shd w:val="clear" w:color="auto" w:fill="auto"/>
        </w:rPr>
        <w:t xml:space="preserve"> обслуживание по топливным картам.</w:t>
      </w:r>
    </w:p>
    <w:p w14:paraId="34AC988D" w14:textId="77777777" w:rsidR="009545BF" w:rsidRPr="009545BF" w:rsidRDefault="009545BF" w:rsidP="009545BF">
      <w:pPr>
        <w:widowControl w:val="0"/>
        <w:autoSpaceDE w:val="0"/>
        <w:autoSpaceDN w:val="0"/>
        <w:ind w:firstLine="567"/>
        <w:rPr>
          <w:rFonts w:eastAsia="Times New Roman"/>
          <w:bCs/>
          <w:iCs/>
          <w:szCs w:val="20"/>
          <w:shd w:val="clear" w:color="auto" w:fill="auto"/>
        </w:rPr>
      </w:pPr>
      <w:r w:rsidRPr="009545BF">
        <w:rPr>
          <w:rFonts w:eastAsia="Times New Roman"/>
          <w:bCs/>
          <w:iCs/>
          <w:szCs w:val="20"/>
          <w:shd w:val="clear" w:color="auto" w:fill="auto"/>
        </w:rPr>
        <w:t xml:space="preserve">Обязательное наличие АЗС в непосредственной близости (не далее 4 </w:t>
      </w:r>
      <w:proofErr w:type="gramStart"/>
      <w:r w:rsidRPr="009545BF">
        <w:rPr>
          <w:rFonts w:eastAsia="Times New Roman"/>
          <w:bCs/>
          <w:iCs/>
          <w:szCs w:val="20"/>
          <w:shd w:val="clear" w:color="auto" w:fill="auto"/>
        </w:rPr>
        <w:t>км  от</w:t>
      </w:r>
      <w:proofErr w:type="gramEnd"/>
      <w:r w:rsidRPr="009545BF">
        <w:rPr>
          <w:rFonts w:eastAsia="Times New Roman"/>
          <w:bCs/>
          <w:iCs/>
          <w:szCs w:val="20"/>
          <w:shd w:val="clear" w:color="auto" w:fill="auto"/>
        </w:rPr>
        <w:t xml:space="preserve"> адреса г. Йошкар-Ола ул. Дружбы д.2, расчет производится по автомобильным дорогам). </w:t>
      </w:r>
    </w:p>
    <w:p w14:paraId="5C6537B5" w14:textId="77777777" w:rsidR="009545BF" w:rsidRPr="009545BF" w:rsidRDefault="009545BF" w:rsidP="009545BF">
      <w:pPr>
        <w:widowControl w:val="0"/>
        <w:autoSpaceDE w:val="0"/>
        <w:autoSpaceDN w:val="0"/>
        <w:ind w:firstLine="567"/>
        <w:rPr>
          <w:rFonts w:eastAsia="Times New Roman"/>
          <w:bCs/>
          <w:iCs/>
          <w:szCs w:val="20"/>
          <w:shd w:val="clear" w:color="auto" w:fill="auto"/>
        </w:rPr>
      </w:pPr>
      <w:r w:rsidRPr="009545BF">
        <w:rPr>
          <w:rFonts w:eastAsia="Times New Roman"/>
          <w:bCs/>
          <w:iCs/>
          <w:szCs w:val="20"/>
          <w:shd w:val="clear" w:color="auto" w:fill="auto"/>
        </w:rPr>
        <w:t>Объем топлива является ориентировочным. Заказчик самостоятельно определяет объем топлива с учетом максимальной цены договора.</w:t>
      </w:r>
    </w:p>
    <w:bookmarkEnd w:id="6"/>
    <w:p w14:paraId="6272A170" w14:textId="77777777" w:rsidR="009545BF" w:rsidRDefault="009545BF" w:rsidP="009545BF">
      <w:pPr>
        <w:widowControl w:val="0"/>
        <w:autoSpaceDE w:val="0"/>
        <w:autoSpaceDN w:val="0"/>
        <w:ind w:firstLine="567"/>
        <w:rPr>
          <w:rFonts w:eastAsia="Times New Roman"/>
          <w:b/>
          <w:bCs/>
          <w:iCs/>
          <w:szCs w:val="20"/>
          <w:shd w:val="clear" w:color="auto" w:fill="auto"/>
        </w:rPr>
      </w:pPr>
    </w:p>
    <w:p w14:paraId="2A02D521" w14:textId="77777777" w:rsidR="00545B34" w:rsidRDefault="00545B34" w:rsidP="009545BF">
      <w:pPr>
        <w:widowControl w:val="0"/>
        <w:autoSpaceDE w:val="0"/>
        <w:autoSpaceDN w:val="0"/>
        <w:ind w:firstLine="567"/>
        <w:rPr>
          <w:rFonts w:eastAsia="Times New Roman"/>
          <w:b/>
          <w:bCs/>
          <w:iCs/>
          <w:szCs w:val="20"/>
          <w:shd w:val="clear" w:color="auto" w:fill="auto"/>
        </w:rPr>
      </w:pPr>
    </w:p>
    <w:p w14:paraId="3216F678" w14:textId="40522283" w:rsidR="009545BF" w:rsidRPr="009545BF" w:rsidRDefault="009545BF" w:rsidP="009545BF">
      <w:pPr>
        <w:widowControl w:val="0"/>
        <w:autoSpaceDE w:val="0"/>
        <w:autoSpaceDN w:val="0"/>
        <w:ind w:firstLine="567"/>
        <w:rPr>
          <w:rFonts w:eastAsia="Times New Roman"/>
          <w:b/>
          <w:bCs/>
          <w:iCs/>
          <w:szCs w:val="20"/>
          <w:shd w:val="clear" w:color="auto" w:fill="auto"/>
        </w:rPr>
      </w:pPr>
      <w:r w:rsidRPr="009545BF">
        <w:rPr>
          <w:rFonts w:eastAsia="Times New Roman"/>
          <w:b/>
          <w:bCs/>
          <w:iCs/>
          <w:szCs w:val="20"/>
          <w:shd w:val="clear" w:color="auto" w:fill="auto"/>
        </w:rPr>
        <w:t>Технические требования к товару:</w:t>
      </w:r>
    </w:p>
    <w:p w14:paraId="35FA19A9" w14:textId="77777777" w:rsidR="009545BF" w:rsidRPr="009545BF" w:rsidRDefault="009545BF" w:rsidP="009545BF">
      <w:pPr>
        <w:widowControl w:val="0"/>
        <w:autoSpaceDE w:val="0"/>
        <w:autoSpaceDN w:val="0"/>
        <w:ind w:firstLine="567"/>
        <w:rPr>
          <w:rFonts w:eastAsia="Times New Roman"/>
          <w:iCs/>
          <w:szCs w:val="20"/>
          <w:shd w:val="clear" w:color="auto" w:fill="auto"/>
        </w:rPr>
      </w:pPr>
      <w:r w:rsidRPr="009545BF">
        <w:rPr>
          <w:rFonts w:eastAsia="Times New Roman"/>
          <w:iCs/>
          <w:szCs w:val="20"/>
          <w:shd w:val="clear" w:color="auto" w:fill="auto"/>
        </w:rPr>
        <w:t>1)  Товар должен быть сертифицирован и соответствовать требованиям, заявленным в сертификатах качества или паспортах качества, предоставленных участником при исполнении договора;</w:t>
      </w:r>
    </w:p>
    <w:p w14:paraId="56B7277C" w14:textId="77777777" w:rsidR="009545BF" w:rsidRPr="009545BF" w:rsidRDefault="009545BF" w:rsidP="009545BF">
      <w:pPr>
        <w:widowControl w:val="0"/>
        <w:autoSpaceDE w:val="0"/>
        <w:autoSpaceDN w:val="0"/>
        <w:ind w:firstLine="567"/>
        <w:rPr>
          <w:rFonts w:eastAsia="Times New Roman"/>
          <w:iCs/>
          <w:szCs w:val="20"/>
          <w:shd w:val="clear" w:color="auto" w:fill="auto"/>
        </w:rPr>
      </w:pPr>
      <w:r w:rsidRPr="009545BF">
        <w:rPr>
          <w:rFonts w:eastAsia="Times New Roman"/>
          <w:iCs/>
          <w:szCs w:val="20"/>
          <w:shd w:val="clear" w:color="auto" w:fill="auto"/>
        </w:rPr>
        <w:t>2) После получения уведомления Поставщик в течение 5 дней проводит замену бракованного Товара или его части без расхода со стороны Заказчика.</w:t>
      </w:r>
    </w:p>
    <w:p w14:paraId="3EF51099" w14:textId="4B7297A3" w:rsidR="009545BF" w:rsidRPr="009545BF" w:rsidRDefault="009545BF" w:rsidP="009545BF">
      <w:pPr>
        <w:ind w:firstLine="709"/>
        <w:rPr>
          <w:rFonts w:eastAsia="Calibri"/>
          <w:b/>
          <w:color w:val="auto"/>
          <w:shd w:val="clear" w:color="auto" w:fill="auto"/>
          <w:lang w:eastAsia="en-US"/>
        </w:rPr>
      </w:pPr>
      <w:r w:rsidRPr="009545BF">
        <w:rPr>
          <w:rFonts w:eastAsia="Times New Roman"/>
          <w:iCs/>
          <w:position w:val="-1"/>
          <w:shd w:val="clear" w:color="auto" w:fill="auto"/>
        </w:rPr>
        <w:t>3) Гарантийный срок (гарантия качества) на Товар не менее 1 месяца с момента поставки.</w:t>
      </w:r>
    </w:p>
    <w:p w14:paraId="13A3279B" w14:textId="77777777" w:rsidR="009545BF" w:rsidRDefault="009545BF" w:rsidP="00675778">
      <w:pPr>
        <w:ind w:firstLine="709"/>
        <w:jc w:val="center"/>
        <w:rPr>
          <w:rFonts w:eastAsia="Calibri"/>
          <w:b/>
          <w:color w:val="auto"/>
          <w:shd w:val="clear" w:color="auto" w:fill="auto"/>
          <w:lang w:eastAsia="en-US"/>
        </w:rPr>
      </w:pPr>
    </w:p>
    <w:p w14:paraId="44FFC08B" w14:textId="77777777" w:rsidR="009545BF" w:rsidRDefault="009545BF" w:rsidP="00675778">
      <w:pPr>
        <w:ind w:firstLine="709"/>
        <w:jc w:val="center"/>
        <w:rPr>
          <w:rFonts w:eastAsia="Calibri"/>
          <w:b/>
          <w:color w:val="auto"/>
          <w:shd w:val="clear" w:color="auto" w:fill="auto"/>
          <w:lang w:eastAsia="en-US"/>
        </w:rPr>
      </w:pPr>
    </w:p>
    <w:p w14:paraId="34FF5C2C" w14:textId="77777777" w:rsidR="009545BF" w:rsidRDefault="009545BF" w:rsidP="00675778">
      <w:pPr>
        <w:ind w:firstLine="709"/>
        <w:jc w:val="center"/>
        <w:rPr>
          <w:rFonts w:eastAsia="Calibri"/>
          <w:b/>
          <w:color w:val="auto"/>
          <w:shd w:val="clear" w:color="auto" w:fill="auto"/>
          <w:lang w:eastAsia="en-US"/>
        </w:rPr>
      </w:pPr>
    </w:p>
    <w:p w14:paraId="43507AC4" w14:textId="77777777" w:rsidR="00C82865" w:rsidRPr="00C82865" w:rsidRDefault="00C82865" w:rsidP="00C82865">
      <w:pPr>
        <w:widowControl w:val="0"/>
        <w:jc w:val="left"/>
        <w:rPr>
          <w:rFonts w:eastAsia="Andale Sans UI" w:cs="Tahoma"/>
          <w:color w:val="auto"/>
          <w:kern w:val="2"/>
          <w:shd w:val="clear" w:color="auto" w:fill="auto"/>
          <w:lang w:eastAsia="en-US" w:bidi="en-US"/>
        </w:rPr>
      </w:pPr>
    </w:p>
    <w:p w14:paraId="7CAE8C75" w14:textId="77777777" w:rsidR="00C82865" w:rsidRDefault="00C82865" w:rsidP="00675778">
      <w:pPr>
        <w:ind w:firstLine="709"/>
        <w:jc w:val="center"/>
        <w:rPr>
          <w:rFonts w:eastAsia="Calibri"/>
          <w:b/>
          <w:color w:val="auto"/>
          <w:shd w:val="clear" w:color="auto" w:fill="auto"/>
          <w:lang w:eastAsia="en-US"/>
        </w:rPr>
      </w:pPr>
    </w:p>
    <w:p w14:paraId="2F4A5D63" w14:textId="77777777" w:rsidR="00C82865" w:rsidRDefault="00C82865" w:rsidP="00675778">
      <w:pPr>
        <w:ind w:firstLine="709"/>
        <w:jc w:val="center"/>
        <w:rPr>
          <w:rFonts w:eastAsia="Calibri"/>
          <w:b/>
          <w:color w:val="auto"/>
          <w:shd w:val="clear" w:color="auto" w:fill="auto"/>
          <w:lang w:eastAsia="en-US"/>
        </w:rPr>
      </w:pPr>
    </w:p>
    <w:p w14:paraId="7AC4AE11" w14:textId="77777777" w:rsidR="00C82865" w:rsidRDefault="00C82865" w:rsidP="00675778">
      <w:pPr>
        <w:ind w:firstLine="709"/>
        <w:jc w:val="center"/>
        <w:rPr>
          <w:rFonts w:eastAsia="Calibri"/>
          <w:b/>
          <w:color w:val="auto"/>
          <w:shd w:val="clear" w:color="auto" w:fill="auto"/>
          <w:lang w:eastAsia="en-US"/>
        </w:rPr>
      </w:pPr>
    </w:p>
    <w:p w14:paraId="272A0F0E" w14:textId="77777777" w:rsidR="00C82865" w:rsidRDefault="00C82865" w:rsidP="00675778">
      <w:pPr>
        <w:ind w:firstLine="709"/>
        <w:jc w:val="center"/>
        <w:rPr>
          <w:rFonts w:eastAsia="Calibri"/>
          <w:b/>
          <w:color w:val="auto"/>
          <w:shd w:val="clear" w:color="auto" w:fill="auto"/>
          <w:lang w:eastAsia="en-US"/>
        </w:rPr>
      </w:pPr>
    </w:p>
    <w:p w14:paraId="254FAA86" w14:textId="77777777" w:rsidR="00C82865" w:rsidRDefault="00C82865" w:rsidP="00675778">
      <w:pPr>
        <w:ind w:firstLine="709"/>
        <w:jc w:val="center"/>
        <w:rPr>
          <w:rFonts w:eastAsia="Calibri"/>
          <w:b/>
          <w:color w:val="auto"/>
          <w:shd w:val="clear" w:color="auto" w:fill="auto"/>
          <w:lang w:eastAsia="en-US"/>
        </w:rPr>
      </w:pPr>
    </w:p>
    <w:p w14:paraId="46524B59" w14:textId="77777777" w:rsidR="00C82865" w:rsidRDefault="00C82865" w:rsidP="00675778">
      <w:pPr>
        <w:ind w:firstLine="709"/>
        <w:jc w:val="center"/>
        <w:rPr>
          <w:rFonts w:eastAsia="Calibri"/>
          <w:b/>
          <w:color w:val="auto"/>
          <w:shd w:val="clear" w:color="auto" w:fill="auto"/>
          <w:lang w:eastAsia="en-US"/>
        </w:rPr>
      </w:pPr>
    </w:p>
    <w:p w14:paraId="4567A900" w14:textId="77777777" w:rsidR="00C82865" w:rsidRDefault="00C82865" w:rsidP="00675778">
      <w:pPr>
        <w:ind w:firstLine="709"/>
        <w:jc w:val="center"/>
        <w:rPr>
          <w:rFonts w:eastAsia="Calibri"/>
          <w:b/>
          <w:color w:val="auto"/>
          <w:shd w:val="clear" w:color="auto" w:fill="auto"/>
          <w:lang w:eastAsia="en-US"/>
        </w:rPr>
      </w:pPr>
    </w:p>
    <w:p w14:paraId="72426647" w14:textId="77777777" w:rsidR="00C82865" w:rsidRDefault="00C82865" w:rsidP="00675778">
      <w:pPr>
        <w:ind w:firstLine="709"/>
        <w:jc w:val="center"/>
        <w:rPr>
          <w:rFonts w:eastAsia="Calibri"/>
          <w:b/>
          <w:color w:val="auto"/>
          <w:shd w:val="clear" w:color="auto" w:fill="auto"/>
          <w:lang w:eastAsia="en-US"/>
        </w:rPr>
      </w:pPr>
    </w:p>
    <w:p w14:paraId="4893EA98" w14:textId="77777777" w:rsidR="00C82865" w:rsidRDefault="00C82865" w:rsidP="00675778">
      <w:pPr>
        <w:ind w:firstLine="709"/>
        <w:jc w:val="center"/>
        <w:rPr>
          <w:rFonts w:eastAsia="Calibri"/>
          <w:b/>
          <w:color w:val="auto"/>
          <w:shd w:val="clear" w:color="auto" w:fill="auto"/>
          <w:lang w:eastAsia="en-US"/>
        </w:rPr>
      </w:pPr>
    </w:p>
    <w:p w14:paraId="0594D618" w14:textId="77777777" w:rsidR="00C82865" w:rsidRDefault="00C82865" w:rsidP="00675778">
      <w:pPr>
        <w:ind w:firstLine="709"/>
        <w:jc w:val="center"/>
        <w:rPr>
          <w:rFonts w:eastAsia="Calibri"/>
          <w:b/>
          <w:color w:val="auto"/>
          <w:shd w:val="clear" w:color="auto" w:fill="auto"/>
          <w:lang w:eastAsia="en-US"/>
        </w:rPr>
      </w:pPr>
    </w:p>
    <w:p w14:paraId="41479590" w14:textId="77777777" w:rsidR="008A3FF0" w:rsidRDefault="008A3FF0" w:rsidP="00675778">
      <w:pPr>
        <w:ind w:firstLine="709"/>
        <w:jc w:val="center"/>
        <w:rPr>
          <w:rFonts w:eastAsia="Calibri"/>
          <w:b/>
          <w:color w:val="auto"/>
          <w:shd w:val="clear" w:color="auto" w:fill="auto"/>
          <w:lang w:eastAsia="en-US"/>
        </w:rPr>
      </w:pPr>
    </w:p>
    <w:p w14:paraId="5793A30C" w14:textId="77777777" w:rsidR="008A3FF0" w:rsidRDefault="008A3FF0" w:rsidP="00675778">
      <w:pPr>
        <w:ind w:firstLine="709"/>
        <w:jc w:val="center"/>
        <w:rPr>
          <w:rFonts w:eastAsia="Calibri"/>
          <w:b/>
          <w:color w:val="auto"/>
          <w:shd w:val="clear" w:color="auto" w:fill="auto"/>
          <w:lang w:eastAsia="en-US"/>
        </w:rPr>
      </w:pPr>
    </w:p>
    <w:p w14:paraId="7C27355E" w14:textId="77777777" w:rsidR="008A3FF0" w:rsidRDefault="008A3FF0" w:rsidP="00675778">
      <w:pPr>
        <w:ind w:firstLine="709"/>
        <w:jc w:val="center"/>
        <w:rPr>
          <w:rFonts w:eastAsia="Calibri"/>
          <w:b/>
          <w:color w:val="auto"/>
          <w:shd w:val="clear" w:color="auto" w:fill="auto"/>
          <w:lang w:eastAsia="en-US"/>
        </w:rPr>
      </w:pPr>
    </w:p>
    <w:p w14:paraId="701C3514" w14:textId="77777777" w:rsidR="008A3FF0" w:rsidRDefault="008A3FF0" w:rsidP="00675778">
      <w:pPr>
        <w:ind w:firstLine="709"/>
        <w:jc w:val="center"/>
        <w:rPr>
          <w:rFonts w:eastAsia="Calibri"/>
          <w:b/>
          <w:color w:val="auto"/>
          <w:shd w:val="clear" w:color="auto" w:fill="auto"/>
          <w:lang w:eastAsia="en-US"/>
        </w:rPr>
      </w:pPr>
    </w:p>
    <w:p w14:paraId="33207800" w14:textId="77777777" w:rsidR="008A3FF0" w:rsidRDefault="008A3FF0" w:rsidP="00675778">
      <w:pPr>
        <w:ind w:firstLine="709"/>
        <w:jc w:val="center"/>
        <w:rPr>
          <w:rFonts w:eastAsia="Calibri"/>
          <w:b/>
          <w:color w:val="auto"/>
          <w:shd w:val="clear" w:color="auto" w:fill="auto"/>
          <w:lang w:eastAsia="en-US"/>
        </w:rPr>
      </w:pPr>
    </w:p>
    <w:p w14:paraId="7B973D1C" w14:textId="77777777" w:rsidR="008A3FF0" w:rsidRDefault="008A3FF0" w:rsidP="00675778">
      <w:pPr>
        <w:ind w:firstLine="709"/>
        <w:jc w:val="center"/>
        <w:rPr>
          <w:rFonts w:eastAsia="Calibri"/>
          <w:b/>
          <w:color w:val="auto"/>
          <w:shd w:val="clear" w:color="auto" w:fill="auto"/>
          <w:lang w:eastAsia="en-US"/>
        </w:rPr>
      </w:pPr>
    </w:p>
    <w:p w14:paraId="3403F2CF" w14:textId="77777777" w:rsidR="008A3FF0" w:rsidRDefault="008A3FF0" w:rsidP="00675778">
      <w:pPr>
        <w:ind w:firstLine="709"/>
        <w:jc w:val="center"/>
        <w:rPr>
          <w:rFonts w:eastAsia="Calibri"/>
          <w:b/>
          <w:color w:val="auto"/>
          <w:shd w:val="clear" w:color="auto" w:fill="auto"/>
          <w:lang w:eastAsia="en-US"/>
        </w:rPr>
      </w:pPr>
    </w:p>
    <w:p w14:paraId="4D0C0898" w14:textId="77777777" w:rsidR="008A3FF0" w:rsidRDefault="008A3FF0" w:rsidP="00675778">
      <w:pPr>
        <w:ind w:firstLine="709"/>
        <w:jc w:val="center"/>
        <w:rPr>
          <w:rFonts w:eastAsia="Calibri"/>
          <w:b/>
          <w:color w:val="auto"/>
          <w:shd w:val="clear" w:color="auto" w:fill="auto"/>
          <w:lang w:eastAsia="en-US"/>
        </w:rPr>
      </w:pPr>
    </w:p>
    <w:p w14:paraId="1CB62E4B" w14:textId="77777777" w:rsidR="008A3FF0" w:rsidRDefault="008A3FF0" w:rsidP="00675778">
      <w:pPr>
        <w:ind w:firstLine="709"/>
        <w:jc w:val="center"/>
        <w:rPr>
          <w:rFonts w:eastAsia="Calibri"/>
          <w:b/>
          <w:color w:val="auto"/>
          <w:shd w:val="clear" w:color="auto" w:fill="auto"/>
          <w:lang w:eastAsia="en-US"/>
        </w:rPr>
      </w:pPr>
    </w:p>
    <w:p w14:paraId="5CEB1F58" w14:textId="77777777" w:rsidR="008A3FF0" w:rsidRDefault="008A3FF0" w:rsidP="00675778">
      <w:pPr>
        <w:ind w:firstLine="709"/>
        <w:jc w:val="center"/>
        <w:rPr>
          <w:rFonts w:eastAsia="Calibri"/>
          <w:b/>
          <w:color w:val="auto"/>
          <w:shd w:val="clear" w:color="auto" w:fill="auto"/>
          <w:lang w:eastAsia="en-US"/>
        </w:rPr>
      </w:pPr>
    </w:p>
    <w:p w14:paraId="7E865B12" w14:textId="77777777" w:rsidR="008A3FF0" w:rsidRDefault="008A3FF0" w:rsidP="00675778">
      <w:pPr>
        <w:ind w:firstLine="709"/>
        <w:jc w:val="center"/>
        <w:rPr>
          <w:rFonts w:eastAsia="Calibri"/>
          <w:b/>
          <w:color w:val="auto"/>
          <w:shd w:val="clear" w:color="auto" w:fill="auto"/>
          <w:lang w:eastAsia="en-US"/>
        </w:rPr>
      </w:pPr>
    </w:p>
    <w:p w14:paraId="333D1907" w14:textId="77777777" w:rsidR="008A3FF0" w:rsidRDefault="008A3FF0" w:rsidP="00675778">
      <w:pPr>
        <w:ind w:firstLine="709"/>
        <w:jc w:val="center"/>
        <w:rPr>
          <w:rFonts w:eastAsia="Calibri"/>
          <w:b/>
          <w:color w:val="auto"/>
          <w:shd w:val="clear" w:color="auto" w:fill="auto"/>
          <w:lang w:eastAsia="en-US"/>
        </w:rPr>
      </w:pPr>
    </w:p>
    <w:p w14:paraId="7C499550" w14:textId="77777777" w:rsidR="008A3FF0" w:rsidRDefault="008A3FF0" w:rsidP="00675778">
      <w:pPr>
        <w:ind w:firstLine="709"/>
        <w:jc w:val="center"/>
        <w:rPr>
          <w:rFonts w:eastAsia="Calibri"/>
          <w:b/>
          <w:color w:val="auto"/>
          <w:shd w:val="clear" w:color="auto" w:fill="auto"/>
          <w:lang w:eastAsia="en-US"/>
        </w:rPr>
      </w:pPr>
    </w:p>
    <w:p w14:paraId="3D857CC2" w14:textId="77777777" w:rsidR="008A3FF0" w:rsidRDefault="008A3FF0" w:rsidP="00675778">
      <w:pPr>
        <w:ind w:firstLine="709"/>
        <w:jc w:val="center"/>
        <w:rPr>
          <w:rFonts w:eastAsia="Calibri"/>
          <w:b/>
          <w:color w:val="auto"/>
          <w:shd w:val="clear" w:color="auto" w:fill="auto"/>
          <w:lang w:eastAsia="en-US"/>
        </w:rPr>
      </w:pPr>
    </w:p>
    <w:p w14:paraId="0E46492A" w14:textId="77777777" w:rsidR="008A3FF0" w:rsidRDefault="008A3FF0" w:rsidP="00675778">
      <w:pPr>
        <w:ind w:firstLine="709"/>
        <w:jc w:val="center"/>
        <w:rPr>
          <w:rFonts w:eastAsia="Calibri"/>
          <w:b/>
          <w:color w:val="auto"/>
          <w:shd w:val="clear" w:color="auto" w:fill="auto"/>
          <w:lang w:eastAsia="en-US"/>
        </w:rPr>
      </w:pPr>
    </w:p>
    <w:p w14:paraId="548F612E" w14:textId="77777777" w:rsidR="008A3FF0" w:rsidRDefault="008A3FF0" w:rsidP="00675778">
      <w:pPr>
        <w:ind w:firstLine="709"/>
        <w:jc w:val="center"/>
        <w:rPr>
          <w:rFonts w:eastAsia="Calibri"/>
          <w:b/>
          <w:color w:val="auto"/>
          <w:shd w:val="clear" w:color="auto" w:fill="auto"/>
          <w:lang w:eastAsia="en-US"/>
        </w:rPr>
      </w:pPr>
    </w:p>
    <w:p w14:paraId="00DF9D4D" w14:textId="77777777" w:rsidR="008A3FF0" w:rsidRDefault="008A3FF0" w:rsidP="00675778">
      <w:pPr>
        <w:ind w:firstLine="709"/>
        <w:jc w:val="center"/>
        <w:rPr>
          <w:rFonts w:eastAsia="Calibri"/>
          <w:b/>
          <w:color w:val="auto"/>
          <w:shd w:val="clear" w:color="auto" w:fill="auto"/>
          <w:lang w:eastAsia="en-US"/>
        </w:rPr>
      </w:pPr>
    </w:p>
    <w:p w14:paraId="7316F6BC" w14:textId="77777777" w:rsidR="008A3FF0" w:rsidRDefault="008A3FF0" w:rsidP="00675778">
      <w:pPr>
        <w:ind w:firstLine="709"/>
        <w:jc w:val="center"/>
        <w:rPr>
          <w:rFonts w:eastAsia="Calibri"/>
          <w:b/>
          <w:color w:val="auto"/>
          <w:shd w:val="clear" w:color="auto" w:fill="auto"/>
          <w:lang w:eastAsia="en-US"/>
        </w:rPr>
      </w:pPr>
    </w:p>
    <w:p w14:paraId="6FFE953F" w14:textId="77777777" w:rsidR="008A3FF0" w:rsidRDefault="008A3FF0" w:rsidP="00675778">
      <w:pPr>
        <w:ind w:firstLine="709"/>
        <w:jc w:val="center"/>
        <w:rPr>
          <w:rFonts w:eastAsia="Calibri"/>
          <w:b/>
          <w:color w:val="auto"/>
          <w:shd w:val="clear" w:color="auto" w:fill="auto"/>
          <w:lang w:eastAsia="en-US"/>
        </w:rPr>
      </w:pPr>
    </w:p>
    <w:p w14:paraId="6A88A4C7" w14:textId="77777777" w:rsidR="009545BF" w:rsidRDefault="009545BF" w:rsidP="00675778">
      <w:pPr>
        <w:ind w:firstLine="709"/>
        <w:jc w:val="center"/>
        <w:rPr>
          <w:rFonts w:eastAsia="Calibri"/>
          <w:b/>
          <w:color w:val="auto"/>
          <w:shd w:val="clear" w:color="auto" w:fill="auto"/>
          <w:lang w:eastAsia="en-US"/>
        </w:rPr>
      </w:pPr>
    </w:p>
    <w:p w14:paraId="3354548E" w14:textId="77777777" w:rsidR="009545BF" w:rsidRDefault="009545BF" w:rsidP="00675778">
      <w:pPr>
        <w:ind w:firstLine="709"/>
        <w:jc w:val="center"/>
        <w:rPr>
          <w:rFonts w:eastAsia="Calibri"/>
          <w:b/>
          <w:color w:val="auto"/>
          <w:shd w:val="clear" w:color="auto" w:fill="auto"/>
          <w:lang w:eastAsia="en-US"/>
        </w:rPr>
      </w:pPr>
    </w:p>
    <w:p w14:paraId="43890DEC" w14:textId="77777777" w:rsidR="009545BF" w:rsidRDefault="009545BF" w:rsidP="00675778">
      <w:pPr>
        <w:ind w:firstLine="709"/>
        <w:jc w:val="center"/>
        <w:rPr>
          <w:rFonts w:eastAsia="Calibri"/>
          <w:b/>
          <w:color w:val="auto"/>
          <w:shd w:val="clear" w:color="auto" w:fill="auto"/>
          <w:lang w:eastAsia="en-US"/>
        </w:rPr>
      </w:pPr>
    </w:p>
    <w:p w14:paraId="0E49AEF4" w14:textId="77777777" w:rsidR="009545BF" w:rsidRDefault="009545BF" w:rsidP="00675778">
      <w:pPr>
        <w:ind w:firstLine="709"/>
        <w:jc w:val="center"/>
        <w:rPr>
          <w:rFonts w:eastAsia="Calibri"/>
          <w:b/>
          <w:color w:val="auto"/>
          <w:shd w:val="clear" w:color="auto" w:fill="auto"/>
          <w:lang w:eastAsia="en-US"/>
        </w:rPr>
      </w:pPr>
    </w:p>
    <w:p w14:paraId="3D080F6E" w14:textId="77777777" w:rsidR="009545BF" w:rsidRDefault="009545BF" w:rsidP="00675778">
      <w:pPr>
        <w:ind w:firstLine="709"/>
        <w:jc w:val="center"/>
        <w:rPr>
          <w:rFonts w:eastAsia="Calibri"/>
          <w:b/>
          <w:color w:val="auto"/>
          <w:shd w:val="clear" w:color="auto" w:fill="auto"/>
          <w:lang w:eastAsia="en-US"/>
        </w:rPr>
      </w:pPr>
    </w:p>
    <w:p w14:paraId="5F5C6C32" w14:textId="77777777" w:rsidR="009545BF" w:rsidRDefault="009545BF" w:rsidP="00675778">
      <w:pPr>
        <w:ind w:firstLine="709"/>
        <w:jc w:val="center"/>
        <w:rPr>
          <w:rFonts w:eastAsia="Calibri"/>
          <w:b/>
          <w:color w:val="auto"/>
          <w:shd w:val="clear" w:color="auto" w:fill="auto"/>
          <w:lang w:eastAsia="en-US"/>
        </w:rPr>
      </w:pPr>
    </w:p>
    <w:p w14:paraId="2612B8EF" w14:textId="77777777" w:rsidR="009545BF" w:rsidRDefault="009545BF" w:rsidP="00675778">
      <w:pPr>
        <w:ind w:firstLine="709"/>
        <w:jc w:val="center"/>
        <w:rPr>
          <w:rFonts w:eastAsia="Calibri"/>
          <w:b/>
          <w:color w:val="auto"/>
          <w:shd w:val="clear" w:color="auto" w:fill="auto"/>
          <w:lang w:eastAsia="en-US"/>
        </w:rPr>
      </w:pPr>
    </w:p>
    <w:p w14:paraId="303C2C3B" w14:textId="77777777" w:rsidR="009545BF" w:rsidRDefault="009545BF" w:rsidP="00675778">
      <w:pPr>
        <w:ind w:firstLine="709"/>
        <w:jc w:val="center"/>
        <w:rPr>
          <w:rFonts w:eastAsia="Calibri"/>
          <w:b/>
          <w:color w:val="auto"/>
          <w:shd w:val="clear" w:color="auto" w:fill="auto"/>
          <w:lang w:eastAsia="en-US"/>
        </w:rPr>
      </w:pPr>
    </w:p>
    <w:p w14:paraId="45759C17" w14:textId="77777777" w:rsidR="009545BF" w:rsidRDefault="009545BF" w:rsidP="00675778">
      <w:pPr>
        <w:ind w:firstLine="709"/>
        <w:jc w:val="center"/>
        <w:rPr>
          <w:rFonts w:eastAsia="Calibri"/>
          <w:b/>
          <w:color w:val="auto"/>
          <w:shd w:val="clear" w:color="auto" w:fill="auto"/>
          <w:lang w:eastAsia="en-US"/>
        </w:rPr>
      </w:pPr>
    </w:p>
    <w:p w14:paraId="1DC85C75" w14:textId="77777777" w:rsidR="009545BF" w:rsidRDefault="009545BF" w:rsidP="00675778">
      <w:pPr>
        <w:ind w:firstLine="709"/>
        <w:jc w:val="center"/>
        <w:rPr>
          <w:rFonts w:eastAsia="Calibri"/>
          <w:b/>
          <w:color w:val="auto"/>
          <w:shd w:val="clear" w:color="auto" w:fill="auto"/>
          <w:lang w:eastAsia="en-US"/>
        </w:rPr>
      </w:pPr>
    </w:p>
    <w:p w14:paraId="673FB66B" w14:textId="77777777" w:rsidR="009545BF" w:rsidRDefault="009545BF" w:rsidP="00675778">
      <w:pPr>
        <w:ind w:firstLine="709"/>
        <w:jc w:val="center"/>
        <w:rPr>
          <w:rFonts w:eastAsia="Calibri"/>
          <w:b/>
          <w:color w:val="auto"/>
          <w:shd w:val="clear" w:color="auto" w:fill="auto"/>
          <w:lang w:eastAsia="en-US"/>
        </w:rPr>
      </w:pPr>
    </w:p>
    <w:p w14:paraId="25C67310" w14:textId="77777777" w:rsidR="009545BF" w:rsidRDefault="009545BF" w:rsidP="00675778">
      <w:pPr>
        <w:ind w:firstLine="709"/>
        <w:jc w:val="center"/>
        <w:rPr>
          <w:rFonts w:eastAsia="Calibri"/>
          <w:b/>
          <w:color w:val="auto"/>
          <w:shd w:val="clear" w:color="auto" w:fill="auto"/>
          <w:lang w:eastAsia="en-US"/>
        </w:rPr>
      </w:pPr>
    </w:p>
    <w:p w14:paraId="28C468BE" w14:textId="77777777" w:rsidR="009545BF" w:rsidRDefault="009545BF" w:rsidP="00675778">
      <w:pPr>
        <w:ind w:firstLine="709"/>
        <w:jc w:val="center"/>
        <w:rPr>
          <w:rFonts w:eastAsia="Calibri"/>
          <w:b/>
          <w:color w:val="auto"/>
          <w:shd w:val="clear" w:color="auto" w:fill="auto"/>
          <w:lang w:eastAsia="en-US"/>
        </w:rPr>
      </w:pPr>
    </w:p>
    <w:p w14:paraId="46CC0CBC" w14:textId="77777777" w:rsidR="00C82865" w:rsidRDefault="00C82865" w:rsidP="00675778">
      <w:pPr>
        <w:ind w:firstLine="709"/>
        <w:jc w:val="center"/>
        <w:rPr>
          <w:rFonts w:eastAsia="Calibri"/>
          <w:b/>
          <w:color w:val="auto"/>
          <w:shd w:val="clear" w:color="auto" w:fill="auto"/>
          <w:lang w:eastAsia="en-US"/>
        </w:rPr>
      </w:pPr>
    </w:p>
    <w:p w14:paraId="2507164A" w14:textId="262DB42F" w:rsidR="00675778" w:rsidRDefault="00675778" w:rsidP="00675778">
      <w:pPr>
        <w:ind w:firstLine="709"/>
        <w:jc w:val="center"/>
        <w:rPr>
          <w:rFonts w:eastAsia="Calibri"/>
          <w:b/>
          <w:color w:val="auto"/>
          <w:shd w:val="clear" w:color="auto" w:fill="auto"/>
          <w:lang w:eastAsia="en-US"/>
        </w:rPr>
      </w:pPr>
      <w:r w:rsidRPr="00545B34">
        <w:rPr>
          <w:rFonts w:eastAsia="Calibri"/>
          <w:b/>
          <w:color w:val="auto"/>
          <w:shd w:val="clear" w:color="auto" w:fill="auto"/>
          <w:lang w:eastAsia="en-US"/>
        </w:rPr>
        <w:t>РАЗДЕЛ I</w:t>
      </w:r>
      <w:r w:rsidRPr="00545B34">
        <w:rPr>
          <w:rFonts w:eastAsia="Calibri"/>
          <w:b/>
          <w:color w:val="auto"/>
          <w:shd w:val="clear" w:color="auto" w:fill="auto"/>
          <w:lang w:val="en-US" w:eastAsia="en-US"/>
        </w:rPr>
        <w:t>V</w:t>
      </w:r>
      <w:r w:rsidRPr="00545B34">
        <w:rPr>
          <w:rFonts w:eastAsia="Calibri"/>
          <w:b/>
          <w:color w:val="auto"/>
          <w:shd w:val="clear" w:color="auto" w:fill="auto"/>
          <w:lang w:eastAsia="en-US"/>
        </w:rPr>
        <w:t>.ПРОЕКТ ДОГОВОРА</w:t>
      </w:r>
    </w:p>
    <w:p w14:paraId="7189E6F7" w14:textId="77777777" w:rsidR="00B25ADD" w:rsidRDefault="00B25ADD" w:rsidP="00675778">
      <w:pPr>
        <w:ind w:firstLine="709"/>
        <w:jc w:val="center"/>
        <w:rPr>
          <w:rFonts w:eastAsia="Calibri"/>
          <w:b/>
          <w:color w:val="auto"/>
          <w:shd w:val="clear" w:color="auto" w:fill="auto"/>
          <w:lang w:eastAsia="en-US"/>
        </w:rPr>
      </w:pPr>
    </w:p>
    <w:p w14:paraId="4DAFB1FB" w14:textId="77777777" w:rsidR="00B25ADD" w:rsidRPr="00B25ADD" w:rsidRDefault="00B25ADD" w:rsidP="00B25ADD">
      <w:pPr>
        <w:keepNext/>
        <w:keepLines/>
        <w:shd w:val="clear" w:color="auto" w:fill="FFFFFF"/>
        <w:jc w:val="center"/>
        <w:rPr>
          <w:rFonts w:eastAsia="Times New Roman"/>
          <w:b/>
          <w:color w:val="auto"/>
          <w:sz w:val="22"/>
          <w:szCs w:val="22"/>
          <w:shd w:val="clear" w:color="auto" w:fill="auto"/>
        </w:rPr>
      </w:pPr>
      <w:r w:rsidRPr="00B25ADD">
        <w:rPr>
          <w:rFonts w:eastAsia="Times New Roman"/>
          <w:b/>
          <w:bCs/>
          <w:color w:val="000000"/>
          <w:spacing w:val="3"/>
          <w:sz w:val="22"/>
          <w:szCs w:val="22"/>
          <w:shd w:val="clear" w:color="auto" w:fill="auto"/>
        </w:rPr>
        <w:t>Договор № ______</w:t>
      </w:r>
      <w:r w:rsidRPr="00B25ADD">
        <w:rPr>
          <w:rFonts w:eastAsia="Times New Roman"/>
          <w:b/>
          <w:bCs/>
          <w:color w:val="000000"/>
          <w:spacing w:val="3"/>
          <w:sz w:val="22"/>
          <w:szCs w:val="22"/>
          <w:shd w:val="clear" w:color="auto" w:fill="auto"/>
        </w:rPr>
        <w:br/>
      </w:r>
      <w:r w:rsidRPr="00B25ADD">
        <w:rPr>
          <w:rFonts w:eastAsia="Times New Roman"/>
          <w:b/>
          <w:color w:val="auto"/>
          <w:sz w:val="22"/>
          <w:szCs w:val="22"/>
          <w:shd w:val="clear" w:color="auto" w:fill="auto"/>
        </w:rPr>
        <w:t>поставка ГСМ (топливо дизельное, бензин автомобильный АИ-92, бензин автомобильный АИ-95)</w:t>
      </w:r>
    </w:p>
    <w:p w14:paraId="684BD0C2" w14:textId="77777777" w:rsidR="00B25ADD" w:rsidRPr="00B25ADD" w:rsidRDefault="00B25ADD" w:rsidP="00B25ADD">
      <w:pPr>
        <w:keepNext/>
        <w:keepLines/>
        <w:shd w:val="clear" w:color="auto" w:fill="FFFFFF"/>
        <w:jc w:val="center"/>
        <w:rPr>
          <w:rFonts w:eastAsia="Times New Roman"/>
          <w:color w:val="auto"/>
          <w:sz w:val="22"/>
          <w:szCs w:val="22"/>
          <w:shd w:val="clear" w:color="auto" w:fill="auto"/>
        </w:rPr>
      </w:pPr>
    </w:p>
    <w:p w14:paraId="3F94A155" w14:textId="4ED39F38" w:rsidR="00B25ADD" w:rsidRPr="00B25ADD" w:rsidRDefault="00B25ADD" w:rsidP="00B25ADD">
      <w:pPr>
        <w:keepNext/>
        <w:keepLines/>
        <w:shd w:val="clear" w:color="auto" w:fill="FFFFFF"/>
        <w:tabs>
          <w:tab w:val="left" w:pos="6804"/>
        </w:tabs>
        <w:jc w:val="left"/>
        <w:rPr>
          <w:rFonts w:eastAsia="Times New Roman"/>
          <w:color w:val="000000"/>
          <w:spacing w:val="-1"/>
          <w:sz w:val="22"/>
          <w:szCs w:val="22"/>
          <w:shd w:val="clear" w:color="auto" w:fill="auto"/>
        </w:rPr>
      </w:pPr>
      <w:r w:rsidRPr="00B25ADD">
        <w:rPr>
          <w:rFonts w:eastAsia="Times New Roman"/>
          <w:color w:val="000000"/>
          <w:spacing w:val="-4"/>
          <w:sz w:val="22"/>
          <w:szCs w:val="22"/>
          <w:shd w:val="clear" w:color="auto" w:fill="auto"/>
        </w:rPr>
        <w:t>г. Йошкар-Ола</w:t>
      </w:r>
      <w:r w:rsidRPr="00B25ADD">
        <w:rPr>
          <w:rFonts w:eastAsia="Times New Roman"/>
          <w:color w:val="000000"/>
          <w:spacing w:val="-4"/>
          <w:sz w:val="22"/>
          <w:szCs w:val="22"/>
          <w:shd w:val="clear" w:color="auto" w:fill="auto"/>
        </w:rPr>
        <w:tab/>
      </w:r>
      <w:r w:rsidRPr="00B25ADD">
        <w:rPr>
          <w:rFonts w:eastAsia="Times New Roman"/>
          <w:color w:val="000000"/>
          <w:spacing w:val="-4"/>
          <w:sz w:val="22"/>
          <w:szCs w:val="22"/>
          <w:shd w:val="clear" w:color="auto" w:fill="auto"/>
        </w:rPr>
        <w:tab/>
      </w:r>
      <w:r w:rsidRPr="00B25ADD">
        <w:rPr>
          <w:rFonts w:eastAsia="Times New Roman"/>
          <w:color w:val="000000"/>
          <w:sz w:val="22"/>
          <w:szCs w:val="22"/>
          <w:shd w:val="clear" w:color="auto" w:fill="auto"/>
        </w:rPr>
        <w:t>«___»</w:t>
      </w:r>
      <w:r w:rsidRPr="00B25ADD">
        <w:rPr>
          <w:rFonts w:eastAsia="Times New Roman"/>
          <w:color w:val="000000"/>
          <w:spacing w:val="-1"/>
          <w:sz w:val="22"/>
          <w:szCs w:val="22"/>
          <w:shd w:val="clear" w:color="auto" w:fill="auto"/>
        </w:rPr>
        <w:t xml:space="preserve"> _________ 2025 г.</w:t>
      </w:r>
    </w:p>
    <w:p w14:paraId="43FE0136" w14:textId="77777777" w:rsidR="00B25ADD" w:rsidRPr="00B25ADD" w:rsidRDefault="00B25ADD" w:rsidP="00B25ADD">
      <w:pPr>
        <w:keepNext/>
        <w:keepLines/>
        <w:ind w:firstLine="709"/>
        <w:rPr>
          <w:rFonts w:eastAsia="Times New Roman"/>
          <w:color w:val="000000"/>
          <w:sz w:val="22"/>
          <w:szCs w:val="22"/>
          <w:shd w:val="clear" w:color="auto" w:fill="auto"/>
        </w:rPr>
      </w:pPr>
    </w:p>
    <w:p w14:paraId="02814B77" w14:textId="77777777" w:rsidR="00B25ADD" w:rsidRPr="00B25ADD" w:rsidRDefault="00B25ADD" w:rsidP="00B25ADD">
      <w:pPr>
        <w:keepNext/>
        <w:keepLines/>
        <w:ind w:firstLine="709"/>
        <w:rPr>
          <w:rFonts w:eastAsia="Times New Roman"/>
          <w:color w:val="000000"/>
          <w:sz w:val="22"/>
          <w:szCs w:val="22"/>
          <w:shd w:val="clear" w:color="auto" w:fill="auto"/>
        </w:rPr>
      </w:pPr>
    </w:p>
    <w:p w14:paraId="3538B55A" w14:textId="77777777" w:rsidR="00B25ADD" w:rsidRPr="00B25ADD" w:rsidRDefault="00B25ADD" w:rsidP="00B25ADD">
      <w:pPr>
        <w:tabs>
          <w:tab w:val="left" w:pos="284"/>
        </w:tabs>
        <w:ind w:firstLine="709"/>
        <w:rPr>
          <w:rFonts w:eastAsia="Calibri"/>
          <w:color w:val="000000"/>
          <w:sz w:val="22"/>
          <w:szCs w:val="22"/>
          <w:shd w:val="clear" w:color="auto" w:fill="auto"/>
        </w:rPr>
      </w:pPr>
      <w:r w:rsidRPr="00B25ADD">
        <w:rPr>
          <w:rFonts w:eastAsia="Calibri"/>
          <w:color w:val="000000"/>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5B91FC1D" w14:textId="77777777" w:rsidR="00B25ADD" w:rsidRPr="00B25ADD" w:rsidRDefault="00B25ADD" w:rsidP="00B25ADD">
      <w:pPr>
        <w:keepNext/>
        <w:keepLines/>
        <w:shd w:val="clear" w:color="auto" w:fill="FFFFFF"/>
        <w:ind w:firstLine="709"/>
        <w:jc w:val="center"/>
        <w:rPr>
          <w:rFonts w:eastAsia="Times New Roman"/>
          <w:b/>
          <w:bCs/>
          <w:color w:val="000000"/>
          <w:sz w:val="22"/>
          <w:szCs w:val="22"/>
          <w:shd w:val="clear" w:color="auto" w:fill="auto"/>
        </w:rPr>
      </w:pPr>
      <w:r w:rsidRPr="00B25ADD">
        <w:rPr>
          <w:rFonts w:eastAsia="Times New Roman"/>
          <w:b/>
          <w:bCs/>
          <w:color w:val="000000"/>
          <w:sz w:val="22"/>
          <w:szCs w:val="22"/>
          <w:shd w:val="clear" w:color="auto" w:fill="auto"/>
        </w:rPr>
        <w:t>1. Предмет договора</w:t>
      </w:r>
    </w:p>
    <w:p w14:paraId="0A81BAC8" w14:textId="77777777" w:rsidR="00B25ADD" w:rsidRPr="00B25ADD" w:rsidRDefault="00B25ADD" w:rsidP="00B25ADD">
      <w:pPr>
        <w:tabs>
          <w:tab w:val="left" w:pos="142"/>
        </w:tabs>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1.1. По условиям настоящего Договора Поставщик обязуется в течение срока действия Договора осуществлять поставку ГСМ (топливо дизельное, бензин автомобильный АИ-92, бензин автомобильный АИ-95) (далее по тексту - товар) через автозаправочные станции (далее по тексту - «АЗС») по ценам и с характеристиками согласно спецификации, являющейся неотъемлемой частью настоящего Договора (Приложение № 1 к Договору).</w:t>
      </w:r>
    </w:p>
    <w:p w14:paraId="2DE740C2" w14:textId="77777777" w:rsidR="00B25ADD" w:rsidRPr="00B25ADD" w:rsidRDefault="00B25ADD" w:rsidP="00B25ADD">
      <w:pPr>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1.2. Заказчик обязуется оплатить поставленный Поставщиком Товар в порядке и размере, установленном настоящим Договором, за счет собственных средств Заказчика.</w:t>
      </w:r>
    </w:p>
    <w:p w14:paraId="1BAC0B80" w14:textId="77777777" w:rsidR="00B25ADD" w:rsidRPr="00B25ADD" w:rsidRDefault="00B25ADD" w:rsidP="00B25ADD">
      <w:pPr>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1.3. Поставщик гарантирует, что указанный в пункте 1.1 настоящего Договора Товар свободен от прав третьих лиц, не является предметом спора и не состоит под арестом.</w:t>
      </w:r>
    </w:p>
    <w:p w14:paraId="3241E9BE" w14:textId="77777777" w:rsidR="00B25ADD" w:rsidRPr="00B25ADD" w:rsidRDefault="00B25ADD" w:rsidP="00B25ADD">
      <w:pPr>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 xml:space="preserve">1.4. Моментом поставки является фактическая поставка Товара, предусмотренного настоящим Договором, предоставление Поставщиком документов, подтверждающих поставку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сертификат соответствия.  </w:t>
      </w:r>
    </w:p>
    <w:p w14:paraId="25B0F95D" w14:textId="77777777" w:rsidR="00B25ADD" w:rsidRPr="00B25ADD" w:rsidRDefault="00B25ADD" w:rsidP="00B25ADD">
      <w:pPr>
        <w:ind w:firstLine="709"/>
        <w:jc w:val="center"/>
        <w:rPr>
          <w:rFonts w:eastAsia="Times New Roman"/>
          <w:b/>
          <w:bCs/>
          <w:color w:val="auto"/>
          <w:sz w:val="22"/>
          <w:szCs w:val="22"/>
          <w:shd w:val="clear" w:color="auto" w:fill="auto"/>
        </w:rPr>
      </w:pPr>
      <w:r w:rsidRPr="00B25ADD">
        <w:rPr>
          <w:rFonts w:eastAsia="Times New Roman"/>
          <w:b/>
          <w:bCs/>
          <w:color w:val="auto"/>
          <w:sz w:val="22"/>
          <w:szCs w:val="22"/>
          <w:shd w:val="clear" w:color="auto" w:fill="auto"/>
        </w:rPr>
        <w:t>2. Цена товара и порядок расчетов</w:t>
      </w:r>
    </w:p>
    <w:p w14:paraId="115B2860" w14:textId="77777777" w:rsidR="00B25ADD" w:rsidRPr="00B25ADD" w:rsidRDefault="00B25ADD" w:rsidP="00B25ADD">
      <w:pPr>
        <w:shd w:val="clear" w:color="auto" w:fill="FFFFFF"/>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2.1. Цена Договора составляет _______</w:t>
      </w:r>
      <w:proofErr w:type="gramStart"/>
      <w:r w:rsidRPr="00B25ADD">
        <w:rPr>
          <w:rFonts w:eastAsia="Times New Roman"/>
          <w:color w:val="auto"/>
          <w:sz w:val="22"/>
          <w:szCs w:val="22"/>
          <w:shd w:val="clear" w:color="auto" w:fill="auto"/>
        </w:rPr>
        <w:t>_(</w:t>
      </w:r>
      <w:proofErr w:type="gramEnd"/>
      <w:r w:rsidRPr="00B25ADD">
        <w:rPr>
          <w:rFonts w:eastAsia="Times New Roman"/>
          <w:color w:val="auto"/>
          <w:sz w:val="22"/>
          <w:szCs w:val="22"/>
          <w:shd w:val="clear" w:color="auto" w:fill="auto"/>
        </w:rPr>
        <w:t xml:space="preserve">_______) руб. </w:t>
      </w:r>
      <w:r w:rsidRPr="00B25ADD">
        <w:rPr>
          <w:rFonts w:eastAsia="Times New Roman"/>
          <w:i/>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том числе НДС» или «без НДС»)</w:t>
      </w:r>
      <w:r w:rsidRPr="00B25ADD">
        <w:rPr>
          <w:rFonts w:eastAsia="Times New Roman"/>
          <w:color w:val="auto"/>
          <w:sz w:val="22"/>
          <w:szCs w:val="22"/>
          <w:shd w:val="clear" w:color="auto" w:fill="auto"/>
        </w:rPr>
        <w:t>.</w:t>
      </w:r>
    </w:p>
    <w:p w14:paraId="71289834" w14:textId="77777777" w:rsidR="00B25ADD" w:rsidRPr="00B25ADD" w:rsidRDefault="00B25ADD" w:rsidP="00B25ADD">
      <w:pPr>
        <w:tabs>
          <w:tab w:val="left" w:pos="0"/>
        </w:tabs>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3D63FEF9" w14:textId="77777777" w:rsidR="00B25ADD" w:rsidRPr="00B25ADD" w:rsidRDefault="00B25ADD" w:rsidP="00B25ADD">
      <w:pPr>
        <w:tabs>
          <w:tab w:val="left" w:pos="0"/>
        </w:tabs>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2.3. Источник финансирования – собственные средства МУП «Водоканал».</w:t>
      </w:r>
    </w:p>
    <w:p w14:paraId="40396881" w14:textId="77777777" w:rsidR="00B25ADD" w:rsidRPr="00B25ADD" w:rsidRDefault="00B25ADD" w:rsidP="00B25ADD">
      <w:pPr>
        <w:tabs>
          <w:tab w:val="left" w:pos="0"/>
        </w:tabs>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2.4. Цена Товара включает в себя стоимость Товара, доставку, страхование, уплату таможенных пошлин, налогов, сборов и других обязательных платежей.</w:t>
      </w:r>
    </w:p>
    <w:p w14:paraId="756AF2BA" w14:textId="77777777" w:rsidR="00B25ADD" w:rsidRPr="00B25ADD" w:rsidRDefault="00B25ADD" w:rsidP="00B25ADD">
      <w:pPr>
        <w:tabs>
          <w:tab w:val="left" w:pos="0"/>
        </w:tabs>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22EECFEB" w14:textId="77777777" w:rsidR="00B25ADD" w:rsidRPr="00B25ADD" w:rsidRDefault="00B25ADD" w:rsidP="00B25ADD">
      <w:pPr>
        <w:tabs>
          <w:tab w:val="left" w:pos="0"/>
        </w:tabs>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 xml:space="preserve">2.6. Цена Договора может быть снижена по соглашению Сторон </w:t>
      </w:r>
      <w:proofErr w:type="gramStart"/>
      <w:r w:rsidRPr="00B25ADD">
        <w:rPr>
          <w:rFonts w:eastAsia="Times New Roman"/>
          <w:color w:val="auto"/>
          <w:sz w:val="22"/>
          <w:szCs w:val="22"/>
          <w:shd w:val="clear" w:color="auto" w:fill="auto"/>
        </w:rPr>
        <w:t>без изменения</w:t>
      </w:r>
      <w:proofErr w:type="gramEnd"/>
      <w:r w:rsidRPr="00B25ADD">
        <w:rPr>
          <w:rFonts w:eastAsia="Times New Roman"/>
          <w:color w:val="auto"/>
          <w:sz w:val="22"/>
          <w:szCs w:val="22"/>
          <w:shd w:val="clear" w:color="auto" w:fill="auto"/>
        </w:rPr>
        <w:t xml:space="preserve"> предусмотренных Договором количества Товара, качества поставляемого Товара и иных условий Договора.</w:t>
      </w:r>
    </w:p>
    <w:p w14:paraId="3EAB3812" w14:textId="77777777" w:rsidR="00B25ADD" w:rsidRPr="00B25ADD" w:rsidRDefault="00B25ADD" w:rsidP="00B25ADD">
      <w:pPr>
        <w:tabs>
          <w:tab w:val="left" w:pos="0"/>
        </w:tabs>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4992F23D" w14:textId="77777777" w:rsidR="00B25ADD" w:rsidRPr="00B25ADD" w:rsidRDefault="00B25ADD" w:rsidP="00B25ADD">
      <w:pPr>
        <w:tabs>
          <w:tab w:val="left" w:pos="0"/>
        </w:tabs>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w:t>
      </w:r>
      <w:r w:rsidRPr="00B25ADD">
        <w:rPr>
          <w:rFonts w:eastAsia="Times New Roman"/>
          <w:color w:val="auto"/>
          <w:sz w:val="22"/>
          <w:szCs w:val="22"/>
          <w:shd w:val="clear" w:color="auto" w:fill="auto"/>
        </w:rPr>
        <w:lastRenderedPageBreak/>
        <w:t xml:space="preserve">Товара, исходя из установленной в Договоре цены единицы Товара, но не более, чем на десять процентов такой цены Договора. </w:t>
      </w:r>
    </w:p>
    <w:p w14:paraId="2563F6FD" w14:textId="77777777" w:rsidR="00B25ADD" w:rsidRPr="00B25ADD" w:rsidRDefault="00B25ADD" w:rsidP="00B25ADD">
      <w:pPr>
        <w:tabs>
          <w:tab w:val="left" w:pos="0"/>
        </w:tabs>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2.9. Оплата за Товар производится путем перечисления денежных средств на расчетный счет Поставщика в течении 7(семи) рабочих дней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следующим за отчетным.</w:t>
      </w:r>
    </w:p>
    <w:p w14:paraId="0706FFCF" w14:textId="77777777" w:rsidR="00B25ADD" w:rsidRPr="00B25ADD" w:rsidRDefault="00B25ADD" w:rsidP="00B25ADD">
      <w:pPr>
        <w:tabs>
          <w:tab w:val="left" w:pos="0"/>
        </w:tabs>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 xml:space="preserve"> </w:t>
      </w:r>
      <w:r w:rsidRPr="00B25ADD">
        <w:rPr>
          <w:rFonts w:eastAsia="Times New Roman"/>
          <w:bCs/>
          <w:color w:val="auto"/>
          <w:sz w:val="22"/>
          <w:szCs w:val="22"/>
          <w:shd w:val="clear" w:color="auto" w:fill="auto"/>
        </w:rPr>
        <w:t>Заказчик обязан обеспечить подписание товарной накладной в течение 5 (пяти) рабочих дней с даты ее получения.</w:t>
      </w:r>
    </w:p>
    <w:p w14:paraId="32906F02" w14:textId="77777777" w:rsidR="00B25ADD" w:rsidRPr="00B25ADD" w:rsidRDefault="00B25ADD" w:rsidP="00B25ADD">
      <w:pPr>
        <w:tabs>
          <w:tab w:val="left" w:pos="0"/>
        </w:tabs>
        <w:ind w:firstLine="709"/>
        <w:rPr>
          <w:rFonts w:eastAsia="Times New Roman"/>
          <w:bCs/>
          <w:color w:val="auto"/>
          <w:sz w:val="22"/>
          <w:szCs w:val="22"/>
          <w:shd w:val="clear" w:color="auto" w:fill="auto"/>
        </w:rPr>
      </w:pPr>
      <w:r w:rsidRPr="00B25ADD">
        <w:rPr>
          <w:rFonts w:eastAsia="Times New Roman"/>
          <w:color w:val="auto"/>
          <w:sz w:val="22"/>
          <w:szCs w:val="22"/>
          <w:shd w:val="clear" w:color="auto" w:fill="auto"/>
        </w:rPr>
        <w:t>2.</w:t>
      </w:r>
      <w:proofErr w:type="gramStart"/>
      <w:r w:rsidRPr="00B25ADD">
        <w:rPr>
          <w:rFonts w:eastAsia="Times New Roman"/>
          <w:color w:val="auto"/>
          <w:sz w:val="22"/>
          <w:szCs w:val="22"/>
          <w:shd w:val="clear" w:color="auto" w:fill="auto"/>
        </w:rPr>
        <w:t>10.</w:t>
      </w:r>
      <w:r w:rsidRPr="00B25ADD">
        <w:rPr>
          <w:rFonts w:eastAsia="Times New Roman"/>
          <w:bCs/>
          <w:color w:val="auto"/>
          <w:sz w:val="22"/>
          <w:szCs w:val="22"/>
          <w:shd w:val="clear" w:color="auto" w:fill="auto"/>
        </w:rPr>
        <w:t>Авансовые</w:t>
      </w:r>
      <w:proofErr w:type="gramEnd"/>
      <w:r w:rsidRPr="00B25ADD">
        <w:rPr>
          <w:rFonts w:eastAsia="Times New Roman"/>
          <w:bCs/>
          <w:color w:val="auto"/>
          <w:sz w:val="22"/>
          <w:szCs w:val="22"/>
          <w:shd w:val="clear" w:color="auto" w:fill="auto"/>
        </w:rPr>
        <w:t xml:space="preserve"> платежи по Договору не предусмотрены.</w:t>
      </w:r>
    </w:p>
    <w:p w14:paraId="69FF6C27" w14:textId="77777777" w:rsidR="00B25ADD" w:rsidRPr="00B25ADD" w:rsidRDefault="00B25ADD" w:rsidP="00B25ADD">
      <w:pPr>
        <w:ind w:firstLine="709"/>
        <w:rPr>
          <w:rFonts w:eastAsia="Times New Roman"/>
          <w:color w:val="auto"/>
          <w:spacing w:val="-2"/>
          <w:sz w:val="22"/>
          <w:szCs w:val="22"/>
          <w:shd w:val="clear" w:color="auto" w:fill="auto"/>
        </w:rPr>
      </w:pPr>
      <w:r w:rsidRPr="00B25ADD">
        <w:rPr>
          <w:rFonts w:eastAsia="Times New Roman"/>
          <w:color w:val="auto"/>
          <w:spacing w:val="-2"/>
          <w:sz w:val="22"/>
          <w:szCs w:val="22"/>
          <w:shd w:val="clear" w:color="auto" w:fill="auto"/>
        </w:rPr>
        <w:t>2.</w:t>
      </w:r>
      <w:proofErr w:type="gramStart"/>
      <w:r w:rsidRPr="00B25ADD">
        <w:rPr>
          <w:rFonts w:eastAsia="Times New Roman"/>
          <w:color w:val="auto"/>
          <w:spacing w:val="-2"/>
          <w:sz w:val="22"/>
          <w:szCs w:val="22"/>
          <w:shd w:val="clear" w:color="auto" w:fill="auto"/>
        </w:rPr>
        <w:t>11.Обязательства</w:t>
      </w:r>
      <w:proofErr w:type="gramEnd"/>
      <w:r w:rsidRPr="00B25ADD">
        <w:rPr>
          <w:rFonts w:eastAsia="Times New Roman"/>
          <w:color w:val="auto"/>
          <w:spacing w:val="-2"/>
          <w:sz w:val="22"/>
          <w:szCs w:val="22"/>
          <w:shd w:val="clear" w:color="auto" w:fill="auto"/>
        </w:rPr>
        <w:t xml:space="preserve"> Заказчика по оплате цены настоящего Договора считаются исполненными с момента списания денежных средств с лицевого счета Заказчика.</w:t>
      </w:r>
    </w:p>
    <w:p w14:paraId="59E6611E" w14:textId="77777777" w:rsidR="00B25ADD" w:rsidRDefault="00B25ADD" w:rsidP="00B25ADD">
      <w:pPr>
        <w:keepNext/>
        <w:ind w:firstLine="709"/>
        <w:jc w:val="center"/>
        <w:rPr>
          <w:rFonts w:eastAsia="Times New Roman"/>
          <w:b/>
          <w:bCs/>
          <w:iCs/>
          <w:color w:val="auto"/>
          <w:sz w:val="22"/>
          <w:szCs w:val="22"/>
          <w:shd w:val="clear" w:color="auto" w:fill="auto"/>
        </w:rPr>
      </w:pPr>
    </w:p>
    <w:p w14:paraId="06E4F880" w14:textId="278FFCEA" w:rsidR="00B25ADD" w:rsidRPr="00B25ADD" w:rsidRDefault="00B25ADD" w:rsidP="00B25ADD">
      <w:pPr>
        <w:keepNext/>
        <w:ind w:firstLine="709"/>
        <w:jc w:val="center"/>
        <w:rPr>
          <w:rFonts w:eastAsia="Times New Roman"/>
          <w:b/>
          <w:bCs/>
          <w:iCs/>
          <w:color w:val="auto"/>
          <w:sz w:val="22"/>
          <w:szCs w:val="22"/>
          <w:shd w:val="clear" w:color="auto" w:fill="auto"/>
        </w:rPr>
      </w:pPr>
      <w:r w:rsidRPr="00B25ADD">
        <w:rPr>
          <w:rFonts w:eastAsia="Times New Roman"/>
          <w:b/>
          <w:bCs/>
          <w:iCs/>
          <w:color w:val="auto"/>
          <w:sz w:val="22"/>
          <w:szCs w:val="22"/>
          <w:shd w:val="clear" w:color="auto" w:fill="auto"/>
        </w:rPr>
        <w:t>3. Требования к поставляемому Товару</w:t>
      </w:r>
    </w:p>
    <w:p w14:paraId="191E024C" w14:textId="77777777" w:rsidR="00B25ADD" w:rsidRPr="00B25ADD" w:rsidRDefault="00B25ADD" w:rsidP="00B25ADD">
      <w:pPr>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 xml:space="preserve">3.1 </w:t>
      </w:r>
      <w:r w:rsidRPr="00B25ADD">
        <w:rPr>
          <w:rFonts w:eastAsia="Times New Roman"/>
          <w:color w:val="000000"/>
          <w:sz w:val="22"/>
          <w:szCs w:val="22"/>
          <w:shd w:val="clear" w:color="auto" w:fill="auto"/>
        </w:rPr>
        <w:t xml:space="preserve">Качество поставляемого Товара </w:t>
      </w:r>
      <w:r w:rsidRPr="00B25ADD">
        <w:rPr>
          <w:rFonts w:eastAsia="Times New Roman"/>
          <w:color w:val="auto"/>
          <w:sz w:val="22"/>
          <w:szCs w:val="22"/>
          <w:shd w:val="clear" w:color="auto" w:fill="auto"/>
        </w:rPr>
        <w:t>должно соответствовать ГОСТу, указанному в соответствующих паспортах и сертификатах соответствия.</w:t>
      </w:r>
    </w:p>
    <w:p w14:paraId="2F4ACF23" w14:textId="77777777" w:rsidR="00B25ADD" w:rsidRPr="00B25ADD" w:rsidRDefault="00B25ADD" w:rsidP="00B25ADD">
      <w:pPr>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3.2. Соответствие Товара подтверждается Поставщиком, путем предоставления копий документов о качестве (паспорт).</w:t>
      </w:r>
    </w:p>
    <w:p w14:paraId="63F94E06" w14:textId="77777777" w:rsidR="00B25ADD" w:rsidRPr="00B25ADD" w:rsidRDefault="00B25ADD" w:rsidP="00B25ADD">
      <w:pPr>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 xml:space="preserve">3.3. В случае обнаружения расхождений в количестве Товара с поданной заявкой и товарной накладной, стороны составляют акт. Поставщик по согласованию с Заказчиком обязан произвести замену </w:t>
      </w:r>
      <w:proofErr w:type="gramStart"/>
      <w:r w:rsidRPr="00B25ADD">
        <w:rPr>
          <w:rFonts w:eastAsia="Times New Roman"/>
          <w:color w:val="auto"/>
          <w:sz w:val="22"/>
          <w:szCs w:val="22"/>
          <w:shd w:val="clear" w:color="auto" w:fill="auto"/>
        </w:rPr>
        <w:t>на товар</w:t>
      </w:r>
      <w:proofErr w:type="gramEnd"/>
      <w:r w:rsidRPr="00B25ADD">
        <w:rPr>
          <w:rFonts w:eastAsia="Times New Roman"/>
          <w:color w:val="auto"/>
          <w:sz w:val="22"/>
          <w:szCs w:val="22"/>
          <w:shd w:val="clear" w:color="auto" w:fill="auto"/>
        </w:rPr>
        <w:t xml:space="preserve"> соответствующий заявке, либо поставить недостающее количество товара, за свой счет.</w:t>
      </w:r>
    </w:p>
    <w:p w14:paraId="6E3333FD" w14:textId="77777777" w:rsidR="00B25ADD" w:rsidRPr="00B25ADD" w:rsidRDefault="00B25ADD" w:rsidP="00B25ADD">
      <w:pPr>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3.4. При обнаружении некачественного товара со скрытым дефектом, претензии принимаются от Заказчика в течение срока годности Товара. При этом составляется акт с участием представителя Поставщика.</w:t>
      </w:r>
    </w:p>
    <w:p w14:paraId="3D5E5BC2" w14:textId="77777777" w:rsidR="00B25ADD" w:rsidRPr="00B25ADD" w:rsidRDefault="00B25ADD" w:rsidP="00B25ADD">
      <w:pPr>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3.5. Уведомление с актом о выявленных недостатках направляется Заказчиком Поставщику в течение 5 (пяти) рабочих дней со дня их обнаружения. После получения уведомления Поставщик в течение 5 дней проводит замену бракованного Товара без расхода со стороны Заказчика.</w:t>
      </w:r>
    </w:p>
    <w:p w14:paraId="67F2FC36" w14:textId="77777777" w:rsidR="00B25ADD" w:rsidRPr="00B25ADD" w:rsidRDefault="00B25ADD" w:rsidP="00B25ADD">
      <w:pPr>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3.6. Гарантийный срок (гарантия качества) на Товар не менее 1 месяца с момента поставки.</w:t>
      </w:r>
    </w:p>
    <w:p w14:paraId="6FC2A28B" w14:textId="77777777" w:rsidR="00B25ADD" w:rsidRPr="00B25ADD" w:rsidRDefault="00B25ADD" w:rsidP="00B25ADD">
      <w:pPr>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3.7. Гарантийный срок продлевается на время, в течение которого Товар не мог использоваться из-за обнаруженных в нем недостатков, при условии извещения Поставщика о недостатках Товара.</w:t>
      </w:r>
    </w:p>
    <w:p w14:paraId="0EA91DF7" w14:textId="77777777" w:rsidR="00B25ADD" w:rsidRDefault="00B25ADD" w:rsidP="00B25ADD">
      <w:pPr>
        <w:ind w:firstLine="709"/>
        <w:jc w:val="center"/>
        <w:rPr>
          <w:rFonts w:eastAsia="Calibri"/>
          <w:b/>
          <w:bCs/>
          <w:color w:val="000000"/>
          <w:sz w:val="22"/>
          <w:szCs w:val="22"/>
          <w:shd w:val="clear" w:color="auto" w:fill="auto"/>
        </w:rPr>
      </w:pPr>
    </w:p>
    <w:p w14:paraId="18E2A32A" w14:textId="76289A01" w:rsidR="00B25ADD" w:rsidRPr="00B25ADD" w:rsidRDefault="00B25ADD" w:rsidP="00B25ADD">
      <w:pPr>
        <w:ind w:firstLine="709"/>
        <w:jc w:val="center"/>
        <w:rPr>
          <w:rFonts w:eastAsia="Calibri"/>
          <w:b/>
          <w:bCs/>
          <w:color w:val="000000"/>
          <w:sz w:val="22"/>
          <w:szCs w:val="22"/>
          <w:shd w:val="clear" w:color="auto" w:fill="auto"/>
        </w:rPr>
      </w:pPr>
      <w:r w:rsidRPr="00B25ADD">
        <w:rPr>
          <w:rFonts w:eastAsia="Calibri"/>
          <w:b/>
          <w:bCs/>
          <w:color w:val="000000"/>
          <w:sz w:val="22"/>
          <w:szCs w:val="22"/>
          <w:shd w:val="clear" w:color="auto" w:fill="auto"/>
        </w:rPr>
        <w:t>4. Порядок и сроки поставки.</w:t>
      </w:r>
    </w:p>
    <w:p w14:paraId="499A2EB1" w14:textId="77777777" w:rsidR="00B25ADD" w:rsidRPr="00B25ADD" w:rsidRDefault="00B25ADD" w:rsidP="00B25ADD">
      <w:pPr>
        <w:ind w:firstLine="709"/>
        <w:rPr>
          <w:rFonts w:eastAsia="Calibri"/>
          <w:color w:val="auto"/>
          <w:sz w:val="22"/>
          <w:szCs w:val="22"/>
          <w:shd w:val="clear" w:color="auto" w:fill="auto"/>
        </w:rPr>
      </w:pPr>
      <w:r w:rsidRPr="00B25ADD">
        <w:rPr>
          <w:rFonts w:eastAsia="Calibri"/>
          <w:color w:val="auto"/>
          <w:sz w:val="22"/>
          <w:szCs w:val="22"/>
          <w:shd w:val="clear" w:color="auto" w:fill="auto"/>
        </w:rPr>
        <w:t>4.1. Отчетным периодом поставки является календарный месяц.</w:t>
      </w:r>
    </w:p>
    <w:p w14:paraId="3AFE0B20" w14:textId="77777777" w:rsidR="00B25ADD" w:rsidRPr="00B25ADD" w:rsidRDefault="00B25ADD" w:rsidP="00B25ADD">
      <w:pPr>
        <w:ind w:firstLine="709"/>
        <w:rPr>
          <w:rFonts w:eastAsia="Calibri"/>
          <w:color w:val="auto"/>
          <w:sz w:val="22"/>
          <w:szCs w:val="22"/>
          <w:shd w:val="clear" w:color="auto" w:fill="auto"/>
        </w:rPr>
      </w:pPr>
      <w:r w:rsidRPr="00B25ADD">
        <w:rPr>
          <w:rFonts w:eastAsia="Calibri"/>
          <w:color w:val="auto"/>
          <w:sz w:val="22"/>
          <w:szCs w:val="22"/>
          <w:shd w:val="clear" w:color="auto" w:fill="auto"/>
        </w:rPr>
        <w:t>4.2. Место поставки: по адресу АЗС Поставщика в пределах г. Йошкар-Олы.</w:t>
      </w:r>
    </w:p>
    <w:p w14:paraId="3EFDA7C3" w14:textId="77777777" w:rsidR="00B25ADD" w:rsidRPr="00B25ADD" w:rsidRDefault="00B25ADD" w:rsidP="00B25ADD">
      <w:pPr>
        <w:ind w:firstLine="709"/>
        <w:rPr>
          <w:rFonts w:eastAsia="Calibri"/>
          <w:color w:val="auto"/>
          <w:sz w:val="22"/>
          <w:szCs w:val="22"/>
          <w:shd w:val="clear" w:color="auto" w:fill="auto"/>
        </w:rPr>
      </w:pPr>
      <w:r w:rsidRPr="00B25ADD">
        <w:rPr>
          <w:rFonts w:eastAsia="Calibri"/>
          <w:color w:val="auto"/>
          <w:sz w:val="22"/>
          <w:szCs w:val="22"/>
          <w:shd w:val="clear" w:color="auto" w:fill="auto"/>
        </w:rPr>
        <w:t>4.3. Поставка Товара осуществляется путем выборки товара Заказчиком (заправки автотранспорта) в месте нахождения Товара на АЗС г. Йошкар-Олы с использованием топливных карт, предоставленных Поставщиком. Оператор АЗС осуществляет обслуживание по топливным картам. Обязательное наличие АЗС в непосредственной близости (не далее 4 км от адреса г. Йошкар-Ола, ул. Дружбы д.2, расчет производится по автомобильным дорогам).</w:t>
      </w:r>
    </w:p>
    <w:p w14:paraId="2419B537" w14:textId="77777777" w:rsidR="00B25ADD" w:rsidRPr="00B25ADD" w:rsidRDefault="00B25ADD" w:rsidP="00B25ADD">
      <w:pPr>
        <w:ind w:firstLine="709"/>
        <w:rPr>
          <w:rFonts w:eastAsia="Calibri"/>
          <w:color w:val="auto"/>
          <w:sz w:val="22"/>
          <w:szCs w:val="22"/>
          <w:shd w:val="clear" w:color="auto" w:fill="auto"/>
        </w:rPr>
      </w:pPr>
      <w:r w:rsidRPr="00B25ADD">
        <w:rPr>
          <w:rFonts w:eastAsia="Calibri"/>
          <w:color w:val="auto"/>
          <w:sz w:val="22"/>
          <w:szCs w:val="22"/>
          <w:shd w:val="clear" w:color="auto" w:fill="auto"/>
        </w:rPr>
        <w:t>Объем топлива является ориентировочным, Заказчик самостоятельно определяет объем топлива с учетом максимальной цены Договора.</w:t>
      </w:r>
    </w:p>
    <w:p w14:paraId="0949BC80" w14:textId="77777777" w:rsidR="00B25ADD" w:rsidRPr="00B25ADD" w:rsidRDefault="00B25ADD" w:rsidP="00B25ADD">
      <w:pPr>
        <w:ind w:firstLine="709"/>
        <w:rPr>
          <w:rFonts w:eastAsia="Calibri"/>
          <w:color w:val="auto"/>
          <w:sz w:val="22"/>
          <w:szCs w:val="22"/>
          <w:shd w:val="clear" w:color="auto" w:fill="auto"/>
        </w:rPr>
      </w:pPr>
      <w:r w:rsidRPr="00B25ADD">
        <w:rPr>
          <w:rFonts w:eastAsia="Calibri"/>
          <w:color w:val="auto"/>
          <w:sz w:val="22"/>
          <w:szCs w:val="22"/>
          <w:shd w:val="clear" w:color="auto" w:fill="auto"/>
        </w:rPr>
        <w:t>4.4. Срок поставки: поставка Товара осуществляется ежедневно по заявкам Заказчика с 01.10.2025г. по 31.03.2026г.</w:t>
      </w:r>
    </w:p>
    <w:p w14:paraId="6CD132D8" w14:textId="77777777" w:rsidR="00B25ADD" w:rsidRPr="00B25ADD" w:rsidRDefault="00B25ADD" w:rsidP="00B25ADD">
      <w:pPr>
        <w:ind w:firstLine="709"/>
        <w:rPr>
          <w:rFonts w:eastAsia="Calibri"/>
          <w:color w:val="auto"/>
          <w:sz w:val="22"/>
          <w:szCs w:val="22"/>
          <w:shd w:val="clear" w:color="auto" w:fill="auto"/>
        </w:rPr>
      </w:pPr>
      <w:r w:rsidRPr="00B25ADD">
        <w:rPr>
          <w:rFonts w:eastAsia="Calibri"/>
          <w:color w:val="auto"/>
          <w:sz w:val="22"/>
          <w:szCs w:val="22"/>
          <w:shd w:val="clear" w:color="auto" w:fill="auto"/>
        </w:rPr>
        <w:t>4.5. Приемка Товара осуществляется представителем Заказчика непосредственно на АЗС и подтверждается выдачей чека.</w:t>
      </w:r>
    </w:p>
    <w:p w14:paraId="30987916" w14:textId="77777777" w:rsidR="00B25ADD" w:rsidRPr="00B25ADD" w:rsidRDefault="00B25ADD" w:rsidP="00B25ADD">
      <w:pPr>
        <w:ind w:firstLine="709"/>
        <w:rPr>
          <w:rFonts w:eastAsia="Calibri"/>
          <w:color w:val="auto"/>
          <w:sz w:val="22"/>
          <w:szCs w:val="22"/>
          <w:shd w:val="clear" w:color="auto" w:fill="auto"/>
        </w:rPr>
      </w:pPr>
      <w:r w:rsidRPr="00B25ADD">
        <w:rPr>
          <w:rFonts w:eastAsia="Calibri"/>
          <w:color w:val="auto"/>
          <w:sz w:val="22"/>
          <w:szCs w:val="22"/>
          <w:shd w:val="clear" w:color="auto" w:fill="auto"/>
        </w:rPr>
        <w:t>4.6. Для проверки соответствия качества поставляемого Товара требованиям, установленным Договором, Заказчик вправе привлекать независимых экспертов.</w:t>
      </w:r>
    </w:p>
    <w:p w14:paraId="5CBB8BB8" w14:textId="77777777" w:rsidR="00B25ADD" w:rsidRDefault="00B25ADD" w:rsidP="00B25ADD">
      <w:pPr>
        <w:ind w:firstLine="709"/>
        <w:jc w:val="center"/>
        <w:rPr>
          <w:rFonts w:eastAsia="Calibri"/>
          <w:b/>
          <w:bCs/>
          <w:color w:val="000000"/>
          <w:sz w:val="22"/>
          <w:szCs w:val="22"/>
          <w:shd w:val="clear" w:color="auto" w:fill="auto"/>
        </w:rPr>
      </w:pPr>
    </w:p>
    <w:p w14:paraId="646A1B21" w14:textId="08EF3B1D" w:rsidR="00B25ADD" w:rsidRPr="00B25ADD" w:rsidRDefault="00B25ADD" w:rsidP="00B25ADD">
      <w:pPr>
        <w:ind w:firstLine="709"/>
        <w:jc w:val="center"/>
        <w:rPr>
          <w:rFonts w:eastAsia="Calibri"/>
          <w:b/>
          <w:bCs/>
          <w:color w:val="000000"/>
          <w:sz w:val="22"/>
          <w:szCs w:val="22"/>
          <w:shd w:val="clear" w:color="auto" w:fill="auto"/>
        </w:rPr>
      </w:pPr>
      <w:r w:rsidRPr="00B25ADD">
        <w:rPr>
          <w:rFonts w:eastAsia="Calibri"/>
          <w:b/>
          <w:bCs/>
          <w:color w:val="000000"/>
          <w:sz w:val="22"/>
          <w:szCs w:val="22"/>
          <w:shd w:val="clear" w:color="auto" w:fill="auto"/>
        </w:rPr>
        <w:t>5. Обязательства сторон</w:t>
      </w:r>
    </w:p>
    <w:p w14:paraId="559FAE88" w14:textId="77777777" w:rsidR="00B25ADD" w:rsidRPr="00B25ADD" w:rsidRDefault="00B25ADD" w:rsidP="00B25ADD">
      <w:pPr>
        <w:ind w:firstLine="709"/>
        <w:jc w:val="left"/>
        <w:rPr>
          <w:rFonts w:eastAsia="Calibri"/>
          <w:color w:val="auto"/>
          <w:sz w:val="22"/>
          <w:szCs w:val="22"/>
          <w:shd w:val="clear" w:color="auto" w:fill="auto"/>
        </w:rPr>
      </w:pPr>
      <w:r w:rsidRPr="00B25ADD">
        <w:rPr>
          <w:rFonts w:eastAsia="Calibri"/>
          <w:color w:val="auto"/>
          <w:sz w:val="22"/>
          <w:szCs w:val="22"/>
          <w:shd w:val="clear" w:color="auto" w:fill="auto"/>
        </w:rPr>
        <w:t>5.1. Поставщик обязуется:</w:t>
      </w:r>
    </w:p>
    <w:p w14:paraId="69F786AC" w14:textId="77777777" w:rsidR="00B25ADD" w:rsidRPr="00B25ADD" w:rsidRDefault="00B25ADD" w:rsidP="00B25ADD">
      <w:pPr>
        <w:tabs>
          <w:tab w:val="left" w:pos="630"/>
          <w:tab w:val="left" w:pos="709"/>
        </w:tabs>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5.1.1. Обеспечить круглосуточную и бесперебойную поставку Заказчику Товара через АЗС, указанные в Перечне, в любой момент обращения Заказчика (водителя Заказчика), в течение всего срока действия Договора.</w:t>
      </w:r>
    </w:p>
    <w:p w14:paraId="57F66A92" w14:textId="77777777" w:rsidR="00B25ADD" w:rsidRPr="00B25ADD" w:rsidRDefault="00B25ADD" w:rsidP="00B25ADD">
      <w:pPr>
        <w:autoSpaceDE w:val="0"/>
        <w:autoSpaceDN w:val="0"/>
        <w:adjustRightInd w:val="0"/>
        <w:ind w:firstLine="709"/>
        <w:rPr>
          <w:rFonts w:eastAsia="Calibri"/>
          <w:color w:val="auto"/>
          <w:sz w:val="22"/>
          <w:szCs w:val="22"/>
          <w:shd w:val="clear" w:color="auto" w:fill="auto"/>
          <w:lang w:eastAsia="en-US"/>
        </w:rPr>
      </w:pPr>
      <w:r w:rsidRPr="00B25ADD">
        <w:rPr>
          <w:rFonts w:eastAsia="Times New Roman"/>
          <w:color w:val="auto"/>
          <w:sz w:val="22"/>
          <w:szCs w:val="22"/>
          <w:shd w:val="clear" w:color="auto" w:fill="auto"/>
        </w:rPr>
        <w:t xml:space="preserve">5.1.2. </w:t>
      </w:r>
      <w:r w:rsidRPr="00B25ADD">
        <w:rPr>
          <w:rFonts w:eastAsia="Calibri"/>
          <w:color w:val="auto"/>
          <w:sz w:val="22"/>
          <w:szCs w:val="22"/>
          <w:shd w:val="clear" w:color="auto" w:fill="auto"/>
          <w:lang w:eastAsia="en-US"/>
        </w:rPr>
        <w:t>Предоставлять Заказчику счет-фактуру и товарную накладную за фактически отпущенные Товары, ежемесячно, не позднее 5 числа месяца следующего за отчетным.</w:t>
      </w:r>
    </w:p>
    <w:p w14:paraId="23634712"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5.1.3. Представить Заказчику сведения об изменении своего фактического местонахождения в срок не позднее 3 (трех)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32AA43D3"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lastRenderedPageBreak/>
        <w:t>5.1.4. В случае ненадлежащего исполнения Заказчиком условий по оплате Товара, Поставщик не вправе в одностороннем порядке прекратить отпуск Товара. В этом случае Поставщик уведомляет Заказчика за 10 дней до прекращения поставки Товара. В случае, если Заказчик в течение этих 10 дней оплатил поставленный Товар, то настоящий Договор исполняется на прежних условиях.</w:t>
      </w:r>
    </w:p>
    <w:p w14:paraId="48F8B7AA"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5.1.5. Не изменять розничные отпускные цены с АЗС на Товар в течение срока действия настоящего Договора.</w:t>
      </w:r>
    </w:p>
    <w:p w14:paraId="08AACF93"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5.1.6. Своевременно предоставлять Заказчику достоверную информацию о ходе исполнения своих обязательств по Договору, в том числе о сложностях, возникающих при исполнении Договора.</w:t>
      </w:r>
    </w:p>
    <w:p w14:paraId="1BE9F393" w14:textId="77777777" w:rsidR="00B25ADD" w:rsidRPr="00B25ADD" w:rsidRDefault="00B25ADD" w:rsidP="00B25ADD">
      <w:pPr>
        <w:autoSpaceDE w:val="0"/>
        <w:autoSpaceDN w:val="0"/>
        <w:adjustRightInd w:val="0"/>
        <w:ind w:firstLine="709"/>
        <w:rPr>
          <w:rFonts w:eastAsia="Times New Roman"/>
          <w:bCs/>
          <w:color w:val="auto"/>
          <w:sz w:val="22"/>
          <w:szCs w:val="22"/>
          <w:shd w:val="clear" w:color="auto" w:fill="auto"/>
        </w:rPr>
      </w:pPr>
      <w:r w:rsidRPr="00B25ADD">
        <w:rPr>
          <w:rFonts w:eastAsia="Times New Roman"/>
          <w:color w:val="auto"/>
          <w:sz w:val="22"/>
          <w:szCs w:val="22"/>
          <w:shd w:val="clear" w:color="auto" w:fill="auto"/>
        </w:rPr>
        <w:t xml:space="preserve">5.1.7. Гарантировать качество Товара. </w:t>
      </w:r>
    </w:p>
    <w:p w14:paraId="79321894" w14:textId="77777777" w:rsidR="00B25ADD" w:rsidRPr="00B25ADD" w:rsidRDefault="00B25ADD" w:rsidP="00B25ADD">
      <w:pPr>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5.2. Заказчик обязуется:</w:t>
      </w:r>
    </w:p>
    <w:p w14:paraId="11E5DF3A" w14:textId="77777777" w:rsidR="00B25ADD" w:rsidRPr="00B25ADD" w:rsidRDefault="00B25ADD" w:rsidP="00B25ADD">
      <w:pPr>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5.2.1. Своевременно производить оплату полученного Товара на условиях, установленных настоящим Договором.</w:t>
      </w:r>
    </w:p>
    <w:p w14:paraId="3AB1787B" w14:textId="77777777" w:rsidR="00B25ADD" w:rsidRPr="00B25ADD" w:rsidRDefault="00B25ADD" w:rsidP="00B25ADD">
      <w:pPr>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5.2.2. При обнаружении несоответствия Товара требованиям ГОСТов, указанных в соответствующих паспортах и сертификатах соответствия, направить извещение о характере несоответствия не позднее 3-х рабочих дней с момента получения Товара на АЗС Поставщика.</w:t>
      </w:r>
    </w:p>
    <w:p w14:paraId="746C96D8" w14:textId="77777777" w:rsidR="00B25ADD" w:rsidRDefault="00B25ADD" w:rsidP="00B25ADD">
      <w:pPr>
        <w:keepNext/>
        <w:keepLines/>
        <w:shd w:val="clear" w:color="auto" w:fill="FFFFFF"/>
        <w:ind w:firstLine="709"/>
        <w:jc w:val="center"/>
        <w:rPr>
          <w:rFonts w:eastAsia="Times New Roman"/>
          <w:b/>
          <w:bCs/>
          <w:color w:val="000000"/>
          <w:sz w:val="22"/>
          <w:szCs w:val="22"/>
          <w:shd w:val="clear" w:color="auto" w:fill="auto"/>
        </w:rPr>
      </w:pPr>
    </w:p>
    <w:p w14:paraId="4567DA4E" w14:textId="21EBF6ED" w:rsidR="00B25ADD" w:rsidRPr="00B25ADD" w:rsidRDefault="00B25ADD" w:rsidP="00B25ADD">
      <w:pPr>
        <w:keepNext/>
        <w:keepLines/>
        <w:shd w:val="clear" w:color="auto" w:fill="FFFFFF"/>
        <w:ind w:firstLine="709"/>
        <w:jc w:val="center"/>
        <w:rPr>
          <w:rFonts w:eastAsia="Times New Roman"/>
          <w:b/>
          <w:bCs/>
          <w:color w:val="000000"/>
          <w:sz w:val="22"/>
          <w:szCs w:val="22"/>
          <w:shd w:val="clear" w:color="auto" w:fill="auto"/>
        </w:rPr>
      </w:pPr>
      <w:r w:rsidRPr="00B25ADD">
        <w:rPr>
          <w:rFonts w:eastAsia="Times New Roman"/>
          <w:b/>
          <w:bCs/>
          <w:color w:val="000000"/>
          <w:sz w:val="22"/>
          <w:szCs w:val="22"/>
          <w:shd w:val="clear" w:color="auto" w:fill="auto"/>
        </w:rPr>
        <w:t>6. Ответственность сторон</w:t>
      </w:r>
    </w:p>
    <w:p w14:paraId="3C2EB116" w14:textId="77777777" w:rsidR="00B25ADD" w:rsidRPr="00B25ADD" w:rsidRDefault="00B25ADD" w:rsidP="00B25ADD">
      <w:pPr>
        <w:suppressAutoHyphens/>
        <w:autoSpaceDE w:val="0"/>
        <w:autoSpaceDN w:val="0"/>
        <w:adjustRightInd w:val="0"/>
        <w:spacing w:line="216" w:lineRule="atLeast"/>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 xml:space="preserve">6.1. При нарушении условий Договора Стороны несут ответственность в соответствии с ГК РФ и настоящим Договором. </w:t>
      </w:r>
    </w:p>
    <w:p w14:paraId="664C6F28" w14:textId="77777777" w:rsidR="00B25ADD" w:rsidRPr="00B25ADD" w:rsidRDefault="00B25ADD" w:rsidP="00B25ADD">
      <w:pPr>
        <w:suppressAutoHyphens/>
        <w:autoSpaceDE w:val="0"/>
        <w:autoSpaceDN w:val="0"/>
        <w:adjustRightInd w:val="0"/>
        <w:spacing w:line="216" w:lineRule="atLeast"/>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6.2.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1D514D64" w14:textId="77777777" w:rsidR="00B25ADD" w:rsidRPr="00B25ADD" w:rsidRDefault="00B25ADD" w:rsidP="00B25ADD">
      <w:pPr>
        <w:suppressAutoHyphens/>
        <w:autoSpaceDE w:val="0"/>
        <w:autoSpaceDN w:val="0"/>
        <w:adjustRightInd w:val="0"/>
        <w:spacing w:line="216" w:lineRule="atLeast"/>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а) 10 процентов цены Договора в случае, если цена Договора не превышает 3 млн. рублей;</w:t>
      </w:r>
    </w:p>
    <w:p w14:paraId="5312B278" w14:textId="77777777" w:rsidR="00B25ADD" w:rsidRPr="00B25ADD" w:rsidRDefault="00B25ADD" w:rsidP="00B25ADD">
      <w:pPr>
        <w:suppressAutoHyphens/>
        <w:autoSpaceDE w:val="0"/>
        <w:autoSpaceDN w:val="0"/>
        <w:adjustRightInd w:val="0"/>
        <w:spacing w:line="216" w:lineRule="atLeast"/>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0F5587D4" w14:textId="77777777" w:rsidR="00B25ADD" w:rsidRPr="00B25ADD" w:rsidRDefault="00B25ADD" w:rsidP="00B25ADD">
      <w:pPr>
        <w:suppressAutoHyphens/>
        <w:autoSpaceDE w:val="0"/>
        <w:autoSpaceDN w:val="0"/>
        <w:adjustRightInd w:val="0"/>
        <w:spacing w:line="216" w:lineRule="atLeast"/>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6.3.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5F488883" w14:textId="77777777" w:rsidR="00B25ADD" w:rsidRPr="00B25ADD" w:rsidRDefault="00B25ADD" w:rsidP="00B25ADD">
      <w:pPr>
        <w:suppressAutoHyphens/>
        <w:autoSpaceDE w:val="0"/>
        <w:autoSpaceDN w:val="0"/>
        <w:adjustRightInd w:val="0"/>
        <w:spacing w:line="216" w:lineRule="atLeast"/>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а) 3 процента цены Договора в случае, если цена Договора не превышает 3 млн. рублей;</w:t>
      </w:r>
    </w:p>
    <w:p w14:paraId="7CA9E1C7" w14:textId="77777777" w:rsidR="00B25ADD" w:rsidRPr="00B25ADD" w:rsidRDefault="00B25ADD" w:rsidP="00B25ADD">
      <w:pPr>
        <w:suppressAutoHyphens/>
        <w:autoSpaceDE w:val="0"/>
        <w:autoSpaceDN w:val="0"/>
        <w:adjustRightInd w:val="0"/>
        <w:spacing w:line="216" w:lineRule="atLeast"/>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б) 2 процента цены Договора в случае, если цена Договора составляет от 3 млн. рублей до 10 млн. рублей (включительно).</w:t>
      </w:r>
    </w:p>
    <w:p w14:paraId="1C47877B" w14:textId="77777777" w:rsidR="00B25ADD" w:rsidRPr="00B25ADD" w:rsidRDefault="00B25ADD" w:rsidP="00B25ADD">
      <w:pPr>
        <w:suppressAutoHyphens/>
        <w:autoSpaceDE w:val="0"/>
        <w:autoSpaceDN w:val="0"/>
        <w:adjustRightInd w:val="0"/>
        <w:spacing w:line="216" w:lineRule="atLeast"/>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6.4.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7F253AA5" w14:textId="77777777" w:rsidR="00B25ADD" w:rsidRPr="00B25ADD" w:rsidRDefault="00B25ADD" w:rsidP="00B25ADD">
      <w:pPr>
        <w:suppressAutoHyphens/>
        <w:autoSpaceDE w:val="0"/>
        <w:autoSpaceDN w:val="0"/>
        <w:adjustRightInd w:val="0"/>
        <w:spacing w:line="216" w:lineRule="atLeast"/>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а) 1000 рублей, если цена Договора не превышает 3 млн. рублей (включительно);</w:t>
      </w:r>
    </w:p>
    <w:p w14:paraId="5247B849" w14:textId="77777777" w:rsidR="00B25ADD" w:rsidRPr="00B25ADD" w:rsidRDefault="00B25ADD" w:rsidP="00B25ADD">
      <w:pPr>
        <w:suppressAutoHyphens/>
        <w:autoSpaceDE w:val="0"/>
        <w:autoSpaceDN w:val="0"/>
        <w:adjustRightInd w:val="0"/>
        <w:spacing w:line="216" w:lineRule="atLeast"/>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2475BB89" w14:textId="77777777" w:rsidR="00B25ADD" w:rsidRPr="00B25ADD" w:rsidRDefault="00B25ADD" w:rsidP="00B25ADD">
      <w:pPr>
        <w:suppressAutoHyphens/>
        <w:autoSpaceDE w:val="0"/>
        <w:autoSpaceDN w:val="0"/>
        <w:adjustRightInd w:val="0"/>
        <w:spacing w:line="216" w:lineRule="atLeast"/>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6.5. За несвоевременную оплату поставленного Товара в соответствии с настоящим договором Заказчик уплачивает Поставщику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53A849A4" w14:textId="77777777" w:rsidR="00B25ADD" w:rsidRPr="00B25ADD" w:rsidRDefault="00B25ADD" w:rsidP="00B25ADD">
      <w:pPr>
        <w:suppressAutoHyphens/>
        <w:autoSpaceDE w:val="0"/>
        <w:autoSpaceDN w:val="0"/>
        <w:adjustRightInd w:val="0"/>
        <w:spacing w:line="216" w:lineRule="atLeast"/>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6.6.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7A1DEE5E" w14:textId="77777777" w:rsidR="00B25ADD" w:rsidRPr="00B25ADD" w:rsidRDefault="00B25ADD" w:rsidP="00B25ADD">
      <w:pPr>
        <w:suppressAutoHyphens/>
        <w:autoSpaceDE w:val="0"/>
        <w:autoSpaceDN w:val="0"/>
        <w:adjustRightInd w:val="0"/>
        <w:spacing w:line="216" w:lineRule="atLeast"/>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6.7.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694E8B86" w14:textId="77777777" w:rsidR="00B25ADD" w:rsidRPr="00B25ADD" w:rsidRDefault="00B25ADD" w:rsidP="00B25ADD">
      <w:pPr>
        <w:suppressAutoHyphens/>
        <w:autoSpaceDE w:val="0"/>
        <w:autoSpaceDN w:val="0"/>
        <w:adjustRightInd w:val="0"/>
        <w:spacing w:line="216" w:lineRule="atLeast"/>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6.8.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33DD8C82" w14:textId="77777777" w:rsidR="00B25ADD" w:rsidRDefault="00B25ADD" w:rsidP="00B25ADD">
      <w:pPr>
        <w:suppressAutoHyphens/>
        <w:autoSpaceDE w:val="0"/>
        <w:autoSpaceDN w:val="0"/>
        <w:adjustRightInd w:val="0"/>
        <w:ind w:firstLine="709"/>
        <w:jc w:val="center"/>
        <w:rPr>
          <w:rFonts w:eastAsia="Times New Roman"/>
          <w:b/>
          <w:bCs/>
          <w:color w:val="000000"/>
          <w:sz w:val="22"/>
          <w:szCs w:val="22"/>
          <w:shd w:val="clear" w:color="auto" w:fill="auto"/>
        </w:rPr>
      </w:pPr>
    </w:p>
    <w:p w14:paraId="054B8BCB" w14:textId="04E3D7E1" w:rsidR="00B25ADD" w:rsidRPr="00B25ADD" w:rsidRDefault="00B25ADD" w:rsidP="00B25ADD">
      <w:pPr>
        <w:suppressAutoHyphens/>
        <w:autoSpaceDE w:val="0"/>
        <w:autoSpaceDN w:val="0"/>
        <w:adjustRightInd w:val="0"/>
        <w:ind w:firstLine="709"/>
        <w:jc w:val="center"/>
        <w:rPr>
          <w:rFonts w:eastAsia="Times New Roman"/>
          <w:b/>
          <w:bCs/>
          <w:color w:val="000000"/>
          <w:sz w:val="22"/>
          <w:szCs w:val="22"/>
          <w:shd w:val="clear" w:color="auto" w:fill="auto"/>
        </w:rPr>
      </w:pPr>
      <w:r w:rsidRPr="00B25ADD">
        <w:rPr>
          <w:rFonts w:eastAsia="Times New Roman"/>
          <w:b/>
          <w:bCs/>
          <w:color w:val="000000"/>
          <w:sz w:val="22"/>
          <w:szCs w:val="22"/>
          <w:shd w:val="clear" w:color="auto" w:fill="auto"/>
        </w:rPr>
        <w:t>7. Порядок рассмотрения споров</w:t>
      </w:r>
    </w:p>
    <w:p w14:paraId="3E3EA4BE" w14:textId="77777777" w:rsidR="00B25ADD" w:rsidRPr="00B25ADD" w:rsidRDefault="00B25ADD" w:rsidP="00B25ADD">
      <w:pPr>
        <w:suppressAutoHyphens/>
        <w:autoSpaceDE w:val="0"/>
        <w:autoSpaceDN w:val="0"/>
        <w:adjustRightInd w:val="0"/>
        <w:ind w:firstLine="709"/>
        <w:rPr>
          <w:rFonts w:eastAsia="Times New Roman"/>
          <w:color w:val="000000"/>
          <w:sz w:val="22"/>
          <w:szCs w:val="22"/>
          <w:shd w:val="clear" w:color="auto" w:fill="auto"/>
        </w:rPr>
      </w:pPr>
      <w:r w:rsidRPr="00B25ADD">
        <w:rPr>
          <w:rFonts w:eastAsia="Times New Roman"/>
          <w:color w:val="000000"/>
          <w:sz w:val="22"/>
          <w:szCs w:val="22"/>
          <w:shd w:val="clear" w:color="auto" w:fill="auto"/>
        </w:rPr>
        <w:t xml:space="preserve">7.1. Все споры и разногласия между сторонами, которые могут возникнуть </w:t>
      </w:r>
      <w:r w:rsidRPr="00B25ADD">
        <w:rPr>
          <w:rFonts w:eastAsia="Times New Roman"/>
          <w:color w:val="000000"/>
          <w:sz w:val="22"/>
          <w:szCs w:val="22"/>
          <w:shd w:val="clear" w:color="auto" w:fill="auto"/>
        </w:rPr>
        <w:br/>
        <w:t xml:space="preserve">по настоящему </w:t>
      </w:r>
      <w:r w:rsidRPr="00B25ADD">
        <w:rPr>
          <w:rFonts w:eastAsia="Times New Roman"/>
          <w:color w:val="auto"/>
          <w:sz w:val="22"/>
          <w:szCs w:val="22"/>
          <w:shd w:val="clear" w:color="auto" w:fill="auto"/>
        </w:rPr>
        <w:t>Договор</w:t>
      </w:r>
      <w:r w:rsidRPr="00B25ADD">
        <w:rPr>
          <w:rFonts w:eastAsia="Times New Roman"/>
          <w:color w:val="000000"/>
          <w:sz w:val="22"/>
          <w:szCs w:val="22"/>
          <w:shd w:val="clear" w:color="auto" w:fill="auto"/>
        </w:rPr>
        <w:t>у или в связи с ним, решаются путем переговоров.</w:t>
      </w:r>
    </w:p>
    <w:p w14:paraId="0442D722" w14:textId="77777777" w:rsidR="00B25ADD" w:rsidRPr="00B25ADD" w:rsidRDefault="00B25ADD" w:rsidP="00B25ADD">
      <w:pPr>
        <w:suppressAutoHyphen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lastRenderedPageBreak/>
        <w:t>7.2.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1343D91E" w14:textId="77777777" w:rsidR="00B25ADD" w:rsidRPr="00B25ADD" w:rsidRDefault="00B25ADD" w:rsidP="00B25ADD">
      <w:pPr>
        <w:suppressAutoHyphens/>
        <w:autoSpaceDE w:val="0"/>
        <w:autoSpaceDN w:val="0"/>
        <w:adjustRightInd w:val="0"/>
        <w:ind w:firstLine="709"/>
        <w:rPr>
          <w:rFonts w:eastAsia="Times New Roman"/>
          <w:color w:val="000000"/>
          <w:sz w:val="22"/>
          <w:szCs w:val="22"/>
          <w:shd w:val="clear" w:color="auto" w:fill="auto"/>
        </w:rPr>
      </w:pPr>
      <w:r w:rsidRPr="00B25ADD">
        <w:rPr>
          <w:rFonts w:eastAsia="Times New Roman"/>
          <w:color w:val="000000"/>
          <w:sz w:val="22"/>
          <w:szCs w:val="22"/>
          <w:shd w:val="clear" w:color="auto" w:fill="auto"/>
        </w:rPr>
        <w:t>7.3. Вопросы, не урегулированные в претензионном порядке, подлежат разрешению в Арбитражном суде Республики Марий Эл.</w:t>
      </w:r>
    </w:p>
    <w:p w14:paraId="7FFD47DF" w14:textId="77777777" w:rsidR="00B25ADD" w:rsidRDefault="00B25ADD" w:rsidP="00B25ADD">
      <w:pPr>
        <w:suppressAutoHyphens/>
        <w:autoSpaceDE w:val="0"/>
        <w:autoSpaceDN w:val="0"/>
        <w:adjustRightInd w:val="0"/>
        <w:ind w:firstLine="709"/>
        <w:jc w:val="center"/>
        <w:rPr>
          <w:rFonts w:eastAsia="Times New Roman"/>
          <w:b/>
          <w:bCs/>
          <w:color w:val="000000"/>
          <w:sz w:val="22"/>
          <w:szCs w:val="22"/>
          <w:shd w:val="clear" w:color="auto" w:fill="auto"/>
        </w:rPr>
      </w:pPr>
    </w:p>
    <w:p w14:paraId="2CED1C5B" w14:textId="556432CA" w:rsidR="00B25ADD" w:rsidRPr="00B25ADD" w:rsidRDefault="00B25ADD" w:rsidP="00B25ADD">
      <w:pPr>
        <w:suppressAutoHyphens/>
        <w:autoSpaceDE w:val="0"/>
        <w:autoSpaceDN w:val="0"/>
        <w:adjustRightInd w:val="0"/>
        <w:ind w:firstLine="709"/>
        <w:jc w:val="center"/>
        <w:rPr>
          <w:rFonts w:eastAsia="Times New Roman"/>
          <w:b/>
          <w:bCs/>
          <w:color w:val="000000"/>
          <w:sz w:val="22"/>
          <w:szCs w:val="22"/>
          <w:shd w:val="clear" w:color="auto" w:fill="auto"/>
        </w:rPr>
      </w:pPr>
      <w:r w:rsidRPr="00B25ADD">
        <w:rPr>
          <w:rFonts w:eastAsia="Times New Roman"/>
          <w:b/>
          <w:bCs/>
          <w:color w:val="000000"/>
          <w:sz w:val="22"/>
          <w:szCs w:val="22"/>
          <w:shd w:val="clear" w:color="auto" w:fill="auto"/>
        </w:rPr>
        <w:t>8. Срок действия Договора</w:t>
      </w:r>
    </w:p>
    <w:p w14:paraId="1F659B57" w14:textId="77777777" w:rsidR="00B25ADD" w:rsidRPr="00B25ADD" w:rsidRDefault="00B25ADD" w:rsidP="00B25ADD">
      <w:pPr>
        <w:autoSpaceDE w:val="0"/>
        <w:autoSpaceDN w:val="0"/>
        <w:adjustRightInd w:val="0"/>
        <w:ind w:firstLine="709"/>
        <w:rPr>
          <w:rFonts w:eastAsia="Times New Roman"/>
          <w:color w:val="000000"/>
          <w:sz w:val="22"/>
          <w:szCs w:val="22"/>
          <w:shd w:val="clear" w:color="auto" w:fill="auto"/>
          <w:lang w:eastAsia="zh-CN"/>
        </w:rPr>
      </w:pPr>
      <w:r w:rsidRPr="00B25ADD">
        <w:rPr>
          <w:rFonts w:eastAsia="Times New Roman"/>
          <w:color w:val="000000"/>
          <w:sz w:val="22"/>
          <w:szCs w:val="22"/>
          <w:shd w:val="clear" w:color="auto" w:fill="auto"/>
        </w:rPr>
        <w:t xml:space="preserve">8.1. Настоящий Договор вступает в силу с момента его подписания Сторонами и действует с </w:t>
      </w:r>
      <w:r w:rsidRPr="00B25ADD">
        <w:rPr>
          <w:rFonts w:eastAsia="Times New Roman"/>
          <w:color w:val="auto"/>
          <w:szCs w:val="20"/>
          <w:shd w:val="clear" w:color="auto" w:fill="auto"/>
        </w:rPr>
        <w:t>01.10.2025г. по 31.03.2026 г.</w:t>
      </w:r>
      <w:r w:rsidRPr="00B25ADD">
        <w:rPr>
          <w:rFonts w:eastAsia="Times New Roman"/>
          <w:color w:val="000000"/>
          <w:sz w:val="22"/>
          <w:szCs w:val="22"/>
          <w:shd w:val="clear" w:color="auto" w:fill="auto"/>
        </w:rPr>
        <w:t xml:space="preserve"> включительно, </w:t>
      </w:r>
      <w:r w:rsidRPr="00B25ADD">
        <w:rPr>
          <w:rFonts w:eastAsia="Times New Roman"/>
          <w:color w:val="000000"/>
          <w:sz w:val="22"/>
          <w:szCs w:val="22"/>
          <w:shd w:val="clear" w:color="auto" w:fill="auto"/>
          <w:lang w:eastAsia="zh-CN"/>
        </w:rPr>
        <w:t xml:space="preserve">а в части расчетов - до их полного завершения. </w:t>
      </w:r>
    </w:p>
    <w:p w14:paraId="180508A3" w14:textId="77777777" w:rsidR="00B25ADD" w:rsidRPr="00B25ADD" w:rsidRDefault="00B25ADD" w:rsidP="00B25ADD">
      <w:pPr>
        <w:autoSpaceDE w:val="0"/>
        <w:autoSpaceDN w:val="0"/>
        <w:adjustRightInd w:val="0"/>
        <w:ind w:firstLine="709"/>
        <w:rPr>
          <w:rFonts w:eastAsia="Times New Roman"/>
          <w:color w:val="000000"/>
          <w:sz w:val="22"/>
          <w:szCs w:val="22"/>
          <w:shd w:val="clear" w:color="auto" w:fill="auto"/>
          <w:lang w:eastAsia="zh-CN"/>
        </w:rPr>
      </w:pPr>
      <w:r w:rsidRPr="00B25ADD">
        <w:rPr>
          <w:rFonts w:eastAsia="Times New Roman"/>
          <w:color w:val="000000"/>
          <w:sz w:val="22"/>
          <w:szCs w:val="22"/>
          <w:shd w:val="clear" w:color="auto" w:fill="auto"/>
          <w:lang w:eastAsia="zh-CN"/>
        </w:rPr>
        <w:t>8.2. Срок действия Договора может быть продлен по соглашению Сторон.</w:t>
      </w:r>
    </w:p>
    <w:p w14:paraId="14291941" w14:textId="77777777" w:rsidR="00B25ADD" w:rsidRPr="00B25ADD" w:rsidRDefault="00B25ADD" w:rsidP="00B25ADD">
      <w:pPr>
        <w:widowControl w:val="0"/>
        <w:ind w:firstLine="709"/>
        <w:rPr>
          <w:rFonts w:eastAsia="Times New Roman"/>
          <w:color w:val="000000"/>
          <w:sz w:val="22"/>
          <w:szCs w:val="22"/>
          <w:shd w:val="clear" w:color="auto" w:fill="auto"/>
        </w:rPr>
      </w:pPr>
      <w:r w:rsidRPr="00B25ADD">
        <w:rPr>
          <w:rFonts w:eastAsia="Times New Roman"/>
          <w:noProof/>
          <w:color w:val="auto"/>
          <w:sz w:val="22"/>
          <w:szCs w:val="22"/>
          <w:shd w:val="clear" w:color="auto" w:fill="auto"/>
        </w:rPr>
        <w:t>8.3. </w:t>
      </w:r>
      <w:r w:rsidRPr="00B25ADD">
        <w:rPr>
          <w:rFonts w:eastAsia="Times New Roman"/>
          <w:color w:val="000000"/>
          <w:sz w:val="22"/>
          <w:szCs w:val="22"/>
          <w:shd w:val="clear" w:color="auto" w:fill="auto"/>
        </w:rPr>
        <w:t xml:space="preserve">Прекращение (окончание) срока действия </w:t>
      </w:r>
      <w:r w:rsidRPr="00B25ADD">
        <w:rPr>
          <w:rFonts w:eastAsia="Times New Roman"/>
          <w:color w:val="auto"/>
          <w:sz w:val="22"/>
          <w:szCs w:val="22"/>
          <w:shd w:val="clear" w:color="auto" w:fill="auto"/>
        </w:rPr>
        <w:t>Договор</w:t>
      </w:r>
      <w:r w:rsidRPr="00B25ADD">
        <w:rPr>
          <w:rFonts w:eastAsia="Times New Roman"/>
          <w:color w:val="000000"/>
          <w:sz w:val="22"/>
          <w:szCs w:val="22"/>
          <w:shd w:val="clear" w:color="auto" w:fill="auto"/>
        </w:rPr>
        <w:t xml:space="preserve">а не освобождает Стороны от гарантийных обязательств (в случае их наличия), ответственности за неисполнение или ненадлежащее исполнение настоящего </w:t>
      </w:r>
      <w:r w:rsidRPr="00B25ADD">
        <w:rPr>
          <w:rFonts w:eastAsia="Times New Roman"/>
          <w:color w:val="auto"/>
          <w:sz w:val="22"/>
          <w:szCs w:val="22"/>
          <w:shd w:val="clear" w:color="auto" w:fill="auto"/>
        </w:rPr>
        <w:t>Договор</w:t>
      </w:r>
      <w:r w:rsidRPr="00B25ADD">
        <w:rPr>
          <w:rFonts w:eastAsia="Times New Roman"/>
          <w:color w:val="000000"/>
          <w:sz w:val="22"/>
          <w:szCs w:val="22"/>
          <w:shd w:val="clear" w:color="auto" w:fill="auto"/>
        </w:rPr>
        <w:t xml:space="preserve">а, если таковые имели место при исполнении условий </w:t>
      </w:r>
      <w:r w:rsidRPr="00B25ADD">
        <w:rPr>
          <w:rFonts w:eastAsia="Times New Roman"/>
          <w:color w:val="auto"/>
          <w:sz w:val="22"/>
          <w:szCs w:val="22"/>
          <w:shd w:val="clear" w:color="auto" w:fill="auto"/>
        </w:rPr>
        <w:t>Договор</w:t>
      </w:r>
      <w:r w:rsidRPr="00B25ADD">
        <w:rPr>
          <w:rFonts w:eastAsia="Times New Roman"/>
          <w:color w:val="000000"/>
          <w:sz w:val="22"/>
          <w:szCs w:val="22"/>
          <w:shd w:val="clear" w:color="auto" w:fill="auto"/>
        </w:rPr>
        <w:t>а.</w:t>
      </w:r>
    </w:p>
    <w:p w14:paraId="07BA8365" w14:textId="77777777" w:rsidR="00B25ADD" w:rsidRPr="00B25ADD" w:rsidRDefault="00B25ADD" w:rsidP="00B25ADD">
      <w:pPr>
        <w:widowControl w:val="0"/>
        <w:ind w:firstLine="709"/>
        <w:rPr>
          <w:rFonts w:eastAsia="Times New Roman"/>
          <w:color w:val="000000"/>
          <w:sz w:val="22"/>
          <w:szCs w:val="22"/>
          <w:shd w:val="clear" w:color="auto" w:fill="auto"/>
        </w:rPr>
      </w:pPr>
      <w:r w:rsidRPr="00B25ADD">
        <w:rPr>
          <w:rFonts w:eastAsia="Times New Roman"/>
          <w:color w:val="000000"/>
          <w:sz w:val="22"/>
          <w:szCs w:val="22"/>
          <w:shd w:val="clear" w:color="auto" w:fill="auto"/>
        </w:rPr>
        <w:t xml:space="preserve">8.4. При досрочном расторжении настоящего </w:t>
      </w:r>
      <w:r w:rsidRPr="00B25ADD">
        <w:rPr>
          <w:rFonts w:eastAsia="Times New Roman"/>
          <w:color w:val="auto"/>
          <w:sz w:val="22"/>
          <w:szCs w:val="22"/>
          <w:shd w:val="clear" w:color="auto" w:fill="auto"/>
        </w:rPr>
        <w:t>Договор</w:t>
      </w:r>
      <w:r w:rsidRPr="00B25ADD">
        <w:rPr>
          <w:rFonts w:eastAsia="Times New Roman"/>
          <w:color w:val="000000"/>
          <w:sz w:val="22"/>
          <w:szCs w:val="22"/>
          <w:shd w:val="clear" w:color="auto" w:fill="auto"/>
        </w:rPr>
        <w:t>а стороны должны произвести взаиморасчеты в течение десяти банковских дней с момента его расторжения.</w:t>
      </w:r>
    </w:p>
    <w:p w14:paraId="5055AD98" w14:textId="77777777" w:rsidR="00B25ADD" w:rsidRDefault="00B25ADD" w:rsidP="00B25ADD">
      <w:pPr>
        <w:suppressAutoHyphens/>
        <w:autoSpaceDE w:val="0"/>
        <w:autoSpaceDN w:val="0"/>
        <w:adjustRightInd w:val="0"/>
        <w:ind w:firstLine="709"/>
        <w:jc w:val="center"/>
        <w:rPr>
          <w:rFonts w:eastAsia="Times New Roman"/>
          <w:b/>
          <w:bCs/>
          <w:color w:val="000000"/>
          <w:sz w:val="22"/>
          <w:szCs w:val="22"/>
          <w:shd w:val="clear" w:color="auto" w:fill="auto"/>
        </w:rPr>
      </w:pPr>
    </w:p>
    <w:p w14:paraId="194F76B0" w14:textId="32BB23B5" w:rsidR="00B25ADD" w:rsidRPr="00B25ADD" w:rsidRDefault="00B25ADD" w:rsidP="00B25ADD">
      <w:pPr>
        <w:suppressAutoHyphens/>
        <w:autoSpaceDE w:val="0"/>
        <w:autoSpaceDN w:val="0"/>
        <w:adjustRightInd w:val="0"/>
        <w:ind w:firstLine="709"/>
        <w:jc w:val="center"/>
        <w:rPr>
          <w:rFonts w:eastAsia="Times New Roman"/>
          <w:b/>
          <w:bCs/>
          <w:color w:val="000000"/>
          <w:sz w:val="22"/>
          <w:szCs w:val="22"/>
          <w:shd w:val="clear" w:color="auto" w:fill="auto"/>
        </w:rPr>
      </w:pPr>
      <w:r w:rsidRPr="00B25ADD">
        <w:rPr>
          <w:rFonts w:eastAsia="Times New Roman"/>
          <w:b/>
          <w:bCs/>
          <w:color w:val="000000"/>
          <w:sz w:val="22"/>
          <w:szCs w:val="22"/>
          <w:shd w:val="clear" w:color="auto" w:fill="auto"/>
        </w:rPr>
        <w:t>9. Обстоятельства непреодолимой силы</w:t>
      </w:r>
    </w:p>
    <w:p w14:paraId="1888EBDF"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7CD8AC0"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0350BF32"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4BC393AA"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 xml:space="preserve">9.4. Если обстоятельства, указанные в </w:t>
      </w:r>
      <w:hyperlink r:id="rId8" w:history="1">
        <w:r w:rsidRPr="00B25ADD">
          <w:rPr>
            <w:rFonts w:eastAsia="Times New Roman"/>
            <w:color w:val="auto"/>
            <w:sz w:val="22"/>
            <w:szCs w:val="22"/>
            <w:shd w:val="clear" w:color="auto" w:fill="auto"/>
          </w:rPr>
          <w:t>п. 9.1</w:t>
        </w:r>
      </w:hyperlink>
      <w:r w:rsidRPr="00B25ADD">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2904CAEF"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9.5.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2AE3E098" w14:textId="77777777" w:rsidR="00B25ADD" w:rsidRDefault="00B25ADD" w:rsidP="00B25ADD">
      <w:pPr>
        <w:tabs>
          <w:tab w:val="left" w:pos="709"/>
        </w:tabs>
        <w:autoSpaceDE w:val="0"/>
        <w:autoSpaceDN w:val="0"/>
        <w:adjustRightInd w:val="0"/>
        <w:ind w:firstLine="709"/>
        <w:jc w:val="center"/>
        <w:rPr>
          <w:rFonts w:eastAsia="Times New Roman"/>
          <w:b/>
          <w:bCs/>
          <w:color w:val="000000"/>
          <w:sz w:val="22"/>
          <w:szCs w:val="22"/>
          <w:shd w:val="clear" w:color="auto" w:fill="auto"/>
        </w:rPr>
      </w:pPr>
    </w:p>
    <w:p w14:paraId="37EA0C11" w14:textId="01F18E11" w:rsidR="00B25ADD" w:rsidRPr="00B25ADD" w:rsidRDefault="00B25ADD" w:rsidP="00B25ADD">
      <w:pPr>
        <w:tabs>
          <w:tab w:val="left" w:pos="709"/>
        </w:tabs>
        <w:autoSpaceDE w:val="0"/>
        <w:autoSpaceDN w:val="0"/>
        <w:adjustRightInd w:val="0"/>
        <w:ind w:firstLine="709"/>
        <w:jc w:val="center"/>
        <w:rPr>
          <w:rFonts w:eastAsia="Times New Roman"/>
          <w:b/>
          <w:bCs/>
          <w:color w:val="000000"/>
          <w:sz w:val="22"/>
          <w:szCs w:val="22"/>
          <w:shd w:val="clear" w:color="auto" w:fill="auto"/>
        </w:rPr>
      </w:pPr>
      <w:r w:rsidRPr="00B25ADD">
        <w:rPr>
          <w:rFonts w:eastAsia="Times New Roman"/>
          <w:b/>
          <w:bCs/>
          <w:color w:val="000000"/>
          <w:sz w:val="22"/>
          <w:szCs w:val="22"/>
          <w:shd w:val="clear" w:color="auto" w:fill="auto"/>
        </w:rPr>
        <w:t>10. Порядок расторжения Договора</w:t>
      </w:r>
    </w:p>
    <w:p w14:paraId="28DDA877"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10.1. Настоящий Договор может быть расторгнут:</w:t>
      </w:r>
    </w:p>
    <w:p w14:paraId="5A94B139"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 по соглашению Сторон;</w:t>
      </w:r>
    </w:p>
    <w:p w14:paraId="155FC94D"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 в судебном порядке;</w:t>
      </w:r>
    </w:p>
    <w:p w14:paraId="16BA508A"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04B06F24"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10.2. Заказчик вправе принять решение об одностороннем отказе от исполнения Договора в следующих случаях:</w:t>
      </w:r>
    </w:p>
    <w:p w14:paraId="7FA4639C"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10.2.1. При существенном нарушении условий Договора Поставщиком:</w:t>
      </w:r>
    </w:p>
    <w:p w14:paraId="608E45F7" w14:textId="77777777" w:rsidR="00B25ADD" w:rsidRPr="00B25ADD" w:rsidRDefault="00B25ADD" w:rsidP="00B25ADD">
      <w:pPr>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10.2.1.1. В случае просрочки поставки Товара более чем на 10 дней.</w:t>
      </w:r>
    </w:p>
    <w:p w14:paraId="4D1EFCF5"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10.2.1.2.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38DB0FE2"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10.2.1.3.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46FD1284"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10.2.1.4.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75BC1B61"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 xml:space="preserve">10.2.1.5.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w:t>
      </w:r>
      <w:r w:rsidRPr="00B25ADD">
        <w:rPr>
          <w:rFonts w:eastAsia="Times New Roman"/>
          <w:color w:val="auto"/>
          <w:sz w:val="22"/>
          <w:szCs w:val="22"/>
          <w:shd w:val="clear" w:color="auto" w:fill="auto"/>
        </w:rPr>
        <w:lastRenderedPageBreak/>
        <w:t>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4C7358BD"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10.2.2. В иных случаях, предусмотренных действующим законодательством.</w:t>
      </w:r>
    </w:p>
    <w:p w14:paraId="00203849"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10.3.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6F1BF207"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10.4.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1E20E883"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10.5. Расторжение Договора по соглашению Сторон производится Сторонами путем подписания соответствующего соглашения о расторжении.</w:t>
      </w:r>
    </w:p>
    <w:p w14:paraId="6F84B617" w14:textId="77777777" w:rsidR="00B25ADD" w:rsidRPr="00B25ADD" w:rsidRDefault="00B25ADD" w:rsidP="00B25ADD">
      <w:pPr>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514A7BA7"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10.6.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317693B4" w14:textId="77777777" w:rsidR="00B25ADD" w:rsidRPr="00B25ADD" w:rsidRDefault="00B25ADD" w:rsidP="00B25ADD">
      <w:pPr>
        <w:shd w:val="clear" w:color="auto" w:fill="FFFFFF"/>
        <w:ind w:firstLine="709"/>
        <w:rPr>
          <w:rFonts w:eastAsia="Times New Roman"/>
          <w:color w:val="auto"/>
          <w:sz w:val="22"/>
          <w:szCs w:val="22"/>
          <w:shd w:val="clear" w:color="auto" w:fill="FFFFFF"/>
        </w:rPr>
      </w:pPr>
      <w:r w:rsidRPr="00B25ADD">
        <w:rPr>
          <w:rFonts w:eastAsia="Times New Roman"/>
          <w:color w:val="auto"/>
          <w:sz w:val="22"/>
          <w:szCs w:val="22"/>
          <w:shd w:val="clear" w:color="auto" w:fill="FFFFFF"/>
        </w:rPr>
        <w:t xml:space="preserve">10.7.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w:t>
      </w:r>
      <w:r w:rsidRPr="00B25ADD">
        <w:rPr>
          <w:rFonts w:eastAsia="Times New Roman"/>
          <w:color w:val="auto"/>
          <w:sz w:val="22"/>
          <w:szCs w:val="22"/>
          <w:shd w:val="clear" w:color="auto" w:fill="auto"/>
        </w:rPr>
        <w:t>Договор</w:t>
      </w:r>
      <w:r w:rsidRPr="00B25ADD">
        <w:rPr>
          <w:rFonts w:eastAsia="Times New Roman"/>
          <w:color w:val="auto"/>
          <w:sz w:val="22"/>
          <w:szCs w:val="22"/>
          <w:shd w:val="clear" w:color="auto" w:fill="FFFFFF"/>
        </w:rPr>
        <w:t>а.</w:t>
      </w:r>
    </w:p>
    <w:p w14:paraId="2D0D38A8" w14:textId="77777777" w:rsidR="00B25ADD" w:rsidRPr="00B25ADD" w:rsidRDefault="00B25ADD" w:rsidP="00B25ADD">
      <w:pPr>
        <w:shd w:val="clear" w:color="auto" w:fill="FFFFFF"/>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10.8.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13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13 настоящего Договора.</w:t>
      </w:r>
    </w:p>
    <w:p w14:paraId="6F435DD2" w14:textId="77777777" w:rsidR="00B25ADD" w:rsidRPr="00B25ADD" w:rsidRDefault="00B25ADD" w:rsidP="00B25ADD">
      <w:pPr>
        <w:shd w:val="clear" w:color="auto" w:fill="FFFFFF"/>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10.9.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0673247F" w14:textId="77777777" w:rsidR="00B25ADD" w:rsidRPr="00B25ADD" w:rsidRDefault="00B25ADD" w:rsidP="00B25ADD">
      <w:pPr>
        <w:shd w:val="clear" w:color="auto" w:fill="FFFFFF"/>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10.10.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0A4BE27F" w14:textId="77777777" w:rsidR="00B25ADD" w:rsidRPr="00B25ADD" w:rsidRDefault="00B25ADD" w:rsidP="00B25ADD">
      <w:pPr>
        <w:shd w:val="clear" w:color="auto" w:fill="FFFFFF"/>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10.11. При исполнении настоящего Договора изменение его существенных условий допускается по соглашению сторон в следующих случаях:</w:t>
      </w:r>
    </w:p>
    <w:p w14:paraId="1C3CEB1F" w14:textId="77777777" w:rsidR="00B25ADD" w:rsidRPr="00B25ADD" w:rsidRDefault="00B25ADD" w:rsidP="00B25ADD">
      <w:pPr>
        <w:keepNext/>
        <w:keepLines/>
        <w:autoSpaceDE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10.11.1.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814B497" w14:textId="77777777" w:rsidR="00B25ADD" w:rsidRPr="00B25ADD" w:rsidRDefault="00B25ADD" w:rsidP="00B25ADD">
      <w:pPr>
        <w:keepNext/>
        <w:keepLines/>
        <w:autoSpaceDE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10.11.2.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7D60E4C3" w14:textId="77777777" w:rsidR="00B25ADD" w:rsidRPr="00B25ADD" w:rsidRDefault="00B25ADD" w:rsidP="00B25ADD">
      <w:pPr>
        <w:keepNext/>
        <w:keepLines/>
        <w:autoSpaceDE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10.12.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46351309" w14:textId="77777777" w:rsidR="00B25ADD" w:rsidRDefault="00B25ADD" w:rsidP="00B25ADD">
      <w:pPr>
        <w:tabs>
          <w:tab w:val="left" w:pos="709"/>
        </w:tabs>
        <w:autoSpaceDE w:val="0"/>
        <w:autoSpaceDN w:val="0"/>
        <w:adjustRightInd w:val="0"/>
        <w:ind w:firstLine="709"/>
        <w:jc w:val="center"/>
        <w:rPr>
          <w:rFonts w:eastAsia="Times New Roman"/>
          <w:b/>
          <w:color w:val="auto"/>
          <w:sz w:val="22"/>
          <w:szCs w:val="22"/>
          <w:shd w:val="clear" w:color="auto" w:fill="auto"/>
        </w:rPr>
      </w:pPr>
    </w:p>
    <w:p w14:paraId="0934F9DD" w14:textId="032BE677" w:rsidR="00B25ADD" w:rsidRPr="00B25ADD" w:rsidRDefault="00B25ADD" w:rsidP="00B25ADD">
      <w:pPr>
        <w:tabs>
          <w:tab w:val="left" w:pos="709"/>
        </w:tabs>
        <w:autoSpaceDE w:val="0"/>
        <w:autoSpaceDN w:val="0"/>
        <w:adjustRightInd w:val="0"/>
        <w:ind w:firstLine="709"/>
        <w:jc w:val="center"/>
        <w:rPr>
          <w:rFonts w:eastAsia="Times New Roman"/>
          <w:b/>
          <w:color w:val="auto"/>
          <w:sz w:val="22"/>
          <w:szCs w:val="22"/>
          <w:shd w:val="clear" w:color="auto" w:fill="auto"/>
        </w:rPr>
      </w:pPr>
      <w:r w:rsidRPr="00B25ADD">
        <w:rPr>
          <w:rFonts w:eastAsia="Times New Roman"/>
          <w:b/>
          <w:color w:val="auto"/>
          <w:sz w:val="22"/>
          <w:szCs w:val="22"/>
          <w:shd w:val="clear" w:color="auto" w:fill="auto"/>
        </w:rPr>
        <w:t>11. Обеспечение исполнения Договора</w:t>
      </w:r>
    </w:p>
    <w:p w14:paraId="506251D9" w14:textId="77777777" w:rsidR="00B25ADD" w:rsidRPr="00B25ADD" w:rsidRDefault="00B25ADD" w:rsidP="00B25ADD">
      <w:pPr>
        <w:ind w:firstLine="709"/>
        <w:rPr>
          <w:rFonts w:eastAsia="Times New Roman"/>
          <w:color w:val="auto"/>
          <w:sz w:val="22"/>
          <w:szCs w:val="22"/>
          <w:shd w:val="clear" w:color="auto" w:fill="auto"/>
          <w:lang w:eastAsia="zh-CN"/>
        </w:rPr>
      </w:pPr>
      <w:r w:rsidRPr="00B25ADD">
        <w:rPr>
          <w:rFonts w:eastAsia="Times New Roman"/>
          <w:color w:val="auto"/>
          <w:sz w:val="22"/>
          <w:szCs w:val="22"/>
          <w:shd w:val="clear" w:color="auto" w:fill="auto"/>
          <w:lang w:eastAsia="zh-CN"/>
        </w:rPr>
        <w:t>11.1. Обеспечение исполнения настоящего Договора предоставляется Поставщиком на сумму: 673 919 (Шестьсот семьдесят три тысячи девятьсот девятнадцать) рублей 00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66EAE55F" w14:textId="77777777" w:rsidR="00B25ADD" w:rsidRPr="00B25ADD" w:rsidRDefault="00B25ADD" w:rsidP="00B25ADD">
      <w:pPr>
        <w:ind w:firstLine="709"/>
        <w:rPr>
          <w:rFonts w:eastAsia="Times New Roman"/>
          <w:color w:val="auto"/>
          <w:sz w:val="22"/>
          <w:szCs w:val="22"/>
          <w:shd w:val="clear" w:color="auto" w:fill="auto"/>
          <w:lang w:eastAsia="zh-CN"/>
        </w:rPr>
      </w:pPr>
      <w:r w:rsidRPr="00B25ADD">
        <w:rPr>
          <w:rFonts w:eastAsia="Times New Roman"/>
          <w:color w:val="auto"/>
          <w:sz w:val="22"/>
          <w:szCs w:val="22"/>
          <w:shd w:val="clear" w:color="auto" w:fill="auto"/>
          <w:lang w:eastAsia="zh-CN"/>
        </w:rPr>
        <w:t>11.2.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1 010 878 (Один миллион десять тысяч восемьсот семьдесят восемь) рублей 50 копеек, или предоставляет информацию, подтверждающую добросовестность Поставщика.</w:t>
      </w:r>
    </w:p>
    <w:p w14:paraId="5C6E4ACC" w14:textId="77777777" w:rsidR="00B25ADD" w:rsidRPr="00B25ADD" w:rsidRDefault="00B25ADD" w:rsidP="00B25ADD">
      <w:pPr>
        <w:ind w:firstLine="709"/>
        <w:rPr>
          <w:rFonts w:eastAsia="Times New Roman"/>
          <w:color w:val="auto"/>
          <w:sz w:val="22"/>
          <w:szCs w:val="22"/>
          <w:shd w:val="clear" w:color="auto" w:fill="auto"/>
          <w:lang w:eastAsia="zh-CN"/>
        </w:rPr>
      </w:pPr>
      <w:r w:rsidRPr="00B25ADD">
        <w:rPr>
          <w:rFonts w:eastAsia="Times New Roman"/>
          <w:color w:val="auto"/>
          <w:sz w:val="22"/>
          <w:szCs w:val="22"/>
          <w:shd w:val="clear" w:color="auto" w:fill="auto"/>
          <w:lang w:eastAsia="zh-CN"/>
        </w:rPr>
        <w:lastRenderedPageBreak/>
        <w:t>11.3.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11.  Договора, на счёт Заказчика по указанным реквизитам:</w:t>
      </w:r>
    </w:p>
    <w:p w14:paraId="0E38536C" w14:textId="77777777" w:rsidR="00B25ADD" w:rsidRPr="00B25ADD" w:rsidRDefault="00B25ADD" w:rsidP="00B25ADD">
      <w:pPr>
        <w:ind w:firstLine="709"/>
        <w:rPr>
          <w:rFonts w:eastAsia="Times New Roman"/>
          <w:color w:val="auto"/>
          <w:sz w:val="22"/>
          <w:szCs w:val="22"/>
          <w:shd w:val="clear" w:color="auto" w:fill="auto"/>
          <w:lang w:eastAsia="zh-CN"/>
        </w:rPr>
      </w:pPr>
      <w:r w:rsidRPr="00B25ADD">
        <w:rPr>
          <w:rFonts w:eastAsia="Times New Roman"/>
          <w:color w:val="auto"/>
          <w:sz w:val="22"/>
          <w:szCs w:val="22"/>
          <w:shd w:val="clear" w:color="auto" w:fill="auto"/>
          <w:lang w:eastAsia="zh-CN"/>
        </w:rPr>
        <w:t xml:space="preserve">МУП «Водоканал» </w:t>
      </w:r>
    </w:p>
    <w:p w14:paraId="21E50B83" w14:textId="77777777" w:rsidR="00B25ADD" w:rsidRPr="00B25ADD" w:rsidRDefault="00B25ADD" w:rsidP="00B25ADD">
      <w:pPr>
        <w:ind w:firstLine="709"/>
        <w:rPr>
          <w:rFonts w:eastAsia="Times New Roman"/>
          <w:color w:val="auto"/>
          <w:sz w:val="22"/>
          <w:szCs w:val="22"/>
          <w:shd w:val="clear" w:color="auto" w:fill="auto"/>
          <w:lang w:eastAsia="zh-CN"/>
        </w:rPr>
      </w:pPr>
      <w:r w:rsidRPr="00B25ADD">
        <w:rPr>
          <w:rFonts w:eastAsia="Times New Roman"/>
          <w:color w:val="auto"/>
          <w:sz w:val="22"/>
          <w:szCs w:val="22"/>
          <w:shd w:val="clear" w:color="auto" w:fill="auto"/>
          <w:lang w:eastAsia="zh-CN"/>
        </w:rPr>
        <w:t xml:space="preserve">ИНН 1215020390 </w:t>
      </w:r>
    </w:p>
    <w:p w14:paraId="6AF759AF" w14:textId="77777777" w:rsidR="00B25ADD" w:rsidRPr="00B25ADD" w:rsidRDefault="00B25ADD" w:rsidP="00B25ADD">
      <w:pPr>
        <w:ind w:firstLine="709"/>
        <w:rPr>
          <w:rFonts w:eastAsia="Times New Roman"/>
          <w:color w:val="auto"/>
          <w:sz w:val="22"/>
          <w:szCs w:val="22"/>
          <w:shd w:val="clear" w:color="auto" w:fill="auto"/>
          <w:lang w:eastAsia="zh-CN"/>
        </w:rPr>
      </w:pPr>
      <w:r w:rsidRPr="00B25ADD">
        <w:rPr>
          <w:rFonts w:eastAsia="Times New Roman"/>
          <w:color w:val="auto"/>
          <w:sz w:val="22"/>
          <w:szCs w:val="22"/>
          <w:shd w:val="clear" w:color="auto" w:fill="auto"/>
          <w:lang w:eastAsia="zh-CN"/>
        </w:rPr>
        <w:t>КПП 121501001</w:t>
      </w:r>
    </w:p>
    <w:p w14:paraId="2E387826" w14:textId="77777777" w:rsidR="00B25ADD" w:rsidRPr="00B25ADD" w:rsidRDefault="00B25ADD" w:rsidP="00B25ADD">
      <w:pPr>
        <w:ind w:firstLine="709"/>
        <w:rPr>
          <w:rFonts w:eastAsia="Times New Roman"/>
          <w:color w:val="auto"/>
          <w:sz w:val="22"/>
          <w:szCs w:val="22"/>
          <w:shd w:val="clear" w:color="auto" w:fill="auto"/>
          <w:lang w:eastAsia="zh-CN"/>
        </w:rPr>
      </w:pPr>
      <w:r w:rsidRPr="00B25ADD">
        <w:rPr>
          <w:rFonts w:eastAsia="Times New Roman"/>
          <w:color w:val="auto"/>
          <w:sz w:val="22"/>
          <w:szCs w:val="22"/>
          <w:shd w:val="clear" w:color="auto" w:fill="auto"/>
          <w:lang w:eastAsia="zh-CN"/>
        </w:rPr>
        <w:t xml:space="preserve">Расчетный счет </w:t>
      </w:r>
      <w:r w:rsidRPr="00B25ADD">
        <w:rPr>
          <w:rFonts w:eastAsia="Calibri"/>
          <w:color w:val="auto"/>
          <w:sz w:val="22"/>
          <w:szCs w:val="22"/>
          <w:shd w:val="clear" w:color="auto" w:fill="auto"/>
        </w:rPr>
        <w:t>40702810300000050227</w:t>
      </w:r>
    </w:p>
    <w:p w14:paraId="47662119" w14:textId="77777777" w:rsidR="00B25ADD" w:rsidRPr="00B25ADD" w:rsidRDefault="00B25ADD" w:rsidP="00B25ADD">
      <w:pPr>
        <w:ind w:firstLine="709"/>
        <w:rPr>
          <w:rFonts w:eastAsia="Times New Roman"/>
          <w:color w:val="auto"/>
          <w:sz w:val="22"/>
          <w:szCs w:val="22"/>
          <w:shd w:val="clear" w:color="auto" w:fill="auto"/>
          <w:lang w:eastAsia="zh-CN"/>
        </w:rPr>
      </w:pPr>
      <w:r w:rsidRPr="00B25ADD">
        <w:rPr>
          <w:rFonts w:eastAsia="Times New Roman"/>
          <w:color w:val="auto"/>
          <w:sz w:val="22"/>
          <w:szCs w:val="22"/>
          <w:shd w:val="clear" w:color="auto" w:fill="auto"/>
          <w:lang w:eastAsia="zh-CN"/>
        </w:rPr>
        <w:t xml:space="preserve">Банк получателя: Банк ГПБ (АО) </w:t>
      </w:r>
    </w:p>
    <w:p w14:paraId="34108703" w14:textId="77777777" w:rsidR="00B25ADD" w:rsidRPr="00B25ADD" w:rsidRDefault="00B25ADD" w:rsidP="00B25ADD">
      <w:pPr>
        <w:ind w:firstLine="709"/>
        <w:rPr>
          <w:rFonts w:eastAsia="Times New Roman"/>
          <w:color w:val="auto"/>
          <w:sz w:val="22"/>
          <w:szCs w:val="22"/>
          <w:shd w:val="clear" w:color="auto" w:fill="auto"/>
          <w:lang w:eastAsia="zh-CN"/>
        </w:rPr>
      </w:pPr>
      <w:r w:rsidRPr="00B25ADD">
        <w:rPr>
          <w:rFonts w:eastAsia="Times New Roman"/>
          <w:color w:val="auto"/>
          <w:sz w:val="22"/>
          <w:szCs w:val="22"/>
          <w:shd w:val="clear" w:color="auto" w:fill="auto"/>
          <w:lang w:eastAsia="zh-CN"/>
        </w:rPr>
        <w:t xml:space="preserve">Корреспондентский счет </w:t>
      </w:r>
      <w:r w:rsidRPr="00B25ADD">
        <w:rPr>
          <w:rFonts w:eastAsia="Calibri"/>
          <w:color w:val="auto"/>
          <w:sz w:val="22"/>
          <w:szCs w:val="22"/>
          <w:shd w:val="clear" w:color="auto" w:fill="auto"/>
        </w:rPr>
        <w:t>30101810200000000823</w:t>
      </w:r>
    </w:p>
    <w:p w14:paraId="79184A24" w14:textId="77777777" w:rsidR="00B25ADD" w:rsidRPr="00B25ADD" w:rsidRDefault="00B25ADD" w:rsidP="00B25ADD">
      <w:pPr>
        <w:ind w:firstLine="709"/>
        <w:rPr>
          <w:rFonts w:eastAsia="Times New Roman"/>
          <w:color w:val="auto"/>
          <w:sz w:val="22"/>
          <w:szCs w:val="22"/>
          <w:shd w:val="clear" w:color="auto" w:fill="auto"/>
          <w:lang w:eastAsia="zh-CN"/>
        </w:rPr>
      </w:pPr>
      <w:r w:rsidRPr="00B25ADD">
        <w:rPr>
          <w:rFonts w:eastAsia="Times New Roman"/>
          <w:color w:val="auto"/>
          <w:sz w:val="22"/>
          <w:szCs w:val="22"/>
          <w:shd w:val="clear" w:color="auto" w:fill="auto"/>
          <w:lang w:eastAsia="zh-CN"/>
        </w:rPr>
        <w:t xml:space="preserve">БИК </w:t>
      </w:r>
      <w:r w:rsidRPr="00B25ADD">
        <w:rPr>
          <w:rFonts w:eastAsia="Calibri"/>
          <w:color w:val="auto"/>
          <w:sz w:val="22"/>
          <w:szCs w:val="22"/>
          <w:shd w:val="clear" w:color="auto" w:fill="auto"/>
        </w:rPr>
        <w:t>044525823</w:t>
      </w:r>
    </w:p>
    <w:p w14:paraId="33E12EEE" w14:textId="77777777" w:rsidR="00B25ADD" w:rsidRPr="00B25ADD" w:rsidRDefault="00B25ADD" w:rsidP="00B25ADD">
      <w:pPr>
        <w:ind w:firstLine="709"/>
        <w:rPr>
          <w:rFonts w:eastAsia="Times New Roman"/>
          <w:color w:val="auto"/>
          <w:sz w:val="22"/>
          <w:szCs w:val="22"/>
          <w:shd w:val="clear" w:color="auto" w:fill="auto"/>
          <w:lang w:eastAsia="zh-CN"/>
        </w:rPr>
      </w:pPr>
      <w:r w:rsidRPr="00B25ADD">
        <w:rPr>
          <w:rFonts w:eastAsia="Times New Roman"/>
          <w:color w:val="auto"/>
          <w:sz w:val="22"/>
          <w:szCs w:val="22"/>
          <w:shd w:val="clear" w:color="auto" w:fill="auto"/>
          <w:lang w:eastAsia="zh-CN"/>
        </w:rPr>
        <w:t xml:space="preserve">В поле «назначение платежа» обязательно указать: «Средства для обеспечения исполнения Договора поставки </w:t>
      </w:r>
      <w:r w:rsidRPr="00B25ADD">
        <w:rPr>
          <w:rFonts w:eastAsia="Calibri"/>
          <w:color w:val="auto"/>
          <w:sz w:val="22"/>
          <w:szCs w:val="22"/>
          <w:shd w:val="clear" w:color="auto" w:fill="auto"/>
        </w:rPr>
        <w:t>ГСМ (топливо дизельное, бензин автомобильный АИ-92, бензин автомобильный АИ-95)</w:t>
      </w:r>
      <w:r w:rsidRPr="00B25ADD">
        <w:rPr>
          <w:rFonts w:eastAsia="Times New Roman"/>
          <w:color w:val="auto"/>
          <w:sz w:val="22"/>
          <w:szCs w:val="22"/>
          <w:shd w:val="clear" w:color="auto" w:fill="auto"/>
          <w:lang w:eastAsia="zh-CN"/>
        </w:rPr>
        <w:t>».</w:t>
      </w:r>
    </w:p>
    <w:p w14:paraId="60D23102" w14:textId="77777777" w:rsidR="00B25ADD" w:rsidRPr="00B25ADD" w:rsidRDefault="00B25ADD" w:rsidP="00B25ADD">
      <w:pPr>
        <w:ind w:firstLine="709"/>
        <w:rPr>
          <w:rFonts w:eastAsia="Times New Roman"/>
          <w:color w:val="auto"/>
          <w:sz w:val="22"/>
          <w:szCs w:val="22"/>
          <w:shd w:val="clear" w:color="auto" w:fill="auto"/>
          <w:lang w:eastAsia="zh-CN"/>
        </w:rPr>
      </w:pPr>
      <w:r w:rsidRPr="00B25ADD">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7AAEFDAD" w14:textId="77777777" w:rsidR="00B25ADD" w:rsidRPr="00B25ADD" w:rsidRDefault="00B25ADD" w:rsidP="00B25ADD">
      <w:pPr>
        <w:ind w:firstLine="709"/>
        <w:rPr>
          <w:rFonts w:eastAsia="Times New Roman"/>
          <w:color w:val="auto"/>
          <w:sz w:val="22"/>
          <w:szCs w:val="22"/>
          <w:shd w:val="clear" w:color="auto" w:fill="auto"/>
          <w:lang w:eastAsia="zh-CN"/>
        </w:rPr>
      </w:pPr>
      <w:r w:rsidRPr="00B25ADD">
        <w:rPr>
          <w:rFonts w:eastAsia="Times New Roman"/>
          <w:color w:val="auto"/>
          <w:sz w:val="22"/>
          <w:szCs w:val="22"/>
          <w:shd w:val="clear" w:color="auto" w:fill="auto"/>
          <w:lang w:eastAsia="zh-CN"/>
        </w:rPr>
        <w:t>11.4. Обеспечение должно распространяться на все обязательства Поставщика по Договору, в том числе по возмещению убытков, а также уплате неустоек.</w:t>
      </w:r>
    </w:p>
    <w:p w14:paraId="2646E1E4" w14:textId="77777777" w:rsidR="00B25ADD" w:rsidRPr="00B25ADD" w:rsidRDefault="00B25ADD" w:rsidP="00B25ADD">
      <w:pPr>
        <w:ind w:firstLine="709"/>
        <w:rPr>
          <w:rFonts w:eastAsia="Times New Roman"/>
          <w:color w:val="auto"/>
          <w:sz w:val="22"/>
          <w:szCs w:val="22"/>
          <w:shd w:val="clear" w:color="auto" w:fill="auto"/>
          <w:lang w:eastAsia="zh-CN"/>
        </w:rPr>
      </w:pPr>
      <w:r w:rsidRPr="00B25ADD">
        <w:rPr>
          <w:rFonts w:eastAsia="Times New Roman"/>
          <w:color w:val="auto"/>
          <w:sz w:val="22"/>
          <w:szCs w:val="22"/>
          <w:shd w:val="clear" w:color="auto" w:fill="auto"/>
          <w:lang w:eastAsia="zh-CN"/>
        </w:rPr>
        <w:t>11.5.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0854AE0A" w14:textId="77777777" w:rsidR="00B25ADD" w:rsidRPr="00B25ADD" w:rsidRDefault="00B25ADD" w:rsidP="00B25ADD">
      <w:pPr>
        <w:ind w:firstLine="709"/>
        <w:rPr>
          <w:rFonts w:eastAsia="Times New Roman"/>
          <w:color w:val="auto"/>
          <w:sz w:val="22"/>
          <w:szCs w:val="22"/>
          <w:shd w:val="clear" w:color="auto" w:fill="auto"/>
          <w:lang w:eastAsia="zh-CN"/>
        </w:rPr>
      </w:pPr>
      <w:r w:rsidRPr="00B25ADD">
        <w:rPr>
          <w:rFonts w:eastAsia="Times New Roman"/>
          <w:color w:val="auto"/>
          <w:sz w:val="22"/>
          <w:szCs w:val="22"/>
          <w:shd w:val="clear" w:color="auto" w:fill="auto"/>
          <w:lang w:eastAsia="zh-CN"/>
        </w:rPr>
        <w:t xml:space="preserve">11.6.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14:paraId="33A570AD" w14:textId="77777777" w:rsidR="00B25ADD" w:rsidRPr="00B25ADD" w:rsidRDefault="00B25ADD" w:rsidP="00B25ADD">
      <w:pPr>
        <w:ind w:firstLine="709"/>
        <w:rPr>
          <w:rFonts w:eastAsia="Times New Roman"/>
          <w:color w:val="auto"/>
          <w:sz w:val="22"/>
          <w:szCs w:val="22"/>
          <w:shd w:val="clear" w:color="auto" w:fill="auto"/>
          <w:lang w:eastAsia="zh-CN"/>
        </w:rPr>
      </w:pPr>
      <w:r w:rsidRPr="00B25ADD">
        <w:rPr>
          <w:rFonts w:eastAsia="Times New Roman"/>
          <w:color w:val="auto"/>
          <w:sz w:val="22"/>
          <w:szCs w:val="22"/>
          <w:shd w:val="clear" w:color="auto" w:fill="auto"/>
          <w:lang w:eastAsia="zh-CN"/>
        </w:rPr>
        <w:t>11.7. Форма требования по банковской гарантии установлена постановлением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6CE07BC8" w14:textId="77777777" w:rsidR="00B25ADD" w:rsidRPr="00B25ADD" w:rsidRDefault="00B25ADD" w:rsidP="00B25ADD">
      <w:pPr>
        <w:ind w:firstLine="709"/>
        <w:rPr>
          <w:rFonts w:eastAsia="Times New Roman"/>
          <w:color w:val="auto"/>
          <w:sz w:val="22"/>
          <w:szCs w:val="22"/>
          <w:shd w:val="clear" w:color="auto" w:fill="auto"/>
          <w:lang w:eastAsia="zh-CN"/>
        </w:rPr>
      </w:pPr>
      <w:r w:rsidRPr="00B25ADD">
        <w:rPr>
          <w:rFonts w:eastAsia="Times New Roman"/>
          <w:color w:val="auto"/>
          <w:sz w:val="22"/>
          <w:szCs w:val="22"/>
          <w:shd w:val="clear" w:color="auto" w:fill="auto"/>
          <w:lang w:eastAsia="zh-CN"/>
        </w:rPr>
        <w:t>11.8. Поставщик обязан предоставить Заказчику оригинал безотзывной банковской гарантии в течение пяти дней с момента заключения Договора.</w:t>
      </w:r>
    </w:p>
    <w:p w14:paraId="7AF986D0" w14:textId="77777777" w:rsidR="00B25ADD" w:rsidRPr="00B25ADD" w:rsidRDefault="00B25ADD" w:rsidP="00B25ADD">
      <w:pPr>
        <w:ind w:firstLine="709"/>
        <w:rPr>
          <w:rFonts w:eastAsia="Times New Roman"/>
          <w:color w:val="auto"/>
          <w:sz w:val="22"/>
          <w:szCs w:val="22"/>
          <w:shd w:val="clear" w:color="auto" w:fill="auto"/>
          <w:lang w:eastAsia="zh-CN"/>
        </w:rPr>
      </w:pPr>
      <w:r w:rsidRPr="00B25ADD">
        <w:rPr>
          <w:rFonts w:eastAsia="Times New Roman"/>
          <w:color w:val="auto"/>
          <w:sz w:val="22"/>
          <w:szCs w:val="22"/>
          <w:shd w:val="clear" w:color="auto" w:fill="auto"/>
          <w:lang w:eastAsia="zh-CN"/>
        </w:rPr>
        <w:t>11.9. Срок действия банковской гарантии должен превышать срок действия Договора не менее, чем на один месяц.</w:t>
      </w:r>
    </w:p>
    <w:p w14:paraId="51B5CDC7" w14:textId="77777777" w:rsidR="00B25ADD" w:rsidRPr="00B25ADD" w:rsidRDefault="00B25ADD" w:rsidP="00B25ADD">
      <w:pPr>
        <w:ind w:firstLine="709"/>
        <w:rPr>
          <w:rFonts w:eastAsia="Times New Roman"/>
          <w:color w:val="auto"/>
          <w:sz w:val="22"/>
          <w:szCs w:val="22"/>
          <w:shd w:val="clear" w:color="auto" w:fill="auto"/>
          <w:lang w:eastAsia="zh-CN"/>
        </w:rPr>
      </w:pPr>
      <w:r w:rsidRPr="00B25ADD">
        <w:rPr>
          <w:rFonts w:eastAsia="Times New Roman"/>
          <w:color w:val="auto"/>
          <w:sz w:val="22"/>
          <w:szCs w:val="22"/>
          <w:shd w:val="clear" w:color="auto" w:fill="auto"/>
          <w:lang w:eastAsia="zh-CN"/>
        </w:rPr>
        <w:t>11.10.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46A41AA4" w14:textId="77777777" w:rsidR="00B25ADD" w:rsidRPr="00B25ADD" w:rsidRDefault="00B25ADD" w:rsidP="00B25ADD">
      <w:pPr>
        <w:ind w:firstLine="709"/>
        <w:rPr>
          <w:rFonts w:eastAsia="Times New Roman"/>
          <w:color w:val="auto"/>
          <w:sz w:val="22"/>
          <w:szCs w:val="22"/>
          <w:shd w:val="clear" w:color="auto" w:fill="auto"/>
          <w:lang w:eastAsia="zh-CN"/>
        </w:rPr>
      </w:pPr>
      <w:r w:rsidRPr="00B25ADD">
        <w:rPr>
          <w:rFonts w:eastAsia="Times New Roman"/>
          <w:color w:val="auto"/>
          <w:sz w:val="22"/>
          <w:szCs w:val="22"/>
          <w:shd w:val="clear" w:color="auto" w:fill="auto"/>
          <w:lang w:eastAsia="zh-CN"/>
        </w:rPr>
        <w:t>11.11.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209EED22" w14:textId="77777777" w:rsidR="00B25ADD" w:rsidRPr="00B25ADD" w:rsidRDefault="00B25ADD" w:rsidP="00B25ADD">
      <w:pPr>
        <w:ind w:firstLine="709"/>
        <w:rPr>
          <w:rFonts w:eastAsia="Times New Roman"/>
          <w:color w:val="auto"/>
          <w:sz w:val="22"/>
          <w:szCs w:val="22"/>
          <w:shd w:val="clear" w:color="auto" w:fill="auto"/>
          <w:lang w:eastAsia="zh-CN"/>
        </w:rPr>
      </w:pPr>
      <w:r w:rsidRPr="00B25ADD">
        <w:rPr>
          <w:rFonts w:eastAsia="Times New Roman"/>
          <w:color w:val="auto"/>
          <w:sz w:val="22"/>
          <w:szCs w:val="22"/>
          <w:shd w:val="clear" w:color="auto" w:fill="auto"/>
          <w:lang w:eastAsia="zh-CN"/>
        </w:rPr>
        <w:t>11.12.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0BFBE5E1" w14:textId="77777777" w:rsidR="00B25ADD" w:rsidRPr="00B25ADD" w:rsidRDefault="00B25ADD" w:rsidP="00B25ADD">
      <w:pPr>
        <w:ind w:firstLine="709"/>
        <w:rPr>
          <w:rFonts w:eastAsia="Calibri"/>
          <w:color w:val="000000"/>
          <w:sz w:val="22"/>
          <w:szCs w:val="22"/>
          <w:shd w:val="clear" w:color="auto" w:fill="auto"/>
        </w:rPr>
      </w:pPr>
      <w:r w:rsidRPr="00B25ADD">
        <w:rPr>
          <w:rFonts w:eastAsia="Times New Roman"/>
          <w:color w:val="auto"/>
          <w:sz w:val="22"/>
          <w:szCs w:val="22"/>
          <w:shd w:val="clear" w:color="auto" w:fill="auto"/>
          <w:lang w:eastAsia="zh-CN"/>
        </w:rPr>
        <w:t xml:space="preserve">11.13.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  </w:t>
      </w:r>
    </w:p>
    <w:p w14:paraId="05D7D45A" w14:textId="77777777" w:rsidR="00B25ADD" w:rsidRDefault="00B25ADD" w:rsidP="00B25ADD">
      <w:pPr>
        <w:keepNext/>
        <w:keepLines/>
        <w:shd w:val="clear" w:color="auto" w:fill="FFFFFF"/>
        <w:ind w:firstLine="709"/>
        <w:jc w:val="center"/>
        <w:rPr>
          <w:rFonts w:eastAsia="Times New Roman"/>
          <w:b/>
          <w:bCs/>
          <w:color w:val="000000"/>
          <w:sz w:val="22"/>
          <w:szCs w:val="22"/>
          <w:shd w:val="clear" w:color="auto" w:fill="auto"/>
        </w:rPr>
      </w:pPr>
    </w:p>
    <w:p w14:paraId="59AEA8E0" w14:textId="7D2815C3" w:rsidR="00B25ADD" w:rsidRPr="00B25ADD" w:rsidRDefault="00B25ADD" w:rsidP="00B25ADD">
      <w:pPr>
        <w:keepNext/>
        <w:keepLines/>
        <w:shd w:val="clear" w:color="auto" w:fill="FFFFFF"/>
        <w:ind w:firstLine="709"/>
        <w:jc w:val="center"/>
        <w:rPr>
          <w:rFonts w:eastAsia="Times New Roman"/>
          <w:color w:val="auto"/>
          <w:sz w:val="22"/>
          <w:szCs w:val="22"/>
          <w:shd w:val="clear" w:color="auto" w:fill="auto"/>
        </w:rPr>
      </w:pPr>
      <w:r w:rsidRPr="00B25ADD">
        <w:rPr>
          <w:rFonts w:eastAsia="Times New Roman"/>
          <w:b/>
          <w:bCs/>
          <w:color w:val="000000"/>
          <w:sz w:val="22"/>
          <w:szCs w:val="22"/>
          <w:shd w:val="clear" w:color="auto" w:fill="auto"/>
        </w:rPr>
        <w:t>12. Прочие условия</w:t>
      </w:r>
    </w:p>
    <w:p w14:paraId="1C9185CC"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 xml:space="preserve">12.1. </w:t>
      </w:r>
      <w:r w:rsidRPr="00B25ADD">
        <w:rPr>
          <w:rFonts w:eastAsia="Times New Roman"/>
          <w:color w:val="000000"/>
          <w:sz w:val="22"/>
          <w:szCs w:val="22"/>
          <w:shd w:val="clear" w:color="auto" w:fill="auto"/>
        </w:rPr>
        <w:t xml:space="preserve">Настоящий </w:t>
      </w:r>
      <w:r w:rsidRPr="00B25ADD">
        <w:rPr>
          <w:rFonts w:eastAsia="Times New Roman"/>
          <w:color w:val="auto"/>
          <w:sz w:val="22"/>
          <w:szCs w:val="22"/>
          <w:shd w:val="clear" w:color="auto" w:fill="auto"/>
        </w:rPr>
        <w:t>Договор</w:t>
      </w:r>
      <w:r w:rsidRPr="00B25ADD">
        <w:rPr>
          <w:rFonts w:eastAsia="Times New Roman"/>
          <w:color w:val="000000"/>
          <w:sz w:val="22"/>
          <w:szCs w:val="22"/>
          <w:shd w:val="clear" w:color="auto" w:fill="auto"/>
        </w:rPr>
        <w:t xml:space="preserve"> подписан в форме электронного документа, также Сторонами может быть подписан </w:t>
      </w:r>
      <w:r w:rsidRPr="00B25ADD">
        <w:rPr>
          <w:rFonts w:eastAsia="Times New Roman"/>
          <w:color w:val="auto"/>
          <w:sz w:val="22"/>
          <w:szCs w:val="22"/>
          <w:shd w:val="clear" w:color="auto" w:fill="auto"/>
        </w:rPr>
        <w:t xml:space="preserve">Договор </w:t>
      </w:r>
      <w:r w:rsidRPr="00B25ADD">
        <w:rPr>
          <w:rFonts w:eastAsia="Times New Roman"/>
          <w:color w:val="000000"/>
          <w:sz w:val="22"/>
          <w:szCs w:val="22"/>
          <w:shd w:val="clear" w:color="auto" w:fill="auto"/>
        </w:rPr>
        <w:t>на бумажном носителе в двух экземплярах, имеющих одинаковую юридическую силу, по одному экземпляру для каждой из Сторон</w:t>
      </w:r>
      <w:r w:rsidRPr="00B25ADD">
        <w:rPr>
          <w:rFonts w:eastAsia="Times New Roman"/>
          <w:color w:val="auto"/>
          <w:sz w:val="22"/>
          <w:szCs w:val="22"/>
          <w:shd w:val="clear" w:color="auto" w:fill="auto"/>
        </w:rPr>
        <w:t>.</w:t>
      </w:r>
    </w:p>
    <w:p w14:paraId="15C6B695" w14:textId="77777777" w:rsidR="00B25ADD" w:rsidRPr="00B25ADD" w:rsidRDefault="00B25ADD" w:rsidP="00B25ADD">
      <w:pPr>
        <w:keepNext/>
        <w:keepLines/>
        <w:shd w:val="clear" w:color="auto" w:fill="FFFFFF"/>
        <w:tabs>
          <w:tab w:val="left" w:pos="935"/>
        </w:tabs>
        <w:suppressAutoHyphens/>
        <w:ind w:firstLine="709"/>
        <w:rPr>
          <w:rFonts w:eastAsia="Times New Roman"/>
          <w:color w:val="000000"/>
          <w:sz w:val="22"/>
          <w:szCs w:val="22"/>
          <w:shd w:val="clear" w:color="auto" w:fill="auto"/>
        </w:rPr>
      </w:pPr>
      <w:r w:rsidRPr="00B25ADD">
        <w:rPr>
          <w:rFonts w:eastAsia="Times New Roman"/>
          <w:color w:val="auto"/>
          <w:sz w:val="22"/>
          <w:szCs w:val="22"/>
          <w:shd w:val="clear" w:color="auto" w:fill="auto"/>
        </w:rPr>
        <w:lastRenderedPageBreak/>
        <w:t xml:space="preserve">12.2. </w:t>
      </w:r>
      <w:r w:rsidRPr="00B25ADD">
        <w:rPr>
          <w:rFonts w:eastAsia="Times New Roman"/>
          <w:color w:val="000000"/>
          <w:sz w:val="22"/>
          <w:szCs w:val="22"/>
          <w:shd w:val="clear" w:color="auto" w:fill="auto"/>
        </w:rPr>
        <w:t xml:space="preserve">Стороны обязаны информировать друг друга об изменении адресов </w:t>
      </w:r>
      <w:r w:rsidRPr="00B25ADD">
        <w:rPr>
          <w:rFonts w:eastAsia="Times New Roman"/>
          <w:color w:val="000000"/>
          <w:sz w:val="22"/>
          <w:szCs w:val="22"/>
          <w:shd w:val="clear" w:color="auto" w:fill="auto"/>
        </w:rPr>
        <w:br/>
        <w:t>и реквизитов сторон в течение 3-х дней.</w:t>
      </w:r>
    </w:p>
    <w:p w14:paraId="035732F2" w14:textId="77777777" w:rsidR="00B25ADD" w:rsidRPr="00B25ADD" w:rsidRDefault="00B25ADD" w:rsidP="00B25ADD">
      <w:pPr>
        <w:ind w:firstLine="709"/>
        <w:rPr>
          <w:rFonts w:eastAsia="Times New Roman"/>
          <w:color w:val="000000"/>
          <w:sz w:val="22"/>
          <w:szCs w:val="22"/>
          <w:shd w:val="clear" w:color="auto" w:fill="auto"/>
        </w:rPr>
      </w:pPr>
      <w:r w:rsidRPr="00B25ADD">
        <w:rPr>
          <w:rFonts w:eastAsia="Times New Roman"/>
          <w:color w:val="000000"/>
          <w:sz w:val="22"/>
          <w:szCs w:val="22"/>
          <w:shd w:val="clear" w:color="auto" w:fill="auto"/>
        </w:rPr>
        <w:t>12.3. Все изменения и дополнения к настоящему Договору действительны в том случае, если они совершены в письменной форме и подписаны Сторонами.</w:t>
      </w:r>
    </w:p>
    <w:p w14:paraId="434A25F6" w14:textId="77777777" w:rsidR="00B25ADD" w:rsidRPr="00B25ADD" w:rsidRDefault="00B25ADD" w:rsidP="00B25ADD">
      <w:pPr>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12.4.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0E9F231D" w14:textId="77777777" w:rsidR="00B25ADD" w:rsidRPr="00B25ADD" w:rsidRDefault="00B25ADD" w:rsidP="00B25ADD">
      <w:pPr>
        <w:tabs>
          <w:tab w:val="left" w:pos="709"/>
        </w:tabs>
        <w:autoSpaceDE w:val="0"/>
        <w:autoSpaceDN w:val="0"/>
        <w:adjustRightInd w:val="0"/>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12.5. Во всем, что не предусмотрено настоящим договором, Стороны руководствуются действующим законодательством Российской Федерации.</w:t>
      </w:r>
    </w:p>
    <w:p w14:paraId="0A12D3B9" w14:textId="77777777" w:rsidR="00B25ADD" w:rsidRPr="00B25ADD" w:rsidRDefault="00B25ADD" w:rsidP="00B25ADD">
      <w:pPr>
        <w:widowControl w:val="0"/>
        <w:shd w:val="clear" w:color="auto" w:fill="FFFFFF"/>
        <w:tabs>
          <w:tab w:val="left" w:pos="1286"/>
        </w:tabs>
        <w:suppressAutoHyphens/>
        <w:autoSpaceDE w:val="0"/>
        <w:ind w:firstLine="709"/>
        <w:rPr>
          <w:rFonts w:eastAsia="Calibri"/>
          <w:color w:val="000000"/>
          <w:sz w:val="22"/>
          <w:szCs w:val="22"/>
          <w:shd w:val="clear" w:color="auto" w:fill="auto"/>
          <w:lang w:eastAsia="en-US"/>
        </w:rPr>
      </w:pPr>
      <w:r w:rsidRPr="00B25ADD">
        <w:rPr>
          <w:rFonts w:eastAsia="Calibri"/>
          <w:color w:val="auto"/>
          <w:sz w:val="22"/>
          <w:szCs w:val="22"/>
          <w:shd w:val="clear" w:color="auto" w:fill="auto"/>
          <w:lang w:eastAsia="ar-SA"/>
        </w:rPr>
        <w:t xml:space="preserve">12.6. Вопросы, не урегулированные </w:t>
      </w:r>
      <w:r w:rsidRPr="00B25ADD">
        <w:rPr>
          <w:rFonts w:eastAsia="Times New Roman"/>
          <w:color w:val="auto"/>
          <w:sz w:val="22"/>
          <w:szCs w:val="22"/>
          <w:shd w:val="clear" w:color="auto" w:fill="auto"/>
        </w:rPr>
        <w:t>Договор</w:t>
      </w:r>
      <w:r w:rsidRPr="00B25ADD">
        <w:rPr>
          <w:rFonts w:eastAsia="Calibri"/>
          <w:color w:val="auto"/>
          <w:sz w:val="22"/>
          <w:szCs w:val="22"/>
          <w:shd w:val="clear" w:color="auto" w:fill="auto"/>
          <w:lang w:eastAsia="ar-SA"/>
        </w:rPr>
        <w:t>ом, регламентируются нормами действующего законодательства Российской Федерации.</w:t>
      </w:r>
    </w:p>
    <w:p w14:paraId="0F511EED" w14:textId="77777777" w:rsidR="00B25ADD" w:rsidRPr="00B25ADD" w:rsidRDefault="00B25ADD" w:rsidP="00B25ADD">
      <w:pPr>
        <w:suppressAutoHyphens/>
        <w:ind w:firstLine="709"/>
        <w:rPr>
          <w:rFonts w:eastAsia="Calibri"/>
          <w:color w:val="auto"/>
          <w:sz w:val="22"/>
          <w:szCs w:val="22"/>
          <w:shd w:val="clear" w:color="auto" w:fill="auto"/>
          <w:lang w:eastAsia="zh-CN"/>
        </w:rPr>
      </w:pPr>
      <w:r w:rsidRPr="00B25ADD">
        <w:rPr>
          <w:rFonts w:eastAsia="Calibri"/>
          <w:color w:val="auto"/>
          <w:sz w:val="22"/>
          <w:szCs w:val="22"/>
          <w:shd w:val="clear" w:color="auto" w:fill="auto"/>
          <w:lang w:eastAsia="zh-CN"/>
        </w:rPr>
        <w:t xml:space="preserve">12.7. В случае, если настоящий </w:t>
      </w:r>
      <w:r w:rsidRPr="00B25ADD">
        <w:rPr>
          <w:rFonts w:eastAsia="Times New Roman"/>
          <w:color w:val="auto"/>
          <w:sz w:val="22"/>
          <w:szCs w:val="22"/>
          <w:shd w:val="clear" w:color="auto" w:fill="auto"/>
        </w:rPr>
        <w:t>Договор</w:t>
      </w:r>
      <w:r w:rsidRPr="00B25ADD">
        <w:rPr>
          <w:rFonts w:eastAsia="Calibri"/>
          <w:color w:val="auto"/>
          <w:sz w:val="22"/>
          <w:szCs w:val="22"/>
          <w:shd w:val="clear" w:color="auto" w:fill="auto"/>
          <w:lang w:eastAsia="zh-CN"/>
        </w:rPr>
        <w:t xml:space="preserve"> заключается с физическим лицом, за исключением индивидуального предпринимателя или иного занимающегося частной практикой лица, сумма </w:t>
      </w:r>
      <w:r w:rsidRPr="00B25ADD">
        <w:rPr>
          <w:rFonts w:eastAsia="Times New Roman"/>
          <w:color w:val="auto"/>
          <w:sz w:val="22"/>
          <w:szCs w:val="22"/>
          <w:shd w:val="clear" w:color="auto" w:fill="auto"/>
        </w:rPr>
        <w:t>Договор</w:t>
      </w:r>
      <w:r w:rsidRPr="00B25ADD">
        <w:rPr>
          <w:rFonts w:eastAsia="Calibri"/>
          <w:color w:val="auto"/>
          <w:sz w:val="22"/>
          <w:szCs w:val="22"/>
          <w:shd w:val="clear" w:color="auto" w:fill="auto"/>
          <w:lang w:eastAsia="zh-CN"/>
        </w:rPr>
        <w:t>а уменьшается на размер налоговых платежей, связанных с оплатой Договора.</w:t>
      </w:r>
    </w:p>
    <w:p w14:paraId="361C1ED9" w14:textId="77777777" w:rsidR="00B25ADD" w:rsidRPr="00B25ADD" w:rsidRDefault="00B25ADD" w:rsidP="00B25ADD">
      <w:pPr>
        <w:suppressAutoHyphens/>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12.8. При исполнении настоящего Договора изменение его существенных условий допускается по соглашению сторон в следующих случаях:</w:t>
      </w:r>
    </w:p>
    <w:p w14:paraId="6FD83FE0" w14:textId="77777777" w:rsidR="00B25ADD" w:rsidRPr="00B25ADD" w:rsidRDefault="00B25ADD" w:rsidP="00B25ADD">
      <w:pPr>
        <w:suppressAutoHyphens/>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12.8.1.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5617546F" w14:textId="77777777" w:rsidR="00B25ADD" w:rsidRPr="00B25ADD" w:rsidRDefault="00B25ADD" w:rsidP="00B25ADD">
      <w:pPr>
        <w:suppressAutoHyphens/>
        <w:ind w:firstLine="709"/>
        <w:rPr>
          <w:rFonts w:eastAsia="Times New Roman"/>
          <w:color w:val="auto"/>
          <w:sz w:val="22"/>
          <w:szCs w:val="22"/>
          <w:shd w:val="clear" w:color="auto" w:fill="auto"/>
        </w:rPr>
      </w:pPr>
      <w:r w:rsidRPr="00B25ADD">
        <w:rPr>
          <w:rFonts w:eastAsia="Times New Roman"/>
          <w:color w:val="auto"/>
          <w:sz w:val="22"/>
          <w:szCs w:val="22"/>
          <w:shd w:val="clear" w:color="auto" w:fill="auto"/>
        </w:rPr>
        <w:t>12.8.2.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580EFB11" w14:textId="77777777" w:rsidR="00B25ADD" w:rsidRPr="00B25ADD" w:rsidRDefault="00B25ADD" w:rsidP="00B25ADD">
      <w:pPr>
        <w:suppressAutoHyphens/>
        <w:ind w:firstLine="709"/>
        <w:rPr>
          <w:rFonts w:eastAsia="Calibri"/>
          <w:color w:val="000000"/>
          <w:sz w:val="22"/>
          <w:szCs w:val="22"/>
          <w:shd w:val="clear" w:color="auto" w:fill="auto"/>
          <w:lang w:eastAsia="zh-CN"/>
        </w:rPr>
      </w:pPr>
      <w:r w:rsidRPr="00B25ADD">
        <w:rPr>
          <w:rFonts w:eastAsia="Calibri"/>
          <w:color w:val="000000"/>
          <w:sz w:val="22"/>
          <w:szCs w:val="22"/>
          <w:shd w:val="clear" w:color="auto" w:fill="auto"/>
          <w:lang w:eastAsia="zh-CN"/>
        </w:rPr>
        <w:t xml:space="preserve">12.9.  </w:t>
      </w:r>
      <w:r w:rsidRPr="00B25ADD">
        <w:rPr>
          <w:rFonts w:eastAsia="Times New Roman"/>
          <w:color w:val="auto"/>
          <w:sz w:val="22"/>
          <w:szCs w:val="22"/>
          <w:shd w:val="clear" w:color="auto" w:fill="auto"/>
        </w:rPr>
        <w:t>Договор</w:t>
      </w:r>
      <w:r w:rsidRPr="00B25ADD">
        <w:rPr>
          <w:rFonts w:eastAsia="Calibri"/>
          <w:color w:val="000000"/>
          <w:sz w:val="22"/>
          <w:szCs w:val="22"/>
          <w:shd w:val="clear" w:color="auto" w:fill="auto"/>
          <w:lang w:eastAsia="zh-CN"/>
        </w:rPr>
        <w:t xml:space="preserve"> составлен в двух экземплярах, имеющих одинаковую юридическую силу, по одному для каждой из сторон.</w:t>
      </w:r>
    </w:p>
    <w:p w14:paraId="51C2A5B9" w14:textId="77777777" w:rsidR="00B25ADD" w:rsidRPr="00B25ADD" w:rsidRDefault="00B25ADD" w:rsidP="00B25ADD">
      <w:pPr>
        <w:suppressAutoHyphens/>
        <w:ind w:firstLine="709"/>
        <w:rPr>
          <w:rFonts w:eastAsia="Calibri"/>
          <w:color w:val="000000"/>
          <w:sz w:val="22"/>
          <w:szCs w:val="22"/>
          <w:shd w:val="clear" w:color="auto" w:fill="auto"/>
          <w:lang w:eastAsia="zh-CN"/>
        </w:rPr>
      </w:pPr>
      <w:r w:rsidRPr="00B25ADD">
        <w:rPr>
          <w:rFonts w:eastAsia="Calibri"/>
          <w:color w:val="000000"/>
          <w:sz w:val="22"/>
          <w:szCs w:val="22"/>
          <w:shd w:val="clear" w:color="auto" w:fill="auto"/>
          <w:lang w:eastAsia="zh-CN"/>
        </w:rPr>
        <w:t xml:space="preserve">12.10. Неотъемлемой частью </w:t>
      </w:r>
      <w:r w:rsidRPr="00B25ADD">
        <w:rPr>
          <w:rFonts w:eastAsia="Times New Roman"/>
          <w:color w:val="auto"/>
          <w:sz w:val="22"/>
          <w:szCs w:val="22"/>
          <w:shd w:val="clear" w:color="auto" w:fill="auto"/>
        </w:rPr>
        <w:t>Договор</w:t>
      </w:r>
      <w:r w:rsidRPr="00B25ADD">
        <w:rPr>
          <w:rFonts w:eastAsia="Calibri"/>
          <w:color w:val="000000"/>
          <w:sz w:val="22"/>
          <w:szCs w:val="22"/>
          <w:shd w:val="clear" w:color="auto" w:fill="auto"/>
          <w:lang w:eastAsia="zh-CN"/>
        </w:rPr>
        <w:t>а является:</w:t>
      </w:r>
    </w:p>
    <w:p w14:paraId="335C8F49" w14:textId="77777777" w:rsidR="00B25ADD" w:rsidRPr="00B25ADD" w:rsidRDefault="00B25ADD" w:rsidP="00B25ADD">
      <w:pPr>
        <w:suppressAutoHyphens/>
        <w:ind w:firstLine="709"/>
        <w:rPr>
          <w:rFonts w:eastAsia="Calibri"/>
          <w:color w:val="000000"/>
          <w:sz w:val="22"/>
          <w:szCs w:val="22"/>
          <w:shd w:val="clear" w:color="auto" w:fill="auto"/>
          <w:lang w:eastAsia="zh-CN"/>
        </w:rPr>
      </w:pPr>
      <w:r w:rsidRPr="00B25ADD">
        <w:rPr>
          <w:rFonts w:eastAsia="Calibri"/>
          <w:color w:val="000000"/>
          <w:sz w:val="22"/>
          <w:szCs w:val="22"/>
          <w:shd w:val="clear" w:color="auto" w:fill="auto"/>
          <w:lang w:eastAsia="zh-CN"/>
        </w:rPr>
        <w:t xml:space="preserve">- </w:t>
      </w:r>
      <w:bookmarkStart w:id="7" w:name="_Hlk206401397"/>
      <w:r w:rsidRPr="00B25ADD">
        <w:rPr>
          <w:rFonts w:eastAsia="Calibri"/>
          <w:color w:val="000000"/>
          <w:sz w:val="22"/>
          <w:szCs w:val="22"/>
          <w:shd w:val="clear" w:color="auto" w:fill="auto"/>
          <w:lang w:eastAsia="zh-CN"/>
        </w:rPr>
        <w:t>Приложение № 1. Спецификация.</w:t>
      </w:r>
      <w:bookmarkEnd w:id="7"/>
      <w:r w:rsidRPr="00B25ADD">
        <w:rPr>
          <w:rFonts w:eastAsia="Calibri"/>
          <w:color w:val="000000"/>
          <w:sz w:val="22"/>
          <w:szCs w:val="22"/>
          <w:shd w:val="clear" w:color="auto" w:fill="auto"/>
          <w:lang w:eastAsia="zh-CN"/>
        </w:rPr>
        <w:t xml:space="preserve">  </w:t>
      </w:r>
    </w:p>
    <w:p w14:paraId="00F1BEA3" w14:textId="77777777" w:rsidR="00B25ADD" w:rsidRPr="00B25ADD" w:rsidRDefault="00B25ADD" w:rsidP="00B25ADD">
      <w:pPr>
        <w:suppressAutoHyphens/>
        <w:ind w:firstLine="709"/>
        <w:rPr>
          <w:rFonts w:eastAsia="Calibri"/>
          <w:color w:val="000000"/>
          <w:sz w:val="22"/>
          <w:szCs w:val="22"/>
          <w:shd w:val="clear" w:color="auto" w:fill="auto"/>
          <w:lang w:eastAsia="zh-CN"/>
        </w:rPr>
      </w:pPr>
      <w:r w:rsidRPr="00B25ADD">
        <w:rPr>
          <w:rFonts w:eastAsia="Calibri"/>
          <w:color w:val="000000"/>
          <w:sz w:val="22"/>
          <w:szCs w:val="22"/>
          <w:shd w:val="clear" w:color="auto" w:fill="auto"/>
          <w:lang w:eastAsia="zh-CN"/>
        </w:rPr>
        <w:t>- Приложение № 2. Перечень АЗС.</w:t>
      </w:r>
    </w:p>
    <w:p w14:paraId="552B21E5" w14:textId="77777777" w:rsidR="00B25ADD" w:rsidRPr="00B25ADD" w:rsidRDefault="00B25ADD" w:rsidP="00B25ADD">
      <w:pPr>
        <w:suppressAutoHyphens/>
        <w:spacing w:line="216" w:lineRule="auto"/>
        <w:ind w:firstLine="709"/>
        <w:rPr>
          <w:rFonts w:eastAsia="Times New Roman"/>
          <w:b/>
          <w:bCs/>
          <w:color w:val="auto"/>
          <w:sz w:val="22"/>
          <w:szCs w:val="22"/>
          <w:shd w:val="clear" w:color="auto" w:fill="auto"/>
        </w:rPr>
      </w:pPr>
    </w:p>
    <w:p w14:paraId="72C02E3F" w14:textId="77777777" w:rsidR="00B25ADD" w:rsidRPr="00B25ADD" w:rsidRDefault="00B25ADD" w:rsidP="00B25ADD">
      <w:pPr>
        <w:suppressAutoHyphens/>
        <w:spacing w:line="216" w:lineRule="auto"/>
        <w:ind w:firstLine="709"/>
        <w:jc w:val="center"/>
        <w:rPr>
          <w:rFonts w:eastAsia="Times New Roman"/>
          <w:b/>
          <w:bCs/>
          <w:color w:val="auto"/>
          <w:sz w:val="22"/>
          <w:szCs w:val="22"/>
          <w:shd w:val="clear" w:color="auto" w:fill="auto"/>
        </w:rPr>
      </w:pPr>
      <w:r w:rsidRPr="00B25ADD">
        <w:rPr>
          <w:rFonts w:eastAsia="Times New Roman"/>
          <w:b/>
          <w:bCs/>
          <w:color w:val="auto"/>
          <w:sz w:val="22"/>
          <w:szCs w:val="22"/>
          <w:shd w:val="clear" w:color="auto" w:fill="auto"/>
        </w:rPr>
        <w:t>13. Юридические адреса, банковские реквизиты и подписи сторон:</w:t>
      </w:r>
    </w:p>
    <w:p w14:paraId="51BB2D4F" w14:textId="77777777" w:rsidR="00B25ADD" w:rsidRPr="00B25ADD" w:rsidRDefault="00B25ADD" w:rsidP="00B25ADD">
      <w:pPr>
        <w:suppressAutoHyphens/>
        <w:spacing w:line="216" w:lineRule="auto"/>
        <w:ind w:firstLine="709"/>
        <w:rPr>
          <w:rFonts w:eastAsia="Times New Roman"/>
          <w:b/>
          <w:bCs/>
          <w:color w:val="auto"/>
          <w:sz w:val="22"/>
          <w:szCs w:val="22"/>
          <w:shd w:val="clear" w:color="auto" w:fill="auto"/>
        </w:rPr>
      </w:pPr>
    </w:p>
    <w:tbl>
      <w:tblPr>
        <w:tblW w:w="9714" w:type="dxa"/>
        <w:tblLayout w:type="fixed"/>
        <w:tblLook w:val="0000" w:firstRow="0" w:lastRow="0" w:firstColumn="0" w:lastColumn="0" w:noHBand="0" w:noVBand="0"/>
      </w:tblPr>
      <w:tblGrid>
        <w:gridCol w:w="4928"/>
        <w:gridCol w:w="4786"/>
      </w:tblGrid>
      <w:tr w:rsidR="00B25ADD" w:rsidRPr="00B25ADD" w14:paraId="39D0649E" w14:textId="77777777" w:rsidTr="003C7473">
        <w:trPr>
          <w:trHeight w:val="5339"/>
        </w:trPr>
        <w:tc>
          <w:tcPr>
            <w:tcW w:w="4928" w:type="dxa"/>
          </w:tcPr>
          <w:p w14:paraId="14C60472" w14:textId="77777777" w:rsidR="00B25ADD" w:rsidRPr="00B25ADD" w:rsidRDefault="00B25ADD" w:rsidP="00B25ADD">
            <w:pPr>
              <w:jc w:val="left"/>
              <w:rPr>
                <w:rFonts w:eastAsia="Times New Roman"/>
                <w:b/>
                <w:bCs/>
                <w:color w:val="auto"/>
                <w:sz w:val="22"/>
                <w:szCs w:val="22"/>
                <w:shd w:val="clear" w:color="auto" w:fill="auto"/>
              </w:rPr>
            </w:pPr>
            <w:r w:rsidRPr="00B25ADD">
              <w:rPr>
                <w:rFonts w:eastAsia="Times New Roman"/>
                <w:b/>
                <w:bCs/>
                <w:color w:val="auto"/>
                <w:sz w:val="22"/>
                <w:szCs w:val="22"/>
                <w:shd w:val="clear" w:color="auto" w:fill="auto"/>
              </w:rPr>
              <w:t>«Заказчик»</w:t>
            </w:r>
          </w:p>
          <w:p w14:paraId="0BA54D9A" w14:textId="77777777" w:rsidR="00B25ADD" w:rsidRPr="00B25ADD" w:rsidRDefault="00B25ADD" w:rsidP="00B25ADD">
            <w:pPr>
              <w:suppressAutoHyphens/>
              <w:spacing w:line="216" w:lineRule="auto"/>
              <w:jc w:val="left"/>
              <w:rPr>
                <w:rFonts w:eastAsia="Calibri"/>
                <w:color w:val="auto"/>
                <w:spacing w:val="-3"/>
                <w:sz w:val="22"/>
                <w:szCs w:val="22"/>
                <w:shd w:val="clear" w:color="auto" w:fill="auto"/>
                <w:lang w:eastAsia="zh-CN"/>
              </w:rPr>
            </w:pPr>
            <w:r w:rsidRPr="00B25ADD">
              <w:rPr>
                <w:rFonts w:eastAsia="Calibri"/>
                <w:color w:val="auto"/>
                <w:spacing w:val="-3"/>
                <w:sz w:val="22"/>
                <w:szCs w:val="22"/>
                <w:shd w:val="clear" w:color="auto" w:fill="auto"/>
                <w:lang w:eastAsia="zh-CN"/>
              </w:rPr>
              <w:t>МУП «Водоканал»</w:t>
            </w:r>
          </w:p>
          <w:p w14:paraId="5F9ECBA9" w14:textId="77777777" w:rsidR="00B25ADD" w:rsidRPr="00B25ADD" w:rsidRDefault="00B25ADD" w:rsidP="00B25ADD">
            <w:pPr>
              <w:suppressAutoHyphens/>
              <w:spacing w:line="216" w:lineRule="auto"/>
              <w:jc w:val="left"/>
              <w:rPr>
                <w:rFonts w:eastAsia="Calibri"/>
                <w:color w:val="auto"/>
                <w:spacing w:val="-3"/>
                <w:sz w:val="22"/>
                <w:szCs w:val="22"/>
                <w:shd w:val="clear" w:color="auto" w:fill="auto"/>
                <w:lang w:eastAsia="zh-CN"/>
              </w:rPr>
            </w:pPr>
            <w:r w:rsidRPr="00B25ADD">
              <w:rPr>
                <w:rFonts w:eastAsia="Calibri"/>
                <w:color w:val="auto"/>
                <w:spacing w:val="-3"/>
                <w:sz w:val="22"/>
                <w:szCs w:val="22"/>
                <w:shd w:val="clear" w:color="auto" w:fill="auto"/>
                <w:lang w:eastAsia="zh-CN"/>
              </w:rPr>
              <w:t xml:space="preserve">ИНН/КПП: 1215020390/121501001 </w:t>
            </w:r>
          </w:p>
          <w:p w14:paraId="69F7ED81" w14:textId="77777777" w:rsidR="00B25ADD" w:rsidRPr="00B25ADD" w:rsidRDefault="00B25ADD" w:rsidP="00B25ADD">
            <w:pPr>
              <w:suppressAutoHyphens/>
              <w:spacing w:line="216" w:lineRule="auto"/>
              <w:jc w:val="left"/>
              <w:rPr>
                <w:rFonts w:eastAsia="Calibri"/>
                <w:color w:val="auto"/>
                <w:spacing w:val="-3"/>
                <w:sz w:val="22"/>
                <w:szCs w:val="22"/>
                <w:shd w:val="clear" w:color="auto" w:fill="auto"/>
                <w:lang w:eastAsia="zh-CN"/>
              </w:rPr>
            </w:pPr>
            <w:r w:rsidRPr="00B25ADD">
              <w:rPr>
                <w:rFonts w:eastAsia="Calibri"/>
                <w:color w:val="auto"/>
                <w:spacing w:val="-3"/>
                <w:sz w:val="22"/>
                <w:szCs w:val="22"/>
                <w:shd w:val="clear" w:color="auto" w:fill="auto"/>
                <w:lang w:eastAsia="zh-CN"/>
              </w:rPr>
              <w:t>Адрес: 424039, Республика Марий Эл,</w:t>
            </w:r>
          </w:p>
          <w:p w14:paraId="675F6945" w14:textId="77777777" w:rsidR="00B25ADD" w:rsidRPr="00B25ADD" w:rsidRDefault="00B25ADD" w:rsidP="00B25ADD">
            <w:pPr>
              <w:suppressAutoHyphens/>
              <w:spacing w:line="216" w:lineRule="auto"/>
              <w:jc w:val="left"/>
              <w:rPr>
                <w:rFonts w:eastAsia="Calibri"/>
                <w:color w:val="auto"/>
                <w:spacing w:val="-3"/>
                <w:sz w:val="22"/>
                <w:szCs w:val="22"/>
                <w:shd w:val="clear" w:color="auto" w:fill="auto"/>
                <w:lang w:eastAsia="zh-CN"/>
              </w:rPr>
            </w:pPr>
            <w:r w:rsidRPr="00B25ADD">
              <w:rPr>
                <w:rFonts w:eastAsia="Calibri"/>
                <w:color w:val="auto"/>
                <w:spacing w:val="-3"/>
                <w:sz w:val="22"/>
                <w:szCs w:val="22"/>
                <w:shd w:val="clear" w:color="auto" w:fill="auto"/>
                <w:lang w:eastAsia="zh-CN"/>
              </w:rPr>
              <w:t xml:space="preserve">г. Йошкар-Ола, ул. Дружбы, д.2, </w:t>
            </w:r>
          </w:p>
          <w:p w14:paraId="52565C20" w14:textId="77777777" w:rsidR="00B25ADD" w:rsidRPr="00B25ADD" w:rsidRDefault="00B25ADD" w:rsidP="00B25ADD">
            <w:pPr>
              <w:suppressAutoHyphens/>
              <w:spacing w:line="216" w:lineRule="auto"/>
              <w:jc w:val="left"/>
              <w:rPr>
                <w:rFonts w:eastAsia="Calibri"/>
                <w:color w:val="auto"/>
                <w:spacing w:val="-3"/>
                <w:sz w:val="22"/>
                <w:szCs w:val="22"/>
                <w:shd w:val="clear" w:color="auto" w:fill="auto"/>
                <w:lang w:eastAsia="zh-CN"/>
              </w:rPr>
            </w:pPr>
            <w:r w:rsidRPr="00B25ADD">
              <w:rPr>
                <w:rFonts w:eastAsia="Calibri"/>
                <w:color w:val="auto"/>
                <w:spacing w:val="-3"/>
                <w:sz w:val="22"/>
                <w:szCs w:val="22"/>
                <w:shd w:val="clear" w:color="auto" w:fill="auto"/>
                <w:lang w:eastAsia="zh-CN"/>
              </w:rPr>
              <w:t>р/с 4070281030000050227</w:t>
            </w:r>
          </w:p>
          <w:p w14:paraId="56190C38" w14:textId="77777777" w:rsidR="00B25ADD" w:rsidRPr="00B25ADD" w:rsidRDefault="00B25ADD" w:rsidP="00B25ADD">
            <w:pPr>
              <w:suppressAutoHyphens/>
              <w:spacing w:line="216" w:lineRule="auto"/>
              <w:jc w:val="left"/>
              <w:rPr>
                <w:rFonts w:eastAsia="Calibri"/>
                <w:color w:val="auto"/>
                <w:spacing w:val="-3"/>
                <w:sz w:val="22"/>
                <w:szCs w:val="22"/>
                <w:shd w:val="clear" w:color="auto" w:fill="auto"/>
                <w:lang w:eastAsia="zh-CN"/>
              </w:rPr>
            </w:pPr>
            <w:r w:rsidRPr="00B25ADD">
              <w:rPr>
                <w:rFonts w:eastAsia="Calibri"/>
                <w:color w:val="auto"/>
                <w:spacing w:val="-3"/>
                <w:sz w:val="22"/>
                <w:szCs w:val="22"/>
                <w:shd w:val="clear" w:color="auto" w:fill="auto"/>
                <w:lang w:eastAsia="zh-CN"/>
              </w:rPr>
              <w:t>Банк ГПБ (АО)</w:t>
            </w:r>
          </w:p>
          <w:p w14:paraId="19F69CF5" w14:textId="77777777" w:rsidR="00B25ADD" w:rsidRPr="00B25ADD" w:rsidRDefault="00B25ADD" w:rsidP="00B25ADD">
            <w:pPr>
              <w:suppressAutoHyphens/>
              <w:spacing w:line="216" w:lineRule="auto"/>
              <w:jc w:val="left"/>
              <w:rPr>
                <w:rFonts w:eastAsia="Calibri"/>
                <w:color w:val="auto"/>
                <w:spacing w:val="-3"/>
                <w:sz w:val="22"/>
                <w:szCs w:val="22"/>
                <w:shd w:val="clear" w:color="auto" w:fill="auto"/>
                <w:lang w:eastAsia="zh-CN"/>
              </w:rPr>
            </w:pPr>
            <w:r w:rsidRPr="00B25ADD">
              <w:rPr>
                <w:rFonts w:eastAsia="Calibri"/>
                <w:color w:val="auto"/>
                <w:spacing w:val="-3"/>
                <w:sz w:val="22"/>
                <w:szCs w:val="22"/>
                <w:shd w:val="clear" w:color="auto" w:fill="auto"/>
                <w:lang w:eastAsia="zh-CN"/>
              </w:rPr>
              <w:t>БИК 044525823,</w:t>
            </w:r>
          </w:p>
          <w:p w14:paraId="24F029F7" w14:textId="77777777" w:rsidR="00B25ADD" w:rsidRPr="00B25ADD" w:rsidRDefault="00B25ADD" w:rsidP="00B25ADD">
            <w:pPr>
              <w:suppressAutoHyphens/>
              <w:spacing w:line="216" w:lineRule="auto"/>
              <w:jc w:val="left"/>
              <w:rPr>
                <w:rFonts w:eastAsia="Calibri"/>
                <w:color w:val="000000"/>
                <w:sz w:val="22"/>
                <w:szCs w:val="22"/>
                <w:shd w:val="clear" w:color="auto" w:fill="auto"/>
                <w:lang w:eastAsia="zh-CN"/>
              </w:rPr>
            </w:pPr>
            <w:r w:rsidRPr="00B25ADD">
              <w:rPr>
                <w:rFonts w:eastAsia="Calibri"/>
                <w:color w:val="auto"/>
                <w:spacing w:val="-3"/>
                <w:sz w:val="22"/>
                <w:szCs w:val="22"/>
                <w:shd w:val="clear" w:color="auto" w:fill="auto"/>
                <w:lang w:eastAsia="zh-CN"/>
              </w:rPr>
              <w:t>к/с 30101810200000000823,</w:t>
            </w:r>
          </w:p>
          <w:p w14:paraId="2C869CBB" w14:textId="77777777" w:rsidR="00B25ADD" w:rsidRPr="00B25ADD" w:rsidRDefault="00B25ADD" w:rsidP="00B25ADD">
            <w:pPr>
              <w:suppressAutoHyphens/>
              <w:spacing w:line="216" w:lineRule="auto"/>
              <w:jc w:val="left"/>
              <w:rPr>
                <w:rFonts w:eastAsia="Calibri"/>
                <w:color w:val="000000"/>
                <w:sz w:val="22"/>
                <w:szCs w:val="22"/>
                <w:shd w:val="clear" w:color="auto" w:fill="auto"/>
                <w:lang w:eastAsia="zh-CN"/>
              </w:rPr>
            </w:pPr>
            <w:r w:rsidRPr="00B25ADD">
              <w:rPr>
                <w:rFonts w:eastAsia="Calibri"/>
                <w:color w:val="000000"/>
                <w:sz w:val="22"/>
                <w:szCs w:val="22"/>
                <w:shd w:val="clear" w:color="auto" w:fill="auto"/>
                <w:lang w:eastAsia="zh-CN"/>
              </w:rPr>
              <w:t>ОКПО 03220481.</w:t>
            </w:r>
          </w:p>
          <w:p w14:paraId="43378E05" w14:textId="77777777" w:rsidR="00B25ADD" w:rsidRPr="00B25ADD" w:rsidRDefault="00B25ADD" w:rsidP="00B25ADD">
            <w:pPr>
              <w:suppressAutoHyphens/>
              <w:spacing w:line="216" w:lineRule="auto"/>
              <w:jc w:val="left"/>
              <w:rPr>
                <w:rFonts w:eastAsia="Calibri"/>
                <w:color w:val="000000"/>
                <w:sz w:val="22"/>
                <w:szCs w:val="22"/>
                <w:shd w:val="clear" w:color="auto" w:fill="auto"/>
                <w:lang w:eastAsia="zh-CN"/>
              </w:rPr>
            </w:pPr>
            <w:r w:rsidRPr="00B25ADD">
              <w:rPr>
                <w:rFonts w:eastAsia="Calibri"/>
                <w:color w:val="000000"/>
                <w:sz w:val="22"/>
                <w:szCs w:val="22"/>
                <w:shd w:val="clear" w:color="auto" w:fill="auto"/>
                <w:lang w:eastAsia="zh-CN"/>
              </w:rPr>
              <w:t>Тел. (8362) 64-57-62</w:t>
            </w:r>
          </w:p>
          <w:p w14:paraId="455038B9" w14:textId="77777777" w:rsidR="00B25ADD" w:rsidRPr="00B25ADD" w:rsidRDefault="00B25ADD" w:rsidP="00B25ADD">
            <w:pPr>
              <w:suppressAutoHyphens/>
              <w:spacing w:line="216" w:lineRule="auto"/>
              <w:jc w:val="left"/>
              <w:rPr>
                <w:rFonts w:eastAsia="Calibri"/>
                <w:color w:val="000000"/>
                <w:sz w:val="22"/>
                <w:szCs w:val="22"/>
                <w:shd w:val="clear" w:color="auto" w:fill="auto"/>
                <w:lang w:val="en-US" w:eastAsia="zh-CN"/>
              </w:rPr>
            </w:pPr>
            <w:r w:rsidRPr="00B25ADD">
              <w:rPr>
                <w:rFonts w:eastAsia="Calibri"/>
                <w:color w:val="000000"/>
                <w:sz w:val="22"/>
                <w:szCs w:val="22"/>
                <w:shd w:val="clear" w:color="auto" w:fill="auto"/>
                <w:lang w:val="en-US" w:eastAsia="zh-CN"/>
              </w:rPr>
              <w:t>E-mail: krivaksina@vod12.ru</w:t>
            </w:r>
          </w:p>
          <w:p w14:paraId="319CE20E" w14:textId="77777777" w:rsidR="00B25ADD" w:rsidRPr="00B25ADD" w:rsidRDefault="00B25ADD" w:rsidP="00B25ADD">
            <w:pPr>
              <w:jc w:val="left"/>
              <w:rPr>
                <w:rFonts w:eastAsia="Times New Roman"/>
                <w:color w:val="000000"/>
                <w:sz w:val="22"/>
                <w:szCs w:val="22"/>
                <w:shd w:val="clear" w:color="auto" w:fill="auto"/>
                <w:lang w:val="en-US"/>
              </w:rPr>
            </w:pPr>
          </w:p>
          <w:p w14:paraId="6A990C8C" w14:textId="77777777" w:rsidR="00B25ADD" w:rsidRPr="00B25ADD" w:rsidRDefault="00B25ADD" w:rsidP="00B25ADD">
            <w:pPr>
              <w:jc w:val="left"/>
              <w:rPr>
                <w:rFonts w:eastAsia="Times New Roman"/>
                <w:color w:val="000000"/>
                <w:sz w:val="22"/>
                <w:szCs w:val="22"/>
                <w:shd w:val="clear" w:color="auto" w:fill="auto"/>
                <w:lang w:val="en-US"/>
              </w:rPr>
            </w:pPr>
          </w:p>
          <w:p w14:paraId="0C83526B" w14:textId="77777777" w:rsidR="00B25ADD" w:rsidRPr="00B25ADD" w:rsidRDefault="00B25ADD" w:rsidP="00B25ADD">
            <w:pPr>
              <w:jc w:val="left"/>
              <w:rPr>
                <w:rFonts w:eastAsia="Times New Roman"/>
                <w:color w:val="000000"/>
                <w:sz w:val="22"/>
                <w:szCs w:val="22"/>
                <w:shd w:val="clear" w:color="auto" w:fill="auto"/>
                <w:lang w:val="en-US"/>
              </w:rPr>
            </w:pPr>
            <w:r w:rsidRPr="00B25ADD">
              <w:rPr>
                <w:rFonts w:eastAsia="Times New Roman"/>
                <w:color w:val="000000"/>
                <w:sz w:val="22"/>
                <w:szCs w:val="22"/>
                <w:shd w:val="clear" w:color="auto" w:fill="auto"/>
                <w:lang w:val="en-US"/>
              </w:rPr>
              <w:t>________________________ / _____________</w:t>
            </w:r>
          </w:p>
          <w:p w14:paraId="24FD9A81" w14:textId="77777777" w:rsidR="00B25ADD" w:rsidRPr="00B25ADD" w:rsidRDefault="00B25ADD" w:rsidP="00B25ADD">
            <w:pPr>
              <w:keepNext/>
              <w:keepLines/>
              <w:shd w:val="clear" w:color="auto" w:fill="FFFFFF"/>
              <w:suppressAutoHyphens/>
              <w:rPr>
                <w:rFonts w:eastAsia="Arial"/>
                <w:bCs/>
                <w:color w:val="auto"/>
                <w:sz w:val="22"/>
                <w:szCs w:val="22"/>
                <w:shd w:val="clear" w:color="auto" w:fill="auto"/>
                <w:lang w:eastAsia="ar-SA"/>
              </w:rPr>
            </w:pPr>
            <w:r w:rsidRPr="00B25ADD">
              <w:rPr>
                <w:rFonts w:eastAsia="Arial"/>
                <w:bCs/>
                <w:color w:val="auto"/>
                <w:sz w:val="22"/>
                <w:szCs w:val="22"/>
                <w:shd w:val="clear" w:color="auto" w:fill="auto"/>
                <w:lang w:eastAsia="ar-SA"/>
              </w:rPr>
              <w:t>М.П.</w:t>
            </w:r>
          </w:p>
          <w:p w14:paraId="301D1337" w14:textId="77777777" w:rsidR="00B25ADD" w:rsidRPr="00B25ADD" w:rsidRDefault="00B25ADD" w:rsidP="00B25ADD">
            <w:pPr>
              <w:jc w:val="left"/>
              <w:rPr>
                <w:rFonts w:eastAsia="Times New Roman"/>
                <w:color w:val="auto"/>
                <w:sz w:val="22"/>
                <w:szCs w:val="22"/>
                <w:shd w:val="clear" w:color="auto" w:fill="auto"/>
              </w:rPr>
            </w:pPr>
          </w:p>
        </w:tc>
        <w:tc>
          <w:tcPr>
            <w:tcW w:w="4786" w:type="dxa"/>
          </w:tcPr>
          <w:p w14:paraId="66770257" w14:textId="77777777" w:rsidR="00B25ADD" w:rsidRPr="00B25ADD" w:rsidRDefault="00B25ADD" w:rsidP="00B25ADD">
            <w:pPr>
              <w:keepNext/>
              <w:keepLines/>
              <w:shd w:val="clear" w:color="auto" w:fill="FFFFFF"/>
              <w:suppressAutoHyphens/>
              <w:snapToGrid w:val="0"/>
              <w:jc w:val="center"/>
              <w:rPr>
                <w:rFonts w:eastAsia="Arial"/>
                <w:b/>
                <w:bCs/>
                <w:color w:val="auto"/>
                <w:sz w:val="22"/>
                <w:szCs w:val="22"/>
                <w:shd w:val="clear" w:color="auto" w:fill="auto"/>
                <w:lang w:eastAsia="ar-SA"/>
              </w:rPr>
            </w:pPr>
            <w:r w:rsidRPr="00B25ADD">
              <w:rPr>
                <w:rFonts w:eastAsia="Arial"/>
                <w:b/>
                <w:bCs/>
                <w:color w:val="auto"/>
                <w:sz w:val="22"/>
                <w:szCs w:val="22"/>
                <w:shd w:val="clear" w:color="auto" w:fill="auto"/>
                <w:lang w:eastAsia="ar-SA"/>
              </w:rPr>
              <w:t>Поставщик:</w:t>
            </w:r>
          </w:p>
          <w:p w14:paraId="7EA1A9E1" w14:textId="77777777" w:rsidR="00B25ADD" w:rsidRPr="00B25ADD" w:rsidRDefault="00B25ADD" w:rsidP="00B25ADD">
            <w:pPr>
              <w:keepNext/>
              <w:keepLines/>
              <w:shd w:val="clear" w:color="auto" w:fill="FFFFFF"/>
              <w:suppressAutoHyphens/>
              <w:jc w:val="left"/>
              <w:rPr>
                <w:rFonts w:eastAsia="Arial"/>
                <w:bCs/>
                <w:color w:val="auto"/>
                <w:sz w:val="22"/>
                <w:szCs w:val="22"/>
                <w:shd w:val="clear" w:color="auto" w:fill="auto"/>
                <w:lang w:eastAsia="ar-SA"/>
              </w:rPr>
            </w:pPr>
          </w:p>
          <w:p w14:paraId="1AFF1A9F" w14:textId="77777777" w:rsidR="00B25ADD" w:rsidRPr="00B25ADD" w:rsidRDefault="00B25ADD" w:rsidP="00B25ADD">
            <w:pPr>
              <w:keepNext/>
              <w:keepLines/>
              <w:shd w:val="clear" w:color="auto" w:fill="FFFFFF"/>
              <w:suppressAutoHyphens/>
              <w:rPr>
                <w:rFonts w:eastAsia="Arial"/>
                <w:bCs/>
                <w:color w:val="auto"/>
                <w:sz w:val="22"/>
                <w:szCs w:val="22"/>
                <w:shd w:val="clear" w:color="auto" w:fill="auto"/>
                <w:lang w:eastAsia="ar-SA"/>
              </w:rPr>
            </w:pPr>
          </w:p>
          <w:p w14:paraId="47ACFF3B" w14:textId="77777777" w:rsidR="00B25ADD" w:rsidRPr="00B25ADD" w:rsidRDefault="00B25ADD" w:rsidP="00B25ADD">
            <w:pPr>
              <w:keepNext/>
              <w:keepLines/>
              <w:shd w:val="clear" w:color="auto" w:fill="FFFFFF"/>
              <w:suppressAutoHyphens/>
              <w:rPr>
                <w:rFonts w:eastAsia="Arial"/>
                <w:bCs/>
                <w:color w:val="auto"/>
                <w:sz w:val="20"/>
                <w:szCs w:val="20"/>
                <w:shd w:val="clear" w:color="auto" w:fill="auto"/>
                <w:lang w:eastAsia="ar-SA"/>
              </w:rPr>
            </w:pPr>
          </w:p>
          <w:p w14:paraId="52C8607C" w14:textId="77777777" w:rsidR="00B25ADD" w:rsidRPr="00B25ADD" w:rsidRDefault="00B25ADD" w:rsidP="00B25ADD">
            <w:pPr>
              <w:keepNext/>
              <w:keepLines/>
              <w:shd w:val="clear" w:color="auto" w:fill="FFFFFF"/>
              <w:suppressAutoHyphens/>
              <w:rPr>
                <w:rFonts w:eastAsia="Arial"/>
                <w:bCs/>
                <w:color w:val="auto"/>
                <w:sz w:val="22"/>
                <w:szCs w:val="22"/>
                <w:shd w:val="clear" w:color="auto" w:fill="auto"/>
                <w:lang w:eastAsia="ar-SA"/>
              </w:rPr>
            </w:pPr>
          </w:p>
          <w:p w14:paraId="6C2A5E05" w14:textId="77777777" w:rsidR="00B25ADD" w:rsidRPr="00B25ADD" w:rsidRDefault="00B25ADD" w:rsidP="00B25ADD">
            <w:pPr>
              <w:keepNext/>
              <w:keepLines/>
              <w:shd w:val="clear" w:color="auto" w:fill="FFFFFF"/>
              <w:suppressAutoHyphens/>
              <w:rPr>
                <w:rFonts w:eastAsia="Arial"/>
                <w:bCs/>
                <w:color w:val="auto"/>
                <w:sz w:val="22"/>
                <w:szCs w:val="22"/>
                <w:shd w:val="clear" w:color="auto" w:fill="auto"/>
                <w:lang w:eastAsia="ar-SA"/>
              </w:rPr>
            </w:pPr>
          </w:p>
          <w:p w14:paraId="3065D204" w14:textId="77777777" w:rsidR="00B25ADD" w:rsidRPr="00B25ADD" w:rsidRDefault="00B25ADD" w:rsidP="00B25ADD">
            <w:pPr>
              <w:keepNext/>
              <w:keepLines/>
              <w:shd w:val="clear" w:color="auto" w:fill="FFFFFF"/>
              <w:suppressAutoHyphens/>
              <w:rPr>
                <w:rFonts w:eastAsia="Arial"/>
                <w:bCs/>
                <w:color w:val="auto"/>
                <w:sz w:val="22"/>
                <w:szCs w:val="22"/>
                <w:shd w:val="clear" w:color="auto" w:fill="auto"/>
                <w:lang w:eastAsia="ar-SA"/>
              </w:rPr>
            </w:pPr>
          </w:p>
          <w:p w14:paraId="4D36A205" w14:textId="77777777" w:rsidR="00B25ADD" w:rsidRPr="00B25ADD" w:rsidRDefault="00B25ADD" w:rsidP="00B25ADD">
            <w:pPr>
              <w:keepNext/>
              <w:keepLines/>
              <w:shd w:val="clear" w:color="auto" w:fill="FFFFFF"/>
              <w:suppressAutoHyphens/>
              <w:rPr>
                <w:rFonts w:eastAsia="Arial"/>
                <w:bCs/>
                <w:color w:val="auto"/>
                <w:sz w:val="22"/>
                <w:szCs w:val="22"/>
                <w:shd w:val="clear" w:color="auto" w:fill="auto"/>
                <w:lang w:eastAsia="ar-SA"/>
              </w:rPr>
            </w:pPr>
          </w:p>
          <w:p w14:paraId="43F266FE" w14:textId="77777777" w:rsidR="00B25ADD" w:rsidRPr="00B25ADD" w:rsidRDefault="00B25ADD" w:rsidP="00B25ADD">
            <w:pPr>
              <w:keepNext/>
              <w:keepLines/>
              <w:shd w:val="clear" w:color="auto" w:fill="FFFFFF"/>
              <w:suppressAutoHyphens/>
              <w:rPr>
                <w:rFonts w:eastAsia="Arial"/>
                <w:bCs/>
                <w:color w:val="auto"/>
                <w:sz w:val="20"/>
                <w:szCs w:val="20"/>
                <w:shd w:val="clear" w:color="auto" w:fill="auto"/>
                <w:lang w:eastAsia="ar-SA"/>
              </w:rPr>
            </w:pPr>
          </w:p>
          <w:p w14:paraId="4565FB8F" w14:textId="77777777" w:rsidR="00B25ADD" w:rsidRPr="00B25ADD" w:rsidRDefault="00B25ADD" w:rsidP="00B25ADD">
            <w:pPr>
              <w:keepNext/>
              <w:keepLines/>
              <w:shd w:val="clear" w:color="auto" w:fill="FFFFFF"/>
              <w:suppressAutoHyphens/>
              <w:rPr>
                <w:rFonts w:eastAsia="Arial"/>
                <w:bCs/>
                <w:color w:val="auto"/>
                <w:sz w:val="22"/>
                <w:szCs w:val="22"/>
                <w:shd w:val="clear" w:color="auto" w:fill="auto"/>
                <w:lang w:eastAsia="ar-SA"/>
              </w:rPr>
            </w:pPr>
          </w:p>
          <w:p w14:paraId="74707C41" w14:textId="77777777" w:rsidR="00B25ADD" w:rsidRPr="00B25ADD" w:rsidRDefault="00B25ADD" w:rsidP="00B25ADD">
            <w:pPr>
              <w:keepNext/>
              <w:keepLines/>
              <w:shd w:val="clear" w:color="auto" w:fill="FFFFFF"/>
              <w:suppressAutoHyphens/>
              <w:rPr>
                <w:rFonts w:eastAsia="Arial"/>
                <w:bCs/>
                <w:color w:val="auto"/>
                <w:sz w:val="22"/>
                <w:szCs w:val="22"/>
                <w:shd w:val="clear" w:color="auto" w:fill="auto"/>
                <w:lang w:eastAsia="ar-SA"/>
              </w:rPr>
            </w:pPr>
          </w:p>
          <w:p w14:paraId="1A5BCB9E" w14:textId="77777777" w:rsidR="00B25ADD" w:rsidRPr="00B25ADD" w:rsidRDefault="00B25ADD" w:rsidP="00B25ADD">
            <w:pPr>
              <w:keepNext/>
              <w:keepLines/>
              <w:shd w:val="clear" w:color="auto" w:fill="FFFFFF"/>
              <w:suppressAutoHyphens/>
              <w:rPr>
                <w:rFonts w:eastAsia="Arial"/>
                <w:bCs/>
                <w:color w:val="auto"/>
                <w:sz w:val="22"/>
                <w:szCs w:val="22"/>
                <w:shd w:val="clear" w:color="auto" w:fill="auto"/>
                <w:lang w:eastAsia="ar-SA"/>
              </w:rPr>
            </w:pPr>
          </w:p>
          <w:p w14:paraId="4E9F2591" w14:textId="77777777" w:rsidR="00B25ADD" w:rsidRPr="00B25ADD" w:rsidRDefault="00B25ADD" w:rsidP="00B25ADD">
            <w:pPr>
              <w:keepNext/>
              <w:keepLines/>
              <w:shd w:val="clear" w:color="auto" w:fill="FFFFFF"/>
              <w:suppressAutoHyphens/>
              <w:rPr>
                <w:rFonts w:eastAsia="Arial"/>
                <w:bCs/>
                <w:color w:val="auto"/>
                <w:sz w:val="22"/>
                <w:szCs w:val="22"/>
                <w:shd w:val="clear" w:color="auto" w:fill="auto"/>
                <w:lang w:eastAsia="ar-SA"/>
              </w:rPr>
            </w:pPr>
          </w:p>
          <w:p w14:paraId="4A711C38" w14:textId="77777777" w:rsidR="00B25ADD" w:rsidRPr="00B25ADD" w:rsidRDefault="00B25ADD" w:rsidP="00B25ADD">
            <w:pPr>
              <w:keepNext/>
              <w:keepLines/>
              <w:shd w:val="clear" w:color="auto" w:fill="FFFFFF"/>
              <w:suppressAutoHyphens/>
              <w:rPr>
                <w:rFonts w:eastAsia="Arial"/>
                <w:b/>
                <w:bCs/>
                <w:color w:val="auto"/>
                <w:sz w:val="22"/>
                <w:szCs w:val="22"/>
                <w:shd w:val="clear" w:color="auto" w:fill="auto"/>
                <w:lang w:eastAsia="ar-SA"/>
              </w:rPr>
            </w:pPr>
            <w:r w:rsidRPr="00B25ADD">
              <w:rPr>
                <w:rFonts w:eastAsia="Arial"/>
                <w:bCs/>
                <w:color w:val="auto"/>
                <w:sz w:val="22"/>
                <w:szCs w:val="22"/>
                <w:shd w:val="clear" w:color="auto" w:fill="auto"/>
                <w:lang w:eastAsia="ar-SA"/>
              </w:rPr>
              <w:t xml:space="preserve">_____________________ </w:t>
            </w:r>
            <w:r w:rsidRPr="00B25ADD">
              <w:rPr>
                <w:rFonts w:eastAsia="Arial"/>
                <w:b/>
                <w:bCs/>
                <w:color w:val="auto"/>
                <w:sz w:val="22"/>
                <w:szCs w:val="22"/>
                <w:shd w:val="clear" w:color="auto" w:fill="auto"/>
                <w:lang w:eastAsia="ar-SA"/>
              </w:rPr>
              <w:t>/</w:t>
            </w:r>
            <w:r w:rsidRPr="00B25ADD">
              <w:rPr>
                <w:rFonts w:eastAsia="Arial"/>
                <w:bCs/>
                <w:color w:val="auto"/>
                <w:sz w:val="22"/>
                <w:szCs w:val="22"/>
                <w:shd w:val="clear" w:color="auto" w:fill="auto"/>
                <w:lang w:eastAsia="ar-SA"/>
              </w:rPr>
              <w:t>________________</w:t>
            </w:r>
          </w:p>
          <w:p w14:paraId="70546370" w14:textId="77777777" w:rsidR="00B25ADD" w:rsidRPr="00B25ADD" w:rsidRDefault="00B25ADD" w:rsidP="00B25ADD">
            <w:pPr>
              <w:keepNext/>
              <w:keepLines/>
              <w:shd w:val="clear" w:color="auto" w:fill="FFFFFF"/>
              <w:suppressAutoHyphens/>
              <w:rPr>
                <w:rFonts w:eastAsia="Arial"/>
                <w:bCs/>
                <w:color w:val="auto"/>
                <w:sz w:val="22"/>
                <w:szCs w:val="22"/>
                <w:shd w:val="clear" w:color="auto" w:fill="auto"/>
                <w:lang w:eastAsia="ar-SA"/>
              </w:rPr>
            </w:pPr>
            <w:r w:rsidRPr="00B25ADD">
              <w:rPr>
                <w:rFonts w:eastAsia="Arial"/>
                <w:bCs/>
                <w:color w:val="auto"/>
                <w:sz w:val="22"/>
                <w:szCs w:val="22"/>
                <w:shd w:val="clear" w:color="auto" w:fill="auto"/>
                <w:lang w:eastAsia="ar-SA"/>
              </w:rPr>
              <w:t>М.П.</w:t>
            </w:r>
          </w:p>
          <w:p w14:paraId="7077AA62" w14:textId="77777777" w:rsidR="00B25ADD" w:rsidRPr="00B25ADD" w:rsidRDefault="00B25ADD" w:rsidP="00B25ADD">
            <w:pPr>
              <w:keepNext/>
              <w:keepLines/>
              <w:shd w:val="clear" w:color="auto" w:fill="FFFFFF"/>
              <w:suppressAutoHyphens/>
              <w:rPr>
                <w:rFonts w:eastAsia="Arial"/>
                <w:b/>
                <w:bCs/>
                <w:color w:val="auto"/>
                <w:sz w:val="22"/>
                <w:szCs w:val="22"/>
                <w:shd w:val="clear" w:color="auto" w:fill="auto"/>
                <w:lang w:eastAsia="ar-SA"/>
              </w:rPr>
            </w:pPr>
          </w:p>
        </w:tc>
      </w:tr>
    </w:tbl>
    <w:p w14:paraId="0AB0D459" w14:textId="77777777" w:rsidR="00B25ADD" w:rsidRPr="00B25ADD" w:rsidRDefault="00B25ADD" w:rsidP="00B25ADD">
      <w:pPr>
        <w:jc w:val="right"/>
        <w:rPr>
          <w:rFonts w:eastAsia="Times New Roman"/>
          <w:color w:val="auto"/>
          <w:sz w:val="22"/>
          <w:szCs w:val="22"/>
          <w:shd w:val="clear" w:color="auto" w:fill="auto"/>
        </w:rPr>
      </w:pPr>
      <w:r w:rsidRPr="00B25ADD">
        <w:rPr>
          <w:rFonts w:eastAsia="Times New Roman"/>
          <w:color w:val="auto"/>
          <w:sz w:val="22"/>
          <w:szCs w:val="22"/>
          <w:shd w:val="clear" w:color="auto" w:fill="auto"/>
        </w:rPr>
        <w:br w:type="page"/>
      </w:r>
      <w:r w:rsidRPr="00B25ADD">
        <w:rPr>
          <w:rFonts w:eastAsia="Times New Roman"/>
          <w:color w:val="auto"/>
          <w:sz w:val="22"/>
          <w:szCs w:val="22"/>
          <w:shd w:val="clear" w:color="auto" w:fill="auto"/>
        </w:rPr>
        <w:lastRenderedPageBreak/>
        <w:t>Приложение № 1</w:t>
      </w:r>
    </w:p>
    <w:p w14:paraId="3CCF10BB" w14:textId="77777777" w:rsidR="00B25ADD" w:rsidRPr="00B25ADD" w:rsidRDefault="00B25ADD" w:rsidP="00B25ADD">
      <w:pPr>
        <w:jc w:val="right"/>
        <w:rPr>
          <w:rFonts w:eastAsia="Times New Roman"/>
          <w:color w:val="auto"/>
          <w:sz w:val="22"/>
          <w:szCs w:val="22"/>
          <w:shd w:val="clear" w:color="auto" w:fill="auto"/>
        </w:rPr>
      </w:pPr>
      <w:r w:rsidRPr="00B25ADD">
        <w:rPr>
          <w:rFonts w:eastAsia="Times New Roman"/>
          <w:color w:val="auto"/>
          <w:sz w:val="22"/>
          <w:szCs w:val="22"/>
          <w:shd w:val="clear" w:color="auto" w:fill="auto"/>
        </w:rPr>
        <w:t xml:space="preserve">                     к Договору поставки</w:t>
      </w:r>
    </w:p>
    <w:p w14:paraId="6EC1AAD3" w14:textId="77777777" w:rsidR="00B25ADD" w:rsidRPr="00B25ADD" w:rsidRDefault="00B25ADD" w:rsidP="00B25ADD">
      <w:pPr>
        <w:jc w:val="right"/>
        <w:rPr>
          <w:rFonts w:eastAsia="Times New Roman"/>
          <w:color w:val="auto"/>
          <w:sz w:val="22"/>
          <w:szCs w:val="22"/>
          <w:shd w:val="clear" w:color="auto" w:fill="auto"/>
        </w:rPr>
      </w:pPr>
      <w:r w:rsidRPr="00B25ADD">
        <w:rPr>
          <w:rFonts w:eastAsia="Times New Roman"/>
          <w:color w:val="auto"/>
          <w:sz w:val="22"/>
          <w:szCs w:val="22"/>
          <w:shd w:val="clear" w:color="auto" w:fill="auto"/>
        </w:rPr>
        <w:t>ГСМ (топливо дизельное,</w:t>
      </w:r>
    </w:p>
    <w:p w14:paraId="16C35924" w14:textId="77777777" w:rsidR="00B25ADD" w:rsidRPr="00B25ADD" w:rsidRDefault="00B25ADD" w:rsidP="00B25ADD">
      <w:pPr>
        <w:jc w:val="right"/>
        <w:rPr>
          <w:rFonts w:eastAsia="Times New Roman"/>
          <w:color w:val="auto"/>
          <w:sz w:val="22"/>
          <w:szCs w:val="22"/>
          <w:shd w:val="clear" w:color="auto" w:fill="auto"/>
        </w:rPr>
      </w:pPr>
      <w:r w:rsidRPr="00B25ADD">
        <w:rPr>
          <w:rFonts w:eastAsia="Times New Roman"/>
          <w:color w:val="auto"/>
          <w:sz w:val="22"/>
          <w:szCs w:val="22"/>
          <w:shd w:val="clear" w:color="auto" w:fill="auto"/>
        </w:rPr>
        <w:t xml:space="preserve"> бензин автомобильный АИ-92,</w:t>
      </w:r>
    </w:p>
    <w:p w14:paraId="5F3F708D" w14:textId="77777777" w:rsidR="00B25ADD" w:rsidRPr="00B25ADD" w:rsidRDefault="00B25ADD" w:rsidP="00B25ADD">
      <w:pPr>
        <w:jc w:val="right"/>
        <w:rPr>
          <w:rFonts w:eastAsia="Times New Roman"/>
          <w:color w:val="auto"/>
          <w:sz w:val="22"/>
          <w:szCs w:val="22"/>
          <w:shd w:val="clear" w:color="auto" w:fill="auto"/>
        </w:rPr>
      </w:pPr>
      <w:r w:rsidRPr="00B25ADD">
        <w:rPr>
          <w:rFonts w:eastAsia="Times New Roman"/>
          <w:color w:val="auto"/>
          <w:sz w:val="22"/>
          <w:szCs w:val="22"/>
          <w:shd w:val="clear" w:color="auto" w:fill="auto"/>
        </w:rPr>
        <w:t xml:space="preserve"> бензин автомобильный АИ-95)</w:t>
      </w:r>
    </w:p>
    <w:p w14:paraId="1FCDAD16" w14:textId="77777777" w:rsidR="00B25ADD" w:rsidRPr="00B25ADD" w:rsidRDefault="00B25ADD" w:rsidP="00B25ADD">
      <w:pPr>
        <w:jc w:val="right"/>
        <w:rPr>
          <w:rFonts w:eastAsia="Times New Roman"/>
          <w:color w:val="auto"/>
          <w:sz w:val="22"/>
          <w:szCs w:val="22"/>
          <w:shd w:val="clear" w:color="auto" w:fill="auto"/>
        </w:rPr>
      </w:pPr>
    </w:p>
    <w:p w14:paraId="3075F2FE" w14:textId="77777777" w:rsidR="00B25ADD" w:rsidRPr="00B25ADD" w:rsidRDefault="00B25ADD" w:rsidP="00B25ADD">
      <w:pPr>
        <w:jc w:val="right"/>
        <w:rPr>
          <w:rFonts w:eastAsia="Times New Roman"/>
          <w:color w:val="auto"/>
          <w:sz w:val="22"/>
          <w:szCs w:val="22"/>
          <w:shd w:val="clear" w:color="auto" w:fill="auto"/>
        </w:rPr>
      </w:pPr>
      <w:r w:rsidRPr="00B25ADD">
        <w:rPr>
          <w:rFonts w:eastAsia="Times New Roman"/>
          <w:color w:val="auto"/>
          <w:sz w:val="22"/>
          <w:szCs w:val="22"/>
          <w:shd w:val="clear" w:color="auto" w:fill="auto"/>
        </w:rPr>
        <w:t>№ ______ от ________2025 г.</w:t>
      </w:r>
    </w:p>
    <w:p w14:paraId="37F7D77C" w14:textId="77777777" w:rsidR="00B25ADD" w:rsidRPr="00B25ADD" w:rsidRDefault="00B25ADD" w:rsidP="00B25ADD">
      <w:pPr>
        <w:jc w:val="center"/>
        <w:rPr>
          <w:rFonts w:eastAsia="Times New Roman"/>
          <w:color w:val="auto"/>
          <w:sz w:val="22"/>
          <w:szCs w:val="22"/>
          <w:shd w:val="clear" w:color="auto" w:fill="auto"/>
        </w:rPr>
      </w:pPr>
    </w:p>
    <w:p w14:paraId="3A128863" w14:textId="77777777" w:rsidR="00B25ADD" w:rsidRPr="00B25ADD" w:rsidRDefault="00B25ADD" w:rsidP="00B25ADD">
      <w:pPr>
        <w:jc w:val="center"/>
        <w:rPr>
          <w:rFonts w:eastAsia="Times New Roman"/>
          <w:b/>
          <w:color w:val="auto"/>
          <w:sz w:val="22"/>
          <w:szCs w:val="22"/>
          <w:shd w:val="clear" w:color="auto" w:fill="auto"/>
        </w:rPr>
      </w:pPr>
      <w:r w:rsidRPr="00B25ADD">
        <w:rPr>
          <w:rFonts w:eastAsia="Times New Roman"/>
          <w:b/>
          <w:color w:val="auto"/>
          <w:sz w:val="22"/>
          <w:szCs w:val="22"/>
          <w:shd w:val="clear" w:color="auto" w:fill="auto"/>
        </w:rPr>
        <w:t xml:space="preserve">Спецификация </w:t>
      </w:r>
    </w:p>
    <w:p w14:paraId="74071DB8" w14:textId="77777777" w:rsidR="00B25ADD" w:rsidRPr="00B25ADD" w:rsidRDefault="00B25ADD" w:rsidP="00B25ADD">
      <w:pPr>
        <w:jc w:val="center"/>
        <w:rPr>
          <w:rFonts w:eastAsia="Times New Roman"/>
          <w:color w:val="auto"/>
          <w:sz w:val="22"/>
          <w:szCs w:val="22"/>
          <w:shd w:val="clear" w:color="auto" w:fill="auto"/>
        </w:rPr>
      </w:pPr>
    </w:p>
    <w:tbl>
      <w:tblPr>
        <w:tblW w:w="975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014"/>
        <w:gridCol w:w="3799"/>
        <w:gridCol w:w="1134"/>
        <w:gridCol w:w="1134"/>
        <w:gridCol w:w="1106"/>
      </w:tblGrid>
      <w:tr w:rsidR="00B25ADD" w:rsidRPr="00B25ADD" w14:paraId="0D103886" w14:textId="77777777" w:rsidTr="003C7473">
        <w:tc>
          <w:tcPr>
            <w:tcW w:w="567" w:type="dxa"/>
            <w:tcBorders>
              <w:top w:val="single" w:sz="4" w:space="0" w:color="000000"/>
              <w:left w:val="single" w:sz="4" w:space="0" w:color="000000"/>
              <w:bottom w:val="single" w:sz="4" w:space="0" w:color="000000"/>
              <w:right w:val="single" w:sz="4" w:space="0" w:color="000000"/>
            </w:tcBorders>
            <w:hideMark/>
          </w:tcPr>
          <w:p w14:paraId="500C214A" w14:textId="77777777" w:rsidR="00B25ADD" w:rsidRPr="00B25ADD" w:rsidRDefault="00B25ADD" w:rsidP="00B25ADD">
            <w:pPr>
              <w:jc w:val="center"/>
              <w:rPr>
                <w:rFonts w:eastAsia="Times New Roman"/>
                <w:color w:val="auto"/>
                <w:position w:val="-1"/>
                <w:sz w:val="22"/>
                <w:szCs w:val="22"/>
                <w:shd w:val="clear" w:color="auto" w:fill="auto"/>
              </w:rPr>
            </w:pPr>
            <w:r w:rsidRPr="00B25ADD">
              <w:rPr>
                <w:rFonts w:eastAsia="Times New Roman"/>
                <w:color w:val="auto"/>
                <w:position w:val="-1"/>
                <w:sz w:val="22"/>
                <w:szCs w:val="22"/>
                <w:shd w:val="clear" w:color="auto" w:fill="auto"/>
              </w:rPr>
              <w:t>№ п/п</w:t>
            </w:r>
          </w:p>
        </w:tc>
        <w:tc>
          <w:tcPr>
            <w:tcW w:w="2014" w:type="dxa"/>
            <w:tcBorders>
              <w:top w:val="single" w:sz="4" w:space="0" w:color="000000"/>
              <w:left w:val="single" w:sz="4" w:space="0" w:color="000000"/>
              <w:bottom w:val="single" w:sz="4" w:space="0" w:color="000000"/>
              <w:right w:val="single" w:sz="4" w:space="0" w:color="000000"/>
            </w:tcBorders>
            <w:hideMark/>
          </w:tcPr>
          <w:p w14:paraId="7C66010D" w14:textId="77777777" w:rsidR="00B25ADD" w:rsidRPr="00B25ADD" w:rsidRDefault="00B25ADD" w:rsidP="00B25ADD">
            <w:pPr>
              <w:jc w:val="center"/>
              <w:rPr>
                <w:rFonts w:eastAsia="Times New Roman"/>
                <w:color w:val="auto"/>
                <w:position w:val="-1"/>
                <w:sz w:val="22"/>
                <w:szCs w:val="22"/>
                <w:shd w:val="clear" w:color="auto" w:fill="auto"/>
              </w:rPr>
            </w:pPr>
            <w:r w:rsidRPr="00B25ADD">
              <w:rPr>
                <w:rFonts w:eastAsia="Times New Roman"/>
                <w:color w:val="auto"/>
                <w:position w:val="-1"/>
                <w:sz w:val="22"/>
                <w:szCs w:val="22"/>
                <w:shd w:val="clear" w:color="auto" w:fill="auto"/>
              </w:rPr>
              <w:t>Наименование Товара</w:t>
            </w:r>
          </w:p>
        </w:tc>
        <w:tc>
          <w:tcPr>
            <w:tcW w:w="3799" w:type="dxa"/>
            <w:tcBorders>
              <w:top w:val="single" w:sz="4" w:space="0" w:color="000000"/>
              <w:left w:val="single" w:sz="4" w:space="0" w:color="000000"/>
              <w:bottom w:val="single" w:sz="4" w:space="0" w:color="000000"/>
              <w:right w:val="single" w:sz="4" w:space="0" w:color="000000"/>
            </w:tcBorders>
            <w:hideMark/>
          </w:tcPr>
          <w:p w14:paraId="70434283" w14:textId="77777777" w:rsidR="00B25ADD" w:rsidRPr="00B25ADD" w:rsidRDefault="00B25ADD" w:rsidP="00B25ADD">
            <w:pPr>
              <w:jc w:val="center"/>
              <w:rPr>
                <w:rFonts w:eastAsia="Times New Roman"/>
                <w:color w:val="auto"/>
                <w:position w:val="-1"/>
                <w:sz w:val="22"/>
                <w:szCs w:val="22"/>
                <w:shd w:val="clear" w:color="auto" w:fill="auto"/>
              </w:rPr>
            </w:pPr>
            <w:r w:rsidRPr="00B25ADD">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5F5B7FEB" w14:textId="77777777" w:rsidR="00B25ADD" w:rsidRPr="00B25ADD" w:rsidRDefault="00B25ADD" w:rsidP="00B25ADD">
            <w:pPr>
              <w:jc w:val="center"/>
              <w:rPr>
                <w:rFonts w:eastAsia="Times New Roman"/>
                <w:color w:val="auto"/>
                <w:position w:val="-1"/>
                <w:sz w:val="22"/>
                <w:szCs w:val="22"/>
                <w:shd w:val="clear" w:color="auto" w:fill="auto"/>
              </w:rPr>
            </w:pPr>
            <w:r w:rsidRPr="00B25ADD">
              <w:rPr>
                <w:rFonts w:eastAsia="Times New Roman"/>
                <w:color w:val="auto"/>
                <w:position w:val="-1"/>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right w:val="single" w:sz="4" w:space="0" w:color="000000"/>
            </w:tcBorders>
            <w:hideMark/>
          </w:tcPr>
          <w:p w14:paraId="54473C9A" w14:textId="77777777" w:rsidR="00B25ADD" w:rsidRPr="00B25ADD" w:rsidRDefault="00B25ADD" w:rsidP="00B25ADD">
            <w:pPr>
              <w:jc w:val="center"/>
              <w:rPr>
                <w:rFonts w:eastAsia="Times New Roman"/>
                <w:color w:val="auto"/>
                <w:position w:val="-1"/>
                <w:sz w:val="22"/>
                <w:szCs w:val="22"/>
                <w:shd w:val="clear" w:color="auto" w:fill="auto"/>
              </w:rPr>
            </w:pPr>
            <w:r w:rsidRPr="00B25ADD">
              <w:rPr>
                <w:rFonts w:eastAsia="Times New Roman"/>
                <w:color w:val="auto"/>
                <w:position w:val="-1"/>
                <w:sz w:val="22"/>
                <w:szCs w:val="22"/>
                <w:shd w:val="clear" w:color="auto" w:fill="auto"/>
              </w:rPr>
              <w:t>Объем поставки (л)</w:t>
            </w:r>
          </w:p>
        </w:tc>
        <w:tc>
          <w:tcPr>
            <w:tcW w:w="1134" w:type="dxa"/>
            <w:tcBorders>
              <w:top w:val="single" w:sz="4" w:space="0" w:color="000000"/>
              <w:left w:val="single" w:sz="4" w:space="0" w:color="000000"/>
              <w:bottom w:val="single" w:sz="4" w:space="0" w:color="000000"/>
              <w:right w:val="single" w:sz="4" w:space="0" w:color="000000"/>
            </w:tcBorders>
            <w:hideMark/>
          </w:tcPr>
          <w:p w14:paraId="4BECBECE" w14:textId="77777777" w:rsidR="00B25ADD" w:rsidRPr="00B25ADD" w:rsidRDefault="00B25ADD" w:rsidP="00B25ADD">
            <w:pPr>
              <w:jc w:val="center"/>
              <w:rPr>
                <w:rFonts w:eastAsia="Times New Roman"/>
                <w:color w:val="auto"/>
                <w:position w:val="-1"/>
                <w:sz w:val="22"/>
                <w:szCs w:val="22"/>
                <w:shd w:val="clear" w:color="auto" w:fill="auto"/>
              </w:rPr>
            </w:pPr>
            <w:r w:rsidRPr="00B25ADD">
              <w:rPr>
                <w:rFonts w:eastAsia="Times New Roman"/>
                <w:color w:val="auto"/>
                <w:position w:val="-1"/>
                <w:sz w:val="22"/>
                <w:szCs w:val="22"/>
                <w:shd w:val="clear" w:color="auto" w:fill="auto"/>
              </w:rPr>
              <w:t xml:space="preserve">Цена за 1 литр, руб. </w:t>
            </w:r>
          </w:p>
          <w:p w14:paraId="5460BD07" w14:textId="77777777" w:rsidR="00B25ADD" w:rsidRPr="00B25ADD" w:rsidRDefault="00B25ADD" w:rsidP="00B25ADD">
            <w:pPr>
              <w:jc w:val="center"/>
              <w:rPr>
                <w:rFonts w:eastAsia="Times New Roman"/>
                <w:color w:val="auto"/>
                <w:position w:val="-1"/>
                <w:sz w:val="22"/>
                <w:szCs w:val="22"/>
                <w:shd w:val="clear" w:color="auto" w:fill="auto"/>
              </w:rPr>
            </w:pPr>
            <w:r w:rsidRPr="00B25ADD">
              <w:rPr>
                <w:rFonts w:eastAsia="Times New Roman"/>
                <w:color w:val="auto"/>
                <w:position w:val="-1"/>
                <w:sz w:val="22"/>
                <w:szCs w:val="22"/>
                <w:shd w:val="clear" w:color="auto" w:fill="auto"/>
              </w:rPr>
              <w:t>(</w:t>
            </w:r>
            <w:proofErr w:type="gramStart"/>
            <w:r w:rsidRPr="00B25ADD">
              <w:rPr>
                <w:rFonts w:eastAsia="Times New Roman"/>
                <w:color w:val="auto"/>
                <w:position w:val="-1"/>
                <w:sz w:val="22"/>
                <w:szCs w:val="22"/>
                <w:shd w:val="clear" w:color="auto" w:fill="auto"/>
              </w:rPr>
              <w:t>с  НДС</w:t>
            </w:r>
            <w:proofErr w:type="gramEnd"/>
            <w:r w:rsidRPr="00B25ADD">
              <w:rPr>
                <w:rFonts w:eastAsia="Times New Roman"/>
                <w:color w:val="auto"/>
                <w:position w:val="-1"/>
                <w:sz w:val="22"/>
                <w:szCs w:val="22"/>
                <w:shd w:val="clear" w:color="auto" w:fill="auto"/>
              </w:rPr>
              <w:t>)</w:t>
            </w:r>
          </w:p>
        </w:tc>
        <w:tc>
          <w:tcPr>
            <w:tcW w:w="1106" w:type="dxa"/>
            <w:tcBorders>
              <w:top w:val="single" w:sz="4" w:space="0" w:color="000000"/>
              <w:left w:val="single" w:sz="4" w:space="0" w:color="000000"/>
              <w:bottom w:val="single" w:sz="4" w:space="0" w:color="000000"/>
              <w:right w:val="single" w:sz="4" w:space="0" w:color="000000"/>
            </w:tcBorders>
            <w:hideMark/>
          </w:tcPr>
          <w:p w14:paraId="1E40875E" w14:textId="77777777" w:rsidR="00B25ADD" w:rsidRPr="00B25ADD" w:rsidRDefault="00B25ADD" w:rsidP="00B25ADD">
            <w:pPr>
              <w:jc w:val="center"/>
              <w:rPr>
                <w:rFonts w:eastAsia="Times New Roman"/>
                <w:color w:val="auto"/>
                <w:position w:val="-1"/>
                <w:sz w:val="22"/>
                <w:szCs w:val="22"/>
                <w:shd w:val="clear" w:color="auto" w:fill="auto"/>
              </w:rPr>
            </w:pPr>
            <w:r w:rsidRPr="00B25ADD">
              <w:rPr>
                <w:rFonts w:eastAsia="Times New Roman"/>
                <w:color w:val="auto"/>
                <w:position w:val="-1"/>
                <w:sz w:val="22"/>
                <w:szCs w:val="22"/>
                <w:shd w:val="clear" w:color="auto" w:fill="auto"/>
              </w:rPr>
              <w:t xml:space="preserve">Общая сумма </w:t>
            </w:r>
          </w:p>
          <w:p w14:paraId="2C95E21D" w14:textId="77777777" w:rsidR="00B25ADD" w:rsidRPr="00B25ADD" w:rsidRDefault="00B25ADD" w:rsidP="00B25ADD">
            <w:pPr>
              <w:jc w:val="center"/>
              <w:rPr>
                <w:rFonts w:eastAsia="Times New Roman"/>
                <w:color w:val="auto"/>
                <w:position w:val="-1"/>
                <w:sz w:val="22"/>
                <w:szCs w:val="22"/>
                <w:shd w:val="clear" w:color="auto" w:fill="auto"/>
              </w:rPr>
            </w:pPr>
            <w:r w:rsidRPr="00B25ADD">
              <w:rPr>
                <w:rFonts w:eastAsia="Times New Roman"/>
                <w:color w:val="auto"/>
                <w:position w:val="-1"/>
                <w:sz w:val="22"/>
                <w:szCs w:val="22"/>
                <w:shd w:val="clear" w:color="auto" w:fill="auto"/>
              </w:rPr>
              <w:t>(в руб. НДС)</w:t>
            </w:r>
          </w:p>
        </w:tc>
      </w:tr>
      <w:tr w:rsidR="00B25ADD" w:rsidRPr="00B25ADD" w14:paraId="509E10A8" w14:textId="77777777" w:rsidTr="003C7473">
        <w:tc>
          <w:tcPr>
            <w:tcW w:w="567" w:type="dxa"/>
            <w:tcBorders>
              <w:top w:val="single" w:sz="4" w:space="0" w:color="000000"/>
              <w:left w:val="single" w:sz="4" w:space="0" w:color="000000"/>
              <w:bottom w:val="single" w:sz="4" w:space="0" w:color="000000"/>
              <w:right w:val="single" w:sz="4" w:space="0" w:color="000000"/>
            </w:tcBorders>
            <w:hideMark/>
          </w:tcPr>
          <w:p w14:paraId="425512D2" w14:textId="77777777" w:rsidR="00B25ADD" w:rsidRPr="00B25ADD" w:rsidRDefault="00B25ADD" w:rsidP="00B25ADD">
            <w:pPr>
              <w:jc w:val="center"/>
              <w:rPr>
                <w:rFonts w:eastAsia="Times New Roman"/>
                <w:color w:val="auto"/>
                <w:position w:val="-1"/>
                <w:sz w:val="22"/>
                <w:szCs w:val="22"/>
                <w:shd w:val="clear" w:color="auto" w:fill="auto"/>
              </w:rPr>
            </w:pPr>
            <w:r w:rsidRPr="00B25ADD">
              <w:rPr>
                <w:rFonts w:eastAsia="Times New Roman"/>
                <w:color w:val="auto"/>
                <w:position w:val="-1"/>
                <w:sz w:val="22"/>
                <w:szCs w:val="22"/>
                <w:shd w:val="clear" w:color="auto" w:fill="auto"/>
              </w:rPr>
              <w:t>1</w:t>
            </w:r>
          </w:p>
        </w:tc>
        <w:tc>
          <w:tcPr>
            <w:tcW w:w="2014" w:type="dxa"/>
            <w:tcBorders>
              <w:top w:val="single" w:sz="4" w:space="0" w:color="000000"/>
              <w:left w:val="single" w:sz="4" w:space="0" w:color="000000"/>
              <w:bottom w:val="single" w:sz="4" w:space="0" w:color="000000"/>
              <w:right w:val="single" w:sz="4" w:space="0" w:color="000000"/>
            </w:tcBorders>
            <w:hideMark/>
          </w:tcPr>
          <w:p w14:paraId="54BFC739" w14:textId="77777777" w:rsidR="00B25ADD" w:rsidRPr="00B25ADD" w:rsidRDefault="00B25ADD" w:rsidP="00B25ADD">
            <w:pPr>
              <w:jc w:val="left"/>
              <w:rPr>
                <w:rFonts w:eastAsia="Times New Roman"/>
                <w:color w:val="auto"/>
                <w:position w:val="-1"/>
                <w:sz w:val="22"/>
                <w:szCs w:val="22"/>
                <w:shd w:val="clear" w:color="auto" w:fill="auto"/>
              </w:rPr>
            </w:pPr>
          </w:p>
        </w:tc>
        <w:tc>
          <w:tcPr>
            <w:tcW w:w="3799" w:type="dxa"/>
            <w:tcBorders>
              <w:top w:val="single" w:sz="4" w:space="0" w:color="000000"/>
              <w:left w:val="single" w:sz="4" w:space="0" w:color="000000"/>
              <w:bottom w:val="single" w:sz="4" w:space="0" w:color="000000"/>
              <w:right w:val="single" w:sz="4" w:space="0" w:color="000000"/>
            </w:tcBorders>
          </w:tcPr>
          <w:p w14:paraId="5C4AB3BE" w14:textId="77777777" w:rsidR="00B25ADD" w:rsidRPr="00B25ADD" w:rsidRDefault="00B25ADD" w:rsidP="00B25ADD">
            <w:pPr>
              <w:jc w:val="left"/>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38DE584A" w14:textId="77777777" w:rsidR="00B25ADD" w:rsidRPr="00B25ADD" w:rsidRDefault="00B25ADD" w:rsidP="00B25ADD">
            <w:pPr>
              <w:jc w:val="center"/>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44EDE7AC" w14:textId="77777777" w:rsidR="00B25ADD" w:rsidRPr="00B25ADD" w:rsidRDefault="00B25ADD" w:rsidP="00B25ADD">
            <w:pPr>
              <w:jc w:val="center"/>
              <w:rPr>
                <w:rFonts w:eastAsia="Times New Roman"/>
                <w:color w:val="auto"/>
                <w:position w:val="-1"/>
                <w:sz w:val="22"/>
                <w:szCs w:val="22"/>
                <w:shd w:val="clear" w:color="auto" w:fill="auto"/>
              </w:rPr>
            </w:pPr>
          </w:p>
        </w:tc>
        <w:tc>
          <w:tcPr>
            <w:tcW w:w="1106" w:type="dxa"/>
            <w:tcBorders>
              <w:top w:val="single" w:sz="4" w:space="0" w:color="000000"/>
              <w:left w:val="single" w:sz="4" w:space="0" w:color="000000"/>
              <w:bottom w:val="single" w:sz="4" w:space="0" w:color="000000"/>
              <w:right w:val="single" w:sz="4" w:space="0" w:color="000000"/>
            </w:tcBorders>
          </w:tcPr>
          <w:p w14:paraId="75DD94B0" w14:textId="77777777" w:rsidR="00B25ADD" w:rsidRPr="00B25ADD" w:rsidRDefault="00B25ADD" w:rsidP="00B25ADD">
            <w:pPr>
              <w:jc w:val="center"/>
              <w:rPr>
                <w:rFonts w:eastAsia="Times New Roman"/>
                <w:color w:val="auto"/>
                <w:position w:val="-1"/>
                <w:sz w:val="22"/>
                <w:szCs w:val="22"/>
                <w:shd w:val="clear" w:color="auto" w:fill="auto"/>
              </w:rPr>
            </w:pPr>
          </w:p>
        </w:tc>
      </w:tr>
      <w:tr w:rsidR="00B25ADD" w:rsidRPr="00B25ADD" w14:paraId="59396081" w14:textId="77777777" w:rsidTr="003C7473">
        <w:tc>
          <w:tcPr>
            <w:tcW w:w="567" w:type="dxa"/>
            <w:tcBorders>
              <w:top w:val="single" w:sz="4" w:space="0" w:color="000000"/>
              <w:left w:val="single" w:sz="4" w:space="0" w:color="000000"/>
              <w:bottom w:val="single" w:sz="4" w:space="0" w:color="000000"/>
              <w:right w:val="single" w:sz="4" w:space="0" w:color="000000"/>
            </w:tcBorders>
          </w:tcPr>
          <w:p w14:paraId="5AF1EC73" w14:textId="77777777" w:rsidR="00B25ADD" w:rsidRPr="00B25ADD" w:rsidRDefault="00B25ADD" w:rsidP="00B25ADD">
            <w:pPr>
              <w:jc w:val="center"/>
              <w:rPr>
                <w:rFonts w:eastAsia="Times New Roman"/>
                <w:color w:val="auto"/>
                <w:position w:val="-1"/>
                <w:sz w:val="22"/>
                <w:szCs w:val="22"/>
                <w:shd w:val="clear" w:color="auto" w:fill="auto"/>
              </w:rPr>
            </w:pPr>
            <w:r w:rsidRPr="00B25ADD">
              <w:rPr>
                <w:rFonts w:eastAsia="Times New Roman"/>
                <w:color w:val="auto"/>
                <w:position w:val="-1"/>
                <w:sz w:val="22"/>
                <w:szCs w:val="22"/>
                <w:shd w:val="clear" w:color="auto" w:fill="auto"/>
              </w:rPr>
              <w:t>2</w:t>
            </w:r>
          </w:p>
        </w:tc>
        <w:tc>
          <w:tcPr>
            <w:tcW w:w="2014" w:type="dxa"/>
            <w:tcBorders>
              <w:top w:val="single" w:sz="4" w:space="0" w:color="000000"/>
              <w:left w:val="single" w:sz="4" w:space="0" w:color="000000"/>
              <w:bottom w:val="single" w:sz="4" w:space="0" w:color="000000"/>
              <w:right w:val="single" w:sz="4" w:space="0" w:color="000000"/>
            </w:tcBorders>
          </w:tcPr>
          <w:p w14:paraId="0E08D571" w14:textId="77777777" w:rsidR="00B25ADD" w:rsidRPr="00B25ADD" w:rsidRDefault="00B25ADD" w:rsidP="00B25ADD">
            <w:pPr>
              <w:jc w:val="left"/>
              <w:rPr>
                <w:rFonts w:eastAsia="Times New Roman"/>
                <w:color w:val="auto"/>
                <w:position w:val="-1"/>
                <w:sz w:val="22"/>
                <w:szCs w:val="22"/>
                <w:shd w:val="clear" w:color="auto" w:fill="auto"/>
              </w:rPr>
            </w:pPr>
          </w:p>
        </w:tc>
        <w:tc>
          <w:tcPr>
            <w:tcW w:w="3799" w:type="dxa"/>
            <w:tcBorders>
              <w:top w:val="single" w:sz="4" w:space="0" w:color="000000"/>
              <w:left w:val="single" w:sz="4" w:space="0" w:color="000000"/>
              <w:bottom w:val="single" w:sz="4" w:space="0" w:color="000000"/>
              <w:right w:val="single" w:sz="4" w:space="0" w:color="000000"/>
            </w:tcBorders>
          </w:tcPr>
          <w:p w14:paraId="03F1057B" w14:textId="77777777" w:rsidR="00B25ADD" w:rsidRPr="00B25ADD" w:rsidRDefault="00B25ADD" w:rsidP="00B25ADD">
            <w:pPr>
              <w:jc w:val="left"/>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506BE05A" w14:textId="77777777" w:rsidR="00B25ADD" w:rsidRPr="00B25ADD" w:rsidRDefault="00B25ADD" w:rsidP="00B25ADD">
            <w:pPr>
              <w:jc w:val="center"/>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558ABE07" w14:textId="77777777" w:rsidR="00B25ADD" w:rsidRPr="00B25ADD" w:rsidRDefault="00B25ADD" w:rsidP="00B25ADD">
            <w:pPr>
              <w:jc w:val="center"/>
              <w:rPr>
                <w:rFonts w:eastAsia="Times New Roman"/>
                <w:color w:val="auto"/>
                <w:position w:val="-1"/>
                <w:sz w:val="22"/>
                <w:szCs w:val="22"/>
                <w:shd w:val="clear" w:color="auto" w:fill="auto"/>
              </w:rPr>
            </w:pPr>
          </w:p>
        </w:tc>
        <w:tc>
          <w:tcPr>
            <w:tcW w:w="1106" w:type="dxa"/>
            <w:tcBorders>
              <w:top w:val="single" w:sz="4" w:space="0" w:color="000000"/>
              <w:left w:val="single" w:sz="4" w:space="0" w:color="000000"/>
              <w:bottom w:val="single" w:sz="4" w:space="0" w:color="000000"/>
              <w:right w:val="single" w:sz="4" w:space="0" w:color="000000"/>
            </w:tcBorders>
          </w:tcPr>
          <w:p w14:paraId="46A8EA82" w14:textId="77777777" w:rsidR="00B25ADD" w:rsidRPr="00B25ADD" w:rsidRDefault="00B25ADD" w:rsidP="00B25ADD">
            <w:pPr>
              <w:jc w:val="center"/>
              <w:rPr>
                <w:rFonts w:eastAsia="Times New Roman"/>
                <w:color w:val="auto"/>
                <w:position w:val="-1"/>
                <w:sz w:val="22"/>
                <w:szCs w:val="22"/>
                <w:shd w:val="clear" w:color="auto" w:fill="auto"/>
              </w:rPr>
            </w:pPr>
          </w:p>
        </w:tc>
      </w:tr>
      <w:tr w:rsidR="00B25ADD" w:rsidRPr="00B25ADD" w14:paraId="10B9AD1D" w14:textId="77777777" w:rsidTr="003C7473">
        <w:tc>
          <w:tcPr>
            <w:tcW w:w="567" w:type="dxa"/>
            <w:tcBorders>
              <w:top w:val="single" w:sz="4" w:space="0" w:color="000000"/>
              <w:left w:val="single" w:sz="4" w:space="0" w:color="000000"/>
              <w:bottom w:val="single" w:sz="4" w:space="0" w:color="000000"/>
              <w:right w:val="single" w:sz="4" w:space="0" w:color="000000"/>
            </w:tcBorders>
          </w:tcPr>
          <w:p w14:paraId="0938288E" w14:textId="77777777" w:rsidR="00B25ADD" w:rsidRPr="00B25ADD" w:rsidRDefault="00B25ADD" w:rsidP="00B25ADD">
            <w:pPr>
              <w:jc w:val="center"/>
              <w:rPr>
                <w:rFonts w:eastAsia="Times New Roman"/>
                <w:color w:val="auto"/>
                <w:position w:val="-1"/>
                <w:sz w:val="22"/>
                <w:szCs w:val="22"/>
                <w:shd w:val="clear" w:color="auto" w:fill="auto"/>
              </w:rPr>
            </w:pPr>
            <w:r w:rsidRPr="00B25ADD">
              <w:rPr>
                <w:rFonts w:eastAsia="Times New Roman"/>
                <w:color w:val="auto"/>
                <w:position w:val="-1"/>
                <w:sz w:val="22"/>
                <w:szCs w:val="22"/>
                <w:shd w:val="clear" w:color="auto" w:fill="auto"/>
              </w:rPr>
              <w:t>3</w:t>
            </w:r>
          </w:p>
        </w:tc>
        <w:tc>
          <w:tcPr>
            <w:tcW w:w="2014" w:type="dxa"/>
            <w:tcBorders>
              <w:top w:val="single" w:sz="4" w:space="0" w:color="000000"/>
              <w:left w:val="single" w:sz="4" w:space="0" w:color="000000"/>
              <w:bottom w:val="single" w:sz="4" w:space="0" w:color="000000"/>
              <w:right w:val="single" w:sz="4" w:space="0" w:color="000000"/>
            </w:tcBorders>
          </w:tcPr>
          <w:p w14:paraId="4A789472" w14:textId="77777777" w:rsidR="00B25ADD" w:rsidRPr="00B25ADD" w:rsidRDefault="00B25ADD" w:rsidP="00B25ADD">
            <w:pPr>
              <w:jc w:val="left"/>
              <w:rPr>
                <w:rFonts w:eastAsia="Times New Roman"/>
                <w:color w:val="auto"/>
                <w:position w:val="-1"/>
                <w:sz w:val="22"/>
                <w:szCs w:val="22"/>
                <w:shd w:val="clear" w:color="auto" w:fill="auto"/>
              </w:rPr>
            </w:pPr>
          </w:p>
        </w:tc>
        <w:tc>
          <w:tcPr>
            <w:tcW w:w="3799" w:type="dxa"/>
            <w:tcBorders>
              <w:top w:val="single" w:sz="4" w:space="0" w:color="000000"/>
              <w:left w:val="single" w:sz="4" w:space="0" w:color="000000"/>
              <w:bottom w:val="single" w:sz="4" w:space="0" w:color="000000"/>
              <w:right w:val="single" w:sz="4" w:space="0" w:color="000000"/>
            </w:tcBorders>
          </w:tcPr>
          <w:p w14:paraId="0EE3B07C" w14:textId="77777777" w:rsidR="00B25ADD" w:rsidRPr="00B25ADD" w:rsidRDefault="00B25ADD" w:rsidP="00B25ADD">
            <w:pPr>
              <w:jc w:val="left"/>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4FF63B12" w14:textId="77777777" w:rsidR="00B25ADD" w:rsidRPr="00B25ADD" w:rsidRDefault="00B25ADD" w:rsidP="00B25ADD">
            <w:pPr>
              <w:jc w:val="center"/>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3444F9F5" w14:textId="77777777" w:rsidR="00B25ADD" w:rsidRPr="00B25ADD" w:rsidRDefault="00B25ADD" w:rsidP="00B25ADD">
            <w:pPr>
              <w:jc w:val="center"/>
              <w:rPr>
                <w:rFonts w:eastAsia="Times New Roman"/>
                <w:color w:val="auto"/>
                <w:position w:val="-1"/>
                <w:sz w:val="22"/>
                <w:szCs w:val="22"/>
                <w:shd w:val="clear" w:color="auto" w:fill="auto"/>
              </w:rPr>
            </w:pPr>
          </w:p>
        </w:tc>
        <w:tc>
          <w:tcPr>
            <w:tcW w:w="1106" w:type="dxa"/>
            <w:tcBorders>
              <w:top w:val="single" w:sz="4" w:space="0" w:color="000000"/>
              <w:left w:val="single" w:sz="4" w:space="0" w:color="000000"/>
              <w:bottom w:val="single" w:sz="4" w:space="0" w:color="000000"/>
              <w:right w:val="single" w:sz="4" w:space="0" w:color="000000"/>
            </w:tcBorders>
          </w:tcPr>
          <w:p w14:paraId="5535EC5E" w14:textId="77777777" w:rsidR="00B25ADD" w:rsidRPr="00B25ADD" w:rsidRDefault="00B25ADD" w:rsidP="00B25ADD">
            <w:pPr>
              <w:jc w:val="center"/>
              <w:rPr>
                <w:rFonts w:eastAsia="Times New Roman"/>
                <w:color w:val="auto"/>
                <w:position w:val="-1"/>
                <w:sz w:val="22"/>
                <w:szCs w:val="22"/>
                <w:shd w:val="clear" w:color="auto" w:fill="auto"/>
              </w:rPr>
            </w:pPr>
          </w:p>
        </w:tc>
      </w:tr>
    </w:tbl>
    <w:p w14:paraId="3E32F8A4" w14:textId="77777777" w:rsidR="00B25ADD" w:rsidRPr="00B25ADD" w:rsidRDefault="00B25ADD" w:rsidP="00B25ADD">
      <w:pPr>
        <w:jc w:val="left"/>
        <w:rPr>
          <w:rFonts w:eastAsia="Times New Roman"/>
          <w:color w:val="auto"/>
          <w:sz w:val="22"/>
          <w:szCs w:val="22"/>
          <w:shd w:val="clear" w:color="auto" w:fill="auto"/>
        </w:rPr>
      </w:pPr>
    </w:p>
    <w:p w14:paraId="447993E1" w14:textId="77777777" w:rsidR="00B25ADD" w:rsidRPr="00B25ADD" w:rsidRDefault="00B25ADD" w:rsidP="00B25ADD">
      <w:pPr>
        <w:jc w:val="left"/>
        <w:rPr>
          <w:rFonts w:eastAsia="Times New Roman"/>
          <w:color w:val="auto"/>
          <w:sz w:val="22"/>
          <w:szCs w:val="22"/>
          <w:shd w:val="clear" w:color="auto" w:fill="auto"/>
        </w:rPr>
      </w:pPr>
    </w:p>
    <w:p w14:paraId="072AF296" w14:textId="77777777" w:rsidR="00B25ADD" w:rsidRPr="00B25ADD" w:rsidRDefault="00B25ADD" w:rsidP="00B25ADD">
      <w:pPr>
        <w:jc w:val="left"/>
        <w:rPr>
          <w:rFonts w:eastAsia="Times New Roman"/>
          <w:color w:val="auto"/>
          <w:sz w:val="22"/>
          <w:szCs w:val="22"/>
          <w:shd w:val="clear" w:color="auto" w:fill="auto"/>
        </w:rPr>
      </w:pPr>
    </w:p>
    <w:p w14:paraId="15A921C9" w14:textId="77777777" w:rsidR="00B25ADD" w:rsidRPr="00B25ADD" w:rsidRDefault="00B25ADD" w:rsidP="00B25ADD">
      <w:pPr>
        <w:jc w:val="left"/>
        <w:rPr>
          <w:rFonts w:eastAsia="Times New Roman"/>
          <w:color w:val="000000"/>
          <w:sz w:val="22"/>
          <w:szCs w:val="22"/>
          <w:shd w:val="clear" w:color="auto" w:fill="auto"/>
        </w:rPr>
      </w:pPr>
      <w:r w:rsidRPr="00B25ADD">
        <w:rPr>
          <w:rFonts w:eastAsia="Times New Roman"/>
          <w:color w:val="000000"/>
          <w:sz w:val="22"/>
          <w:szCs w:val="22"/>
          <w:shd w:val="clear" w:color="auto" w:fill="auto"/>
        </w:rPr>
        <w:t>___________________ / _____________</w:t>
      </w:r>
      <w:r w:rsidRPr="00B25ADD">
        <w:rPr>
          <w:rFonts w:eastAsia="Times New Roman"/>
          <w:color w:val="000000"/>
          <w:sz w:val="22"/>
          <w:szCs w:val="22"/>
          <w:shd w:val="clear" w:color="auto" w:fill="auto"/>
        </w:rPr>
        <w:tab/>
      </w:r>
      <w:r w:rsidRPr="00B25ADD">
        <w:rPr>
          <w:rFonts w:eastAsia="Times New Roman"/>
          <w:color w:val="000000"/>
          <w:sz w:val="22"/>
          <w:szCs w:val="22"/>
          <w:shd w:val="clear" w:color="auto" w:fill="auto"/>
        </w:rPr>
        <w:tab/>
        <w:t>_____________________/________________</w:t>
      </w:r>
    </w:p>
    <w:p w14:paraId="1481E5D4" w14:textId="77777777" w:rsidR="00B25ADD" w:rsidRPr="00B25ADD" w:rsidRDefault="00B25ADD" w:rsidP="00B25ADD">
      <w:pPr>
        <w:keepNext/>
        <w:keepLines/>
        <w:shd w:val="clear" w:color="auto" w:fill="FFFFFF"/>
        <w:suppressAutoHyphens/>
        <w:rPr>
          <w:rFonts w:eastAsia="Arial"/>
          <w:bCs/>
          <w:color w:val="auto"/>
          <w:sz w:val="22"/>
          <w:szCs w:val="22"/>
          <w:shd w:val="clear" w:color="auto" w:fill="auto"/>
          <w:lang w:eastAsia="ar-SA"/>
        </w:rPr>
      </w:pPr>
      <w:r w:rsidRPr="00B25ADD">
        <w:rPr>
          <w:rFonts w:eastAsia="Arial"/>
          <w:bCs/>
          <w:color w:val="auto"/>
          <w:sz w:val="22"/>
          <w:szCs w:val="22"/>
          <w:shd w:val="clear" w:color="auto" w:fill="auto"/>
          <w:lang w:eastAsia="ar-SA"/>
        </w:rPr>
        <w:t>М.П.</w:t>
      </w:r>
      <w:r w:rsidRPr="00B25ADD">
        <w:rPr>
          <w:rFonts w:eastAsia="Arial"/>
          <w:bCs/>
          <w:color w:val="auto"/>
          <w:sz w:val="22"/>
          <w:szCs w:val="22"/>
          <w:shd w:val="clear" w:color="auto" w:fill="auto"/>
          <w:lang w:eastAsia="ar-SA"/>
        </w:rPr>
        <w:tab/>
      </w:r>
      <w:r w:rsidRPr="00B25ADD">
        <w:rPr>
          <w:rFonts w:eastAsia="Arial"/>
          <w:bCs/>
          <w:color w:val="auto"/>
          <w:sz w:val="22"/>
          <w:szCs w:val="22"/>
          <w:shd w:val="clear" w:color="auto" w:fill="auto"/>
          <w:lang w:eastAsia="ar-SA"/>
        </w:rPr>
        <w:tab/>
      </w:r>
      <w:r w:rsidRPr="00B25ADD">
        <w:rPr>
          <w:rFonts w:eastAsia="Arial"/>
          <w:bCs/>
          <w:color w:val="auto"/>
          <w:sz w:val="22"/>
          <w:szCs w:val="22"/>
          <w:shd w:val="clear" w:color="auto" w:fill="auto"/>
          <w:lang w:eastAsia="ar-SA"/>
        </w:rPr>
        <w:tab/>
      </w:r>
      <w:r w:rsidRPr="00B25ADD">
        <w:rPr>
          <w:rFonts w:eastAsia="Arial"/>
          <w:bCs/>
          <w:color w:val="auto"/>
          <w:sz w:val="22"/>
          <w:szCs w:val="22"/>
          <w:shd w:val="clear" w:color="auto" w:fill="auto"/>
          <w:lang w:eastAsia="ar-SA"/>
        </w:rPr>
        <w:tab/>
      </w:r>
      <w:r w:rsidRPr="00B25ADD">
        <w:rPr>
          <w:rFonts w:eastAsia="Arial"/>
          <w:bCs/>
          <w:color w:val="auto"/>
          <w:sz w:val="22"/>
          <w:szCs w:val="22"/>
          <w:shd w:val="clear" w:color="auto" w:fill="auto"/>
          <w:lang w:eastAsia="ar-SA"/>
        </w:rPr>
        <w:tab/>
      </w:r>
      <w:r w:rsidRPr="00B25ADD">
        <w:rPr>
          <w:rFonts w:eastAsia="Arial"/>
          <w:bCs/>
          <w:color w:val="auto"/>
          <w:sz w:val="22"/>
          <w:szCs w:val="22"/>
          <w:shd w:val="clear" w:color="auto" w:fill="auto"/>
          <w:lang w:eastAsia="ar-SA"/>
        </w:rPr>
        <w:tab/>
      </w:r>
      <w:r w:rsidRPr="00B25ADD">
        <w:rPr>
          <w:rFonts w:eastAsia="Arial"/>
          <w:bCs/>
          <w:color w:val="auto"/>
          <w:sz w:val="22"/>
          <w:szCs w:val="22"/>
          <w:shd w:val="clear" w:color="auto" w:fill="auto"/>
          <w:lang w:eastAsia="ar-SA"/>
        </w:rPr>
        <w:tab/>
        <w:t>М.П.</w:t>
      </w:r>
    </w:p>
    <w:p w14:paraId="565AA645" w14:textId="77777777" w:rsidR="00B25ADD" w:rsidRPr="00B25ADD" w:rsidRDefault="00B25ADD" w:rsidP="00B25ADD">
      <w:pPr>
        <w:ind w:left="567" w:hanging="504"/>
        <w:jc w:val="left"/>
        <w:rPr>
          <w:rFonts w:eastAsia="Times New Roman"/>
          <w:color w:val="auto"/>
          <w:sz w:val="22"/>
          <w:szCs w:val="22"/>
          <w:shd w:val="clear" w:color="auto" w:fill="auto"/>
        </w:rPr>
      </w:pPr>
      <w:r w:rsidRPr="00B25ADD">
        <w:rPr>
          <w:rFonts w:eastAsia="Times New Roman"/>
          <w:bCs/>
          <w:color w:val="auto"/>
          <w:sz w:val="22"/>
          <w:szCs w:val="22"/>
          <w:shd w:val="clear" w:color="auto" w:fill="auto"/>
        </w:rPr>
        <w:t>.</w:t>
      </w:r>
    </w:p>
    <w:p w14:paraId="6EA97E01" w14:textId="77777777" w:rsidR="00B25ADD" w:rsidRPr="00B25ADD" w:rsidRDefault="00B25ADD" w:rsidP="00B25ADD">
      <w:pPr>
        <w:jc w:val="left"/>
        <w:rPr>
          <w:rFonts w:eastAsia="Times New Roman"/>
          <w:color w:val="auto"/>
          <w:sz w:val="22"/>
          <w:szCs w:val="22"/>
          <w:shd w:val="clear" w:color="auto" w:fill="auto"/>
        </w:rPr>
      </w:pPr>
    </w:p>
    <w:p w14:paraId="7753DD81" w14:textId="77777777" w:rsidR="00B25ADD" w:rsidRPr="00B25ADD" w:rsidRDefault="00B25ADD" w:rsidP="00B25ADD">
      <w:pPr>
        <w:widowControl w:val="0"/>
        <w:autoSpaceDE w:val="0"/>
        <w:autoSpaceDN w:val="0"/>
        <w:jc w:val="center"/>
        <w:rPr>
          <w:rFonts w:eastAsia="Times New Roman"/>
          <w:b/>
          <w:bCs/>
          <w:color w:val="auto"/>
          <w:sz w:val="22"/>
          <w:szCs w:val="22"/>
          <w:shd w:val="clear" w:color="auto" w:fill="auto"/>
        </w:rPr>
      </w:pPr>
    </w:p>
    <w:p w14:paraId="6765827D" w14:textId="77777777" w:rsidR="00B25ADD" w:rsidRPr="00B25ADD" w:rsidRDefault="00B25ADD" w:rsidP="00B25ADD">
      <w:pPr>
        <w:widowControl w:val="0"/>
        <w:autoSpaceDE w:val="0"/>
        <w:autoSpaceDN w:val="0"/>
        <w:jc w:val="center"/>
        <w:rPr>
          <w:rFonts w:eastAsia="Times New Roman"/>
          <w:b/>
          <w:bCs/>
          <w:color w:val="auto"/>
          <w:sz w:val="22"/>
          <w:szCs w:val="22"/>
          <w:shd w:val="clear" w:color="auto" w:fill="auto"/>
        </w:rPr>
      </w:pPr>
    </w:p>
    <w:p w14:paraId="3C4BF384" w14:textId="77777777" w:rsidR="00B25ADD" w:rsidRPr="00B25ADD" w:rsidRDefault="00B25ADD" w:rsidP="00B25ADD">
      <w:pPr>
        <w:widowControl w:val="0"/>
        <w:autoSpaceDE w:val="0"/>
        <w:autoSpaceDN w:val="0"/>
        <w:jc w:val="center"/>
        <w:rPr>
          <w:rFonts w:eastAsia="Times New Roman"/>
          <w:b/>
          <w:bCs/>
          <w:color w:val="auto"/>
          <w:sz w:val="22"/>
          <w:szCs w:val="22"/>
          <w:shd w:val="clear" w:color="auto" w:fill="auto"/>
        </w:rPr>
      </w:pPr>
    </w:p>
    <w:p w14:paraId="48C9DD54" w14:textId="77777777" w:rsidR="00B25ADD" w:rsidRPr="00B25ADD" w:rsidRDefault="00B25ADD" w:rsidP="00B25ADD">
      <w:pPr>
        <w:widowControl w:val="0"/>
        <w:autoSpaceDE w:val="0"/>
        <w:autoSpaceDN w:val="0"/>
        <w:jc w:val="center"/>
        <w:rPr>
          <w:rFonts w:eastAsia="Times New Roman"/>
          <w:b/>
          <w:bCs/>
          <w:color w:val="auto"/>
          <w:sz w:val="22"/>
          <w:szCs w:val="22"/>
          <w:shd w:val="clear" w:color="auto" w:fill="auto"/>
        </w:rPr>
      </w:pPr>
    </w:p>
    <w:p w14:paraId="033CB935" w14:textId="77777777" w:rsidR="00B25ADD" w:rsidRPr="00B25ADD" w:rsidRDefault="00B25ADD" w:rsidP="00B25ADD">
      <w:pPr>
        <w:jc w:val="right"/>
        <w:rPr>
          <w:rFonts w:eastAsia="Times New Roman"/>
          <w:color w:val="auto"/>
          <w:sz w:val="22"/>
          <w:szCs w:val="22"/>
          <w:shd w:val="clear" w:color="auto" w:fill="auto"/>
        </w:rPr>
      </w:pPr>
      <w:r w:rsidRPr="00B25ADD">
        <w:rPr>
          <w:rFonts w:eastAsia="Times New Roman"/>
          <w:color w:val="auto"/>
          <w:sz w:val="22"/>
          <w:szCs w:val="22"/>
          <w:shd w:val="clear" w:color="auto" w:fill="auto"/>
        </w:rPr>
        <w:t>Приложение № 2</w:t>
      </w:r>
    </w:p>
    <w:p w14:paraId="4B99E9FD" w14:textId="77777777" w:rsidR="00B25ADD" w:rsidRPr="00B25ADD" w:rsidRDefault="00B25ADD" w:rsidP="00B25ADD">
      <w:pPr>
        <w:widowControl w:val="0"/>
        <w:autoSpaceDE w:val="0"/>
        <w:autoSpaceDN w:val="0"/>
        <w:adjustRightInd w:val="0"/>
        <w:ind w:firstLine="720"/>
        <w:jc w:val="right"/>
        <w:rPr>
          <w:rFonts w:eastAsia="Times New Roman"/>
          <w:color w:val="auto"/>
          <w:kern w:val="16"/>
          <w:sz w:val="22"/>
          <w:szCs w:val="22"/>
          <w:shd w:val="clear" w:color="auto" w:fill="auto"/>
        </w:rPr>
      </w:pPr>
      <w:r w:rsidRPr="00B25ADD">
        <w:rPr>
          <w:rFonts w:eastAsia="Times New Roman"/>
          <w:color w:val="auto"/>
          <w:kern w:val="16"/>
          <w:position w:val="-1"/>
          <w:sz w:val="22"/>
          <w:szCs w:val="22"/>
          <w:shd w:val="clear" w:color="auto" w:fill="auto"/>
        </w:rPr>
        <w:t>к Договору</w:t>
      </w:r>
      <w:r w:rsidRPr="00B25ADD">
        <w:rPr>
          <w:rFonts w:eastAsia="Times New Roman"/>
          <w:color w:val="auto"/>
          <w:kern w:val="16"/>
          <w:sz w:val="22"/>
          <w:szCs w:val="22"/>
          <w:shd w:val="clear" w:color="auto" w:fill="auto"/>
        </w:rPr>
        <w:t>на поставки</w:t>
      </w:r>
    </w:p>
    <w:p w14:paraId="6AB2708B" w14:textId="77777777" w:rsidR="00B25ADD" w:rsidRPr="00B25ADD" w:rsidRDefault="00B25ADD" w:rsidP="00B25ADD">
      <w:pPr>
        <w:widowControl w:val="0"/>
        <w:autoSpaceDE w:val="0"/>
        <w:autoSpaceDN w:val="0"/>
        <w:adjustRightInd w:val="0"/>
        <w:ind w:firstLine="720"/>
        <w:jc w:val="right"/>
        <w:rPr>
          <w:rFonts w:ascii="Arial" w:eastAsia="Times New Roman" w:hAnsi="Arial" w:cs="Arial"/>
          <w:color w:val="auto"/>
          <w:kern w:val="16"/>
          <w:sz w:val="22"/>
          <w:szCs w:val="22"/>
          <w:shd w:val="clear" w:color="auto" w:fill="auto"/>
        </w:rPr>
      </w:pPr>
      <w:r w:rsidRPr="00B25ADD">
        <w:rPr>
          <w:rFonts w:eastAsia="Times New Roman"/>
          <w:color w:val="auto"/>
          <w:kern w:val="16"/>
          <w:sz w:val="22"/>
          <w:szCs w:val="22"/>
          <w:shd w:val="clear" w:color="auto" w:fill="auto"/>
        </w:rPr>
        <w:t>ГСМ (топливо дизельное,</w:t>
      </w:r>
    </w:p>
    <w:p w14:paraId="5A9468F9" w14:textId="77777777" w:rsidR="00B25ADD" w:rsidRPr="00B25ADD" w:rsidRDefault="00B25ADD" w:rsidP="00B25ADD">
      <w:pPr>
        <w:jc w:val="right"/>
        <w:rPr>
          <w:rFonts w:eastAsia="Times New Roman"/>
          <w:color w:val="auto"/>
          <w:sz w:val="22"/>
          <w:szCs w:val="22"/>
          <w:shd w:val="clear" w:color="auto" w:fill="auto"/>
        </w:rPr>
      </w:pPr>
      <w:r w:rsidRPr="00B25ADD">
        <w:rPr>
          <w:rFonts w:eastAsia="Times New Roman"/>
          <w:color w:val="auto"/>
          <w:sz w:val="22"/>
          <w:szCs w:val="22"/>
          <w:shd w:val="clear" w:color="auto" w:fill="auto"/>
        </w:rPr>
        <w:t xml:space="preserve"> бензин автомобильный АИ-92,</w:t>
      </w:r>
    </w:p>
    <w:p w14:paraId="0A8C088E" w14:textId="77777777" w:rsidR="00B25ADD" w:rsidRPr="00B25ADD" w:rsidRDefault="00B25ADD" w:rsidP="00B25ADD">
      <w:pPr>
        <w:widowControl w:val="0"/>
        <w:autoSpaceDE w:val="0"/>
        <w:autoSpaceDN w:val="0"/>
        <w:adjustRightInd w:val="0"/>
        <w:ind w:firstLine="720"/>
        <w:jc w:val="right"/>
        <w:rPr>
          <w:rFonts w:eastAsia="Times New Roman"/>
          <w:color w:val="auto"/>
          <w:kern w:val="16"/>
          <w:sz w:val="22"/>
          <w:szCs w:val="22"/>
          <w:shd w:val="clear" w:color="auto" w:fill="auto"/>
        </w:rPr>
      </w:pPr>
      <w:r w:rsidRPr="00B25ADD">
        <w:rPr>
          <w:rFonts w:eastAsia="Times New Roman"/>
          <w:color w:val="auto"/>
          <w:kern w:val="16"/>
          <w:sz w:val="22"/>
          <w:szCs w:val="22"/>
          <w:shd w:val="clear" w:color="auto" w:fill="auto"/>
        </w:rPr>
        <w:t xml:space="preserve"> бензин автомобильный АИ-95</w:t>
      </w:r>
    </w:p>
    <w:p w14:paraId="3930D8DF" w14:textId="77777777" w:rsidR="00B25ADD" w:rsidRPr="00B25ADD" w:rsidRDefault="00B25ADD" w:rsidP="00B25ADD">
      <w:pPr>
        <w:widowControl w:val="0"/>
        <w:autoSpaceDE w:val="0"/>
        <w:autoSpaceDN w:val="0"/>
        <w:adjustRightInd w:val="0"/>
        <w:ind w:firstLine="720"/>
        <w:jc w:val="right"/>
        <w:rPr>
          <w:rFonts w:eastAsia="Times New Roman"/>
          <w:color w:val="auto"/>
          <w:kern w:val="16"/>
          <w:position w:val="-1"/>
          <w:sz w:val="22"/>
          <w:szCs w:val="22"/>
          <w:shd w:val="clear" w:color="auto" w:fill="auto"/>
        </w:rPr>
      </w:pPr>
      <w:r w:rsidRPr="00B25ADD">
        <w:rPr>
          <w:rFonts w:eastAsia="Times New Roman"/>
          <w:color w:val="auto"/>
          <w:kern w:val="16"/>
          <w:position w:val="-1"/>
          <w:sz w:val="22"/>
          <w:szCs w:val="22"/>
          <w:shd w:val="clear" w:color="auto" w:fill="auto"/>
        </w:rPr>
        <w:t>№ ______от _________2025 г.</w:t>
      </w:r>
    </w:p>
    <w:p w14:paraId="21FCC013" w14:textId="77777777" w:rsidR="00B25ADD" w:rsidRPr="00B25ADD" w:rsidRDefault="00B25ADD" w:rsidP="00B25ADD">
      <w:pPr>
        <w:jc w:val="right"/>
        <w:rPr>
          <w:rFonts w:eastAsia="Times New Roman"/>
          <w:b/>
          <w:color w:val="auto"/>
          <w:sz w:val="22"/>
          <w:szCs w:val="22"/>
          <w:shd w:val="clear" w:color="auto" w:fill="auto"/>
        </w:rPr>
      </w:pPr>
    </w:p>
    <w:p w14:paraId="7861634E" w14:textId="77777777" w:rsidR="00B25ADD" w:rsidRPr="00B25ADD" w:rsidRDefault="00B25ADD" w:rsidP="00B25ADD">
      <w:pPr>
        <w:jc w:val="center"/>
        <w:rPr>
          <w:rFonts w:eastAsia="Times New Roman"/>
          <w:b/>
          <w:color w:val="auto"/>
          <w:sz w:val="22"/>
          <w:szCs w:val="22"/>
          <w:shd w:val="clear" w:color="auto" w:fill="auto"/>
        </w:rPr>
      </w:pPr>
      <w:r w:rsidRPr="00B25ADD">
        <w:rPr>
          <w:rFonts w:eastAsia="Times New Roman"/>
          <w:b/>
          <w:color w:val="auto"/>
          <w:sz w:val="22"/>
          <w:szCs w:val="22"/>
          <w:shd w:val="clear" w:color="auto" w:fill="auto"/>
        </w:rPr>
        <w:t>Перечень АЗС</w:t>
      </w:r>
    </w:p>
    <w:p w14:paraId="4B2B8F56" w14:textId="77777777" w:rsidR="00B25ADD" w:rsidRPr="00B25ADD" w:rsidRDefault="00B25ADD" w:rsidP="00B25ADD">
      <w:pPr>
        <w:jc w:val="center"/>
        <w:rPr>
          <w:rFonts w:eastAsia="Times New Roman"/>
          <w:b/>
          <w:color w:val="auto"/>
          <w:sz w:val="22"/>
          <w:szCs w:val="22"/>
          <w:shd w:val="clear" w:color="auto" w:fill="auto"/>
        </w:rPr>
      </w:pPr>
    </w:p>
    <w:tbl>
      <w:tblPr>
        <w:tblW w:w="89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3118"/>
        <w:gridCol w:w="2550"/>
        <w:gridCol w:w="2408"/>
      </w:tblGrid>
      <w:tr w:rsidR="00B25ADD" w:rsidRPr="00B25ADD" w14:paraId="1494FCFC" w14:textId="77777777" w:rsidTr="003C7473">
        <w:trPr>
          <w:trHeight w:val="494"/>
        </w:trPr>
        <w:tc>
          <w:tcPr>
            <w:tcW w:w="879" w:type="dxa"/>
            <w:tcBorders>
              <w:top w:val="single" w:sz="4" w:space="0" w:color="auto"/>
              <w:left w:val="single" w:sz="4" w:space="0" w:color="auto"/>
              <w:bottom w:val="single" w:sz="4" w:space="0" w:color="auto"/>
              <w:right w:val="single" w:sz="4" w:space="0" w:color="auto"/>
            </w:tcBorders>
            <w:hideMark/>
          </w:tcPr>
          <w:p w14:paraId="6126B493" w14:textId="77777777" w:rsidR="00B25ADD" w:rsidRPr="00B25ADD" w:rsidRDefault="00B25ADD" w:rsidP="00B25ADD">
            <w:pPr>
              <w:keepNext/>
              <w:tabs>
                <w:tab w:val="left" w:pos="1872"/>
              </w:tabs>
              <w:ind w:left="57" w:right="23"/>
              <w:jc w:val="center"/>
              <w:rPr>
                <w:rFonts w:eastAsia="Times New Roman"/>
                <w:b/>
                <w:color w:val="auto"/>
                <w:sz w:val="22"/>
                <w:szCs w:val="22"/>
                <w:shd w:val="clear" w:color="auto" w:fill="auto"/>
              </w:rPr>
            </w:pPr>
            <w:r w:rsidRPr="00B25ADD">
              <w:rPr>
                <w:rFonts w:eastAsia="Times New Roman"/>
                <w:b/>
                <w:color w:val="auto"/>
                <w:sz w:val="22"/>
                <w:szCs w:val="22"/>
                <w:shd w:val="clear" w:color="auto" w:fill="auto"/>
              </w:rPr>
              <w:t>№ п/п</w:t>
            </w:r>
          </w:p>
        </w:tc>
        <w:tc>
          <w:tcPr>
            <w:tcW w:w="3119" w:type="dxa"/>
            <w:tcBorders>
              <w:top w:val="single" w:sz="4" w:space="0" w:color="auto"/>
              <w:left w:val="single" w:sz="4" w:space="0" w:color="auto"/>
              <w:bottom w:val="single" w:sz="4" w:space="0" w:color="auto"/>
              <w:right w:val="single" w:sz="4" w:space="0" w:color="auto"/>
            </w:tcBorders>
            <w:hideMark/>
          </w:tcPr>
          <w:p w14:paraId="24EA5F8B" w14:textId="77777777" w:rsidR="00B25ADD" w:rsidRPr="00B25ADD" w:rsidRDefault="00B25ADD" w:rsidP="00B25ADD">
            <w:pPr>
              <w:keepNext/>
              <w:ind w:left="57" w:right="57"/>
              <w:jc w:val="center"/>
              <w:rPr>
                <w:rFonts w:eastAsia="Times New Roman"/>
                <w:b/>
                <w:color w:val="auto"/>
                <w:sz w:val="22"/>
                <w:szCs w:val="22"/>
                <w:shd w:val="clear" w:color="auto" w:fill="auto"/>
              </w:rPr>
            </w:pPr>
            <w:r w:rsidRPr="00B25ADD">
              <w:rPr>
                <w:rFonts w:eastAsia="Times New Roman"/>
                <w:b/>
                <w:color w:val="auto"/>
                <w:sz w:val="22"/>
                <w:szCs w:val="22"/>
                <w:shd w:val="clear" w:color="auto" w:fill="auto"/>
              </w:rPr>
              <w:t>Наименование АЗС</w:t>
            </w:r>
          </w:p>
        </w:tc>
        <w:tc>
          <w:tcPr>
            <w:tcW w:w="2551" w:type="dxa"/>
            <w:tcBorders>
              <w:top w:val="single" w:sz="4" w:space="0" w:color="auto"/>
              <w:left w:val="single" w:sz="4" w:space="0" w:color="auto"/>
              <w:bottom w:val="single" w:sz="4" w:space="0" w:color="auto"/>
              <w:right w:val="single" w:sz="4" w:space="0" w:color="auto"/>
            </w:tcBorders>
            <w:hideMark/>
          </w:tcPr>
          <w:p w14:paraId="4E601FCD" w14:textId="77777777" w:rsidR="00B25ADD" w:rsidRPr="00B25ADD" w:rsidRDefault="00B25ADD" w:rsidP="00B25ADD">
            <w:pPr>
              <w:keepNext/>
              <w:ind w:left="-108" w:right="-108"/>
              <w:jc w:val="center"/>
              <w:rPr>
                <w:rFonts w:eastAsia="Times New Roman"/>
                <w:b/>
                <w:color w:val="auto"/>
                <w:sz w:val="22"/>
                <w:szCs w:val="22"/>
                <w:shd w:val="clear" w:color="auto" w:fill="auto"/>
              </w:rPr>
            </w:pPr>
            <w:r w:rsidRPr="00B25ADD">
              <w:rPr>
                <w:rFonts w:eastAsia="Times New Roman"/>
                <w:b/>
                <w:color w:val="auto"/>
                <w:sz w:val="22"/>
                <w:szCs w:val="22"/>
                <w:shd w:val="clear" w:color="auto" w:fill="auto"/>
              </w:rPr>
              <w:t>Адрес АЗС</w:t>
            </w:r>
          </w:p>
        </w:tc>
        <w:tc>
          <w:tcPr>
            <w:tcW w:w="2409" w:type="dxa"/>
            <w:tcBorders>
              <w:top w:val="single" w:sz="4" w:space="0" w:color="auto"/>
              <w:left w:val="single" w:sz="4" w:space="0" w:color="auto"/>
              <w:bottom w:val="single" w:sz="4" w:space="0" w:color="auto"/>
              <w:right w:val="single" w:sz="4" w:space="0" w:color="auto"/>
            </w:tcBorders>
            <w:hideMark/>
          </w:tcPr>
          <w:p w14:paraId="58B0E02D" w14:textId="77777777" w:rsidR="00B25ADD" w:rsidRPr="00B25ADD" w:rsidRDefault="00B25ADD" w:rsidP="00B25ADD">
            <w:pPr>
              <w:keepNext/>
              <w:ind w:left="-288" w:right="-108" w:firstLine="180"/>
              <w:jc w:val="center"/>
              <w:rPr>
                <w:rFonts w:eastAsia="Times New Roman"/>
                <w:b/>
                <w:color w:val="auto"/>
                <w:sz w:val="22"/>
                <w:szCs w:val="22"/>
                <w:shd w:val="clear" w:color="auto" w:fill="auto"/>
              </w:rPr>
            </w:pPr>
            <w:r w:rsidRPr="00B25ADD">
              <w:rPr>
                <w:rFonts w:eastAsia="Times New Roman"/>
                <w:b/>
                <w:color w:val="auto"/>
                <w:sz w:val="22"/>
                <w:szCs w:val="22"/>
                <w:shd w:val="clear" w:color="auto" w:fill="auto"/>
              </w:rPr>
              <w:t>Режим работы</w:t>
            </w:r>
          </w:p>
        </w:tc>
      </w:tr>
      <w:tr w:rsidR="00B25ADD" w:rsidRPr="00B25ADD" w14:paraId="4BB9B374" w14:textId="77777777" w:rsidTr="003C7473">
        <w:trPr>
          <w:trHeight w:val="513"/>
        </w:trPr>
        <w:tc>
          <w:tcPr>
            <w:tcW w:w="879" w:type="dxa"/>
            <w:tcBorders>
              <w:top w:val="single" w:sz="4" w:space="0" w:color="auto"/>
              <w:left w:val="single" w:sz="4" w:space="0" w:color="auto"/>
              <w:bottom w:val="single" w:sz="4" w:space="0" w:color="auto"/>
              <w:right w:val="single" w:sz="4" w:space="0" w:color="auto"/>
            </w:tcBorders>
          </w:tcPr>
          <w:p w14:paraId="32BA12D5" w14:textId="77777777" w:rsidR="00B25ADD" w:rsidRPr="00B25ADD" w:rsidRDefault="00B25ADD" w:rsidP="00B25ADD">
            <w:pPr>
              <w:ind w:left="-42" w:right="-108"/>
              <w:jc w:val="left"/>
              <w:rPr>
                <w:rFonts w:eastAsia="Times New Roman"/>
                <w:color w:val="auto"/>
                <w:sz w:val="22"/>
                <w:szCs w:val="22"/>
                <w:shd w:val="clear" w:color="auto" w:fill="auto"/>
              </w:rPr>
            </w:pPr>
          </w:p>
        </w:tc>
        <w:tc>
          <w:tcPr>
            <w:tcW w:w="3119" w:type="dxa"/>
            <w:tcBorders>
              <w:top w:val="single" w:sz="4" w:space="0" w:color="auto"/>
              <w:left w:val="single" w:sz="4" w:space="0" w:color="auto"/>
              <w:bottom w:val="single" w:sz="4" w:space="0" w:color="auto"/>
              <w:right w:val="single" w:sz="4" w:space="0" w:color="auto"/>
            </w:tcBorders>
          </w:tcPr>
          <w:p w14:paraId="27715391" w14:textId="77777777" w:rsidR="00B25ADD" w:rsidRPr="00B25ADD" w:rsidRDefault="00B25ADD" w:rsidP="00B25ADD">
            <w:pPr>
              <w:ind w:left="57" w:right="-108"/>
              <w:jc w:val="left"/>
              <w:rPr>
                <w:rFonts w:eastAsia="Times New Roman"/>
                <w:color w:val="auto"/>
                <w:sz w:val="22"/>
                <w:szCs w:val="22"/>
                <w:shd w:val="clear" w:color="auto" w:fill="auto"/>
              </w:rPr>
            </w:pPr>
          </w:p>
        </w:tc>
        <w:tc>
          <w:tcPr>
            <w:tcW w:w="2551" w:type="dxa"/>
            <w:tcBorders>
              <w:top w:val="single" w:sz="4" w:space="0" w:color="auto"/>
              <w:left w:val="single" w:sz="4" w:space="0" w:color="auto"/>
              <w:bottom w:val="single" w:sz="4" w:space="0" w:color="auto"/>
              <w:right w:val="single" w:sz="4" w:space="0" w:color="auto"/>
            </w:tcBorders>
          </w:tcPr>
          <w:p w14:paraId="419FA184" w14:textId="77777777" w:rsidR="00B25ADD" w:rsidRPr="00B25ADD" w:rsidRDefault="00B25ADD" w:rsidP="00B25ADD">
            <w:pPr>
              <w:ind w:right="-108"/>
              <w:jc w:val="center"/>
              <w:rPr>
                <w:rFonts w:eastAsia="Times New Roman"/>
                <w:color w:val="auto"/>
                <w:sz w:val="22"/>
                <w:szCs w:val="22"/>
                <w:shd w:val="clear" w:color="auto" w:fill="auto"/>
              </w:rPr>
            </w:pPr>
          </w:p>
        </w:tc>
        <w:tc>
          <w:tcPr>
            <w:tcW w:w="2409" w:type="dxa"/>
            <w:tcBorders>
              <w:top w:val="single" w:sz="4" w:space="0" w:color="auto"/>
              <w:left w:val="single" w:sz="4" w:space="0" w:color="auto"/>
              <w:bottom w:val="single" w:sz="4" w:space="0" w:color="auto"/>
              <w:right w:val="single" w:sz="4" w:space="0" w:color="auto"/>
            </w:tcBorders>
          </w:tcPr>
          <w:p w14:paraId="24041581" w14:textId="77777777" w:rsidR="00B25ADD" w:rsidRPr="00B25ADD" w:rsidRDefault="00B25ADD" w:rsidP="00B25ADD">
            <w:pPr>
              <w:ind w:left="-108" w:right="-108"/>
              <w:jc w:val="center"/>
              <w:rPr>
                <w:rFonts w:eastAsia="Times New Roman"/>
                <w:bCs/>
                <w:color w:val="auto"/>
                <w:sz w:val="22"/>
                <w:szCs w:val="22"/>
                <w:shd w:val="clear" w:color="auto" w:fill="auto"/>
              </w:rPr>
            </w:pPr>
          </w:p>
        </w:tc>
      </w:tr>
      <w:tr w:rsidR="00B25ADD" w:rsidRPr="00B25ADD" w14:paraId="2EA8E6EB" w14:textId="77777777" w:rsidTr="003C7473">
        <w:trPr>
          <w:trHeight w:val="563"/>
        </w:trPr>
        <w:tc>
          <w:tcPr>
            <w:tcW w:w="879" w:type="dxa"/>
            <w:tcBorders>
              <w:top w:val="single" w:sz="4" w:space="0" w:color="auto"/>
              <w:left w:val="single" w:sz="4" w:space="0" w:color="auto"/>
              <w:bottom w:val="single" w:sz="4" w:space="0" w:color="auto"/>
              <w:right w:val="single" w:sz="4" w:space="0" w:color="auto"/>
            </w:tcBorders>
          </w:tcPr>
          <w:p w14:paraId="2E264ED2" w14:textId="77777777" w:rsidR="00B25ADD" w:rsidRPr="00B25ADD" w:rsidRDefault="00B25ADD" w:rsidP="00B25ADD">
            <w:pPr>
              <w:ind w:left="-42" w:right="-108"/>
              <w:jc w:val="left"/>
              <w:rPr>
                <w:rFonts w:eastAsia="Times New Roman"/>
                <w:color w:val="auto"/>
                <w:sz w:val="22"/>
                <w:szCs w:val="22"/>
                <w:shd w:val="clear" w:color="auto" w:fill="auto"/>
              </w:rPr>
            </w:pPr>
          </w:p>
        </w:tc>
        <w:tc>
          <w:tcPr>
            <w:tcW w:w="3119" w:type="dxa"/>
            <w:tcBorders>
              <w:top w:val="single" w:sz="4" w:space="0" w:color="auto"/>
              <w:left w:val="single" w:sz="4" w:space="0" w:color="auto"/>
              <w:bottom w:val="single" w:sz="4" w:space="0" w:color="auto"/>
              <w:right w:val="single" w:sz="4" w:space="0" w:color="auto"/>
            </w:tcBorders>
          </w:tcPr>
          <w:p w14:paraId="0EAA946D" w14:textId="77777777" w:rsidR="00B25ADD" w:rsidRPr="00B25ADD" w:rsidRDefault="00B25ADD" w:rsidP="00B25ADD">
            <w:pPr>
              <w:ind w:left="57" w:right="-108"/>
              <w:jc w:val="left"/>
              <w:rPr>
                <w:rFonts w:eastAsia="Times New Roman"/>
                <w:color w:val="auto"/>
                <w:sz w:val="22"/>
                <w:szCs w:val="22"/>
                <w:shd w:val="clear" w:color="auto" w:fill="auto"/>
              </w:rPr>
            </w:pPr>
          </w:p>
        </w:tc>
        <w:tc>
          <w:tcPr>
            <w:tcW w:w="2551" w:type="dxa"/>
            <w:tcBorders>
              <w:top w:val="single" w:sz="4" w:space="0" w:color="auto"/>
              <w:left w:val="single" w:sz="4" w:space="0" w:color="auto"/>
              <w:bottom w:val="single" w:sz="4" w:space="0" w:color="auto"/>
              <w:right w:val="single" w:sz="4" w:space="0" w:color="auto"/>
            </w:tcBorders>
          </w:tcPr>
          <w:p w14:paraId="410CCDAC" w14:textId="77777777" w:rsidR="00B25ADD" w:rsidRPr="00B25ADD" w:rsidRDefault="00B25ADD" w:rsidP="00B25ADD">
            <w:pPr>
              <w:ind w:right="-108"/>
              <w:jc w:val="center"/>
              <w:rPr>
                <w:rFonts w:eastAsia="Times New Roman"/>
                <w:color w:val="auto"/>
                <w:sz w:val="22"/>
                <w:szCs w:val="22"/>
                <w:shd w:val="clear" w:color="auto" w:fill="auto"/>
              </w:rPr>
            </w:pPr>
          </w:p>
        </w:tc>
        <w:tc>
          <w:tcPr>
            <w:tcW w:w="2409" w:type="dxa"/>
            <w:tcBorders>
              <w:top w:val="single" w:sz="4" w:space="0" w:color="auto"/>
              <w:left w:val="single" w:sz="4" w:space="0" w:color="auto"/>
              <w:bottom w:val="single" w:sz="4" w:space="0" w:color="auto"/>
              <w:right w:val="single" w:sz="4" w:space="0" w:color="auto"/>
            </w:tcBorders>
          </w:tcPr>
          <w:p w14:paraId="233B228B" w14:textId="77777777" w:rsidR="00B25ADD" w:rsidRPr="00B25ADD" w:rsidRDefault="00B25ADD" w:rsidP="00B25ADD">
            <w:pPr>
              <w:ind w:left="-108" w:right="-108"/>
              <w:jc w:val="center"/>
              <w:rPr>
                <w:rFonts w:eastAsia="Times New Roman"/>
                <w:bCs/>
                <w:color w:val="auto"/>
                <w:sz w:val="22"/>
                <w:szCs w:val="22"/>
                <w:shd w:val="clear" w:color="auto" w:fill="auto"/>
              </w:rPr>
            </w:pPr>
          </w:p>
        </w:tc>
      </w:tr>
    </w:tbl>
    <w:p w14:paraId="20AF9698" w14:textId="77777777" w:rsidR="00B25ADD" w:rsidRPr="00B25ADD" w:rsidRDefault="00B25ADD" w:rsidP="00B25ADD">
      <w:pPr>
        <w:ind w:left="1404" w:hanging="504"/>
        <w:rPr>
          <w:rFonts w:eastAsia="Times New Roman"/>
          <w:color w:val="auto"/>
          <w:sz w:val="22"/>
          <w:szCs w:val="22"/>
          <w:shd w:val="clear" w:color="auto" w:fill="auto"/>
        </w:rPr>
      </w:pPr>
    </w:p>
    <w:p w14:paraId="0B311B2A" w14:textId="77777777" w:rsidR="00B25ADD" w:rsidRPr="00B25ADD" w:rsidRDefault="00B25ADD" w:rsidP="00B25ADD">
      <w:pPr>
        <w:jc w:val="left"/>
        <w:rPr>
          <w:rFonts w:eastAsia="Times New Roman"/>
          <w:color w:val="auto"/>
          <w:sz w:val="22"/>
          <w:szCs w:val="22"/>
          <w:shd w:val="clear" w:color="auto" w:fill="auto"/>
        </w:rPr>
      </w:pPr>
    </w:p>
    <w:p w14:paraId="75EBDAD8" w14:textId="77777777" w:rsidR="00B25ADD" w:rsidRPr="00B25ADD" w:rsidRDefault="00B25ADD" w:rsidP="00B25ADD">
      <w:pPr>
        <w:jc w:val="left"/>
        <w:rPr>
          <w:rFonts w:eastAsia="Times New Roman"/>
          <w:color w:val="auto"/>
          <w:sz w:val="22"/>
          <w:szCs w:val="22"/>
          <w:shd w:val="clear" w:color="auto" w:fill="auto"/>
        </w:rPr>
      </w:pPr>
    </w:p>
    <w:p w14:paraId="74378055" w14:textId="77777777" w:rsidR="00B25ADD" w:rsidRPr="00B25ADD" w:rsidRDefault="00B25ADD" w:rsidP="00B25ADD">
      <w:pPr>
        <w:jc w:val="left"/>
        <w:rPr>
          <w:rFonts w:eastAsia="Times New Roman"/>
          <w:color w:val="000000"/>
          <w:sz w:val="22"/>
          <w:szCs w:val="22"/>
          <w:shd w:val="clear" w:color="auto" w:fill="auto"/>
        </w:rPr>
      </w:pPr>
      <w:r w:rsidRPr="00B25ADD">
        <w:rPr>
          <w:rFonts w:eastAsia="Times New Roman"/>
          <w:color w:val="000000"/>
          <w:sz w:val="22"/>
          <w:szCs w:val="22"/>
          <w:shd w:val="clear" w:color="auto" w:fill="auto"/>
        </w:rPr>
        <w:t xml:space="preserve">          ___________________ / __________/</w:t>
      </w:r>
      <w:r w:rsidRPr="00B25ADD">
        <w:rPr>
          <w:rFonts w:eastAsia="Times New Roman"/>
          <w:color w:val="000000"/>
          <w:sz w:val="22"/>
          <w:szCs w:val="22"/>
          <w:shd w:val="clear" w:color="auto" w:fill="auto"/>
        </w:rPr>
        <w:tab/>
        <w:t xml:space="preserve">     ____________________/_____________________/</w:t>
      </w:r>
    </w:p>
    <w:p w14:paraId="1043446D" w14:textId="77777777" w:rsidR="00B25ADD" w:rsidRPr="00B25ADD" w:rsidRDefault="00B25ADD" w:rsidP="00B25ADD">
      <w:pPr>
        <w:keepNext/>
        <w:keepLines/>
        <w:shd w:val="clear" w:color="auto" w:fill="FFFFFF"/>
        <w:suppressAutoHyphens/>
        <w:rPr>
          <w:rFonts w:eastAsia="Arial"/>
          <w:bCs/>
          <w:color w:val="auto"/>
          <w:sz w:val="22"/>
          <w:szCs w:val="22"/>
          <w:shd w:val="clear" w:color="auto" w:fill="auto"/>
          <w:lang w:eastAsia="ar-SA"/>
        </w:rPr>
      </w:pPr>
      <w:r w:rsidRPr="00B25ADD">
        <w:rPr>
          <w:rFonts w:eastAsia="Arial"/>
          <w:bCs/>
          <w:color w:val="auto"/>
          <w:sz w:val="22"/>
          <w:szCs w:val="22"/>
          <w:shd w:val="clear" w:color="auto" w:fill="auto"/>
          <w:lang w:eastAsia="ar-SA"/>
        </w:rPr>
        <w:t xml:space="preserve">      М.П.</w:t>
      </w:r>
      <w:r w:rsidRPr="00B25ADD">
        <w:rPr>
          <w:rFonts w:eastAsia="Arial"/>
          <w:bCs/>
          <w:color w:val="auto"/>
          <w:sz w:val="22"/>
          <w:szCs w:val="22"/>
          <w:shd w:val="clear" w:color="auto" w:fill="auto"/>
          <w:lang w:eastAsia="ar-SA"/>
        </w:rPr>
        <w:tab/>
      </w:r>
      <w:r w:rsidRPr="00B25ADD">
        <w:rPr>
          <w:rFonts w:eastAsia="Arial"/>
          <w:bCs/>
          <w:color w:val="auto"/>
          <w:sz w:val="22"/>
          <w:szCs w:val="22"/>
          <w:shd w:val="clear" w:color="auto" w:fill="auto"/>
          <w:lang w:eastAsia="ar-SA"/>
        </w:rPr>
        <w:tab/>
      </w:r>
      <w:r w:rsidRPr="00B25ADD">
        <w:rPr>
          <w:rFonts w:eastAsia="Arial"/>
          <w:bCs/>
          <w:color w:val="auto"/>
          <w:sz w:val="22"/>
          <w:szCs w:val="22"/>
          <w:shd w:val="clear" w:color="auto" w:fill="auto"/>
          <w:lang w:eastAsia="ar-SA"/>
        </w:rPr>
        <w:tab/>
      </w:r>
      <w:r w:rsidRPr="00B25ADD">
        <w:rPr>
          <w:rFonts w:eastAsia="Arial"/>
          <w:bCs/>
          <w:color w:val="auto"/>
          <w:sz w:val="22"/>
          <w:szCs w:val="22"/>
          <w:shd w:val="clear" w:color="auto" w:fill="auto"/>
          <w:lang w:eastAsia="ar-SA"/>
        </w:rPr>
        <w:tab/>
      </w:r>
      <w:r w:rsidRPr="00B25ADD">
        <w:rPr>
          <w:rFonts w:eastAsia="Arial"/>
          <w:bCs/>
          <w:color w:val="auto"/>
          <w:sz w:val="22"/>
          <w:szCs w:val="22"/>
          <w:shd w:val="clear" w:color="auto" w:fill="auto"/>
          <w:lang w:eastAsia="ar-SA"/>
        </w:rPr>
        <w:tab/>
        <w:t xml:space="preserve">                   М.П.</w:t>
      </w:r>
    </w:p>
    <w:p w14:paraId="7FA4D3B3" w14:textId="77777777" w:rsidR="00B25ADD" w:rsidRPr="00B25ADD" w:rsidRDefault="00B25ADD" w:rsidP="00B25ADD">
      <w:pPr>
        <w:widowControl w:val="0"/>
        <w:autoSpaceDE w:val="0"/>
        <w:autoSpaceDN w:val="0"/>
        <w:jc w:val="center"/>
        <w:rPr>
          <w:rFonts w:eastAsia="Times New Roman"/>
          <w:b/>
          <w:bCs/>
          <w:color w:val="auto"/>
          <w:sz w:val="22"/>
          <w:szCs w:val="22"/>
          <w:shd w:val="clear" w:color="auto" w:fill="auto"/>
        </w:rPr>
      </w:pPr>
    </w:p>
    <w:p w14:paraId="715A6C84" w14:textId="77777777" w:rsidR="00B25ADD" w:rsidRPr="00B25ADD" w:rsidRDefault="00B25ADD" w:rsidP="00B25ADD">
      <w:pPr>
        <w:widowControl w:val="0"/>
        <w:autoSpaceDE w:val="0"/>
        <w:autoSpaceDN w:val="0"/>
        <w:jc w:val="center"/>
        <w:rPr>
          <w:rFonts w:eastAsia="Times New Roman"/>
          <w:b/>
          <w:bCs/>
          <w:color w:val="auto"/>
          <w:sz w:val="22"/>
          <w:szCs w:val="22"/>
          <w:shd w:val="clear" w:color="auto" w:fill="auto"/>
        </w:rPr>
      </w:pPr>
    </w:p>
    <w:p w14:paraId="3501F2C6" w14:textId="77777777" w:rsidR="00B25ADD" w:rsidRPr="00B25ADD" w:rsidRDefault="00B25ADD" w:rsidP="00B25ADD">
      <w:pPr>
        <w:widowControl w:val="0"/>
        <w:autoSpaceDE w:val="0"/>
        <w:autoSpaceDN w:val="0"/>
        <w:jc w:val="center"/>
        <w:rPr>
          <w:rFonts w:eastAsia="Times New Roman"/>
          <w:b/>
          <w:bCs/>
          <w:color w:val="auto"/>
          <w:sz w:val="22"/>
          <w:szCs w:val="22"/>
          <w:shd w:val="clear" w:color="auto" w:fill="auto"/>
        </w:rPr>
      </w:pPr>
    </w:p>
    <w:p w14:paraId="776E2928" w14:textId="77777777" w:rsidR="00B25ADD" w:rsidRDefault="00B25ADD" w:rsidP="00675778">
      <w:pPr>
        <w:ind w:firstLine="709"/>
        <w:jc w:val="center"/>
        <w:rPr>
          <w:rFonts w:eastAsia="Calibri"/>
          <w:b/>
          <w:color w:val="auto"/>
          <w:shd w:val="clear" w:color="auto" w:fill="auto"/>
          <w:lang w:eastAsia="en-US"/>
        </w:rPr>
      </w:pPr>
    </w:p>
    <w:p w14:paraId="71F1275A" w14:textId="77777777" w:rsidR="00B25ADD" w:rsidRDefault="00B25ADD" w:rsidP="00675778">
      <w:pPr>
        <w:ind w:firstLine="709"/>
        <w:jc w:val="center"/>
        <w:rPr>
          <w:rFonts w:eastAsia="Calibri"/>
          <w:b/>
          <w:color w:val="auto"/>
          <w:shd w:val="clear" w:color="auto" w:fill="auto"/>
          <w:lang w:eastAsia="en-US"/>
        </w:rPr>
      </w:pPr>
    </w:p>
    <w:p w14:paraId="7876359C" w14:textId="77777777" w:rsidR="00B25ADD" w:rsidRDefault="00B25ADD" w:rsidP="00675778">
      <w:pPr>
        <w:ind w:firstLine="709"/>
        <w:jc w:val="center"/>
        <w:rPr>
          <w:rFonts w:eastAsia="Calibri"/>
          <w:b/>
          <w:color w:val="auto"/>
          <w:shd w:val="clear" w:color="auto" w:fill="auto"/>
          <w:lang w:eastAsia="en-US"/>
        </w:rPr>
      </w:pPr>
    </w:p>
    <w:p w14:paraId="425982EA" w14:textId="77777777" w:rsidR="00B25ADD" w:rsidRDefault="00B25ADD" w:rsidP="00675778">
      <w:pPr>
        <w:ind w:firstLine="709"/>
        <w:jc w:val="center"/>
        <w:rPr>
          <w:rFonts w:eastAsia="Calibri"/>
          <w:b/>
          <w:color w:val="auto"/>
          <w:shd w:val="clear" w:color="auto" w:fill="auto"/>
          <w:lang w:eastAsia="en-US"/>
        </w:rPr>
      </w:pPr>
    </w:p>
    <w:p w14:paraId="4150A480" w14:textId="77777777" w:rsidR="00B25ADD" w:rsidRDefault="00B25ADD" w:rsidP="00675778">
      <w:pPr>
        <w:ind w:firstLine="709"/>
        <w:jc w:val="center"/>
        <w:rPr>
          <w:rFonts w:eastAsia="Calibri"/>
          <w:b/>
          <w:color w:val="auto"/>
          <w:shd w:val="clear" w:color="auto" w:fill="auto"/>
          <w:lang w:eastAsia="en-US"/>
        </w:rPr>
      </w:pPr>
    </w:p>
    <w:p w14:paraId="61EA62F4" w14:textId="77777777" w:rsidR="00B25ADD" w:rsidRDefault="00B25ADD" w:rsidP="00675778">
      <w:pPr>
        <w:ind w:firstLine="709"/>
        <w:jc w:val="center"/>
        <w:rPr>
          <w:rFonts w:eastAsia="Calibri"/>
          <w:b/>
          <w:color w:val="auto"/>
          <w:shd w:val="clear" w:color="auto" w:fill="auto"/>
          <w:lang w:eastAsia="en-US"/>
        </w:rPr>
      </w:pPr>
    </w:p>
    <w:p w14:paraId="33D67EED" w14:textId="77777777" w:rsidR="009545BF" w:rsidRDefault="009545BF" w:rsidP="00675778">
      <w:pPr>
        <w:ind w:firstLine="709"/>
        <w:jc w:val="center"/>
        <w:rPr>
          <w:rFonts w:eastAsia="Calibri"/>
          <w:b/>
          <w:color w:val="auto"/>
          <w:shd w:val="clear" w:color="auto" w:fill="auto"/>
          <w:lang w:eastAsia="en-US"/>
        </w:rPr>
      </w:pPr>
    </w:p>
    <w:p w14:paraId="0F533FAD" w14:textId="77777777" w:rsidR="00675778" w:rsidRDefault="00675778" w:rsidP="00675778">
      <w:pPr>
        <w:ind w:firstLine="709"/>
        <w:jc w:val="center"/>
        <w:rPr>
          <w:rFonts w:eastAsia="Calibri"/>
          <w:b/>
          <w:color w:val="auto"/>
          <w:shd w:val="clear" w:color="auto" w:fill="auto"/>
          <w:lang w:eastAsia="en-US"/>
        </w:rPr>
      </w:pPr>
      <w:r w:rsidRPr="00695C9D">
        <w:rPr>
          <w:rFonts w:eastAsia="Calibri"/>
          <w:b/>
          <w:color w:val="auto"/>
          <w:shd w:val="clear" w:color="auto" w:fill="auto"/>
          <w:lang w:eastAsia="en-US"/>
        </w:rPr>
        <w:t>РАЗДЕЛ</w:t>
      </w:r>
      <w:r w:rsidR="00CF7D78" w:rsidRPr="00695C9D">
        <w:rPr>
          <w:rFonts w:eastAsia="Calibri"/>
          <w:b/>
          <w:color w:val="auto"/>
          <w:shd w:val="clear" w:color="auto" w:fill="auto"/>
          <w:lang w:eastAsia="en-US"/>
        </w:rPr>
        <w:t xml:space="preserve"> </w:t>
      </w:r>
      <w:r w:rsidRPr="00695C9D">
        <w:rPr>
          <w:rFonts w:eastAsia="Calibri"/>
          <w:b/>
          <w:color w:val="auto"/>
          <w:shd w:val="clear" w:color="auto" w:fill="auto"/>
          <w:lang w:val="en-US" w:eastAsia="en-US"/>
        </w:rPr>
        <w:t>V</w:t>
      </w:r>
      <w:r w:rsidRPr="00695C9D">
        <w:rPr>
          <w:rFonts w:eastAsia="Calibri"/>
          <w:b/>
          <w:color w:val="auto"/>
          <w:shd w:val="clear" w:color="auto" w:fill="auto"/>
          <w:lang w:eastAsia="en-US"/>
        </w:rPr>
        <w:t>.</w:t>
      </w:r>
      <w:r w:rsidR="00CF7D78" w:rsidRPr="00695C9D">
        <w:rPr>
          <w:rFonts w:eastAsia="Calibri"/>
          <w:b/>
          <w:color w:val="auto"/>
          <w:shd w:val="clear" w:color="auto" w:fill="auto"/>
          <w:lang w:eastAsia="en-US"/>
        </w:rPr>
        <w:t xml:space="preserve"> </w:t>
      </w:r>
      <w:r w:rsidR="00CA3156" w:rsidRPr="00695C9D">
        <w:rPr>
          <w:rFonts w:eastAsia="Calibri"/>
          <w:b/>
          <w:color w:val="auto"/>
          <w:shd w:val="clear" w:color="auto" w:fill="auto"/>
          <w:lang w:eastAsia="en-US"/>
        </w:rPr>
        <w:t>СВЕДЕНИЯ О НАЧАЛЬНОЙ (МАКСИМАЛЬНОЙ) ЦЕНЕ ЕДИНИЦЫ ТОВАРА, РАБОТЫ, УСЛУГИ</w:t>
      </w:r>
    </w:p>
    <w:p w14:paraId="02CA3B95" w14:textId="77777777" w:rsidR="00DE24D8" w:rsidRDefault="00DE24D8" w:rsidP="00675778">
      <w:pPr>
        <w:ind w:firstLine="709"/>
        <w:jc w:val="center"/>
        <w:rPr>
          <w:rFonts w:eastAsia="Calibri"/>
          <w:b/>
          <w:color w:val="auto"/>
          <w:shd w:val="clear" w:color="auto" w:fill="auto"/>
          <w:lang w:eastAsia="en-US"/>
        </w:rPr>
      </w:pPr>
    </w:p>
    <w:tbl>
      <w:tblPr>
        <w:tblW w:w="11323" w:type="dxa"/>
        <w:tblInd w:w="-998" w:type="dxa"/>
        <w:tblLook w:val="04A0" w:firstRow="1" w:lastRow="0" w:firstColumn="1" w:lastColumn="0" w:noHBand="0" w:noVBand="1"/>
      </w:tblPr>
      <w:tblGrid>
        <w:gridCol w:w="432"/>
        <w:gridCol w:w="2120"/>
        <w:gridCol w:w="933"/>
        <w:gridCol w:w="1031"/>
        <w:gridCol w:w="1208"/>
        <w:gridCol w:w="1208"/>
        <w:gridCol w:w="1208"/>
        <w:gridCol w:w="1332"/>
        <w:gridCol w:w="379"/>
        <w:gridCol w:w="1472"/>
      </w:tblGrid>
      <w:tr w:rsidR="00DE24D8" w:rsidRPr="00DE24D8" w14:paraId="7EC8FB01" w14:textId="77777777" w:rsidTr="00B25ADD">
        <w:trPr>
          <w:trHeight w:val="704"/>
        </w:trPr>
        <w:tc>
          <w:tcPr>
            <w:tcW w:w="432" w:type="dxa"/>
            <w:vMerge w:val="restart"/>
            <w:tcBorders>
              <w:top w:val="single" w:sz="4" w:space="0" w:color="000000"/>
              <w:left w:val="single" w:sz="4" w:space="0" w:color="000000"/>
              <w:bottom w:val="single" w:sz="4" w:space="0" w:color="000000"/>
              <w:right w:val="single" w:sz="4" w:space="0" w:color="000000"/>
            </w:tcBorders>
            <w:hideMark/>
          </w:tcPr>
          <w:p w14:paraId="4D670580" w14:textId="77777777" w:rsidR="00DE24D8" w:rsidRPr="00DE24D8" w:rsidRDefault="00DE24D8" w:rsidP="00DE24D8">
            <w:pPr>
              <w:jc w:val="center"/>
              <w:rPr>
                <w:rFonts w:eastAsia="Times New Roman"/>
                <w:color w:val="000000"/>
                <w:sz w:val="16"/>
                <w:szCs w:val="16"/>
                <w:shd w:val="clear" w:color="auto" w:fill="auto"/>
              </w:rPr>
            </w:pPr>
            <w:r w:rsidRPr="00DE24D8">
              <w:rPr>
                <w:rFonts w:eastAsia="Times New Roman"/>
                <w:color w:val="000000"/>
                <w:sz w:val="16"/>
                <w:szCs w:val="16"/>
                <w:shd w:val="clear" w:color="auto" w:fill="auto"/>
              </w:rPr>
              <w:t>№ п/п</w:t>
            </w:r>
          </w:p>
        </w:tc>
        <w:tc>
          <w:tcPr>
            <w:tcW w:w="2120" w:type="dxa"/>
            <w:vMerge w:val="restart"/>
            <w:tcBorders>
              <w:top w:val="single" w:sz="4" w:space="0" w:color="000000"/>
              <w:left w:val="single" w:sz="4" w:space="0" w:color="000000"/>
              <w:bottom w:val="single" w:sz="4" w:space="0" w:color="000000"/>
              <w:right w:val="single" w:sz="4" w:space="0" w:color="000000"/>
            </w:tcBorders>
            <w:vAlign w:val="center"/>
            <w:hideMark/>
          </w:tcPr>
          <w:p w14:paraId="044ADDD7" w14:textId="77777777" w:rsidR="00DE24D8" w:rsidRPr="00DE24D8" w:rsidRDefault="00DE24D8" w:rsidP="00DE24D8">
            <w:pPr>
              <w:jc w:val="center"/>
              <w:rPr>
                <w:rFonts w:eastAsia="Times New Roman"/>
                <w:color w:val="000000"/>
                <w:sz w:val="16"/>
                <w:szCs w:val="16"/>
                <w:shd w:val="clear" w:color="auto" w:fill="auto"/>
              </w:rPr>
            </w:pPr>
            <w:r w:rsidRPr="00DE24D8">
              <w:rPr>
                <w:rFonts w:eastAsia="Times New Roman"/>
                <w:color w:val="000000"/>
                <w:sz w:val="16"/>
                <w:szCs w:val="16"/>
                <w:shd w:val="clear" w:color="auto" w:fill="auto"/>
              </w:rPr>
              <w:t>Наименование товара</w:t>
            </w:r>
          </w:p>
        </w:tc>
        <w:tc>
          <w:tcPr>
            <w:tcW w:w="933" w:type="dxa"/>
            <w:vMerge w:val="restart"/>
            <w:tcBorders>
              <w:top w:val="single" w:sz="4" w:space="0" w:color="000000"/>
              <w:left w:val="single" w:sz="4" w:space="0" w:color="000000"/>
              <w:bottom w:val="single" w:sz="4" w:space="0" w:color="000000"/>
              <w:right w:val="single" w:sz="4" w:space="0" w:color="000000"/>
            </w:tcBorders>
            <w:vAlign w:val="center"/>
            <w:hideMark/>
          </w:tcPr>
          <w:p w14:paraId="472D2885" w14:textId="77777777" w:rsidR="00DE24D8" w:rsidRPr="00DE24D8" w:rsidRDefault="00DE24D8" w:rsidP="00DE24D8">
            <w:pPr>
              <w:jc w:val="center"/>
              <w:rPr>
                <w:rFonts w:eastAsia="Times New Roman"/>
                <w:color w:val="000000"/>
                <w:sz w:val="16"/>
                <w:szCs w:val="16"/>
                <w:shd w:val="clear" w:color="auto" w:fill="auto"/>
              </w:rPr>
            </w:pPr>
            <w:r w:rsidRPr="00DE24D8">
              <w:rPr>
                <w:rFonts w:eastAsia="Times New Roman"/>
                <w:color w:val="000000"/>
                <w:sz w:val="16"/>
                <w:szCs w:val="16"/>
                <w:shd w:val="clear" w:color="auto" w:fill="auto"/>
              </w:rPr>
              <w:t>Единица измерения</w:t>
            </w:r>
          </w:p>
        </w:tc>
        <w:tc>
          <w:tcPr>
            <w:tcW w:w="1031" w:type="dxa"/>
            <w:vMerge w:val="restart"/>
            <w:tcBorders>
              <w:top w:val="single" w:sz="4" w:space="0" w:color="000000"/>
              <w:left w:val="single" w:sz="4" w:space="0" w:color="000000"/>
              <w:bottom w:val="single" w:sz="4" w:space="0" w:color="000000"/>
              <w:right w:val="single" w:sz="4" w:space="0" w:color="000000"/>
            </w:tcBorders>
            <w:vAlign w:val="center"/>
            <w:hideMark/>
          </w:tcPr>
          <w:p w14:paraId="2A783EA0" w14:textId="77777777" w:rsidR="00DE24D8" w:rsidRPr="00DE24D8" w:rsidRDefault="00DE24D8" w:rsidP="00DE24D8">
            <w:pPr>
              <w:jc w:val="center"/>
              <w:rPr>
                <w:rFonts w:eastAsia="Times New Roman"/>
                <w:color w:val="000000"/>
                <w:sz w:val="16"/>
                <w:szCs w:val="16"/>
                <w:shd w:val="clear" w:color="auto" w:fill="auto"/>
              </w:rPr>
            </w:pPr>
            <w:r w:rsidRPr="00DE24D8">
              <w:rPr>
                <w:rFonts w:eastAsia="Times New Roman"/>
                <w:color w:val="000000"/>
                <w:sz w:val="16"/>
                <w:szCs w:val="16"/>
                <w:shd w:val="clear" w:color="auto" w:fill="auto"/>
              </w:rPr>
              <w:t>Кол-во</w:t>
            </w:r>
          </w:p>
        </w:tc>
        <w:tc>
          <w:tcPr>
            <w:tcW w:w="3624" w:type="dxa"/>
            <w:gridSpan w:val="3"/>
            <w:tcBorders>
              <w:top w:val="single" w:sz="4" w:space="0" w:color="000000"/>
              <w:left w:val="nil"/>
              <w:bottom w:val="single" w:sz="4" w:space="0" w:color="000000"/>
              <w:right w:val="single" w:sz="4" w:space="0" w:color="000000"/>
            </w:tcBorders>
            <w:vAlign w:val="center"/>
            <w:hideMark/>
          </w:tcPr>
          <w:p w14:paraId="62073E77" w14:textId="77777777" w:rsidR="00DE24D8" w:rsidRPr="00DE24D8" w:rsidRDefault="00DE24D8" w:rsidP="00DE24D8">
            <w:pPr>
              <w:jc w:val="center"/>
              <w:rPr>
                <w:rFonts w:eastAsia="Times New Roman"/>
                <w:color w:val="000000"/>
                <w:sz w:val="16"/>
                <w:szCs w:val="16"/>
                <w:shd w:val="clear" w:color="auto" w:fill="auto"/>
              </w:rPr>
            </w:pPr>
            <w:r w:rsidRPr="00DE24D8">
              <w:rPr>
                <w:rFonts w:eastAsia="Times New Roman"/>
                <w:color w:val="000000"/>
                <w:sz w:val="16"/>
                <w:szCs w:val="16"/>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332" w:type="dxa"/>
            <w:vMerge w:val="restart"/>
            <w:tcBorders>
              <w:top w:val="single" w:sz="4" w:space="0" w:color="000000"/>
              <w:left w:val="single" w:sz="4" w:space="0" w:color="000000"/>
              <w:bottom w:val="single" w:sz="4" w:space="0" w:color="000000"/>
              <w:right w:val="nil"/>
            </w:tcBorders>
            <w:hideMark/>
          </w:tcPr>
          <w:p w14:paraId="4AF439DD" w14:textId="77777777" w:rsidR="00DE24D8" w:rsidRPr="00DE24D8" w:rsidRDefault="00DE24D8" w:rsidP="00DE24D8">
            <w:pPr>
              <w:jc w:val="center"/>
              <w:rPr>
                <w:rFonts w:eastAsia="Times New Roman"/>
                <w:color w:val="000000"/>
                <w:sz w:val="16"/>
                <w:szCs w:val="16"/>
                <w:shd w:val="clear" w:color="auto" w:fill="auto"/>
              </w:rPr>
            </w:pPr>
            <w:r w:rsidRPr="00DE24D8">
              <w:rPr>
                <w:rFonts w:eastAsia="Times New Roman"/>
                <w:color w:val="000000"/>
                <w:sz w:val="16"/>
                <w:szCs w:val="16"/>
                <w:shd w:val="clear" w:color="auto" w:fill="auto"/>
              </w:rPr>
              <w:t xml:space="preserve">Средняя арифметическая цена за единицу  </w:t>
            </w:r>
            <w:proofErr w:type="gramStart"/>
            <w:r w:rsidRPr="00DE24D8">
              <w:rPr>
                <w:rFonts w:eastAsia="Times New Roman"/>
                <w:color w:val="000000"/>
                <w:sz w:val="16"/>
                <w:szCs w:val="16"/>
                <w:shd w:val="clear" w:color="auto" w:fill="auto"/>
              </w:rPr>
              <w:t xml:space="preserve">   &lt;</w:t>
            </w:r>
            <w:proofErr w:type="gramEnd"/>
            <w:r w:rsidRPr="00DE24D8">
              <w:rPr>
                <w:rFonts w:eastAsia="Times New Roman"/>
                <w:color w:val="000000"/>
                <w:sz w:val="16"/>
                <w:szCs w:val="16"/>
                <w:shd w:val="clear" w:color="auto" w:fill="auto"/>
              </w:rPr>
              <w:t xml:space="preserve">ц&gt; </w:t>
            </w:r>
          </w:p>
        </w:tc>
        <w:tc>
          <w:tcPr>
            <w:tcW w:w="1851" w:type="dxa"/>
            <w:gridSpan w:val="2"/>
            <w:vMerge w:val="restart"/>
            <w:tcBorders>
              <w:top w:val="single" w:sz="4" w:space="0" w:color="000000"/>
              <w:left w:val="single" w:sz="4" w:space="0" w:color="000000"/>
              <w:bottom w:val="single" w:sz="4" w:space="0" w:color="000000"/>
              <w:right w:val="single" w:sz="4" w:space="0" w:color="000000"/>
            </w:tcBorders>
            <w:hideMark/>
          </w:tcPr>
          <w:p w14:paraId="165CBCF0" w14:textId="77777777" w:rsidR="00DE24D8" w:rsidRPr="00DE24D8" w:rsidRDefault="00DE24D8" w:rsidP="00DE24D8">
            <w:pPr>
              <w:jc w:val="center"/>
              <w:rPr>
                <w:rFonts w:eastAsia="Times New Roman"/>
                <w:color w:val="000000"/>
                <w:sz w:val="16"/>
                <w:szCs w:val="16"/>
                <w:shd w:val="clear" w:color="auto" w:fill="auto"/>
              </w:rPr>
            </w:pPr>
            <w:r w:rsidRPr="00DE24D8">
              <w:rPr>
                <w:rFonts w:eastAsia="Times New Roman"/>
                <w:color w:val="000000"/>
                <w:sz w:val="16"/>
                <w:szCs w:val="16"/>
                <w:shd w:val="clear" w:color="auto" w:fill="auto"/>
              </w:rPr>
              <w:t xml:space="preserve">НМЦД рынка = </w:t>
            </w:r>
            <w:proofErr w:type="spellStart"/>
            <w:r w:rsidRPr="00DE24D8">
              <w:rPr>
                <w:rFonts w:eastAsia="Times New Roman"/>
                <w:color w:val="000000"/>
                <w:sz w:val="16"/>
                <w:szCs w:val="16"/>
                <w:shd w:val="clear" w:color="auto" w:fill="auto"/>
              </w:rPr>
              <w:t>SЦi</w:t>
            </w:r>
            <w:proofErr w:type="spellEnd"/>
            <w:r w:rsidRPr="00DE24D8">
              <w:rPr>
                <w:rFonts w:eastAsia="Times New Roman"/>
                <w:color w:val="000000"/>
                <w:sz w:val="16"/>
                <w:szCs w:val="16"/>
                <w:shd w:val="clear" w:color="auto" w:fill="auto"/>
              </w:rPr>
              <w:t xml:space="preserve"> / N</w:t>
            </w:r>
            <w:r w:rsidRPr="00DE24D8">
              <w:rPr>
                <w:rFonts w:eastAsia="Times New Roman"/>
                <w:color w:val="000000"/>
                <w:sz w:val="16"/>
                <w:szCs w:val="16"/>
                <w:shd w:val="clear" w:color="auto" w:fill="auto"/>
              </w:rPr>
              <w:br/>
            </w:r>
            <w:r w:rsidRPr="00DE24D8">
              <w:rPr>
                <w:rFonts w:eastAsia="Times New Roman"/>
                <w:color w:val="000000"/>
                <w:sz w:val="16"/>
                <w:szCs w:val="16"/>
                <w:shd w:val="clear" w:color="auto" w:fill="auto"/>
              </w:rPr>
              <w:br/>
              <w:t>НМЦД рынка — НМЦД, определяемая методом сопоставимых рыночных цен (анализа рынка);</w:t>
            </w:r>
            <w:r w:rsidRPr="00DE24D8">
              <w:rPr>
                <w:rFonts w:eastAsia="Times New Roman"/>
                <w:color w:val="000000"/>
                <w:sz w:val="16"/>
                <w:szCs w:val="16"/>
                <w:shd w:val="clear" w:color="auto" w:fill="auto"/>
              </w:rPr>
              <w:br/>
              <w:t>N — количество значений, используемых в расчёте;</w:t>
            </w:r>
            <w:r w:rsidRPr="00DE24D8">
              <w:rPr>
                <w:rFonts w:eastAsia="Times New Roman"/>
                <w:color w:val="000000"/>
                <w:sz w:val="16"/>
                <w:szCs w:val="16"/>
                <w:shd w:val="clear" w:color="auto" w:fill="auto"/>
              </w:rPr>
              <w:br/>
              <w:t>i — номер источника ценовой информации;</w:t>
            </w:r>
            <w:r w:rsidRPr="00DE24D8">
              <w:rPr>
                <w:rFonts w:eastAsia="Times New Roman"/>
                <w:color w:val="000000"/>
                <w:sz w:val="16"/>
                <w:szCs w:val="16"/>
                <w:shd w:val="clear" w:color="auto" w:fill="auto"/>
              </w:rPr>
              <w:br/>
            </w:r>
            <w:proofErr w:type="spellStart"/>
            <w:r w:rsidRPr="00DE24D8">
              <w:rPr>
                <w:rFonts w:eastAsia="Times New Roman"/>
                <w:color w:val="000000"/>
                <w:sz w:val="16"/>
                <w:szCs w:val="16"/>
                <w:shd w:val="clear" w:color="auto" w:fill="auto"/>
              </w:rPr>
              <w:t>SЦi</w:t>
            </w:r>
            <w:proofErr w:type="spellEnd"/>
            <w:r w:rsidRPr="00DE24D8">
              <w:rPr>
                <w:rFonts w:eastAsia="Times New Roman"/>
                <w:color w:val="000000"/>
                <w:sz w:val="16"/>
                <w:szCs w:val="16"/>
                <w:shd w:val="clear" w:color="auto" w:fill="auto"/>
              </w:rPr>
              <w:t xml:space="preserve"> — сумма товаров, работ, услуг </w:t>
            </w:r>
            <w:proofErr w:type="spellStart"/>
            <w:r w:rsidRPr="00DE24D8">
              <w:rPr>
                <w:rFonts w:eastAsia="Times New Roman"/>
                <w:color w:val="000000"/>
                <w:sz w:val="16"/>
                <w:szCs w:val="16"/>
                <w:shd w:val="clear" w:color="auto" w:fill="auto"/>
              </w:rPr>
              <w:t>Цi</w:t>
            </w:r>
            <w:proofErr w:type="spellEnd"/>
            <w:r w:rsidRPr="00DE24D8">
              <w:rPr>
                <w:rFonts w:eastAsia="Times New Roman"/>
                <w:color w:val="000000"/>
                <w:sz w:val="16"/>
                <w:szCs w:val="16"/>
                <w:shd w:val="clear" w:color="auto" w:fill="auto"/>
              </w:rPr>
              <w:br/>
            </w:r>
            <w:proofErr w:type="spellStart"/>
            <w:r w:rsidRPr="00DE24D8">
              <w:rPr>
                <w:rFonts w:eastAsia="Times New Roman"/>
                <w:color w:val="000000"/>
                <w:sz w:val="16"/>
                <w:szCs w:val="16"/>
                <w:shd w:val="clear" w:color="auto" w:fill="auto"/>
              </w:rPr>
              <w:t>Цi</w:t>
            </w:r>
            <w:proofErr w:type="spellEnd"/>
            <w:r w:rsidRPr="00DE24D8">
              <w:rPr>
                <w:rFonts w:eastAsia="Times New Roman"/>
                <w:color w:val="000000"/>
                <w:sz w:val="16"/>
                <w:szCs w:val="16"/>
                <w:shd w:val="clear" w:color="auto" w:fill="auto"/>
              </w:rPr>
              <w:t xml:space="preserve"> — цена единицы товара, работы, услуги, представленная в источнике с номером (i)</w:t>
            </w:r>
          </w:p>
        </w:tc>
      </w:tr>
      <w:tr w:rsidR="00DE24D8" w:rsidRPr="00DE24D8" w14:paraId="46D5ABD8" w14:textId="77777777" w:rsidTr="00B25ADD">
        <w:trPr>
          <w:trHeight w:val="2996"/>
        </w:trPr>
        <w:tc>
          <w:tcPr>
            <w:tcW w:w="432" w:type="dxa"/>
            <w:vMerge/>
            <w:tcBorders>
              <w:top w:val="single" w:sz="4" w:space="0" w:color="000000"/>
              <w:left w:val="single" w:sz="4" w:space="0" w:color="000000"/>
              <w:bottom w:val="single" w:sz="4" w:space="0" w:color="000000"/>
              <w:right w:val="single" w:sz="4" w:space="0" w:color="000000"/>
            </w:tcBorders>
            <w:vAlign w:val="center"/>
            <w:hideMark/>
          </w:tcPr>
          <w:p w14:paraId="7F5261ED" w14:textId="77777777" w:rsidR="00DE24D8" w:rsidRPr="00DE24D8" w:rsidRDefault="00DE24D8" w:rsidP="00DE24D8">
            <w:pPr>
              <w:jc w:val="left"/>
              <w:rPr>
                <w:rFonts w:eastAsia="Times New Roman"/>
                <w:color w:val="000000"/>
                <w:sz w:val="20"/>
                <w:szCs w:val="20"/>
                <w:shd w:val="clear" w:color="auto" w:fill="auto"/>
              </w:rPr>
            </w:pPr>
          </w:p>
        </w:tc>
        <w:tc>
          <w:tcPr>
            <w:tcW w:w="2120" w:type="dxa"/>
            <w:vMerge/>
            <w:tcBorders>
              <w:top w:val="single" w:sz="4" w:space="0" w:color="000000"/>
              <w:left w:val="single" w:sz="4" w:space="0" w:color="000000"/>
              <w:bottom w:val="single" w:sz="4" w:space="0" w:color="000000"/>
              <w:right w:val="single" w:sz="4" w:space="0" w:color="000000"/>
            </w:tcBorders>
            <w:vAlign w:val="center"/>
            <w:hideMark/>
          </w:tcPr>
          <w:p w14:paraId="1683B803" w14:textId="77777777" w:rsidR="00DE24D8" w:rsidRPr="00DE24D8" w:rsidRDefault="00DE24D8" w:rsidP="00DE24D8">
            <w:pPr>
              <w:jc w:val="left"/>
              <w:rPr>
                <w:rFonts w:eastAsia="Times New Roman"/>
                <w:color w:val="000000"/>
                <w:sz w:val="20"/>
                <w:szCs w:val="20"/>
                <w:shd w:val="clear" w:color="auto" w:fill="auto"/>
              </w:rPr>
            </w:pPr>
          </w:p>
        </w:tc>
        <w:tc>
          <w:tcPr>
            <w:tcW w:w="933" w:type="dxa"/>
            <w:vMerge/>
            <w:tcBorders>
              <w:top w:val="single" w:sz="4" w:space="0" w:color="000000"/>
              <w:left w:val="single" w:sz="4" w:space="0" w:color="000000"/>
              <w:bottom w:val="single" w:sz="4" w:space="0" w:color="000000"/>
              <w:right w:val="single" w:sz="4" w:space="0" w:color="000000"/>
            </w:tcBorders>
            <w:vAlign w:val="center"/>
            <w:hideMark/>
          </w:tcPr>
          <w:p w14:paraId="563708C1" w14:textId="77777777" w:rsidR="00DE24D8" w:rsidRPr="00DE24D8" w:rsidRDefault="00DE24D8" w:rsidP="00DE24D8">
            <w:pPr>
              <w:jc w:val="left"/>
              <w:rPr>
                <w:rFonts w:eastAsia="Times New Roman"/>
                <w:color w:val="000000"/>
                <w:sz w:val="20"/>
                <w:szCs w:val="20"/>
                <w:shd w:val="clear" w:color="auto" w:fill="auto"/>
              </w:rPr>
            </w:pPr>
          </w:p>
        </w:tc>
        <w:tc>
          <w:tcPr>
            <w:tcW w:w="1031" w:type="dxa"/>
            <w:vMerge/>
            <w:tcBorders>
              <w:top w:val="single" w:sz="4" w:space="0" w:color="000000"/>
              <w:left w:val="single" w:sz="4" w:space="0" w:color="000000"/>
              <w:bottom w:val="single" w:sz="4" w:space="0" w:color="000000"/>
              <w:right w:val="single" w:sz="4" w:space="0" w:color="000000"/>
            </w:tcBorders>
            <w:vAlign w:val="center"/>
            <w:hideMark/>
          </w:tcPr>
          <w:p w14:paraId="1857C0C3" w14:textId="77777777" w:rsidR="00DE24D8" w:rsidRPr="00DE24D8" w:rsidRDefault="00DE24D8" w:rsidP="00DE24D8">
            <w:pPr>
              <w:jc w:val="left"/>
              <w:rPr>
                <w:rFonts w:eastAsia="Times New Roman"/>
                <w:color w:val="000000"/>
                <w:sz w:val="20"/>
                <w:szCs w:val="20"/>
                <w:shd w:val="clear" w:color="auto" w:fill="auto"/>
              </w:rPr>
            </w:pPr>
          </w:p>
        </w:tc>
        <w:tc>
          <w:tcPr>
            <w:tcW w:w="1208" w:type="dxa"/>
            <w:tcBorders>
              <w:top w:val="nil"/>
              <w:left w:val="nil"/>
              <w:bottom w:val="nil"/>
              <w:right w:val="single" w:sz="4" w:space="0" w:color="000000"/>
            </w:tcBorders>
            <w:hideMark/>
          </w:tcPr>
          <w:p w14:paraId="798ABAD9" w14:textId="77777777" w:rsidR="00DE24D8" w:rsidRPr="00DE24D8" w:rsidRDefault="00DE24D8" w:rsidP="00DE24D8">
            <w:pPr>
              <w:jc w:val="center"/>
              <w:rPr>
                <w:rFonts w:eastAsia="Times New Roman"/>
                <w:color w:val="auto"/>
                <w:sz w:val="16"/>
                <w:szCs w:val="16"/>
                <w:shd w:val="clear" w:color="auto" w:fill="auto"/>
              </w:rPr>
            </w:pPr>
            <w:r w:rsidRPr="00DE24D8">
              <w:rPr>
                <w:rFonts w:eastAsia="Times New Roman"/>
                <w:color w:val="auto"/>
                <w:sz w:val="16"/>
                <w:szCs w:val="16"/>
                <w:shd w:val="clear" w:color="auto" w:fill="auto"/>
              </w:rPr>
              <w:t xml:space="preserve">Коммерческое предложение 1   </w:t>
            </w:r>
          </w:p>
        </w:tc>
        <w:tc>
          <w:tcPr>
            <w:tcW w:w="1208" w:type="dxa"/>
            <w:tcBorders>
              <w:top w:val="nil"/>
              <w:left w:val="nil"/>
              <w:bottom w:val="nil"/>
              <w:right w:val="single" w:sz="4" w:space="0" w:color="000000"/>
            </w:tcBorders>
            <w:hideMark/>
          </w:tcPr>
          <w:p w14:paraId="5A2F1802" w14:textId="77777777" w:rsidR="00DE24D8" w:rsidRPr="00DE24D8" w:rsidRDefault="00DE24D8" w:rsidP="00DE24D8">
            <w:pPr>
              <w:jc w:val="center"/>
              <w:rPr>
                <w:rFonts w:eastAsia="Times New Roman"/>
                <w:color w:val="auto"/>
                <w:sz w:val="16"/>
                <w:szCs w:val="16"/>
                <w:shd w:val="clear" w:color="auto" w:fill="auto"/>
              </w:rPr>
            </w:pPr>
            <w:r w:rsidRPr="00DE24D8">
              <w:rPr>
                <w:rFonts w:eastAsia="Times New Roman"/>
                <w:color w:val="auto"/>
                <w:sz w:val="16"/>
                <w:szCs w:val="16"/>
                <w:shd w:val="clear" w:color="auto" w:fill="auto"/>
              </w:rPr>
              <w:t xml:space="preserve">Коммерческое предложение 2   </w:t>
            </w:r>
          </w:p>
        </w:tc>
        <w:tc>
          <w:tcPr>
            <w:tcW w:w="1208" w:type="dxa"/>
            <w:tcBorders>
              <w:top w:val="nil"/>
              <w:left w:val="nil"/>
              <w:bottom w:val="nil"/>
              <w:right w:val="single" w:sz="4" w:space="0" w:color="000000"/>
            </w:tcBorders>
            <w:hideMark/>
          </w:tcPr>
          <w:p w14:paraId="5BB8E442" w14:textId="77777777" w:rsidR="00DE24D8" w:rsidRPr="00DE24D8" w:rsidRDefault="00DE24D8" w:rsidP="00DE24D8">
            <w:pPr>
              <w:jc w:val="center"/>
              <w:rPr>
                <w:rFonts w:eastAsia="Times New Roman"/>
                <w:color w:val="auto"/>
                <w:sz w:val="16"/>
                <w:szCs w:val="16"/>
                <w:shd w:val="clear" w:color="auto" w:fill="auto"/>
              </w:rPr>
            </w:pPr>
            <w:r w:rsidRPr="00DE24D8">
              <w:rPr>
                <w:rFonts w:eastAsia="Times New Roman"/>
                <w:color w:val="auto"/>
                <w:sz w:val="16"/>
                <w:szCs w:val="16"/>
                <w:shd w:val="clear" w:color="auto" w:fill="auto"/>
              </w:rPr>
              <w:t xml:space="preserve">Коммерческое предложение 3    </w:t>
            </w:r>
          </w:p>
        </w:tc>
        <w:tc>
          <w:tcPr>
            <w:tcW w:w="1332" w:type="dxa"/>
            <w:vMerge/>
            <w:tcBorders>
              <w:top w:val="nil"/>
              <w:left w:val="nil"/>
              <w:bottom w:val="nil"/>
              <w:right w:val="single" w:sz="4" w:space="0" w:color="000000"/>
            </w:tcBorders>
            <w:vAlign w:val="center"/>
            <w:hideMark/>
          </w:tcPr>
          <w:p w14:paraId="5F19A884" w14:textId="77777777" w:rsidR="00DE24D8" w:rsidRPr="00DE24D8" w:rsidRDefault="00DE24D8" w:rsidP="00DE24D8">
            <w:pPr>
              <w:jc w:val="left"/>
              <w:rPr>
                <w:rFonts w:eastAsia="Times New Roman"/>
                <w:color w:val="000000"/>
                <w:sz w:val="20"/>
                <w:szCs w:val="20"/>
                <w:shd w:val="clear" w:color="auto" w:fill="auto"/>
              </w:rPr>
            </w:pPr>
          </w:p>
        </w:tc>
        <w:tc>
          <w:tcPr>
            <w:tcW w:w="1851" w:type="dxa"/>
            <w:gridSpan w:val="2"/>
            <w:vMerge/>
            <w:tcBorders>
              <w:top w:val="single" w:sz="4" w:space="0" w:color="000000"/>
              <w:left w:val="single" w:sz="4" w:space="0" w:color="000000"/>
              <w:bottom w:val="single" w:sz="4" w:space="0" w:color="000000"/>
              <w:right w:val="single" w:sz="4" w:space="0" w:color="000000"/>
            </w:tcBorders>
            <w:vAlign w:val="center"/>
            <w:hideMark/>
          </w:tcPr>
          <w:p w14:paraId="7662C969" w14:textId="77777777" w:rsidR="00DE24D8" w:rsidRPr="00DE24D8" w:rsidRDefault="00DE24D8" w:rsidP="00DE24D8">
            <w:pPr>
              <w:jc w:val="left"/>
              <w:rPr>
                <w:rFonts w:eastAsia="Times New Roman"/>
                <w:color w:val="000000"/>
                <w:sz w:val="20"/>
                <w:szCs w:val="20"/>
                <w:shd w:val="clear" w:color="auto" w:fill="auto"/>
              </w:rPr>
            </w:pPr>
          </w:p>
        </w:tc>
      </w:tr>
      <w:tr w:rsidR="00DE24D8" w:rsidRPr="00DE24D8" w14:paraId="4A1E4A94" w14:textId="77777777" w:rsidTr="00B25ADD">
        <w:trPr>
          <w:trHeight w:val="176"/>
        </w:trPr>
        <w:tc>
          <w:tcPr>
            <w:tcW w:w="432" w:type="dxa"/>
            <w:tcBorders>
              <w:top w:val="nil"/>
              <w:left w:val="single" w:sz="4" w:space="0" w:color="000000"/>
              <w:bottom w:val="single" w:sz="4" w:space="0" w:color="000000"/>
              <w:right w:val="nil"/>
            </w:tcBorders>
            <w:vAlign w:val="center"/>
            <w:hideMark/>
          </w:tcPr>
          <w:p w14:paraId="0E2E4A20" w14:textId="77777777" w:rsidR="00DE24D8" w:rsidRPr="00DE24D8" w:rsidRDefault="00DE24D8" w:rsidP="00DE24D8">
            <w:pPr>
              <w:jc w:val="center"/>
              <w:rPr>
                <w:rFonts w:eastAsia="Times New Roman"/>
                <w:color w:val="000000"/>
                <w:sz w:val="18"/>
                <w:szCs w:val="18"/>
                <w:shd w:val="clear" w:color="auto" w:fill="auto"/>
              </w:rPr>
            </w:pPr>
            <w:r w:rsidRPr="00DE24D8">
              <w:rPr>
                <w:rFonts w:eastAsia="Times New Roman"/>
                <w:color w:val="000000"/>
                <w:sz w:val="18"/>
                <w:szCs w:val="18"/>
                <w:shd w:val="clear" w:color="auto" w:fill="auto"/>
              </w:rPr>
              <w:t>1</w:t>
            </w:r>
          </w:p>
        </w:tc>
        <w:tc>
          <w:tcPr>
            <w:tcW w:w="2120" w:type="dxa"/>
            <w:tcBorders>
              <w:top w:val="single" w:sz="4" w:space="0" w:color="000000"/>
              <w:left w:val="single" w:sz="4" w:space="0" w:color="000000"/>
              <w:bottom w:val="single" w:sz="4" w:space="0" w:color="000000"/>
              <w:right w:val="single" w:sz="4" w:space="0" w:color="000000"/>
            </w:tcBorders>
            <w:hideMark/>
          </w:tcPr>
          <w:p w14:paraId="20DE5A22" w14:textId="77777777" w:rsidR="00DE24D8" w:rsidRPr="00DE24D8" w:rsidRDefault="00DE24D8" w:rsidP="00DE24D8">
            <w:pPr>
              <w:jc w:val="left"/>
              <w:rPr>
                <w:rFonts w:eastAsia="Times New Roman"/>
                <w:color w:val="auto"/>
                <w:sz w:val="18"/>
                <w:szCs w:val="18"/>
                <w:shd w:val="clear" w:color="auto" w:fill="auto"/>
              </w:rPr>
            </w:pPr>
            <w:r w:rsidRPr="00DE24D8">
              <w:rPr>
                <w:rFonts w:eastAsia="Times New Roman"/>
                <w:color w:val="auto"/>
                <w:sz w:val="18"/>
                <w:szCs w:val="18"/>
                <w:shd w:val="clear" w:color="auto" w:fill="auto"/>
              </w:rPr>
              <w:t xml:space="preserve">Дизельное топливо </w:t>
            </w:r>
          </w:p>
        </w:tc>
        <w:tc>
          <w:tcPr>
            <w:tcW w:w="933" w:type="dxa"/>
            <w:tcBorders>
              <w:top w:val="single" w:sz="4" w:space="0" w:color="000000"/>
              <w:left w:val="nil"/>
              <w:bottom w:val="single" w:sz="4" w:space="0" w:color="000000"/>
              <w:right w:val="single" w:sz="4" w:space="0" w:color="000000"/>
            </w:tcBorders>
            <w:vAlign w:val="center"/>
            <w:hideMark/>
          </w:tcPr>
          <w:p w14:paraId="0D34A026" w14:textId="77777777" w:rsidR="00DE24D8" w:rsidRPr="00DE24D8" w:rsidRDefault="00DE24D8" w:rsidP="00DE24D8">
            <w:pPr>
              <w:jc w:val="center"/>
              <w:rPr>
                <w:rFonts w:eastAsia="Times New Roman"/>
                <w:color w:val="auto"/>
                <w:sz w:val="18"/>
                <w:szCs w:val="18"/>
                <w:shd w:val="clear" w:color="auto" w:fill="auto"/>
              </w:rPr>
            </w:pPr>
            <w:r w:rsidRPr="00DE24D8">
              <w:rPr>
                <w:rFonts w:eastAsia="Times New Roman"/>
                <w:color w:val="auto"/>
                <w:sz w:val="18"/>
                <w:szCs w:val="18"/>
                <w:shd w:val="clear" w:color="auto" w:fill="auto"/>
              </w:rPr>
              <w:t>литр</w:t>
            </w:r>
          </w:p>
        </w:tc>
        <w:tc>
          <w:tcPr>
            <w:tcW w:w="1031" w:type="dxa"/>
            <w:tcBorders>
              <w:top w:val="single" w:sz="4" w:space="0" w:color="000000"/>
              <w:left w:val="nil"/>
              <w:bottom w:val="single" w:sz="4" w:space="0" w:color="000000"/>
              <w:right w:val="single" w:sz="4" w:space="0" w:color="000000"/>
            </w:tcBorders>
            <w:vAlign w:val="center"/>
            <w:hideMark/>
          </w:tcPr>
          <w:p w14:paraId="36F08475" w14:textId="07929A30" w:rsidR="00DE24D8" w:rsidRPr="00DE24D8" w:rsidRDefault="00DE24D8" w:rsidP="00DE24D8">
            <w:pPr>
              <w:jc w:val="center"/>
              <w:rPr>
                <w:rFonts w:eastAsia="Times New Roman"/>
                <w:color w:val="auto"/>
                <w:sz w:val="18"/>
                <w:szCs w:val="18"/>
                <w:shd w:val="clear" w:color="auto" w:fill="auto"/>
              </w:rPr>
            </w:pPr>
            <w:r w:rsidRPr="00DE24D8">
              <w:rPr>
                <w:rFonts w:eastAsia="Times New Roman"/>
                <w:color w:val="auto"/>
                <w:sz w:val="18"/>
                <w:szCs w:val="18"/>
                <w:shd w:val="clear" w:color="auto" w:fill="auto"/>
              </w:rPr>
              <w:t>1</w:t>
            </w:r>
            <w:r w:rsidR="00B25ADD">
              <w:rPr>
                <w:rFonts w:eastAsia="Times New Roman"/>
                <w:color w:val="auto"/>
                <w:sz w:val="18"/>
                <w:szCs w:val="18"/>
                <w:shd w:val="clear" w:color="auto" w:fill="auto"/>
              </w:rPr>
              <w:t>3</w:t>
            </w:r>
            <w:r w:rsidRPr="00DE24D8">
              <w:rPr>
                <w:rFonts w:eastAsia="Times New Roman"/>
                <w:color w:val="auto"/>
                <w:sz w:val="18"/>
                <w:szCs w:val="18"/>
                <w:shd w:val="clear" w:color="auto" w:fill="auto"/>
              </w:rPr>
              <w:t>0 000,00</w:t>
            </w:r>
          </w:p>
        </w:tc>
        <w:tc>
          <w:tcPr>
            <w:tcW w:w="1208" w:type="dxa"/>
            <w:tcBorders>
              <w:top w:val="single" w:sz="4" w:space="0" w:color="000000"/>
              <w:left w:val="nil"/>
              <w:bottom w:val="single" w:sz="4" w:space="0" w:color="000000"/>
              <w:right w:val="single" w:sz="4" w:space="0" w:color="000000"/>
            </w:tcBorders>
            <w:vAlign w:val="center"/>
          </w:tcPr>
          <w:p w14:paraId="44164E40" w14:textId="2BFB7ED7" w:rsidR="00DE24D8" w:rsidRPr="00DE24D8" w:rsidRDefault="00B25ADD" w:rsidP="00DE24D8">
            <w:pPr>
              <w:jc w:val="right"/>
              <w:rPr>
                <w:rFonts w:eastAsia="Times New Roman"/>
                <w:color w:val="000000"/>
                <w:sz w:val="18"/>
                <w:szCs w:val="18"/>
                <w:shd w:val="clear" w:color="auto" w:fill="auto"/>
              </w:rPr>
            </w:pPr>
            <w:r>
              <w:rPr>
                <w:rFonts w:eastAsia="Times New Roman"/>
                <w:color w:val="000000"/>
                <w:sz w:val="18"/>
                <w:szCs w:val="18"/>
                <w:shd w:val="clear" w:color="auto" w:fill="auto"/>
              </w:rPr>
              <w:t>77,99</w:t>
            </w:r>
          </w:p>
        </w:tc>
        <w:tc>
          <w:tcPr>
            <w:tcW w:w="1208" w:type="dxa"/>
            <w:tcBorders>
              <w:top w:val="single" w:sz="4" w:space="0" w:color="000000"/>
              <w:left w:val="nil"/>
              <w:bottom w:val="single" w:sz="4" w:space="0" w:color="000000"/>
              <w:right w:val="single" w:sz="4" w:space="0" w:color="000000"/>
            </w:tcBorders>
            <w:vAlign w:val="center"/>
          </w:tcPr>
          <w:p w14:paraId="26C4CD9C" w14:textId="489D94AF" w:rsidR="00DE24D8" w:rsidRPr="00DE24D8" w:rsidRDefault="00B25ADD" w:rsidP="00DE24D8">
            <w:pPr>
              <w:jc w:val="right"/>
              <w:rPr>
                <w:rFonts w:eastAsia="Times New Roman"/>
                <w:color w:val="000000"/>
                <w:sz w:val="18"/>
                <w:szCs w:val="18"/>
                <w:shd w:val="clear" w:color="auto" w:fill="auto"/>
              </w:rPr>
            </w:pPr>
            <w:r>
              <w:rPr>
                <w:rFonts w:eastAsia="Times New Roman"/>
                <w:color w:val="000000"/>
                <w:sz w:val="18"/>
                <w:szCs w:val="18"/>
                <w:shd w:val="clear" w:color="auto" w:fill="auto"/>
              </w:rPr>
              <w:t>71,38</w:t>
            </w:r>
          </w:p>
        </w:tc>
        <w:tc>
          <w:tcPr>
            <w:tcW w:w="1208" w:type="dxa"/>
            <w:tcBorders>
              <w:top w:val="single" w:sz="4" w:space="0" w:color="000000"/>
              <w:left w:val="nil"/>
              <w:bottom w:val="single" w:sz="4" w:space="0" w:color="000000"/>
              <w:right w:val="single" w:sz="4" w:space="0" w:color="000000"/>
            </w:tcBorders>
            <w:vAlign w:val="center"/>
          </w:tcPr>
          <w:p w14:paraId="6710A3C6" w14:textId="63154D77" w:rsidR="00DE24D8" w:rsidRPr="00DE24D8" w:rsidRDefault="00B25ADD" w:rsidP="00DE24D8">
            <w:pPr>
              <w:jc w:val="right"/>
              <w:rPr>
                <w:rFonts w:eastAsia="Times New Roman"/>
                <w:color w:val="000000"/>
                <w:sz w:val="18"/>
                <w:szCs w:val="18"/>
                <w:shd w:val="clear" w:color="auto" w:fill="auto"/>
              </w:rPr>
            </w:pPr>
            <w:r>
              <w:rPr>
                <w:rFonts w:eastAsia="Times New Roman"/>
                <w:color w:val="000000"/>
                <w:sz w:val="18"/>
                <w:szCs w:val="18"/>
                <w:shd w:val="clear" w:color="auto" w:fill="auto"/>
              </w:rPr>
              <w:t>69,00</w:t>
            </w:r>
          </w:p>
        </w:tc>
        <w:tc>
          <w:tcPr>
            <w:tcW w:w="1332" w:type="dxa"/>
            <w:tcBorders>
              <w:top w:val="single" w:sz="4" w:space="0" w:color="000000"/>
              <w:left w:val="nil"/>
              <w:bottom w:val="single" w:sz="4" w:space="0" w:color="000000"/>
              <w:right w:val="single" w:sz="4" w:space="0" w:color="000000"/>
            </w:tcBorders>
            <w:vAlign w:val="center"/>
          </w:tcPr>
          <w:p w14:paraId="0467D56D" w14:textId="7C834EDF" w:rsidR="00DE24D8" w:rsidRPr="00DE24D8" w:rsidRDefault="00B25ADD" w:rsidP="00DE24D8">
            <w:pPr>
              <w:jc w:val="right"/>
              <w:rPr>
                <w:rFonts w:eastAsia="Times New Roman"/>
                <w:color w:val="000000"/>
                <w:sz w:val="18"/>
                <w:szCs w:val="18"/>
                <w:shd w:val="clear" w:color="auto" w:fill="auto"/>
              </w:rPr>
            </w:pPr>
            <w:r>
              <w:rPr>
                <w:rFonts w:eastAsia="Times New Roman"/>
                <w:color w:val="000000"/>
                <w:sz w:val="18"/>
                <w:szCs w:val="18"/>
                <w:shd w:val="clear" w:color="auto" w:fill="auto"/>
              </w:rPr>
              <w:t>72,79</w:t>
            </w:r>
          </w:p>
        </w:tc>
        <w:tc>
          <w:tcPr>
            <w:tcW w:w="1851" w:type="dxa"/>
            <w:gridSpan w:val="2"/>
            <w:tcBorders>
              <w:top w:val="nil"/>
              <w:left w:val="nil"/>
              <w:bottom w:val="single" w:sz="4" w:space="0" w:color="000000"/>
              <w:right w:val="single" w:sz="4" w:space="0" w:color="000000"/>
            </w:tcBorders>
            <w:vAlign w:val="center"/>
          </w:tcPr>
          <w:p w14:paraId="1E7358B1" w14:textId="634169CF" w:rsidR="00DE24D8" w:rsidRPr="00DE24D8" w:rsidRDefault="00B25ADD" w:rsidP="00DE24D8">
            <w:pPr>
              <w:jc w:val="right"/>
              <w:rPr>
                <w:rFonts w:eastAsia="Times New Roman"/>
                <w:color w:val="000000"/>
                <w:sz w:val="18"/>
                <w:szCs w:val="18"/>
                <w:shd w:val="clear" w:color="auto" w:fill="auto"/>
              </w:rPr>
            </w:pPr>
            <w:r>
              <w:rPr>
                <w:rFonts w:eastAsia="Times New Roman"/>
                <w:color w:val="000000"/>
                <w:sz w:val="18"/>
                <w:szCs w:val="18"/>
                <w:shd w:val="clear" w:color="auto" w:fill="auto"/>
              </w:rPr>
              <w:t>9 462 700,00</w:t>
            </w:r>
          </w:p>
        </w:tc>
      </w:tr>
      <w:tr w:rsidR="00DE24D8" w:rsidRPr="00DE24D8" w14:paraId="1C9327FC" w14:textId="77777777" w:rsidTr="00B25ADD">
        <w:trPr>
          <w:trHeight w:val="288"/>
        </w:trPr>
        <w:tc>
          <w:tcPr>
            <w:tcW w:w="432" w:type="dxa"/>
            <w:tcBorders>
              <w:top w:val="nil"/>
              <w:left w:val="single" w:sz="4" w:space="0" w:color="000000"/>
              <w:bottom w:val="single" w:sz="4" w:space="0" w:color="000000"/>
              <w:right w:val="nil"/>
            </w:tcBorders>
            <w:vAlign w:val="center"/>
            <w:hideMark/>
          </w:tcPr>
          <w:p w14:paraId="071FE629" w14:textId="77777777" w:rsidR="00DE24D8" w:rsidRPr="00DE24D8" w:rsidRDefault="00DE24D8" w:rsidP="00DE24D8">
            <w:pPr>
              <w:jc w:val="center"/>
              <w:rPr>
                <w:rFonts w:eastAsia="Times New Roman"/>
                <w:color w:val="000000"/>
                <w:sz w:val="18"/>
                <w:szCs w:val="18"/>
                <w:shd w:val="clear" w:color="auto" w:fill="auto"/>
              </w:rPr>
            </w:pPr>
            <w:r w:rsidRPr="00DE24D8">
              <w:rPr>
                <w:rFonts w:eastAsia="Times New Roman"/>
                <w:color w:val="000000"/>
                <w:sz w:val="18"/>
                <w:szCs w:val="18"/>
                <w:shd w:val="clear" w:color="auto" w:fill="auto"/>
              </w:rPr>
              <w:t>2</w:t>
            </w:r>
          </w:p>
        </w:tc>
        <w:tc>
          <w:tcPr>
            <w:tcW w:w="2120" w:type="dxa"/>
            <w:tcBorders>
              <w:top w:val="nil"/>
              <w:left w:val="single" w:sz="4" w:space="0" w:color="000000"/>
              <w:bottom w:val="single" w:sz="4" w:space="0" w:color="000000"/>
              <w:right w:val="single" w:sz="4" w:space="0" w:color="000000"/>
            </w:tcBorders>
            <w:hideMark/>
          </w:tcPr>
          <w:p w14:paraId="6DCD76ED" w14:textId="77777777" w:rsidR="00DE24D8" w:rsidRPr="00DE24D8" w:rsidRDefault="00DE24D8" w:rsidP="00DE24D8">
            <w:pPr>
              <w:jc w:val="left"/>
              <w:rPr>
                <w:rFonts w:eastAsia="Times New Roman"/>
                <w:color w:val="auto"/>
                <w:sz w:val="18"/>
                <w:szCs w:val="18"/>
                <w:shd w:val="clear" w:color="auto" w:fill="auto"/>
              </w:rPr>
            </w:pPr>
            <w:r w:rsidRPr="00DE24D8">
              <w:rPr>
                <w:rFonts w:eastAsia="Times New Roman"/>
                <w:color w:val="auto"/>
                <w:sz w:val="18"/>
                <w:szCs w:val="18"/>
                <w:shd w:val="clear" w:color="auto" w:fill="auto"/>
              </w:rPr>
              <w:t>Бензин автомобильный АИ-92</w:t>
            </w:r>
          </w:p>
        </w:tc>
        <w:tc>
          <w:tcPr>
            <w:tcW w:w="933" w:type="dxa"/>
            <w:tcBorders>
              <w:top w:val="nil"/>
              <w:left w:val="nil"/>
              <w:bottom w:val="single" w:sz="4" w:space="0" w:color="000000"/>
              <w:right w:val="single" w:sz="4" w:space="0" w:color="000000"/>
            </w:tcBorders>
            <w:vAlign w:val="center"/>
            <w:hideMark/>
          </w:tcPr>
          <w:p w14:paraId="7E585F99" w14:textId="77777777" w:rsidR="00DE24D8" w:rsidRPr="00DE24D8" w:rsidRDefault="00DE24D8" w:rsidP="00DE24D8">
            <w:pPr>
              <w:jc w:val="center"/>
              <w:rPr>
                <w:rFonts w:eastAsia="Times New Roman"/>
                <w:color w:val="auto"/>
                <w:sz w:val="18"/>
                <w:szCs w:val="18"/>
                <w:shd w:val="clear" w:color="auto" w:fill="auto"/>
              </w:rPr>
            </w:pPr>
            <w:r w:rsidRPr="00DE24D8">
              <w:rPr>
                <w:rFonts w:eastAsia="Times New Roman"/>
                <w:color w:val="auto"/>
                <w:sz w:val="18"/>
                <w:szCs w:val="18"/>
                <w:shd w:val="clear" w:color="auto" w:fill="auto"/>
              </w:rPr>
              <w:t>литр</w:t>
            </w:r>
          </w:p>
        </w:tc>
        <w:tc>
          <w:tcPr>
            <w:tcW w:w="1031" w:type="dxa"/>
            <w:tcBorders>
              <w:top w:val="nil"/>
              <w:left w:val="nil"/>
              <w:bottom w:val="single" w:sz="4" w:space="0" w:color="000000"/>
              <w:right w:val="single" w:sz="4" w:space="0" w:color="000000"/>
            </w:tcBorders>
            <w:vAlign w:val="center"/>
            <w:hideMark/>
          </w:tcPr>
          <w:p w14:paraId="1F587A61" w14:textId="779BD15C" w:rsidR="00DE24D8" w:rsidRPr="00DE24D8" w:rsidRDefault="00B25ADD" w:rsidP="00DE24D8">
            <w:pPr>
              <w:jc w:val="center"/>
              <w:rPr>
                <w:rFonts w:eastAsia="Times New Roman"/>
                <w:color w:val="auto"/>
                <w:sz w:val="18"/>
                <w:szCs w:val="18"/>
                <w:shd w:val="clear" w:color="auto" w:fill="auto"/>
              </w:rPr>
            </w:pPr>
            <w:r>
              <w:rPr>
                <w:rFonts w:eastAsia="Times New Roman"/>
                <w:color w:val="auto"/>
                <w:sz w:val="18"/>
                <w:szCs w:val="18"/>
                <w:shd w:val="clear" w:color="auto" w:fill="auto"/>
              </w:rPr>
              <w:t>6</w:t>
            </w:r>
            <w:r w:rsidR="00DE24D8" w:rsidRPr="00DE24D8">
              <w:rPr>
                <w:rFonts w:eastAsia="Times New Roman"/>
                <w:color w:val="auto"/>
                <w:sz w:val="18"/>
                <w:szCs w:val="18"/>
                <w:shd w:val="clear" w:color="auto" w:fill="auto"/>
              </w:rPr>
              <w:t>0 000,00</w:t>
            </w:r>
          </w:p>
        </w:tc>
        <w:tc>
          <w:tcPr>
            <w:tcW w:w="1208" w:type="dxa"/>
            <w:tcBorders>
              <w:top w:val="nil"/>
              <w:left w:val="nil"/>
              <w:bottom w:val="single" w:sz="4" w:space="0" w:color="000000"/>
              <w:right w:val="single" w:sz="4" w:space="0" w:color="000000"/>
            </w:tcBorders>
            <w:vAlign w:val="center"/>
          </w:tcPr>
          <w:p w14:paraId="205B9037" w14:textId="3DBE21A7" w:rsidR="00DE24D8" w:rsidRPr="00DE24D8" w:rsidRDefault="00B25ADD" w:rsidP="00DE24D8">
            <w:pPr>
              <w:jc w:val="right"/>
              <w:rPr>
                <w:rFonts w:eastAsia="Times New Roman"/>
                <w:color w:val="000000"/>
                <w:sz w:val="18"/>
                <w:szCs w:val="18"/>
                <w:shd w:val="clear" w:color="auto" w:fill="auto"/>
              </w:rPr>
            </w:pPr>
            <w:r>
              <w:rPr>
                <w:rFonts w:eastAsia="Times New Roman"/>
                <w:color w:val="000000"/>
                <w:sz w:val="18"/>
                <w:szCs w:val="18"/>
                <w:shd w:val="clear" w:color="auto" w:fill="auto"/>
              </w:rPr>
              <w:t>60,99</w:t>
            </w:r>
          </w:p>
        </w:tc>
        <w:tc>
          <w:tcPr>
            <w:tcW w:w="1208" w:type="dxa"/>
            <w:tcBorders>
              <w:top w:val="nil"/>
              <w:left w:val="nil"/>
              <w:bottom w:val="single" w:sz="4" w:space="0" w:color="000000"/>
              <w:right w:val="single" w:sz="4" w:space="0" w:color="000000"/>
            </w:tcBorders>
            <w:vAlign w:val="center"/>
          </w:tcPr>
          <w:p w14:paraId="73B85190" w14:textId="1BDB339C" w:rsidR="00DE24D8" w:rsidRPr="00DE24D8" w:rsidRDefault="00B25ADD" w:rsidP="00DE24D8">
            <w:pPr>
              <w:jc w:val="right"/>
              <w:rPr>
                <w:rFonts w:eastAsia="Times New Roman"/>
                <w:color w:val="000000"/>
                <w:sz w:val="18"/>
                <w:szCs w:val="18"/>
                <w:shd w:val="clear" w:color="auto" w:fill="auto"/>
              </w:rPr>
            </w:pPr>
            <w:r>
              <w:rPr>
                <w:rFonts w:eastAsia="Times New Roman"/>
                <w:color w:val="000000"/>
                <w:sz w:val="18"/>
                <w:szCs w:val="18"/>
                <w:shd w:val="clear" w:color="auto" w:fill="auto"/>
              </w:rPr>
              <w:t>58,01</w:t>
            </w:r>
          </w:p>
        </w:tc>
        <w:tc>
          <w:tcPr>
            <w:tcW w:w="1208" w:type="dxa"/>
            <w:tcBorders>
              <w:top w:val="nil"/>
              <w:left w:val="nil"/>
              <w:bottom w:val="single" w:sz="4" w:space="0" w:color="000000"/>
              <w:right w:val="single" w:sz="4" w:space="0" w:color="000000"/>
            </w:tcBorders>
            <w:vAlign w:val="center"/>
          </w:tcPr>
          <w:p w14:paraId="011DFB60" w14:textId="50E936D1" w:rsidR="00DE24D8" w:rsidRPr="00DE24D8" w:rsidRDefault="00B25ADD" w:rsidP="00DE24D8">
            <w:pPr>
              <w:jc w:val="right"/>
              <w:rPr>
                <w:rFonts w:eastAsia="Times New Roman"/>
                <w:color w:val="000000"/>
                <w:sz w:val="18"/>
                <w:szCs w:val="18"/>
                <w:shd w:val="clear" w:color="auto" w:fill="auto"/>
              </w:rPr>
            </w:pPr>
            <w:r>
              <w:rPr>
                <w:rFonts w:eastAsia="Times New Roman"/>
                <w:color w:val="000000"/>
                <w:sz w:val="18"/>
                <w:szCs w:val="18"/>
                <w:shd w:val="clear" w:color="auto" w:fill="auto"/>
              </w:rPr>
              <w:t>61,00</w:t>
            </w:r>
          </w:p>
        </w:tc>
        <w:tc>
          <w:tcPr>
            <w:tcW w:w="1332" w:type="dxa"/>
            <w:tcBorders>
              <w:top w:val="single" w:sz="4" w:space="0" w:color="000000"/>
              <w:left w:val="nil"/>
              <w:bottom w:val="single" w:sz="4" w:space="0" w:color="000000"/>
              <w:right w:val="single" w:sz="4" w:space="0" w:color="000000"/>
            </w:tcBorders>
            <w:vAlign w:val="center"/>
          </w:tcPr>
          <w:p w14:paraId="7641414D" w14:textId="539CAA2E" w:rsidR="00DE24D8" w:rsidRPr="00DE24D8" w:rsidRDefault="00B25ADD" w:rsidP="00DE24D8">
            <w:pPr>
              <w:jc w:val="right"/>
              <w:rPr>
                <w:rFonts w:eastAsia="Times New Roman"/>
                <w:color w:val="000000"/>
                <w:sz w:val="18"/>
                <w:szCs w:val="18"/>
                <w:shd w:val="clear" w:color="auto" w:fill="auto"/>
              </w:rPr>
            </w:pPr>
            <w:r>
              <w:rPr>
                <w:rFonts w:eastAsia="Times New Roman"/>
                <w:color w:val="000000"/>
                <w:sz w:val="18"/>
                <w:szCs w:val="18"/>
                <w:shd w:val="clear" w:color="auto" w:fill="auto"/>
              </w:rPr>
              <w:t>60,00</w:t>
            </w:r>
          </w:p>
        </w:tc>
        <w:tc>
          <w:tcPr>
            <w:tcW w:w="1851" w:type="dxa"/>
            <w:gridSpan w:val="2"/>
            <w:tcBorders>
              <w:top w:val="nil"/>
              <w:left w:val="nil"/>
              <w:bottom w:val="single" w:sz="4" w:space="0" w:color="000000"/>
              <w:right w:val="single" w:sz="4" w:space="0" w:color="000000"/>
            </w:tcBorders>
            <w:vAlign w:val="center"/>
          </w:tcPr>
          <w:p w14:paraId="4073265A" w14:textId="35FF4071" w:rsidR="00DE24D8" w:rsidRPr="00DE24D8" w:rsidRDefault="00B25ADD" w:rsidP="00DE24D8">
            <w:pPr>
              <w:jc w:val="right"/>
              <w:rPr>
                <w:rFonts w:eastAsia="Times New Roman"/>
                <w:color w:val="000000"/>
                <w:sz w:val="18"/>
                <w:szCs w:val="18"/>
                <w:shd w:val="clear" w:color="auto" w:fill="auto"/>
              </w:rPr>
            </w:pPr>
            <w:r>
              <w:rPr>
                <w:rFonts w:eastAsia="Times New Roman"/>
                <w:color w:val="000000"/>
                <w:sz w:val="18"/>
                <w:szCs w:val="18"/>
                <w:shd w:val="clear" w:color="auto" w:fill="auto"/>
              </w:rPr>
              <w:t>3 600 000,00</w:t>
            </w:r>
          </w:p>
        </w:tc>
      </w:tr>
      <w:tr w:rsidR="00DE24D8" w:rsidRPr="00DE24D8" w14:paraId="1CB8DC7E" w14:textId="77777777" w:rsidTr="00B25ADD">
        <w:trPr>
          <w:trHeight w:val="288"/>
        </w:trPr>
        <w:tc>
          <w:tcPr>
            <w:tcW w:w="432" w:type="dxa"/>
            <w:tcBorders>
              <w:top w:val="nil"/>
              <w:left w:val="single" w:sz="4" w:space="0" w:color="000000"/>
              <w:bottom w:val="single" w:sz="4" w:space="0" w:color="auto"/>
              <w:right w:val="nil"/>
            </w:tcBorders>
            <w:vAlign w:val="center"/>
            <w:hideMark/>
          </w:tcPr>
          <w:p w14:paraId="5471A77E" w14:textId="77777777" w:rsidR="00DE24D8" w:rsidRPr="00DE24D8" w:rsidRDefault="00DE24D8" w:rsidP="00DE24D8">
            <w:pPr>
              <w:jc w:val="center"/>
              <w:rPr>
                <w:rFonts w:eastAsia="Times New Roman"/>
                <w:color w:val="000000"/>
                <w:sz w:val="18"/>
                <w:szCs w:val="18"/>
                <w:shd w:val="clear" w:color="auto" w:fill="auto"/>
              </w:rPr>
            </w:pPr>
            <w:r w:rsidRPr="00DE24D8">
              <w:rPr>
                <w:rFonts w:eastAsia="Times New Roman"/>
                <w:color w:val="000000"/>
                <w:sz w:val="18"/>
                <w:szCs w:val="18"/>
                <w:shd w:val="clear" w:color="auto" w:fill="auto"/>
              </w:rPr>
              <w:t>3</w:t>
            </w:r>
          </w:p>
        </w:tc>
        <w:tc>
          <w:tcPr>
            <w:tcW w:w="2120" w:type="dxa"/>
            <w:tcBorders>
              <w:top w:val="nil"/>
              <w:left w:val="single" w:sz="4" w:space="0" w:color="000000"/>
              <w:bottom w:val="single" w:sz="4" w:space="0" w:color="auto"/>
              <w:right w:val="single" w:sz="4" w:space="0" w:color="000000"/>
            </w:tcBorders>
            <w:hideMark/>
          </w:tcPr>
          <w:p w14:paraId="2733686A" w14:textId="77777777" w:rsidR="00DE24D8" w:rsidRPr="00DE24D8" w:rsidRDefault="00DE24D8" w:rsidP="00DE24D8">
            <w:pPr>
              <w:jc w:val="left"/>
              <w:rPr>
                <w:rFonts w:eastAsia="Times New Roman"/>
                <w:color w:val="auto"/>
                <w:sz w:val="18"/>
                <w:szCs w:val="18"/>
                <w:shd w:val="clear" w:color="auto" w:fill="auto"/>
              </w:rPr>
            </w:pPr>
            <w:r w:rsidRPr="00DE24D8">
              <w:rPr>
                <w:rFonts w:eastAsia="Times New Roman"/>
                <w:color w:val="auto"/>
                <w:sz w:val="18"/>
                <w:szCs w:val="18"/>
                <w:shd w:val="clear" w:color="auto" w:fill="auto"/>
              </w:rPr>
              <w:t>Бензин автомобильный АИ-95</w:t>
            </w:r>
          </w:p>
        </w:tc>
        <w:tc>
          <w:tcPr>
            <w:tcW w:w="933" w:type="dxa"/>
            <w:tcBorders>
              <w:top w:val="nil"/>
              <w:left w:val="nil"/>
              <w:bottom w:val="single" w:sz="4" w:space="0" w:color="auto"/>
              <w:right w:val="single" w:sz="4" w:space="0" w:color="000000"/>
            </w:tcBorders>
            <w:vAlign w:val="center"/>
            <w:hideMark/>
          </w:tcPr>
          <w:p w14:paraId="7A39639A" w14:textId="77777777" w:rsidR="00DE24D8" w:rsidRPr="00DE24D8" w:rsidRDefault="00DE24D8" w:rsidP="00DE24D8">
            <w:pPr>
              <w:jc w:val="center"/>
              <w:rPr>
                <w:rFonts w:eastAsia="Times New Roman"/>
                <w:color w:val="auto"/>
                <w:sz w:val="18"/>
                <w:szCs w:val="18"/>
                <w:shd w:val="clear" w:color="auto" w:fill="auto"/>
              </w:rPr>
            </w:pPr>
            <w:r w:rsidRPr="00DE24D8">
              <w:rPr>
                <w:rFonts w:eastAsia="Times New Roman"/>
                <w:color w:val="auto"/>
                <w:sz w:val="18"/>
                <w:szCs w:val="18"/>
                <w:shd w:val="clear" w:color="auto" w:fill="auto"/>
              </w:rPr>
              <w:t>литр</w:t>
            </w:r>
          </w:p>
        </w:tc>
        <w:tc>
          <w:tcPr>
            <w:tcW w:w="1031" w:type="dxa"/>
            <w:tcBorders>
              <w:top w:val="nil"/>
              <w:left w:val="nil"/>
              <w:bottom w:val="single" w:sz="4" w:space="0" w:color="auto"/>
              <w:right w:val="single" w:sz="4" w:space="0" w:color="000000"/>
            </w:tcBorders>
            <w:vAlign w:val="center"/>
            <w:hideMark/>
          </w:tcPr>
          <w:p w14:paraId="06AEF486" w14:textId="4E76D403" w:rsidR="00DE24D8" w:rsidRPr="00DE24D8" w:rsidRDefault="00B25ADD" w:rsidP="00DE24D8">
            <w:pPr>
              <w:jc w:val="center"/>
              <w:rPr>
                <w:rFonts w:eastAsia="Times New Roman"/>
                <w:color w:val="auto"/>
                <w:sz w:val="18"/>
                <w:szCs w:val="18"/>
                <w:shd w:val="clear" w:color="auto" w:fill="auto"/>
              </w:rPr>
            </w:pPr>
            <w:r>
              <w:rPr>
                <w:rFonts w:eastAsia="Times New Roman"/>
                <w:color w:val="auto"/>
                <w:sz w:val="18"/>
                <w:szCs w:val="18"/>
                <w:shd w:val="clear" w:color="auto" w:fill="auto"/>
              </w:rPr>
              <w:t>6</w:t>
            </w:r>
            <w:r w:rsidR="00DE24D8" w:rsidRPr="00DE24D8">
              <w:rPr>
                <w:rFonts w:eastAsia="Times New Roman"/>
                <w:color w:val="auto"/>
                <w:sz w:val="18"/>
                <w:szCs w:val="18"/>
                <w:shd w:val="clear" w:color="auto" w:fill="auto"/>
              </w:rPr>
              <w:t xml:space="preserve"> 000,00</w:t>
            </w:r>
          </w:p>
        </w:tc>
        <w:tc>
          <w:tcPr>
            <w:tcW w:w="1208" w:type="dxa"/>
            <w:tcBorders>
              <w:top w:val="nil"/>
              <w:left w:val="nil"/>
              <w:bottom w:val="single" w:sz="4" w:space="0" w:color="auto"/>
              <w:right w:val="single" w:sz="4" w:space="0" w:color="000000"/>
            </w:tcBorders>
            <w:vAlign w:val="center"/>
          </w:tcPr>
          <w:p w14:paraId="00E7699D" w14:textId="6E7B5769" w:rsidR="00DE24D8" w:rsidRPr="00DE24D8" w:rsidRDefault="00B25ADD" w:rsidP="00DE24D8">
            <w:pPr>
              <w:jc w:val="right"/>
              <w:rPr>
                <w:rFonts w:eastAsia="Times New Roman"/>
                <w:color w:val="000000"/>
                <w:sz w:val="18"/>
                <w:szCs w:val="18"/>
                <w:shd w:val="clear" w:color="auto" w:fill="auto"/>
              </w:rPr>
            </w:pPr>
            <w:r>
              <w:rPr>
                <w:rFonts w:eastAsia="Times New Roman"/>
                <w:color w:val="000000"/>
                <w:sz w:val="18"/>
                <w:szCs w:val="18"/>
                <w:shd w:val="clear" w:color="auto" w:fill="auto"/>
              </w:rPr>
              <w:t>75,99</w:t>
            </w:r>
          </w:p>
        </w:tc>
        <w:tc>
          <w:tcPr>
            <w:tcW w:w="1208" w:type="dxa"/>
            <w:tcBorders>
              <w:top w:val="nil"/>
              <w:left w:val="nil"/>
              <w:bottom w:val="single" w:sz="4" w:space="0" w:color="auto"/>
              <w:right w:val="single" w:sz="4" w:space="0" w:color="000000"/>
            </w:tcBorders>
            <w:vAlign w:val="center"/>
          </w:tcPr>
          <w:p w14:paraId="48CB509A" w14:textId="02B9AC2B" w:rsidR="00DE24D8" w:rsidRPr="00DE24D8" w:rsidRDefault="00B25ADD" w:rsidP="00DE24D8">
            <w:pPr>
              <w:jc w:val="right"/>
              <w:rPr>
                <w:rFonts w:eastAsia="Times New Roman"/>
                <w:color w:val="000000"/>
                <w:sz w:val="18"/>
                <w:szCs w:val="18"/>
                <w:shd w:val="clear" w:color="auto" w:fill="auto"/>
              </w:rPr>
            </w:pPr>
            <w:r>
              <w:rPr>
                <w:rFonts w:eastAsia="Times New Roman"/>
                <w:color w:val="000000"/>
                <w:sz w:val="18"/>
                <w:szCs w:val="18"/>
                <w:shd w:val="clear" w:color="auto" w:fill="auto"/>
              </w:rPr>
              <w:t>61,86</w:t>
            </w:r>
          </w:p>
        </w:tc>
        <w:tc>
          <w:tcPr>
            <w:tcW w:w="1208" w:type="dxa"/>
            <w:tcBorders>
              <w:top w:val="nil"/>
              <w:left w:val="nil"/>
              <w:bottom w:val="single" w:sz="4" w:space="0" w:color="auto"/>
              <w:right w:val="single" w:sz="4" w:space="0" w:color="000000"/>
            </w:tcBorders>
            <w:vAlign w:val="center"/>
          </w:tcPr>
          <w:p w14:paraId="3ADFF000" w14:textId="6A699FA6" w:rsidR="00DE24D8" w:rsidRPr="00DE24D8" w:rsidRDefault="00B25ADD" w:rsidP="00DE24D8">
            <w:pPr>
              <w:jc w:val="right"/>
              <w:rPr>
                <w:rFonts w:eastAsia="Times New Roman"/>
                <w:color w:val="000000"/>
                <w:sz w:val="18"/>
                <w:szCs w:val="18"/>
                <w:shd w:val="clear" w:color="auto" w:fill="auto"/>
              </w:rPr>
            </w:pPr>
            <w:r>
              <w:rPr>
                <w:rFonts w:eastAsia="Times New Roman"/>
                <w:color w:val="000000"/>
                <w:sz w:val="18"/>
                <w:szCs w:val="18"/>
                <w:shd w:val="clear" w:color="auto" w:fill="auto"/>
              </w:rPr>
              <w:t>70,00</w:t>
            </w:r>
          </w:p>
        </w:tc>
        <w:tc>
          <w:tcPr>
            <w:tcW w:w="1332" w:type="dxa"/>
            <w:tcBorders>
              <w:top w:val="single" w:sz="4" w:space="0" w:color="000000"/>
              <w:left w:val="nil"/>
              <w:bottom w:val="single" w:sz="4" w:space="0" w:color="auto"/>
              <w:right w:val="single" w:sz="4" w:space="0" w:color="000000"/>
            </w:tcBorders>
            <w:vAlign w:val="center"/>
          </w:tcPr>
          <w:p w14:paraId="3C06FCF4" w14:textId="38E4F854" w:rsidR="00DE24D8" w:rsidRPr="00DE24D8" w:rsidRDefault="00B25ADD" w:rsidP="00DE24D8">
            <w:pPr>
              <w:jc w:val="right"/>
              <w:rPr>
                <w:rFonts w:eastAsia="Times New Roman"/>
                <w:color w:val="000000"/>
                <w:sz w:val="18"/>
                <w:szCs w:val="18"/>
                <w:shd w:val="clear" w:color="auto" w:fill="auto"/>
              </w:rPr>
            </w:pPr>
            <w:r>
              <w:rPr>
                <w:rFonts w:eastAsia="Times New Roman"/>
                <w:color w:val="000000"/>
                <w:sz w:val="18"/>
                <w:szCs w:val="18"/>
                <w:shd w:val="clear" w:color="auto" w:fill="auto"/>
              </w:rPr>
              <w:t>69,28</w:t>
            </w:r>
          </w:p>
        </w:tc>
        <w:tc>
          <w:tcPr>
            <w:tcW w:w="1851" w:type="dxa"/>
            <w:gridSpan w:val="2"/>
            <w:tcBorders>
              <w:top w:val="nil"/>
              <w:left w:val="nil"/>
              <w:bottom w:val="single" w:sz="4" w:space="0" w:color="auto"/>
              <w:right w:val="single" w:sz="4" w:space="0" w:color="000000"/>
            </w:tcBorders>
            <w:vAlign w:val="center"/>
          </w:tcPr>
          <w:p w14:paraId="7322E505" w14:textId="45071912" w:rsidR="00DE24D8" w:rsidRPr="00DE24D8" w:rsidRDefault="00B25ADD" w:rsidP="00DE24D8">
            <w:pPr>
              <w:jc w:val="right"/>
              <w:rPr>
                <w:rFonts w:eastAsia="Times New Roman"/>
                <w:color w:val="000000"/>
                <w:sz w:val="18"/>
                <w:szCs w:val="18"/>
                <w:shd w:val="clear" w:color="auto" w:fill="auto"/>
              </w:rPr>
            </w:pPr>
            <w:r>
              <w:rPr>
                <w:rFonts w:eastAsia="Times New Roman"/>
                <w:color w:val="000000"/>
                <w:sz w:val="18"/>
                <w:szCs w:val="18"/>
                <w:shd w:val="clear" w:color="auto" w:fill="auto"/>
              </w:rPr>
              <w:t>415 680,00</w:t>
            </w:r>
          </w:p>
        </w:tc>
      </w:tr>
      <w:tr w:rsidR="00DE24D8" w:rsidRPr="00DE24D8" w14:paraId="200B6ED6" w14:textId="77777777" w:rsidTr="00B25ADD">
        <w:trPr>
          <w:trHeight w:val="176"/>
        </w:trPr>
        <w:tc>
          <w:tcPr>
            <w:tcW w:w="9472" w:type="dxa"/>
            <w:gridSpan w:val="8"/>
            <w:tcBorders>
              <w:top w:val="single" w:sz="4" w:space="0" w:color="auto"/>
              <w:left w:val="single" w:sz="4" w:space="0" w:color="auto"/>
              <w:bottom w:val="single" w:sz="4" w:space="0" w:color="auto"/>
              <w:right w:val="single" w:sz="4" w:space="0" w:color="auto"/>
            </w:tcBorders>
            <w:noWrap/>
            <w:vAlign w:val="bottom"/>
            <w:hideMark/>
          </w:tcPr>
          <w:p w14:paraId="2A87C156" w14:textId="3C2614B5" w:rsidR="00DE24D8" w:rsidRPr="00DE24D8" w:rsidRDefault="00DE24D8" w:rsidP="00DE24D8">
            <w:pPr>
              <w:jc w:val="right"/>
              <w:rPr>
                <w:rFonts w:eastAsia="Times New Roman"/>
                <w:color w:val="auto"/>
                <w:sz w:val="20"/>
                <w:szCs w:val="20"/>
                <w:shd w:val="clear" w:color="auto" w:fill="auto"/>
              </w:rPr>
            </w:pPr>
            <w:r w:rsidRPr="00DE24D8">
              <w:rPr>
                <w:rFonts w:eastAsia="Times New Roman"/>
                <w:color w:val="auto"/>
                <w:sz w:val="20"/>
                <w:szCs w:val="20"/>
                <w:shd w:val="clear" w:color="auto" w:fill="auto"/>
              </w:rPr>
              <w:t>Итого:</w:t>
            </w:r>
          </w:p>
        </w:tc>
        <w:tc>
          <w:tcPr>
            <w:tcW w:w="379" w:type="dxa"/>
            <w:tcBorders>
              <w:top w:val="single" w:sz="4" w:space="0" w:color="auto"/>
              <w:left w:val="single" w:sz="4" w:space="0" w:color="auto"/>
              <w:bottom w:val="single" w:sz="4" w:space="0" w:color="auto"/>
              <w:right w:val="single" w:sz="4" w:space="0" w:color="auto"/>
            </w:tcBorders>
            <w:noWrap/>
            <w:vAlign w:val="bottom"/>
            <w:hideMark/>
          </w:tcPr>
          <w:p w14:paraId="3510C3D4" w14:textId="77777777" w:rsidR="00DE24D8" w:rsidRPr="00DE24D8" w:rsidRDefault="00DE24D8" w:rsidP="00DE24D8">
            <w:pPr>
              <w:jc w:val="left"/>
              <w:rPr>
                <w:rFonts w:eastAsia="Times New Roman"/>
                <w:color w:val="auto"/>
                <w:sz w:val="20"/>
                <w:szCs w:val="20"/>
                <w:shd w:val="clear" w:color="auto" w:fill="auto"/>
              </w:rPr>
            </w:pPr>
          </w:p>
        </w:tc>
        <w:tc>
          <w:tcPr>
            <w:tcW w:w="1472" w:type="dxa"/>
            <w:tcBorders>
              <w:top w:val="single" w:sz="4" w:space="0" w:color="auto"/>
              <w:left w:val="single" w:sz="4" w:space="0" w:color="auto"/>
              <w:bottom w:val="single" w:sz="4" w:space="0" w:color="auto"/>
              <w:right w:val="single" w:sz="4" w:space="0" w:color="auto"/>
            </w:tcBorders>
            <w:noWrap/>
            <w:vAlign w:val="bottom"/>
            <w:hideMark/>
          </w:tcPr>
          <w:p w14:paraId="5F356FB5" w14:textId="45D2AC32" w:rsidR="00DE24D8" w:rsidRPr="00DE24D8" w:rsidRDefault="00B25ADD" w:rsidP="00DE24D8">
            <w:pPr>
              <w:ind w:hanging="738"/>
              <w:jc w:val="right"/>
              <w:rPr>
                <w:rFonts w:eastAsia="Times New Roman"/>
                <w:b/>
                <w:bCs/>
                <w:color w:val="000000"/>
                <w:sz w:val="20"/>
                <w:szCs w:val="20"/>
                <w:shd w:val="clear" w:color="auto" w:fill="auto"/>
              </w:rPr>
            </w:pPr>
            <w:r>
              <w:rPr>
                <w:rFonts w:eastAsia="Times New Roman"/>
                <w:b/>
                <w:bCs/>
                <w:color w:val="000000"/>
                <w:sz w:val="20"/>
                <w:szCs w:val="20"/>
                <w:shd w:val="clear" w:color="auto" w:fill="auto"/>
              </w:rPr>
              <w:t>13 478 380,00</w:t>
            </w:r>
          </w:p>
        </w:tc>
      </w:tr>
    </w:tbl>
    <w:p w14:paraId="2C1F76EB" w14:textId="77777777" w:rsidR="00DE24D8" w:rsidRDefault="00DE24D8" w:rsidP="00675778">
      <w:pPr>
        <w:ind w:firstLine="709"/>
        <w:jc w:val="center"/>
        <w:rPr>
          <w:rFonts w:eastAsia="Calibri"/>
          <w:b/>
          <w:color w:val="auto"/>
          <w:shd w:val="clear" w:color="auto" w:fill="auto"/>
          <w:lang w:eastAsia="en-US"/>
        </w:rPr>
      </w:pPr>
    </w:p>
    <w:p w14:paraId="0F57BCEA" w14:textId="70429E9C" w:rsidR="003447E3" w:rsidRPr="00B1561C" w:rsidRDefault="00DE24D8" w:rsidP="0022249E">
      <w:pPr>
        <w:spacing w:after="60"/>
        <w:ind w:firstLine="567"/>
        <w:outlineLvl w:val="1"/>
        <w:rPr>
          <w:rFonts w:eastAsia="Times New Roman"/>
          <w:color w:val="auto"/>
          <w:shd w:val="clear" w:color="auto" w:fill="auto"/>
          <w:lang w:eastAsia="en-US"/>
        </w:rPr>
      </w:pPr>
      <w:r w:rsidRPr="00DE24D8">
        <w:rPr>
          <w:rFonts w:eastAsia="Times New Roman"/>
          <w:color w:val="auto"/>
          <w:sz w:val="22"/>
          <w:szCs w:val="22"/>
          <w:shd w:val="clear" w:color="auto" w:fill="auto"/>
          <w:lang w:eastAsia="en-US"/>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B25ADD" w:rsidRPr="00B25ADD">
        <w:rPr>
          <w:rFonts w:eastAsia="Times New Roman"/>
          <w:color w:val="auto"/>
          <w:sz w:val="22"/>
          <w:szCs w:val="22"/>
          <w:shd w:val="clear" w:color="auto" w:fill="auto"/>
          <w:lang w:eastAsia="en-US"/>
        </w:rPr>
        <w:t>13 478 380 (Тринадцать миллионов четыреста семьдесят восемь тысяч триста восемьдесят) руб. 00 коп.</w:t>
      </w:r>
      <w:r w:rsidRPr="00DE24D8">
        <w:rPr>
          <w:rFonts w:eastAsia="Times New Roman"/>
          <w:color w:val="auto"/>
          <w:sz w:val="22"/>
          <w:szCs w:val="22"/>
          <w:shd w:val="clear" w:color="auto" w:fill="auto"/>
          <w:lang w:eastAsia="en-US"/>
        </w:rPr>
        <w:t xml:space="preserve"> с учетом НДС.</w:t>
      </w:r>
    </w:p>
    <w:p w14:paraId="33F7120F" w14:textId="77777777" w:rsidR="00B1561C" w:rsidRDefault="00B1561C" w:rsidP="00D75ED7">
      <w:pPr>
        <w:spacing w:after="60"/>
        <w:jc w:val="left"/>
        <w:outlineLvl w:val="1"/>
        <w:rPr>
          <w:rFonts w:eastAsia="Times New Roman"/>
          <w:color w:val="auto"/>
          <w:spacing w:val="-49"/>
          <w:shd w:val="clear" w:color="auto" w:fill="auto"/>
          <w:lang w:eastAsia="en-US"/>
        </w:rPr>
      </w:pPr>
    </w:p>
    <w:p w14:paraId="287C9401" w14:textId="77777777" w:rsidR="005B535D" w:rsidRDefault="005B535D" w:rsidP="00675778">
      <w:pPr>
        <w:ind w:firstLine="709"/>
        <w:jc w:val="center"/>
        <w:rPr>
          <w:rFonts w:eastAsia="Calibri"/>
          <w:b/>
          <w:color w:val="auto"/>
          <w:shd w:val="clear" w:color="auto" w:fill="auto"/>
          <w:lang w:eastAsia="en-US"/>
        </w:rPr>
      </w:pPr>
    </w:p>
    <w:p w14:paraId="4E46B9F0" w14:textId="77777777" w:rsidR="005B535D" w:rsidRDefault="005B535D" w:rsidP="00675778">
      <w:pPr>
        <w:ind w:firstLine="709"/>
        <w:jc w:val="center"/>
        <w:rPr>
          <w:rFonts w:eastAsia="Calibri"/>
          <w:b/>
          <w:color w:val="auto"/>
          <w:shd w:val="clear" w:color="auto" w:fill="auto"/>
          <w:lang w:eastAsia="en-US"/>
        </w:rPr>
      </w:pPr>
    </w:p>
    <w:p w14:paraId="0A580249" w14:textId="77777777" w:rsidR="005B535D" w:rsidRDefault="005B535D" w:rsidP="00675778">
      <w:pPr>
        <w:ind w:firstLine="709"/>
        <w:jc w:val="center"/>
        <w:rPr>
          <w:rFonts w:eastAsia="Calibri"/>
          <w:b/>
          <w:color w:val="auto"/>
          <w:shd w:val="clear" w:color="auto" w:fill="auto"/>
          <w:lang w:eastAsia="en-US"/>
        </w:rPr>
      </w:pPr>
    </w:p>
    <w:p w14:paraId="6D5C52AE" w14:textId="77777777" w:rsidR="005B535D" w:rsidRDefault="005B535D" w:rsidP="00675778">
      <w:pPr>
        <w:ind w:firstLine="709"/>
        <w:jc w:val="center"/>
        <w:rPr>
          <w:rFonts w:eastAsia="Calibri"/>
          <w:b/>
          <w:color w:val="auto"/>
          <w:shd w:val="clear" w:color="auto" w:fill="auto"/>
          <w:lang w:eastAsia="en-US"/>
        </w:rPr>
      </w:pPr>
    </w:p>
    <w:p w14:paraId="09DCC4D7" w14:textId="77777777" w:rsidR="002752EF" w:rsidRDefault="002752EF" w:rsidP="00675778">
      <w:pPr>
        <w:ind w:firstLine="709"/>
        <w:jc w:val="center"/>
        <w:rPr>
          <w:rFonts w:eastAsia="Calibri"/>
          <w:b/>
          <w:color w:val="auto"/>
          <w:shd w:val="clear" w:color="auto" w:fill="auto"/>
          <w:lang w:eastAsia="en-US"/>
        </w:rPr>
      </w:pPr>
    </w:p>
    <w:p w14:paraId="757827AC" w14:textId="77777777" w:rsidR="002752EF" w:rsidRDefault="002752EF" w:rsidP="00675778">
      <w:pPr>
        <w:ind w:firstLine="709"/>
        <w:jc w:val="center"/>
        <w:rPr>
          <w:rFonts w:eastAsia="Calibri"/>
          <w:b/>
          <w:color w:val="auto"/>
          <w:shd w:val="clear" w:color="auto" w:fill="auto"/>
          <w:lang w:eastAsia="en-US"/>
        </w:rPr>
      </w:pPr>
    </w:p>
    <w:p w14:paraId="1D96DAD6" w14:textId="77777777" w:rsidR="002752EF" w:rsidRDefault="002752EF" w:rsidP="00675778">
      <w:pPr>
        <w:ind w:firstLine="709"/>
        <w:jc w:val="center"/>
        <w:rPr>
          <w:rFonts w:eastAsia="Calibri"/>
          <w:b/>
          <w:color w:val="auto"/>
          <w:shd w:val="clear" w:color="auto" w:fill="auto"/>
          <w:lang w:eastAsia="en-US"/>
        </w:rPr>
      </w:pPr>
    </w:p>
    <w:p w14:paraId="3F560634" w14:textId="77777777" w:rsidR="008F6A95" w:rsidRDefault="008F6A95" w:rsidP="00675778">
      <w:pPr>
        <w:ind w:firstLine="709"/>
        <w:jc w:val="center"/>
        <w:rPr>
          <w:rFonts w:eastAsia="Calibri"/>
          <w:b/>
          <w:color w:val="auto"/>
          <w:shd w:val="clear" w:color="auto" w:fill="auto"/>
          <w:lang w:eastAsia="en-US"/>
        </w:rPr>
      </w:pPr>
    </w:p>
    <w:p w14:paraId="6238D726" w14:textId="77777777" w:rsidR="008F6A95" w:rsidRDefault="008F6A95" w:rsidP="00675778">
      <w:pPr>
        <w:ind w:firstLine="709"/>
        <w:jc w:val="center"/>
        <w:rPr>
          <w:rFonts w:eastAsia="Calibri"/>
          <w:b/>
          <w:color w:val="auto"/>
          <w:shd w:val="clear" w:color="auto" w:fill="auto"/>
          <w:lang w:eastAsia="en-US"/>
        </w:rPr>
      </w:pPr>
    </w:p>
    <w:p w14:paraId="39A2B9FA" w14:textId="77777777" w:rsidR="008F6A95" w:rsidRDefault="008F6A95" w:rsidP="00675778">
      <w:pPr>
        <w:ind w:firstLine="709"/>
        <w:jc w:val="center"/>
        <w:rPr>
          <w:rFonts w:eastAsia="Calibri"/>
          <w:b/>
          <w:color w:val="auto"/>
          <w:shd w:val="clear" w:color="auto" w:fill="auto"/>
          <w:lang w:eastAsia="en-US"/>
        </w:rPr>
      </w:pPr>
    </w:p>
    <w:p w14:paraId="32C57840" w14:textId="77777777" w:rsidR="008F6A95" w:rsidRDefault="008F6A95" w:rsidP="00675778">
      <w:pPr>
        <w:ind w:firstLine="709"/>
        <w:jc w:val="center"/>
        <w:rPr>
          <w:rFonts w:eastAsia="Calibri"/>
          <w:b/>
          <w:color w:val="auto"/>
          <w:shd w:val="clear" w:color="auto" w:fill="auto"/>
          <w:lang w:eastAsia="en-US"/>
        </w:rPr>
      </w:pPr>
    </w:p>
    <w:p w14:paraId="5CA2ED37" w14:textId="77777777" w:rsidR="008F6A95" w:rsidRDefault="008F6A95" w:rsidP="00675778">
      <w:pPr>
        <w:ind w:firstLine="709"/>
        <w:jc w:val="center"/>
        <w:rPr>
          <w:rFonts w:eastAsia="Calibri"/>
          <w:b/>
          <w:color w:val="auto"/>
          <w:shd w:val="clear" w:color="auto" w:fill="auto"/>
          <w:lang w:eastAsia="en-US"/>
        </w:rPr>
      </w:pPr>
    </w:p>
    <w:p w14:paraId="71733922" w14:textId="77777777" w:rsidR="008F6A95" w:rsidRDefault="008F6A95" w:rsidP="00675778">
      <w:pPr>
        <w:ind w:firstLine="709"/>
        <w:jc w:val="center"/>
        <w:rPr>
          <w:rFonts w:eastAsia="Calibri"/>
          <w:b/>
          <w:color w:val="auto"/>
          <w:shd w:val="clear" w:color="auto" w:fill="auto"/>
          <w:lang w:eastAsia="en-US"/>
        </w:rPr>
      </w:pPr>
    </w:p>
    <w:p w14:paraId="6C63CB9A" w14:textId="77777777" w:rsidR="008F6A95" w:rsidRDefault="008F6A95" w:rsidP="00675778">
      <w:pPr>
        <w:ind w:firstLine="709"/>
        <w:jc w:val="center"/>
        <w:rPr>
          <w:rFonts w:eastAsia="Calibri"/>
          <w:b/>
          <w:color w:val="auto"/>
          <w:shd w:val="clear" w:color="auto" w:fill="auto"/>
          <w:lang w:eastAsia="en-US"/>
        </w:rPr>
      </w:pPr>
    </w:p>
    <w:p w14:paraId="4B86D5B2" w14:textId="77777777" w:rsidR="008F6A95" w:rsidRDefault="008F6A95" w:rsidP="00675778">
      <w:pPr>
        <w:ind w:firstLine="709"/>
        <w:jc w:val="center"/>
        <w:rPr>
          <w:rFonts w:eastAsia="Calibri"/>
          <w:b/>
          <w:color w:val="auto"/>
          <w:shd w:val="clear" w:color="auto" w:fill="auto"/>
          <w:lang w:eastAsia="en-US"/>
        </w:rPr>
      </w:pPr>
    </w:p>
    <w:p w14:paraId="0EC0E628" w14:textId="77777777" w:rsidR="008F6A95" w:rsidRDefault="008F6A95" w:rsidP="00675778">
      <w:pPr>
        <w:ind w:firstLine="709"/>
        <w:jc w:val="center"/>
        <w:rPr>
          <w:rFonts w:eastAsia="Calibri"/>
          <w:b/>
          <w:color w:val="auto"/>
          <w:shd w:val="clear" w:color="auto" w:fill="auto"/>
          <w:lang w:eastAsia="en-US"/>
        </w:rPr>
      </w:pPr>
    </w:p>
    <w:p w14:paraId="194A53DE" w14:textId="77777777" w:rsidR="00E03672" w:rsidRDefault="00E03672" w:rsidP="00675778">
      <w:pPr>
        <w:ind w:firstLine="709"/>
        <w:jc w:val="center"/>
        <w:rPr>
          <w:rFonts w:eastAsia="Calibri"/>
          <w:b/>
          <w:color w:val="auto"/>
          <w:shd w:val="clear" w:color="auto" w:fill="auto"/>
          <w:lang w:eastAsia="en-US"/>
        </w:rPr>
      </w:pPr>
    </w:p>
    <w:p w14:paraId="53801C20" w14:textId="77777777" w:rsidR="00E03672" w:rsidRDefault="00E03672" w:rsidP="00675778">
      <w:pPr>
        <w:ind w:firstLine="709"/>
        <w:jc w:val="center"/>
        <w:rPr>
          <w:rFonts w:eastAsia="Calibri"/>
          <w:b/>
          <w:color w:val="auto"/>
          <w:shd w:val="clear" w:color="auto" w:fill="auto"/>
          <w:lang w:eastAsia="en-US"/>
        </w:rPr>
      </w:pPr>
    </w:p>
    <w:p w14:paraId="74C3E578" w14:textId="77777777" w:rsidR="00E03672" w:rsidRDefault="00E03672" w:rsidP="00675778">
      <w:pPr>
        <w:ind w:firstLine="709"/>
        <w:jc w:val="center"/>
        <w:rPr>
          <w:rFonts w:eastAsia="Calibri"/>
          <w:b/>
          <w:color w:val="auto"/>
          <w:shd w:val="clear" w:color="auto" w:fill="auto"/>
          <w:lang w:eastAsia="en-US"/>
        </w:rPr>
      </w:pPr>
    </w:p>
    <w:p w14:paraId="1A471160" w14:textId="77777777" w:rsidR="00E03672" w:rsidRDefault="00E03672" w:rsidP="00675778">
      <w:pPr>
        <w:ind w:firstLine="709"/>
        <w:jc w:val="center"/>
        <w:rPr>
          <w:rFonts w:eastAsia="Calibri"/>
          <w:b/>
          <w:color w:val="auto"/>
          <w:shd w:val="clear" w:color="auto" w:fill="auto"/>
          <w:lang w:eastAsia="en-US"/>
        </w:rPr>
      </w:pPr>
    </w:p>
    <w:p w14:paraId="33724F31" w14:textId="77777777" w:rsidR="00E03672" w:rsidRDefault="00E03672" w:rsidP="00675778">
      <w:pPr>
        <w:ind w:firstLine="709"/>
        <w:jc w:val="center"/>
        <w:rPr>
          <w:rFonts w:eastAsia="Calibri"/>
          <w:b/>
          <w:color w:val="auto"/>
          <w:shd w:val="clear" w:color="auto" w:fill="auto"/>
          <w:lang w:eastAsia="en-US"/>
        </w:rPr>
      </w:pPr>
    </w:p>
    <w:p w14:paraId="4354D0EF" w14:textId="77777777" w:rsidR="00E03672" w:rsidRDefault="00E03672" w:rsidP="00675778">
      <w:pPr>
        <w:ind w:firstLine="709"/>
        <w:jc w:val="center"/>
        <w:rPr>
          <w:rFonts w:eastAsia="Calibri"/>
          <w:b/>
          <w:color w:val="auto"/>
          <w:shd w:val="clear" w:color="auto" w:fill="auto"/>
          <w:lang w:eastAsia="en-US"/>
        </w:rPr>
      </w:pPr>
    </w:p>
    <w:p w14:paraId="27E03B44" w14:textId="77777777" w:rsidR="00E03672" w:rsidRDefault="00E03672" w:rsidP="00675778">
      <w:pPr>
        <w:ind w:firstLine="709"/>
        <w:jc w:val="center"/>
        <w:rPr>
          <w:rFonts w:eastAsia="Calibri"/>
          <w:b/>
          <w:color w:val="auto"/>
          <w:shd w:val="clear" w:color="auto" w:fill="auto"/>
          <w:lang w:eastAsia="en-US"/>
        </w:rPr>
      </w:pPr>
    </w:p>
    <w:p w14:paraId="604E5C65" w14:textId="77777777" w:rsidR="00193254" w:rsidRDefault="00193254" w:rsidP="00675778">
      <w:pPr>
        <w:ind w:firstLine="709"/>
        <w:jc w:val="center"/>
        <w:rPr>
          <w:rFonts w:eastAsia="Calibri"/>
          <w:b/>
          <w:color w:val="auto"/>
          <w:shd w:val="clear" w:color="auto" w:fill="auto"/>
          <w:lang w:eastAsia="en-US"/>
        </w:rPr>
      </w:pPr>
    </w:p>
    <w:p w14:paraId="393B6D7A" w14:textId="77777777" w:rsidR="00193254" w:rsidRDefault="00193254" w:rsidP="00675778">
      <w:pPr>
        <w:ind w:firstLine="709"/>
        <w:jc w:val="center"/>
        <w:rPr>
          <w:rFonts w:eastAsia="Calibri"/>
          <w:b/>
          <w:color w:val="auto"/>
          <w:shd w:val="clear" w:color="auto" w:fill="auto"/>
          <w:lang w:eastAsia="en-US"/>
        </w:rPr>
      </w:pPr>
    </w:p>
    <w:p w14:paraId="64858222" w14:textId="77777777" w:rsidR="00D24619" w:rsidRDefault="00D24619" w:rsidP="00675778">
      <w:pPr>
        <w:ind w:firstLine="709"/>
        <w:jc w:val="center"/>
        <w:rPr>
          <w:rFonts w:eastAsia="Calibri"/>
          <w:b/>
          <w:color w:val="auto"/>
          <w:shd w:val="clear" w:color="auto" w:fill="auto"/>
          <w:lang w:eastAsia="en-US"/>
        </w:rPr>
      </w:pPr>
    </w:p>
    <w:p w14:paraId="0B5AE416" w14:textId="77777777"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38ECDABD" w14:textId="77777777" w:rsidR="00826908" w:rsidRDefault="00826908" w:rsidP="00675778">
      <w:pPr>
        <w:ind w:firstLine="709"/>
        <w:jc w:val="center"/>
        <w:rPr>
          <w:rFonts w:eastAsia="Calibri"/>
          <w:b/>
          <w:color w:val="auto"/>
          <w:shd w:val="clear" w:color="auto" w:fill="auto"/>
          <w:lang w:eastAsia="en-US"/>
        </w:rPr>
      </w:pPr>
    </w:p>
    <w:p w14:paraId="719047B8"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471C4D7D"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23D580C4"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50B99633"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AC408CD" w14:textId="77777777" w:rsidR="00D22AF9" w:rsidRDefault="00D22AF9" w:rsidP="001969A1">
      <w:pPr>
        <w:spacing w:line="276" w:lineRule="auto"/>
        <w:ind w:firstLine="709"/>
        <w:rPr>
          <w:rFonts w:eastAsia="Calibri"/>
          <w:color w:val="auto"/>
          <w:sz w:val="22"/>
          <w:szCs w:val="22"/>
          <w:shd w:val="clear" w:color="auto" w:fill="auto"/>
          <w:lang w:eastAsia="en-US"/>
        </w:rPr>
      </w:pPr>
      <w:r w:rsidRPr="00D22AF9">
        <w:rPr>
          <w:rFonts w:eastAsia="Calibri"/>
          <w:color w:val="auto"/>
          <w:sz w:val="22"/>
          <w:szCs w:val="22"/>
          <w:shd w:val="clear" w:color="auto" w:fill="auto"/>
          <w:lang w:eastAsia="en-US"/>
        </w:rPr>
        <w:t xml:space="preserve">Подача заявки на отдельные позиции или часть объема по какой-либо из позиций, указанных </w:t>
      </w:r>
      <w:proofErr w:type="gramStart"/>
      <w:r w:rsidRPr="00D22AF9">
        <w:rPr>
          <w:rFonts w:eastAsia="Calibri"/>
          <w:color w:val="auto"/>
          <w:sz w:val="22"/>
          <w:szCs w:val="22"/>
          <w:shd w:val="clear" w:color="auto" w:fill="auto"/>
          <w:lang w:eastAsia="en-US"/>
        </w:rPr>
        <w:t>в  Техническом</w:t>
      </w:r>
      <w:proofErr w:type="gramEnd"/>
      <w:r w:rsidRPr="00D22AF9">
        <w:rPr>
          <w:rFonts w:eastAsia="Calibri"/>
          <w:color w:val="auto"/>
          <w:sz w:val="22"/>
          <w:szCs w:val="22"/>
          <w:shd w:val="clear" w:color="auto" w:fill="auto"/>
          <w:lang w:eastAsia="en-US"/>
        </w:rPr>
        <w:t xml:space="preserve"> задании, не допускается.</w:t>
      </w:r>
    </w:p>
    <w:p w14:paraId="4D929E5A"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14:paraId="4A55027F"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w:t>
      </w:r>
      <w:proofErr w:type="gramStart"/>
      <w:r w:rsidRPr="00F00FE4">
        <w:rPr>
          <w:rFonts w:eastAsia="Calibri"/>
          <w:color w:val="auto"/>
          <w:sz w:val="22"/>
          <w:szCs w:val="22"/>
          <w:shd w:val="clear" w:color="auto" w:fill="auto"/>
          <w:lang w:eastAsia="en-US"/>
        </w:rPr>
        <w:t>участника</w:t>
      </w:r>
      <w:proofErr w:type="gramEnd"/>
      <w:r w:rsidRPr="00F00FE4">
        <w:rPr>
          <w:rFonts w:eastAsia="Calibri"/>
          <w:color w:val="auto"/>
          <w:sz w:val="22"/>
          <w:szCs w:val="22"/>
          <w:shd w:val="clear" w:color="auto" w:fill="auto"/>
          <w:lang w:eastAsia="en-US"/>
        </w:rPr>
        <w:t xml:space="preserve"> не соответствующей требованиям, установленным настоящей документацией о закупке.</w:t>
      </w:r>
    </w:p>
    <w:p w14:paraId="34AEBE69" w14:textId="58E01D9B" w:rsidR="00D22AF9" w:rsidRPr="00947C41" w:rsidRDefault="001969A1" w:rsidP="00947C4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30A88ABD" w14:textId="77777777" w:rsidR="00DE24D8" w:rsidRPr="00D22AF9" w:rsidRDefault="00DE24D8" w:rsidP="00DE24D8">
      <w:pPr>
        <w:suppressAutoHyphens/>
        <w:spacing w:line="276" w:lineRule="auto"/>
        <w:ind w:firstLine="567"/>
        <w:contextualSpacing/>
        <w:rPr>
          <w:rFonts w:eastAsia="Times New Roman"/>
          <w:iCs/>
          <w:color w:val="auto"/>
          <w:sz w:val="22"/>
          <w:szCs w:val="22"/>
          <w:shd w:val="clear" w:color="auto" w:fill="auto"/>
        </w:rPr>
      </w:pPr>
      <w:r w:rsidRPr="00D22AF9">
        <w:rPr>
          <w:rFonts w:eastAsia="Times New Roman"/>
          <w:iCs/>
          <w:color w:val="auto"/>
          <w:sz w:val="22"/>
          <w:szCs w:val="22"/>
          <w:shd w:val="clear" w:color="auto" w:fill="auto"/>
        </w:rPr>
        <w:t>- символ «&lt;» означает что, участнику следует предоставить в заявке конкретный показатель, менее указанного значения;</w:t>
      </w:r>
    </w:p>
    <w:p w14:paraId="4CDF3BEB" w14:textId="77777777" w:rsidR="00DE24D8" w:rsidRPr="00D22AF9" w:rsidRDefault="00DE24D8" w:rsidP="00DE24D8">
      <w:pPr>
        <w:suppressAutoHyphens/>
        <w:spacing w:line="276" w:lineRule="auto"/>
        <w:ind w:firstLine="567"/>
        <w:contextualSpacing/>
        <w:rPr>
          <w:rFonts w:eastAsia="Times New Roman"/>
          <w:iCs/>
          <w:color w:val="auto"/>
          <w:sz w:val="22"/>
          <w:szCs w:val="22"/>
          <w:shd w:val="clear" w:color="auto" w:fill="auto"/>
        </w:rPr>
      </w:pPr>
      <w:r w:rsidRPr="00D22AF9">
        <w:rPr>
          <w:rFonts w:eastAsia="Times New Roman"/>
          <w:iCs/>
          <w:color w:val="auto"/>
          <w:sz w:val="22"/>
          <w:szCs w:val="22"/>
          <w:shd w:val="clear" w:color="auto" w:fill="auto"/>
        </w:rPr>
        <w:t>- символ «&gt;» означает что, участнику следует предоставить в заявке конкретный показатель, более указанного значения;</w:t>
      </w:r>
    </w:p>
    <w:p w14:paraId="2B0A763F" w14:textId="77777777" w:rsidR="00DE24D8" w:rsidRPr="00D22AF9" w:rsidRDefault="00DE24D8" w:rsidP="00DE24D8">
      <w:pPr>
        <w:suppressAutoHyphens/>
        <w:spacing w:line="276" w:lineRule="auto"/>
        <w:ind w:firstLine="567"/>
        <w:contextualSpacing/>
        <w:rPr>
          <w:rFonts w:eastAsia="Times New Roman"/>
          <w:iCs/>
          <w:color w:val="auto"/>
          <w:sz w:val="22"/>
          <w:szCs w:val="22"/>
          <w:shd w:val="clear" w:color="auto" w:fill="auto"/>
        </w:rPr>
      </w:pPr>
      <w:r w:rsidRPr="00D22AF9">
        <w:rPr>
          <w:rFonts w:eastAsia="Times New Roman"/>
          <w:iCs/>
          <w:color w:val="auto"/>
          <w:sz w:val="22"/>
          <w:szCs w:val="22"/>
          <w:shd w:val="clear" w:color="auto" w:fill="auto"/>
        </w:rPr>
        <w:t>- символ «≥» означает что, участнику следует предоставить в заявке конкретный показатель, более указанного значения или равный ему;</w:t>
      </w:r>
    </w:p>
    <w:p w14:paraId="4B671A7D" w14:textId="7653084F"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символ «≤» означает что, участнику следует предоставить в заявке конкретный показатель, менее указанного значения или равный ему;</w:t>
      </w:r>
    </w:p>
    <w:p w14:paraId="4D7011D0"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5F6841AF"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 xml:space="preserve">слова </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не более</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ACD0B5"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2A13A6BB" w14:textId="29CF8C71" w:rsidR="001969A1" w:rsidRPr="0073165E"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r w:rsidR="001969A1" w:rsidRPr="001744C7">
        <w:rPr>
          <w:rFonts w:eastAsia="Times New Roman"/>
          <w:color w:val="auto"/>
          <w:sz w:val="22"/>
          <w:szCs w:val="22"/>
          <w:shd w:val="clear" w:color="auto" w:fill="auto"/>
        </w:rPr>
        <w:t xml:space="preserve"> </w:t>
      </w:r>
    </w:p>
    <w:p w14:paraId="4EF0241C" w14:textId="77777777"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DA612C9" w14:textId="77777777" w:rsidR="00770A54" w:rsidRPr="008E65E2" w:rsidRDefault="00770A54" w:rsidP="00770A54">
      <w:pPr>
        <w:ind w:firstLine="709"/>
        <w:jc w:val="center"/>
        <w:rPr>
          <w:sz w:val="6"/>
          <w:szCs w:val="6"/>
        </w:rPr>
      </w:pPr>
    </w:p>
    <w:p w14:paraId="2DB9F2DB" w14:textId="77777777" w:rsidR="00947C41" w:rsidRDefault="00947C41" w:rsidP="00770A54">
      <w:pPr>
        <w:ind w:firstLine="709"/>
        <w:jc w:val="right"/>
        <w:rPr>
          <w:rFonts w:eastAsia="Calibri"/>
          <w:i/>
          <w:color w:val="auto"/>
          <w:shd w:val="clear" w:color="auto" w:fill="auto"/>
          <w:lang w:eastAsia="en-US"/>
        </w:rPr>
      </w:pPr>
    </w:p>
    <w:p w14:paraId="50ED166A" w14:textId="77777777" w:rsidR="003904B2" w:rsidRDefault="003904B2" w:rsidP="00947C41">
      <w:pPr>
        <w:ind w:firstLine="709"/>
        <w:jc w:val="right"/>
        <w:rPr>
          <w:rFonts w:eastAsia="Calibri"/>
          <w:i/>
          <w:color w:val="auto"/>
          <w:shd w:val="clear" w:color="auto" w:fill="auto"/>
          <w:lang w:eastAsia="en-US"/>
        </w:rPr>
      </w:pPr>
    </w:p>
    <w:p w14:paraId="39910F12" w14:textId="77777777" w:rsidR="003904B2" w:rsidRDefault="003904B2" w:rsidP="00947C41">
      <w:pPr>
        <w:ind w:firstLine="709"/>
        <w:jc w:val="right"/>
        <w:rPr>
          <w:rFonts w:eastAsia="Calibri"/>
          <w:i/>
          <w:color w:val="auto"/>
          <w:shd w:val="clear" w:color="auto" w:fill="auto"/>
          <w:lang w:eastAsia="en-US"/>
        </w:rPr>
      </w:pPr>
    </w:p>
    <w:p w14:paraId="369E6AA8" w14:textId="77777777" w:rsidR="003904B2" w:rsidRDefault="003904B2" w:rsidP="00947C41">
      <w:pPr>
        <w:ind w:firstLine="709"/>
        <w:jc w:val="right"/>
        <w:rPr>
          <w:rFonts w:eastAsia="Calibri"/>
          <w:i/>
          <w:color w:val="auto"/>
          <w:shd w:val="clear" w:color="auto" w:fill="auto"/>
          <w:lang w:eastAsia="en-US"/>
        </w:rPr>
      </w:pPr>
    </w:p>
    <w:p w14:paraId="0A6B9A57" w14:textId="77777777" w:rsidR="003904B2" w:rsidRDefault="003904B2" w:rsidP="00947C41">
      <w:pPr>
        <w:ind w:firstLine="709"/>
        <w:jc w:val="right"/>
        <w:rPr>
          <w:rFonts w:eastAsia="Calibri"/>
          <w:i/>
          <w:color w:val="auto"/>
          <w:shd w:val="clear" w:color="auto" w:fill="auto"/>
          <w:lang w:eastAsia="en-US"/>
        </w:rPr>
      </w:pPr>
    </w:p>
    <w:p w14:paraId="4CEFEFEB" w14:textId="77777777" w:rsidR="003904B2" w:rsidRDefault="003904B2" w:rsidP="00947C41">
      <w:pPr>
        <w:ind w:firstLine="709"/>
        <w:jc w:val="right"/>
        <w:rPr>
          <w:rFonts w:eastAsia="Calibri"/>
          <w:i/>
          <w:color w:val="auto"/>
          <w:shd w:val="clear" w:color="auto" w:fill="auto"/>
          <w:lang w:eastAsia="en-US"/>
        </w:rPr>
      </w:pPr>
    </w:p>
    <w:p w14:paraId="0636F488" w14:textId="5D0CBE5D" w:rsidR="00947C41" w:rsidRPr="00AD35E6" w:rsidRDefault="00947C41" w:rsidP="00947C41">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0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2408"/>
        <w:gridCol w:w="6521"/>
      </w:tblGrid>
      <w:tr w:rsidR="002B5CDE" w:rsidRPr="00AD35E6" w14:paraId="2ED14555" w14:textId="77777777" w:rsidTr="002B5CDE">
        <w:trPr>
          <w:trHeight w:val="1561"/>
        </w:trPr>
        <w:tc>
          <w:tcPr>
            <w:tcW w:w="313" w:type="pct"/>
            <w:tcBorders>
              <w:top w:val="single" w:sz="4" w:space="0" w:color="auto"/>
              <w:left w:val="single" w:sz="4" w:space="0" w:color="auto"/>
              <w:bottom w:val="single" w:sz="4" w:space="0" w:color="auto"/>
              <w:right w:val="single" w:sz="4" w:space="0" w:color="auto"/>
            </w:tcBorders>
            <w:vAlign w:val="center"/>
          </w:tcPr>
          <w:p w14:paraId="054FBA76"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264" w:type="pct"/>
            <w:tcBorders>
              <w:top w:val="single" w:sz="4" w:space="0" w:color="auto"/>
              <w:left w:val="single" w:sz="4" w:space="0" w:color="auto"/>
              <w:bottom w:val="single" w:sz="4" w:space="0" w:color="auto"/>
              <w:right w:val="single" w:sz="4" w:space="0" w:color="auto"/>
            </w:tcBorders>
            <w:vAlign w:val="center"/>
          </w:tcPr>
          <w:p w14:paraId="5EB0E50E" w14:textId="77777777" w:rsidR="002B5CDE" w:rsidRPr="00AD35E6" w:rsidRDefault="002B5CDE" w:rsidP="00DE0BDF">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43504006" w14:textId="77777777" w:rsidR="002B5CDE" w:rsidRPr="00AD35E6" w:rsidRDefault="002B5CDE" w:rsidP="00DE0BDF">
            <w:pPr>
              <w:jc w:val="center"/>
              <w:rPr>
                <w:rFonts w:eastAsia="Times New Roman"/>
                <w:i/>
                <w:iCs/>
                <w:color w:val="auto"/>
                <w:sz w:val="20"/>
                <w:szCs w:val="20"/>
                <w:shd w:val="clear" w:color="auto" w:fill="auto"/>
              </w:rPr>
            </w:pPr>
          </w:p>
        </w:tc>
        <w:tc>
          <w:tcPr>
            <w:tcW w:w="3423" w:type="pct"/>
            <w:tcBorders>
              <w:top w:val="single" w:sz="4" w:space="0" w:color="auto"/>
              <w:left w:val="single" w:sz="4" w:space="0" w:color="auto"/>
              <w:right w:val="single" w:sz="4" w:space="0" w:color="auto"/>
            </w:tcBorders>
            <w:vAlign w:val="center"/>
          </w:tcPr>
          <w:p w14:paraId="78B4FC45" w14:textId="77777777" w:rsidR="002B5CDE" w:rsidRPr="00AD35E6" w:rsidRDefault="002B5CDE" w:rsidP="00DE0BDF">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523ED7F4" w14:textId="77777777" w:rsidR="002B5CDE" w:rsidRPr="00AD35E6" w:rsidRDefault="002B5CDE" w:rsidP="00DE0BDF">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2B5CDE" w:rsidRPr="00AD35E6" w14:paraId="78627D5C"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2D5D9450"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7A0F9102"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423" w:type="pct"/>
            <w:tcBorders>
              <w:top w:val="single" w:sz="4" w:space="0" w:color="auto"/>
              <w:left w:val="single" w:sz="4" w:space="0" w:color="auto"/>
              <w:bottom w:val="single" w:sz="4" w:space="0" w:color="auto"/>
              <w:right w:val="single" w:sz="4" w:space="0" w:color="auto"/>
            </w:tcBorders>
            <w:vAlign w:val="center"/>
          </w:tcPr>
          <w:p w14:paraId="423AF2A9"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2B5CDE" w:rsidRPr="00AD35E6" w14:paraId="54CD0F50"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7570219D"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69C67327" w14:textId="77777777" w:rsidR="002B5CDE" w:rsidRPr="00AD35E6" w:rsidRDefault="002B5CDE" w:rsidP="00DE0BDF">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7D3C8764" w14:textId="77777777" w:rsidR="002B5CDE" w:rsidRPr="00AD35E6" w:rsidRDefault="002B5CDE" w:rsidP="00DE0BDF">
            <w:pPr>
              <w:jc w:val="center"/>
              <w:rPr>
                <w:rFonts w:eastAsia="Times New Roman"/>
                <w:color w:val="auto"/>
                <w:sz w:val="20"/>
                <w:szCs w:val="20"/>
                <w:shd w:val="clear" w:color="auto" w:fill="auto"/>
              </w:rPr>
            </w:pPr>
          </w:p>
        </w:tc>
      </w:tr>
      <w:tr w:rsidR="002B5CDE" w:rsidRPr="00AD35E6" w14:paraId="1E0D4FDB"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59D141F5" w14:textId="77777777" w:rsidR="002B5CDE" w:rsidRPr="00AD35E6" w:rsidRDefault="002B5CDE" w:rsidP="00DE0BDF">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264" w:type="pct"/>
            <w:tcBorders>
              <w:top w:val="single" w:sz="4" w:space="0" w:color="auto"/>
              <w:left w:val="single" w:sz="4" w:space="0" w:color="auto"/>
              <w:bottom w:val="single" w:sz="4" w:space="0" w:color="auto"/>
              <w:right w:val="single" w:sz="4" w:space="0" w:color="auto"/>
            </w:tcBorders>
            <w:vAlign w:val="center"/>
          </w:tcPr>
          <w:p w14:paraId="4BDC424C" w14:textId="77777777" w:rsidR="002B5CDE" w:rsidRPr="00AD35E6" w:rsidRDefault="002B5CDE" w:rsidP="00DE0BDF">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5BE845D5" w14:textId="77777777" w:rsidR="002B5CDE" w:rsidRPr="00AD35E6" w:rsidRDefault="002B5CDE" w:rsidP="00DE0BDF">
            <w:pPr>
              <w:jc w:val="center"/>
              <w:rPr>
                <w:rFonts w:eastAsia="Times New Roman"/>
                <w:color w:val="auto"/>
                <w:sz w:val="20"/>
                <w:szCs w:val="20"/>
                <w:shd w:val="clear" w:color="auto" w:fill="auto"/>
              </w:rPr>
            </w:pPr>
          </w:p>
        </w:tc>
      </w:tr>
    </w:tbl>
    <w:p w14:paraId="32EAF7FA" w14:textId="77777777" w:rsidR="00703B05" w:rsidRDefault="00703B05" w:rsidP="002B5CDE">
      <w:pPr>
        <w:jc w:val="center"/>
        <w:rPr>
          <w:rFonts w:eastAsia="Times New Roman"/>
          <w:bCs/>
          <w:i/>
          <w:iCs/>
          <w:color w:val="7F7F7F" w:themeColor="text1" w:themeTint="80"/>
          <w:kern w:val="1"/>
          <w:sz w:val="22"/>
          <w:szCs w:val="22"/>
          <w:shd w:val="clear" w:color="auto" w:fill="auto"/>
          <w:lang w:eastAsia="ar-SA"/>
        </w:rPr>
      </w:pPr>
    </w:p>
    <w:p w14:paraId="18028414"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p w14:paraId="7762E56C"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p w14:paraId="5E114230" w14:textId="77777777" w:rsidR="003904B2" w:rsidRPr="00321B1D" w:rsidRDefault="003904B2" w:rsidP="003904B2">
      <w:pPr>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Перечень АЗС</w:t>
      </w:r>
    </w:p>
    <w:p w14:paraId="57250B45" w14:textId="77777777" w:rsidR="003904B2" w:rsidRPr="00321B1D" w:rsidRDefault="003904B2" w:rsidP="003904B2">
      <w:pPr>
        <w:jc w:val="center"/>
        <w:rPr>
          <w:rFonts w:eastAsia="Times New Roman"/>
          <w:b/>
          <w:color w:val="auto"/>
          <w:sz w:val="22"/>
          <w:szCs w:val="22"/>
          <w:shd w:val="clear" w:color="auto" w:fill="auto"/>
        </w:rPr>
      </w:pPr>
    </w:p>
    <w:tbl>
      <w:tblPr>
        <w:tblW w:w="935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3515"/>
        <w:gridCol w:w="2551"/>
        <w:gridCol w:w="2409"/>
      </w:tblGrid>
      <w:tr w:rsidR="003904B2" w:rsidRPr="00321B1D" w14:paraId="77B8E43F" w14:textId="77777777" w:rsidTr="00CB416A">
        <w:trPr>
          <w:trHeight w:val="494"/>
        </w:trPr>
        <w:tc>
          <w:tcPr>
            <w:tcW w:w="879" w:type="dxa"/>
            <w:vAlign w:val="center"/>
          </w:tcPr>
          <w:p w14:paraId="432E3C1E" w14:textId="77777777" w:rsidR="003904B2" w:rsidRPr="00321B1D" w:rsidRDefault="003904B2" w:rsidP="00CB416A">
            <w:pPr>
              <w:keepNext/>
              <w:tabs>
                <w:tab w:val="left" w:pos="1872"/>
              </w:tabs>
              <w:ind w:left="57" w:right="23"/>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 п/п</w:t>
            </w:r>
          </w:p>
        </w:tc>
        <w:tc>
          <w:tcPr>
            <w:tcW w:w="3515" w:type="dxa"/>
            <w:vAlign w:val="center"/>
          </w:tcPr>
          <w:p w14:paraId="5FC533DF" w14:textId="77777777" w:rsidR="003904B2" w:rsidRPr="00321B1D" w:rsidRDefault="003904B2" w:rsidP="00CB416A">
            <w:pPr>
              <w:keepNext/>
              <w:ind w:left="57" w:right="57"/>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Наименование АЗС</w:t>
            </w:r>
          </w:p>
        </w:tc>
        <w:tc>
          <w:tcPr>
            <w:tcW w:w="2551" w:type="dxa"/>
            <w:vAlign w:val="center"/>
          </w:tcPr>
          <w:p w14:paraId="2B63DE36" w14:textId="77777777" w:rsidR="003904B2" w:rsidRPr="00321B1D" w:rsidRDefault="003904B2" w:rsidP="00CB416A">
            <w:pPr>
              <w:keepNext/>
              <w:ind w:left="-108" w:right="-108"/>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Адрес АЗС</w:t>
            </w:r>
          </w:p>
        </w:tc>
        <w:tc>
          <w:tcPr>
            <w:tcW w:w="2409" w:type="dxa"/>
            <w:vAlign w:val="center"/>
          </w:tcPr>
          <w:p w14:paraId="31507C2F" w14:textId="77777777" w:rsidR="003904B2" w:rsidRPr="00321B1D" w:rsidRDefault="003904B2" w:rsidP="00CB416A">
            <w:pPr>
              <w:keepNext/>
              <w:ind w:left="-288" w:right="-108" w:firstLine="180"/>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Режим работы</w:t>
            </w:r>
          </w:p>
        </w:tc>
      </w:tr>
      <w:tr w:rsidR="003904B2" w:rsidRPr="00321B1D" w14:paraId="6554FAA6" w14:textId="77777777" w:rsidTr="00CB416A">
        <w:trPr>
          <w:trHeight w:val="513"/>
        </w:trPr>
        <w:tc>
          <w:tcPr>
            <w:tcW w:w="879" w:type="dxa"/>
          </w:tcPr>
          <w:p w14:paraId="0B19488A" w14:textId="77777777" w:rsidR="003904B2" w:rsidRPr="00321B1D" w:rsidRDefault="003904B2" w:rsidP="00CB416A">
            <w:pPr>
              <w:ind w:left="-42" w:right="-108"/>
              <w:jc w:val="left"/>
              <w:rPr>
                <w:rFonts w:eastAsia="Times New Roman"/>
                <w:color w:val="auto"/>
                <w:sz w:val="22"/>
                <w:szCs w:val="22"/>
                <w:shd w:val="clear" w:color="auto" w:fill="auto"/>
              </w:rPr>
            </w:pPr>
          </w:p>
        </w:tc>
        <w:tc>
          <w:tcPr>
            <w:tcW w:w="3515" w:type="dxa"/>
          </w:tcPr>
          <w:p w14:paraId="64008F27" w14:textId="77777777" w:rsidR="003904B2" w:rsidRPr="00321B1D" w:rsidRDefault="003904B2" w:rsidP="00CB416A">
            <w:pPr>
              <w:ind w:left="57" w:right="-108"/>
              <w:jc w:val="left"/>
              <w:rPr>
                <w:rFonts w:eastAsia="Times New Roman"/>
                <w:color w:val="auto"/>
                <w:sz w:val="22"/>
                <w:szCs w:val="22"/>
                <w:shd w:val="clear" w:color="auto" w:fill="auto"/>
              </w:rPr>
            </w:pPr>
          </w:p>
        </w:tc>
        <w:tc>
          <w:tcPr>
            <w:tcW w:w="2551" w:type="dxa"/>
          </w:tcPr>
          <w:p w14:paraId="0480ADC7" w14:textId="77777777" w:rsidR="003904B2" w:rsidRPr="00321B1D" w:rsidRDefault="003904B2" w:rsidP="00CB416A">
            <w:pPr>
              <w:ind w:right="-108"/>
              <w:jc w:val="center"/>
              <w:rPr>
                <w:rFonts w:eastAsia="Times New Roman"/>
                <w:color w:val="auto"/>
                <w:sz w:val="22"/>
                <w:szCs w:val="22"/>
                <w:shd w:val="clear" w:color="auto" w:fill="auto"/>
              </w:rPr>
            </w:pPr>
          </w:p>
        </w:tc>
        <w:tc>
          <w:tcPr>
            <w:tcW w:w="2409" w:type="dxa"/>
          </w:tcPr>
          <w:p w14:paraId="57976044" w14:textId="77777777" w:rsidR="003904B2" w:rsidRPr="00321B1D" w:rsidRDefault="003904B2" w:rsidP="00CB416A">
            <w:pPr>
              <w:ind w:left="-108" w:right="-108"/>
              <w:jc w:val="center"/>
              <w:rPr>
                <w:rFonts w:eastAsia="Times New Roman"/>
                <w:bCs/>
                <w:color w:val="auto"/>
                <w:sz w:val="22"/>
                <w:szCs w:val="22"/>
                <w:shd w:val="clear" w:color="auto" w:fill="auto"/>
              </w:rPr>
            </w:pPr>
          </w:p>
        </w:tc>
      </w:tr>
      <w:tr w:rsidR="003904B2" w:rsidRPr="00321B1D" w14:paraId="0C935C94" w14:textId="77777777" w:rsidTr="00CB416A">
        <w:trPr>
          <w:trHeight w:val="563"/>
        </w:trPr>
        <w:tc>
          <w:tcPr>
            <w:tcW w:w="879" w:type="dxa"/>
          </w:tcPr>
          <w:p w14:paraId="0820AC5E" w14:textId="77777777" w:rsidR="003904B2" w:rsidRPr="00321B1D" w:rsidRDefault="003904B2" w:rsidP="00CB416A">
            <w:pPr>
              <w:ind w:left="-42" w:right="-108"/>
              <w:jc w:val="left"/>
              <w:rPr>
                <w:rFonts w:eastAsia="Times New Roman"/>
                <w:color w:val="auto"/>
                <w:sz w:val="22"/>
                <w:szCs w:val="22"/>
                <w:shd w:val="clear" w:color="auto" w:fill="auto"/>
              </w:rPr>
            </w:pPr>
          </w:p>
        </w:tc>
        <w:tc>
          <w:tcPr>
            <w:tcW w:w="3515" w:type="dxa"/>
          </w:tcPr>
          <w:p w14:paraId="68814180" w14:textId="77777777" w:rsidR="003904B2" w:rsidRPr="00321B1D" w:rsidRDefault="003904B2" w:rsidP="00CB416A">
            <w:pPr>
              <w:ind w:left="57" w:right="-108"/>
              <w:jc w:val="left"/>
              <w:rPr>
                <w:rFonts w:eastAsia="Times New Roman"/>
                <w:color w:val="auto"/>
                <w:sz w:val="22"/>
                <w:szCs w:val="22"/>
                <w:shd w:val="clear" w:color="auto" w:fill="auto"/>
              </w:rPr>
            </w:pPr>
          </w:p>
        </w:tc>
        <w:tc>
          <w:tcPr>
            <w:tcW w:w="2551" w:type="dxa"/>
          </w:tcPr>
          <w:p w14:paraId="41BAC3E9" w14:textId="77777777" w:rsidR="003904B2" w:rsidRPr="00321B1D" w:rsidRDefault="003904B2" w:rsidP="00CB416A">
            <w:pPr>
              <w:ind w:right="-108"/>
              <w:jc w:val="center"/>
              <w:rPr>
                <w:rFonts w:eastAsia="Times New Roman"/>
                <w:color w:val="auto"/>
                <w:sz w:val="22"/>
                <w:szCs w:val="22"/>
                <w:shd w:val="clear" w:color="auto" w:fill="auto"/>
              </w:rPr>
            </w:pPr>
          </w:p>
        </w:tc>
        <w:tc>
          <w:tcPr>
            <w:tcW w:w="2409" w:type="dxa"/>
          </w:tcPr>
          <w:p w14:paraId="34FA9783" w14:textId="77777777" w:rsidR="003904B2" w:rsidRPr="00321B1D" w:rsidRDefault="003904B2" w:rsidP="00CB416A">
            <w:pPr>
              <w:ind w:left="-108" w:right="-108"/>
              <w:jc w:val="center"/>
              <w:rPr>
                <w:rFonts w:eastAsia="Times New Roman"/>
                <w:bCs/>
                <w:color w:val="auto"/>
                <w:sz w:val="22"/>
                <w:szCs w:val="22"/>
                <w:shd w:val="clear" w:color="auto" w:fill="auto"/>
              </w:rPr>
            </w:pPr>
          </w:p>
        </w:tc>
      </w:tr>
    </w:tbl>
    <w:p w14:paraId="644E9BAC"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sectPr w:rsidR="003904B2" w:rsidSect="00EB5622">
      <w:footerReference w:type="default" r:id="rId9"/>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EC88AB" w14:textId="77777777" w:rsidR="0000580E" w:rsidRDefault="0000580E" w:rsidP="00A55106">
      <w:r>
        <w:separator/>
      </w:r>
    </w:p>
  </w:endnote>
  <w:endnote w:type="continuationSeparator" w:id="0">
    <w:p w14:paraId="0BE8299A" w14:textId="77777777" w:rsidR="0000580E" w:rsidRDefault="0000580E"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宋体">
    <w:altName w:val="MS PMincho"/>
    <w:panose1 w:val="00000000000000000000"/>
    <w:charset w:val="80"/>
    <w:family w:val="roman"/>
    <w:notTrueType/>
    <w:pitch w:val="default"/>
  </w:font>
  <w:font w:name="Andale Sans UI">
    <w:altName w:val="Times New Roman"/>
    <w:charset w:val="CC"/>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97087"/>
      <w:docPartObj>
        <w:docPartGallery w:val="Page Numbers (Bottom of Page)"/>
        <w:docPartUnique/>
      </w:docPartObj>
    </w:sdtPr>
    <w:sdtContent>
      <w:p w14:paraId="146BFD40" w14:textId="77777777" w:rsidR="00160C2F" w:rsidRDefault="00000000" w:rsidP="00DA5974">
        <w:pPr>
          <w:pStyle w:val="ConsPlusNormal"/>
          <w:jc w:val="right"/>
        </w:pPr>
        <w:r>
          <w:fldChar w:fldCharType="begin"/>
        </w:r>
        <w:r>
          <w:instrText xml:space="preserve"> PAGE   \* MERGEFORMAT </w:instrText>
        </w:r>
        <w:r>
          <w:fldChar w:fldCharType="separate"/>
        </w:r>
        <w:r w:rsidR="00EC6E6B">
          <w:rPr>
            <w:noProof/>
          </w:rPr>
          <w:t>1</w:t>
        </w:r>
        <w:r>
          <w:rPr>
            <w:noProof/>
          </w:rPr>
          <w:fldChar w:fldCharType="end"/>
        </w:r>
      </w:p>
    </w:sdtContent>
  </w:sdt>
  <w:p w14:paraId="0DDF33BB" w14:textId="77777777" w:rsidR="00160C2F" w:rsidRDefault="00160C2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4E2A81" w14:textId="77777777" w:rsidR="0000580E" w:rsidRDefault="0000580E" w:rsidP="00A55106">
      <w:r>
        <w:separator/>
      </w:r>
    </w:p>
  </w:footnote>
  <w:footnote w:type="continuationSeparator" w:id="0">
    <w:p w14:paraId="5577AAC4" w14:textId="77777777" w:rsidR="0000580E" w:rsidRDefault="0000580E"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15:restartNumberingAfterBreak="0">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15:restartNumberingAfterBreak="0">
    <w:nsid w:val="28DA7030"/>
    <w:multiLevelType w:val="hybridMultilevel"/>
    <w:tmpl w:val="4B08FB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 w15:restartNumberingAfterBreak="0">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7" w15:restartNumberingAfterBreak="0">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15:restartNumberingAfterBreak="0">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9" w15:restartNumberingAfterBreak="0">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15:restartNumberingAfterBreak="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2"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15:restartNumberingAfterBreak="0">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6"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7" w15:restartNumberingAfterBreak="0">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8" w15:restartNumberingAfterBreak="0">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0" w15:restartNumberingAfterBreak="0">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16cid:durableId="964851297">
    <w:abstractNumId w:val="4"/>
  </w:num>
  <w:num w:numId="2" w16cid:durableId="172647911">
    <w:abstractNumId w:val="4"/>
  </w:num>
  <w:num w:numId="3" w16cid:durableId="1626766055">
    <w:abstractNumId w:val="4"/>
  </w:num>
  <w:num w:numId="4" w16cid:durableId="804734727">
    <w:abstractNumId w:val="4"/>
  </w:num>
  <w:num w:numId="5" w16cid:durableId="54937938">
    <w:abstractNumId w:val="4"/>
  </w:num>
  <w:num w:numId="6" w16cid:durableId="1857839849">
    <w:abstractNumId w:val="28"/>
  </w:num>
  <w:num w:numId="7" w16cid:durableId="1625039555">
    <w:abstractNumId w:val="22"/>
  </w:num>
  <w:num w:numId="8" w16cid:durableId="878780090">
    <w:abstractNumId w:val="3"/>
  </w:num>
  <w:num w:numId="9" w16cid:durableId="1215773083">
    <w:abstractNumId w:val="8"/>
  </w:num>
  <w:num w:numId="10" w16cid:durableId="1849054365">
    <w:abstractNumId w:val="5"/>
  </w:num>
  <w:num w:numId="11" w16cid:durableId="880361326">
    <w:abstractNumId w:val="1"/>
  </w:num>
  <w:num w:numId="12" w16cid:durableId="1414857867">
    <w:abstractNumId w:val="14"/>
  </w:num>
  <w:num w:numId="13" w16cid:durableId="1760247923">
    <w:abstractNumId w:val="15"/>
  </w:num>
  <w:num w:numId="14" w16cid:durableId="34090500">
    <w:abstractNumId w:val="18"/>
  </w:num>
  <w:num w:numId="15" w16cid:durableId="2000888063">
    <w:abstractNumId w:val="30"/>
  </w:num>
  <w:num w:numId="16" w16cid:durableId="642006059">
    <w:abstractNumId w:val="0"/>
  </w:num>
  <w:num w:numId="17" w16cid:durableId="500238241">
    <w:abstractNumId w:val="21"/>
  </w:num>
  <w:num w:numId="18" w16cid:durableId="1324360210">
    <w:abstractNumId w:val="10"/>
  </w:num>
  <w:num w:numId="19" w16cid:durableId="810483945">
    <w:abstractNumId w:val="27"/>
  </w:num>
  <w:num w:numId="20" w16cid:durableId="2067290715">
    <w:abstractNumId w:val="11"/>
  </w:num>
  <w:num w:numId="21" w16cid:durableId="1023358378">
    <w:abstractNumId w:val="7"/>
  </w:num>
  <w:num w:numId="22" w16cid:durableId="1780681836">
    <w:abstractNumId w:val="2"/>
  </w:num>
  <w:num w:numId="23" w16cid:durableId="2038046237">
    <w:abstractNumId w:val="9"/>
  </w:num>
  <w:num w:numId="24" w16cid:durableId="1928031044">
    <w:abstractNumId w:val="20"/>
  </w:num>
  <w:num w:numId="25" w16cid:durableId="189735286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16391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86772577">
    <w:abstractNumId w:val="29"/>
  </w:num>
  <w:num w:numId="28" w16cid:durableId="17044774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1247835">
    <w:abstractNumId w:val="26"/>
  </w:num>
  <w:num w:numId="30" w16cid:durableId="20431702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8801758">
    <w:abstractNumId w:val="12"/>
  </w:num>
  <w:num w:numId="32" w16cid:durableId="4127762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01258504">
    <w:abstractNumId w:val="6"/>
  </w:num>
  <w:num w:numId="34" w16cid:durableId="532380556">
    <w:abstractNumId w:val="19"/>
  </w:num>
  <w:num w:numId="35" w16cid:durableId="911426410">
    <w:abstractNumId w:val="17"/>
  </w:num>
  <w:num w:numId="36" w16cid:durableId="107090099">
    <w:abstractNumId w:val="25"/>
  </w:num>
  <w:num w:numId="37" w16cid:durableId="1210647245">
    <w:abstractNumId w:val="23"/>
  </w:num>
  <w:num w:numId="38" w16cid:durableId="5530090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9"/>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22A2"/>
    <w:rsid w:val="0000580E"/>
    <w:rsid w:val="00007090"/>
    <w:rsid w:val="0001081D"/>
    <w:rsid w:val="00012EF1"/>
    <w:rsid w:val="000146B7"/>
    <w:rsid w:val="00016975"/>
    <w:rsid w:val="00017568"/>
    <w:rsid w:val="000211BA"/>
    <w:rsid w:val="00025983"/>
    <w:rsid w:val="00025EA3"/>
    <w:rsid w:val="0003154F"/>
    <w:rsid w:val="0003159C"/>
    <w:rsid w:val="00034A33"/>
    <w:rsid w:val="000421E8"/>
    <w:rsid w:val="0004374B"/>
    <w:rsid w:val="00044A97"/>
    <w:rsid w:val="00045486"/>
    <w:rsid w:val="00045817"/>
    <w:rsid w:val="0005356A"/>
    <w:rsid w:val="000549E4"/>
    <w:rsid w:val="00060263"/>
    <w:rsid w:val="00060AA6"/>
    <w:rsid w:val="00061B91"/>
    <w:rsid w:val="0006347F"/>
    <w:rsid w:val="00063495"/>
    <w:rsid w:val="00063D15"/>
    <w:rsid w:val="000652F1"/>
    <w:rsid w:val="00071CE6"/>
    <w:rsid w:val="000721E8"/>
    <w:rsid w:val="00075A04"/>
    <w:rsid w:val="000774D8"/>
    <w:rsid w:val="0008022B"/>
    <w:rsid w:val="000874FD"/>
    <w:rsid w:val="00094BAF"/>
    <w:rsid w:val="00095745"/>
    <w:rsid w:val="00096686"/>
    <w:rsid w:val="000A1966"/>
    <w:rsid w:val="000A4AAB"/>
    <w:rsid w:val="000A636F"/>
    <w:rsid w:val="000A65CC"/>
    <w:rsid w:val="000A785F"/>
    <w:rsid w:val="000B0453"/>
    <w:rsid w:val="000B378A"/>
    <w:rsid w:val="000B4218"/>
    <w:rsid w:val="000B769B"/>
    <w:rsid w:val="000C051B"/>
    <w:rsid w:val="000C0AB0"/>
    <w:rsid w:val="000C2C30"/>
    <w:rsid w:val="000C6F15"/>
    <w:rsid w:val="000C73E6"/>
    <w:rsid w:val="000D0EFF"/>
    <w:rsid w:val="000D5045"/>
    <w:rsid w:val="000E36DD"/>
    <w:rsid w:val="000E41A4"/>
    <w:rsid w:val="000E6CC9"/>
    <w:rsid w:val="000E6F4D"/>
    <w:rsid w:val="000E700D"/>
    <w:rsid w:val="000E7549"/>
    <w:rsid w:val="000F24F8"/>
    <w:rsid w:val="000F430C"/>
    <w:rsid w:val="000F5FC1"/>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1389"/>
    <w:rsid w:val="001445E5"/>
    <w:rsid w:val="00153775"/>
    <w:rsid w:val="00153D9F"/>
    <w:rsid w:val="0016045F"/>
    <w:rsid w:val="00160C2F"/>
    <w:rsid w:val="00160DE5"/>
    <w:rsid w:val="00162943"/>
    <w:rsid w:val="00162E0B"/>
    <w:rsid w:val="00162FA6"/>
    <w:rsid w:val="00166128"/>
    <w:rsid w:val="00167A58"/>
    <w:rsid w:val="00167DD4"/>
    <w:rsid w:val="00167ED9"/>
    <w:rsid w:val="00170819"/>
    <w:rsid w:val="00171108"/>
    <w:rsid w:val="00172937"/>
    <w:rsid w:val="001744C7"/>
    <w:rsid w:val="00174C9A"/>
    <w:rsid w:val="001806BF"/>
    <w:rsid w:val="00180B2D"/>
    <w:rsid w:val="00181FE4"/>
    <w:rsid w:val="00187521"/>
    <w:rsid w:val="00187CE6"/>
    <w:rsid w:val="00190E46"/>
    <w:rsid w:val="001915FA"/>
    <w:rsid w:val="00193254"/>
    <w:rsid w:val="00193D5E"/>
    <w:rsid w:val="001969A1"/>
    <w:rsid w:val="00196E0B"/>
    <w:rsid w:val="001971BD"/>
    <w:rsid w:val="001A1E20"/>
    <w:rsid w:val="001A23B2"/>
    <w:rsid w:val="001B323D"/>
    <w:rsid w:val="001B3CC0"/>
    <w:rsid w:val="001B7AC7"/>
    <w:rsid w:val="001C1650"/>
    <w:rsid w:val="001C2E6C"/>
    <w:rsid w:val="001C45FE"/>
    <w:rsid w:val="001C4858"/>
    <w:rsid w:val="001C5653"/>
    <w:rsid w:val="001C6E79"/>
    <w:rsid w:val="001D13A9"/>
    <w:rsid w:val="001D1C35"/>
    <w:rsid w:val="001D216F"/>
    <w:rsid w:val="001D327D"/>
    <w:rsid w:val="001D4017"/>
    <w:rsid w:val="001D751B"/>
    <w:rsid w:val="001E166A"/>
    <w:rsid w:val="001E2250"/>
    <w:rsid w:val="001E265C"/>
    <w:rsid w:val="001E2F4A"/>
    <w:rsid w:val="001E53DD"/>
    <w:rsid w:val="001F121D"/>
    <w:rsid w:val="001F287F"/>
    <w:rsid w:val="001F718F"/>
    <w:rsid w:val="00203C4F"/>
    <w:rsid w:val="002047A8"/>
    <w:rsid w:val="0020520C"/>
    <w:rsid w:val="002055D9"/>
    <w:rsid w:val="00212BC2"/>
    <w:rsid w:val="0021710C"/>
    <w:rsid w:val="002206A5"/>
    <w:rsid w:val="0022249E"/>
    <w:rsid w:val="002317F6"/>
    <w:rsid w:val="00236AC0"/>
    <w:rsid w:val="00240A1A"/>
    <w:rsid w:val="00246140"/>
    <w:rsid w:val="002510E8"/>
    <w:rsid w:val="0026052C"/>
    <w:rsid w:val="00262F7C"/>
    <w:rsid w:val="0026552C"/>
    <w:rsid w:val="002664EB"/>
    <w:rsid w:val="002752EF"/>
    <w:rsid w:val="00276F97"/>
    <w:rsid w:val="002819A7"/>
    <w:rsid w:val="00281FE1"/>
    <w:rsid w:val="00282780"/>
    <w:rsid w:val="002857F4"/>
    <w:rsid w:val="002A01DD"/>
    <w:rsid w:val="002A284D"/>
    <w:rsid w:val="002A30FD"/>
    <w:rsid w:val="002B09E5"/>
    <w:rsid w:val="002B1922"/>
    <w:rsid w:val="002B1FE3"/>
    <w:rsid w:val="002B2662"/>
    <w:rsid w:val="002B4C01"/>
    <w:rsid w:val="002B5CDE"/>
    <w:rsid w:val="002C6AD0"/>
    <w:rsid w:val="002D0864"/>
    <w:rsid w:val="002E08B5"/>
    <w:rsid w:val="002E1942"/>
    <w:rsid w:val="002E4C2D"/>
    <w:rsid w:val="002E6F46"/>
    <w:rsid w:val="002F4577"/>
    <w:rsid w:val="002F5EC2"/>
    <w:rsid w:val="00300A22"/>
    <w:rsid w:val="00301DE3"/>
    <w:rsid w:val="0030377F"/>
    <w:rsid w:val="00303DCD"/>
    <w:rsid w:val="00306FCE"/>
    <w:rsid w:val="00311978"/>
    <w:rsid w:val="00312302"/>
    <w:rsid w:val="00314471"/>
    <w:rsid w:val="003151CF"/>
    <w:rsid w:val="00316F5A"/>
    <w:rsid w:val="00321545"/>
    <w:rsid w:val="00321A2C"/>
    <w:rsid w:val="00321B1D"/>
    <w:rsid w:val="003221D7"/>
    <w:rsid w:val="00324C63"/>
    <w:rsid w:val="0032745E"/>
    <w:rsid w:val="0033097E"/>
    <w:rsid w:val="003326FC"/>
    <w:rsid w:val="00333E7E"/>
    <w:rsid w:val="00342AF8"/>
    <w:rsid w:val="003447E3"/>
    <w:rsid w:val="00344F6D"/>
    <w:rsid w:val="00347137"/>
    <w:rsid w:val="003526E3"/>
    <w:rsid w:val="003529BF"/>
    <w:rsid w:val="00353436"/>
    <w:rsid w:val="00354DE2"/>
    <w:rsid w:val="00356DCC"/>
    <w:rsid w:val="003629AF"/>
    <w:rsid w:val="00363CDF"/>
    <w:rsid w:val="00364486"/>
    <w:rsid w:val="0036786F"/>
    <w:rsid w:val="0037096E"/>
    <w:rsid w:val="00372832"/>
    <w:rsid w:val="00380205"/>
    <w:rsid w:val="00382BB5"/>
    <w:rsid w:val="0038554E"/>
    <w:rsid w:val="0039042B"/>
    <w:rsid w:val="003904B2"/>
    <w:rsid w:val="00390629"/>
    <w:rsid w:val="00391A33"/>
    <w:rsid w:val="00393F0E"/>
    <w:rsid w:val="00396E2D"/>
    <w:rsid w:val="00397374"/>
    <w:rsid w:val="003A1AE8"/>
    <w:rsid w:val="003A27F7"/>
    <w:rsid w:val="003A709C"/>
    <w:rsid w:val="003B0CFC"/>
    <w:rsid w:val="003B5DE5"/>
    <w:rsid w:val="003B7B9C"/>
    <w:rsid w:val="003C3149"/>
    <w:rsid w:val="003C4BFE"/>
    <w:rsid w:val="003D079D"/>
    <w:rsid w:val="003D0E32"/>
    <w:rsid w:val="003D2294"/>
    <w:rsid w:val="003D240E"/>
    <w:rsid w:val="003D3B20"/>
    <w:rsid w:val="003E1CD7"/>
    <w:rsid w:val="003E2C73"/>
    <w:rsid w:val="003E34D5"/>
    <w:rsid w:val="003E3FDC"/>
    <w:rsid w:val="003F253E"/>
    <w:rsid w:val="003F602B"/>
    <w:rsid w:val="003F6675"/>
    <w:rsid w:val="00400242"/>
    <w:rsid w:val="00402200"/>
    <w:rsid w:val="00407C78"/>
    <w:rsid w:val="004125BE"/>
    <w:rsid w:val="004137A7"/>
    <w:rsid w:val="004139F0"/>
    <w:rsid w:val="00413CD1"/>
    <w:rsid w:val="00416855"/>
    <w:rsid w:val="004179F6"/>
    <w:rsid w:val="00427F6D"/>
    <w:rsid w:val="00430055"/>
    <w:rsid w:val="0043074D"/>
    <w:rsid w:val="00433425"/>
    <w:rsid w:val="00434887"/>
    <w:rsid w:val="004355EA"/>
    <w:rsid w:val="004365B2"/>
    <w:rsid w:val="00441B90"/>
    <w:rsid w:val="00441F92"/>
    <w:rsid w:val="004476FA"/>
    <w:rsid w:val="00450289"/>
    <w:rsid w:val="00452BA2"/>
    <w:rsid w:val="00454873"/>
    <w:rsid w:val="00455058"/>
    <w:rsid w:val="004672F9"/>
    <w:rsid w:val="00472967"/>
    <w:rsid w:val="00473257"/>
    <w:rsid w:val="00475B12"/>
    <w:rsid w:val="0047757B"/>
    <w:rsid w:val="00481B6A"/>
    <w:rsid w:val="0048220B"/>
    <w:rsid w:val="0048238B"/>
    <w:rsid w:val="00490AE2"/>
    <w:rsid w:val="00492994"/>
    <w:rsid w:val="00494E02"/>
    <w:rsid w:val="004965EE"/>
    <w:rsid w:val="004A2D20"/>
    <w:rsid w:val="004A7F38"/>
    <w:rsid w:val="004B1652"/>
    <w:rsid w:val="004B2285"/>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4F5829"/>
    <w:rsid w:val="004F76C2"/>
    <w:rsid w:val="00500AE4"/>
    <w:rsid w:val="00502CFB"/>
    <w:rsid w:val="005052A5"/>
    <w:rsid w:val="005076A2"/>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4F5E"/>
    <w:rsid w:val="00535BE4"/>
    <w:rsid w:val="00544ED6"/>
    <w:rsid w:val="00545B34"/>
    <w:rsid w:val="00547825"/>
    <w:rsid w:val="00555612"/>
    <w:rsid w:val="00560076"/>
    <w:rsid w:val="005600E4"/>
    <w:rsid w:val="00562709"/>
    <w:rsid w:val="005644D9"/>
    <w:rsid w:val="00564DC4"/>
    <w:rsid w:val="0056549E"/>
    <w:rsid w:val="0057025B"/>
    <w:rsid w:val="005728A6"/>
    <w:rsid w:val="00572D21"/>
    <w:rsid w:val="00574CA3"/>
    <w:rsid w:val="00575366"/>
    <w:rsid w:val="00582D6F"/>
    <w:rsid w:val="005834B4"/>
    <w:rsid w:val="005874A5"/>
    <w:rsid w:val="00590756"/>
    <w:rsid w:val="00592420"/>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35D"/>
    <w:rsid w:val="005B5E46"/>
    <w:rsid w:val="005B7CE1"/>
    <w:rsid w:val="005C3475"/>
    <w:rsid w:val="005C770E"/>
    <w:rsid w:val="005D007C"/>
    <w:rsid w:val="005D5FE8"/>
    <w:rsid w:val="005D6FF0"/>
    <w:rsid w:val="005E3CFF"/>
    <w:rsid w:val="005E43EE"/>
    <w:rsid w:val="005E55B7"/>
    <w:rsid w:val="005E57A7"/>
    <w:rsid w:val="005F235F"/>
    <w:rsid w:val="005F3E86"/>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63"/>
    <w:rsid w:val="006157A5"/>
    <w:rsid w:val="006161AE"/>
    <w:rsid w:val="00616DF1"/>
    <w:rsid w:val="00617510"/>
    <w:rsid w:val="00617890"/>
    <w:rsid w:val="0062069C"/>
    <w:rsid w:val="0062146D"/>
    <w:rsid w:val="00625CAD"/>
    <w:rsid w:val="006270BB"/>
    <w:rsid w:val="0063034A"/>
    <w:rsid w:val="00633BD3"/>
    <w:rsid w:val="0064150B"/>
    <w:rsid w:val="00641962"/>
    <w:rsid w:val="00643BA2"/>
    <w:rsid w:val="00645D84"/>
    <w:rsid w:val="006464DC"/>
    <w:rsid w:val="00646844"/>
    <w:rsid w:val="006520E9"/>
    <w:rsid w:val="00660CD7"/>
    <w:rsid w:val="00664AEC"/>
    <w:rsid w:val="00665819"/>
    <w:rsid w:val="00675778"/>
    <w:rsid w:val="0067675C"/>
    <w:rsid w:val="0068013B"/>
    <w:rsid w:val="00680642"/>
    <w:rsid w:val="00682710"/>
    <w:rsid w:val="00683CDD"/>
    <w:rsid w:val="00685C06"/>
    <w:rsid w:val="00693522"/>
    <w:rsid w:val="00694C52"/>
    <w:rsid w:val="00695C9D"/>
    <w:rsid w:val="0069666A"/>
    <w:rsid w:val="006A0A4A"/>
    <w:rsid w:val="006A15B4"/>
    <w:rsid w:val="006A4FCA"/>
    <w:rsid w:val="006A5DFB"/>
    <w:rsid w:val="006A6BC9"/>
    <w:rsid w:val="006A74C1"/>
    <w:rsid w:val="006A7858"/>
    <w:rsid w:val="006B1192"/>
    <w:rsid w:val="006B135A"/>
    <w:rsid w:val="006B4A9E"/>
    <w:rsid w:val="006B5171"/>
    <w:rsid w:val="006B54D3"/>
    <w:rsid w:val="006C08CF"/>
    <w:rsid w:val="006C1A0C"/>
    <w:rsid w:val="006C3423"/>
    <w:rsid w:val="006C50D2"/>
    <w:rsid w:val="006C51B3"/>
    <w:rsid w:val="006C6367"/>
    <w:rsid w:val="006D0F26"/>
    <w:rsid w:val="006D2D03"/>
    <w:rsid w:val="006D5B3B"/>
    <w:rsid w:val="006E35CC"/>
    <w:rsid w:val="006E4047"/>
    <w:rsid w:val="006E6307"/>
    <w:rsid w:val="006F1C70"/>
    <w:rsid w:val="006F47F2"/>
    <w:rsid w:val="006F6D0D"/>
    <w:rsid w:val="00703B05"/>
    <w:rsid w:val="007042D7"/>
    <w:rsid w:val="007051A7"/>
    <w:rsid w:val="007142A7"/>
    <w:rsid w:val="00720320"/>
    <w:rsid w:val="00721171"/>
    <w:rsid w:val="00722533"/>
    <w:rsid w:val="00722F4D"/>
    <w:rsid w:val="00724067"/>
    <w:rsid w:val="00725213"/>
    <w:rsid w:val="00725971"/>
    <w:rsid w:val="00725C7C"/>
    <w:rsid w:val="007264F0"/>
    <w:rsid w:val="0073165E"/>
    <w:rsid w:val="007323B6"/>
    <w:rsid w:val="007337D1"/>
    <w:rsid w:val="00735E1D"/>
    <w:rsid w:val="00736037"/>
    <w:rsid w:val="00736B09"/>
    <w:rsid w:val="007426AC"/>
    <w:rsid w:val="007504EA"/>
    <w:rsid w:val="007536D3"/>
    <w:rsid w:val="00761A4C"/>
    <w:rsid w:val="00763B37"/>
    <w:rsid w:val="0076426A"/>
    <w:rsid w:val="00764B5F"/>
    <w:rsid w:val="0076600C"/>
    <w:rsid w:val="00766C6F"/>
    <w:rsid w:val="00767248"/>
    <w:rsid w:val="007706B2"/>
    <w:rsid w:val="00770A54"/>
    <w:rsid w:val="007721C1"/>
    <w:rsid w:val="00776398"/>
    <w:rsid w:val="00776E0E"/>
    <w:rsid w:val="0077704E"/>
    <w:rsid w:val="00784E56"/>
    <w:rsid w:val="00790207"/>
    <w:rsid w:val="00790BE5"/>
    <w:rsid w:val="007A603D"/>
    <w:rsid w:val="007A6148"/>
    <w:rsid w:val="007A779A"/>
    <w:rsid w:val="007B3B73"/>
    <w:rsid w:val="007B4133"/>
    <w:rsid w:val="007B5586"/>
    <w:rsid w:val="007B6373"/>
    <w:rsid w:val="007C172F"/>
    <w:rsid w:val="007C2810"/>
    <w:rsid w:val="007C348B"/>
    <w:rsid w:val="007D4944"/>
    <w:rsid w:val="007E1435"/>
    <w:rsid w:val="007E1FDB"/>
    <w:rsid w:val="007E2A55"/>
    <w:rsid w:val="007E2FA2"/>
    <w:rsid w:val="007E5A55"/>
    <w:rsid w:val="007F1D96"/>
    <w:rsid w:val="007F2104"/>
    <w:rsid w:val="007F306C"/>
    <w:rsid w:val="00800F13"/>
    <w:rsid w:val="00801445"/>
    <w:rsid w:val="00804E4D"/>
    <w:rsid w:val="00806293"/>
    <w:rsid w:val="00814072"/>
    <w:rsid w:val="008144F6"/>
    <w:rsid w:val="00822B24"/>
    <w:rsid w:val="00826908"/>
    <w:rsid w:val="00830889"/>
    <w:rsid w:val="00832153"/>
    <w:rsid w:val="008337EE"/>
    <w:rsid w:val="00833E7C"/>
    <w:rsid w:val="00833FF2"/>
    <w:rsid w:val="00837E4A"/>
    <w:rsid w:val="00840FB3"/>
    <w:rsid w:val="00841177"/>
    <w:rsid w:val="00842409"/>
    <w:rsid w:val="00846FC2"/>
    <w:rsid w:val="00850967"/>
    <w:rsid w:val="00851663"/>
    <w:rsid w:val="0085415C"/>
    <w:rsid w:val="008546A7"/>
    <w:rsid w:val="008554C4"/>
    <w:rsid w:val="00856947"/>
    <w:rsid w:val="00864230"/>
    <w:rsid w:val="00871BC8"/>
    <w:rsid w:val="00871D62"/>
    <w:rsid w:val="00872551"/>
    <w:rsid w:val="0088084D"/>
    <w:rsid w:val="0088273A"/>
    <w:rsid w:val="00882C01"/>
    <w:rsid w:val="00884445"/>
    <w:rsid w:val="008848C8"/>
    <w:rsid w:val="00887815"/>
    <w:rsid w:val="00897E75"/>
    <w:rsid w:val="008A1322"/>
    <w:rsid w:val="008A3FF0"/>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C7DA8"/>
    <w:rsid w:val="008D0659"/>
    <w:rsid w:val="008D3CEF"/>
    <w:rsid w:val="008D5FCF"/>
    <w:rsid w:val="008D60ED"/>
    <w:rsid w:val="008E0769"/>
    <w:rsid w:val="008E1BC3"/>
    <w:rsid w:val="008E2708"/>
    <w:rsid w:val="008E7ABA"/>
    <w:rsid w:val="008F4ADE"/>
    <w:rsid w:val="008F6A95"/>
    <w:rsid w:val="008F6B26"/>
    <w:rsid w:val="00900AC2"/>
    <w:rsid w:val="0090258B"/>
    <w:rsid w:val="00904C4D"/>
    <w:rsid w:val="009059BB"/>
    <w:rsid w:val="00907A4C"/>
    <w:rsid w:val="00907BC8"/>
    <w:rsid w:val="0091531A"/>
    <w:rsid w:val="00916F61"/>
    <w:rsid w:val="00923C3E"/>
    <w:rsid w:val="00923DFC"/>
    <w:rsid w:val="0092500A"/>
    <w:rsid w:val="009261D9"/>
    <w:rsid w:val="0092790B"/>
    <w:rsid w:val="009300E2"/>
    <w:rsid w:val="009345B5"/>
    <w:rsid w:val="00936379"/>
    <w:rsid w:val="00943110"/>
    <w:rsid w:val="00947C41"/>
    <w:rsid w:val="00952469"/>
    <w:rsid w:val="00952834"/>
    <w:rsid w:val="00952EE5"/>
    <w:rsid w:val="009545BF"/>
    <w:rsid w:val="00954937"/>
    <w:rsid w:val="00955488"/>
    <w:rsid w:val="0095567F"/>
    <w:rsid w:val="00956846"/>
    <w:rsid w:val="0096425A"/>
    <w:rsid w:val="00964456"/>
    <w:rsid w:val="00971BAD"/>
    <w:rsid w:val="00974243"/>
    <w:rsid w:val="00975BB9"/>
    <w:rsid w:val="00980926"/>
    <w:rsid w:val="0098278A"/>
    <w:rsid w:val="00982EF3"/>
    <w:rsid w:val="00983C32"/>
    <w:rsid w:val="00990665"/>
    <w:rsid w:val="00991A7D"/>
    <w:rsid w:val="009930E6"/>
    <w:rsid w:val="009937BB"/>
    <w:rsid w:val="00996B01"/>
    <w:rsid w:val="00996F6B"/>
    <w:rsid w:val="0099739B"/>
    <w:rsid w:val="009A4873"/>
    <w:rsid w:val="009B02B5"/>
    <w:rsid w:val="009B6B55"/>
    <w:rsid w:val="009C1E61"/>
    <w:rsid w:val="009C2061"/>
    <w:rsid w:val="009C23F8"/>
    <w:rsid w:val="009D0F96"/>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145D"/>
    <w:rsid w:val="00A16977"/>
    <w:rsid w:val="00A231FB"/>
    <w:rsid w:val="00A31259"/>
    <w:rsid w:val="00A31686"/>
    <w:rsid w:val="00A32091"/>
    <w:rsid w:val="00A34868"/>
    <w:rsid w:val="00A34C5E"/>
    <w:rsid w:val="00A34DC3"/>
    <w:rsid w:val="00A35612"/>
    <w:rsid w:val="00A357FC"/>
    <w:rsid w:val="00A411B2"/>
    <w:rsid w:val="00A423A4"/>
    <w:rsid w:val="00A42FA0"/>
    <w:rsid w:val="00A46171"/>
    <w:rsid w:val="00A541C0"/>
    <w:rsid w:val="00A55106"/>
    <w:rsid w:val="00A556BC"/>
    <w:rsid w:val="00A559AC"/>
    <w:rsid w:val="00A62FBC"/>
    <w:rsid w:val="00A634D6"/>
    <w:rsid w:val="00A638CC"/>
    <w:rsid w:val="00A659CA"/>
    <w:rsid w:val="00A772B0"/>
    <w:rsid w:val="00A80338"/>
    <w:rsid w:val="00A804EE"/>
    <w:rsid w:val="00A8574C"/>
    <w:rsid w:val="00A905E1"/>
    <w:rsid w:val="00A91BCD"/>
    <w:rsid w:val="00A91FA5"/>
    <w:rsid w:val="00A92583"/>
    <w:rsid w:val="00A9403F"/>
    <w:rsid w:val="00A9775E"/>
    <w:rsid w:val="00A97B41"/>
    <w:rsid w:val="00AA3846"/>
    <w:rsid w:val="00AA560C"/>
    <w:rsid w:val="00AA5AFE"/>
    <w:rsid w:val="00AB069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27D9"/>
    <w:rsid w:val="00B1561C"/>
    <w:rsid w:val="00B20D53"/>
    <w:rsid w:val="00B21CEC"/>
    <w:rsid w:val="00B22AD4"/>
    <w:rsid w:val="00B22D1B"/>
    <w:rsid w:val="00B241E5"/>
    <w:rsid w:val="00B24F33"/>
    <w:rsid w:val="00B25ADD"/>
    <w:rsid w:val="00B327D0"/>
    <w:rsid w:val="00B34756"/>
    <w:rsid w:val="00B34BAB"/>
    <w:rsid w:val="00B370C6"/>
    <w:rsid w:val="00B43A80"/>
    <w:rsid w:val="00B46386"/>
    <w:rsid w:val="00B51936"/>
    <w:rsid w:val="00B5287F"/>
    <w:rsid w:val="00B53010"/>
    <w:rsid w:val="00B530ED"/>
    <w:rsid w:val="00B53922"/>
    <w:rsid w:val="00B5432E"/>
    <w:rsid w:val="00B56507"/>
    <w:rsid w:val="00B569F4"/>
    <w:rsid w:val="00B57AB0"/>
    <w:rsid w:val="00B606F6"/>
    <w:rsid w:val="00B6149F"/>
    <w:rsid w:val="00B614D2"/>
    <w:rsid w:val="00B61D3E"/>
    <w:rsid w:val="00B63154"/>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0FAB"/>
    <w:rsid w:val="00BA20BB"/>
    <w:rsid w:val="00BA3524"/>
    <w:rsid w:val="00BA3D16"/>
    <w:rsid w:val="00BA4AE9"/>
    <w:rsid w:val="00BA51C7"/>
    <w:rsid w:val="00BB3EF0"/>
    <w:rsid w:val="00BB729C"/>
    <w:rsid w:val="00BC0E79"/>
    <w:rsid w:val="00BC3573"/>
    <w:rsid w:val="00BC5A0D"/>
    <w:rsid w:val="00BE0DB7"/>
    <w:rsid w:val="00BE77D1"/>
    <w:rsid w:val="00BF3FB2"/>
    <w:rsid w:val="00BF65C7"/>
    <w:rsid w:val="00BF7D08"/>
    <w:rsid w:val="00BF7D86"/>
    <w:rsid w:val="00C0245E"/>
    <w:rsid w:val="00C077A3"/>
    <w:rsid w:val="00C10936"/>
    <w:rsid w:val="00C10BA6"/>
    <w:rsid w:val="00C113F5"/>
    <w:rsid w:val="00C144B3"/>
    <w:rsid w:val="00C16038"/>
    <w:rsid w:val="00C1663A"/>
    <w:rsid w:val="00C17FC7"/>
    <w:rsid w:val="00C23325"/>
    <w:rsid w:val="00C23405"/>
    <w:rsid w:val="00C24E25"/>
    <w:rsid w:val="00C2726A"/>
    <w:rsid w:val="00C300C0"/>
    <w:rsid w:val="00C33208"/>
    <w:rsid w:val="00C3381B"/>
    <w:rsid w:val="00C34377"/>
    <w:rsid w:val="00C35781"/>
    <w:rsid w:val="00C37486"/>
    <w:rsid w:val="00C40287"/>
    <w:rsid w:val="00C4348F"/>
    <w:rsid w:val="00C453A9"/>
    <w:rsid w:val="00C46EF6"/>
    <w:rsid w:val="00C50CD9"/>
    <w:rsid w:val="00C52FAB"/>
    <w:rsid w:val="00C53B8C"/>
    <w:rsid w:val="00C55E26"/>
    <w:rsid w:val="00C56F5F"/>
    <w:rsid w:val="00C62437"/>
    <w:rsid w:val="00C62B1B"/>
    <w:rsid w:val="00C64523"/>
    <w:rsid w:val="00C6454F"/>
    <w:rsid w:val="00C70642"/>
    <w:rsid w:val="00C732B1"/>
    <w:rsid w:val="00C7649A"/>
    <w:rsid w:val="00C82865"/>
    <w:rsid w:val="00C929C8"/>
    <w:rsid w:val="00C931E4"/>
    <w:rsid w:val="00C944AF"/>
    <w:rsid w:val="00C96A66"/>
    <w:rsid w:val="00CA0AF7"/>
    <w:rsid w:val="00CA27DD"/>
    <w:rsid w:val="00CA3156"/>
    <w:rsid w:val="00CA4CC6"/>
    <w:rsid w:val="00CA7AFB"/>
    <w:rsid w:val="00CB3581"/>
    <w:rsid w:val="00CB5FCB"/>
    <w:rsid w:val="00CC256F"/>
    <w:rsid w:val="00CC267A"/>
    <w:rsid w:val="00CC6053"/>
    <w:rsid w:val="00CC6DB4"/>
    <w:rsid w:val="00CC6F6A"/>
    <w:rsid w:val="00CC74ED"/>
    <w:rsid w:val="00CC7B15"/>
    <w:rsid w:val="00CD545E"/>
    <w:rsid w:val="00CE1A7C"/>
    <w:rsid w:val="00CE22BB"/>
    <w:rsid w:val="00CE4B88"/>
    <w:rsid w:val="00CE6949"/>
    <w:rsid w:val="00CF0BD1"/>
    <w:rsid w:val="00CF16E0"/>
    <w:rsid w:val="00CF4D79"/>
    <w:rsid w:val="00CF711C"/>
    <w:rsid w:val="00CF7D78"/>
    <w:rsid w:val="00D002AF"/>
    <w:rsid w:val="00D00B89"/>
    <w:rsid w:val="00D02A45"/>
    <w:rsid w:val="00D031D2"/>
    <w:rsid w:val="00D03395"/>
    <w:rsid w:val="00D03CA3"/>
    <w:rsid w:val="00D07AF8"/>
    <w:rsid w:val="00D10692"/>
    <w:rsid w:val="00D1108F"/>
    <w:rsid w:val="00D11B30"/>
    <w:rsid w:val="00D12048"/>
    <w:rsid w:val="00D1303E"/>
    <w:rsid w:val="00D15A96"/>
    <w:rsid w:val="00D15EE9"/>
    <w:rsid w:val="00D204C2"/>
    <w:rsid w:val="00D213F5"/>
    <w:rsid w:val="00D22041"/>
    <w:rsid w:val="00D22AF9"/>
    <w:rsid w:val="00D24619"/>
    <w:rsid w:val="00D25838"/>
    <w:rsid w:val="00D30A85"/>
    <w:rsid w:val="00D33962"/>
    <w:rsid w:val="00D35C23"/>
    <w:rsid w:val="00D36077"/>
    <w:rsid w:val="00D37E13"/>
    <w:rsid w:val="00D403A1"/>
    <w:rsid w:val="00D426CF"/>
    <w:rsid w:val="00D45B33"/>
    <w:rsid w:val="00D46BD8"/>
    <w:rsid w:val="00D51C9A"/>
    <w:rsid w:val="00D53372"/>
    <w:rsid w:val="00D55C8E"/>
    <w:rsid w:val="00D56144"/>
    <w:rsid w:val="00D670D5"/>
    <w:rsid w:val="00D700E6"/>
    <w:rsid w:val="00D75ED7"/>
    <w:rsid w:val="00D76A76"/>
    <w:rsid w:val="00D77217"/>
    <w:rsid w:val="00D81AAD"/>
    <w:rsid w:val="00D81C33"/>
    <w:rsid w:val="00D8251B"/>
    <w:rsid w:val="00D84A32"/>
    <w:rsid w:val="00D85981"/>
    <w:rsid w:val="00D86FD7"/>
    <w:rsid w:val="00D96A4B"/>
    <w:rsid w:val="00D96FB6"/>
    <w:rsid w:val="00DA0C85"/>
    <w:rsid w:val="00DA0D37"/>
    <w:rsid w:val="00DA4CCF"/>
    <w:rsid w:val="00DA5974"/>
    <w:rsid w:val="00DB2158"/>
    <w:rsid w:val="00DB4498"/>
    <w:rsid w:val="00DB54C8"/>
    <w:rsid w:val="00DB70B7"/>
    <w:rsid w:val="00DB7959"/>
    <w:rsid w:val="00DC4C52"/>
    <w:rsid w:val="00DC5370"/>
    <w:rsid w:val="00DD039C"/>
    <w:rsid w:val="00DD204B"/>
    <w:rsid w:val="00DD2805"/>
    <w:rsid w:val="00DD62F6"/>
    <w:rsid w:val="00DD630D"/>
    <w:rsid w:val="00DE24D8"/>
    <w:rsid w:val="00DE29FB"/>
    <w:rsid w:val="00DE66B0"/>
    <w:rsid w:val="00DE6C30"/>
    <w:rsid w:val="00DE6F2C"/>
    <w:rsid w:val="00DF1FE1"/>
    <w:rsid w:val="00DF24C9"/>
    <w:rsid w:val="00DF2EE9"/>
    <w:rsid w:val="00DF4FEF"/>
    <w:rsid w:val="00E03672"/>
    <w:rsid w:val="00E03ACE"/>
    <w:rsid w:val="00E10128"/>
    <w:rsid w:val="00E1095E"/>
    <w:rsid w:val="00E132CD"/>
    <w:rsid w:val="00E14C4C"/>
    <w:rsid w:val="00E17853"/>
    <w:rsid w:val="00E203B0"/>
    <w:rsid w:val="00E22A8C"/>
    <w:rsid w:val="00E23FEE"/>
    <w:rsid w:val="00E31349"/>
    <w:rsid w:val="00E316A5"/>
    <w:rsid w:val="00E32C36"/>
    <w:rsid w:val="00E34886"/>
    <w:rsid w:val="00E35484"/>
    <w:rsid w:val="00E36C75"/>
    <w:rsid w:val="00E4018F"/>
    <w:rsid w:val="00E509AD"/>
    <w:rsid w:val="00E51C71"/>
    <w:rsid w:val="00E62039"/>
    <w:rsid w:val="00E6405A"/>
    <w:rsid w:val="00E71E0E"/>
    <w:rsid w:val="00E7746E"/>
    <w:rsid w:val="00E80684"/>
    <w:rsid w:val="00E81559"/>
    <w:rsid w:val="00E82B95"/>
    <w:rsid w:val="00E82CBD"/>
    <w:rsid w:val="00E843F9"/>
    <w:rsid w:val="00E91B35"/>
    <w:rsid w:val="00E945EE"/>
    <w:rsid w:val="00E94CD5"/>
    <w:rsid w:val="00E96F95"/>
    <w:rsid w:val="00EA21BD"/>
    <w:rsid w:val="00EA5975"/>
    <w:rsid w:val="00EA6BB1"/>
    <w:rsid w:val="00EB5622"/>
    <w:rsid w:val="00EB5C09"/>
    <w:rsid w:val="00EC4249"/>
    <w:rsid w:val="00EC464F"/>
    <w:rsid w:val="00EC49C5"/>
    <w:rsid w:val="00EC6E6B"/>
    <w:rsid w:val="00ED0677"/>
    <w:rsid w:val="00ED1B9B"/>
    <w:rsid w:val="00ED3E67"/>
    <w:rsid w:val="00ED402B"/>
    <w:rsid w:val="00ED50DA"/>
    <w:rsid w:val="00ED53B8"/>
    <w:rsid w:val="00ED7183"/>
    <w:rsid w:val="00EE0976"/>
    <w:rsid w:val="00EE2375"/>
    <w:rsid w:val="00EE601E"/>
    <w:rsid w:val="00EF3362"/>
    <w:rsid w:val="00EF490B"/>
    <w:rsid w:val="00EF608F"/>
    <w:rsid w:val="00F01EEC"/>
    <w:rsid w:val="00F029DE"/>
    <w:rsid w:val="00F05B00"/>
    <w:rsid w:val="00F0793D"/>
    <w:rsid w:val="00F10FFA"/>
    <w:rsid w:val="00F11344"/>
    <w:rsid w:val="00F14FF8"/>
    <w:rsid w:val="00F16B0C"/>
    <w:rsid w:val="00F25956"/>
    <w:rsid w:val="00F2639D"/>
    <w:rsid w:val="00F30074"/>
    <w:rsid w:val="00F3042B"/>
    <w:rsid w:val="00F40CDD"/>
    <w:rsid w:val="00F41D5C"/>
    <w:rsid w:val="00F46A14"/>
    <w:rsid w:val="00F53634"/>
    <w:rsid w:val="00F56CFF"/>
    <w:rsid w:val="00F57A44"/>
    <w:rsid w:val="00F57E6B"/>
    <w:rsid w:val="00F6094A"/>
    <w:rsid w:val="00F620C9"/>
    <w:rsid w:val="00F62A5A"/>
    <w:rsid w:val="00F701C3"/>
    <w:rsid w:val="00F71802"/>
    <w:rsid w:val="00F72B18"/>
    <w:rsid w:val="00F74404"/>
    <w:rsid w:val="00F749CA"/>
    <w:rsid w:val="00F81F51"/>
    <w:rsid w:val="00F85B94"/>
    <w:rsid w:val="00F90779"/>
    <w:rsid w:val="00F91FFA"/>
    <w:rsid w:val="00F937E5"/>
    <w:rsid w:val="00FA0707"/>
    <w:rsid w:val="00FA0C17"/>
    <w:rsid w:val="00FA36F2"/>
    <w:rsid w:val="00FA60BC"/>
    <w:rsid w:val="00FA61CB"/>
    <w:rsid w:val="00FA6EF1"/>
    <w:rsid w:val="00FB1707"/>
    <w:rsid w:val="00FB3E4B"/>
    <w:rsid w:val="00FC4374"/>
    <w:rsid w:val="00FC6D3F"/>
    <w:rsid w:val="00FC6F0B"/>
    <w:rsid w:val="00FD01CE"/>
    <w:rsid w:val="00FD1DD0"/>
    <w:rsid w:val="00FD3375"/>
    <w:rsid w:val="00FD54B3"/>
    <w:rsid w:val="00FD75F2"/>
    <w:rsid w:val="00FE0F46"/>
    <w:rsid w:val="00FE1489"/>
    <w:rsid w:val="00FE2212"/>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D5F8E"/>
  <w15:docId w15:val="{86FEC20D-4FE5-4C3D-9AC4-E25671D4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3">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qFormat/>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numbering" w:customStyle="1" w:styleId="24">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3"/>
    <w:qFormat/>
    <w:rsid w:val="00900AC2"/>
    <w:pPr>
      <w:spacing w:line="240" w:lineRule="auto"/>
    </w:pPr>
    <w:rPr>
      <w:kern w:val="0"/>
      <w:lang w:eastAsia="ru-RU"/>
    </w:rPr>
  </w:style>
  <w:style w:type="paragraph" w:customStyle="1" w:styleId="310">
    <w:name w:val="Заголовок 31"/>
    <w:basedOn w:val="23"/>
    <w:qFormat/>
    <w:rsid w:val="00900AC2"/>
    <w:pPr>
      <w:spacing w:line="240" w:lineRule="auto"/>
    </w:pPr>
    <w:rPr>
      <w:kern w:val="0"/>
      <w:lang w:eastAsia="ru-RU"/>
    </w:rPr>
  </w:style>
  <w:style w:type="character" w:customStyle="1" w:styleId="aff">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0">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1">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2">
    <w:name w:val="index heading"/>
    <w:basedOn w:val="a0"/>
    <w:qFormat/>
    <w:rsid w:val="00900AC2"/>
    <w:pPr>
      <w:suppressLineNumbers/>
      <w:suppressAutoHyphens/>
      <w:jc w:val="left"/>
    </w:pPr>
    <w:rPr>
      <w:rFonts w:eastAsia="Times New Roman" w:cs="Mangal"/>
      <w:shd w:val="clear" w:color="auto" w:fill="auto"/>
    </w:rPr>
  </w:style>
  <w:style w:type="paragraph" w:styleId="aff3">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5">
    <w:name w:val="Сетка таблицы2"/>
    <w:basedOn w:val="a2"/>
    <w:next w:val="af0"/>
    <w:uiPriority w:val="59"/>
    <w:rsid w:val="003447E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4">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1"/>
    <w:uiPriority w:val="99"/>
    <w:semiHidden/>
    <w:rsid w:val="00F620C9"/>
  </w:style>
  <w:style w:type="character" w:customStyle="1" w:styleId="1f2">
    <w:name w:val="Основной текст с отступом Знак1"/>
    <w:link w:val="aff4"/>
    <w:uiPriority w:val="99"/>
    <w:rsid w:val="00F620C9"/>
    <w:rPr>
      <w:rFonts w:eastAsia="Times New Roman"/>
      <w:color w:val="auto"/>
      <w:sz w:val="20"/>
      <w:szCs w:val="20"/>
      <w:lang w:eastAsia="ar-SA"/>
    </w:rPr>
  </w:style>
  <w:style w:type="paragraph" w:customStyle="1" w:styleId="aff6">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6">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7">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0"/>
    <w:uiPriority w:val="59"/>
    <w:rsid w:val="0043074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8A3FF0"/>
  </w:style>
  <w:style w:type="character" w:customStyle="1" w:styleId="aff8">
    <w:name w:val="Название Знак"/>
    <w:uiPriority w:val="10"/>
    <w:rsid w:val="008A3FF0"/>
    <w:rPr>
      <w:rFonts w:ascii="Cambria" w:eastAsia="Times New Roman" w:hAnsi="Cambria" w:cs="Times New Roman"/>
      <w:color w:val="17365D"/>
      <w:spacing w:val="5"/>
      <w:kern w:val="28"/>
      <w:sz w:val="52"/>
      <w:szCs w:val="52"/>
      <w:lang w:eastAsia="ru-RU"/>
    </w:rPr>
  </w:style>
  <w:style w:type="table" w:customStyle="1" w:styleId="82">
    <w:name w:val="Сетка таблицы8"/>
    <w:basedOn w:val="a2"/>
    <w:next w:val="af0"/>
    <w:uiPriority w:val="59"/>
    <w:rsid w:val="008A3FF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8A3FF0"/>
  </w:style>
  <w:style w:type="paragraph" w:customStyle="1" w:styleId="34">
    <w:name w:val="Без интервала3"/>
    <w:rsid w:val="008A3FF0"/>
    <w:pPr>
      <w:jc w:val="left"/>
    </w:pPr>
    <w:rPr>
      <w:rFonts w:ascii="Calibri" w:eastAsia="Calibri" w:hAnsi="Calibr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00861210">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LAW;n=129338;fld=134;dst=10018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7C20-78F7-4B01-A880-AEA94DA3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17516</Words>
  <Characters>99843</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2024-08-22T12:58:00Z</cp:lastPrinted>
  <dcterms:created xsi:type="dcterms:W3CDTF">2025-08-27T08:45:00Z</dcterms:created>
  <dcterms:modified xsi:type="dcterms:W3CDTF">2025-08-27T08:45:00Z</dcterms:modified>
</cp:coreProperties>
</file>