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13826"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caps/>
          <w:kern w:val="0"/>
          <w:lang w:eastAsia="ru-RU"/>
          <w14:ligatures w14:val="none"/>
        </w:rPr>
      </w:pPr>
      <w:r w:rsidRPr="000F67FC">
        <w:rPr>
          <w:rFonts w:ascii="Times New Roman" w:eastAsia="Times New Roman" w:hAnsi="Times New Roman" w:cs="Times New Roman"/>
          <w:b/>
          <w:caps/>
          <w:kern w:val="0"/>
          <w:lang w:eastAsia="ru-RU"/>
          <w14:ligatures w14:val="none"/>
        </w:rPr>
        <w:t>«Утверждаю»</w:t>
      </w:r>
    </w:p>
    <w:p w14:paraId="32D41253"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Заместитель директора </w:t>
      </w:r>
    </w:p>
    <w:p w14:paraId="0CCFD23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по материально-техническому </w:t>
      </w:r>
    </w:p>
    <w:p w14:paraId="1BBF8C0D"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обеспечению МУП «Водоканал»</w:t>
      </w:r>
    </w:p>
    <w:p w14:paraId="1E6C97EE"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
    <w:p w14:paraId="470D4AB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_________________ А.В. Синяев</w:t>
      </w:r>
    </w:p>
    <w:p w14:paraId="63F76235"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kern w:val="0"/>
          <w:sz w:val="24"/>
          <w:szCs w:val="24"/>
          <w:lang w:eastAsia="ru-RU"/>
          <w14:ligatures w14:val="none"/>
        </w:rPr>
      </w:pPr>
      <w:proofErr w:type="gramStart"/>
      <w:r w:rsidRPr="000F67FC">
        <w:rPr>
          <w:rFonts w:ascii="Times New Roman" w:eastAsia="Calibri" w:hAnsi="Times New Roman" w:cs="Times New Roman"/>
          <w:kern w:val="0"/>
          <w14:ligatures w14:val="none"/>
        </w:rPr>
        <w:t xml:space="preserve">«  </w:t>
      </w:r>
      <w:proofErr w:type="gramEnd"/>
      <w:r w:rsidRPr="000F67FC">
        <w:rPr>
          <w:rFonts w:ascii="Times New Roman" w:eastAsia="Calibri" w:hAnsi="Times New Roman" w:cs="Times New Roman"/>
          <w:kern w:val="0"/>
          <w14:ligatures w14:val="none"/>
        </w:rPr>
        <w:t xml:space="preserve">    »  _____________  2024г.</w:t>
      </w:r>
    </w:p>
    <w:p w14:paraId="247F7967"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49611858"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2CEFBD1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12"/>
          <w:szCs w:val="12"/>
          <w:lang w:eastAsia="ru-RU"/>
          <w14:ligatures w14:val="none"/>
        </w:rPr>
      </w:pPr>
    </w:p>
    <w:p w14:paraId="0435DC06"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 xml:space="preserve">ИЗВЕЩЕНИЕ О ПРОВЕДЕНИИ ЗАПРОСА КОТИРОВОК </w:t>
      </w:r>
    </w:p>
    <w:p w14:paraId="18112F0A" w14:textId="77777777" w:rsidR="00EB1D2E"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Times New Roman" w:hAnsi="Times New Roman" w:cs="Times New Roman"/>
          <w:b/>
          <w:kern w:val="0"/>
          <w:sz w:val="24"/>
          <w:szCs w:val="24"/>
          <w:lang w:eastAsia="ru-RU"/>
          <w14:ligatures w14:val="none"/>
        </w:rPr>
        <w:t xml:space="preserve">В ЭЛЕКТРОННОЙ </w:t>
      </w:r>
      <w:proofErr w:type="gramStart"/>
      <w:r w:rsidRPr="000F67FC">
        <w:rPr>
          <w:rFonts w:ascii="Times New Roman" w:eastAsia="Times New Roman" w:hAnsi="Times New Roman" w:cs="Times New Roman"/>
          <w:b/>
          <w:kern w:val="0"/>
          <w:sz w:val="24"/>
          <w:szCs w:val="24"/>
          <w:lang w:eastAsia="ru-RU"/>
          <w14:ligatures w14:val="none"/>
        </w:rPr>
        <w:t xml:space="preserve">ФОРМЕ, </w:t>
      </w:r>
      <w:r w:rsidRPr="000F67FC">
        <w:rPr>
          <w:rFonts w:ascii="Times New Roman" w:eastAsia="Calibri" w:hAnsi="Times New Roman" w:cs="Times New Roman"/>
          <w:i/>
          <w:kern w:val="0"/>
          <w:sz w:val="24"/>
          <w:szCs w:val="24"/>
          <w14:ligatures w14:val="none"/>
        </w:rPr>
        <w:t xml:space="preserve"> </w:t>
      </w:r>
      <w:r w:rsidRPr="000F67FC">
        <w:rPr>
          <w:rFonts w:ascii="Times New Roman" w:eastAsia="Calibri" w:hAnsi="Times New Roman" w:cs="Times New Roman"/>
          <w:b/>
          <w:kern w:val="0"/>
          <w:sz w:val="24"/>
          <w:szCs w:val="24"/>
          <w14:ligatures w14:val="none"/>
        </w:rPr>
        <w:t>УЧАСТНИКАМИ</w:t>
      </w:r>
      <w:proofErr w:type="gramEnd"/>
      <w:r w:rsidRPr="000F67FC">
        <w:rPr>
          <w:rFonts w:ascii="Times New Roman" w:eastAsia="Calibri" w:hAnsi="Times New Roman" w:cs="Times New Roman"/>
          <w:b/>
          <w:kern w:val="0"/>
          <w:sz w:val="24"/>
          <w:szCs w:val="24"/>
          <w14:ligatures w14:val="none"/>
        </w:rPr>
        <w:t xml:space="preserve"> КОТОРОГО МОГУТ БЫТЬ ТОЛЬКО СУБЪЕКТЫ МАЛОГО И СРЕДНЕГО ПРЕДПРИНИМАТЕЛЬСТВА </w:t>
      </w:r>
    </w:p>
    <w:p w14:paraId="21467C4B" w14:textId="406B5729" w:rsidR="000F67FC" w:rsidRPr="000F67FC"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Calibri" w:hAnsi="Times New Roman" w:cs="Times New Roman"/>
          <w:b/>
          <w:kern w:val="0"/>
          <w:sz w:val="24"/>
          <w:szCs w:val="24"/>
          <w14:ligatures w14:val="none"/>
        </w:rPr>
        <w:t xml:space="preserve">НА ПОСТАВКУ </w:t>
      </w:r>
      <w:r w:rsidR="00B5233A" w:rsidRPr="00B5233A">
        <w:rPr>
          <w:rFonts w:ascii="Times New Roman" w:eastAsia="Calibri" w:hAnsi="Times New Roman" w:cs="Times New Roman"/>
          <w:b/>
          <w:kern w:val="0"/>
          <w:sz w:val="24"/>
          <w:szCs w:val="24"/>
          <w14:ligatures w14:val="none"/>
        </w:rPr>
        <w:t>АВТОЗАПЧАСТЕЙ ДЛЯ РЕМОНТА АВТОМОБИЛЕЙ ГАЗ, ПАЗ, ВАЗ, УАЗ АВТОТРАНСПОРТНОГО УЧАСТКА</w:t>
      </w:r>
    </w:p>
    <w:p w14:paraId="281AFFDF"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8"/>
          <w:szCs w:val="8"/>
          <w:lang w:eastAsia="ru-RU"/>
          <w14:ligatures w14:val="none"/>
        </w:rPr>
      </w:pPr>
    </w:p>
    <w:p w14:paraId="2ED6D173"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 xml:space="preserve">1. Способ осуществления закупки: </w:t>
      </w:r>
      <w:r w:rsidRPr="000F67FC">
        <w:rPr>
          <w:rFonts w:ascii="Times New Roman" w:eastAsia="Times New Roman" w:hAnsi="Times New Roman" w:cs="Times New Roman"/>
          <w:bCs/>
          <w:kern w:val="0"/>
          <w:lang w:eastAsia="ru-RU"/>
          <w14:ligatures w14:val="none"/>
        </w:rPr>
        <w:t>запрос котировок в электронной форме, участниками которого могут быть только субъекты малого и среднего предпринимательства</w:t>
      </w:r>
    </w:p>
    <w:p w14:paraId="022DEE8A"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3724DBBB" w14:textId="77777777" w:rsidR="000F67FC" w:rsidRPr="000F67FC" w:rsidRDefault="000F67FC" w:rsidP="000F67FC">
      <w:pPr>
        <w:keepNext/>
        <w:spacing w:after="0" w:line="240" w:lineRule="auto"/>
        <w:ind w:firstLine="284"/>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Сведения о заказчике:</w:t>
      </w:r>
    </w:p>
    <w:p w14:paraId="1C0E663C"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2.1</w:t>
      </w:r>
      <w:r w:rsidRPr="000F67FC">
        <w:rPr>
          <w:rFonts w:ascii="Times New Roman" w:eastAsia="Times New Roman" w:hAnsi="Times New Roman" w:cs="Times New Roman"/>
          <w:b/>
          <w:kern w:val="0"/>
          <w:lang w:eastAsia="ru-RU"/>
          <w14:ligatures w14:val="none"/>
        </w:rPr>
        <w:t>. Наименование заказчика:</w:t>
      </w: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bCs/>
          <w:kern w:val="0"/>
          <w:lang w:eastAsia="ru-RU"/>
          <w14:ligatures w14:val="none"/>
        </w:rPr>
        <w:t xml:space="preserve">Муниципальное унитарное предприятие «Водоканал» </w:t>
      </w:r>
      <w:proofErr w:type="spellStart"/>
      <w:r w:rsidRPr="000F67FC">
        <w:rPr>
          <w:rFonts w:ascii="Times New Roman" w:eastAsia="Times New Roman" w:hAnsi="Times New Roman" w:cs="Times New Roman"/>
          <w:bCs/>
          <w:kern w:val="0"/>
          <w:lang w:eastAsia="ru-RU"/>
          <w14:ligatures w14:val="none"/>
        </w:rPr>
        <w:t>г.Йошкар</w:t>
      </w:r>
      <w:proofErr w:type="spellEnd"/>
      <w:r w:rsidRPr="000F67FC">
        <w:rPr>
          <w:rFonts w:ascii="Times New Roman" w:eastAsia="Times New Roman" w:hAnsi="Times New Roman" w:cs="Times New Roman"/>
          <w:bCs/>
          <w:kern w:val="0"/>
          <w:lang w:eastAsia="ru-RU"/>
          <w14:ligatures w14:val="none"/>
        </w:rPr>
        <w:t>-Олы» муниципального образования «Город Йошкар-Ола» (сокращенное наименование – МУП «Водоканал»);</w:t>
      </w:r>
    </w:p>
    <w:p w14:paraId="6F74D95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2.2.</w:t>
      </w:r>
      <w:r w:rsidRPr="000F67FC">
        <w:rPr>
          <w:rFonts w:ascii="Times New Roman" w:eastAsia="Times New Roman" w:hAnsi="Times New Roman" w:cs="Times New Roman"/>
          <w:b/>
          <w:kern w:val="0"/>
          <w:lang w:eastAsia="ru-RU"/>
          <w14:ligatures w14:val="none"/>
        </w:rPr>
        <w:t xml:space="preserve"> Место нахождения: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70C3051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2.3.</w:t>
      </w:r>
      <w:r w:rsidRPr="000F67FC">
        <w:rPr>
          <w:rFonts w:ascii="Times New Roman" w:eastAsia="Times New Roman" w:hAnsi="Times New Roman" w:cs="Times New Roman"/>
          <w:b/>
          <w:kern w:val="0"/>
          <w:lang w:eastAsia="ru-RU"/>
          <w14:ligatures w14:val="none"/>
        </w:rPr>
        <w:t xml:space="preserve"> Почтовый адрес: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04A75AF0"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2.4.</w:t>
      </w:r>
      <w:r w:rsidRPr="000F67FC">
        <w:rPr>
          <w:rFonts w:ascii="Times New Roman" w:eastAsia="Times New Roman" w:hAnsi="Times New Roman" w:cs="Times New Roman"/>
          <w:b/>
          <w:kern w:val="0"/>
          <w:lang w:eastAsia="ru-RU"/>
          <w14:ligatures w14:val="none"/>
        </w:rPr>
        <w:t xml:space="preserve"> Адрес электронной почты: </w:t>
      </w:r>
      <w:r w:rsidRPr="000F67FC">
        <w:rPr>
          <w:rFonts w:ascii="Times New Roman" w:eastAsia="Times New Roman" w:hAnsi="Times New Roman" w:cs="Times New Roman"/>
          <w:kern w:val="0"/>
          <w:lang w:val="en-US" w:eastAsia="ru-RU"/>
          <w14:ligatures w14:val="none"/>
        </w:rPr>
        <w:t>log</w:t>
      </w:r>
      <w:r w:rsidRPr="000F67FC">
        <w:rPr>
          <w:rFonts w:ascii="Times New Roman" w:eastAsia="Times New Roman" w:hAnsi="Times New Roman" w:cs="Times New Roman"/>
          <w:kern w:val="0"/>
          <w:lang w:eastAsia="ru-RU"/>
          <w14:ligatures w14:val="none"/>
        </w:rPr>
        <w:t>@</w:t>
      </w:r>
      <w:proofErr w:type="spellStart"/>
      <w:r w:rsidRPr="000F67FC">
        <w:rPr>
          <w:rFonts w:ascii="Times New Roman" w:eastAsia="Times New Roman" w:hAnsi="Times New Roman" w:cs="Times New Roman"/>
          <w:kern w:val="0"/>
          <w:lang w:val="en-US" w:eastAsia="ru-RU"/>
          <w14:ligatures w14:val="none"/>
        </w:rPr>
        <w:t>vod</w:t>
      </w:r>
      <w:proofErr w:type="spellEnd"/>
      <w:r w:rsidRPr="000F67FC">
        <w:rPr>
          <w:rFonts w:ascii="Times New Roman" w:eastAsia="Times New Roman" w:hAnsi="Times New Roman" w:cs="Times New Roman"/>
          <w:kern w:val="0"/>
          <w:lang w:eastAsia="ru-RU"/>
          <w14:ligatures w14:val="none"/>
        </w:rPr>
        <w:t>12.</w:t>
      </w:r>
      <w:proofErr w:type="spellStart"/>
      <w:r w:rsidRPr="000F67FC">
        <w:rPr>
          <w:rFonts w:ascii="Times New Roman" w:eastAsia="Times New Roman" w:hAnsi="Times New Roman" w:cs="Times New Roman"/>
          <w:kern w:val="0"/>
          <w:lang w:val="en-US" w:eastAsia="ru-RU"/>
          <w14:ligatures w14:val="none"/>
        </w:rPr>
        <w:t>ru</w:t>
      </w:r>
      <w:proofErr w:type="spellEnd"/>
    </w:p>
    <w:p w14:paraId="23586E59"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b/>
          <w:kern w:val="0"/>
          <w:lang w:eastAsia="ru-RU"/>
          <w14:ligatures w14:val="none"/>
        </w:rPr>
        <w:t xml:space="preserve"> Номер контактного телефона: </w:t>
      </w:r>
      <w:r w:rsidRPr="000F67FC">
        <w:rPr>
          <w:rFonts w:ascii="Times New Roman" w:eastAsia="Times New Roman" w:hAnsi="Times New Roman" w:cs="Times New Roman"/>
          <w:kern w:val="0"/>
          <w:lang w:eastAsia="ru-RU"/>
          <w14:ligatures w14:val="none"/>
        </w:rPr>
        <w:t>(8362) 64-57-62</w:t>
      </w:r>
    </w:p>
    <w:p w14:paraId="128E18E9"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2.6.</w:t>
      </w:r>
      <w:r w:rsidRPr="000F67FC">
        <w:rPr>
          <w:rFonts w:ascii="Times New Roman" w:eastAsia="Times New Roman" w:hAnsi="Times New Roman" w:cs="Times New Roman"/>
          <w:b/>
          <w:kern w:val="0"/>
          <w:lang w:eastAsia="ru-RU"/>
          <w14:ligatures w14:val="none"/>
        </w:rPr>
        <w:t xml:space="preserve"> Ответственное лицо за размещение закупки: </w:t>
      </w:r>
      <w:r w:rsidRPr="000F67FC">
        <w:rPr>
          <w:rFonts w:ascii="Times New Roman" w:eastAsia="Times New Roman" w:hAnsi="Times New Roman" w:cs="Times New Roman"/>
          <w:kern w:val="0"/>
          <w:lang w:eastAsia="ru-RU"/>
          <w14:ligatures w14:val="none"/>
        </w:rPr>
        <w:t>Ерсулова Анна Викторовна</w:t>
      </w:r>
    </w:p>
    <w:p w14:paraId="705E6E8B" w14:textId="12606BA1"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3. </w:t>
      </w:r>
      <w:r w:rsidRPr="000F67FC">
        <w:rPr>
          <w:rFonts w:ascii="Times New Roman" w:eastAsia="Times New Roman" w:hAnsi="Times New Roman" w:cs="Times New Roman"/>
          <w:b/>
          <w:kern w:val="0"/>
          <w:u w:val="single"/>
          <w:lang w:eastAsia="ru-RU"/>
          <w14:ligatures w14:val="none"/>
        </w:rPr>
        <w:t>Предмет договора:</w:t>
      </w:r>
      <w:r w:rsidRPr="000F67FC">
        <w:rPr>
          <w:rFonts w:ascii="Times New Roman" w:eastAsia="Times New Roman" w:hAnsi="Times New Roman" w:cs="Times New Roman"/>
          <w:bCs/>
          <w:kern w:val="0"/>
          <w:u w:val="single"/>
          <w:lang w:eastAsia="ru-RU"/>
          <w14:ligatures w14:val="none"/>
        </w:rPr>
        <w:t xml:space="preserve"> </w:t>
      </w:r>
      <w:r w:rsidRPr="000F67FC">
        <w:rPr>
          <w:rFonts w:ascii="Times New Roman" w:eastAsia="Times New Roman" w:hAnsi="Times New Roman" w:cs="Times New Roman"/>
          <w:b/>
          <w:kern w:val="0"/>
          <w:u w:val="single"/>
          <w:lang w:eastAsia="ru-RU"/>
          <w14:ligatures w14:val="none"/>
        </w:rPr>
        <w:t xml:space="preserve">Поставка </w:t>
      </w:r>
      <w:r w:rsidR="00B5233A" w:rsidRPr="00B5233A">
        <w:rPr>
          <w:rFonts w:ascii="Times New Roman" w:eastAsia="Times New Roman" w:hAnsi="Times New Roman" w:cs="Times New Roman"/>
          <w:b/>
          <w:kern w:val="0"/>
          <w:u w:val="single"/>
          <w:lang w:eastAsia="ru-RU"/>
          <w14:ligatures w14:val="none"/>
        </w:rPr>
        <w:t>автозапчастей для ремонта автомобилей ГАЗ, ПАЗ, ВАЗ, УАЗ автотранспортного участка</w:t>
      </w:r>
      <w:r w:rsidRPr="000F67FC">
        <w:rPr>
          <w:rFonts w:ascii="Times New Roman" w:eastAsia="Times New Roman" w:hAnsi="Times New Roman" w:cs="Times New Roman"/>
          <w:b/>
          <w:kern w:val="0"/>
          <w:lang w:eastAsia="ru-RU"/>
          <w14:ligatures w14:val="none"/>
        </w:rPr>
        <w:t>;</w:t>
      </w:r>
    </w:p>
    <w:p w14:paraId="71C3CAC5"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ОКПД 2: 29.32.30.390 Части и принадлежности для автотранспортных средств прочие, не включенные в другие группировки;</w:t>
      </w:r>
    </w:p>
    <w:p w14:paraId="7F46E691"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ОКВЭД 2: 29.32.3 Производство частей и принадлежностей для автотранспортных средств, не включенных в другие группировки.</w:t>
      </w:r>
    </w:p>
    <w:p w14:paraId="7E34393E" w14:textId="48C4B194"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3.1.</w:t>
      </w:r>
      <w:r w:rsidRPr="000F67FC">
        <w:rPr>
          <w:rFonts w:ascii="Times New Roman" w:eastAsia="Times New Roman" w:hAnsi="Times New Roman" w:cs="Times New Roman"/>
          <w:b/>
          <w:kern w:val="0"/>
          <w:lang w:eastAsia="ru-RU"/>
          <w14:ligatures w14:val="none"/>
        </w:rPr>
        <w:t xml:space="preserve"> Количество поставляемого товара: </w:t>
      </w:r>
      <w:r w:rsidR="008D53DF" w:rsidRPr="008D53DF">
        <w:rPr>
          <w:rFonts w:ascii="Times New Roman" w:eastAsia="Times New Roman" w:hAnsi="Times New Roman" w:cs="Times New Roman"/>
          <w:bCs/>
          <w:kern w:val="0"/>
          <w:lang w:eastAsia="ru-RU"/>
          <w14:ligatures w14:val="none"/>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 Договора и цены единицы товара.</w:t>
      </w:r>
      <w:r w:rsidRPr="000F67FC">
        <w:rPr>
          <w:rFonts w:ascii="Times New Roman" w:eastAsia="Times New Roman" w:hAnsi="Times New Roman" w:cs="Times New Roman"/>
          <w:b/>
          <w:kern w:val="0"/>
          <w:lang w:eastAsia="ru-RU"/>
          <w14:ligatures w14:val="none"/>
        </w:rPr>
        <w:t>;</w:t>
      </w:r>
    </w:p>
    <w:p w14:paraId="3484F0F7"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3.2.</w:t>
      </w:r>
      <w:r w:rsidRPr="000F67FC">
        <w:rPr>
          <w:rFonts w:ascii="Times New Roman" w:eastAsia="Times New Roman" w:hAnsi="Times New Roman" w:cs="Times New Roman"/>
          <w:b/>
          <w:bCs/>
          <w:kern w:val="0"/>
          <w:lang w:eastAsia="ru-RU"/>
          <w14:ligatures w14:val="none"/>
        </w:rPr>
        <w:t xml:space="preserve"> Краткое описание предмета закупки:</w:t>
      </w:r>
      <w:r w:rsidRPr="000F67FC">
        <w:rPr>
          <w:rFonts w:ascii="Times New Roman" w:eastAsia="Times New Roman" w:hAnsi="Times New Roman" w:cs="Times New Roman"/>
          <w:bCs/>
          <w:kern w:val="0"/>
          <w:lang w:eastAsia="ru-RU"/>
          <w14:ligatures w14:val="none"/>
        </w:rPr>
        <w:t xml:space="preserve"> Подробное описание предмета закупки содержится в Приложении 2 «Техническое задание» настоящего извещения.</w:t>
      </w:r>
    </w:p>
    <w:p w14:paraId="6B1D0DDE"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Cs/>
          <w:kern w:val="0"/>
          <w:highlight w:val="yellow"/>
          <w:lang w:eastAsia="ru-RU"/>
          <w14:ligatures w14:val="none"/>
        </w:rPr>
      </w:pPr>
      <w:r w:rsidRPr="000F67FC">
        <w:rPr>
          <w:rFonts w:ascii="Times New Roman" w:eastAsia="Times New Roman" w:hAnsi="Times New Roman" w:cs="Times New Roman"/>
          <w:kern w:val="0"/>
          <w:lang w:eastAsia="ru-RU"/>
          <w14:ligatures w14:val="none"/>
        </w:rPr>
        <w:t>3.3</w:t>
      </w:r>
      <w:r w:rsidRPr="000F67FC">
        <w:rPr>
          <w:rFonts w:ascii="Times New Roman" w:eastAsia="Times New Roman" w:hAnsi="Times New Roman" w:cs="Times New Roman"/>
          <w:kern w:val="0"/>
          <w:sz w:val="20"/>
          <w:szCs w:val="20"/>
          <w:lang w:eastAsia="ru-RU"/>
          <w14:ligatures w14:val="none"/>
        </w:rPr>
        <w:t xml:space="preserve">. </w:t>
      </w:r>
      <w:r w:rsidRPr="000F67FC">
        <w:rPr>
          <w:rFonts w:ascii="Times New Roman" w:eastAsia="Times New Roman" w:hAnsi="Times New Roman" w:cs="Times New Roman"/>
          <w:b/>
          <w:kern w:val="0"/>
          <w:lang w:eastAsia="ru-RU"/>
          <w14:ligatures w14: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w:t>
      </w:r>
      <w:r w:rsidRPr="000F67FC">
        <w:rPr>
          <w:rFonts w:ascii="Times New Roman" w:eastAsia="Times New Roman" w:hAnsi="Times New Roman" w:cs="Times New Roman"/>
          <w:bCs/>
          <w:kern w:val="0"/>
          <w:lang w:eastAsia="ru-RU"/>
          <w14:ligatures w14:val="none"/>
        </w:rPr>
        <w:t>содержится в Приложении 2 «Техническое задание» настоящего извещения.</w:t>
      </w:r>
    </w:p>
    <w:p w14:paraId="54A9EB31"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4. Место поставки товара, выполнения работ, оказания услуг:</w:t>
      </w:r>
      <w:r w:rsidRPr="000F67FC">
        <w:rPr>
          <w:rFonts w:ascii="Times New Roman" w:eastAsia="Times New Roman" w:hAnsi="Times New Roman" w:cs="Times New Roman"/>
          <w:kern w:val="0"/>
          <w:lang w:eastAsia="ru-RU"/>
          <w14:ligatures w14:val="none"/>
        </w:rPr>
        <w:t xml:space="preserve"> РМЭ, г. Йошкар-Ола, ул. Дружбы, д. 2;</w:t>
      </w:r>
    </w:p>
    <w:p w14:paraId="15B0A639" w14:textId="0843B088"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5. Срок </w:t>
      </w:r>
      <w:r w:rsidRPr="008D53DF">
        <w:rPr>
          <w:rFonts w:ascii="Times New Roman" w:eastAsia="Times New Roman" w:hAnsi="Times New Roman" w:cs="Times New Roman"/>
          <w:b/>
          <w:bCs/>
          <w:kern w:val="0"/>
          <w:lang w:eastAsia="ru-RU"/>
          <w14:ligatures w14:val="none"/>
        </w:rPr>
        <w:t>поставки товара, выполнения работ, оказания услуг</w:t>
      </w:r>
      <w:r w:rsidRPr="008D53DF">
        <w:rPr>
          <w:rFonts w:ascii="Times New Roman" w:eastAsia="Times New Roman" w:hAnsi="Times New Roman" w:cs="Times New Roman"/>
          <w:b/>
          <w:kern w:val="0"/>
          <w:lang w:eastAsia="ru-RU"/>
          <w14:ligatures w14:val="none"/>
        </w:rPr>
        <w:t>:</w:t>
      </w:r>
      <w:r w:rsidRPr="008D53DF">
        <w:rPr>
          <w:rFonts w:ascii="Times New Roman" w:eastAsia="Times New Roman" w:hAnsi="Times New Roman" w:cs="Times New Roman"/>
          <w:kern w:val="0"/>
          <w:lang w:eastAsia="ru-RU"/>
          <w14:ligatures w14:val="none"/>
        </w:rPr>
        <w:t xml:space="preserve"> </w:t>
      </w:r>
      <w:r w:rsidR="00B5233A" w:rsidRPr="00B5233A">
        <w:rPr>
          <w:rFonts w:ascii="Times New Roman" w:eastAsia="Times New Roman" w:hAnsi="Times New Roman" w:cs="Times New Roman"/>
          <w:kern w:val="0"/>
          <w:lang w:eastAsia="ru-RU"/>
          <w14:ligatures w14:val="none"/>
        </w:rPr>
        <w:t>Поставка Товара осуществляется партиями с момента заключения Договора по 31 декабря 2024 года в течение 1 (одного) рабочего дня с момента подачи заявки Заказчиком.</w:t>
      </w:r>
    </w:p>
    <w:p w14:paraId="03F8FDC1" w14:textId="77777777" w:rsidR="00B5233A"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6 </w:t>
      </w:r>
      <w:r w:rsidR="000F67FC" w:rsidRPr="000F67FC">
        <w:rPr>
          <w:rFonts w:ascii="Times New Roman" w:eastAsia="Times New Roman" w:hAnsi="Times New Roman" w:cs="Times New Roman"/>
          <w:b/>
          <w:kern w:val="0"/>
          <w:lang w:eastAsia="ru-RU"/>
          <w14:ligatures w14:val="none"/>
        </w:rPr>
        <w:t xml:space="preserve">Условия </w:t>
      </w:r>
      <w:r w:rsidR="000F67FC" w:rsidRPr="000F67FC">
        <w:rPr>
          <w:rFonts w:ascii="Times New Roman" w:eastAsia="Times New Roman" w:hAnsi="Times New Roman" w:cs="Times New Roman"/>
          <w:b/>
          <w:bCs/>
          <w:kern w:val="0"/>
          <w:lang w:eastAsia="ru-RU"/>
          <w14:ligatures w14:val="none"/>
        </w:rPr>
        <w:t>поставки товара, выполнения работ, оказания услуг</w:t>
      </w:r>
      <w:r w:rsidR="000F67FC" w:rsidRPr="000F67FC">
        <w:rPr>
          <w:rFonts w:ascii="Times New Roman" w:eastAsia="Times New Roman" w:hAnsi="Times New Roman" w:cs="Times New Roman"/>
          <w:b/>
          <w:kern w:val="0"/>
          <w:lang w:eastAsia="ru-RU"/>
          <w14:ligatures w14:val="none"/>
        </w:rPr>
        <w:t xml:space="preserve">: </w:t>
      </w:r>
      <w:r w:rsidR="00B5233A" w:rsidRPr="00B5233A">
        <w:rPr>
          <w:rFonts w:ascii="Times New Roman" w:eastAsia="Times New Roman" w:hAnsi="Times New Roman" w:cs="Times New Roman"/>
          <w:kern w:val="0"/>
          <w:lang w:eastAsia="ru-RU"/>
          <w14:ligatures w14:val="none"/>
        </w:rPr>
        <w:t>Погрузка и доставка Товара осуществляется силами и средствами Поставщика до склада Заказчика и входит в стоимость Товара.</w:t>
      </w:r>
      <w:r w:rsidR="00B5233A">
        <w:rPr>
          <w:rFonts w:ascii="Times New Roman" w:eastAsia="Times New Roman" w:hAnsi="Times New Roman" w:cs="Times New Roman"/>
          <w:kern w:val="0"/>
          <w:lang w:eastAsia="ru-RU"/>
          <w14:ligatures w14:val="none"/>
        </w:rPr>
        <w:t xml:space="preserve"> </w:t>
      </w:r>
    </w:p>
    <w:p w14:paraId="34E59001" w14:textId="6ACE35F6" w:rsidR="000F67FC" w:rsidRPr="000F67FC" w:rsidRDefault="00B5233A" w:rsidP="00B5233A">
      <w:pPr>
        <w:widowControl w:val="0"/>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r w:rsidRPr="00B5233A">
        <w:rPr>
          <w:rFonts w:ascii="Times New Roman" w:eastAsia="Times New Roman" w:hAnsi="Times New Roman" w:cs="Times New Roman"/>
          <w:kern w:val="0"/>
          <w:lang w:eastAsia="ru-RU"/>
          <w14:ligatures w14:val="none"/>
        </w:rPr>
        <w:t>При наличии склада в пределах города Йошкар-Олы возможен самовывоз Товара Заказчиком.</w:t>
      </w:r>
    </w:p>
    <w:p w14:paraId="65D25226" w14:textId="0F5DAE4D"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7</w:t>
      </w:r>
      <w:r w:rsidR="000F67FC" w:rsidRPr="000F67FC">
        <w:rPr>
          <w:rFonts w:ascii="Times New Roman" w:eastAsia="Times New Roman" w:hAnsi="Times New Roman" w:cs="Times New Roman"/>
          <w:b/>
          <w:bCs/>
          <w:kern w:val="0"/>
          <w:lang w:eastAsia="ru-RU"/>
          <w14:ligatures w14:val="none"/>
        </w:rPr>
        <w:t xml:space="preserve">.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w:t>
      </w:r>
      <w:r w:rsidR="000F67FC" w:rsidRPr="000F67FC">
        <w:rPr>
          <w:rFonts w:ascii="Times New Roman" w:eastAsia="Times New Roman" w:hAnsi="Times New Roman" w:cs="Times New Roman"/>
          <w:b/>
          <w:bCs/>
          <w:kern w:val="0"/>
          <w:lang w:eastAsia="ru-RU"/>
          <w14:ligatures w14:val="none"/>
        </w:rPr>
        <w:lastRenderedPageBreak/>
        <w:t xml:space="preserve">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19D9C3D" w14:textId="77777777" w:rsidR="000F67FC" w:rsidRDefault="000F67FC" w:rsidP="000F67FC">
      <w:pPr>
        <w:keepNext/>
        <w:spacing w:after="0" w:line="240" w:lineRule="auto"/>
        <w:ind w:firstLine="284"/>
        <w:jc w:val="both"/>
        <w:outlineLvl w:val="0"/>
        <w:rPr>
          <w:rFonts w:ascii="Times New Roman" w:eastAsia="Times New Roman" w:hAnsi="Times New Roman" w:cs="Times New Roman"/>
          <w:b/>
          <w:bCs/>
          <w:kern w:val="0"/>
          <w:u w:val="single"/>
          <w:lang w:eastAsia="ru-RU"/>
          <w14:ligatures w14:val="none"/>
        </w:rPr>
      </w:pPr>
    </w:p>
    <w:p w14:paraId="50A66933" w14:textId="6B172DED" w:rsidR="000F67FC" w:rsidRDefault="000F67FC"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bCs/>
          <w:kern w:val="0"/>
          <w:u w:val="single"/>
          <w:lang w:eastAsia="ru-RU"/>
          <w14:ligatures w14:val="none"/>
        </w:rPr>
        <w:t xml:space="preserve">Максимальное значение цены договора – </w:t>
      </w:r>
      <w:r w:rsidR="00B5233A">
        <w:rPr>
          <w:rFonts w:ascii="Times New Roman" w:eastAsia="Times New Roman" w:hAnsi="Times New Roman" w:cs="Times New Roman"/>
          <w:b/>
          <w:bCs/>
          <w:kern w:val="0"/>
          <w:u w:val="single"/>
          <w:lang w:eastAsia="ru-RU"/>
          <w14:ligatures w14:val="none"/>
        </w:rPr>
        <w:t>3 000 000</w:t>
      </w:r>
      <w:r w:rsidRPr="000F67FC">
        <w:rPr>
          <w:rFonts w:ascii="Times New Roman" w:eastAsia="Times New Roman" w:hAnsi="Times New Roman" w:cs="Times New Roman"/>
          <w:b/>
          <w:bCs/>
          <w:kern w:val="0"/>
          <w:u w:val="single"/>
          <w:lang w:eastAsia="ru-RU"/>
          <w14:ligatures w14:val="none"/>
        </w:rPr>
        <w:t xml:space="preserve"> (</w:t>
      </w:r>
      <w:r w:rsidR="00B5233A">
        <w:rPr>
          <w:rFonts w:ascii="Times New Roman" w:eastAsia="Times New Roman" w:hAnsi="Times New Roman" w:cs="Times New Roman"/>
          <w:b/>
          <w:bCs/>
          <w:kern w:val="0"/>
          <w:u w:val="single"/>
          <w:lang w:eastAsia="ru-RU"/>
          <w14:ligatures w14:val="none"/>
        </w:rPr>
        <w:t>Три миллиона</w:t>
      </w:r>
      <w:r w:rsidRPr="000F67FC">
        <w:rPr>
          <w:rFonts w:ascii="Times New Roman" w:eastAsia="Times New Roman" w:hAnsi="Times New Roman" w:cs="Times New Roman"/>
          <w:b/>
          <w:bCs/>
          <w:kern w:val="0"/>
          <w:u w:val="single"/>
          <w:lang w:eastAsia="ru-RU"/>
          <w14:ligatures w14:val="none"/>
        </w:rPr>
        <w:t>) руб. 00 коп.</w:t>
      </w:r>
      <w:r w:rsidRPr="000F67FC">
        <w:rPr>
          <w:rFonts w:ascii="Times New Roman" w:eastAsia="Times New Roman" w:hAnsi="Times New Roman" w:cs="Times New Roman"/>
          <w:b/>
          <w:kern w:val="0"/>
          <w:u w:val="single"/>
          <w:lang w:eastAsia="ru-RU"/>
          <w14:ligatures w14:val="none"/>
        </w:rPr>
        <w:t xml:space="preserve"> </w:t>
      </w:r>
    </w:p>
    <w:p w14:paraId="5F63AE72" w14:textId="01E77E6B"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Максимальное значение цены договора </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объем финансового обеспечения</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 xml:space="preserve"> – предел, выше которого закупать продукцию по цене за единицу нельзя.</w:t>
      </w:r>
    </w:p>
    <w:p w14:paraId="3B424BE9" w14:textId="77777777"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6C542D93" w14:textId="33308E9B" w:rsidR="000F67FC" w:rsidRDefault="005F1015"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Pr>
          <w:rFonts w:ascii="Times New Roman" w:eastAsia="Times New Roman" w:hAnsi="Times New Roman" w:cs="Times New Roman"/>
          <w:b/>
          <w:kern w:val="0"/>
          <w:u w:val="single"/>
          <w:lang w:eastAsia="ru-RU"/>
          <w14:ligatures w14:val="none"/>
        </w:rPr>
        <w:t>Н</w:t>
      </w:r>
      <w:r w:rsidRPr="005F1015">
        <w:rPr>
          <w:rFonts w:ascii="Times New Roman" w:eastAsia="Times New Roman" w:hAnsi="Times New Roman" w:cs="Times New Roman"/>
          <w:b/>
          <w:kern w:val="0"/>
          <w:u w:val="single"/>
          <w:lang w:eastAsia="ru-RU"/>
          <w14:ligatures w14:val="none"/>
        </w:rPr>
        <w:t>ачальная (максимальная) сумма цен единиц товаров</w:t>
      </w:r>
      <w:r w:rsidR="000F67FC" w:rsidRPr="000F67FC">
        <w:rPr>
          <w:rFonts w:ascii="Times New Roman" w:eastAsia="Times New Roman" w:hAnsi="Times New Roman" w:cs="Times New Roman"/>
          <w:b/>
          <w:kern w:val="0"/>
          <w:u w:val="single"/>
          <w:lang w:eastAsia="ru-RU"/>
          <w14:ligatures w14:val="none"/>
        </w:rPr>
        <w:t xml:space="preserve"> – </w:t>
      </w:r>
      <w:r w:rsidR="00B5233A">
        <w:rPr>
          <w:rFonts w:ascii="Times New Roman" w:eastAsia="Times New Roman" w:hAnsi="Times New Roman" w:cs="Times New Roman"/>
          <w:b/>
          <w:kern w:val="0"/>
          <w:u w:val="single"/>
          <w:lang w:eastAsia="ru-RU"/>
          <w14:ligatures w14:val="none"/>
        </w:rPr>
        <w:t>2 663 604</w:t>
      </w:r>
      <w:r w:rsidR="000F67FC" w:rsidRPr="000F67FC">
        <w:rPr>
          <w:rFonts w:ascii="Times New Roman" w:eastAsia="Times New Roman" w:hAnsi="Times New Roman" w:cs="Times New Roman"/>
          <w:b/>
          <w:kern w:val="0"/>
          <w:u w:val="single"/>
          <w:lang w:eastAsia="ru-RU"/>
          <w14:ligatures w14:val="none"/>
        </w:rPr>
        <w:t xml:space="preserve"> (</w:t>
      </w:r>
      <w:r w:rsidR="00B5233A">
        <w:rPr>
          <w:rFonts w:ascii="Times New Roman" w:eastAsia="Times New Roman" w:hAnsi="Times New Roman" w:cs="Times New Roman"/>
          <w:b/>
          <w:kern w:val="0"/>
          <w:u w:val="single"/>
          <w:lang w:eastAsia="ru-RU"/>
          <w14:ligatures w14:val="none"/>
        </w:rPr>
        <w:t>Два миллиона шестьсот шестьдесят три тысячи шестьсот четыре</w:t>
      </w:r>
      <w:r w:rsidR="000F67FC" w:rsidRPr="000F67FC">
        <w:rPr>
          <w:rFonts w:ascii="Times New Roman" w:eastAsia="Times New Roman" w:hAnsi="Times New Roman" w:cs="Times New Roman"/>
          <w:b/>
          <w:kern w:val="0"/>
          <w:u w:val="single"/>
          <w:lang w:eastAsia="ru-RU"/>
          <w14:ligatures w14:val="none"/>
        </w:rPr>
        <w:t xml:space="preserve">) руб. </w:t>
      </w:r>
      <w:r w:rsidR="00B5233A">
        <w:rPr>
          <w:rFonts w:ascii="Times New Roman" w:eastAsia="Times New Roman" w:hAnsi="Times New Roman" w:cs="Times New Roman"/>
          <w:b/>
          <w:kern w:val="0"/>
          <w:u w:val="single"/>
          <w:lang w:eastAsia="ru-RU"/>
          <w14:ligatures w14:val="none"/>
        </w:rPr>
        <w:t>32</w:t>
      </w:r>
      <w:r w:rsidR="000F67FC" w:rsidRPr="000F67FC">
        <w:rPr>
          <w:rFonts w:ascii="Times New Roman" w:eastAsia="Times New Roman" w:hAnsi="Times New Roman" w:cs="Times New Roman"/>
          <w:b/>
          <w:kern w:val="0"/>
          <w:u w:val="single"/>
          <w:lang w:eastAsia="ru-RU"/>
          <w14:ligatures w14:val="none"/>
        </w:rPr>
        <w:t xml:space="preserve"> коп.</w:t>
      </w:r>
    </w:p>
    <w:p w14:paraId="1F30866C" w14:textId="6A704C7A" w:rsidR="000F67FC" w:rsidRPr="00E11E54" w:rsidRDefault="00E11E54" w:rsidP="000F67FC">
      <w:pPr>
        <w:keepNext/>
        <w:spacing w:after="0" w:line="240" w:lineRule="auto"/>
        <w:ind w:firstLine="284"/>
        <w:jc w:val="both"/>
        <w:outlineLvl w:val="0"/>
        <w:rPr>
          <w:rFonts w:ascii="Times New Roman" w:eastAsia="Times New Roman" w:hAnsi="Times New Roman" w:cs="Times New Roman"/>
          <w:bCs/>
          <w:i/>
          <w:iCs/>
          <w:kern w:val="0"/>
          <w:lang w:eastAsia="ru-RU"/>
          <w14:ligatures w14:val="none"/>
        </w:rPr>
      </w:pPr>
      <w:r w:rsidRPr="00E11E54">
        <w:rPr>
          <w:rFonts w:ascii="Times New Roman" w:eastAsia="Times New Roman" w:hAnsi="Times New Roman" w:cs="Times New Roman"/>
          <w:bCs/>
          <w:i/>
          <w:iCs/>
          <w:kern w:val="0"/>
          <w:lang w:eastAsia="ru-RU"/>
          <w14:ligatures w14:val="none"/>
        </w:rPr>
        <w:t>(</w:t>
      </w:r>
      <w:r w:rsidR="00023729" w:rsidRPr="00E11E54">
        <w:rPr>
          <w:rFonts w:ascii="Times New Roman" w:eastAsia="Times New Roman" w:hAnsi="Times New Roman" w:cs="Times New Roman"/>
          <w:bCs/>
          <w:i/>
          <w:iCs/>
          <w:kern w:val="0"/>
          <w:lang w:eastAsia="ru-RU"/>
          <w14:ligatures w14:val="none"/>
        </w:rPr>
        <w:t>Именно от данной суммы участники будут снижаться.</w:t>
      </w:r>
      <w:r w:rsidRPr="00E11E54">
        <w:rPr>
          <w:rFonts w:ascii="Times New Roman" w:eastAsia="Times New Roman" w:hAnsi="Times New Roman" w:cs="Times New Roman"/>
          <w:bCs/>
          <w:i/>
          <w:iCs/>
          <w:kern w:val="0"/>
          <w:lang w:eastAsia="ru-RU"/>
          <w14:ligatures w14:val="none"/>
        </w:rPr>
        <w:t>)</w:t>
      </w:r>
    </w:p>
    <w:p w14:paraId="6D8EB36C" w14:textId="77777777" w:rsidR="00023729" w:rsidRPr="000F67FC" w:rsidRDefault="00023729"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1B1EAADD"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Источник финансирования – собственные средства МУП «Водоканал».</w:t>
      </w:r>
    </w:p>
    <w:p w14:paraId="028D91E4" w14:textId="68C110FB"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 xml:space="preserve">Порядок формирования цены договора: </w:t>
      </w:r>
      <w:r w:rsidR="00B5233A" w:rsidRPr="00B5233A">
        <w:rPr>
          <w:rFonts w:ascii="Times New Roman" w:eastAsia="Times New Roman" w:hAnsi="Times New Roman" w:cs="Times New Roman"/>
          <w:kern w:val="0"/>
          <w:lang w:eastAsia="ru-RU"/>
          <w14:ligatures w14:val="none"/>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53CCBAA0" w14:textId="41DE4E6D" w:rsidR="005F1015" w:rsidRDefault="000F67FC"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b/>
          <w:kern w:val="0"/>
          <w:lang w:eastAsia="ru-RU"/>
          <w14:ligatures w14:val="none"/>
        </w:rPr>
        <w:t>Порядок расчетов</w:t>
      </w:r>
      <w:r w:rsidR="005F1015" w:rsidRPr="005F1015">
        <w:rPr>
          <w:rFonts w:ascii="Times New Roman" w:eastAsia="Times New Roman" w:hAnsi="Times New Roman" w:cs="Times New Roman"/>
          <w:b/>
          <w:kern w:val="0"/>
          <w:lang w:eastAsia="ru-RU"/>
          <w14:ligatures w14:val="none"/>
        </w:rPr>
        <w:t>:</w:t>
      </w:r>
      <w:r w:rsidR="005F1015">
        <w:rPr>
          <w:rFonts w:ascii="Times New Roman" w:eastAsia="Times New Roman" w:hAnsi="Times New Roman" w:cs="Times New Roman"/>
          <w:b/>
          <w:kern w:val="0"/>
          <w:lang w:eastAsia="ru-RU"/>
          <w14:ligatures w14:val="none"/>
        </w:rPr>
        <w:t xml:space="preserve"> </w:t>
      </w:r>
      <w:r w:rsidR="005F1015" w:rsidRPr="005F1015">
        <w:rPr>
          <w:rFonts w:ascii="Times New Roman" w:eastAsia="Times New Roman" w:hAnsi="Times New Roman" w:cs="Times New Roman"/>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D65050">
        <w:rPr>
          <w:rFonts w:ascii="Times New Roman" w:eastAsia="Times New Roman" w:hAnsi="Times New Roman" w:cs="Times New Roman"/>
          <w:kern w:val="0"/>
          <w:lang w:eastAsia="ru-RU"/>
          <w14:ligatures w14:val="none"/>
        </w:rPr>
        <w:t>7</w:t>
      </w:r>
      <w:r w:rsidR="005F1015" w:rsidRPr="005F1015">
        <w:rPr>
          <w:rFonts w:ascii="Times New Roman" w:eastAsia="Times New Roman" w:hAnsi="Times New Roman" w:cs="Times New Roman"/>
          <w:kern w:val="0"/>
          <w:lang w:eastAsia="ru-RU"/>
          <w14:ligatures w14:val="none"/>
        </w:rPr>
        <w:t xml:space="preserve"> настояще</w:t>
      </w:r>
      <w:r w:rsidR="00D65050">
        <w:rPr>
          <w:rFonts w:ascii="Times New Roman" w:eastAsia="Times New Roman" w:hAnsi="Times New Roman" w:cs="Times New Roman"/>
          <w:kern w:val="0"/>
          <w:lang w:eastAsia="ru-RU"/>
          <w14:ligatures w14:val="none"/>
        </w:rPr>
        <w:t>го</w:t>
      </w:r>
      <w:r w:rsidR="005F1015" w:rsidRPr="005F1015">
        <w:rPr>
          <w:rFonts w:ascii="Times New Roman" w:eastAsia="Times New Roman" w:hAnsi="Times New Roman" w:cs="Times New Roman"/>
          <w:kern w:val="0"/>
          <w:lang w:eastAsia="ru-RU"/>
          <w14:ligatures w14:val="none"/>
        </w:rPr>
        <w:t xml:space="preserve"> </w:t>
      </w:r>
      <w:r w:rsidR="00D65050">
        <w:rPr>
          <w:rFonts w:ascii="Times New Roman" w:eastAsia="Times New Roman" w:hAnsi="Times New Roman" w:cs="Times New Roman"/>
          <w:kern w:val="0"/>
          <w:lang w:eastAsia="ru-RU"/>
          <w14:ligatures w14:val="none"/>
        </w:rPr>
        <w:t>Извещения</w:t>
      </w:r>
      <w:r w:rsidR="005F1015" w:rsidRPr="005F1015">
        <w:rPr>
          <w:rFonts w:ascii="Times New Roman" w:eastAsia="Times New Roman" w:hAnsi="Times New Roman" w:cs="Times New Roman"/>
          <w:kern w:val="0"/>
          <w:lang w:eastAsia="ru-RU"/>
          <w14:ligatures w14:val="none"/>
        </w:rPr>
        <w:t>.</w:t>
      </w:r>
    </w:p>
    <w:p w14:paraId="337A3ACD" w14:textId="679B3631" w:rsidR="005F1015" w:rsidRPr="000F67FC" w:rsidRDefault="005F1015"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kern w:val="0"/>
          <w:lang w:eastAsia="ru-RU"/>
          <w14:ligatures w14:val="none"/>
        </w:rPr>
        <w:t>Оплата производится за счет собственных средств МУП «Водоканал»</w:t>
      </w:r>
      <w:r>
        <w:rPr>
          <w:rFonts w:ascii="Times New Roman" w:eastAsia="Times New Roman" w:hAnsi="Times New Roman" w:cs="Times New Roman"/>
          <w:kern w:val="0"/>
          <w:lang w:eastAsia="ru-RU"/>
          <w14:ligatures w14:val="none"/>
        </w:rPr>
        <w:t xml:space="preserve"> </w:t>
      </w:r>
      <w:r w:rsidRPr="005F1015">
        <w:rPr>
          <w:rFonts w:ascii="Times New Roman" w:eastAsia="Times New Roman" w:hAnsi="Times New Roman" w:cs="Times New Roman"/>
          <w:kern w:val="0"/>
          <w:lang w:eastAsia="ru-RU"/>
          <w14:ligatures w14:val="none"/>
        </w:rPr>
        <w:t>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5B130B8" w14:textId="17CFD685"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8</w:t>
      </w:r>
      <w:r w:rsidR="000F67FC" w:rsidRPr="000F67FC">
        <w:rPr>
          <w:rFonts w:ascii="Times New Roman" w:eastAsia="Times New Roman" w:hAnsi="Times New Roman" w:cs="Times New Roman"/>
          <w:b/>
          <w:kern w:val="0"/>
          <w:lang w:eastAsia="ru-RU"/>
          <w14:ligatures w14:val="none"/>
        </w:rPr>
        <w:t>. Дата и время начала и окончания срока подачи заявок на участие в запросе котировок в электронной форме:</w:t>
      </w:r>
    </w:p>
    <w:p w14:paraId="19A6B856" w14:textId="32B9EE1F"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Дата и время начала подачи заявок - «</w:t>
      </w:r>
      <w:r w:rsidR="00706005">
        <w:rPr>
          <w:rFonts w:ascii="Times New Roman" w:eastAsia="Times New Roman" w:hAnsi="Times New Roman" w:cs="Times New Roman"/>
          <w:kern w:val="0"/>
          <w:lang w:eastAsia="ru-RU"/>
          <w14:ligatures w14:val="none"/>
        </w:rPr>
        <w:t>06</w:t>
      </w:r>
      <w:r w:rsidRPr="000F67FC">
        <w:rPr>
          <w:rFonts w:ascii="Times New Roman" w:eastAsia="Times New Roman" w:hAnsi="Times New Roman" w:cs="Times New Roman"/>
          <w:kern w:val="0"/>
          <w:lang w:eastAsia="ru-RU"/>
          <w14:ligatures w14:val="none"/>
        </w:rPr>
        <w:t xml:space="preserve">» </w:t>
      </w:r>
      <w:r w:rsidR="00706005">
        <w:rPr>
          <w:rFonts w:ascii="Times New Roman" w:eastAsia="Times New Roman" w:hAnsi="Times New Roman" w:cs="Times New Roman"/>
          <w:kern w:val="0"/>
          <w:lang w:eastAsia="ru-RU"/>
          <w14:ligatures w14:val="none"/>
        </w:rPr>
        <w:t>июня</w:t>
      </w:r>
      <w:r w:rsidRPr="000F67FC">
        <w:rPr>
          <w:rFonts w:ascii="Times New Roman" w:eastAsia="Times New Roman" w:hAnsi="Times New Roman" w:cs="Times New Roman"/>
          <w:kern w:val="0"/>
          <w:lang w:eastAsia="ru-RU"/>
          <w14:ligatures w14:val="none"/>
        </w:rPr>
        <w:t xml:space="preserve"> 2024 г.</w:t>
      </w:r>
    </w:p>
    <w:p w14:paraId="2BFA79FF" w14:textId="76515373" w:rsidR="000F67FC" w:rsidRPr="000F67FC" w:rsidRDefault="000F67FC" w:rsidP="000F67FC">
      <w:pPr>
        <w:widowControl w:val="0"/>
        <w:autoSpaceDE w:val="0"/>
        <w:autoSpaceDN w:val="0"/>
        <w:adjustRightInd w:val="0"/>
        <w:spacing w:after="0" w:line="240" w:lineRule="auto"/>
        <w:ind w:firstLine="284"/>
        <w:jc w:val="both"/>
        <w:rPr>
          <w:rFonts w:ascii="Times New Roman" w:eastAsia="Calibri" w:hAnsi="Times New Roman" w:cs="Times New Roman"/>
          <w:b/>
          <w:kern w:val="0"/>
          <w:sz w:val="21"/>
          <w:szCs w:val="21"/>
          <w14:ligatures w14:val="none"/>
        </w:rPr>
      </w:pPr>
      <w:r w:rsidRPr="000F67FC">
        <w:rPr>
          <w:rFonts w:ascii="Times New Roman" w:eastAsia="Times New Roman" w:hAnsi="Times New Roman" w:cs="Times New Roman"/>
          <w:kern w:val="0"/>
          <w:lang w:eastAsia="ru-RU"/>
          <w14:ligatures w14:val="none"/>
        </w:rPr>
        <w:t xml:space="preserve">Дата и время окончания подачи заявок: </w:t>
      </w:r>
      <w:r w:rsidRPr="000F67FC">
        <w:rPr>
          <w:rFonts w:ascii="Times New Roman" w:eastAsia="Times New Roman" w:hAnsi="Times New Roman" w:cs="Times New Roman"/>
          <w:b/>
          <w:kern w:val="0"/>
          <w:lang w:eastAsia="ru-RU"/>
          <w14:ligatures w14:val="none"/>
        </w:rPr>
        <w:t>«</w:t>
      </w:r>
      <w:r w:rsidR="00706005">
        <w:rPr>
          <w:rFonts w:ascii="Times New Roman" w:eastAsia="Times New Roman" w:hAnsi="Times New Roman" w:cs="Times New Roman"/>
          <w:b/>
          <w:kern w:val="0"/>
          <w:lang w:eastAsia="ru-RU"/>
          <w14:ligatures w14:val="none"/>
        </w:rPr>
        <w:t>14</w:t>
      </w:r>
      <w:r w:rsidRPr="000F67FC">
        <w:rPr>
          <w:rFonts w:ascii="Times New Roman" w:eastAsia="Times New Roman" w:hAnsi="Times New Roman" w:cs="Times New Roman"/>
          <w:b/>
          <w:kern w:val="0"/>
          <w:lang w:eastAsia="ru-RU"/>
          <w14:ligatures w14:val="none"/>
        </w:rPr>
        <w:t xml:space="preserve">» </w:t>
      </w:r>
      <w:r w:rsidR="00706005">
        <w:rPr>
          <w:rFonts w:ascii="Times New Roman" w:eastAsia="Times New Roman" w:hAnsi="Times New Roman" w:cs="Times New Roman"/>
          <w:b/>
          <w:kern w:val="0"/>
          <w:lang w:eastAsia="ru-RU"/>
          <w14:ligatures w14:val="none"/>
        </w:rPr>
        <w:t>июня</w:t>
      </w:r>
      <w:r w:rsidRPr="000F67FC">
        <w:rPr>
          <w:rFonts w:ascii="Times New Roman" w:eastAsia="Times New Roman" w:hAnsi="Times New Roman" w:cs="Times New Roman"/>
          <w:b/>
          <w:kern w:val="0"/>
          <w:lang w:eastAsia="ru-RU"/>
          <w14:ligatures w14:val="none"/>
        </w:rPr>
        <w:t xml:space="preserve"> 2024 г. в 10 час. 00 мин. </w:t>
      </w:r>
      <w:r w:rsidRPr="000F67FC">
        <w:rPr>
          <w:rFonts w:ascii="Times New Roman" w:eastAsia="Calibri" w:hAnsi="Times New Roman" w:cs="Times New Roman"/>
          <w:b/>
          <w:kern w:val="0"/>
          <w:sz w:val="21"/>
          <w:szCs w:val="21"/>
          <w14:ligatures w14:val="none"/>
        </w:rPr>
        <w:t>(время московское)</w:t>
      </w:r>
    </w:p>
    <w:p w14:paraId="4326F70D" w14:textId="1F29519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9</w:t>
      </w:r>
      <w:r w:rsidR="000F67FC" w:rsidRPr="000F67FC">
        <w:rPr>
          <w:rFonts w:ascii="Times New Roman" w:eastAsia="Times New Roman" w:hAnsi="Times New Roman" w:cs="Times New Roman"/>
          <w:b/>
          <w:kern w:val="0"/>
          <w:lang w:eastAsia="ru-RU"/>
          <w14:ligatures w14:val="none"/>
        </w:rPr>
        <w:t xml:space="preserve">. Место и дата рассмотрения заявок, место и дата оценки, сопоставления заявок и подведения итогов закупки: </w:t>
      </w:r>
    </w:p>
    <w:p w14:paraId="48E093E3" w14:textId="00F8D60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рассмотрения заявок: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706005">
        <w:rPr>
          <w:rFonts w:ascii="Times New Roman" w:eastAsia="Times New Roman" w:hAnsi="Times New Roman" w:cs="Times New Roman"/>
          <w:b/>
          <w:kern w:val="0"/>
          <w:lang w:eastAsia="ru-RU"/>
          <w14:ligatures w14:val="none"/>
        </w:rPr>
        <w:t>17</w:t>
      </w:r>
      <w:r w:rsidRPr="000F67FC">
        <w:rPr>
          <w:rFonts w:ascii="Times New Roman" w:eastAsia="Times New Roman" w:hAnsi="Times New Roman" w:cs="Times New Roman"/>
          <w:b/>
          <w:kern w:val="0"/>
          <w:lang w:eastAsia="ru-RU"/>
          <w14:ligatures w14:val="none"/>
        </w:rPr>
        <w:t xml:space="preserve">» </w:t>
      </w:r>
      <w:r w:rsidR="00706005">
        <w:rPr>
          <w:rFonts w:ascii="Times New Roman" w:eastAsia="Times New Roman" w:hAnsi="Times New Roman" w:cs="Times New Roman"/>
          <w:b/>
          <w:kern w:val="0"/>
          <w:lang w:eastAsia="ru-RU"/>
          <w14:ligatures w14:val="none"/>
        </w:rPr>
        <w:t>июня</w:t>
      </w:r>
      <w:r w:rsidRPr="000F67FC">
        <w:rPr>
          <w:rFonts w:ascii="Times New Roman" w:eastAsia="Times New Roman" w:hAnsi="Times New Roman" w:cs="Times New Roman"/>
          <w:b/>
          <w:kern w:val="0"/>
          <w:lang w:eastAsia="ru-RU"/>
          <w14:ligatures w14:val="none"/>
        </w:rPr>
        <w:t xml:space="preserve"> 2024 г.</w:t>
      </w:r>
    </w:p>
    <w:p w14:paraId="6A964BAC" w14:textId="24981E0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оценки, сопоставления заявок и подведения итогов запроса котировок: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706005">
        <w:rPr>
          <w:rFonts w:ascii="Times New Roman" w:eastAsia="Times New Roman" w:hAnsi="Times New Roman" w:cs="Times New Roman"/>
          <w:b/>
          <w:kern w:val="0"/>
          <w:lang w:eastAsia="ru-RU"/>
          <w14:ligatures w14:val="none"/>
        </w:rPr>
        <w:t>17</w:t>
      </w:r>
      <w:r w:rsidRPr="000F67FC">
        <w:rPr>
          <w:rFonts w:ascii="Times New Roman" w:eastAsia="Times New Roman" w:hAnsi="Times New Roman" w:cs="Times New Roman"/>
          <w:b/>
          <w:kern w:val="0"/>
          <w:lang w:eastAsia="ru-RU"/>
          <w14:ligatures w14:val="none"/>
        </w:rPr>
        <w:t xml:space="preserve">» </w:t>
      </w:r>
      <w:r w:rsidR="00706005">
        <w:rPr>
          <w:rFonts w:ascii="Times New Roman" w:eastAsia="Times New Roman" w:hAnsi="Times New Roman" w:cs="Times New Roman"/>
          <w:b/>
          <w:kern w:val="0"/>
          <w:lang w:eastAsia="ru-RU"/>
          <w14:ligatures w14:val="none"/>
        </w:rPr>
        <w:t>июня</w:t>
      </w:r>
      <w:r w:rsidRPr="000F67FC">
        <w:rPr>
          <w:rFonts w:ascii="Times New Roman" w:eastAsia="Times New Roman" w:hAnsi="Times New Roman" w:cs="Times New Roman"/>
          <w:b/>
          <w:kern w:val="0"/>
          <w:lang w:eastAsia="ru-RU"/>
          <w14:ligatures w14:val="none"/>
        </w:rPr>
        <w:t xml:space="preserve"> 2024 г.</w:t>
      </w:r>
    </w:p>
    <w:p w14:paraId="22E1E804" w14:textId="0DF2BC02"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F8EB5D2" w14:textId="6E7B3438"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6F6543">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 xml:space="preserve">.1. Срок, место и порядок предоставления документации о проведении запроса котировок в электронной форме: </w:t>
      </w:r>
    </w:p>
    <w:p w14:paraId="30E2275C"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6F0CC7BD"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Неотъемлемой частью настоящего извещения является проект договора, а также иные приложения, разрабатываемые заказчиком.</w:t>
      </w:r>
    </w:p>
    <w:p w14:paraId="58579D43"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Извещение о проведении запроса котировок в электронной форме, участниками которого могут быть только субъекты малого и среднего предпринимательства с приложениями (далее – извещение о закупке) размещено и доступно для ознакомления на официальном сайте Единой информационной системы (ЕИС) </w:t>
      </w:r>
      <w:hyperlink r:id="rId8" w:history="1">
        <w:r w:rsidRPr="000F67FC">
          <w:rPr>
            <w:rFonts w:ascii="Times New Roman" w:eastAsia="Times New Roman" w:hAnsi="Times New Roman" w:cs="Times New Roman"/>
            <w:color w:val="003399"/>
            <w:kern w:val="0"/>
            <w:lang w:eastAsia="ru-RU"/>
            <w14:ligatures w14:val="none"/>
          </w:rPr>
          <w:t>www.zakupki.gov.ru</w:t>
        </w:r>
      </w:hyperlink>
      <w:r w:rsidRPr="000F67FC">
        <w:rPr>
          <w:rFonts w:ascii="Times New Roman" w:eastAsia="Times New Roman" w:hAnsi="Times New Roman" w:cs="Times New Roman"/>
          <w:kern w:val="0"/>
          <w:lang w:eastAsia="ru-RU"/>
          <w14:ligatures w14:val="none"/>
        </w:rPr>
        <w:t>., на официальном сайте МУП «Водоканал»: www.vodokanal-yola.ru, а также на сайте электронной площадки ООО «РТС-тендер» - www.rts-tender.ru</w:t>
      </w:r>
      <w:r w:rsidRPr="000F67FC">
        <w:rPr>
          <w:rFonts w:ascii="Times New Roman" w:eastAsia="Times New Roman" w:hAnsi="Times New Roman" w:cs="Times New Roman"/>
          <w:i/>
          <w:kern w:val="0"/>
          <w:lang w:eastAsia="ru-RU"/>
          <w14:ligatures w14:val="none"/>
        </w:rPr>
        <w:t>.</w:t>
      </w:r>
    </w:p>
    <w:p w14:paraId="3438FA11" w14:textId="3F4C0231"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Calibri" w:hAnsi="Times New Roman" w:cs="Times New Roman"/>
          <w:kern w:val="0"/>
          <w14:ligatures w14:val="none"/>
        </w:rPr>
      </w:pPr>
      <w:r w:rsidRPr="006F6543">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0F67FC" w:rsidRPr="000F67FC">
        <w:rPr>
          <w:rFonts w:ascii="Times New Roman" w:eastAsia="Calibri" w:hAnsi="Times New Roman" w:cs="Times New Roman"/>
          <w:kern w:val="0"/>
          <w14:ligatures w14:val="none"/>
        </w:rPr>
        <w:t>: не установлено.</w:t>
      </w:r>
    </w:p>
    <w:p w14:paraId="08DE3924" w14:textId="4F58A945" w:rsidR="000F67FC" w:rsidRPr="000F67FC" w:rsidRDefault="008D53DF"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6F6543">
        <w:rPr>
          <w:rFonts w:ascii="Times New Roman" w:eastAsia="Calibri" w:hAnsi="Times New Roman" w:cs="Times New Roman"/>
          <w:b/>
          <w:kern w:val="0"/>
          <w14:ligatures w14:val="none"/>
        </w:rPr>
        <w:t>10</w:t>
      </w:r>
      <w:r w:rsidR="000F67FC" w:rsidRPr="000F67FC">
        <w:rPr>
          <w:rFonts w:ascii="Times New Roman" w:eastAsia="Calibri" w:hAnsi="Times New Roman" w:cs="Times New Roman"/>
          <w:b/>
          <w:kern w:val="0"/>
          <w14:ligatures w14:val="none"/>
        </w:rPr>
        <w:t>.3.</w:t>
      </w:r>
      <w:r w:rsidR="000F67FC" w:rsidRPr="000F67FC">
        <w:rPr>
          <w:rFonts w:ascii="Times New Roman" w:eastAsia="Calibri" w:hAnsi="Times New Roman" w:cs="Times New Roman"/>
          <w:kern w:val="0"/>
          <w:sz w:val="20"/>
          <w:szCs w:val="20"/>
          <w14:ligatures w14:val="none"/>
        </w:rPr>
        <w:t xml:space="preserve"> </w:t>
      </w:r>
      <w:r w:rsidR="000F67FC" w:rsidRPr="000F67FC">
        <w:rPr>
          <w:rFonts w:ascii="Times New Roman" w:eastAsia="Times New Roman" w:hAnsi="Times New Roman" w:cs="Times New Roman"/>
          <w:b/>
          <w:kern w:val="0"/>
          <w:lang w:eastAsia="ru-RU"/>
          <w14:ligatures w14:val="none"/>
        </w:rPr>
        <w:t>Обеспечение заявки</w:t>
      </w:r>
      <w:proofErr w:type="gramStart"/>
      <w:r w:rsidR="000F67FC" w:rsidRPr="000F67FC">
        <w:rPr>
          <w:rFonts w:ascii="Times New Roman" w:eastAsia="Times New Roman" w:hAnsi="Times New Roman" w:cs="Times New Roman"/>
          <w:b/>
          <w:kern w:val="0"/>
          <w:lang w:eastAsia="ru-RU"/>
          <w14:ligatures w14:val="none"/>
        </w:rPr>
        <w:t xml:space="preserve">: </w:t>
      </w:r>
      <w:r w:rsidR="000F67FC" w:rsidRPr="000F67FC">
        <w:rPr>
          <w:rFonts w:ascii="Times New Roman" w:eastAsia="Times New Roman" w:hAnsi="Times New Roman" w:cs="Times New Roman"/>
          <w:kern w:val="0"/>
          <w:lang w:eastAsia="ru-RU"/>
          <w14:ligatures w14:val="none"/>
        </w:rPr>
        <w:t>Не</w:t>
      </w:r>
      <w:proofErr w:type="gramEnd"/>
      <w:r w:rsidR="000F67FC" w:rsidRPr="000F67FC">
        <w:rPr>
          <w:rFonts w:ascii="Times New Roman" w:eastAsia="Times New Roman" w:hAnsi="Times New Roman" w:cs="Times New Roman"/>
          <w:kern w:val="0"/>
          <w:lang w:eastAsia="ru-RU"/>
          <w14:ligatures w14:val="none"/>
        </w:rPr>
        <w:t xml:space="preserve"> установлено.</w:t>
      </w:r>
    </w:p>
    <w:p w14:paraId="5042E12F" w14:textId="7E2C01B4" w:rsidR="000F67FC" w:rsidRPr="005F1015"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5F1015">
        <w:rPr>
          <w:rFonts w:ascii="Times New Roman" w:eastAsia="Times New Roman" w:hAnsi="Times New Roman" w:cs="Times New Roman"/>
          <w:b/>
          <w:kern w:val="0"/>
          <w:lang w:eastAsia="ru-RU"/>
          <w14:ligatures w14:val="none"/>
        </w:rPr>
        <w:t>10</w:t>
      </w:r>
      <w:r w:rsidR="000F67FC" w:rsidRPr="005F1015">
        <w:rPr>
          <w:rFonts w:ascii="Times New Roman" w:eastAsia="Times New Roman" w:hAnsi="Times New Roman" w:cs="Times New Roman"/>
          <w:b/>
          <w:kern w:val="0"/>
          <w:lang w:eastAsia="ru-RU"/>
          <w14:ligatures w14:val="none"/>
        </w:rPr>
        <w:t>.4.</w:t>
      </w:r>
      <w:r w:rsidR="000F67FC" w:rsidRPr="005F1015">
        <w:rPr>
          <w:rFonts w:ascii="Times New Roman" w:eastAsia="Times New Roman" w:hAnsi="Times New Roman" w:cs="Times New Roman"/>
          <w:kern w:val="0"/>
          <w:lang w:eastAsia="ru-RU"/>
          <w14:ligatures w14:val="none"/>
        </w:rPr>
        <w:t xml:space="preserve"> </w:t>
      </w:r>
      <w:r w:rsidR="000F67FC" w:rsidRPr="005F1015">
        <w:rPr>
          <w:rFonts w:ascii="Times New Roman" w:eastAsia="Times New Roman" w:hAnsi="Times New Roman" w:cs="Times New Roman"/>
          <w:b/>
          <w:kern w:val="0"/>
          <w:lang w:eastAsia="ru-RU"/>
          <w14:ligatures w14:val="none"/>
        </w:rPr>
        <w:t xml:space="preserve">Размер обеспечения исполнения договора – </w:t>
      </w:r>
      <w:r w:rsidR="00346E20" w:rsidRPr="00346E20">
        <w:rPr>
          <w:rFonts w:ascii="Times New Roman" w:eastAsia="Times New Roman" w:hAnsi="Times New Roman" w:cs="Times New Roman"/>
          <w:b/>
          <w:kern w:val="0"/>
          <w:lang w:eastAsia="ru-RU"/>
          <w14:ligatures w14:val="none"/>
        </w:rPr>
        <w:t>150 000 (Сто пятьдесят тысяч) рублей 00 копеек</w:t>
      </w:r>
      <w:r w:rsidR="005F1015" w:rsidRPr="005F1015">
        <w:rPr>
          <w:rFonts w:ascii="Times New Roman" w:eastAsia="Times New Roman" w:hAnsi="Times New Roman" w:cs="Times New Roman"/>
          <w:b/>
          <w:kern w:val="0"/>
          <w:lang w:eastAsia="ru-RU"/>
          <w14:ligatures w14:val="none"/>
        </w:rPr>
        <w:t>, что составляет 5% от максимального значения цены Договора</w:t>
      </w:r>
      <w:r w:rsidR="000F67FC" w:rsidRPr="005F1015">
        <w:rPr>
          <w:rFonts w:ascii="Times New Roman" w:eastAsia="Times New Roman" w:hAnsi="Times New Roman" w:cs="Times New Roman"/>
          <w:b/>
          <w:kern w:val="0"/>
          <w:lang w:eastAsia="ru-RU"/>
          <w14:ligatures w14:val="none"/>
        </w:rPr>
        <w:t>.</w:t>
      </w:r>
    </w:p>
    <w:p w14:paraId="30C5B060" w14:textId="0C11ED4A"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C50BB8">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w:t>
      </w:r>
      <w:r w:rsidR="00C50BB8" w:rsidRPr="00C50BB8">
        <w:rPr>
          <w:rFonts w:ascii="Times New Roman" w:eastAsia="Times New Roman" w:hAnsi="Times New Roman" w:cs="Times New Roman"/>
          <w:kern w:val="0"/>
          <w:lang w:eastAsia="ru-RU"/>
          <w14:ligatures w14:val="none"/>
        </w:rPr>
        <w:t>начальной (максимальной) сумме цен единиц товаров</w:t>
      </w:r>
      <w:r w:rsidRPr="00C50BB8">
        <w:rPr>
          <w:rFonts w:ascii="Times New Roman" w:eastAsia="Times New Roman" w:hAnsi="Times New Roman" w:cs="Times New Roman"/>
          <w:kern w:val="0"/>
          <w:lang w:eastAsia="ru-RU"/>
          <w14:ligatures w14:val="none"/>
        </w:rPr>
        <w:t xml:space="preserve">,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346E20" w:rsidRPr="00346E20">
        <w:rPr>
          <w:rFonts w:ascii="Times New Roman" w:eastAsia="Times New Roman" w:hAnsi="Times New Roman" w:cs="Times New Roman"/>
          <w:b/>
          <w:kern w:val="0"/>
          <w:lang w:eastAsia="ru-RU"/>
          <w14:ligatures w14:val="none"/>
        </w:rPr>
        <w:t xml:space="preserve">225 </w:t>
      </w:r>
      <w:r w:rsidR="00346E20" w:rsidRPr="00346E20">
        <w:rPr>
          <w:rFonts w:ascii="Times New Roman" w:eastAsia="Times New Roman" w:hAnsi="Times New Roman" w:cs="Times New Roman"/>
          <w:b/>
          <w:kern w:val="0"/>
          <w:lang w:eastAsia="ru-RU"/>
          <w14:ligatures w14:val="none"/>
        </w:rPr>
        <w:lastRenderedPageBreak/>
        <w:t>000 (Двести двадцать пять тысяч) рублей 00 копеек</w:t>
      </w:r>
      <w:r w:rsidRPr="00C50BB8">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2B0C26B9"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п.8.7 Приложения №1 к настоящему извещению) или внесением денежных средств на счёт, указанный Заказчиком в п.8.5 Приложения №1 к настоящему извещению. Способ обеспечения исполнения договора определяется победителем запроса котировок или иным участником, с которым заключается договор при уклонении победителя от подписания договора, самостоятельно.</w:t>
      </w:r>
    </w:p>
    <w:p w14:paraId="0C364480" w14:textId="22AEB18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6F6543">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.5.</w:t>
      </w:r>
      <w:r w:rsidR="000F67FC" w:rsidRPr="000F67FC">
        <w:rPr>
          <w:rFonts w:ascii="Times New Roman" w:eastAsia="Times New Roman" w:hAnsi="Times New Roman" w:cs="Times New Roman"/>
          <w:kern w:val="0"/>
          <w:lang w:eastAsia="ru-RU"/>
          <w14:ligatures w14:val="none"/>
        </w:rPr>
        <w:t xml:space="preserve"> </w:t>
      </w:r>
      <w:r w:rsidR="000F67FC" w:rsidRPr="000F67FC">
        <w:rPr>
          <w:rFonts w:ascii="Times New Roman" w:eastAsia="Times New Roman" w:hAnsi="Times New Roman" w:cs="Times New Roman"/>
          <w:b/>
          <w:kern w:val="0"/>
          <w:lang w:eastAsia="ru-RU"/>
          <w14:ligatures w14:val="none"/>
        </w:rPr>
        <w:t>Проведение переторжки</w:t>
      </w:r>
      <w:r w:rsidR="000F67FC" w:rsidRPr="000F67FC">
        <w:rPr>
          <w:rFonts w:ascii="Times New Roman" w:eastAsia="Times New Roman" w:hAnsi="Times New Roman" w:cs="Times New Roman"/>
          <w:kern w:val="0"/>
          <w:lang w:eastAsia="ru-RU"/>
          <w14:ligatures w14:val="none"/>
        </w:rPr>
        <w:t xml:space="preserve"> – не установлено.</w:t>
      </w:r>
    </w:p>
    <w:p w14:paraId="18EEAC4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Calibri" w:hAnsi="Times New Roman" w:cs="Times New Roman"/>
          <w:kern w:val="0"/>
          <w:sz w:val="20"/>
          <w:szCs w:val="20"/>
          <w14:ligatures w14:val="none"/>
        </w:rPr>
      </w:pPr>
    </w:p>
    <w:p w14:paraId="175502F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u w:val="single"/>
          <w14:ligatures w14:val="none"/>
        </w:rPr>
      </w:pPr>
      <w:r w:rsidRPr="000F67FC">
        <w:rPr>
          <w:rFonts w:ascii="Times New Roman" w:eastAsia="Times New Roman" w:hAnsi="Times New Roman" w:cs="Times New Roman"/>
          <w:kern w:val="0"/>
          <w:u w:val="single"/>
          <w14:ligatures w14:val="none"/>
        </w:rPr>
        <w:t>Приложениями к настоящему извещению являются:</w:t>
      </w:r>
    </w:p>
    <w:p w14:paraId="335F239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Общие условия проведения запроса котировок в электронной форме;</w:t>
      </w:r>
    </w:p>
    <w:p w14:paraId="63E4D5E8"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Техническое задание;</w:t>
      </w:r>
    </w:p>
    <w:p w14:paraId="5CEF09C2"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Сведения о начальной (максимальной) цене единицы каждого товара, работы, услуги;</w:t>
      </w:r>
    </w:p>
    <w:p w14:paraId="59564791"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Проект договора;</w:t>
      </w:r>
    </w:p>
    <w:p w14:paraId="5E047BB0"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sz w:val="20"/>
          <w:szCs w:val="20"/>
          <w14:ligatures w14:val="none"/>
        </w:rPr>
      </w:pPr>
      <w:r w:rsidRPr="000F67FC">
        <w:rPr>
          <w:rFonts w:ascii="Times New Roman" w:eastAsia="Times New Roman" w:hAnsi="Times New Roman" w:cs="Times New Roman"/>
          <w:kern w:val="0"/>
          <w14:ligatures w14:val="none"/>
        </w:rPr>
        <w:t>- Формы для заполнения участниками закупки</w:t>
      </w:r>
    </w:p>
    <w:p w14:paraId="6D09EBFF" w14:textId="77777777" w:rsid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p>
    <w:p w14:paraId="30333AE6"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E888BF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F9218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F53B2F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4CA1E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86C4D5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51239CB"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ECA63A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F08A1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1778D8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05DCF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DC62A2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13AF5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32455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D8DF8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2BDE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1AA6A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D0B632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F9846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465D623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0791712"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143C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180BD0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7A87C6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BF2E7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72E6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C2ADAE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6F2E4B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9157C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A4A8604"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90C94E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B452A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F01731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D0A5D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70DB7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4CF2AC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305F2E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2A1F30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377A3F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289B6E9"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7D7B6386"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582E855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2B61F917"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39F9428"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30AF8668" w14:textId="77777777" w:rsidR="000F67FC" w:rsidRP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№1</w:t>
      </w:r>
    </w:p>
    <w:p w14:paraId="58C4057E" w14:textId="77777777" w:rsidR="000F67FC" w:rsidRPr="000F67FC" w:rsidRDefault="000F67FC" w:rsidP="000F67FC">
      <w:pPr>
        <w:keepNext/>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3139813"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1BE00EB"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136267E"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156F7190" w14:textId="77777777" w:rsid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0279A119" w14:textId="77777777" w:rsidR="00346E20" w:rsidRPr="000F67FC" w:rsidRDefault="00346E20"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6F646738" w14:textId="7132C520"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24"/>
          <w:szCs w:val="24"/>
          <w14:ligatures w14:val="none"/>
        </w:rPr>
      </w:pPr>
      <w:r w:rsidRPr="000F67FC">
        <w:rPr>
          <w:rFonts w:ascii="Times New Roman" w:eastAsia="Times New Roman" w:hAnsi="Times New Roman" w:cs="Times New Roman"/>
          <w:b/>
          <w:kern w:val="0"/>
          <w:sz w:val="24"/>
          <w:szCs w:val="24"/>
          <w14:ligatures w14:val="none"/>
        </w:rPr>
        <w:t>ОБЩИЕ УСЛОВИЯ ПРОВЕДЕНИЯ ЗАПРОСА КОТИРОВОК В ЭЛЕКТРОННОЙ ФОРМЕ</w:t>
      </w:r>
      <w:r w:rsidRPr="000F67FC">
        <w:rPr>
          <w:rFonts w:ascii="Times New Roman" w:eastAsia="Times New Roman" w:hAnsi="Times New Roman" w:cs="Times New Roman"/>
          <w:b/>
          <w:kern w:val="0"/>
          <w:sz w:val="24"/>
          <w:szCs w:val="24"/>
          <w:lang w:eastAsia="ru-RU"/>
          <w14:ligatures w14:val="none"/>
        </w:rPr>
        <w:t xml:space="preserve">, </w:t>
      </w:r>
      <w:r w:rsidRPr="000F67FC">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79D8C6BD" w14:textId="77777777"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12"/>
          <w:szCs w:val="12"/>
          <w14:ligatures w14:val="none"/>
        </w:rPr>
      </w:pPr>
    </w:p>
    <w:p w14:paraId="0C4D3EC5"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 внесения изменений в извещение о проведении запроса котировок, отмены запроса котировок в электронной форме, участниками которого могут быть только субъекты малого и среднего предпринимательства:</w:t>
      </w:r>
    </w:p>
    <w:p w14:paraId="0A6DB3A8"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1.1.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2D91EE5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1.1.1.</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kern w:val="0"/>
          <w:lang w:eastAsia="ru-RU"/>
          <w14:ligatures w14:val="none"/>
        </w:rPr>
        <w:t>Любой участник запроса котировок в электронной форме, участниками которого могут быть только субъекты малого и среднего предпринимательства (далее так же – запрос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5270CC2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C53EFFE"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1.1.3. 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Pr="000F67FC">
        <w:rPr>
          <w:rFonts w:ascii="Times New Roman" w:eastAsia="Times New Roman" w:hAnsi="Times New Roman" w:cs="Times New Roman"/>
          <w:iCs/>
          <w:kern w:val="0"/>
          <w:lang w:eastAsia="ru-RU"/>
          <w14:ligatures w14:val="none"/>
        </w:rPr>
        <w:t>не позднее чем за 3 (три) рабочих дня до дня</w:t>
      </w:r>
      <w:r w:rsidRPr="000F67FC">
        <w:rPr>
          <w:rFonts w:ascii="Times New Roman" w:eastAsia="Times New Roman" w:hAnsi="Times New Roman" w:cs="Times New Roman"/>
          <w:kern w:val="0"/>
          <w:lang w:eastAsia="ru-RU"/>
          <w14:ligatures w14:val="none"/>
        </w:rPr>
        <w:t xml:space="preserve"> окончания подачи заявок на участие в запросе котировок в электронной форме.</w:t>
      </w:r>
    </w:p>
    <w:p w14:paraId="4B2AD39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1.1.4. В течение одного часа от момента появления в единой информационной системе разъяснений положений извещения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5042C69"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1.1.5. Разъяснения положений извещения о закупке не должны изменять её суть. Участник имеет право подать всего три запроса на разъяснение положений извещения о закупке.</w:t>
      </w:r>
    </w:p>
    <w:p w14:paraId="4C2888D8" w14:textId="05E25449"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Начало предоставления разъяснений участникам закупки – «</w:t>
      </w:r>
      <w:r w:rsidR="00706005">
        <w:rPr>
          <w:rFonts w:ascii="Times New Roman" w:eastAsia="Times New Roman" w:hAnsi="Times New Roman" w:cs="Times New Roman"/>
          <w:b/>
          <w:kern w:val="0"/>
          <w:lang w:eastAsia="ru-RU"/>
          <w14:ligatures w14:val="none"/>
        </w:rPr>
        <w:t>06</w:t>
      </w:r>
      <w:r w:rsidRPr="000F67FC">
        <w:rPr>
          <w:rFonts w:ascii="Times New Roman" w:eastAsia="Times New Roman" w:hAnsi="Times New Roman" w:cs="Times New Roman"/>
          <w:b/>
          <w:kern w:val="0"/>
          <w:lang w:eastAsia="ru-RU"/>
          <w14:ligatures w14:val="none"/>
        </w:rPr>
        <w:t xml:space="preserve">» </w:t>
      </w:r>
      <w:r w:rsidR="00706005">
        <w:rPr>
          <w:rFonts w:ascii="Times New Roman" w:eastAsia="Times New Roman" w:hAnsi="Times New Roman" w:cs="Times New Roman"/>
          <w:b/>
          <w:kern w:val="0"/>
          <w:lang w:eastAsia="ru-RU"/>
          <w14:ligatures w14:val="none"/>
        </w:rPr>
        <w:t>июня</w:t>
      </w:r>
      <w:r w:rsidRPr="000F67FC">
        <w:rPr>
          <w:rFonts w:ascii="Times New Roman" w:eastAsia="Times New Roman" w:hAnsi="Times New Roman" w:cs="Times New Roman"/>
          <w:b/>
          <w:kern w:val="0"/>
          <w:lang w:eastAsia="ru-RU"/>
          <w14:ligatures w14:val="none"/>
        </w:rPr>
        <w:t xml:space="preserve"> 2024г.;</w:t>
      </w:r>
    </w:p>
    <w:p w14:paraId="4A1691FF" w14:textId="0E5C3113"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Окончание предоставления разъяснений участникам закупки – «</w:t>
      </w:r>
      <w:r w:rsidR="00706005">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706005">
        <w:rPr>
          <w:rFonts w:ascii="Times New Roman" w:eastAsia="Times New Roman" w:hAnsi="Times New Roman" w:cs="Times New Roman"/>
          <w:b/>
          <w:kern w:val="0"/>
          <w:lang w:eastAsia="ru-RU"/>
          <w14:ligatures w14:val="none"/>
        </w:rPr>
        <w:t>июня</w:t>
      </w:r>
      <w:r w:rsidRPr="000F67FC">
        <w:rPr>
          <w:rFonts w:ascii="Times New Roman" w:eastAsia="Times New Roman" w:hAnsi="Times New Roman" w:cs="Times New Roman"/>
          <w:b/>
          <w:kern w:val="0"/>
          <w:lang w:eastAsia="ru-RU"/>
          <w14:ligatures w14:val="none"/>
        </w:rPr>
        <w:t xml:space="preserve"> 2024г. в 17 час. 00 мин.</w:t>
      </w:r>
      <w:r w:rsidRPr="000F67FC">
        <w:rPr>
          <w:rFonts w:ascii="Times New Roman" w:eastAsia="Calibri" w:hAnsi="Times New Roman" w:cs="Times New Roman"/>
          <w:kern w:val="0"/>
          <w:sz w:val="21"/>
          <w:szCs w:val="21"/>
          <w14:ligatures w14:val="none"/>
        </w:rPr>
        <w:t xml:space="preserve"> </w:t>
      </w:r>
      <w:r w:rsidRPr="000F67FC">
        <w:rPr>
          <w:rFonts w:ascii="Times New Roman" w:eastAsia="Times New Roman" w:hAnsi="Times New Roman" w:cs="Times New Roman"/>
          <w:b/>
          <w:kern w:val="0"/>
          <w:lang w:eastAsia="ru-RU"/>
          <w14:ligatures w14:val="none"/>
        </w:rPr>
        <w:t xml:space="preserve">(время московское). </w:t>
      </w:r>
      <w:r w:rsidRPr="000F67FC">
        <w:rPr>
          <w:rFonts w:ascii="Times New Roman" w:eastAsia="Times New Roman" w:hAnsi="Times New Roman" w:cs="Times New Roman"/>
          <w:kern w:val="0"/>
          <w:lang w:eastAsia="ru-RU"/>
          <w14:ligatures w14:val="none"/>
        </w:rPr>
        <w:t>Запросы, поступившие позднее </w:t>
      </w:r>
      <w:r w:rsidRPr="000F67FC">
        <w:rPr>
          <w:rFonts w:ascii="Times New Roman" w:eastAsia="Times New Roman" w:hAnsi="Times New Roman" w:cs="Times New Roman"/>
          <w:i/>
          <w:iCs/>
          <w:kern w:val="0"/>
          <w:lang w:eastAsia="ru-RU"/>
          <w14:ligatures w14:val="none"/>
        </w:rPr>
        <w:t>«</w:t>
      </w:r>
      <w:r w:rsidR="00706005">
        <w:rPr>
          <w:rFonts w:ascii="Times New Roman" w:eastAsia="Times New Roman" w:hAnsi="Times New Roman" w:cs="Times New Roman"/>
          <w:i/>
          <w:iCs/>
          <w:kern w:val="0"/>
          <w:lang w:eastAsia="ru-RU"/>
          <w14:ligatures w14:val="none"/>
        </w:rPr>
        <w:t>09</w:t>
      </w:r>
      <w:r w:rsidRPr="000F67FC">
        <w:rPr>
          <w:rFonts w:ascii="Times New Roman" w:eastAsia="Times New Roman" w:hAnsi="Times New Roman" w:cs="Times New Roman"/>
          <w:i/>
          <w:iCs/>
          <w:kern w:val="0"/>
          <w:lang w:eastAsia="ru-RU"/>
          <w14:ligatures w14:val="none"/>
        </w:rPr>
        <w:t xml:space="preserve">» </w:t>
      </w:r>
      <w:r w:rsidR="00706005">
        <w:rPr>
          <w:rFonts w:ascii="Times New Roman" w:eastAsia="Times New Roman" w:hAnsi="Times New Roman" w:cs="Times New Roman"/>
          <w:i/>
          <w:iCs/>
          <w:kern w:val="0"/>
          <w:lang w:eastAsia="ru-RU"/>
          <w14:ligatures w14:val="none"/>
        </w:rPr>
        <w:t>июня</w:t>
      </w:r>
      <w:r w:rsidRPr="000F67FC">
        <w:rPr>
          <w:rFonts w:ascii="Times New Roman" w:eastAsia="Times New Roman" w:hAnsi="Times New Roman" w:cs="Times New Roman"/>
          <w:i/>
          <w:iCs/>
          <w:kern w:val="0"/>
          <w:lang w:eastAsia="ru-RU"/>
          <w14:ligatures w14:val="none"/>
        </w:rPr>
        <w:t xml:space="preserve"> 2024г</w:t>
      </w:r>
      <w:r w:rsidRPr="000F67FC">
        <w:rPr>
          <w:rFonts w:ascii="Times New Roman" w:eastAsia="Times New Roman" w:hAnsi="Times New Roman" w:cs="Times New Roman"/>
          <w:kern w:val="0"/>
          <w:lang w:eastAsia="ru-RU"/>
          <w14:ligatures w14:val="none"/>
        </w:rPr>
        <w:t>, заказчик вправе не рассматривать.</w:t>
      </w:r>
    </w:p>
    <w:p w14:paraId="5EEBC112"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1.2. Порядок внесения изменений в извещение о проведении запроса котировок в электронной форме: </w:t>
      </w:r>
    </w:p>
    <w:p w14:paraId="155ABCC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1.2.1. 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5093E6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1.2.2. 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Pr="000F67FC">
        <w:rPr>
          <w:rFonts w:ascii="Times New Roman" w:eastAsia="Times New Roman" w:hAnsi="Times New Roman" w:cs="Times New Roman"/>
          <w:iCs/>
          <w:kern w:val="0"/>
          <w:lang w:eastAsia="ru-RU"/>
          <w14:ligatures w14:val="none"/>
        </w:rPr>
        <w:t xml:space="preserve">в течение 3 (трёх) дней </w:t>
      </w:r>
      <w:r w:rsidRPr="000F67FC">
        <w:rPr>
          <w:rFonts w:ascii="Times New Roman" w:eastAsia="Times New Roman" w:hAnsi="Times New Roman" w:cs="Times New Roman"/>
          <w:kern w:val="0"/>
          <w:lang w:eastAsia="ru-RU"/>
          <w14:ligatures w14:val="none"/>
        </w:rPr>
        <w:t xml:space="preserve">со дня принятия решения о внесении указанных изменений. </w:t>
      </w:r>
    </w:p>
    <w:p w14:paraId="5EAC48B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1.2.3. 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26E770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1.2.4. 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w:t>
      </w:r>
      <w:r w:rsidRPr="000F67FC">
        <w:rPr>
          <w:rFonts w:ascii="Times New Roman" w:eastAsia="Times New Roman" w:hAnsi="Times New Roman" w:cs="Times New Roman"/>
          <w:kern w:val="0"/>
          <w:lang w:eastAsia="ru-RU"/>
          <w14:ligatures w14:val="none"/>
        </w:rPr>
        <w:lastRenderedPageBreak/>
        <w:t>электронной площадке.</w:t>
      </w:r>
    </w:p>
    <w:p w14:paraId="32D88276"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1.2.5.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711B093"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1.2.6. Изменение предмета запроса котировок в электронной форме не допускается.</w:t>
      </w:r>
    </w:p>
    <w:p w14:paraId="3CAFCAB9" w14:textId="77777777" w:rsidR="000F67FC" w:rsidRPr="000F67FC" w:rsidRDefault="000F67FC" w:rsidP="000F67FC">
      <w:pPr>
        <w:widowControl w:val="0"/>
        <w:autoSpaceDE w:val="0"/>
        <w:autoSpaceDN w:val="0"/>
        <w:adjustRightInd w:val="0"/>
        <w:spacing w:after="0" w:line="240" w:lineRule="auto"/>
        <w:ind w:firstLine="567"/>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1.3. Порядок отмены запроса котировок в электронной форме: </w:t>
      </w:r>
    </w:p>
    <w:p w14:paraId="3F00F472"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1.3.1. 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 </w:t>
      </w:r>
    </w:p>
    <w:p w14:paraId="22AEA01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1.3.2. Решение об отмене запроса котировок в электронной форме размещается в единой информационной системе в день принятия этого решения.</w:t>
      </w:r>
    </w:p>
    <w:p w14:paraId="203F802C"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1.3.3.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24E336"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p>
    <w:p w14:paraId="052D768C"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Требования к участникам закупки. Порядок подачи заявок на участие в запросе котировок в электронной форме и порядок подведения итогов запроса котировок в электронной форме:</w:t>
      </w:r>
    </w:p>
    <w:p w14:paraId="3C2989DD"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2.1. Единые обязательные требования к участникам закупки. Преимущества, ограничения участников закупки. </w:t>
      </w:r>
      <w:r w:rsidRPr="000F67FC">
        <w:rPr>
          <w:rFonts w:ascii="Cambria" w:eastAsia="Times New Roman" w:hAnsi="Cambria" w:cs="Times New Roman"/>
          <w:b/>
          <w:bCs/>
          <w:kern w:val="0"/>
          <w:lang w:eastAsia="ru-RU"/>
          <w14:ligatures w14:val="none"/>
        </w:rPr>
        <w:t>Условия участия коллективных участников в закупке.</w:t>
      </w:r>
    </w:p>
    <w:p w14:paraId="209AB52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F67FC">
        <w:rPr>
          <w:rFonts w:ascii="Times New Roman" w:eastAsia="Times New Roman" w:hAnsi="Times New Roman" w:cs="Times New Roman"/>
          <w:bCs/>
          <w:kern w:val="0"/>
          <w:lang w:eastAsia="ru-RU"/>
          <w14:ligatures w14:val="none"/>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F67FC">
        <w:rPr>
          <w:rFonts w:ascii="Times New Roman" w:eastAsia="Times New Roman" w:hAnsi="Times New Roman" w:cs="Times New Roman"/>
          <w:bCs/>
          <w:kern w:val="0"/>
          <w:lang w:eastAsia="ru-RU"/>
          <w14:ligatures w14:val="none"/>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w:t>
      </w:r>
    </w:p>
    <w:p w14:paraId="6A25940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2.1.</w:t>
      </w:r>
      <w:proofErr w:type="gramStart"/>
      <w:r w:rsidRPr="000F67FC">
        <w:rPr>
          <w:rFonts w:ascii="Times New Roman" w:eastAsia="Times New Roman" w:hAnsi="Times New Roman" w:cs="Times New Roman"/>
          <w:kern w:val="0"/>
          <w:u w:val="single"/>
          <w:lang w:eastAsia="ru-RU"/>
          <w14:ligatures w14:val="none"/>
        </w:rPr>
        <w:t>2.Участник</w:t>
      </w:r>
      <w:proofErr w:type="gramEnd"/>
      <w:r w:rsidRPr="000F67FC">
        <w:rPr>
          <w:rFonts w:ascii="Times New Roman" w:eastAsia="Times New Roman" w:hAnsi="Times New Roman" w:cs="Times New Roman"/>
          <w:kern w:val="0"/>
          <w:u w:val="single"/>
          <w:lang w:eastAsia="ru-RU"/>
          <w14:ligatures w14:val="none"/>
        </w:rPr>
        <w:t xml:space="preserve"> закупки должен соответствовать следующим обязательным требованиям:</w:t>
      </w:r>
    </w:p>
    <w:p w14:paraId="3EABD29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1) </w:t>
      </w:r>
      <w:r w:rsidRPr="000F67FC">
        <w:rPr>
          <w:rFonts w:ascii="Times New Roman" w:eastAsia="Calibri" w:hAnsi="Times New Roman" w:cs="Times New Roman"/>
          <w:bCs/>
          <w:kern w:val="0"/>
          <w14:ligatures w14:val="none"/>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AB7B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 </w:t>
      </w:r>
      <w:proofErr w:type="spellStart"/>
      <w:r w:rsidRPr="000F67FC">
        <w:rPr>
          <w:rFonts w:ascii="Times New Roman" w:eastAsia="Calibri" w:hAnsi="Times New Roman" w:cs="Times New Roman"/>
          <w:bCs/>
          <w:kern w:val="0"/>
          <w14:ligatures w14:val="none"/>
        </w:rPr>
        <w:t>неприостановление</w:t>
      </w:r>
      <w:proofErr w:type="spellEnd"/>
      <w:r w:rsidRPr="000F67FC">
        <w:rPr>
          <w:rFonts w:ascii="Times New Roman" w:eastAsia="Calibri" w:hAnsi="Times New Roman" w:cs="Times New Roman"/>
          <w:bCs/>
          <w:kern w:val="0"/>
          <w14:ligatures w14:val="none"/>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62768B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E8D78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4)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FA1EFFF"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 xml:space="preserve">5) </w:t>
      </w:r>
      <w:r w:rsidRPr="000F67FC">
        <w:rPr>
          <w:rFonts w:ascii="Times New Roman" w:eastAsia="Calibri" w:hAnsi="Times New Roman" w:cs="Times New Roman"/>
          <w:bCs/>
          <w:kern w:val="0"/>
          <w14:ligatures w14:val="none"/>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280F72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6) </w:t>
      </w:r>
      <w:r w:rsidRPr="000F67FC">
        <w:rPr>
          <w:rFonts w:ascii="Times New Roman" w:eastAsia="Calibri" w:hAnsi="Times New Roman" w:cs="Times New Roman"/>
          <w:bCs/>
          <w:kern w:val="0"/>
          <w14:ligatures w14:val="none"/>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978EF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kern w:val="0"/>
          <w14:ligatures w14:val="none"/>
        </w:rPr>
        <w:t xml:space="preserve">7) </w:t>
      </w:r>
      <w:r w:rsidRPr="000F67FC">
        <w:rPr>
          <w:rFonts w:ascii="Times New Roman" w:eastAsia="Calibri" w:hAnsi="Times New Roman" w:cs="Times New Roman"/>
          <w:bCs/>
          <w:kern w:val="0"/>
          <w14:ligatures w14:val="none"/>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95502E8"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Calibri" w:hAnsi="Times New Roman" w:cs="Times New Roman"/>
          <w:bCs/>
          <w:kern w:val="0"/>
          <w14:ligatures w14:val="none"/>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D5D625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2.1.3. 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2915D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2.1.4. Установлен приоритет</w:t>
      </w:r>
      <w:r w:rsidRPr="000F67FC">
        <w:rPr>
          <w:rFonts w:ascii="Times New Roman" w:eastAsia="Times New Roman" w:hAnsi="Times New Roman" w:cs="Times New Roman"/>
          <w:kern w:val="0"/>
          <w:lang w:eastAsia="ru-RU"/>
          <w14:ligatures w14:val="none"/>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B6E15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BEFC7C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8D0233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2.1.4.2. В соответствии с п. 2.1.4.1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3E2D8F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2.1.4.3.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30AAE848" w14:textId="745776B3"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2.1.4.4.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0F67FC">
        <w:rPr>
          <w:rFonts w:ascii="Times New Roman" w:eastAsia="Calibri" w:hAnsi="Times New Roman" w:cs="Times New Roman"/>
          <w:kern w:val="0"/>
          <w14:ligatures w14:val="none"/>
        </w:rPr>
        <w:t>в закупке</w:t>
      </w:r>
      <w:proofErr w:type="gramEnd"/>
      <w:r w:rsidRPr="000F67FC">
        <w:rPr>
          <w:rFonts w:ascii="Times New Roman" w:eastAsia="Calibri" w:hAnsi="Times New Roman" w:cs="Times New Roman"/>
          <w:kern w:val="0"/>
          <w14:ligatures w14:val="none"/>
        </w:rPr>
        <w:t xml:space="preserve"> и такая заявка рассматривается как содержащая предложение о поставке иностранных товаров. </w:t>
      </w:r>
    </w:p>
    <w:p w14:paraId="279DD67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2.1.4.5.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3A6C6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2.1.4.6.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55E6477"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 xml:space="preserve">2.1.4.7.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w:t>
      </w:r>
      <w:r w:rsidRPr="000F67FC">
        <w:rPr>
          <w:rFonts w:ascii="Times New Roman" w:eastAsia="Calibri" w:hAnsi="Times New Roman" w:cs="Times New Roman"/>
          <w:kern w:val="0"/>
          <w14:ligatures w14:val="none"/>
        </w:rPr>
        <w:lastRenderedPageBreak/>
        <w:t>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14125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2.1.4.8. Приоритет не предоставляется участнику закупки в следующих случаях:</w:t>
      </w:r>
    </w:p>
    <w:p w14:paraId="7B49DFC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запрос котировок признан несостоявшимся, и договор заключается с единственным участником закупки;</w:t>
      </w:r>
    </w:p>
    <w:p w14:paraId="5C1B659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214E24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6391C1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6E8C9"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2.1.4.9.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4D1F5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2.1.4.10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7B9236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2.1.4.11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90007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2.1.4.12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36F5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2.1.5. </w:t>
      </w:r>
      <w:r w:rsidRPr="000F67FC">
        <w:rPr>
          <w:rFonts w:ascii="Times New Roman" w:eastAsia="Times New Roman" w:hAnsi="Times New Roman" w:cs="Times New Roman"/>
          <w:kern w:val="0"/>
          <w:u w:val="single"/>
          <w:lang w:eastAsia="ru-RU"/>
          <w14:ligatures w14:val="non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126B85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Установлено ограничение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 </w:t>
      </w:r>
    </w:p>
    <w:p w14:paraId="357BBD8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2.1.5.1. Подтверждением принадлежности участника закупки к субъектам малого и среднего предпринимательства </w:t>
      </w:r>
      <w:r w:rsidRPr="000F67FC">
        <w:rPr>
          <w:rFonts w:ascii="Times New Roman" w:eastAsia="Times New Roman" w:hAnsi="Times New Roman" w:cs="Times New Roman"/>
          <w:bCs/>
          <w:kern w:val="0"/>
          <w:u w:val="single"/>
          <w:lang w:eastAsia="ru-RU"/>
          <w14:ligatures w14:val="none"/>
        </w:rPr>
        <w:t>является наличие информации о таком участнике в едином реестре субъектов малого и среднего предпринимательства</w:t>
      </w:r>
      <w:r w:rsidRPr="000F67FC">
        <w:rPr>
          <w:rFonts w:ascii="Times New Roman" w:eastAsia="Times New Roman" w:hAnsi="Times New Roman" w:cs="Times New Roman"/>
          <w:bCs/>
          <w:kern w:val="0"/>
          <w:lang w:eastAsia="ru-RU"/>
          <w14:ligatures w14:val="none"/>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72198B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kern w:val="0"/>
          <w:lang w:eastAsia="ru-RU"/>
          <w14:ligatures w14:val="none"/>
        </w:rPr>
        <w:t xml:space="preserve">2.1.6. </w:t>
      </w:r>
      <w:r w:rsidRPr="000F67FC">
        <w:rPr>
          <w:rFonts w:ascii="Times New Roman" w:eastAsia="Times New Roman" w:hAnsi="Times New Roman" w:cs="Times New Roman"/>
          <w:b/>
          <w:bCs/>
          <w:kern w:val="0"/>
          <w:lang w:eastAsia="ru-RU"/>
          <w14:ligatures w14:val="none"/>
        </w:rPr>
        <w:t>Условия участия коллективных участников в закупке.</w:t>
      </w:r>
    </w:p>
    <w:p w14:paraId="0EEB72D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2.1.6.1. Коллективный участник: объединение (на основании договора или ином </w:t>
      </w:r>
      <w:r w:rsidRPr="000F67FC">
        <w:rPr>
          <w:rFonts w:ascii="Times New Roman" w:eastAsia="Times New Roman" w:hAnsi="Times New Roman" w:cs="Times New Roman"/>
          <w:bCs/>
          <w:kern w:val="0"/>
          <w:lang w:eastAsia="ru-RU"/>
          <w14:ligatures w14:val="none"/>
        </w:rPr>
        <w:lastRenderedPageBreak/>
        <w:t>правоустанавливающем основании) поставщиков, явным образом принявшее участие в соответствующих процедурах.</w:t>
      </w:r>
    </w:p>
    <w:p w14:paraId="79A0EF2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E0397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ADB4F6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A81EA3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50280D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2.1.6.4. Лица, выступающие на стороне </w:t>
      </w:r>
      <w:proofErr w:type="gramStart"/>
      <w:r w:rsidRPr="000F67FC">
        <w:rPr>
          <w:rFonts w:ascii="Times New Roman" w:eastAsia="Times New Roman" w:hAnsi="Times New Roman" w:cs="Times New Roman"/>
          <w:bCs/>
          <w:kern w:val="0"/>
          <w:lang w:eastAsia="ru-RU"/>
          <w14:ligatures w14:val="none"/>
        </w:rPr>
        <w:t>одного Участника</w:t>
      </w:r>
      <w:proofErr w:type="gramEnd"/>
      <w:r w:rsidRPr="000F67FC">
        <w:rPr>
          <w:rFonts w:ascii="Times New Roman" w:eastAsia="Times New Roman" w:hAnsi="Times New Roman" w:cs="Times New Roman"/>
          <w:bCs/>
          <w:kern w:val="0"/>
          <w:lang w:eastAsia="ru-RU"/>
          <w14:ligatures w14:val="none"/>
        </w:rPr>
        <w:t xml:space="preserve"> должны иметь соглашение между собой (или иной документ), которое должно отвечать следующим требованиям:</w:t>
      </w:r>
    </w:p>
    <w:p w14:paraId="5C14A70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a</w:t>
      </w:r>
      <w:r w:rsidRPr="000F67FC">
        <w:rPr>
          <w:rFonts w:ascii="Times New Roman" w:eastAsia="Times New Roman" w:hAnsi="Times New Roman" w:cs="Times New Roman"/>
          <w:bCs/>
          <w:kern w:val="0"/>
          <w:lang w:eastAsia="ru-RU"/>
          <w14:ligatures w14:val="none"/>
        </w:rPr>
        <w:t>) соответствие нормам Гражданского кодекса Российской Федерации;</w:t>
      </w:r>
    </w:p>
    <w:p w14:paraId="1F59380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b</w:t>
      </w:r>
      <w:r w:rsidRPr="000F67FC">
        <w:rPr>
          <w:rFonts w:ascii="Times New Roman" w:eastAsia="Times New Roman" w:hAnsi="Times New Roman" w:cs="Times New Roman"/>
          <w:bCs/>
          <w:kern w:val="0"/>
          <w:lang w:eastAsia="ru-RU"/>
          <w14:ligatures w14:val="none"/>
        </w:rPr>
        <w:t xml:space="preserve">) в </w:t>
      </w:r>
      <w:proofErr w:type="gramStart"/>
      <w:r w:rsidRPr="000F67FC">
        <w:rPr>
          <w:rFonts w:ascii="Times New Roman" w:eastAsia="Times New Roman" w:hAnsi="Times New Roman" w:cs="Times New Roman"/>
          <w:bCs/>
          <w:kern w:val="0"/>
          <w:lang w:eastAsia="ru-RU"/>
          <w14:ligatures w14:val="none"/>
        </w:rPr>
        <w:t>соглашении  должны</w:t>
      </w:r>
      <w:proofErr w:type="gramEnd"/>
      <w:r w:rsidRPr="000F67FC">
        <w:rPr>
          <w:rFonts w:ascii="Times New Roman" w:eastAsia="Times New Roman" w:hAnsi="Times New Roman" w:cs="Times New Roman"/>
          <w:bCs/>
          <w:kern w:val="0"/>
          <w:lang w:eastAsia="ru-RU"/>
          <w14:ligatures w14:val="none"/>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3CC70EA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c</w:t>
      </w:r>
      <w:r w:rsidRPr="000F67FC">
        <w:rPr>
          <w:rFonts w:ascii="Times New Roman" w:eastAsia="Times New Roman" w:hAnsi="Times New Roman" w:cs="Times New Roman"/>
          <w:bCs/>
          <w:kern w:val="0"/>
          <w:lang w:eastAsia="ru-RU"/>
          <w14:ligatures w14:val="none"/>
        </w:rPr>
        <w:t xml:space="preserve">) в </w:t>
      </w:r>
      <w:proofErr w:type="gramStart"/>
      <w:r w:rsidRPr="000F67FC">
        <w:rPr>
          <w:rFonts w:ascii="Times New Roman" w:eastAsia="Times New Roman" w:hAnsi="Times New Roman" w:cs="Times New Roman"/>
          <w:bCs/>
          <w:kern w:val="0"/>
          <w:lang w:eastAsia="ru-RU"/>
          <w14:ligatures w14:val="none"/>
        </w:rPr>
        <w:t>соглашении  должно</w:t>
      </w:r>
      <w:proofErr w:type="gramEnd"/>
      <w:r w:rsidRPr="000F67FC">
        <w:rPr>
          <w:rFonts w:ascii="Times New Roman" w:eastAsia="Times New Roman" w:hAnsi="Times New Roman" w:cs="Times New Roman"/>
          <w:bCs/>
          <w:kern w:val="0"/>
          <w:lang w:eastAsia="ru-RU"/>
          <w14:ligatures w14:val="none"/>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B89F9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d</w:t>
      </w:r>
      <w:r w:rsidRPr="000F67FC">
        <w:rPr>
          <w:rFonts w:ascii="Times New Roman" w:eastAsia="Times New Roman" w:hAnsi="Times New Roman" w:cs="Times New Roman"/>
          <w:bCs/>
          <w:kern w:val="0"/>
          <w:lang w:eastAsia="ru-RU"/>
          <w14:ligatures w14:val="none"/>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73B65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CB072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f</w:t>
      </w:r>
      <w:r w:rsidRPr="000F67FC">
        <w:rPr>
          <w:rFonts w:ascii="Times New Roman" w:eastAsia="Times New Roman" w:hAnsi="Times New Roman" w:cs="Times New Roman"/>
          <w:bCs/>
          <w:kern w:val="0"/>
          <w:lang w:eastAsia="ru-RU"/>
          <w14:ligatures w14:val="none"/>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81FC4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2.1.6.5.</w:t>
      </w:r>
      <w:r w:rsidRPr="000F67FC">
        <w:rPr>
          <w:rFonts w:ascii="Times New Roman" w:eastAsia="Times New Roman" w:hAnsi="Times New Roman" w:cs="Times New Roman"/>
          <w:bCs/>
          <w:kern w:val="0"/>
          <w:lang w:eastAsia="ru-RU"/>
          <w14:ligatures w14:val="none"/>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5C8327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2.1.6.6.</w:t>
      </w:r>
      <w:r w:rsidRPr="000F67FC">
        <w:rPr>
          <w:rFonts w:ascii="Times New Roman" w:eastAsia="Times New Roman" w:hAnsi="Times New Roman" w:cs="Times New Roman"/>
          <w:bCs/>
          <w:kern w:val="0"/>
          <w:lang w:eastAsia="ru-RU"/>
          <w14:ligatures w14:val="none"/>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3C455D2B" w14:textId="43C1508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2.1.6.7. В случае </w:t>
      </w:r>
      <w:proofErr w:type="gramStart"/>
      <w:r w:rsidRPr="000F67FC">
        <w:rPr>
          <w:rFonts w:ascii="Times New Roman" w:eastAsia="Times New Roman" w:hAnsi="Times New Roman" w:cs="Times New Roman"/>
          <w:bCs/>
          <w:kern w:val="0"/>
          <w:lang w:eastAsia="ru-RU"/>
          <w14:ligatures w14:val="none"/>
        </w:rPr>
        <w:t>несоответствия  какого</w:t>
      </w:r>
      <w:proofErr w:type="gramEnd"/>
      <w:r w:rsidRPr="000F67FC">
        <w:rPr>
          <w:rFonts w:ascii="Times New Roman" w:eastAsia="Times New Roman" w:hAnsi="Times New Roman" w:cs="Times New Roman"/>
          <w:bCs/>
          <w:kern w:val="0"/>
          <w:lang w:eastAsia="ru-RU"/>
          <w14:ligatures w14:val="none"/>
        </w:rPr>
        <w:t>-либо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C14153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7E833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2.1.6.9.</w:t>
      </w:r>
      <w:r w:rsidRPr="000F67FC">
        <w:rPr>
          <w:rFonts w:ascii="Times New Roman" w:eastAsia="Times New Roman" w:hAnsi="Times New Roman" w:cs="Times New Roman"/>
          <w:bCs/>
          <w:kern w:val="0"/>
          <w:lang w:eastAsia="ru-RU"/>
          <w14:ligatures w14:val="none"/>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57DDE6E"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p>
    <w:p w14:paraId="08CAF3F0"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2.2. Порядок подачи заявок на участие в запросе котировок в электронной форме (котировочных заявок):</w:t>
      </w:r>
    </w:p>
    <w:p w14:paraId="6CFCE6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2.2.1. Для участия в запросе котировок в электронной форме участник закупки, аккредитованный </w:t>
      </w:r>
      <w:r w:rsidRPr="000F67FC">
        <w:rPr>
          <w:rFonts w:ascii="Times New Roman" w:eastAsia="Times New Roman" w:hAnsi="Times New Roman" w:cs="Times New Roman"/>
          <w:kern w:val="0"/>
          <w:lang w:eastAsia="ru-RU"/>
          <w14:ligatures w14:val="none"/>
        </w:rPr>
        <w:lastRenderedPageBreak/>
        <w:t>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«РТС-тендер».</w:t>
      </w:r>
    </w:p>
    <w:p w14:paraId="3D2C2B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2.2.2. 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628669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2.2.3. Оператор электронной площадки обязан обеспечить конфиденциальность информации.</w:t>
      </w:r>
    </w:p>
    <w:p w14:paraId="59830651"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2.2.4. Заявка на участие в запросе котировок в электронной форме состоит из одной части и ценового предложения. </w:t>
      </w:r>
    </w:p>
    <w:p w14:paraId="12962C9E"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263A5F0D" w14:textId="77777777" w:rsidR="000F67FC" w:rsidRPr="000F67FC" w:rsidRDefault="000F67FC" w:rsidP="000F67F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kern w:val="0"/>
          <w:u w:val="single"/>
          <w:lang w:eastAsia="ru-RU"/>
          <w14:ligatures w14:val="none"/>
        </w:rPr>
        <w:t>2.2.6.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285D2B4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1)</w:t>
      </w:r>
      <w:r w:rsidRPr="000F67FC">
        <w:rPr>
          <w:rFonts w:ascii="Times New Roman" w:eastAsia="Times New Roman" w:hAnsi="Times New Roman" w:cs="Times New Roman"/>
          <w:bCs/>
          <w:kern w:val="0"/>
          <w:lang w:eastAsia="ru-RU"/>
          <w14:ligatures w14:val="none"/>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952D795"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1A2521D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D90A747"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6E04AA"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0F67FC">
        <w:rPr>
          <w:rFonts w:ascii="Times New Roman" w:eastAsia="Times New Roman" w:hAnsi="Times New Roman" w:cs="Times New Roman"/>
          <w:kern w:val="0"/>
          <w:lang w:eastAsia="ru-RU"/>
          <w14:ligatures w14:val="none"/>
        </w:rPr>
        <w:t>в закупке</w:t>
      </w:r>
      <w:proofErr w:type="gramEnd"/>
      <w:r w:rsidRPr="000F67FC">
        <w:rPr>
          <w:rFonts w:ascii="Times New Roman" w:eastAsia="Times New Roman" w:hAnsi="Times New Roman" w:cs="Times New Roman"/>
          <w:kern w:val="0"/>
          <w:lang w:eastAsia="ru-RU"/>
          <w14:ligatures w14:val="none"/>
        </w:rPr>
        <w:t xml:space="preserve"> и такая заявка рассматривается как содержащая предложение о поставке иностранных товаров;</w:t>
      </w:r>
    </w:p>
    <w:p w14:paraId="04B5DE9B"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1)</w:t>
      </w:r>
      <w:r w:rsidRPr="000F67FC">
        <w:rPr>
          <w:rFonts w:ascii="Times New Roman" w:eastAsia="Times New Roman" w:hAnsi="Times New Roman" w:cs="Times New Roman"/>
          <w:b/>
          <w:kern w:val="0"/>
          <w:lang w:eastAsia="ru-RU"/>
          <w14:ligatures w14:val="none"/>
        </w:rPr>
        <w:t>.</w:t>
      </w:r>
    </w:p>
    <w:p w14:paraId="5029828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2)</w:t>
      </w:r>
      <w:r w:rsidRPr="000F67FC">
        <w:rPr>
          <w:rFonts w:ascii="Times New Roman" w:eastAsia="Calibri" w:hAnsi="Times New Roman" w:cs="Times New Roman"/>
          <w:bCs/>
          <w:kern w:val="0"/>
          <w14:ligatures w14:val="none"/>
        </w:rPr>
        <w:t xml:space="preserve"> наименование, фирменное наименование (при наличии), адрес юридического лица в пределах места нахождения юридического лица, </w:t>
      </w:r>
      <w:r w:rsidRPr="00757A6E">
        <w:rPr>
          <w:rFonts w:ascii="Times New Roman" w:eastAsia="Calibri" w:hAnsi="Times New Roman" w:cs="Times New Roman"/>
          <w:bCs/>
          <w:kern w:val="0"/>
          <w:u w:val="single"/>
          <w14:ligatures w14:val="none"/>
        </w:rPr>
        <w:t>учредительный документ</w:t>
      </w:r>
      <w:r w:rsidRPr="000F67FC">
        <w:rPr>
          <w:rFonts w:ascii="Times New Roman" w:eastAsia="Calibri" w:hAnsi="Times New Roman" w:cs="Times New Roman"/>
          <w:bCs/>
          <w:kern w:val="0"/>
          <w14:ligatures w14:val="none"/>
        </w:rPr>
        <w:t>, если участником конкурентной закупки с участием субъектов малого и среднего предпринимательства является юридическое лицо;</w:t>
      </w:r>
    </w:p>
    <w:p w14:paraId="6382356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3)</w:t>
      </w:r>
      <w:r w:rsidRPr="000F67FC">
        <w:rPr>
          <w:rFonts w:ascii="Times New Roman" w:eastAsia="Calibri" w:hAnsi="Times New Roman" w:cs="Times New Roman"/>
          <w:bCs/>
          <w:kern w:val="0"/>
          <w14:ligatures w14:val="none"/>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48D7D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4)</w:t>
      </w:r>
      <w:r w:rsidRPr="000F67FC">
        <w:rPr>
          <w:rFonts w:ascii="Times New Roman" w:eastAsia="Calibri" w:hAnsi="Times New Roman" w:cs="Times New Roman"/>
          <w:bCs/>
          <w:kern w:val="0"/>
          <w14:ligatures w14:val="none"/>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68D17E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5)</w:t>
      </w:r>
      <w:r w:rsidRPr="000F67FC">
        <w:rPr>
          <w:rFonts w:ascii="Times New Roman" w:eastAsia="Calibri" w:hAnsi="Times New Roman" w:cs="Times New Roman"/>
          <w:bCs/>
          <w:kern w:val="0"/>
          <w14:ligatures w14:val="none"/>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DA55E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6)</w:t>
      </w:r>
      <w:r w:rsidRPr="000F67FC">
        <w:rPr>
          <w:rFonts w:ascii="Times New Roman" w:eastAsia="Calibri" w:hAnsi="Times New Roman" w:cs="Times New Roman"/>
          <w:bCs/>
          <w:kern w:val="0"/>
          <w14:ligatures w14:val="none"/>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C1F459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индивидуальным предпринимателем, если участником такой закупки является индивидуальный предприниматель;</w:t>
      </w:r>
    </w:p>
    <w:p w14:paraId="26BE235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75EF79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lastRenderedPageBreak/>
        <w:t>7)</w:t>
      </w:r>
      <w:r w:rsidRPr="000F67FC">
        <w:rPr>
          <w:rFonts w:ascii="Times New Roman" w:eastAsia="Calibri" w:hAnsi="Times New Roman" w:cs="Times New Roman"/>
          <w:bCs/>
          <w:kern w:val="0"/>
          <w14:ligatures w14:val="none"/>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14CD856"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8)</w:t>
      </w:r>
      <w:r w:rsidRPr="000F67FC">
        <w:rPr>
          <w:rFonts w:ascii="Times New Roman" w:eastAsia="Calibri" w:hAnsi="Times New Roman" w:cs="Times New Roman"/>
          <w:bCs/>
          <w:kern w:val="0"/>
          <w14:ligatures w14:val="none"/>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14207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0" w:name="Par13"/>
      <w:bookmarkEnd w:id="0"/>
      <w:r w:rsidRPr="000F67FC">
        <w:rPr>
          <w:rFonts w:ascii="Times New Roman" w:eastAsia="Calibri" w:hAnsi="Times New Roman" w:cs="Times New Roman"/>
          <w:b/>
          <w:bCs/>
          <w:kern w:val="0"/>
          <w14:ligatures w14:val="none"/>
        </w:rPr>
        <w:t>9)</w:t>
      </w:r>
      <w:r w:rsidRPr="000F67FC">
        <w:rPr>
          <w:rFonts w:ascii="Times New Roman" w:eastAsia="Calibri" w:hAnsi="Times New Roman" w:cs="Times New Roman"/>
          <w:bCs/>
          <w:kern w:val="0"/>
          <w14:ligatures w14:val="none"/>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F67FC">
        <w:rPr>
          <w:rFonts w:ascii="Times New Roman" w:eastAsia="Calibri" w:hAnsi="Times New Roman" w:cs="Times New Roman"/>
          <w:bCs/>
          <w:i/>
          <w:kern w:val="0"/>
          <w14:ligatures w14:val="none"/>
        </w:rPr>
        <w:t>(представляется в составе заявки участником закупки с использованием программно-аппаратных средств электронной площадки)</w:t>
      </w:r>
      <w:r w:rsidRPr="000F67FC">
        <w:rPr>
          <w:rFonts w:ascii="Times New Roman" w:eastAsia="Calibri" w:hAnsi="Times New Roman" w:cs="Times New Roman"/>
          <w:bCs/>
          <w:kern w:val="0"/>
          <w14:ligatures w14:val="none"/>
        </w:rPr>
        <w:t>:</w:t>
      </w:r>
    </w:p>
    <w:p w14:paraId="6B2EBBD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AE9FB6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б) </w:t>
      </w:r>
      <w:proofErr w:type="spellStart"/>
      <w:r w:rsidRPr="000F67FC">
        <w:rPr>
          <w:rFonts w:ascii="Times New Roman" w:eastAsia="Calibri" w:hAnsi="Times New Roman" w:cs="Times New Roman"/>
          <w:bCs/>
          <w:kern w:val="0"/>
          <w14:ligatures w14:val="none"/>
        </w:rPr>
        <w:t>неприостановление</w:t>
      </w:r>
      <w:proofErr w:type="spellEnd"/>
      <w:r w:rsidRPr="000F67FC">
        <w:rPr>
          <w:rFonts w:ascii="Times New Roman" w:eastAsia="Calibri" w:hAnsi="Times New Roman" w:cs="Times New Roman"/>
          <w:bCs/>
          <w:kern w:val="0"/>
          <w14:ligatures w14:val="none"/>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5F8565"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8D7D2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0859E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26DC6F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1" w:name="Par19"/>
      <w:bookmarkEnd w:id="1"/>
      <w:r w:rsidRPr="000F67FC">
        <w:rPr>
          <w:rFonts w:ascii="Times New Roman" w:eastAsia="Calibri" w:hAnsi="Times New Roman" w:cs="Times New Roman"/>
          <w:bCs/>
          <w:kern w:val="0"/>
          <w14:ligatures w14:val="none"/>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0F67FC">
        <w:rPr>
          <w:rFonts w:ascii="Times New Roman" w:eastAsia="Calibri" w:hAnsi="Times New Roman" w:cs="Times New Roman"/>
          <w:bCs/>
          <w:kern w:val="0"/>
          <w14:ligatures w14:val="none"/>
        </w:rPr>
        <w:lastRenderedPageBreak/>
        <w:t xml:space="preserve">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877AA1B"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1C5B19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3BC2C8"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10)</w:t>
      </w:r>
      <w:r w:rsidRPr="000F67FC">
        <w:rPr>
          <w:rFonts w:ascii="Times New Roman" w:eastAsia="Calibri" w:hAnsi="Times New Roman" w:cs="Times New Roman"/>
          <w:bCs/>
          <w:kern w:val="0"/>
          <w14:ligatures w14:val="none"/>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0F67FC">
        <w:rPr>
          <w:rFonts w:ascii="Times New Roman" w:eastAsia="Calibri" w:hAnsi="Times New Roman" w:cs="Times New Roman"/>
          <w:bCs/>
          <w:kern w:val="0"/>
          <w14:ligatures w14:val="none"/>
        </w:rPr>
        <w:t>Федерации, в случае, если</w:t>
      </w:r>
      <w:proofErr w:type="gramEnd"/>
      <w:r w:rsidRPr="000F67FC">
        <w:rPr>
          <w:rFonts w:ascii="Times New Roman" w:eastAsia="Calibri" w:hAnsi="Times New Roman" w:cs="Times New Roman"/>
          <w:bCs/>
          <w:kern w:val="0"/>
          <w14:ligatures w14:val="none"/>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AC37F6" w14:textId="77777777"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bookmarkStart w:id="2" w:name="Par24"/>
      <w:bookmarkEnd w:id="2"/>
      <w:r w:rsidRPr="000F67FC">
        <w:rPr>
          <w:rFonts w:ascii="Times New Roman" w:eastAsia="Calibri" w:hAnsi="Times New Roman" w:cs="Times New Roman"/>
          <w:b/>
          <w:bCs/>
          <w:kern w:val="0"/>
          <w14:ligatures w14:val="none"/>
        </w:rPr>
        <w:t>11)</w:t>
      </w:r>
      <w:r w:rsidRPr="000F67FC">
        <w:rPr>
          <w:rFonts w:ascii="Times New Roman" w:eastAsia="Calibri" w:hAnsi="Times New Roman" w:cs="Times New Roman"/>
          <w:bCs/>
          <w:kern w:val="0"/>
          <w14:ligatures w14:val="none"/>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4EBD93F" w14:textId="6FB223C6"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r w:rsidRPr="00C50BB8">
        <w:rPr>
          <w:rFonts w:ascii="Times New Roman" w:eastAsia="Calibri" w:hAnsi="Times New Roman" w:cs="Times New Roman"/>
          <w:b/>
          <w:bCs/>
          <w:kern w:val="0"/>
          <w14:ligatures w14:val="none"/>
        </w:rPr>
        <w:t>12)</w:t>
      </w:r>
      <w:r w:rsidRPr="00C50BB8">
        <w:rPr>
          <w:rFonts w:ascii="Times New Roman" w:eastAsia="Calibri" w:hAnsi="Times New Roman" w:cs="Times New Roman"/>
          <w:bCs/>
          <w:kern w:val="0"/>
          <w14:ligatures w14:val="none"/>
        </w:rPr>
        <w:t xml:space="preserve"> </w:t>
      </w:r>
      <w:r w:rsidR="00D501BB" w:rsidRPr="00C50BB8">
        <w:rPr>
          <w:rFonts w:ascii="Times New Roman" w:eastAsia="Calibri" w:hAnsi="Times New Roman" w:cs="Times New Roman"/>
          <w:bCs/>
          <w:kern w:val="0"/>
          <w14:ligatures w14:val="none"/>
        </w:rPr>
        <w:t>предложение о цене договора (единицы товара, работы, услуги)</w:t>
      </w:r>
      <w:r w:rsidRPr="00C50BB8">
        <w:rPr>
          <w:rFonts w:ascii="Times New Roman" w:eastAsia="Calibri" w:hAnsi="Times New Roman" w:cs="Times New Roman"/>
          <w:bCs/>
          <w:kern w:val="0"/>
          <w14:ligatures w14:val="none"/>
        </w:rPr>
        <w:t>.</w:t>
      </w:r>
    </w:p>
    <w:p w14:paraId="06FA098D"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2)</w:t>
      </w:r>
      <w:r w:rsidRPr="000F67FC">
        <w:rPr>
          <w:rFonts w:ascii="Times New Roman" w:eastAsia="Times New Roman" w:hAnsi="Times New Roman" w:cs="Times New Roman"/>
          <w:b/>
          <w:kern w:val="0"/>
          <w:lang w:eastAsia="ru-RU"/>
          <w14:ligatures w14:val="none"/>
        </w:rPr>
        <w:t>.</w:t>
      </w:r>
    </w:p>
    <w:p w14:paraId="414D1A86"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2.2.7.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45FF5847"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2.2.8. </w:t>
      </w: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суммой, указанной словами, и суммой, указанной цифрами, преимущество имеет сумма, указанная словами;</w:t>
      </w:r>
    </w:p>
    <w:p w14:paraId="6FEA6E36"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0F930654"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6668FF9"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несоответствии в заявке участника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7ADF38F"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
          <w:kern w:val="0"/>
          <w:lang w:eastAsia="ru-RU"/>
          <w14:ligatures w14:val="none"/>
        </w:rPr>
      </w:pPr>
    </w:p>
    <w:p w14:paraId="6765A6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1140D4">
        <w:rPr>
          <w:rFonts w:ascii="Times New Roman" w:eastAsia="Times New Roman" w:hAnsi="Times New Roman" w:cs="Times New Roman"/>
          <w:b/>
          <w:kern w:val="0"/>
          <w:lang w:eastAsia="ru-RU"/>
          <w14:ligatures w14:val="none"/>
        </w:rPr>
        <w:t>3. Обеспечение заявки</w:t>
      </w:r>
      <w:proofErr w:type="gramStart"/>
      <w:r w:rsidRPr="001140D4">
        <w:rPr>
          <w:rFonts w:ascii="Times New Roman" w:eastAsia="Times New Roman" w:hAnsi="Times New Roman" w:cs="Times New Roman"/>
          <w:b/>
          <w:kern w:val="0"/>
          <w:lang w:eastAsia="ru-RU"/>
          <w14:ligatures w14:val="none"/>
        </w:rPr>
        <w:t xml:space="preserve">: </w:t>
      </w:r>
      <w:r w:rsidRPr="001140D4">
        <w:rPr>
          <w:rFonts w:ascii="Times New Roman" w:eastAsia="Times New Roman" w:hAnsi="Times New Roman" w:cs="Times New Roman"/>
          <w:kern w:val="0"/>
          <w:lang w:eastAsia="ru-RU"/>
          <w14:ligatures w14:val="none"/>
        </w:rPr>
        <w:t>Не</w:t>
      </w:r>
      <w:proofErr w:type="gramEnd"/>
      <w:r w:rsidRPr="001140D4">
        <w:rPr>
          <w:rFonts w:ascii="Times New Roman" w:eastAsia="Times New Roman" w:hAnsi="Times New Roman" w:cs="Times New Roman"/>
          <w:kern w:val="0"/>
          <w:lang w:eastAsia="ru-RU"/>
          <w14:ligatures w14:val="none"/>
        </w:rPr>
        <w:t xml:space="preserve"> установлено.</w:t>
      </w:r>
    </w:p>
    <w:p w14:paraId="41AA4485" w14:textId="54DBC2ED"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3.1.1. </w:t>
      </w:r>
      <w:r w:rsidRPr="000F67FC">
        <w:rPr>
          <w:rFonts w:ascii="Times New Roman" w:eastAsia="Calibri" w:hAnsi="Times New Roman" w:cs="Times New Roman"/>
          <w:bCs/>
          <w:kern w:val="0"/>
          <w14:ligatures w14:val="none"/>
        </w:rPr>
        <w:t xml:space="preserve">В случае установления в извещении о закупке требования к обеспечению заявки на участие в закупке, размер такого обеспечения не может превышать 2% </w:t>
      </w:r>
      <w:r w:rsidR="00E11E54">
        <w:rPr>
          <w:rFonts w:ascii="Times New Roman" w:eastAsia="Calibri" w:hAnsi="Times New Roman" w:cs="Times New Roman"/>
          <w:bCs/>
          <w:kern w:val="0"/>
          <w14:ligatures w14:val="none"/>
        </w:rPr>
        <w:t>максимального значения</w:t>
      </w:r>
      <w:r w:rsidRPr="000F67FC">
        <w:rPr>
          <w:rFonts w:ascii="Times New Roman" w:eastAsia="Calibri" w:hAnsi="Times New Roman" w:cs="Times New Roman"/>
          <w:bCs/>
          <w:kern w:val="0"/>
          <w14:ligatures w14:val="none"/>
        </w:rPr>
        <w:t xml:space="preserve"> цены договора. </w:t>
      </w:r>
    </w:p>
    <w:p w14:paraId="3C138D0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3.1.2. Участие в запросе котировок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запросе котировок, (если требование об обеспечении заявок установлено заказчиком в извещении о закупке).</w:t>
      </w:r>
    </w:p>
    <w:p w14:paraId="55159F1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985A1A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56986601" w14:textId="77777777" w:rsidR="000F67FC" w:rsidRPr="000F67FC" w:rsidRDefault="000F67FC" w:rsidP="000F67FC">
      <w:pPr>
        <w:widowControl w:val="0"/>
        <w:autoSpaceDE w:val="0"/>
        <w:autoSpaceDN w:val="0"/>
        <w:spacing w:after="0" w:line="240" w:lineRule="auto"/>
        <w:ind w:firstLine="540"/>
        <w:jc w:val="both"/>
        <w:rPr>
          <w:rFonts w:ascii="Times New Roman" w:eastAsia="Calibri" w:hAnsi="Times New Roman" w:cs="Times New Roman"/>
          <w:color w:val="00000A"/>
          <w:kern w:val="0"/>
          <w14:ligatures w14:val="none"/>
        </w:rPr>
      </w:pPr>
      <w:bookmarkStart w:id="3" w:name="Par442"/>
      <w:bookmarkEnd w:id="3"/>
      <w:r w:rsidRPr="000F67FC">
        <w:rPr>
          <w:rFonts w:ascii="Times New Roman" w:eastAsia="Calibri" w:hAnsi="Times New Roman" w:cs="Times New Roman"/>
          <w:kern w:val="0"/>
          <w14:ligatures w14:val="none"/>
        </w:rPr>
        <w:t xml:space="preserve">3.1.5. </w:t>
      </w:r>
      <w:r w:rsidRPr="000F67FC">
        <w:rPr>
          <w:rFonts w:ascii="Times New Roman" w:eastAsia="Calibri" w:hAnsi="Times New Roman" w:cs="Times New Roman"/>
          <w:color w:val="00000A"/>
          <w:kern w:val="0"/>
          <w14:ligatures w14:val="none"/>
        </w:rPr>
        <w:t>Независимая гарантия, предоставляемая в качестве обеспечения заявки на участие в запросе котировок с участием субъектов малого и среднего предпринимательства, должна соответствовать следующим требованиям:</w:t>
      </w:r>
    </w:p>
    <w:p w14:paraId="2F8E0D6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7A413F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 независимая гарантия не может быть отозвана выдавшим ее гарантом;</w:t>
      </w:r>
    </w:p>
    <w:p w14:paraId="6C9F8AE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 независимая гарантия должна содержать:</w:t>
      </w:r>
    </w:p>
    <w:p w14:paraId="3FA0B0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A151E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1D01ED3"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383B73E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5BDAF47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извещением, является основанием для отказа в принятии ее заказчиком.</w:t>
      </w:r>
    </w:p>
    <w:p w14:paraId="79E1108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A441E0D"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41C140"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3.1.6. При осуществлении запроса котировок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F9F76A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3.1.7. </w:t>
      </w:r>
      <w:r w:rsidRPr="000F67FC">
        <w:rPr>
          <w:rFonts w:ascii="Times New Roman" w:eastAsia="Calibri" w:hAnsi="Times New Roman" w:cs="Times New Roman"/>
          <w:bCs/>
          <w:kern w:val="0"/>
          <w14:ligatures w14:val="none"/>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3972282"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1813A028"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bidi="en-US"/>
          <w14:ligatures w14:val="none"/>
        </w:rPr>
      </w:pPr>
      <w:r w:rsidRPr="000F67FC">
        <w:rPr>
          <w:rFonts w:ascii="Times New Roman" w:eastAsia="Times New Roman" w:hAnsi="Times New Roman" w:cs="Times New Roman"/>
          <w:kern w:val="0"/>
          <w:lang w:eastAsia="ru-RU" w:bidi="en-US"/>
          <w14:ligatures w14:val="none"/>
        </w:rPr>
        <w:t xml:space="preserve">3.1.9.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w:t>
      </w:r>
      <w:r w:rsidRPr="000F67FC">
        <w:rPr>
          <w:rFonts w:ascii="Times New Roman" w:eastAsia="Times New Roman" w:hAnsi="Times New Roman" w:cs="Times New Roman"/>
          <w:kern w:val="0"/>
          <w:lang w:eastAsia="ru-RU" w:bidi="en-US"/>
          <w14:ligatures w14:val="none"/>
        </w:rPr>
        <w:lastRenderedPageBreak/>
        <w:t>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3F3EA95"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p>
    <w:p w14:paraId="7F7B3DFA"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4. Порядок рассмотрения заявок на участие в запросе котировок в электронной форме:</w:t>
      </w:r>
    </w:p>
    <w:p w14:paraId="360596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0F6EA83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4.2. 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 форме, установленного в извещении об осуществлении запроса котировок в электронной форме.</w:t>
      </w:r>
    </w:p>
    <w:p w14:paraId="2338613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4.3. 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44F6FC0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4.4.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5230AD4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4.5. 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30756BB8" w14:textId="5479CEC3"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4.6. В течение одного рабочего дня после направления оператором электронной площадки </w:t>
      </w:r>
      <w:proofErr w:type="gramStart"/>
      <w:r w:rsidRPr="000F67FC">
        <w:rPr>
          <w:rFonts w:ascii="Times New Roman" w:eastAsia="Times New Roman" w:hAnsi="Times New Roman" w:cs="Times New Roman"/>
          <w:bCs/>
          <w:kern w:val="0"/>
          <w:lang w:eastAsia="ru-RU"/>
          <w14:ligatures w14:val="none"/>
        </w:rPr>
        <w:t xml:space="preserve">информации </w:t>
      </w:r>
      <w:r w:rsidRPr="000F67FC">
        <w:rPr>
          <w:rFonts w:ascii="Times New Roman" w:eastAsia="Times New Roman" w:hAnsi="Times New Roman" w:cs="Times New Roman"/>
          <w:kern w:val="0"/>
          <w:lang w:eastAsia="ru-RU"/>
          <w14:ligatures w14:val="none"/>
        </w:rPr>
        <w:t xml:space="preserve"> указанной</w:t>
      </w:r>
      <w:proofErr w:type="gramEnd"/>
      <w:r w:rsidRPr="000F67FC">
        <w:rPr>
          <w:rFonts w:ascii="Times New Roman" w:eastAsia="Times New Roman" w:hAnsi="Times New Roman" w:cs="Times New Roman"/>
          <w:kern w:val="0"/>
          <w:lang w:eastAsia="ru-RU"/>
          <w14:ligatures w14:val="none"/>
        </w:rPr>
        <w:t xml:space="preserve"> в п.4.2.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B2384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4.7. Победителем запроса котировок в электронной форме признается участник запроса котировок </w:t>
      </w:r>
      <w:proofErr w:type="gramStart"/>
      <w:r w:rsidRPr="000F67FC">
        <w:rPr>
          <w:rFonts w:ascii="Times New Roman" w:eastAsia="Times New Roman" w:hAnsi="Times New Roman" w:cs="Times New Roman"/>
          <w:kern w:val="0"/>
          <w:lang w:eastAsia="ru-RU"/>
          <w14:ligatures w14:val="none"/>
        </w:rPr>
        <w:t>в  электронной</w:t>
      </w:r>
      <w:proofErr w:type="gramEnd"/>
      <w:r w:rsidRPr="000F67FC">
        <w:rPr>
          <w:rFonts w:ascii="Times New Roman" w:eastAsia="Times New Roman" w:hAnsi="Times New Roman" w:cs="Times New Roman"/>
          <w:kern w:val="0"/>
          <w:lang w:eastAsia="ru-RU"/>
          <w14:ligatures w14:val="none"/>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0725CBB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0060A9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4.9. Указанный протокол подлежит размещению Заказчиком в единой информационной системе, на официальном сайте, за исключением случаев, предусмотренных Законом № 223-ФЗ, не позднее чем через три дня со дня подписания такого протокола.</w:t>
      </w:r>
    </w:p>
    <w:p w14:paraId="12D14981"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lang w:eastAsia="ru-RU"/>
          <w14:ligatures w14:val="none"/>
        </w:rPr>
      </w:pPr>
    </w:p>
    <w:p w14:paraId="01FD9D01" w14:textId="77777777" w:rsidR="000F67FC" w:rsidRPr="000F67FC" w:rsidRDefault="000F67FC" w:rsidP="000F67FC">
      <w:pPr>
        <w:keepNext/>
        <w:widowControl w:val="0"/>
        <w:autoSpaceDE w:val="0"/>
        <w:autoSpaceDN w:val="0"/>
        <w:adjustRightInd w:val="0"/>
        <w:spacing w:after="0" w:line="240" w:lineRule="auto"/>
        <w:ind w:firstLine="709"/>
        <w:outlineLvl w:val="1"/>
        <w:rPr>
          <w:rFonts w:ascii="Times New Roman" w:eastAsia="Times New Roman" w:hAnsi="Times New Roman" w:cs="Times New Roman"/>
          <w:b/>
          <w:bCs/>
          <w:color w:val="000000"/>
          <w:kern w:val="0"/>
          <w:lang w:eastAsia="ru-RU"/>
          <w14:ligatures w14:val="none"/>
        </w:rPr>
      </w:pPr>
      <w:r w:rsidRPr="000F67FC">
        <w:rPr>
          <w:rFonts w:ascii="Times New Roman" w:eastAsia="Times New Roman" w:hAnsi="Times New Roman" w:cs="Times New Roman"/>
          <w:b/>
          <w:iCs/>
          <w:kern w:val="0"/>
          <w:lang w:eastAsia="ru-RU"/>
          <w14:ligatures w14:val="none"/>
        </w:rPr>
        <w:t xml:space="preserve">5. </w:t>
      </w:r>
      <w:r w:rsidRPr="000F67FC">
        <w:rPr>
          <w:rFonts w:ascii="Times New Roman" w:eastAsia="Times New Roman" w:hAnsi="Times New Roman" w:cs="Times New Roman"/>
          <w:b/>
          <w:bCs/>
          <w:color w:val="000000"/>
          <w:kern w:val="0"/>
          <w:lang w:eastAsia="ru-RU"/>
          <w14:ligatures w14:val="none"/>
        </w:rPr>
        <w:t>Антидемпинговые меры</w:t>
      </w:r>
    </w:p>
    <w:p w14:paraId="797CD93F" w14:textId="11EBFE49"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5.1. Если по результатам электронного запроса котировок цена, предложенная участником закупки, с которым заключается договор, снижена на 25 (двадцать пять) и более процентов </w:t>
      </w:r>
      <w:r w:rsidRPr="001140D4">
        <w:rPr>
          <w:rFonts w:ascii="Times New Roman" w:eastAsia="Times New Roman" w:hAnsi="Times New Roman" w:cs="Times New Roman"/>
          <w:kern w:val="0"/>
          <w:lang w:eastAsia="ru-RU"/>
          <w14:ligatures w14:val="none"/>
        </w:rPr>
        <w:t>от </w:t>
      </w:r>
      <w:r w:rsidR="001140D4" w:rsidRPr="001140D4">
        <w:rPr>
          <w:rFonts w:ascii="Times New Roman" w:eastAsia="Times New Roman" w:hAnsi="Times New Roman" w:cs="Times New Roman"/>
          <w:kern w:val="0"/>
          <w:lang w:eastAsia="ru-RU"/>
          <w14:ligatures w14:val="none"/>
        </w:rPr>
        <w:t>начальной (максимальной) сумм</w:t>
      </w:r>
      <w:r w:rsidR="001140D4">
        <w:rPr>
          <w:rFonts w:ascii="Times New Roman" w:eastAsia="Times New Roman" w:hAnsi="Times New Roman" w:cs="Times New Roman"/>
          <w:kern w:val="0"/>
          <w:lang w:eastAsia="ru-RU"/>
          <w14:ligatures w14:val="none"/>
        </w:rPr>
        <w:t>ы</w:t>
      </w:r>
      <w:r w:rsidR="001140D4" w:rsidRPr="001140D4">
        <w:rPr>
          <w:rFonts w:ascii="Times New Roman" w:eastAsia="Times New Roman" w:hAnsi="Times New Roman" w:cs="Times New Roman"/>
          <w:kern w:val="0"/>
          <w:lang w:eastAsia="ru-RU"/>
          <w14:ligatures w14:val="none"/>
        </w:rPr>
        <w:t xml:space="preserve"> цен единиц товаров</w:t>
      </w:r>
      <w:r w:rsidRPr="000F67FC">
        <w:rPr>
          <w:rFonts w:ascii="Times New Roman" w:eastAsia="Times New Roman" w:hAnsi="Times New Roman" w:cs="Times New Roman"/>
          <w:kern w:val="0"/>
          <w:lang w:eastAsia="ru-RU"/>
          <w14:ligatures w14:val="none"/>
        </w:rPr>
        <w:t>, победитель либо такой участник обязан предоставить Заказчику информацию, подтверждающую добросовестность такого участника,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5A73455"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 xml:space="preserve">5.2. </w:t>
      </w:r>
      <w:r w:rsidRPr="000F67FC">
        <w:rPr>
          <w:rFonts w:ascii="Times New Roman" w:eastAsia="Times New Roman" w:hAnsi="Times New Roman" w:cs="Times New Roman"/>
          <w:kern w:val="0"/>
          <w:shd w:val="clear" w:color="auto" w:fill="FFFFFF"/>
          <w:lang w:eastAsia="ru-RU"/>
          <w14:ligatures w14:val="none"/>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A8F87C2"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Комиссия по осуществлению закупок</w:t>
      </w:r>
      <w:r w:rsidRPr="000F67FC">
        <w:rPr>
          <w:rFonts w:ascii="Times New Roman" w:eastAsia="Times New Roman" w:hAnsi="Times New Roman" w:cs="Times New Roman"/>
          <w:kern w:val="0"/>
          <w:shd w:val="clear" w:color="auto" w:fill="FFFFFF"/>
          <w:lang w:eastAsia="ru-RU"/>
          <w14:ligatures w14:val="none"/>
        </w:rPr>
        <w:t xml:space="preserve"> отклоняет такую заявку в случае признания этой информации недостоверной. </w:t>
      </w:r>
    </w:p>
    <w:p w14:paraId="2F57E004"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5.3.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939B85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1660E47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6. Основания для отстранения участников от участия в запросе котировок в электронной форме</w:t>
      </w:r>
    </w:p>
    <w:p w14:paraId="1E29E92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6.1. Участник закупки, подавший заявку, не допускается Единой комиссией к участию в закупке в случае:</w:t>
      </w:r>
    </w:p>
    <w:p w14:paraId="48E12B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процедуры закупки обязательным требованиям, установленным настоящим извещением о закупке;</w:t>
      </w:r>
    </w:p>
    <w:p w14:paraId="013E1F1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настоящем извещении о закупке;</w:t>
      </w:r>
    </w:p>
    <w:p w14:paraId="473B8F1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либо наличия в таких документах недостоверных сведений;</w:t>
      </w:r>
    </w:p>
    <w:p w14:paraId="52EE62F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выявления в документах, представленных участником в составе заявки, противоречивых сведений, предполагающих двоякое толкование;</w:t>
      </w:r>
    </w:p>
    <w:p w14:paraId="1E5786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заявки требованиям настоящего извещения о закупке, в том числе наличия в таких заявках предложения о цене договора, превышающего установленную начальную (максимальную) цену договора;</w:t>
      </w:r>
    </w:p>
    <w:p w14:paraId="1ED793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наличия в составе заявки недостоверной информации, в том числе в отношении его квалификационных данных.</w:t>
      </w:r>
    </w:p>
    <w:p w14:paraId="4F45C6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6.2. Комиссия по осуществлению закупок </w:t>
      </w:r>
      <w:r w:rsidRPr="000F67FC">
        <w:rPr>
          <w:rFonts w:ascii="Times New Roman" w:eastAsia="Times New Roman" w:hAnsi="Times New Roman" w:cs="Times New Roman"/>
          <w:iCs/>
          <w:kern w:val="0"/>
          <w:lang w:eastAsia="ru-RU"/>
          <w14:ligatures w14:val="none"/>
        </w:rPr>
        <w:t>обязана отклонить</w:t>
      </w:r>
      <w:r w:rsidRPr="000F67FC">
        <w:rPr>
          <w:rFonts w:ascii="Times New Roman" w:eastAsia="Times New Roman" w:hAnsi="Times New Roman" w:cs="Times New Roman"/>
          <w:kern w:val="0"/>
          <w:lang w:eastAsia="ru-RU"/>
          <w14:ligatures w14:val="none"/>
        </w:rPr>
        <w:t> заявку как заявку с демпинговой ценой в случае не подтверждения участником своей добросовестности в соответствии с п.5 настоящего извещения.</w:t>
      </w:r>
    </w:p>
    <w:p w14:paraId="42D9EA6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6.3.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D029B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6.4.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11AA46"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p>
    <w:p w14:paraId="48BDF4B4"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7. Порядок заключения договора с победителем запроса котировок в электронной форме</w:t>
      </w:r>
    </w:p>
    <w:p w14:paraId="3A617CD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 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8FF7A6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203726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7.3. </w:t>
      </w:r>
      <w:r w:rsidRPr="000F67FC">
        <w:rPr>
          <w:rFonts w:ascii="Times New Roman" w:eastAsia="Times New Roman" w:hAnsi="Times New Roman" w:cs="Times New Roman"/>
          <w:bCs/>
          <w:kern w:val="0"/>
          <w:lang w:eastAsia="ru-RU"/>
          <w14:ligatures w14:val="none"/>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DE7B8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83644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7.4. Договор заключается через электронную площадку путём направления Заказчиком проекта договора победителю электронного запроса котировок.</w:t>
      </w:r>
    </w:p>
    <w:p w14:paraId="14F2E8A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7.5. В течение 5 (пяти) дней с даты размещения протокола оценки, подведения итогов на электронной площадке и в единой информационной системе</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Заказчик направляет победителю электронного запроса котировок проект договора на подпись.</w:t>
      </w:r>
    </w:p>
    <w:p w14:paraId="45D4B3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7.6. В случае если победитель закупки </w:t>
      </w:r>
      <w:r w:rsidRPr="000F67FC">
        <w:rPr>
          <w:rFonts w:ascii="Times New Roman" w:eastAsia="Times New Roman" w:hAnsi="Times New Roman" w:cs="Times New Roman"/>
          <w:iCs/>
          <w:kern w:val="0"/>
          <w:lang w:eastAsia="ru-RU"/>
          <w14:ligatures w14:val="none"/>
        </w:rPr>
        <w:t xml:space="preserve">в течение 5 (пяти) </w:t>
      </w:r>
      <w:r w:rsidRPr="000F67FC">
        <w:rPr>
          <w:rFonts w:ascii="Times New Roman" w:eastAsia="Times New Roman" w:hAnsi="Times New Roman" w:cs="Times New Roman"/>
          <w:kern w:val="0"/>
          <w:lang w:eastAsia="ru-RU"/>
          <w14:ligatures w14:val="none"/>
        </w:rPr>
        <w:t>дней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0BF14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7.7. 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41FACC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7.8. 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4D7E1DD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7.9.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A4C959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7.10.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671336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7.11. Заказчик вправе отказаться от заключения договора с участником закупки, обязанным заключить договор, в случаях:</w:t>
      </w:r>
    </w:p>
    <w:p w14:paraId="67317B3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закупки, обязанного заключить договор, требованиям, установленным в документации о закупки;</w:t>
      </w:r>
    </w:p>
    <w:p w14:paraId="705128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 </w:t>
      </w:r>
      <w:r w:rsidRPr="000F67FC">
        <w:rPr>
          <w:rFonts w:ascii="Times New Roman" w:eastAsia="Times New Roman" w:hAnsi="Times New Roman" w:cs="Times New Roman"/>
          <w:kern w:val="0"/>
          <w:lang w:eastAsia="ru-RU"/>
          <w14:ligatures w14:val="none"/>
        </w:rPr>
        <w:t>предоставления участником закупки, обязанным заключить договор, недостоверных сведений в заявке на участие в закупке.</w:t>
      </w:r>
    </w:p>
    <w:p w14:paraId="7489AF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7.12. В случае отказа Заказчика от заключения договора с участником закупки в соответствии с пунктом 7.11 настоящего извещения,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11CA95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Заказчик вправе заключить договор с иным участником конкурентной закупки в порядке, установленном пунктами 7.7 и 7.8 настоящего извещения.</w:t>
      </w:r>
    </w:p>
    <w:p w14:paraId="239A45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7.13 При заключении договора, по результатам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извещении о закупке, отодвигается на срок, в течение которого проводились преддоговорные переговоры.</w:t>
      </w:r>
    </w:p>
    <w:p w14:paraId="707699B4"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lang w:eastAsia="ru-RU"/>
          <w14:ligatures w14:val="none"/>
        </w:rPr>
      </w:pPr>
    </w:p>
    <w:p w14:paraId="10F3829C"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bCs/>
          <w:kern w:val="0"/>
          <w:lang w:eastAsia="ru-RU"/>
          <w14:ligatures w14:val="none"/>
        </w:rPr>
      </w:pPr>
      <w:r w:rsidRPr="009E644F">
        <w:rPr>
          <w:rFonts w:ascii="Times New Roman" w:eastAsia="Times New Roman" w:hAnsi="Times New Roman" w:cs="Times New Roman"/>
          <w:b/>
          <w:kern w:val="0"/>
          <w:lang w:eastAsia="ru-RU"/>
          <w14:ligatures w14:val="none"/>
        </w:rPr>
        <w:t xml:space="preserve">8. </w:t>
      </w:r>
      <w:r w:rsidRPr="009E644F">
        <w:rPr>
          <w:rFonts w:ascii="Times New Roman" w:eastAsia="Times New Roman" w:hAnsi="Times New Roman" w:cs="Times New Roman"/>
          <w:b/>
          <w:bCs/>
          <w:kern w:val="0"/>
          <w:lang w:eastAsia="ru-RU"/>
          <w14:ligatures w14:val="none"/>
        </w:rPr>
        <w:t>Обеспечение исполнения договора</w:t>
      </w:r>
    </w:p>
    <w:p w14:paraId="68E643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8.1. </w:t>
      </w:r>
      <w:r w:rsidRPr="000F67FC">
        <w:rPr>
          <w:rFonts w:ascii="Times New Roman" w:eastAsia="Times New Roman" w:hAnsi="Times New Roman" w:cs="Times New Roman"/>
          <w:kern w:val="0"/>
          <w:lang w:eastAsia="ru-RU"/>
          <w14:ligatures w14:val="none"/>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4BE6B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Размер такого обеспечения:</w:t>
      </w:r>
    </w:p>
    <w:p w14:paraId="78320E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1) не может превышать 5 процентов начальной (максимальной) цены договора (цены лота), если договором не предусмотрена выплата аванса;</w:t>
      </w:r>
    </w:p>
    <w:p w14:paraId="335095F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 устанавливается в размере аванса, если договором предусмотрена выплата аванса.</w:t>
      </w:r>
    </w:p>
    <w:p w14:paraId="35959E10" w14:textId="0CD9A0B6"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Размер обеспечения исполнения договора – </w:t>
      </w:r>
      <w:r w:rsidR="00346E20" w:rsidRPr="00346E20">
        <w:rPr>
          <w:rFonts w:ascii="Times New Roman" w:eastAsia="Times New Roman" w:hAnsi="Times New Roman" w:cs="Times New Roman"/>
          <w:b/>
          <w:kern w:val="0"/>
          <w:lang w:eastAsia="ru-RU"/>
          <w14:ligatures w14:val="none"/>
        </w:rPr>
        <w:t>150 000 (Сто пятьдесят тысяч) рублей 00 копеек</w:t>
      </w:r>
      <w:r w:rsidR="000A1BDF" w:rsidRPr="000A1BDF">
        <w:rPr>
          <w:rFonts w:ascii="Times New Roman" w:eastAsia="Times New Roman" w:hAnsi="Times New Roman" w:cs="Times New Roman"/>
          <w:b/>
          <w:kern w:val="0"/>
          <w:lang w:eastAsia="ru-RU"/>
          <w14:ligatures w14:val="none"/>
        </w:rPr>
        <w:t>, что составляет 5% от максимального значения цены Договора (объема финансового обеспечения)</w:t>
      </w:r>
      <w:r w:rsidRPr="000F67FC">
        <w:rPr>
          <w:rFonts w:ascii="Times New Roman" w:eastAsia="Times New Roman" w:hAnsi="Times New Roman" w:cs="Times New Roman"/>
          <w:b/>
          <w:kern w:val="0"/>
          <w:lang w:eastAsia="ru-RU"/>
          <w14:ligatures w14:val="none"/>
        </w:rPr>
        <w:t>.</w:t>
      </w:r>
    </w:p>
    <w:p w14:paraId="47DD9F48" w14:textId="7C40E431" w:rsidR="000F67FC" w:rsidRPr="000F67FC" w:rsidRDefault="000A1BDF"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A1BDF">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346E20" w:rsidRPr="00346E20">
        <w:rPr>
          <w:rFonts w:ascii="Times New Roman" w:eastAsia="Times New Roman" w:hAnsi="Times New Roman" w:cs="Times New Roman"/>
          <w:b/>
          <w:bCs/>
          <w:kern w:val="0"/>
          <w:lang w:eastAsia="ru-RU"/>
          <w14:ligatures w14:val="none"/>
        </w:rPr>
        <w:t>225 000 (Двести двадцать пять тысяч) рублей 00 копеек</w:t>
      </w:r>
      <w:r w:rsidRPr="000A1BDF">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1C34745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8.2. </w:t>
      </w:r>
      <w:r w:rsidRPr="000F67FC">
        <w:rPr>
          <w:rFonts w:ascii="Times New Roman" w:eastAsia="Times New Roman" w:hAnsi="Times New Roman" w:cs="Times New Roman"/>
          <w:kern w:val="0"/>
          <w:lang w:eastAsia="ru-RU"/>
          <w14:ligatures w14:val="none"/>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(если обеспечение заявки установлено в настоящем извещении), не возвращаются.</w:t>
      </w:r>
    </w:p>
    <w:p w14:paraId="235FBF4A" w14:textId="0F3F065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val="sah-RU" w:eastAsia="ru-RU"/>
          <w14:ligatures w14:val="none"/>
        </w:rPr>
        <w:lastRenderedPageBreak/>
        <w:t xml:space="preserve">8.3. </w:t>
      </w:r>
      <w:r w:rsidRPr="000F67FC">
        <w:rPr>
          <w:rFonts w:ascii="Times New Roman" w:eastAsia="Times New Roman" w:hAnsi="Times New Roman" w:cs="Times New Roman"/>
          <w:kern w:val="0"/>
          <w:lang w:eastAsia="ru-RU"/>
          <w14:ligatures w14:val="none"/>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2B3A4EA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eastAsia="ru-RU"/>
          <w14:ligatures w14:val="none"/>
        </w:rPr>
        <w:t>Исполнение договора может обеспечиваться независимой гарантией или внесением денежных средств. 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14:paraId="76E73A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val="sah-RU" w:eastAsia="ru-RU"/>
          <w14:ligatures w14:val="none"/>
        </w:rPr>
      </w:pPr>
      <w:r w:rsidRPr="000F67FC">
        <w:rPr>
          <w:rFonts w:ascii="Times New Roman" w:eastAsia="Times New Roman" w:hAnsi="Times New Roman" w:cs="Times New Roman"/>
          <w:kern w:val="0"/>
          <w:lang w:val="sah-RU" w:eastAsia="ru-RU"/>
          <w14:ligatures w14:val="none"/>
        </w:rPr>
        <w:t>8.4.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п.8.5. настоящего извещения.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FC2BD9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A1BDF">
        <w:rPr>
          <w:rFonts w:ascii="Times New Roman" w:eastAsia="Times New Roman" w:hAnsi="Times New Roman" w:cs="Times New Roman"/>
          <w:b/>
          <w:kern w:val="0"/>
          <w:lang w:eastAsia="ru-RU"/>
          <w14:ligatures w14:val="none"/>
        </w:rPr>
        <w:t>8.5. Реквизиты заказчика для внесения обеспечения исполнения договора:</w:t>
      </w:r>
    </w:p>
    <w:p w14:paraId="0CEF188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Получатель: Муниципальное унитарное предприятие «Водоканал» </w:t>
      </w:r>
      <w:proofErr w:type="spellStart"/>
      <w:r w:rsidRPr="000F67FC">
        <w:rPr>
          <w:rFonts w:ascii="Times New Roman" w:eastAsia="Times New Roman" w:hAnsi="Times New Roman" w:cs="Times New Roman"/>
          <w:b/>
          <w:kern w:val="0"/>
          <w:lang w:eastAsia="ru-RU"/>
          <w14:ligatures w14:val="none"/>
        </w:rPr>
        <w:t>г.Йошкар</w:t>
      </w:r>
      <w:proofErr w:type="spellEnd"/>
      <w:r w:rsidRPr="000F67FC">
        <w:rPr>
          <w:rFonts w:ascii="Times New Roman" w:eastAsia="Times New Roman" w:hAnsi="Times New Roman" w:cs="Times New Roman"/>
          <w:b/>
          <w:kern w:val="0"/>
          <w:lang w:eastAsia="ru-RU"/>
          <w14:ligatures w14:val="none"/>
        </w:rPr>
        <w:t>-Олы» муниципального образования «Город Йошкар-Ола»;</w:t>
      </w:r>
    </w:p>
    <w:p w14:paraId="4B8BC28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ИНН 1215020390 </w:t>
      </w:r>
    </w:p>
    <w:p w14:paraId="4BB1F78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КПП 121501001</w:t>
      </w:r>
    </w:p>
    <w:p w14:paraId="0571CB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Расчетный счет 40702810300000050227</w:t>
      </w:r>
    </w:p>
    <w:p w14:paraId="79860B2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Банк получателя: Банк ГПБ (АО) </w:t>
      </w:r>
    </w:p>
    <w:p w14:paraId="2667BC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Корреспондентский счет 30101810200000000823</w:t>
      </w:r>
    </w:p>
    <w:p w14:paraId="74B47DD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БИК 044525823</w:t>
      </w:r>
    </w:p>
    <w:p w14:paraId="4B4C4538" w14:textId="4FBE73E4"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b/>
          <w:kern w:val="0"/>
          <w:lang w:eastAsia="ru-RU"/>
          <w14:ligatures w14:val="none"/>
        </w:rPr>
        <w:t>В назначении платежа указать:</w:t>
      </w:r>
      <w:r w:rsidRPr="000F67FC">
        <w:rPr>
          <w:rFonts w:ascii="Times New Roman" w:eastAsia="Times New Roman" w:hAnsi="Times New Roman" w:cs="Times New Roman"/>
          <w:kern w:val="0"/>
          <w:lang w:eastAsia="ru-RU"/>
          <w14:ligatures w14:val="none"/>
        </w:rPr>
        <w:t xml:space="preserve"> </w:t>
      </w:r>
      <w:r w:rsidR="00346E20" w:rsidRPr="00346E20">
        <w:rPr>
          <w:rFonts w:ascii="Times New Roman" w:eastAsia="Times New Roman" w:hAnsi="Times New Roman" w:cs="Times New Roman"/>
          <w:bCs/>
          <w:kern w:val="0"/>
          <w:u w:val="single"/>
          <w:lang w:eastAsia="ru-RU"/>
          <w14:ligatures w14:val="none"/>
        </w:rPr>
        <w:t>«Средства для обеспечения исполнения Договора на поставку автозапчастей для ремонта автомобилей ГАЗ, ПАЗ, ВАЗ, УАЗ автотранспортного участка».</w:t>
      </w:r>
    </w:p>
    <w:p w14:paraId="4808647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 xml:space="preserve">8.6. </w:t>
      </w:r>
      <w:r w:rsidRPr="000F67FC">
        <w:rPr>
          <w:rFonts w:ascii="Times New Roman" w:eastAsia="Times New Roman" w:hAnsi="Times New Roman" w:cs="Times New Roman"/>
          <w:kern w:val="0"/>
          <w:lang w:eastAsia="ru-RU"/>
          <w14:ligatures w14:val="none"/>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поставку товара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0502EB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8.7. Независимая гарантия, предоставляемая в качестве обеспечения исполнения договора, заключаемого по результатам запроса котировок в электронной форме с участием субъектов малого и среднего предпринимательства, должна соответствовать следующим требованиям:</w:t>
      </w:r>
    </w:p>
    <w:p w14:paraId="5BFEE4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C99791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независимая гарантия не может быть отозвана выдавшим ее гарантом;</w:t>
      </w:r>
    </w:p>
    <w:p w14:paraId="06C7C9D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независимая гарантия должна содержать:</w:t>
      </w:r>
    </w:p>
    <w:p w14:paraId="399800F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691FB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6F203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в) указание на срок ее действия, который не может составлять менее одного месяца с даты </w:t>
      </w:r>
      <w:proofErr w:type="gramStart"/>
      <w:r w:rsidRPr="000F67FC">
        <w:rPr>
          <w:rFonts w:ascii="Times New Roman" w:eastAsia="Times New Roman" w:hAnsi="Times New Roman" w:cs="Times New Roman"/>
          <w:kern w:val="0"/>
          <w:lang w:eastAsia="ru-RU"/>
          <w14:ligatures w14:val="none"/>
        </w:rPr>
        <w:t>окончания</w:t>
      </w:r>
      <w:proofErr w:type="gramEnd"/>
      <w:r w:rsidRPr="000F67FC">
        <w:rPr>
          <w:rFonts w:ascii="Times New Roman" w:eastAsia="Times New Roman" w:hAnsi="Times New Roman" w:cs="Times New Roman"/>
          <w:kern w:val="0"/>
          <w:lang w:eastAsia="ru-RU"/>
          <w14:ligatures w14:val="none"/>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D7A279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4CBDA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514200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01CC7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Гарант в случае просрочки исполнения обязательств по независимой гарантии, требование об </w:t>
      </w:r>
      <w:r w:rsidRPr="000F67FC">
        <w:rPr>
          <w:rFonts w:ascii="Times New Roman" w:eastAsia="Times New Roman" w:hAnsi="Times New Roman" w:cs="Times New Roman"/>
          <w:kern w:val="0"/>
          <w:lang w:eastAsia="ru-RU"/>
          <w14:ligatures w14:val="none"/>
        </w:rPr>
        <w:lastRenderedPageBreak/>
        <w:t>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B3117E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Правительство Российской Федерации вправе установить:</w:t>
      </w:r>
    </w:p>
    <w:p w14:paraId="256E5D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60B584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C46BE1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0F73C7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37D77F5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13D0BD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8.8.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DFC0BC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8.9.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495C8E8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8.10.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7ED3FA7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253DE23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9. Признание электронного запроса котировок несостоявшимся, порядок заключения договора при несостоявшемся электронном запросе котировок</w:t>
      </w:r>
    </w:p>
    <w:p w14:paraId="521BDFB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9.1. Запрос котировок в электронной форме признаётся несостоявшимся, если: </w:t>
      </w:r>
    </w:p>
    <w:p w14:paraId="1261A4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6F85C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не подано ни одной заявки; </w:t>
      </w:r>
    </w:p>
    <w:p w14:paraId="4104E6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740A6C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4EF9DA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w:t>
      </w:r>
    </w:p>
    <w:p w14:paraId="6251DC9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9897DA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9.3. Заказчик обязан заключить договор, если запрос котировок в электронной форме признан несостоявшимся по следующим причинам:</w:t>
      </w:r>
    </w:p>
    <w:p w14:paraId="2AA64A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w:t>
      </w:r>
      <w:r w:rsidRPr="000F67FC">
        <w:rPr>
          <w:rFonts w:ascii="Times New Roman" w:eastAsia="Times New Roman" w:hAnsi="Times New Roman" w:cs="Times New Roman"/>
          <w:kern w:val="0"/>
          <w:lang w:eastAsia="ru-RU"/>
          <w14:ligatures w14:val="none"/>
        </w:rPr>
        <w:lastRenderedPageBreak/>
        <w:t>только одна заявка, и она признана соответствующей требованиям документации о закупке;</w:t>
      </w:r>
    </w:p>
    <w:p w14:paraId="48928F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399D8FD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CA448A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758514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были отклонены все поданные заявки;</w:t>
      </w:r>
    </w:p>
    <w:p w14:paraId="0D77063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не подано ни одной заявки.</w:t>
      </w:r>
    </w:p>
    <w:p w14:paraId="2A355B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C01EF7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10. Изменение договора</w:t>
      </w:r>
      <w:r w:rsidRPr="000F67FC">
        <w:rPr>
          <w:rFonts w:ascii="Times New Roman" w:eastAsia="Times New Roman" w:hAnsi="Times New Roman" w:cs="Times New Roman"/>
          <w:kern w:val="0"/>
          <w:lang w:eastAsia="ru-RU"/>
          <w14:ligatures w14:val="none"/>
        </w:rPr>
        <w:t xml:space="preserve"> в ходе его исполнения допускается по соглашению сторон:</w:t>
      </w:r>
    </w:p>
    <w:p w14:paraId="514D8EC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276AAE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10.2. Заказчик вправе продлить срок действия договора (срок поставки товаров, оказание работ, услуг).</w:t>
      </w:r>
    </w:p>
    <w:p w14:paraId="42B342E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21B4D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C68969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66CE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11.</w:t>
      </w:r>
      <w:r w:rsidRPr="000F67FC">
        <w:rPr>
          <w:rFonts w:ascii="Times New Roman" w:eastAsia="Times New Roman" w:hAnsi="Times New Roman" w:cs="Times New Roman"/>
          <w:kern w:val="0"/>
          <w:lang w:eastAsia="ru-RU"/>
          <w14:ligatures w14:val="none"/>
        </w:rPr>
        <w:t xml:space="preserve"> Во всем, что не урегулировано Извещением о проведении запроса котировок в электронной форме,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0F67FC">
          <w:rPr>
            <w:rFonts w:ascii="Times New Roman" w:eastAsia="Times New Roman" w:hAnsi="Times New Roman" w:cs="Times New Roman"/>
            <w:color w:val="000000"/>
            <w:kern w:val="0"/>
            <w:lang w:eastAsia="ru-RU"/>
            <w14:ligatures w14:val="none"/>
          </w:rPr>
          <w:t xml:space="preserve">Положением о закупке товаров, работ, услуг МУП «Водоканал» </w:t>
        </w:r>
      </w:hyperlink>
      <w:r w:rsidRPr="000F67FC">
        <w:rPr>
          <w:rFonts w:ascii="Times New Roman" w:eastAsia="Times New Roman" w:hAnsi="Times New Roman" w:cs="Times New Roman"/>
          <w:kern w:val="0"/>
          <w:lang w:eastAsia="ru-RU"/>
          <w14:ligatures w14:val="none"/>
        </w:rPr>
        <w:t xml:space="preserve"> и действующим законодательством Российской Федерации</w:t>
      </w:r>
    </w:p>
    <w:p w14:paraId="4A02E5C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3517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BC108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819FC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DC84E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E2FD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28414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65C56E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7F5C5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405A5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B0FF2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C38CB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D5ED5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EFFAE9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1DAFF8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98A8C6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383C0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2D9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E34E2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D41E8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DA4C5C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544A3A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546622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3160D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1710A9"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№2</w:t>
      </w:r>
    </w:p>
    <w:p w14:paraId="73E6F271"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DEFCB17"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34F1CE0"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3D13B064"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3762BF46"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250BD30" w14:textId="77777777" w:rsid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r w:rsidRPr="000F67FC">
        <w:rPr>
          <w:rFonts w:ascii="Times New Roman" w:eastAsia="Times New Roman" w:hAnsi="Times New Roman" w:cs="Times New Roman"/>
          <w:b/>
          <w:kern w:val="0"/>
          <w:sz w:val="24"/>
          <w:szCs w:val="24"/>
          <w:lang w:eastAsia="zh-CN"/>
          <w14:ligatures w14:val="none"/>
        </w:rPr>
        <w:t>ТЕХНИЧЕСКОЕ ЗАДАНИЕ</w:t>
      </w:r>
    </w:p>
    <w:p w14:paraId="7D27CF6C"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0BBFE199" w14:textId="77777777" w:rsidR="00346E20" w:rsidRPr="00346E20" w:rsidRDefault="00346E20" w:rsidP="00346E20">
      <w:pPr>
        <w:suppressAutoHyphens/>
        <w:spacing w:after="0" w:line="0" w:lineRule="atLeast"/>
        <w:jc w:val="center"/>
        <w:rPr>
          <w:rFonts w:ascii="Times New Roman" w:eastAsia="Times New Roman" w:hAnsi="Times New Roman" w:cs="Times New Roman"/>
          <w:b/>
          <w:bCs/>
          <w:iCs/>
          <w:color w:val="00000A"/>
          <w:kern w:val="1"/>
          <w:sz w:val="24"/>
          <w:szCs w:val="24"/>
          <w:lang w:eastAsia="ru-RU"/>
          <w14:ligatures w14:val="none"/>
        </w:rPr>
      </w:pPr>
      <w:r w:rsidRPr="00346E20">
        <w:rPr>
          <w:rFonts w:ascii="Times New Roman" w:eastAsia="Times New Roman" w:hAnsi="Times New Roman" w:cs="Times New Roman"/>
          <w:b/>
          <w:bCs/>
          <w:iCs/>
          <w:color w:val="00000A"/>
          <w:kern w:val="1"/>
          <w:sz w:val="24"/>
          <w:szCs w:val="24"/>
          <w:lang w:eastAsia="ru-RU"/>
          <w14:ligatures w14:val="none"/>
        </w:rPr>
        <w:t>Автозапчасти:</w:t>
      </w:r>
    </w:p>
    <w:tbl>
      <w:tblPr>
        <w:tblW w:w="528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1"/>
        <w:gridCol w:w="5695"/>
        <w:gridCol w:w="2562"/>
        <w:gridCol w:w="946"/>
        <w:gridCol w:w="855"/>
      </w:tblGrid>
      <w:tr w:rsidR="00346E20" w:rsidRPr="00346E20" w14:paraId="7252FADF" w14:textId="77777777" w:rsidTr="00346E20">
        <w:trPr>
          <w:trHeight w:val="974"/>
        </w:trPr>
        <w:tc>
          <w:tcPr>
            <w:tcW w:w="269" w:type="pct"/>
            <w:tcBorders>
              <w:top w:val="single" w:sz="4" w:space="0" w:color="auto"/>
              <w:left w:val="single" w:sz="4" w:space="0" w:color="auto"/>
              <w:bottom w:val="single" w:sz="4" w:space="0" w:color="auto"/>
              <w:right w:val="single" w:sz="4" w:space="0" w:color="auto"/>
            </w:tcBorders>
            <w:vAlign w:val="center"/>
          </w:tcPr>
          <w:p w14:paraId="5B3E645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lang w:eastAsia="zh-CN"/>
                <w14:ligatures w14:val="none"/>
              </w:rPr>
            </w:pPr>
            <w:r w:rsidRPr="00346E20">
              <w:rPr>
                <w:rFonts w:ascii="Times New Roman" w:eastAsia="Times New Roman" w:hAnsi="Times New Roman" w:cs="Times New Roman"/>
                <w:color w:val="000000"/>
                <w:kern w:val="1"/>
                <w:lang w:eastAsia="zh-CN"/>
                <w14:ligatures w14:val="none"/>
              </w:rPr>
              <w:t>№ п/п</w:t>
            </w:r>
          </w:p>
        </w:tc>
        <w:tc>
          <w:tcPr>
            <w:tcW w:w="2679" w:type="pct"/>
            <w:tcBorders>
              <w:top w:val="single" w:sz="4" w:space="0" w:color="auto"/>
              <w:left w:val="single" w:sz="4" w:space="0" w:color="auto"/>
              <w:bottom w:val="single" w:sz="4" w:space="0" w:color="auto"/>
              <w:right w:val="single" w:sz="4" w:space="0" w:color="auto"/>
            </w:tcBorders>
            <w:vAlign w:val="center"/>
          </w:tcPr>
          <w:p w14:paraId="2C893878" w14:textId="5EAEC599" w:rsidR="00346E20" w:rsidRPr="00346E20" w:rsidRDefault="00346E20" w:rsidP="00346E20">
            <w:pPr>
              <w:suppressAutoHyphens/>
              <w:spacing w:after="0" w:line="0" w:lineRule="atLeast"/>
              <w:jc w:val="center"/>
              <w:rPr>
                <w:rFonts w:ascii="Times New Roman" w:eastAsia="Times New Roman" w:hAnsi="Times New Roman" w:cs="Times New Roman"/>
                <w:i/>
                <w:iCs/>
                <w:color w:val="00000A"/>
                <w:kern w:val="1"/>
                <w:lang w:eastAsia="zh-CN"/>
                <w14:ligatures w14:val="none"/>
              </w:rPr>
            </w:pPr>
            <w:r w:rsidRPr="00346E20">
              <w:rPr>
                <w:rFonts w:ascii="Times New Roman" w:eastAsia="Times New Roman" w:hAnsi="Times New Roman" w:cs="Times New Roman"/>
                <w:color w:val="00000A"/>
                <w:kern w:val="1"/>
                <w:lang w:eastAsia="zh-CN"/>
                <w14:ligatures w14:val="none"/>
              </w:rPr>
              <w:t>Наименование поставляемого товара</w:t>
            </w:r>
          </w:p>
        </w:tc>
        <w:tc>
          <w:tcPr>
            <w:tcW w:w="1205" w:type="pct"/>
            <w:tcBorders>
              <w:top w:val="single" w:sz="4" w:space="0" w:color="auto"/>
              <w:left w:val="single" w:sz="4" w:space="0" w:color="auto"/>
              <w:right w:val="single" w:sz="4" w:space="0" w:color="auto"/>
            </w:tcBorders>
            <w:vAlign w:val="center"/>
          </w:tcPr>
          <w:p w14:paraId="143DCCF1" w14:textId="71DF708C" w:rsidR="00346E20" w:rsidRPr="00346E20" w:rsidRDefault="00346E20" w:rsidP="00346E20">
            <w:pPr>
              <w:suppressAutoHyphens/>
              <w:spacing w:after="0" w:line="0" w:lineRule="atLeast"/>
              <w:jc w:val="center"/>
              <w:rPr>
                <w:rFonts w:ascii="Times New Roman" w:eastAsia="Times New Roman" w:hAnsi="Times New Roman" w:cs="Times New Roman"/>
                <w:color w:val="00000A"/>
                <w:kern w:val="1"/>
                <w:lang w:eastAsia="zh-CN"/>
                <w14:ligatures w14:val="none"/>
              </w:rPr>
            </w:pPr>
            <w:r w:rsidRPr="00346E20">
              <w:rPr>
                <w:rFonts w:ascii="Times New Roman" w:eastAsia="Times New Roman" w:hAnsi="Times New Roman" w:cs="Times New Roman"/>
                <w:color w:val="00000A"/>
                <w:kern w:val="1"/>
                <w:lang w:eastAsia="zh-CN"/>
                <w14:ligatures w14:val="none"/>
              </w:rPr>
              <w:t>Номенклатурный номер</w:t>
            </w:r>
          </w:p>
        </w:tc>
        <w:tc>
          <w:tcPr>
            <w:tcW w:w="445" w:type="pct"/>
            <w:tcBorders>
              <w:top w:val="single" w:sz="4" w:space="0" w:color="auto"/>
              <w:left w:val="single" w:sz="4" w:space="0" w:color="auto"/>
              <w:bottom w:val="single" w:sz="4" w:space="0" w:color="auto"/>
              <w:right w:val="single" w:sz="4" w:space="0" w:color="auto"/>
            </w:tcBorders>
            <w:vAlign w:val="center"/>
          </w:tcPr>
          <w:p w14:paraId="21EC0109" w14:textId="77777777" w:rsidR="00346E20" w:rsidRPr="00346E20" w:rsidRDefault="00346E20" w:rsidP="00346E20">
            <w:pPr>
              <w:widowControl w:val="0"/>
              <w:suppressAutoHyphens/>
              <w:autoSpaceDE w:val="0"/>
              <w:autoSpaceDN w:val="0"/>
              <w:adjustRightInd w:val="0"/>
              <w:spacing w:after="0" w:line="0" w:lineRule="atLeast"/>
              <w:jc w:val="center"/>
              <w:rPr>
                <w:rFonts w:ascii="Times New Roman" w:eastAsia="Times New Roman" w:hAnsi="Times New Roman" w:cs="Times New Roman"/>
                <w:color w:val="00000A"/>
                <w:kern w:val="1"/>
                <w:vertAlign w:val="superscript"/>
                <w:lang w:eastAsia="zh-CN"/>
                <w14:ligatures w14:val="none"/>
              </w:rPr>
            </w:pPr>
            <w:r w:rsidRPr="00346E20">
              <w:rPr>
                <w:rFonts w:ascii="Times New Roman" w:eastAsia="Times New Roman" w:hAnsi="Times New Roman" w:cs="Times New Roman"/>
                <w:color w:val="00000A"/>
                <w:kern w:val="1"/>
                <w:lang w:eastAsia="zh-CN"/>
                <w14:ligatures w14:val="none"/>
              </w:rPr>
              <w:t>Ед</w:t>
            </w:r>
            <w:r w:rsidRPr="00346E20">
              <w:rPr>
                <w:rFonts w:ascii="Times New Roman" w:eastAsia="Times New Roman" w:hAnsi="Times New Roman" w:cs="Times New Roman"/>
                <w:color w:val="00000A"/>
                <w:kern w:val="1"/>
                <w:vertAlign w:val="superscript"/>
                <w:lang w:eastAsia="zh-CN"/>
                <w14:ligatures w14:val="none"/>
              </w:rPr>
              <w:t xml:space="preserve">. </w:t>
            </w:r>
            <w:r w:rsidRPr="00346E20">
              <w:rPr>
                <w:rFonts w:ascii="Times New Roman" w:eastAsia="Times New Roman" w:hAnsi="Times New Roman" w:cs="Times New Roman"/>
                <w:color w:val="00000A"/>
                <w:kern w:val="1"/>
                <w:lang w:eastAsia="zh-CN"/>
                <w14:ligatures w14:val="none"/>
              </w:rPr>
              <w:t>изм.</w:t>
            </w:r>
            <w:r w:rsidRPr="00346E20">
              <w:rPr>
                <w:rFonts w:ascii="Times New Roman" w:eastAsia="Times New Roman" w:hAnsi="Times New Roman" w:cs="Times New Roman"/>
                <w:color w:val="00000A"/>
                <w:kern w:val="1"/>
                <w:vertAlign w:val="superscript"/>
                <w:lang w:eastAsia="zh-CN"/>
                <w14:ligatures w14:val="none"/>
              </w:rPr>
              <w:t>.</w:t>
            </w:r>
          </w:p>
        </w:tc>
        <w:tc>
          <w:tcPr>
            <w:tcW w:w="402" w:type="pct"/>
            <w:tcBorders>
              <w:top w:val="single" w:sz="4" w:space="0" w:color="auto"/>
              <w:left w:val="single" w:sz="4" w:space="0" w:color="auto"/>
              <w:bottom w:val="single" w:sz="4" w:space="0" w:color="auto"/>
              <w:right w:val="single" w:sz="4" w:space="0" w:color="auto"/>
            </w:tcBorders>
            <w:vAlign w:val="center"/>
          </w:tcPr>
          <w:p w14:paraId="75F074AF" w14:textId="77777777" w:rsidR="00346E20" w:rsidRPr="00346E20" w:rsidRDefault="00346E20" w:rsidP="00346E20">
            <w:pPr>
              <w:widowControl w:val="0"/>
              <w:suppressAutoHyphens/>
              <w:autoSpaceDE w:val="0"/>
              <w:autoSpaceDN w:val="0"/>
              <w:adjustRightInd w:val="0"/>
              <w:spacing w:after="0" w:line="0" w:lineRule="atLeast"/>
              <w:jc w:val="center"/>
              <w:rPr>
                <w:rFonts w:ascii="Times New Roman" w:eastAsia="Times New Roman" w:hAnsi="Times New Roman" w:cs="Times New Roman"/>
                <w:bCs/>
                <w:iCs/>
                <w:color w:val="00000A"/>
                <w:kern w:val="1"/>
                <w:lang w:eastAsia="zh-CN"/>
                <w14:ligatures w14:val="none"/>
              </w:rPr>
            </w:pPr>
            <w:r w:rsidRPr="00346E20">
              <w:rPr>
                <w:rFonts w:ascii="Times New Roman" w:eastAsia="Times New Roman" w:hAnsi="Times New Roman" w:cs="Times New Roman"/>
                <w:bCs/>
                <w:iCs/>
                <w:color w:val="00000A"/>
                <w:kern w:val="1"/>
                <w:lang w:eastAsia="zh-CN"/>
                <w14:ligatures w14:val="none"/>
              </w:rPr>
              <w:t>Количество</w:t>
            </w:r>
          </w:p>
        </w:tc>
      </w:tr>
      <w:tr w:rsidR="00346E20" w:rsidRPr="00346E20" w14:paraId="6383348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46F41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B4150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Глушитель 21214 </w:t>
            </w:r>
          </w:p>
        </w:tc>
        <w:tc>
          <w:tcPr>
            <w:tcW w:w="1205" w:type="pct"/>
            <w:tcBorders>
              <w:top w:val="single" w:sz="4" w:space="0" w:color="auto"/>
              <w:left w:val="single" w:sz="4" w:space="0" w:color="auto"/>
              <w:bottom w:val="single" w:sz="4" w:space="0" w:color="auto"/>
              <w:right w:val="single" w:sz="4" w:space="0" w:color="auto"/>
            </w:tcBorders>
          </w:tcPr>
          <w:p w14:paraId="43C006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21214-1200010-81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8D8D62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19D540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07052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B8300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A6BB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21214 (с датчиком) Евро 2</w:t>
            </w:r>
          </w:p>
        </w:tc>
        <w:tc>
          <w:tcPr>
            <w:tcW w:w="1205" w:type="pct"/>
            <w:tcBorders>
              <w:top w:val="single" w:sz="4" w:space="0" w:color="auto"/>
              <w:left w:val="single" w:sz="4" w:space="0" w:color="auto"/>
              <w:bottom w:val="single" w:sz="4" w:space="0" w:color="auto"/>
              <w:right w:val="single" w:sz="4" w:space="0" w:color="auto"/>
            </w:tcBorders>
          </w:tcPr>
          <w:p w14:paraId="366E85D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21214-1203010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10BB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F530A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CB75CB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F5D2E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4D027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21214 б/</w:t>
            </w:r>
            <w:proofErr w:type="gramStart"/>
            <w:r w:rsidRPr="00346E20">
              <w:rPr>
                <w:rFonts w:ascii="Times New Roman" w:eastAsia="Times New Roman" w:hAnsi="Times New Roman" w:cs="Times New Roman"/>
                <w:color w:val="00000A"/>
                <w:kern w:val="1"/>
                <w:sz w:val="16"/>
                <w:szCs w:val="16"/>
                <w:lang w:eastAsia="zh-CN"/>
                <w14:ligatures w14:val="none"/>
              </w:rPr>
              <w:t>катал.+</w:t>
            </w:r>
            <w:proofErr w:type="gramEnd"/>
            <w:r w:rsidRPr="00346E20">
              <w:rPr>
                <w:rFonts w:ascii="Times New Roman" w:eastAsia="Times New Roman" w:hAnsi="Times New Roman" w:cs="Times New Roman"/>
                <w:color w:val="00000A"/>
                <w:kern w:val="1"/>
                <w:sz w:val="16"/>
                <w:szCs w:val="16"/>
                <w:lang w:eastAsia="zh-CN"/>
                <w14:ligatures w14:val="none"/>
              </w:rPr>
              <w:t>виброкомп.+2датч.+полочка Евро 3, Евро 4</w:t>
            </w:r>
          </w:p>
        </w:tc>
        <w:tc>
          <w:tcPr>
            <w:tcW w:w="1205" w:type="pct"/>
            <w:tcBorders>
              <w:top w:val="single" w:sz="4" w:space="0" w:color="auto"/>
              <w:left w:val="single" w:sz="4" w:space="0" w:color="auto"/>
              <w:bottom w:val="single" w:sz="4" w:space="0" w:color="auto"/>
              <w:right w:val="single" w:sz="4" w:space="0" w:color="auto"/>
            </w:tcBorders>
          </w:tcPr>
          <w:p w14:paraId="207AB8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21214-1203010-50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F0E25F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D45A5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A01BC5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16D89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35D2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соединительная 2131</w:t>
            </w:r>
          </w:p>
        </w:tc>
        <w:tc>
          <w:tcPr>
            <w:tcW w:w="1205" w:type="pct"/>
            <w:tcBorders>
              <w:top w:val="single" w:sz="4" w:space="0" w:color="auto"/>
              <w:left w:val="single" w:sz="4" w:space="0" w:color="auto"/>
              <w:bottom w:val="single" w:sz="4" w:space="0" w:color="auto"/>
              <w:right w:val="single" w:sz="4" w:space="0" w:color="auto"/>
            </w:tcBorders>
          </w:tcPr>
          <w:p w14:paraId="45DB67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2131-1203034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D2558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CB57C2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83A3E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FA2FA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A80F4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Ролик натяжной 2112 830900 </w:t>
            </w:r>
          </w:p>
        </w:tc>
        <w:tc>
          <w:tcPr>
            <w:tcW w:w="1205" w:type="pct"/>
            <w:tcBorders>
              <w:top w:val="single" w:sz="4" w:space="0" w:color="auto"/>
              <w:left w:val="single" w:sz="4" w:space="0" w:color="auto"/>
              <w:bottom w:val="single" w:sz="4" w:space="0" w:color="auto"/>
              <w:right w:val="single" w:sz="4" w:space="0" w:color="auto"/>
            </w:tcBorders>
          </w:tcPr>
          <w:p w14:paraId="603FC1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2112-1006120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8F96E7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40FCB8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EE5A14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343CF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13E4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Стойка передняя 2110 (</w:t>
            </w:r>
            <w:proofErr w:type="spellStart"/>
            <w:r w:rsidRPr="00346E20">
              <w:rPr>
                <w:rFonts w:ascii="Times New Roman" w:eastAsia="Times New Roman" w:hAnsi="Times New Roman" w:cs="Times New Roman"/>
                <w:color w:val="00000A"/>
                <w:kern w:val="1"/>
                <w:sz w:val="16"/>
                <w:szCs w:val="16"/>
                <w:lang w:eastAsia="zh-CN"/>
                <w14:ligatures w14:val="none"/>
              </w:rPr>
              <w:t>ам</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563BF1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2110-2905403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4AE402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BDF1BA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F9ED3B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A68318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40C5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Диск колесный 2108 R-13</w:t>
            </w:r>
          </w:p>
        </w:tc>
        <w:tc>
          <w:tcPr>
            <w:tcW w:w="1205" w:type="pct"/>
            <w:tcBorders>
              <w:top w:val="single" w:sz="4" w:space="0" w:color="auto"/>
              <w:left w:val="single" w:sz="4" w:space="0" w:color="auto"/>
              <w:bottom w:val="single" w:sz="4" w:space="0" w:color="auto"/>
              <w:right w:val="single" w:sz="4" w:space="0" w:color="auto"/>
            </w:tcBorders>
          </w:tcPr>
          <w:p w14:paraId="21EABD8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2108-3101015-01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575D0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3D0F87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9E6E0F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B2C94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8480DE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val="en-US" w:eastAsia="zh-CN"/>
                <w14:ligatures w14:val="none"/>
              </w:rPr>
            </w:pPr>
            <w:r w:rsidRPr="00346E20">
              <w:rPr>
                <w:rFonts w:ascii="Times New Roman" w:eastAsia="Times New Roman" w:hAnsi="Times New Roman" w:cs="Times New Roman"/>
                <w:color w:val="00000A"/>
                <w:kern w:val="1"/>
                <w:sz w:val="16"/>
                <w:szCs w:val="16"/>
                <w:lang w:eastAsia="zh-CN"/>
                <w14:ligatures w14:val="none"/>
              </w:rPr>
              <w:t>Диск</w:t>
            </w:r>
            <w:r w:rsidRPr="00346E20">
              <w:rPr>
                <w:rFonts w:ascii="Times New Roman" w:eastAsia="Times New Roman" w:hAnsi="Times New Roman" w:cs="Times New Roman"/>
                <w:color w:val="00000A"/>
                <w:kern w:val="1"/>
                <w:sz w:val="16"/>
                <w:szCs w:val="16"/>
                <w:lang w:val="en-US" w:eastAsia="zh-CN"/>
                <w14:ligatures w14:val="none"/>
              </w:rPr>
              <w:t xml:space="preserve"> </w:t>
            </w:r>
            <w:r w:rsidRPr="00346E20">
              <w:rPr>
                <w:rFonts w:ascii="Times New Roman" w:eastAsia="Times New Roman" w:hAnsi="Times New Roman" w:cs="Times New Roman"/>
                <w:color w:val="00000A"/>
                <w:kern w:val="1"/>
                <w:sz w:val="16"/>
                <w:szCs w:val="16"/>
                <w:lang w:eastAsia="zh-CN"/>
                <w14:ligatures w14:val="none"/>
              </w:rPr>
              <w:t>колесный</w:t>
            </w:r>
            <w:r w:rsidRPr="00346E20">
              <w:rPr>
                <w:rFonts w:ascii="Times New Roman" w:eastAsia="Times New Roman" w:hAnsi="Times New Roman" w:cs="Times New Roman"/>
                <w:color w:val="00000A"/>
                <w:kern w:val="1"/>
                <w:sz w:val="16"/>
                <w:szCs w:val="16"/>
                <w:lang w:val="en-US" w:eastAsia="zh-CN"/>
                <w14:ligatures w14:val="none"/>
              </w:rPr>
              <w:t xml:space="preserve"> Vesta, </w:t>
            </w:r>
            <w:proofErr w:type="spellStart"/>
            <w:r w:rsidRPr="00346E20">
              <w:rPr>
                <w:rFonts w:ascii="Times New Roman" w:eastAsia="Times New Roman" w:hAnsi="Times New Roman" w:cs="Times New Roman"/>
                <w:color w:val="00000A"/>
                <w:kern w:val="1"/>
                <w:sz w:val="16"/>
                <w:szCs w:val="16"/>
                <w:lang w:val="en-US" w:eastAsia="zh-CN"/>
                <w14:ligatures w14:val="none"/>
              </w:rPr>
              <w:t>Largus</w:t>
            </w:r>
            <w:proofErr w:type="spellEnd"/>
            <w:r w:rsidRPr="00346E20">
              <w:rPr>
                <w:rFonts w:ascii="Times New Roman" w:eastAsia="Times New Roman" w:hAnsi="Times New Roman" w:cs="Times New Roman"/>
                <w:color w:val="00000A"/>
                <w:kern w:val="1"/>
                <w:sz w:val="16"/>
                <w:szCs w:val="16"/>
                <w:lang w:val="en-US" w:eastAsia="zh-CN"/>
                <w14:ligatures w14:val="none"/>
              </w:rPr>
              <w:t xml:space="preserve">, Logan R-15 </w:t>
            </w:r>
          </w:p>
        </w:tc>
        <w:tc>
          <w:tcPr>
            <w:tcW w:w="1205" w:type="pct"/>
            <w:tcBorders>
              <w:top w:val="single" w:sz="4" w:space="0" w:color="auto"/>
              <w:left w:val="single" w:sz="4" w:space="0" w:color="auto"/>
              <w:bottom w:val="single" w:sz="4" w:space="0" w:color="auto"/>
              <w:right w:val="single" w:sz="4" w:space="0" w:color="auto"/>
            </w:tcBorders>
          </w:tcPr>
          <w:p w14:paraId="0F4AB9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val="en-US" w:eastAsia="zh-CN"/>
                <w14:ligatures w14:val="none"/>
              </w:rPr>
            </w:pPr>
            <w:r w:rsidRPr="00346E20">
              <w:rPr>
                <w:rFonts w:ascii="Times New Roman" w:eastAsia="Times New Roman" w:hAnsi="Times New Roman" w:cs="Times New Roman"/>
                <w:color w:val="00000A"/>
                <w:kern w:val="1"/>
                <w:sz w:val="16"/>
                <w:szCs w:val="16"/>
                <w:lang w:eastAsia="zh-CN"/>
                <w14:ligatures w14:val="none"/>
              </w:rPr>
              <w:t>99995-3101015-01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0C6C7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4E4993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0FA19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95194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9BA45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Кулак поворотный 2123 левый </w:t>
            </w:r>
          </w:p>
        </w:tc>
        <w:tc>
          <w:tcPr>
            <w:tcW w:w="1205" w:type="pct"/>
            <w:tcBorders>
              <w:top w:val="single" w:sz="4" w:space="0" w:color="auto"/>
              <w:left w:val="single" w:sz="4" w:space="0" w:color="auto"/>
              <w:bottom w:val="single" w:sz="4" w:space="0" w:color="auto"/>
              <w:right w:val="single" w:sz="4" w:space="0" w:color="auto"/>
            </w:tcBorders>
          </w:tcPr>
          <w:p w14:paraId="3A135F8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2123-3001015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445548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2C9852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9E7CE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4B697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BD89FA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Кулак поворотный 2123 правый</w:t>
            </w:r>
          </w:p>
        </w:tc>
        <w:tc>
          <w:tcPr>
            <w:tcW w:w="1205" w:type="pct"/>
            <w:tcBorders>
              <w:top w:val="single" w:sz="4" w:space="0" w:color="auto"/>
              <w:left w:val="single" w:sz="4" w:space="0" w:color="auto"/>
              <w:bottom w:val="single" w:sz="4" w:space="0" w:color="auto"/>
              <w:right w:val="single" w:sz="4" w:space="0" w:color="auto"/>
            </w:tcBorders>
          </w:tcPr>
          <w:p w14:paraId="007182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2123-3001014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D9E3D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AA3407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719E5C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DAD0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1713D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Опора шаровая нижняя 21214, URBAN </w:t>
            </w:r>
          </w:p>
        </w:tc>
        <w:tc>
          <w:tcPr>
            <w:tcW w:w="1205" w:type="pct"/>
            <w:tcBorders>
              <w:top w:val="single" w:sz="4" w:space="0" w:color="auto"/>
              <w:left w:val="single" w:sz="4" w:space="0" w:color="auto"/>
              <w:bottom w:val="single" w:sz="4" w:space="0" w:color="auto"/>
              <w:right w:val="single" w:sz="4" w:space="0" w:color="auto"/>
            </w:tcBorders>
          </w:tcPr>
          <w:p w14:paraId="1052C64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21214-2904082-01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28C6D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4DCE5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785489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790E1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15AC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2108 (6-256706) ступ. зад. </w:t>
            </w:r>
          </w:p>
        </w:tc>
        <w:tc>
          <w:tcPr>
            <w:tcW w:w="1205" w:type="pct"/>
            <w:tcBorders>
              <w:top w:val="single" w:sz="4" w:space="0" w:color="auto"/>
              <w:left w:val="single" w:sz="4" w:space="0" w:color="auto"/>
              <w:bottom w:val="single" w:sz="4" w:space="0" w:color="auto"/>
              <w:right w:val="single" w:sz="4" w:space="0" w:color="auto"/>
            </w:tcBorders>
          </w:tcPr>
          <w:p w14:paraId="467FC8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2108-3104020-04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F4A67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47D44A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3FEC0B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F3EEF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6B34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2108,2126,2141 (6-256907) </w:t>
            </w:r>
            <w:proofErr w:type="spellStart"/>
            <w:r w:rsidRPr="00346E20">
              <w:rPr>
                <w:rFonts w:ascii="Times New Roman" w:eastAsia="Times New Roman" w:hAnsi="Times New Roman" w:cs="Times New Roman"/>
                <w:color w:val="00000A"/>
                <w:kern w:val="1"/>
                <w:sz w:val="16"/>
                <w:szCs w:val="16"/>
                <w:lang w:eastAsia="zh-CN"/>
                <w14:ligatures w14:val="none"/>
              </w:rPr>
              <w:t>ст.пер</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17C207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2108-3103020-02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9637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2EE1DA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73409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3361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12C86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21214 (256809) </w:t>
            </w:r>
            <w:proofErr w:type="spellStart"/>
            <w:r w:rsidRPr="00346E20">
              <w:rPr>
                <w:rFonts w:ascii="Times New Roman" w:eastAsia="Times New Roman" w:hAnsi="Times New Roman" w:cs="Times New Roman"/>
                <w:color w:val="00000A"/>
                <w:kern w:val="1"/>
                <w:sz w:val="16"/>
                <w:szCs w:val="16"/>
                <w:lang w:eastAsia="zh-CN"/>
                <w14:ligatures w14:val="none"/>
              </w:rPr>
              <w:t>ст.пер</w:t>
            </w:r>
            <w:proofErr w:type="spellEnd"/>
            <w:r w:rsidRPr="00346E20">
              <w:rPr>
                <w:rFonts w:ascii="Times New Roman" w:eastAsia="Times New Roman" w:hAnsi="Times New Roman" w:cs="Times New Roman"/>
                <w:color w:val="00000A"/>
                <w:kern w:val="1"/>
                <w:sz w:val="16"/>
                <w:szCs w:val="16"/>
                <w:lang w:eastAsia="zh-CN"/>
                <w14:ligatures w14:val="none"/>
              </w:rPr>
              <w:t xml:space="preserve">. н/о </w:t>
            </w:r>
          </w:p>
        </w:tc>
        <w:tc>
          <w:tcPr>
            <w:tcW w:w="1205" w:type="pct"/>
            <w:tcBorders>
              <w:top w:val="single" w:sz="4" w:space="0" w:color="auto"/>
              <w:left w:val="single" w:sz="4" w:space="0" w:color="auto"/>
              <w:bottom w:val="single" w:sz="4" w:space="0" w:color="auto"/>
              <w:right w:val="single" w:sz="4" w:space="0" w:color="auto"/>
            </w:tcBorders>
          </w:tcPr>
          <w:p w14:paraId="2421A3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21214-3103020-82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999DCE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EBCD5F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68F24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B8126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B130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Пружины передние 2123 (к-т)</w:t>
            </w:r>
          </w:p>
        </w:tc>
        <w:tc>
          <w:tcPr>
            <w:tcW w:w="1205" w:type="pct"/>
            <w:tcBorders>
              <w:top w:val="single" w:sz="4" w:space="0" w:color="auto"/>
              <w:left w:val="single" w:sz="4" w:space="0" w:color="auto"/>
              <w:bottom w:val="single" w:sz="4" w:space="0" w:color="auto"/>
              <w:right w:val="single" w:sz="4" w:space="0" w:color="auto"/>
            </w:tcBorders>
          </w:tcPr>
          <w:p w14:paraId="1C8BCA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21230-2902712-02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9EF90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367C1F8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07DEF7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322FF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9EB81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Р/к ступицы 2108 задней </w:t>
            </w:r>
          </w:p>
        </w:tc>
        <w:tc>
          <w:tcPr>
            <w:tcW w:w="1205" w:type="pct"/>
            <w:tcBorders>
              <w:top w:val="single" w:sz="4" w:space="0" w:color="auto"/>
              <w:left w:val="single" w:sz="4" w:space="0" w:color="auto"/>
              <w:bottom w:val="single" w:sz="4" w:space="0" w:color="auto"/>
              <w:right w:val="single" w:sz="4" w:space="0" w:color="auto"/>
            </w:tcBorders>
          </w:tcPr>
          <w:p w14:paraId="240815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2108-3101800-86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53576B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4F17A8D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8A713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57B30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17C83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Р/к ступицы 2108 передней </w:t>
            </w:r>
          </w:p>
        </w:tc>
        <w:tc>
          <w:tcPr>
            <w:tcW w:w="1205" w:type="pct"/>
            <w:tcBorders>
              <w:top w:val="single" w:sz="4" w:space="0" w:color="auto"/>
              <w:left w:val="single" w:sz="4" w:space="0" w:color="auto"/>
              <w:bottom w:val="single" w:sz="4" w:space="0" w:color="auto"/>
              <w:right w:val="single" w:sz="4" w:space="0" w:color="auto"/>
            </w:tcBorders>
          </w:tcPr>
          <w:p w14:paraId="40CF17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2108-3101800-86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3B635B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03744D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089E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270C5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1118E5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Р/к ступицы 2121 передней EPK</w:t>
            </w:r>
          </w:p>
        </w:tc>
        <w:tc>
          <w:tcPr>
            <w:tcW w:w="1205" w:type="pct"/>
            <w:tcBorders>
              <w:top w:val="single" w:sz="4" w:space="0" w:color="auto"/>
              <w:left w:val="single" w:sz="4" w:space="0" w:color="auto"/>
              <w:bottom w:val="single" w:sz="4" w:space="0" w:color="auto"/>
              <w:right w:val="single" w:sz="4" w:space="0" w:color="auto"/>
            </w:tcBorders>
          </w:tcPr>
          <w:p w14:paraId="298EA1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2121-31018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FE6164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18F06E5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DEDC3F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CA33D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68D7F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Амортизатор 2121 задний </w:t>
            </w:r>
          </w:p>
        </w:tc>
        <w:tc>
          <w:tcPr>
            <w:tcW w:w="1205" w:type="pct"/>
            <w:tcBorders>
              <w:top w:val="single" w:sz="4" w:space="0" w:color="auto"/>
              <w:left w:val="single" w:sz="4" w:space="0" w:color="auto"/>
              <w:bottom w:val="single" w:sz="4" w:space="0" w:color="auto"/>
              <w:right w:val="single" w:sz="4" w:space="0" w:color="auto"/>
            </w:tcBorders>
          </w:tcPr>
          <w:p w14:paraId="0A30D3F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2121-2915006-01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E40E3B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A6D42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EEB91B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83B6A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0393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Амортизатор 21214 перед</w:t>
            </w:r>
          </w:p>
        </w:tc>
        <w:tc>
          <w:tcPr>
            <w:tcW w:w="1205" w:type="pct"/>
            <w:tcBorders>
              <w:top w:val="single" w:sz="4" w:space="0" w:color="auto"/>
              <w:left w:val="single" w:sz="4" w:space="0" w:color="auto"/>
              <w:bottom w:val="single" w:sz="4" w:space="0" w:color="auto"/>
              <w:right w:val="single" w:sz="4" w:space="0" w:color="auto"/>
            </w:tcBorders>
          </w:tcPr>
          <w:p w14:paraId="293192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21214-2905402-10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DC7020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6A5566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3807B4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E42B5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03553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Патрубки радиатора 2110 (к-т 4шт) </w:t>
            </w:r>
          </w:p>
        </w:tc>
        <w:tc>
          <w:tcPr>
            <w:tcW w:w="1205" w:type="pct"/>
            <w:tcBorders>
              <w:top w:val="single" w:sz="4" w:space="0" w:color="auto"/>
              <w:left w:val="single" w:sz="4" w:space="0" w:color="auto"/>
              <w:bottom w:val="single" w:sz="4" w:space="0" w:color="auto"/>
              <w:right w:val="single" w:sz="4" w:space="0" w:color="auto"/>
            </w:tcBorders>
          </w:tcPr>
          <w:p w14:paraId="68D173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2110-1303008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638795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F94E0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18FE4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306EFF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30E3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Патрубки радиатора 2123 (к-т 3шт) </w:t>
            </w:r>
          </w:p>
        </w:tc>
        <w:tc>
          <w:tcPr>
            <w:tcW w:w="1205" w:type="pct"/>
            <w:tcBorders>
              <w:top w:val="single" w:sz="4" w:space="0" w:color="auto"/>
              <w:left w:val="single" w:sz="4" w:space="0" w:color="auto"/>
              <w:bottom w:val="single" w:sz="4" w:space="0" w:color="auto"/>
              <w:right w:val="single" w:sz="4" w:space="0" w:color="auto"/>
            </w:tcBorders>
          </w:tcPr>
          <w:p w14:paraId="2A8F8B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2123-1303002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FD84B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07CE71B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1FEF10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7E0E9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6AB4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генератора 2110 </w:t>
            </w:r>
          </w:p>
        </w:tc>
        <w:tc>
          <w:tcPr>
            <w:tcW w:w="1205" w:type="pct"/>
            <w:tcBorders>
              <w:top w:val="single" w:sz="4" w:space="0" w:color="auto"/>
              <w:left w:val="single" w:sz="4" w:space="0" w:color="auto"/>
              <w:bottom w:val="single" w:sz="4" w:space="0" w:color="auto"/>
              <w:right w:val="single" w:sz="4" w:space="0" w:color="auto"/>
            </w:tcBorders>
          </w:tcPr>
          <w:p w14:paraId="6A9408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21100-1041020-82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C0D591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71F99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E968F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724B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7C653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генератора 2123 </w:t>
            </w:r>
          </w:p>
        </w:tc>
        <w:tc>
          <w:tcPr>
            <w:tcW w:w="1205" w:type="pct"/>
            <w:tcBorders>
              <w:top w:val="single" w:sz="4" w:space="0" w:color="auto"/>
              <w:left w:val="single" w:sz="4" w:space="0" w:color="auto"/>
              <w:bottom w:val="single" w:sz="4" w:space="0" w:color="auto"/>
              <w:right w:val="single" w:sz="4" w:space="0" w:color="auto"/>
            </w:tcBorders>
          </w:tcPr>
          <w:p w14:paraId="0E766B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2123-10041020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00C551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429E78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4E7D45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56C29C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18BF9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2110-2170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низк.давл</w:t>
            </w:r>
            <w:proofErr w:type="gramEnd"/>
            <w:r w:rsidRPr="00346E20">
              <w:rPr>
                <w:rFonts w:ascii="Times New Roman" w:eastAsia="Times New Roman" w:hAnsi="Times New Roman" w:cs="Times New Roman"/>
                <w:color w:val="00000A"/>
                <w:kern w:val="1"/>
                <w:sz w:val="16"/>
                <w:szCs w:val="16"/>
                <w:lang w:eastAsia="zh-CN"/>
                <w14:ligatures w14:val="none"/>
              </w:rPr>
              <w:t>.всасывающий</w:t>
            </w:r>
            <w:proofErr w:type="spellEnd"/>
          </w:p>
        </w:tc>
        <w:tc>
          <w:tcPr>
            <w:tcW w:w="1205" w:type="pct"/>
            <w:tcBorders>
              <w:top w:val="single" w:sz="4" w:space="0" w:color="auto"/>
              <w:left w:val="single" w:sz="4" w:space="0" w:color="auto"/>
              <w:bottom w:val="single" w:sz="4" w:space="0" w:color="auto"/>
              <w:right w:val="single" w:sz="4" w:space="0" w:color="auto"/>
            </w:tcBorders>
          </w:tcPr>
          <w:p w14:paraId="41EA03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2110-3408026-01R.</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86F8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9F76B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91D0A9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C9EB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9592B3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2123</w:t>
            </w:r>
          </w:p>
        </w:tc>
        <w:tc>
          <w:tcPr>
            <w:tcW w:w="1205" w:type="pct"/>
            <w:tcBorders>
              <w:top w:val="single" w:sz="4" w:space="0" w:color="auto"/>
              <w:left w:val="single" w:sz="4" w:space="0" w:color="auto"/>
              <w:bottom w:val="single" w:sz="4" w:space="0" w:color="auto"/>
              <w:right w:val="single" w:sz="4" w:space="0" w:color="auto"/>
            </w:tcBorders>
          </w:tcPr>
          <w:p w14:paraId="2CDC5B9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2123-3408018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CB26B9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3D5B75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9FF66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2B24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42B16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2110 передний </w:t>
            </w:r>
          </w:p>
        </w:tc>
        <w:tc>
          <w:tcPr>
            <w:tcW w:w="1205" w:type="pct"/>
            <w:tcBorders>
              <w:top w:val="single" w:sz="4" w:space="0" w:color="auto"/>
              <w:left w:val="single" w:sz="4" w:space="0" w:color="auto"/>
              <w:bottom w:val="single" w:sz="4" w:space="0" w:color="auto"/>
              <w:right w:val="single" w:sz="4" w:space="0" w:color="auto"/>
            </w:tcBorders>
          </w:tcPr>
          <w:p w14:paraId="24075C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2110-3506060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75DBE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982B2A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80F1BF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2BB9E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BDC9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2123 задний </w:t>
            </w:r>
          </w:p>
        </w:tc>
        <w:tc>
          <w:tcPr>
            <w:tcW w:w="1205" w:type="pct"/>
            <w:tcBorders>
              <w:top w:val="single" w:sz="4" w:space="0" w:color="auto"/>
              <w:left w:val="single" w:sz="4" w:space="0" w:color="auto"/>
              <w:bottom w:val="single" w:sz="4" w:space="0" w:color="auto"/>
              <w:right w:val="single" w:sz="4" w:space="0" w:color="auto"/>
            </w:tcBorders>
          </w:tcPr>
          <w:p w14:paraId="05EA39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2123-3506085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5BF338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32826E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C74CFE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6B1CA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B241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2123 передний </w:t>
            </w:r>
          </w:p>
        </w:tc>
        <w:tc>
          <w:tcPr>
            <w:tcW w:w="1205" w:type="pct"/>
            <w:tcBorders>
              <w:top w:val="single" w:sz="4" w:space="0" w:color="auto"/>
              <w:left w:val="single" w:sz="4" w:space="0" w:color="auto"/>
              <w:bottom w:val="single" w:sz="4" w:space="0" w:color="auto"/>
              <w:right w:val="single" w:sz="4" w:space="0" w:color="auto"/>
            </w:tcBorders>
          </w:tcPr>
          <w:p w14:paraId="4A7C44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2123-3506060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C54303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4CA47F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3A8D12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85905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45E8C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рулевого управления 2110-102 (</w:t>
            </w:r>
            <w:proofErr w:type="spellStart"/>
            <w:r w:rsidRPr="00346E20">
              <w:rPr>
                <w:rFonts w:ascii="Times New Roman" w:eastAsia="Times New Roman" w:hAnsi="Times New Roman" w:cs="Times New Roman"/>
                <w:color w:val="00000A"/>
                <w:kern w:val="1"/>
                <w:sz w:val="16"/>
                <w:szCs w:val="16"/>
                <w:lang w:eastAsia="zh-CN"/>
                <w14:ligatures w14:val="none"/>
              </w:rPr>
              <w:t>промежуточ</w:t>
            </w:r>
            <w:proofErr w:type="spellEnd"/>
            <w:r w:rsidRPr="00346E20">
              <w:rPr>
                <w:rFonts w:ascii="Times New Roman" w:eastAsia="Times New Roman" w:hAnsi="Times New Roman" w:cs="Times New Roman"/>
                <w:color w:val="00000A"/>
                <w:kern w:val="1"/>
                <w:sz w:val="16"/>
                <w:szCs w:val="16"/>
                <w:lang w:eastAsia="zh-CN"/>
                <w14:ligatures w14:val="none"/>
              </w:rPr>
              <w:t xml:space="preserve">. 2 </w:t>
            </w:r>
            <w:proofErr w:type="spellStart"/>
            <w:r w:rsidRPr="00346E20">
              <w:rPr>
                <w:rFonts w:ascii="Times New Roman" w:eastAsia="Times New Roman" w:hAnsi="Times New Roman" w:cs="Times New Roman"/>
                <w:color w:val="00000A"/>
                <w:kern w:val="1"/>
                <w:sz w:val="16"/>
                <w:szCs w:val="16"/>
                <w:lang w:eastAsia="zh-CN"/>
                <w14:ligatures w14:val="none"/>
              </w:rPr>
              <w:t>карданч</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16FF3E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2110-3401092-20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8FF682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94B9D2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EFA02D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E6D1C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F4486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2110, 2190 (к-т) </w:t>
            </w:r>
          </w:p>
        </w:tc>
        <w:tc>
          <w:tcPr>
            <w:tcW w:w="1205" w:type="pct"/>
            <w:tcBorders>
              <w:top w:val="single" w:sz="4" w:space="0" w:color="auto"/>
              <w:left w:val="single" w:sz="4" w:space="0" w:color="auto"/>
              <w:bottom w:val="single" w:sz="4" w:space="0" w:color="auto"/>
              <w:right w:val="single" w:sz="4" w:space="0" w:color="auto"/>
            </w:tcBorders>
          </w:tcPr>
          <w:p w14:paraId="0889F3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2110-3414100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F619AF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4E827A6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F31796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84B22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86F8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2121-21213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наруж</w:t>
            </w:r>
            <w:proofErr w:type="spellEnd"/>
            <w:r w:rsidRPr="00346E20">
              <w:rPr>
                <w:rFonts w:ascii="Times New Roman" w:eastAsia="Times New Roman" w:hAnsi="Times New Roman" w:cs="Times New Roman"/>
                <w:color w:val="00000A"/>
                <w:kern w:val="1"/>
                <w:sz w:val="16"/>
                <w:szCs w:val="16"/>
                <w:lang w:eastAsia="zh-CN"/>
                <w14:ligatures w14:val="none"/>
              </w:rPr>
              <w:t>.+</w:t>
            </w:r>
            <w:proofErr w:type="spellStart"/>
            <w:proofErr w:type="gramEnd"/>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в сборе</w:t>
            </w:r>
          </w:p>
        </w:tc>
        <w:tc>
          <w:tcPr>
            <w:tcW w:w="1205" w:type="pct"/>
            <w:tcBorders>
              <w:top w:val="single" w:sz="4" w:space="0" w:color="auto"/>
              <w:left w:val="single" w:sz="4" w:space="0" w:color="auto"/>
              <w:bottom w:val="single" w:sz="4" w:space="0" w:color="auto"/>
              <w:right w:val="single" w:sz="4" w:space="0" w:color="auto"/>
            </w:tcBorders>
          </w:tcPr>
          <w:p w14:paraId="35F50E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2121-3414053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536E7C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6668D0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81A15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80B53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9936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2123 длин. </w:t>
            </w:r>
          </w:p>
        </w:tc>
        <w:tc>
          <w:tcPr>
            <w:tcW w:w="1205" w:type="pct"/>
            <w:tcBorders>
              <w:top w:val="single" w:sz="4" w:space="0" w:color="auto"/>
              <w:left w:val="single" w:sz="4" w:space="0" w:color="auto"/>
              <w:bottom w:val="single" w:sz="4" w:space="0" w:color="auto"/>
              <w:right w:val="single" w:sz="4" w:space="0" w:color="auto"/>
            </w:tcBorders>
          </w:tcPr>
          <w:p w14:paraId="01CDDF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21230-3414138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FCED1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F2023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E2B66F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316803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1406A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2123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наруж</w:t>
            </w:r>
            <w:proofErr w:type="spellEnd"/>
            <w:r w:rsidRPr="00346E20">
              <w:rPr>
                <w:rFonts w:ascii="Times New Roman" w:eastAsia="Times New Roman" w:hAnsi="Times New Roman" w:cs="Times New Roman"/>
                <w:color w:val="00000A"/>
                <w:kern w:val="1"/>
                <w:sz w:val="16"/>
                <w:szCs w:val="16"/>
                <w:lang w:eastAsia="zh-CN"/>
                <w14:ligatures w14:val="none"/>
              </w:rPr>
              <w:t>.+</w:t>
            </w:r>
            <w:proofErr w:type="spellStart"/>
            <w:proofErr w:type="gramEnd"/>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в сборе</w:t>
            </w:r>
          </w:p>
        </w:tc>
        <w:tc>
          <w:tcPr>
            <w:tcW w:w="1205" w:type="pct"/>
            <w:tcBorders>
              <w:top w:val="single" w:sz="4" w:space="0" w:color="auto"/>
              <w:left w:val="single" w:sz="4" w:space="0" w:color="auto"/>
              <w:bottom w:val="single" w:sz="4" w:space="0" w:color="auto"/>
              <w:right w:val="single" w:sz="4" w:space="0" w:color="auto"/>
            </w:tcBorders>
          </w:tcPr>
          <w:p w14:paraId="6F356D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2123-3414053-10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BB95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746A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2B16E7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1ADE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D62E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2123 (без шкива)</w:t>
            </w:r>
          </w:p>
        </w:tc>
        <w:tc>
          <w:tcPr>
            <w:tcW w:w="1205" w:type="pct"/>
            <w:tcBorders>
              <w:top w:val="single" w:sz="4" w:space="0" w:color="auto"/>
              <w:left w:val="single" w:sz="4" w:space="0" w:color="auto"/>
              <w:bottom w:val="single" w:sz="4" w:space="0" w:color="auto"/>
              <w:right w:val="single" w:sz="4" w:space="0" w:color="auto"/>
            </w:tcBorders>
          </w:tcPr>
          <w:p w14:paraId="62C04E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2123-3407010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7E96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16FB10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5BD11F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BE74E7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B98AB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2123 в сб. со шкивом</w:t>
            </w:r>
          </w:p>
        </w:tc>
        <w:tc>
          <w:tcPr>
            <w:tcW w:w="1205" w:type="pct"/>
            <w:tcBorders>
              <w:top w:val="single" w:sz="4" w:space="0" w:color="auto"/>
              <w:left w:val="single" w:sz="4" w:space="0" w:color="auto"/>
              <w:bottom w:val="single" w:sz="4" w:space="0" w:color="auto"/>
              <w:right w:val="single" w:sz="4" w:space="0" w:color="auto"/>
            </w:tcBorders>
          </w:tcPr>
          <w:p w14:paraId="200B5F7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2123-3407010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5AB2B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587302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29CA76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16753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40896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Трапеция рулевая 2123</w:t>
            </w:r>
          </w:p>
        </w:tc>
        <w:tc>
          <w:tcPr>
            <w:tcW w:w="1205" w:type="pct"/>
            <w:tcBorders>
              <w:top w:val="single" w:sz="4" w:space="0" w:color="auto"/>
              <w:left w:val="single" w:sz="4" w:space="0" w:color="auto"/>
              <w:bottom w:val="single" w:sz="4" w:space="0" w:color="auto"/>
              <w:right w:val="single" w:sz="4" w:space="0" w:color="auto"/>
            </w:tcBorders>
          </w:tcPr>
          <w:p w14:paraId="38782C9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2123-3414000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52E6C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086B74C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D47F0D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ED022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1B7D0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отопителя 2123 </w:t>
            </w:r>
            <w:proofErr w:type="spellStart"/>
            <w:r w:rsidRPr="00346E20">
              <w:rPr>
                <w:rFonts w:ascii="Times New Roman" w:eastAsia="Times New Roman" w:hAnsi="Times New Roman" w:cs="Times New Roman"/>
                <w:color w:val="00000A"/>
                <w:kern w:val="1"/>
                <w:sz w:val="16"/>
                <w:szCs w:val="16"/>
                <w:lang w:eastAsia="zh-CN"/>
                <w14:ligatures w14:val="none"/>
              </w:rPr>
              <w:t>алюмин</w:t>
            </w:r>
            <w:proofErr w:type="spellEnd"/>
          </w:p>
        </w:tc>
        <w:tc>
          <w:tcPr>
            <w:tcW w:w="1205" w:type="pct"/>
            <w:tcBorders>
              <w:top w:val="single" w:sz="4" w:space="0" w:color="auto"/>
              <w:left w:val="single" w:sz="4" w:space="0" w:color="auto"/>
              <w:bottom w:val="single" w:sz="4" w:space="0" w:color="auto"/>
              <w:right w:val="single" w:sz="4" w:space="0" w:color="auto"/>
            </w:tcBorders>
          </w:tcPr>
          <w:p w14:paraId="63CF2E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2123-8101050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2F81A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8CF8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513EDD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BEF6B2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AEEAB7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охлаждения 21213 </w:t>
            </w:r>
            <w:proofErr w:type="spellStart"/>
            <w:r w:rsidRPr="00346E20">
              <w:rPr>
                <w:rFonts w:ascii="Times New Roman" w:eastAsia="Times New Roman" w:hAnsi="Times New Roman" w:cs="Times New Roman"/>
                <w:color w:val="00000A"/>
                <w:kern w:val="1"/>
                <w:sz w:val="16"/>
                <w:szCs w:val="16"/>
                <w:lang w:eastAsia="zh-CN"/>
                <w14:ligatures w14:val="none"/>
              </w:rPr>
              <w:t>алюмин</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51347D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21213-1301012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5C8E4D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700383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AB4A4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897C7F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1DF22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масляный 2108 </w:t>
            </w:r>
          </w:p>
        </w:tc>
        <w:tc>
          <w:tcPr>
            <w:tcW w:w="1205" w:type="pct"/>
            <w:tcBorders>
              <w:top w:val="single" w:sz="4" w:space="0" w:color="auto"/>
              <w:left w:val="single" w:sz="4" w:space="0" w:color="auto"/>
              <w:bottom w:val="single" w:sz="4" w:space="0" w:color="auto"/>
              <w:right w:val="single" w:sz="4" w:space="0" w:color="auto"/>
            </w:tcBorders>
          </w:tcPr>
          <w:p w14:paraId="683885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2108-1012005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B5F467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11F7C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61EFE0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F4D40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A071F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топливный 2110 </w:t>
            </w:r>
          </w:p>
        </w:tc>
        <w:tc>
          <w:tcPr>
            <w:tcW w:w="1205" w:type="pct"/>
            <w:tcBorders>
              <w:top w:val="single" w:sz="4" w:space="0" w:color="auto"/>
              <w:left w:val="single" w:sz="4" w:space="0" w:color="auto"/>
              <w:bottom w:val="single" w:sz="4" w:space="0" w:color="auto"/>
              <w:right w:val="single" w:sz="4" w:space="0" w:color="auto"/>
            </w:tcBorders>
          </w:tcPr>
          <w:p w14:paraId="334119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2110-1139009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36CC4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EB7619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E00356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E04A3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2F0B07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топливный 2123 сб</w:t>
            </w:r>
          </w:p>
        </w:tc>
        <w:tc>
          <w:tcPr>
            <w:tcW w:w="1205" w:type="pct"/>
            <w:tcBorders>
              <w:top w:val="single" w:sz="4" w:space="0" w:color="auto"/>
              <w:left w:val="single" w:sz="4" w:space="0" w:color="auto"/>
              <w:bottom w:val="single" w:sz="4" w:space="0" w:color="auto"/>
              <w:right w:val="single" w:sz="4" w:space="0" w:color="auto"/>
            </w:tcBorders>
          </w:tcPr>
          <w:p w14:paraId="56AFD2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2123-1139009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22B549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358E1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4A3569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0CC5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43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A0CEAD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воздушный 2110 инжектор </w:t>
            </w:r>
          </w:p>
        </w:tc>
        <w:tc>
          <w:tcPr>
            <w:tcW w:w="1205" w:type="pct"/>
            <w:tcBorders>
              <w:top w:val="single" w:sz="4" w:space="0" w:color="auto"/>
              <w:left w:val="single" w:sz="4" w:space="0" w:color="auto"/>
              <w:bottom w:val="single" w:sz="4" w:space="0" w:color="auto"/>
              <w:right w:val="single" w:sz="4" w:space="0" w:color="auto"/>
            </w:tcBorders>
          </w:tcPr>
          <w:p w14:paraId="4C9927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21120-1109080-82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A83752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03133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8235A1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93E869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EBE72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топливный 2123, 21101, 21104 (1,6), 1118 </w:t>
            </w:r>
          </w:p>
        </w:tc>
        <w:tc>
          <w:tcPr>
            <w:tcW w:w="1205" w:type="pct"/>
            <w:tcBorders>
              <w:top w:val="single" w:sz="4" w:space="0" w:color="auto"/>
              <w:left w:val="single" w:sz="4" w:space="0" w:color="auto"/>
              <w:bottom w:val="single" w:sz="4" w:space="0" w:color="auto"/>
              <w:right w:val="single" w:sz="4" w:space="0" w:color="auto"/>
            </w:tcBorders>
          </w:tcPr>
          <w:p w14:paraId="2B4CA6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2123-1117010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68FD4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6CF90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8B82C0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F437A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AC6D8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Форсунка 21124 20735 (1,6) 16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кл</w:t>
            </w:r>
            <w:proofErr w:type="spellEnd"/>
            <w:r w:rsidRPr="00346E20">
              <w:rPr>
                <w:rFonts w:ascii="Times New Roman" w:eastAsia="Times New Roman" w:hAnsi="Times New Roman" w:cs="Times New Roman"/>
                <w:color w:val="00000A"/>
                <w:kern w:val="1"/>
                <w:sz w:val="16"/>
                <w:szCs w:val="16"/>
                <w:lang w:eastAsia="zh-CN"/>
                <w14:ligatures w14:val="none"/>
              </w:rPr>
              <w:t>.(</w:t>
            </w:r>
            <w:proofErr w:type="gramEnd"/>
            <w:r w:rsidRPr="00346E20">
              <w:rPr>
                <w:rFonts w:ascii="Times New Roman" w:eastAsia="Times New Roman" w:hAnsi="Times New Roman" w:cs="Times New Roman"/>
                <w:color w:val="00000A"/>
                <w:kern w:val="1"/>
                <w:sz w:val="16"/>
                <w:szCs w:val="16"/>
                <w:lang w:eastAsia="zh-CN"/>
                <w14:ligatures w14:val="none"/>
              </w:rPr>
              <w:t>к-т)</w:t>
            </w:r>
          </w:p>
        </w:tc>
        <w:tc>
          <w:tcPr>
            <w:tcW w:w="1205" w:type="pct"/>
            <w:tcBorders>
              <w:top w:val="single" w:sz="4" w:space="0" w:color="auto"/>
              <w:left w:val="single" w:sz="4" w:space="0" w:color="auto"/>
              <w:bottom w:val="single" w:sz="4" w:space="0" w:color="auto"/>
              <w:right w:val="single" w:sz="4" w:space="0" w:color="auto"/>
            </w:tcBorders>
          </w:tcPr>
          <w:p w14:paraId="59781E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2112-1132010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0246EB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40B87EE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E51881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7EFD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ECE7E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Барабан тормозной 1118- 2108 чугун (к-т) </w:t>
            </w:r>
          </w:p>
        </w:tc>
        <w:tc>
          <w:tcPr>
            <w:tcW w:w="1205" w:type="pct"/>
            <w:tcBorders>
              <w:top w:val="single" w:sz="4" w:space="0" w:color="auto"/>
              <w:left w:val="single" w:sz="4" w:space="0" w:color="auto"/>
              <w:bottom w:val="single" w:sz="4" w:space="0" w:color="auto"/>
              <w:right w:val="single" w:sz="4" w:space="0" w:color="auto"/>
            </w:tcBorders>
          </w:tcPr>
          <w:p w14:paraId="52CA28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1118-3502070-77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0921ED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70B5DD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98000E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8DFAC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7E6E76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Барабан тормозной 2121 </w:t>
            </w:r>
          </w:p>
        </w:tc>
        <w:tc>
          <w:tcPr>
            <w:tcW w:w="1205" w:type="pct"/>
            <w:tcBorders>
              <w:top w:val="single" w:sz="4" w:space="0" w:color="auto"/>
              <w:left w:val="single" w:sz="4" w:space="0" w:color="auto"/>
              <w:bottom w:val="single" w:sz="4" w:space="0" w:color="auto"/>
              <w:right w:val="single" w:sz="4" w:space="0" w:color="auto"/>
            </w:tcBorders>
          </w:tcPr>
          <w:p w14:paraId="204751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2121-3502070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B1DC0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F68B7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CCEF85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EB021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0699F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тормозной 2110 R13 </w:t>
            </w:r>
            <w:proofErr w:type="spellStart"/>
            <w:r w:rsidRPr="00346E20">
              <w:rPr>
                <w:rFonts w:ascii="Times New Roman" w:eastAsia="Times New Roman" w:hAnsi="Times New Roman" w:cs="Times New Roman"/>
                <w:color w:val="00000A"/>
                <w:kern w:val="1"/>
                <w:sz w:val="16"/>
                <w:szCs w:val="16"/>
                <w:lang w:eastAsia="zh-CN"/>
                <w14:ligatures w14:val="none"/>
              </w:rPr>
              <w:t>вент.пер</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364D845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21100-3501070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6DA5E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57539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CEC2F4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B1A2E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89BD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тормозной 2121 R16 перед. </w:t>
            </w:r>
          </w:p>
        </w:tc>
        <w:tc>
          <w:tcPr>
            <w:tcW w:w="1205" w:type="pct"/>
            <w:tcBorders>
              <w:top w:val="single" w:sz="4" w:space="0" w:color="auto"/>
              <w:left w:val="single" w:sz="4" w:space="0" w:color="auto"/>
              <w:bottom w:val="single" w:sz="4" w:space="0" w:color="auto"/>
              <w:right w:val="single" w:sz="4" w:space="0" w:color="auto"/>
            </w:tcBorders>
          </w:tcPr>
          <w:p w14:paraId="5D28B8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2121-3501070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33801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8C5166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E969FA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BDDA6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4B7C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задн</w:t>
            </w:r>
            <w:proofErr w:type="spellEnd"/>
            <w:r w:rsidRPr="00346E20">
              <w:rPr>
                <w:rFonts w:ascii="Times New Roman" w:eastAsia="Times New Roman" w:hAnsi="Times New Roman" w:cs="Times New Roman"/>
                <w:color w:val="00000A"/>
                <w:kern w:val="1"/>
                <w:sz w:val="16"/>
                <w:szCs w:val="16"/>
                <w:lang w:eastAsia="zh-CN"/>
                <w14:ligatures w14:val="none"/>
              </w:rPr>
              <w:t xml:space="preserve">. тормоза 2108-2115, 1118, 2170 (к-т) </w:t>
            </w:r>
          </w:p>
        </w:tc>
        <w:tc>
          <w:tcPr>
            <w:tcW w:w="1205" w:type="pct"/>
            <w:tcBorders>
              <w:top w:val="single" w:sz="4" w:space="0" w:color="auto"/>
              <w:left w:val="single" w:sz="4" w:space="0" w:color="auto"/>
              <w:bottom w:val="single" w:sz="4" w:space="0" w:color="auto"/>
              <w:right w:val="single" w:sz="4" w:space="0" w:color="auto"/>
            </w:tcBorders>
          </w:tcPr>
          <w:p w14:paraId="77F583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2108-3502070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0C7E5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2FB8442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DA5E4D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376FC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C144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задн</w:t>
            </w:r>
            <w:proofErr w:type="spellEnd"/>
            <w:r w:rsidRPr="00346E20">
              <w:rPr>
                <w:rFonts w:ascii="Times New Roman" w:eastAsia="Times New Roman" w:hAnsi="Times New Roman" w:cs="Times New Roman"/>
                <w:color w:val="00000A"/>
                <w:kern w:val="1"/>
                <w:sz w:val="16"/>
                <w:szCs w:val="16"/>
                <w:lang w:eastAsia="zh-CN"/>
                <w14:ligatures w14:val="none"/>
              </w:rPr>
              <w:t xml:space="preserve">. тормоза Lada </w:t>
            </w:r>
            <w:proofErr w:type="spellStart"/>
            <w:r w:rsidRPr="00346E20">
              <w:rPr>
                <w:rFonts w:ascii="Times New Roman" w:eastAsia="Times New Roman" w:hAnsi="Times New Roman" w:cs="Times New Roman"/>
                <w:color w:val="00000A"/>
                <w:kern w:val="1"/>
                <w:sz w:val="16"/>
                <w:szCs w:val="16"/>
                <w:lang w:eastAsia="zh-CN"/>
                <w14:ligatures w14:val="none"/>
              </w:rPr>
              <w:t>Largus</w:t>
            </w:r>
            <w:proofErr w:type="spellEnd"/>
            <w:r w:rsidRPr="00346E20">
              <w:rPr>
                <w:rFonts w:ascii="Times New Roman" w:eastAsia="Times New Roman" w:hAnsi="Times New Roman" w:cs="Times New Roman"/>
                <w:color w:val="00000A"/>
                <w:kern w:val="1"/>
                <w:sz w:val="16"/>
                <w:szCs w:val="16"/>
                <w:lang w:eastAsia="zh-CN"/>
                <w14:ligatures w14:val="none"/>
              </w:rPr>
              <w:t xml:space="preserve">, X-Ray 203*39 (к-т) </w:t>
            </w:r>
          </w:p>
        </w:tc>
        <w:tc>
          <w:tcPr>
            <w:tcW w:w="1205" w:type="pct"/>
            <w:tcBorders>
              <w:top w:val="single" w:sz="4" w:space="0" w:color="auto"/>
              <w:left w:val="single" w:sz="4" w:space="0" w:color="auto"/>
              <w:bottom w:val="single" w:sz="4" w:space="0" w:color="auto"/>
              <w:right w:val="single" w:sz="4" w:space="0" w:color="auto"/>
            </w:tcBorders>
          </w:tcPr>
          <w:p w14:paraId="2F66A9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7701206429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0805CD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2775EAA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9C9BA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048D2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CA67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передн</w:t>
            </w:r>
            <w:proofErr w:type="spellEnd"/>
            <w:r w:rsidRPr="00346E20">
              <w:rPr>
                <w:rFonts w:ascii="Times New Roman" w:eastAsia="Times New Roman" w:hAnsi="Times New Roman" w:cs="Times New Roman"/>
                <w:color w:val="00000A"/>
                <w:kern w:val="1"/>
                <w:sz w:val="16"/>
                <w:szCs w:val="16"/>
                <w:lang w:eastAsia="zh-CN"/>
                <w14:ligatures w14:val="none"/>
              </w:rPr>
              <w:t xml:space="preserve">. тормоза 2110,1118 (к-т) </w:t>
            </w:r>
          </w:p>
        </w:tc>
        <w:tc>
          <w:tcPr>
            <w:tcW w:w="1205" w:type="pct"/>
            <w:tcBorders>
              <w:top w:val="single" w:sz="4" w:space="0" w:color="auto"/>
              <w:left w:val="single" w:sz="4" w:space="0" w:color="auto"/>
              <w:bottom w:val="single" w:sz="4" w:space="0" w:color="auto"/>
              <w:right w:val="single" w:sz="4" w:space="0" w:color="auto"/>
            </w:tcBorders>
          </w:tcPr>
          <w:p w14:paraId="63F8DDD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2110-3501800-82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D64A3C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78EC66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6227BB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B0B6D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06F8E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передн</w:t>
            </w:r>
            <w:proofErr w:type="spellEnd"/>
            <w:r w:rsidRPr="00346E20">
              <w:rPr>
                <w:rFonts w:ascii="Times New Roman" w:eastAsia="Times New Roman" w:hAnsi="Times New Roman" w:cs="Times New Roman"/>
                <w:color w:val="00000A"/>
                <w:kern w:val="1"/>
                <w:sz w:val="16"/>
                <w:szCs w:val="16"/>
                <w:lang w:eastAsia="zh-CN"/>
                <w14:ligatures w14:val="none"/>
              </w:rPr>
              <w:t xml:space="preserve">. тормоза 2121 (к-т) </w:t>
            </w:r>
          </w:p>
        </w:tc>
        <w:tc>
          <w:tcPr>
            <w:tcW w:w="1205" w:type="pct"/>
            <w:tcBorders>
              <w:top w:val="single" w:sz="4" w:space="0" w:color="auto"/>
              <w:left w:val="single" w:sz="4" w:space="0" w:color="auto"/>
              <w:bottom w:val="single" w:sz="4" w:space="0" w:color="auto"/>
              <w:right w:val="single" w:sz="4" w:space="0" w:color="auto"/>
            </w:tcBorders>
          </w:tcPr>
          <w:p w14:paraId="22CD193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21210-3501800-82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14DFBC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17C0A0C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9EA90E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3F205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6C287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передн</w:t>
            </w:r>
            <w:proofErr w:type="spellEnd"/>
            <w:r w:rsidRPr="00346E20">
              <w:rPr>
                <w:rFonts w:ascii="Times New Roman" w:eastAsia="Times New Roman" w:hAnsi="Times New Roman" w:cs="Times New Roman"/>
                <w:color w:val="00000A"/>
                <w:kern w:val="1"/>
                <w:sz w:val="16"/>
                <w:szCs w:val="16"/>
                <w:lang w:eastAsia="zh-CN"/>
                <w14:ligatures w14:val="none"/>
              </w:rPr>
              <w:t xml:space="preserve">. тормоза Lada </w:t>
            </w:r>
            <w:proofErr w:type="spellStart"/>
            <w:r w:rsidRPr="00346E20">
              <w:rPr>
                <w:rFonts w:ascii="Times New Roman" w:eastAsia="Times New Roman" w:hAnsi="Times New Roman" w:cs="Times New Roman"/>
                <w:color w:val="00000A"/>
                <w:kern w:val="1"/>
                <w:sz w:val="16"/>
                <w:szCs w:val="16"/>
                <w:lang w:eastAsia="zh-CN"/>
                <w14:ligatures w14:val="none"/>
              </w:rPr>
              <w:t>Largus</w:t>
            </w:r>
            <w:proofErr w:type="spellEnd"/>
            <w:r w:rsidRPr="00346E20">
              <w:rPr>
                <w:rFonts w:ascii="Times New Roman" w:eastAsia="Times New Roman" w:hAnsi="Times New Roman" w:cs="Times New Roman"/>
                <w:color w:val="00000A"/>
                <w:kern w:val="1"/>
                <w:sz w:val="16"/>
                <w:szCs w:val="16"/>
                <w:lang w:eastAsia="zh-CN"/>
                <w14:ligatures w14:val="none"/>
              </w:rPr>
              <w:t xml:space="preserve"> (к-т) с датчиком </w:t>
            </w:r>
          </w:p>
        </w:tc>
        <w:tc>
          <w:tcPr>
            <w:tcW w:w="1205" w:type="pct"/>
            <w:tcBorders>
              <w:top w:val="single" w:sz="4" w:space="0" w:color="auto"/>
              <w:left w:val="single" w:sz="4" w:space="0" w:color="auto"/>
              <w:bottom w:val="single" w:sz="4" w:space="0" w:color="auto"/>
              <w:right w:val="single" w:sz="4" w:space="0" w:color="auto"/>
            </w:tcBorders>
          </w:tcPr>
          <w:p w14:paraId="3FC513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410602192R</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7FC02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DFAC24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9D7D5B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6C63A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DACC9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Суппорт 2110 левый R-13 </w:t>
            </w:r>
          </w:p>
        </w:tc>
        <w:tc>
          <w:tcPr>
            <w:tcW w:w="1205" w:type="pct"/>
            <w:tcBorders>
              <w:top w:val="single" w:sz="4" w:space="0" w:color="auto"/>
              <w:left w:val="single" w:sz="4" w:space="0" w:color="auto"/>
              <w:bottom w:val="single" w:sz="4" w:space="0" w:color="auto"/>
              <w:right w:val="single" w:sz="4" w:space="0" w:color="auto"/>
            </w:tcBorders>
          </w:tcPr>
          <w:p w14:paraId="28CB69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1118-3501013-30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99779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08E67C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B0EA9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82F959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48AAB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Суппорт 2110 правый п/сб. R-13 </w:t>
            </w:r>
          </w:p>
        </w:tc>
        <w:tc>
          <w:tcPr>
            <w:tcW w:w="1205" w:type="pct"/>
            <w:tcBorders>
              <w:top w:val="single" w:sz="4" w:space="0" w:color="auto"/>
              <w:left w:val="single" w:sz="4" w:space="0" w:color="auto"/>
              <w:bottom w:val="single" w:sz="4" w:space="0" w:color="auto"/>
              <w:right w:val="single" w:sz="4" w:space="0" w:color="auto"/>
            </w:tcBorders>
          </w:tcPr>
          <w:p w14:paraId="36D6D2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1118-3501012-30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A58D4F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CF0300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540D0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D23FC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89487D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Суппорт 21214 </w:t>
            </w:r>
            <w:proofErr w:type="gramStart"/>
            <w:r w:rsidRPr="00346E20">
              <w:rPr>
                <w:rFonts w:ascii="Times New Roman" w:eastAsia="Times New Roman" w:hAnsi="Times New Roman" w:cs="Times New Roman"/>
                <w:color w:val="00000A"/>
                <w:kern w:val="1"/>
                <w:sz w:val="16"/>
                <w:szCs w:val="16"/>
                <w:lang w:eastAsia="zh-CN"/>
                <w14:ligatures w14:val="none"/>
              </w:rPr>
              <w:t>левый  сб.</w:t>
            </w:r>
            <w:proofErr w:type="gramEnd"/>
          </w:p>
        </w:tc>
        <w:tc>
          <w:tcPr>
            <w:tcW w:w="1205" w:type="pct"/>
            <w:tcBorders>
              <w:top w:val="single" w:sz="4" w:space="0" w:color="auto"/>
              <w:left w:val="single" w:sz="4" w:space="0" w:color="auto"/>
              <w:bottom w:val="single" w:sz="4" w:space="0" w:color="auto"/>
              <w:right w:val="single" w:sz="4" w:space="0" w:color="auto"/>
            </w:tcBorders>
          </w:tcPr>
          <w:p w14:paraId="052D4F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21214-3501013-10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6600F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E489AE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DCEC01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853C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D77B4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Суппорт 21214 </w:t>
            </w:r>
            <w:proofErr w:type="gramStart"/>
            <w:r w:rsidRPr="00346E20">
              <w:rPr>
                <w:rFonts w:ascii="Times New Roman" w:eastAsia="Times New Roman" w:hAnsi="Times New Roman" w:cs="Times New Roman"/>
                <w:color w:val="00000A"/>
                <w:kern w:val="1"/>
                <w:sz w:val="16"/>
                <w:szCs w:val="16"/>
                <w:lang w:eastAsia="zh-CN"/>
                <w14:ligatures w14:val="none"/>
              </w:rPr>
              <w:t>правый  сб.</w:t>
            </w:r>
            <w:proofErr w:type="gramEnd"/>
          </w:p>
        </w:tc>
        <w:tc>
          <w:tcPr>
            <w:tcW w:w="1205" w:type="pct"/>
            <w:tcBorders>
              <w:top w:val="single" w:sz="4" w:space="0" w:color="auto"/>
              <w:left w:val="single" w:sz="4" w:space="0" w:color="auto"/>
              <w:bottom w:val="single" w:sz="4" w:space="0" w:color="auto"/>
              <w:right w:val="single" w:sz="4" w:space="0" w:color="auto"/>
            </w:tcBorders>
          </w:tcPr>
          <w:p w14:paraId="645E8D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21214-3501012-10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A573C3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ADDEC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2743EA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ABC14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B222D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Вал карданный 21213 передний </w:t>
            </w:r>
          </w:p>
        </w:tc>
        <w:tc>
          <w:tcPr>
            <w:tcW w:w="1205" w:type="pct"/>
            <w:tcBorders>
              <w:top w:val="single" w:sz="4" w:space="0" w:color="auto"/>
              <w:left w:val="single" w:sz="4" w:space="0" w:color="auto"/>
              <w:bottom w:val="single" w:sz="4" w:space="0" w:color="auto"/>
              <w:right w:val="single" w:sz="4" w:space="0" w:color="auto"/>
            </w:tcBorders>
          </w:tcPr>
          <w:p w14:paraId="792B67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2121-2203012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12D3DD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FA9188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B3EEA3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09520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408FA0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Вал карданный 2123, 21214 задний </w:t>
            </w:r>
          </w:p>
        </w:tc>
        <w:tc>
          <w:tcPr>
            <w:tcW w:w="1205" w:type="pct"/>
            <w:tcBorders>
              <w:top w:val="single" w:sz="4" w:space="0" w:color="auto"/>
              <w:left w:val="single" w:sz="4" w:space="0" w:color="auto"/>
              <w:bottom w:val="single" w:sz="4" w:space="0" w:color="auto"/>
              <w:right w:val="single" w:sz="4" w:space="0" w:color="auto"/>
            </w:tcBorders>
          </w:tcPr>
          <w:p w14:paraId="376D3D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2123-2201012-06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E413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CC187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98D8DC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AC72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A466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Вал карданный 2123, 21213 задний </w:t>
            </w:r>
          </w:p>
        </w:tc>
        <w:tc>
          <w:tcPr>
            <w:tcW w:w="1205" w:type="pct"/>
            <w:tcBorders>
              <w:top w:val="single" w:sz="4" w:space="0" w:color="auto"/>
              <w:left w:val="single" w:sz="4" w:space="0" w:color="auto"/>
              <w:bottom w:val="single" w:sz="4" w:space="0" w:color="auto"/>
              <w:right w:val="single" w:sz="4" w:space="0" w:color="auto"/>
            </w:tcBorders>
          </w:tcPr>
          <w:p w14:paraId="76FC89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2121-2201012-000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412B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C38C14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4DC898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683CE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9895C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сцепления ведомый 2110 (8V.8Vi) </w:t>
            </w:r>
          </w:p>
        </w:tc>
        <w:tc>
          <w:tcPr>
            <w:tcW w:w="1205" w:type="pct"/>
            <w:tcBorders>
              <w:top w:val="single" w:sz="4" w:space="0" w:color="auto"/>
              <w:left w:val="single" w:sz="4" w:space="0" w:color="auto"/>
              <w:bottom w:val="single" w:sz="4" w:space="0" w:color="auto"/>
              <w:right w:val="single" w:sz="4" w:space="0" w:color="auto"/>
            </w:tcBorders>
          </w:tcPr>
          <w:p w14:paraId="55AE97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2110-1601130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5FBE25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B27F2A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8EB88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B94A67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C39D7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Дифференциал 2108 сб. </w:t>
            </w:r>
            <w:proofErr w:type="spellStart"/>
            <w:r w:rsidRPr="00346E20">
              <w:rPr>
                <w:rFonts w:ascii="Times New Roman" w:eastAsia="Times New Roman" w:hAnsi="Times New Roman" w:cs="Times New Roman"/>
                <w:color w:val="00000A"/>
                <w:kern w:val="1"/>
                <w:sz w:val="16"/>
                <w:szCs w:val="16"/>
                <w:lang w:eastAsia="zh-CN"/>
                <w14:ligatures w14:val="none"/>
              </w:rPr>
              <w:t>самоблок</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6B7DB8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2108-2303012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1521E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2C30A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47F9E3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49A8F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FE520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Дифференциал РК 21213 н/о (47 з)</w:t>
            </w:r>
          </w:p>
        </w:tc>
        <w:tc>
          <w:tcPr>
            <w:tcW w:w="1205" w:type="pct"/>
            <w:tcBorders>
              <w:top w:val="single" w:sz="4" w:space="0" w:color="auto"/>
              <w:left w:val="single" w:sz="4" w:space="0" w:color="auto"/>
              <w:bottom w:val="single" w:sz="4" w:space="0" w:color="auto"/>
              <w:right w:val="single" w:sz="4" w:space="0" w:color="auto"/>
            </w:tcBorders>
          </w:tcPr>
          <w:p w14:paraId="542DA36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2121-1802150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E194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A036CE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137995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EE6C7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8079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Корзина сцепления 2112 (комплект)</w:t>
            </w:r>
          </w:p>
        </w:tc>
        <w:tc>
          <w:tcPr>
            <w:tcW w:w="1205" w:type="pct"/>
            <w:tcBorders>
              <w:top w:val="single" w:sz="4" w:space="0" w:color="auto"/>
              <w:left w:val="single" w:sz="4" w:space="0" w:color="auto"/>
              <w:bottom w:val="single" w:sz="4" w:space="0" w:color="auto"/>
              <w:right w:val="single" w:sz="4" w:space="0" w:color="auto"/>
            </w:tcBorders>
          </w:tcPr>
          <w:p w14:paraId="79D25F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2112-1601000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6AD3C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0F052CB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0A426A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D036B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737BB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Коробка передач 2110-12 (5-ти ступ.) мех. </w:t>
            </w:r>
            <w:proofErr w:type="spellStart"/>
            <w:r w:rsidRPr="00346E20">
              <w:rPr>
                <w:rFonts w:ascii="Times New Roman" w:eastAsia="Times New Roman" w:hAnsi="Times New Roman" w:cs="Times New Roman"/>
                <w:color w:val="00000A"/>
                <w:kern w:val="1"/>
                <w:sz w:val="16"/>
                <w:szCs w:val="16"/>
                <w:lang w:eastAsia="zh-CN"/>
                <w14:ligatures w14:val="none"/>
              </w:rPr>
              <w:t>прив</w:t>
            </w:r>
            <w:proofErr w:type="spellEnd"/>
            <w:r w:rsidRPr="00346E20">
              <w:rPr>
                <w:rFonts w:ascii="Times New Roman" w:eastAsia="Times New Roman" w:hAnsi="Times New Roman" w:cs="Times New Roman"/>
                <w:color w:val="00000A"/>
                <w:kern w:val="1"/>
                <w:sz w:val="16"/>
                <w:szCs w:val="16"/>
                <w:lang w:eastAsia="zh-CN"/>
                <w14:ligatures w14:val="none"/>
              </w:rPr>
              <w:t xml:space="preserve">. спид., 3 болта </w:t>
            </w:r>
          </w:p>
        </w:tc>
        <w:tc>
          <w:tcPr>
            <w:tcW w:w="1205" w:type="pct"/>
            <w:tcBorders>
              <w:top w:val="single" w:sz="4" w:space="0" w:color="auto"/>
              <w:left w:val="single" w:sz="4" w:space="0" w:color="auto"/>
              <w:bottom w:val="single" w:sz="4" w:space="0" w:color="auto"/>
              <w:right w:val="single" w:sz="4" w:space="0" w:color="auto"/>
            </w:tcBorders>
          </w:tcPr>
          <w:p w14:paraId="0031E0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2112-1700012-11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46EE6D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D9B86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AA1550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46B23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D49D24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Коробка раздаточная 21214 </w:t>
            </w:r>
          </w:p>
        </w:tc>
        <w:tc>
          <w:tcPr>
            <w:tcW w:w="1205" w:type="pct"/>
            <w:tcBorders>
              <w:top w:val="single" w:sz="4" w:space="0" w:color="auto"/>
              <w:left w:val="single" w:sz="4" w:space="0" w:color="auto"/>
              <w:bottom w:val="single" w:sz="4" w:space="0" w:color="auto"/>
              <w:right w:val="single" w:sz="4" w:space="0" w:color="auto"/>
            </w:tcBorders>
          </w:tcPr>
          <w:p w14:paraId="3414E75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21214-1800020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0FB4CD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3BEDC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9490D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484B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81A8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Коробка раздаточная 2123 </w:t>
            </w:r>
          </w:p>
        </w:tc>
        <w:tc>
          <w:tcPr>
            <w:tcW w:w="1205" w:type="pct"/>
            <w:tcBorders>
              <w:top w:val="single" w:sz="4" w:space="0" w:color="auto"/>
              <w:left w:val="single" w:sz="4" w:space="0" w:color="auto"/>
              <w:bottom w:val="single" w:sz="4" w:space="0" w:color="auto"/>
              <w:right w:val="single" w:sz="4" w:space="0" w:color="auto"/>
            </w:tcBorders>
          </w:tcPr>
          <w:p w14:paraId="5326462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2123-1800020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5EB5C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70DBE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B241A9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B8562D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72DD1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21213 </w:t>
            </w:r>
          </w:p>
        </w:tc>
        <w:tc>
          <w:tcPr>
            <w:tcW w:w="1205" w:type="pct"/>
            <w:tcBorders>
              <w:top w:val="single" w:sz="4" w:space="0" w:color="auto"/>
              <w:left w:val="single" w:sz="4" w:space="0" w:color="auto"/>
              <w:bottom w:val="single" w:sz="4" w:space="0" w:color="auto"/>
              <w:right w:val="single" w:sz="4" w:space="0" w:color="auto"/>
            </w:tcBorders>
          </w:tcPr>
          <w:p w14:paraId="53B914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21213-2202025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56F7C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96BBBB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B2B263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31D69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A5AA36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Муфта Джуба 21213 </w:t>
            </w:r>
          </w:p>
        </w:tc>
        <w:tc>
          <w:tcPr>
            <w:tcW w:w="1205" w:type="pct"/>
            <w:tcBorders>
              <w:top w:val="single" w:sz="4" w:space="0" w:color="auto"/>
              <w:left w:val="single" w:sz="4" w:space="0" w:color="auto"/>
              <w:bottom w:val="single" w:sz="4" w:space="0" w:color="auto"/>
              <w:right w:val="single" w:sz="4" w:space="0" w:color="auto"/>
            </w:tcBorders>
          </w:tcPr>
          <w:p w14:paraId="423B44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21213-2202010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6CF9C1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5A3614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5B58B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16596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3C04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Полуось 21213 (конус 22з)</w:t>
            </w:r>
          </w:p>
        </w:tc>
        <w:tc>
          <w:tcPr>
            <w:tcW w:w="1205" w:type="pct"/>
            <w:tcBorders>
              <w:top w:val="single" w:sz="4" w:space="0" w:color="auto"/>
              <w:left w:val="single" w:sz="4" w:space="0" w:color="auto"/>
              <w:bottom w:val="single" w:sz="4" w:space="0" w:color="auto"/>
              <w:right w:val="single" w:sz="4" w:space="0" w:color="auto"/>
            </w:tcBorders>
          </w:tcPr>
          <w:p w14:paraId="268ACCF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2121-2403069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E5DB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E0F5C7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02B37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678E5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6CC975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Привод 2110 правый сб. </w:t>
            </w:r>
          </w:p>
        </w:tc>
        <w:tc>
          <w:tcPr>
            <w:tcW w:w="1205" w:type="pct"/>
            <w:tcBorders>
              <w:top w:val="single" w:sz="4" w:space="0" w:color="auto"/>
              <w:left w:val="single" w:sz="4" w:space="0" w:color="auto"/>
              <w:bottom w:val="single" w:sz="4" w:space="0" w:color="auto"/>
              <w:right w:val="single" w:sz="4" w:space="0" w:color="auto"/>
            </w:tcBorders>
          </w:tcPr>
          <w:p w14:paraId="21D6C8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2110-2215010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D61BD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BF68B9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D46860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ACB9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14B82D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Привод 2110, 1118, 2170 левый сб. </w:t>
            </w:r>
          </w:p>
        </w:tc>
        <w:tc>
          <w:tcPr>
            <w:tcW w:w="1205" w:type="pct"/>
            <w:tcBorders>
              <w:top w:val="single" w:sz="4" w:space="0" w:color="auto"/>
              <w:left w:val="single" w:sz="4" w:space="0" w:color="auto"/>
              <w:bottom w:val="single" w:sz="4" w:space="0" w:color="auto"/>
              <w:right w:val="single" w:sz="4" w:space="0" w:color="auto"/>
            </w:tcBorders>
          </w:tcPr>
          <w:p w14:paraId="28E88ED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2110-2215011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CBB875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14332C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7396B0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8FFB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B70C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Привод 2123 левый сб.  (АБС)</w:t>
            </w:r>
          </w:p>
        </w:tc>
        <w:tc>
          <w:tcPr>
            <w:tcW w:w="1205" w:type="pct"/>
            <w:tcBorders>
              <w:top w:val="single" w:sz="4" w:space="0" w:color="auto"/>
              <w:left w:val="single" w:sz="4" w:space="0" w:color="auto"/>
              <w:bottom w:val="single" w:sz="4" w:space="0" w:color="auto"/>
              <w:right w:val="single" w:sz="4" w:space="0" w:color="auto"/>
            </w:tcBorders>
          </w:tcPr>
          <w:p w14:paraId="4C746AA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2123-2215011-11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92C34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DE56B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1C7935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0CBF6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BAF5E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Привод 2123 правый сб.  (АБС)</w:t>
            </w:r>
          </w:p>
        </w:tc>
        <w:tc>
          <w:tcPr>
            <w:tcW w:w="1205" w:type="pct"/>
            <w:tcBorders>
              <w:top w:val="single" w:sz="4" w:space="0" w:color="auto"/>
              <w:left w:val="single" w:sz="4" w:space="0" w:color="auto"/>
              <w:bottom w:val="single" w:sz="4" w:space="0" w:color="auto"/>
              <w:right w:val="single" w:sz="4" w:space="0" w:color="auto"/>
            </w:tcBorders>
          </w:tcPr>
          <w:p w14:paraId="61B927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2123-2215010-10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7329A8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5E8EE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7087E4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06D59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E0AF57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Редуктор заднего моста 2123 </w:t>
            </w:r>
          </w:p>
        </w:tc>
        <w:tc>
          <w:tcPr>
            <w:tcW w:w="1205" w:type="pct"/>
            <w:tcBorders>
              <w:top w:val="single" w:sz="4" w:space="0" w:color="auto"/>
              <w:left w:val="single" w:sz="4" w:space="0" w:color="auto"/>
              <w:bottom w:val="single" w:sz="4" w:space="0" w:color="auto"/>
              <w:right w:val="single" w:sz="4" w:space="0" w:color="auto"/>
            </w:tcBorders>
          </w:tcPr>
          <w:p w14:paraId="7576DF2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2123-2402010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C5C5C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E5FDDF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FA35F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BE190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77D2A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Редуктор переднего моста 21213 (06)</w:t>
            </w:r>
            <w:proofErr w:type="gramStart"/>
            <w:r w:rsidRPr="00346E20">
              <w:rPr>
                <w:rFonts w:ascii="Times New Roman" w:eastAsia="Times New Roman" w:hAnsi="Times New Roman" w:cs="Times New Roman"/>
                <w:color w:val="00000A"/>
                <w:kern w:val="1"/>
                <w:sz w:val="16"/>
                <w:szCs w:val="16"/>
                <w:lang w:eastAsia="zh-CN"/>
                <w14:ligatures w14:val="none"/>
              </w:rPr>
              <w:t xml:space="preserve">   (</w:t>
            </w:r>
            <w:proofErr w:type="gramEnd"/>
            <w:r w:rsidRPr="00346E20">
              <w:rPr>
                <w:rFonts w:ascii="Times New Roman" w:eastAsia="Times New Roman" w:hAnsi="Times New Roman" w:cs="Times New Roman"/>
                <w:color w:val="00000A"/>
                <w:kern w:val="1"/>
                <w:sz w:val="16"/>
                <w:szCs w:val="16"/>
                <w:lang w:eastAsia="zh-CN"/>
                <w14:ligatures w14:val="none"/>
              </w:rPr>
              <w:t>24зуба)</w:t>
            </w:r>
          </w:p>
        </w:tc>
        <w:tc>
          <w:tcPr>
            <w:tcW w:w="1205" w:type="pct"/>
            <w:tcBorders>
              <w:top w:val="single" w:sz="4" w:space="0" w:color="auto"/>
              <w:left w:val="single" w:sz="4" w:space="0" w:color="auto"/>
              <w:bottom w:val="single" w:sz="4" w:space="0" w:color="auto"/>
              <w:right w:val="single" w:sz="4" w:space="0" w:color="auto"/>
            </w:tcBorders>
          </w:tcPr>
          <w:p w14:paraId="77CD4C7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21213-2300012-10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9FACE9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5D53A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3644F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1F416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1F3F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внутренний 2108</w:t>
            </w:r>
          </w:p>
        </w:tc>
        <w:tc>
          <w:tcPr>
            <w:tcW w:w="1205" w:type="pct"/>
            <w:tcBorders>
              <w:top w:val="single" w:sz="4" w:space="0" w:color="auto"/>
              <w:left w:val="single" w:sz="4" w:space="0" w:color="auto"/>
              <w:bottom w:val="single" w:sz="4" w:space="0" w:color="auto"/>
              <w:right w:val="single" w:sz="4" w:space="0" w:color="auto"/>
            </w:tcBorders>
          </w:tcPr>
          <w:p w14:paraId="35DFC2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2108-2215056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42C6AE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70E86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E10B36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600B8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4C55BC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внутренний 2121 лев. шариковый </w:t>
            </w:r>
          </w:p>
        </w:tc>
        <w:tc>
          <w:tcPr>
            <w:tcW w:w="1205" w:type="pct"/>
            <w:tcBorders>
              <w:top w:val="single" w:sz="4" w:space="0" w:color="auto"/>
              <w:left w:val="single" w:sz="4" w:space="0" w:color="auto"/>
              <w:bottom w:val="single" w:sz="4" w:space="0" w:color="auto"/>
              <w:right w:val="single" w:sz="4" w:space="0" w:color="auto"/>
            </w:tcBorders>
          </w:tcPr>
          <w:p w14:paraId="525E14D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2121-2215055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5357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5E63B93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93075D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1BF0DD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983F8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внутренний 2121 прав. шариковый</w:t>
            </w:r>
          </w:p>
        </w:tc>
        <w:tc>
          <w:tcPr>
            <w:tcW w:w="1205" w:type="pct"/>
            <w:tcBorders>
              <w:top w:val="single" w:sz="4" w:space="0" w:color="auto"/>
              <w:left w:val="single" w:sz="4" w:space="0" w:color="auto"/>
              <w:bottom w:val="single" w:sz="4" w:space="0" w:color="auto"/>
              <w:right w:val="single" w:sz="4" w:space="0" w:color="auto"/>
            </w:tcBorders>
          </w:tcPr>
          <w:p w14:paraId="46D6CF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2121-2215054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9E5C9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3F6601A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1526D2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325A6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6829D0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наружный 2108 </w:t>
            </w:r>
          </w:p>
        </w:tc>
        <w:tc>
          <w:tcPr>
            <w:tcW w:w="1205" w:type="pct"/>
            <w:tcBorders>
              <w:top w:val="single" w:sz="4" w:space="0" w:color="auto"/>
              <w:left w:val="single" w:sz="4" w:space="0" w:color="auto"/>
              <w:bottom w:val="single" w:sz="4" w:space="0" w:color="auto"/>
              <w:right w:val="single" w:sz="4" w:space="0" w:color="auto"/>
            </w:tcBorders>
          </w:tcPr>
          <w:p w14:paraId="6BD007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2108-2215012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6C3E7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493BC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319EC0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2322A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94D58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наружный 2121 </w:t>
            </w:r>
          </w:p>
        </w:tc>
        <w:tc>
          <w:tcPr>
            <w:tcW w:w="1205" w:type="pct"/>
            <w:tcBorders>
              <w:top w:val="single" w:sz="4" w:space="0" w:color="auto"/>
              <w:left w:val="single" w:sz="4" w:space="0" w:color="auto"/>
              <w:bottom w:val="single" w:sz="4" w:space="0" w:color="auto"/>
              <w:right w:val="single" w:sz="4" w:space="0" w:color="auto"/>
            </w:tcBorders>
          </w:tcPr>
          <w:p w14:paraId="6DD066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2121-2215012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084AA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C243B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1F5A4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481D4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3B80B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Свечи зажигания 2108 (к-т) </w:t>
            </w:r>
          </w:p>
        </w:tc>
        <w:tc>
          <w:tcPr>
            <w:tcW w:w="1205" w:type="pct"/>
            <w:tcBorders>
              <w:top w:val="single" w:sz="4" w:space="0" w:color="auto"/>
              <w:left w:val="single" w:sz="4" w:space="0" w:color="auto"/>
              <w:bottom w:val="single" w:sz="4" w:space="0" w:color="auto"/>
              <w:right w:val="single" w:sz="4" w:space="0" w:color="auto"/>
            </w:tcBorders>
          </w:tcPr>
          <w:p w14:paraId="4698DB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2108-3707010-01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29D3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C986E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B1512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D657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8E080E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Генератор 2108-2110-2115 </w:t>
            </w:r>
            <w:proofErr w:type="spellStart"/>
            <w:r w:rsidRPr="00346E20">
              <w:rPr>
                <w:rFonts w:ascii="Times New Roman" w:eastAsia="Times New Roman" w:hAnsi="Times New Roman" w:cs="Times New Roman"/>
                <w:color w:val="00000A"/>
                <w:kern w:val="1"/>
                <w:sz w:val="16"/>
                <w:szCs w:val="16"/>
                <w:lang w:eastAsia="zh-CN"/>
                <w14:ligatures w14:val="none"/>
              </w:rPr>
              <w:t>инж</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27BD62B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2110-3701010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781406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48F95A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D3969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82F6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E3EE6F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Генератор 21213 </w:t>
            </w:r>
          </w:p>
        </w:tc>
        <w:tc>
          <w:tcPr>
            <w:tcW w:w="1205" w:type="pct"/>
            <w:tcBorders>
              <w:top w:val="single" w:sz="4" w:space="0" w:color="auto"/>
              <w:left w:val="single" w:sz="4" w:space="0" w:color="auto"/>
              <w:bottom w:val="single" w:sz="4" w:space="0" w:color="auto"/>
              <w:right w:val="single" w:sz="4" w:space="0" w:color="auto"/>
            </w:tcBorders>
          </w:tcPr>
          <w:p w14:paraId="7E2FD6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21213-3701010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3BD9A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F18B0C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3045C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444D5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FB5F3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дроссельн.заслонки</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2108-2115 36.3855 </w:t>
            </w:r>
          </w:p>
        </w:tc>
        <w:tc>
          <w:tcPr>
            <w:tcW w:w="1205" w:type="pct"/>
            <w:tcBorders>
              <w:top w:val="single" w:sz="4" w:space="0" w:color="auto"/>
              <w:left w:val="single" w:sz="4" w:space="0" w:color="auto"/>
              <w:bottom w:val="single" w:sz="4" w:space="0" w:color="auto"/>
              <w:right w:val="single" w:sz="4" w:space="0" w:color="auto"/>
            </w:tcBorders>
          </w:tcPr>
          <w:p w14:paraId="525154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2112-1148200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516AA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A412C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F2CCA1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5F0C49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0B2DFF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кислород. 2108, 2110, 2123 </w:t>
            </w:r>
          </w:p>
        </w:tc>
        <w:tc>
          <w:tcPr>
            <w:tcW w:w="1205" w:type="pct"/>
            <w:tcBorders>
              <w:top w:val="single" w:sz="4" w:space="0" w:color="auto"/>
              <w:left w:val="single" w:sz="4" w:space="0" w:color="auto"/>
              <w:bottom w:val="single" w:sz="4" w:space="0" w:color="auto"/>
              <w:right w:val="single" w:sz="4" w:space="0" w:color="auto"/>
            </w:tcBorders>
          </w:tcPr>
          <w:p w14:paraId="79481F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2112-3850010-20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EE34CB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101DA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4505D6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52ED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6CBE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МРВ 2108-2115 (сб) 1,6 (носик загнут) </w:t>
            </w:r>
          </w:p>
        </w:tc>
        <w:tc>
          <w:tcPr>
            <w:tcW w:w="1205" w:type="pct"/>
            <w:tcBorders>
              <w:top w:val="single" w:sz="4" w:space="0" w:color="auto"/>
              <w:left w:val="single" w:sz="4" w:space="0" w:color="auto"/>
              <w:bottom w:val="single" w:sz="4" w:space="0" w:color="auto"/>
              <w:right w:val="single" w:sz="4" w:space="0" w:color="auto"/>
            </w:tcBorders>
          </w:tcPr>
          <w:p w14:paraId="22DFBC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21083-1130010-20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C45A2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801A8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CE67E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1CA1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76788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Катушка зажигания 2108 </w:t>
            </w:r>
          </w:p>
        </w:tc>
        <w:tc>
          <w:tcPr>
            <w:tcW w:w="1205" w:type="pct"/>
            <w:tcBorders>
              <w:top w:val="single" w:sz="4" w:space="0" w:color="auto"/>
              <w:left w:val="single" w:sz="4" w:space="0" w:color="auto"/>
              <w:bottom w:val="single" w:sz="4" w:space="0" w:color="auto"/>
              <w:right w:val="single" w:sz="4" w:space="0" w:color="auto"/>
            </w:tcBorders>
          </w:tcPr>
          <w:p w14:paraId="59F1A7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2108-3705010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6C18A4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9E17F3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4F24E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8750D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8CB4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Контроллер 21114-1411020-42 </w:t>
            </w:r>
          </w:p>
        </w:tc>
        <w:tc>
          <w:tcPr>
            <w:tcW w:w="1205" w:type="pct"/>
            <w:tcBorders>
              <w:top w:val="single" w:sz="4" w:space="0" w:color="auto"/>
              <w:left w:val="single" w:sz="4" w:space="0" w:color="auto"/>
              <w:bottom w:val="single" w:sz="4" w:space="0" w:color="auto"/>
              <w:right w:val="single" w:sz="4" w:space="0" w:color="auto"/>
            </w:tcBorders>
          </w:tcPr>
          <w:p w14:paraId="69FCC3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21114-1411020-42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0D52C9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D1B56A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C39A6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4851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70ED9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Модуль зажигания 2112, 2123 </w:t>
            </w:r>
          </w:p>
        </w:tc>
        <w:tc>
          <w:tcPr>
            <w:tcW w:w="1205" w:type="pct"/>
            <w:tcBorders>
              <w:top w:val="single" w:sz="4" w:space="0" w:color="auto"/>
              <w:left w:val="single" w:sz="4" w:space="0" w:color="auto"/>
              <w:bottom w:val="single" w:sz="4" w:space="0" w:color="auto"/>
              <w:right w:val="single" w:sz="4" w:space="0" w:color="auto"/>
            </w:tcBorders>
          </w:tcPr>
          <w:p w14:paraId="4757EB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2112-3705010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2EFED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864B9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C2BF2C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AA674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EC609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Провода в/в 2112 </w:t>
            </w:r>
          </w:p>
        </w:tc>
        <w:tc>
          <w:tcPr>
            <w:tcW w:w="1205" w:type="pct"/>
            <w:tcBorders>
              <w:top w:val="single" w:sz="4" w:space="0" w:color="auto"/>
              <w:left w:val="single" w:sz="4" w:space="0" w:color="auto"/>
              <w:bottom w:val="single" w:sz="4" w:space="0" w:color="auto"/>
              <w:right w:val="single" w:sz="4" w:space="0" w:color="auto"/>
            </w:tcBorders>
          </w:tcPr>
          <w:p w14:paraId="6E6A15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2112-3707080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6D7466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3BB42D6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2103AF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D0C54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D19D2D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Провода в/в 21214 </w:t>
            </w:r>
          </w:p>
        </w:tc>
        <w:tc>
          <w:tcPr>
            <w:tcW w:w="1205" w:type="pct"/>
            <w:tcBorders>
              <w:top w:val="single" w:sz="4" w:space="0" w:color="auto"/>
              <w:left w:val="single" w:sz="4" w:space="0" w:color="auto"/>
              <w:bottom w:val="single" w:sz="4" w:space="0" w:color="auto"/>
              <w:right w:val="single" w:sz="4" w:space="0" w:color="auto"/>
            </w:tcBorders>
          </w:tcPr>
          <w:p w14:paraId="52BA08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21214-3707080-20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5E9B46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31BA71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E3500D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B22C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51F7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Стартер 2108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редукт</w:t>
            </w:r>
            <w:proofErr w:type="spellEnd"/>
            <w:r w:rsidRPr="00346E20">
              <w:rPr>
                <w:rFonts w:ascii="Times New Roman" w:eastAsia="Times New Roman" w:hAnsi="Times New Roman" w:cs="Times New Roman"/>
                <w:color w:val="00000A"/>
                <w:kern w:val="1"/>
                <w:sz w:val="16"/>
                <w:szCs w:val="16"/>
                <w:lang w:eastAsia="zh-CN"/>
                <w14:ligatures w14:val="none"/>
              </w:rPr>
              <w:t>.(</w:t>
            </w:r>
            <w:proofErr w:type="gramEnd"/>
            <w:r w:rsidRPr="00346E20">
              <w:rPr>
                <w:rFonts w:ascii="Times New Roman" w:eastAsia="Times New Roman" w:hAnsi="Times New Roman" w:cs="Times New Roman"/>
                <w:color w:val="00000A"/>
                <w:kern w:val="1"/>
                <w:sz w:val="16"/>
                <w:szCs w:val="16"/>
                <w:lang w:eastAsia="zh-CN"/>
                <w14:ligatures w14:val="none"/>
              </w:rPr>
              <w:t>3болта)</w:t>
            </w:r>
          </w:p>
        </w:tc>
        <w:tc>
          <w:tcPr>
            <w:tcW w:w="1205" w:type="pct"/>
            <w:tcBorders>
              <w:top w:val="single" w:sz="4" w:space="0" w:color="auto"/>
              <w:left w:val="single" w:sz="4" w:space="0" w:color="auto"/>
              <w:bottom w:val="single" w:sz="4" w:space="0" w:color="auto"/>
              <w:right w:val="single" w:sz="4" w:space="0" w:color="auto"/>
            </w:tcBorders>
          </w:tcPr>
          <w:p w14:paraId="54825A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2108-3708010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7E110B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04BB59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0FE33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6CD8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4C3DF2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охлаждения 2110 </w:t>
            </w:r>
            <w:proofErr w:type="spellStart"/>
            <w:r w:rsidRPr="00346E20">
              <w:rPr>
                <w:rFonts w:ascii="Times New Roman" w:eastAsia="Times New Roman" w:hAnsi="Times New Roman" w:cs="Times New Roman"/>
                <w:color w:val="00000A"/>
                <w:kern w:val="1"/>
                <w:sz w:val="16"/>
                <w:szCs w:val="16"/>
                <w:lang w:eastAsia="zh-CN"/>
                <w14:ligatures w14:val="none"/>
              </w:rPr>
              <w:t>алюмин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универс</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29554E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2112-1301012-10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8C115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26CC0D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3E5E3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8DD1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96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2B212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охлаждения 2123 </w:t>
            </w:r>
            <w:proofErr w:type="spellStart"/>
            <w:r w:rsidRPr="00346E20">
              <w:rPr>
                <w:rFonts w:ascii="Times New Roman" w:eastAsia="Times New Roman" w:hAnsi="Times New Roman" w:cs="Times New Roman"/>
                <w:color w:val="00000A"/>
                <w:kern w:val="1"/>
                <w:sz w:val="16"/>
                <w:szCs w:val="16"/>
                <w:lang w:eastAsia="zh-CN"/>
                <w14:ligatures w14:val="none"/>
              </w:rPr>
              <w:t>алюмин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748414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2123-1301012-73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A180F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147F3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83127D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1B0A8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13C94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масляный Lada </w:t>
            </w:r>
            <w:proofErr w:type="spellStart"/>
            <w:r w:rsidRPr="00346E20">
              <w:rPr>
                <w:rFonts w:ascii="Times New Roman" w:eastAsia="Times New Roman" w:hAnsi="Times New Roman" w:cs="Times New Roman"/>
                <w:color w:val="00000A"/>
                <w:kern w:val="1"/>
                <w:sz w:val="16"/>
                <w:szCs w:val="16"/>
                <w:lang w:eastAsia="zh-CN"/>
                <w14:ligatures w14:val="none"/>
              </w:rPr>
              <w:t>Largus</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7C21C0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ФМ-305.110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E91C9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AFA96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9C14C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0D1221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215A9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Амортизатор 3302 пер./</w:t>
            </w:r>
            <w:proofErr w:type="spellStart"/>
            <w:r w:rsidRPr="00346E20">
              <w:rPr>
                <w:rFonts w:ascii="Times New Roman" w:eastAsia="Times New Roman" w:hAnsi="Times New Roman" w:cs="Times New Roman"/>
                <w:color w:val="00000A"/>
                <w:kern w:val="1"/>
                <w:sz w:val="16"/>
                <w:szCs w:val="16"/>
                <w:lang w:eastAsia="zh-CN"/>
                <w14:ligatures w14:val="none"/>
              </w:rPr>
              <w:t>задн</w:t>
            </w:r>
            <w:proofErr w:type="spellEnd"/>
            <w:r w:rsidRPr="00346E20">
              <w:rPr>
                <w:rFonts w:ascii="Times New Roman" w:eastAsia="Times New Roman" w:hAnsi="Times New Roman" w:cs="Times New Roman"/>
                <w:color w:val="00000A"/>
                <w:kern w:val="1"/>
                <w:sz w:val="16"/>
                <w:szCs w:val="16"/>
                <w:lang w:eastAsia="zh-CN"/>
                <w14:ligatures w14:val="none"/>
              </w:rPr>
              <w:t xml:space="preserve">., 2217 </w:t>
            </w:r>
            <w:proofErr w:type="spellStart"/>
            <w:r w:rsidRPr="00346E20">
              <w:rPr>
                <w:rFonts w:ascii="Times New Roman" w:eastAsia="Times New Roman" w:hAnsi="Times New Roman" w:cs="Times New Roman"/>
                <w:color w:val="00000A"/>
                <w:kern w:val="1"/>
                <w:sz w:val="16"/>
                <w:szCs w:val="16"/>
                <w:lang w:eastAsia="zh-CN"/>
                <w14:ligatures w14:val="none"/>
              </w:rPr>
              <w:t>задн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641F97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3302--2905006-02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B08CE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F594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CEE8A8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D6EA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1F0A9D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Барабан тормозной 3302</w:t>
            </w:r>
          </w:p>
        </w:tc>
        <w:tc>
          <w:tcPr>
            <w:tcW w:w="1205" w:type="pct"/>
            <w:tcBorders>
              <w:top w:val="single" w:sz="4" w:space="0" w:color="auto"/>
              <w:left w:val="single" w:sz="4" w:space="0" w:color="auto"/>
              <w:bottom w:val="single" w:sz="4" w:space="0" w:color="auto"/>
              <w:right w:val="single" w:sz="4" w:space="0" w:color="auto"/>
            </w:tcBorders>
          </w:tcPr>
          <w:p w14:paraId="78AF90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3302-3502070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23A81E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969B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FA788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645EB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37815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Вакуум 3302-Бизнес в сб. с </w:t>
            </w:r>
            <w:proofErr w:type="spellStart"/>
            <w:r w:rsidRPr="00346E20">
              <w:rPr>
                <w:rFonts w:ascii="Times New Roman" w:eastAsia="Times New Roman" w:hAnsi="Times New Roman" w:cs="Times New Roman"/>
                <w:color w:val="00000A"/>
                <w:kern w:val="1"/>
                <w:sz w:val="16"/>
                <w:szCs w:val="16"/>
                <w:lang w:eastAsia="zh-CN"/>
                <w14:ligatures w14:val="none"/>
              </w:rPr>
              <w:t>цил</w:t>
            </w:r>
            <w:proofErr w:type="spellEnd"/>
            <w:proofErr w:type="gramStart"/>
            <w:r w:rsidRPr="00346E20">
              <w:rPr>
                <w:rFonts w:ascii="Times New Roman" w:eastAsia="Times New Roman" w:hAnsi="Times New Roman" w:cs="Times New Roman"/>
                <w:color w:val="00000A"/>
                <w:kern w:val="1"/>
                <w:sz w:val="16"/>
                <w:szCs w:val="16"/>
                <w:lang w:eastAsia="zh-CN"/>
                <w14:ligatures w14:val="none"/>
              </w:rPr>
              <w:t>.</w:t>
            </w:r>
            <w:proofErr w:type="gramEnd"/>
            <w:r w:rsidRPr="00346E20">
              <w:rPr>
                <w:rFonts w:ascii="Times New Roman" w:eastAsia="Times New Roman" w:hAnsi="Times New Roman" w:cs="Times New Roman"/>
                <w:color w:val="00000A"/>
                <w:kern w:val="1"/>
                <w:sz w:val="16"/>
                <w:szCs w:val="16"/>
                <w:lang w:eastAsia="zh-CN"/>
                <w14:ligatures w14:val="none"/>
              </w:rPr>
              <w:t xml:space="preserve"> и бачком</w:t>
            </w:r>
          </w:p>
        </w:tc>
        <w:tc>
          <w:tcPr>
            <w:tcW w:w="1205" w:type="pct"/>
            <w:tcBorders>
              <w:top w:val="single" w:sz="4" w:space="0" w:color="auto"/>
              <w:left w:val="single" w:sz="4" w:space="0" w:color="auto"/>
              <w:bottom w:val="single" w:sz="4" w:space="0" w:color="auto"/>
              <w:right w:val="single" w:sz="4" w:space="0" w:color="auto"/>
            </w:tcBorders>
          </w:tcPr>
          <w:p w14:paraId="60D6D64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204-702834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CE887B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FAB4A5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F4A1E6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7ED9F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01DD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3302 н/о</w:t>
            </w:r>
          </w:p>
        </w:tc>
        <w:tc>
          <w:tcPr>
            <w:tcW w:w="1205" w:type="pct"/>
            <w:tcBorders>
              <w:top w:val="single" w:sz="4" w:space="0" w:color="auto"/>
              <w:left w:val="single" w:sz="4" w:space="0" w:color="auto"/>
              <w:bottom w:val="single" w:sz="4" w:space="0" w:color="auto"/>
              <w:right w:val="single" w:sz="4" w:space="0" w:color="auto"/>
            </w:tcBorders>
          </w:tcPr>
          <w:p w14:paraId="5C9077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330202-2200010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D51A24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FCA983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59ACF0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97E0BB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938C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Вентилятор </w:t>
            </w:r>
            <w:proofErr w:type="spellStart"/>
            <w:r w:rsidRPr="00346E20">
              <w:rPr>
                <w:rFonts w:ascii="Times New Roman" w:eastAsia="Times New Roman" w:hAnsi="Times New Roman" w:cs="Times New Roman"/>
                <w:color w:val="00000A"/>
                <w:kern w:val="1"/>
                <w:sz w:val="16"/>
                <w:szCs w:val="16"/>
                <w:lang w:eastAsia="zh-CN"/>
                <w14:ligatures w14:val="none"/>
              </w:rPr>
              <w:t>охлажд</w:t>
            </w:r>
            <w:proofErr w:type="spellEnd"/>
            <w:r w:rsidRPr="00346E20">
              <w:rPr>
                <w:rFonts w:ascii="Times New Roman" w:eastAsia="Times New Roman" w:hAnsi="Times New Roman" w:cs="Times New Roman"/>
                <w:color w:val="00000A"/>
                <w:kern w:val="1"/>
                <w:sz w:val="16"/>
                <w:szCs w:val="16"/>
                <w:lang w:eastAsia="zh-CN"/>
                <w14:ligatures w14:val="none"/>
              </w:rPr>
              <w:t>. 3302-</w:t>
            </w:r>
            <w:proofErr w:type="gramStart"/>
            <w:r w:rsidRPr="00346E20">
              <w:rPr>
                <w:rFonts w:ascii="Times New Roman" w:eastAsia="Times New Roman" w:hAnsi="Times New Roman" w:cs="Times New Roman"/>
                <w:color w:val="00000A"/>
                <w:kern w:val="1"/>
                <w:sz w:val="16"/>
                <w:szCs w:val="16"/>
                <w:lang w:eastAsia="zh-CN"/>
                <w14:ligatures w14:val="none"/>
              </w:rPr>
              <w:t>Бизнес  Е</w:t>
            </w:r>
            <w:proofErr w:type="gramEnd"/>
            <w:r w:rsidRPr="00346E20">
              <w:rPr>
                <w:rFonts w:ascii="Times New Roman" w:eastAsia="Times New Roman" w:hAnsi="Times New Roman" w:cs="Times New Roman"/>
                <w:color w:val="00000A"/>
                <w:kern w:val="1"/>
                <w:sz w:val="16"/>
                <w:szCs w:val="16"/>
                <w:lang w:eastAsia="zh-CN"/>
                <w14:ligatures w14:val="none"/>
              </w:rPr>
              <w:t>-4</w:t>
            </w:r>
          </w:p>
        </w:tc>
        <w:tc>
          <w:tcPr>
            <w:tcW w:w="1205" w:type="pct"/>
            <w:tcBorders>
              <w:top w:val="single" w:sz="4" w:space="0" w:color="auto"/>
              <w:left w:val="single" w:sz="4" w:space="0" w:color="auto"/>
              <w:bottom w:val="single" w:sz="4" w:space="0" w:color="auto"/>
              <w:right w:val="single" w:sz="4" w:space="0" w:color="auto"/>
            </w:tcBorders>
          </w:tcPr>
          <w:p w14:paraId="0E782B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32214-1308011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338D6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682D15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05BA50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046F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83FBB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Глушитель 3302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4216 Евро-3</w:t>
            </w:r>
          </w:p>
        </w:tc>
        <w:tc>
          <w:tcPr>
            <w:tcW w:w="1205" w:type="pct"/>
            <w:tcBorders>
              <w:top w:val="single" w:sz="4" w:space="0" w:color="auto"/>
              <w:left w:val="single" w:sz="4" w:space="0" w:color="auto"/>
              <w:bottom w:val="single" w:sz="4" w:space="0" w:color="auto"/>
              <w:right w:val="single" w:sz="4" w:space="0" w:color="auto"/>
            </w:tcBorders>
          </w:tcPr>
          <w:p w14:paraId="7FF85C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3302-1201008-020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FBFF7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83CA4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4A100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6D5A0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7874F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Датчик АБС 3302 передний левый</w:t>
            </w:r>
          </w:p>
        </w:tc>
        <w:tc>
          <w:tcPr>
            <w:tcW w:w="1205" w:type="pct"/>
            <w:tcBorders>
              <w:top w:val="single" w:sz="4" w:space="0" w:color="auto"/>
              <w:left w:val="single" w:sz="4" w:space="0" w:color="auto"/>
              <w:bottom w:val="single" w:sz="4" w:space="0" w:color="auto"/>
              <w:right w:val="single" w:sz="4" w:space="0" w:color="auto"/>
            </w:tcBorders>
          </w:tcPr>
          <w:p w14:paraId="642C6C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0265008-030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74DD71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0421E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5317F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F8AAE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65EEF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Датчик АБС 3302 передний правый</w:t>
            </w:r>
          </w:p>
        </w:tc>
        <w:tc>
          <w:tcPr>
            <w:tcW w:w="1205" w:type="pct"/>
            <w:tcBorders>
              <w:top w:val="single" w:sz="4" w:space="0" w:color="auto"/>
              <w:left w:val="single" w:sz="4" w:space="0" w:color="auto"/>
              <w:bottom w:val="single" w:sz="4" w:space="0" w:color="auto"/>
              <w:right w:val="single" w:sz="4" w:space="0" w:color="auto"/>
            </w:tcBorders>
          </w:tcPr>
          <w:p w14:paraId="7F8DB2E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0 265 008 029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A1435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44A199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67A946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CCBE65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54FFE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АБС Газель Евро-3, </w:t>
            </w:r>
            <w:proofErr w:type="spellStart"/>
            <w:r w:rsidRPr="00346E20">
              <w:rPr>
                <w:rFonts w:ascii="Times New Roman" w:eastAsia="Times New Roman" w:hAnsi="Times New Roman" w:cs="Times New Roman"/>
                <w:color w:val="00000A"/>
                <w:kern w:val="1"/>
                <w:sz w:val="16"/>
                <w:szCs w:val="16"/>
                <w:lang w:eastAsia="zh-CN"/>
                <w14:ligatures w14:val="none"/>
              </w:rPr>
              <w:t>ГАЗель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Next задний левый</w:t>
            </w:r>
          </w:p>
        </w:tc>
        <w:tc>
          <w:tcPr>
            <w:tcW w:w="1205" w:type="pct"/>
            <w:tcBorders>
              <w:top w:val="single" w:sz="4" w:space="0" w:color="auto"/>
              <w:left w:val="single" w:sz="4" w:space="0" w:color="auto"/>
              <w:bottom w:val="single" w:sz="4" w:space="0" w:color="auto"/>
              <w:right w:val="single" w:sz="4" w:space="0" w:color="auto"/>
            </w:tcBorders>
          </w:tcPr>
          <w:p w14:paraId="28EEF9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0 265 008 033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2F7EC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C3F2C9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7E4F4D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9D23D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74CDE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АБС Газель Евро-3, </w:t>
            </w:r>
            <w:proofErr w:type="spellStart"/>
            <w:r w:rsidRPr="00346E20">
              <w:rPr>
                <w:rFonts w:ascii="Times New Roman" w:eastAsia="Times New Roman" w:hAnsi="Times New Roman" w:cs="Times New Roman"/>
                <w:color w:val="00000A"/>
                <w:kern w:val="1"/>
                <w:sz w:val="16"/>
                <w:szCs w:val="16"/>
                <w:lang w:eastAsia="zh-CN"/>
                <w14:ligatures w14:val="none"/>
              </w:rPr>
              <w:t>ГАЗель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Next задний правый </w:t>
            </w:r>
          </w:p>
        </w:tc>
        <w:tc>
          <w:tcPr>
            <w:tcW w:w="1205" w:type="pct"/>
            <w:tcBorders>
              <w:top w:val="single" w:sz="4" w:space="0" w:color="auto"/>
              <w:left w:val="single" w:sz="4" w:space="0" w:color="auto"/>
              <w:bottom w:val="single" w:sz="4" w:space="0" w:color="auto"/>
              <w:right w:val="single" w:sz="4" w:space="0" w:color="auto"/>
            </w:tcBorders>
          </w:tcPr>
          <w:p w14:paraId="160B750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0265008034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09649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094E5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4706C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92D2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91EC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колесный 3302, Газель </w:t>
            </w:r>
            <w:proofErr w:type="gramStart"/>
            <w:r w:rsidRPr="00346E20">
              <w:rPr>
                <w:rFonts w:ascii="Times New Roman" w:eastAsia="Times New Roman" w:hAnsi="Times New Roman" w:cs="Times New Roman"/>
                <w:color w:val="00000A"/>
                <w:kern w:val="1"/>
                <w:sz w:val="16"/>
                <w:szCs w:val="16"/>
                <w:lang w:eastAsia="zh-CN"/>
                <w14:ligatures w14:val="none"/>
              </w:rPr>
              <w:t>NEXT  (</w:t>
            </w:r>
            <w:proofErr w:type="gramEnd"/>
            <w:r w:rsidRPr="00346E20">
              <w:rPr>
                <w:rFonts w:ascii="Times New Roman" w:eastAsia="Times New Roman" w:hAnsi="Times New Roman" w:cs="Times New Roman"/>
                <w:color w:val="00000A"/>
                <w:kern w:val="1"/>
                <w:sz w:val="16"/>
                <w:szCs w:val="16"/>
                <w:lang w:eastAsia="zh-CN"/>
                <w14:ligatures w14:val="none"/>
              </w:rPr>
              <w:t>16) штамп н/о</w:t>
            </w:r>
          </w:p>
        </w:tc>
        <w:tc>
          <w:tcPr>
            <w:tcW w:w="1205" w:type="pct"/>
            <w:tcBorders>
              <w:top w:val="single" w:sz="4" w:space="0" w:color="auto"/>
              <w:left w:val="single" w:sz="4" w:space="0" w:color="auto"/>
              <w:bottom w:val="single" w:sz="4" w:space="0" w:color="auto"/>
              <w:right w:val="single" w:sz="4" w:space="0" w:color="auto"/>
            </w:tcBorders>
          </w:tcPr>
          <w:p w14:paraId="351E93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2123-3101015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04DA4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2373E5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F593C9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FDC0C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7CC45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Диск тормозной 3302 перед. (D=104)</w:t>
            </w:r>
          </w:p>
        </w:tc>
        <w:tc>
          <w:tcPr>
            <w:tcW w:w="1205" w:type="pct"/>
            <w:tcBorders>
              <w:top w:val="single" w:sz="4" w:space="0" w:color="auto"/>
              <w:left w:val="single" w:sz="4" w:space="0" w:color="auto"/>
              <w:bottom w:val="single" w:sz="4" w:space="0" w:color="auto"/>
              <w:right w:val="single" w:sz="4" w:space="0" w:color="auto"/>
            </w:tcBorders>
          </w:tcPr>
          <w:p w14:paraId="12983A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3302-3501077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0A55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8870C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19EF62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D7732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E194F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Дроссель 3302 Бизнес </w:t>
            </w:r>
            <w:proofErr w:type="gramStart"/>
            <w:r w:rsidRPr="00346E20">
              <w:rPr>
                <w:rFonts w:ascii="Times New Roman" w:eastAsia="Times New Roman" w:hAnsi="Times New Roman" w:cs="Times New Roman"/>
                <w:color w:val="00000A"/>
                <w:kern w:val="1"/>
                <w:sz w:val="16"/>
                <w:szCs w:val="16"/>
                <w:lang w:eastAsia="zh-CN"/>
                <w14:ligatures w14:val="none"/>
              </w:rPr>
              <w:t>4216,А</w:t>
            </w:r>
            <w:proofErr w:type="gramEnd"/>
            <w:r w:rsidRPr="00346E20">
              <w:rPr>
                <w:rFonts w:ascii="Times New Roman" w:eastAsia="Times New Roman" w:hAnsi="Times New Roman" w:cs="Times New Roman"/>
                <w:color w:val="00000A"/>
                <w:kern w:val="1"/>
                <w:sz w:val="16"/>
                <w:szCs w:val="16"/>
                <w:lang w:eastAsia="zh-CN"/>
                <w14:ligatures w14:val="none"/>
              </w:rPr>
              <w:t xml:space="preserve">-274 Евро-4 </w:t>
            </w:r>
          </w:p>
        </w:tc>
        <w:tc>
          <w:tcPr>
            <w:tcW w:w="1205" w:type="pct"/>
            <w:tcBorders>
              <w:top w:val="single" w:sz="4" w:space="0" w:color="auto"/>
              <w:left w:val="single" w:sz="4" w:space="0" w:color="auto"/>
              <w:bottom w:val="single" w:sz="4" w:space="0" w:color="auto"/>
              <w:right w:val="single" w:sz="4" w:space="0" w:color="auto"/>
            </w:tcBorders>
          </w:tcPr>
          <w:p w14:paraId="291C6C3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4216-1148010-01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2708B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2AFB05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5C4EA8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A56ABC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0901A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Камера R-16 175/80 (3302)</w:t>
            </w:r>
          </w:p>
        </w:tc>
        <w:tc>
          <w:tcPr>
            <w:tcW w:w="1205" w:type="pct"/>
            <w:tcBorders>
              <w:top w:val="single" w:sz="4" w:space="0" w:color="auto"/>
              <w:left w:val="single" w:sz="4" w:space="0" w:color="auto"/>
              <w:bottom w:val="single" w:sz="4" w:space="0" w:color="auto"/>
              <w:right w:val="single" w:sz="4" w:space="0" w:color="auto"/>
            </w:tcBorders>
          </w:tcPr>
          <w:p w14:paraId="76924A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УК-16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55224D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5C40E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A216F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E65D2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4284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заднего тормоза 3302 с накл. </w:t>
            </w:r>
          </w:p>
        </w:tc>
        <w:tc>
          <w:tcPr>
            <w:tcW w:w="1205" w:type="pct"/>
            <w:tcBorders>
              <w:top w:val="single" w:sz="4" w:space="0" w:color="auto"/>
              <w:left w:val="single" w:sz="4" w:space="0" w:color="auto"/>
              <w:bottom w:val="single" w:sz="4" w:space="0" w:color="auto"/>
              <w:right w:val="single" w:sz="4" w:space="0" w:color="auto"/>
            </w:tcBorders>
          </w:tcPr>
          <w:p w14:paraId="69D2E4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3302-3502090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A8F94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140249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E4420C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358BB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E167F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перед. тормоза 3302, 3110 (к-т) </w:t>
            </w:r>
          </w:p>
        </w:tc>
        <w:tc>
          <w:tcPr>
            <w:tcW w:w="1205" w:type="pct"/>
            <w:tcBorders>
              <w:top w:val="single" w:sz="4" w:space="0" w:color="auto"/>
              <w:left w:val="single" w:sz="4" w:space="0" w:color="auto"/>
              <w:bottom w:val="single" w:sz="4" w:space="0" w:color="auto"/>
              <w:right w:val="single" w:sz="4" w:space="0" w:color="auto"/>
            </w:tcBorders>
          </w:tcPr>
          <w:p w14:paraId="7027DA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3302-3501800-14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3E412F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1FB942A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DF1151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6AB62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7E885D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Комплект сцепления (402,405,406,409,4216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0E6341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406-1601090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0D8892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5E11D58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F48DC7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4C1F9D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09A0C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вала карданного 3302-Бизнес  </w:t>
            </w:r>
          </w:p>
        </w:tc>
        <w:tc>
          <w:tcPr>
            <w:tcW w:w="1205" w:type="pct"/>
            <w:tcBorders>
              <w:top w:val="single" w:sz="4" w:space="0" w:color="auto"/>
              <w:left w:val="single" w:sz="4" w:space="0" w:color="auto"/>
              <w:bottom w:val="single" w:sz="4" w:space="0" w:color="auto"/>
              <w:right w:val="single" w:sz="4" w:space="0" w:color="auto"/>
            </w:tcBorders>
          </w:tcPr>
          <w:p w14:paraId="50ED36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135002-099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7475A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77A94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464FBC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93E1A4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E82918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№1 рессоры 3302 задней 2-х лист.</w:t>
            </w:r>
          </w:p>
        </w:tc>
        <w:tc>
          <w:tcPr>
            <w:tcW w:w="1205" w:type="pct"/>
            <w:tcBorders>
              <w:top w:val="single" w:sz="4" w:space="0" w:color="auto"/>
              <w:left w:val="single" w:sz="4" w:space="0" w:color="auto"/>
              <w:bottom w:val="single" w:sz="4" w:space="0" w:color="auto"/>
              <w:right w:val="single" w:sz="4" w:space="0" w:color="auto"/>
            </w:tcBorders>
          </w:tcPr>
          <w:p w14:paraId="02158DF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3302-2912100-01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F3C6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0EFB1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A6B21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11C49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3C9A8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№1 рессоры 3302 передней 2-х лист.</w:t>
            </w:r>
          </w:p>
        </w:tc>
        <w:tc>
          <w:tcPr>
            <w:tcW w:w="1205" w:type="pct"/>
            <w:tcBorders>
              <w:top w:val="single" w:sz="4" w:space="0" w:color="auto"/>
              <w:left w:val="single" w:sz="4" w:space="0" w:color="auto"/>
              <w:bottom w:val="single" w:sz="4" w:space="0" w:color="auto"/>
              <w:right w:val="single" w:sz="4" w:space="0" w:color="auto"/>
            </w:tcBorders>
          </w:tcPr>
          <w:p w14:paraId="2100FD8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3302-2902100-01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E0A8DF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5F419F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AD5E38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20AA1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CD240C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№2 рессоры 3302 задней 2-х. лист.</w:t>
            </w:r>
          </w:p>
        </w:tc>
        <w:tc>
          <w:tcPr>
            <w:tcW w:w="1205" w:type="pct"/>
            <w:tcBorders>
              <w:top w:val="single" w:sz="4" w:space="0" w:color="auto"/>
              <w:left w:val="single" w:sz="4" w:space="0" w:color="auto"/>
              <w:bottom w:val="single" w:sz="4" w:space="0" w:color="auto"/>
              <w:right w:val="single" w:sz="4" w:space="0" w:color="auto"/>
            </w:tcBorders>
          </w:tcPr>
          <w:p w14:paraId="390AE0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3302-2912051-04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4D343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9D9B8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ED7FC7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86DE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3221F7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№2 рессоры 3302 передней 2-х лист.</w:t>
            </w:r>
          </w:p>
        </w:tc>
        <w:tc>
          <w:tcPr>
            <w:tcW w:w="1205" w:type="pct"/>
            <w:tcBorders>
              <w:top w:val="single" w:sz="4" w:space="0" w:color="auto"/>
              <w:left w:val="single" w:sz="4" w:space="0" w:color="auto"/>
              <w:bottom w:val="single" w:sz="4" w:space="0" w:color="auto"/>
              <w:right w:val="single" w:sz="4" w:space="0" w:color="auto"/>
            </w:tcBorders>
          </w:tcPr>
          <w:p w14:paraId="2F1E8A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3302-2902051-01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1A7A7A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7D8950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1F580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EFCD3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45405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№3 рессоры 3302 задней 3-х лист.</w:t>
            </w:r>
          </w:p>
        </w:tc>
        <w:tc>
          <w:tcPr>
            <w:tcW w:w="1205" w:type="pct"/>
            <w:tcBorders>
              <w:top w:val="single" w:sz="4" w:space="0" w:color="auto"/>
              <w:left w:val="single" w:sz="4" w:space="0" w:color="auto"/>
              <w:bottom w:val="single" w:sz="4" w:space="0" w:color="auto"/>
              <w:right w:val="single" w:sz="4" w:space="0" w:color="auto"/>
            </w:tcBorders>
          </w:tcPr>
          <w:p w14:paraId="1665D0C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3221-2912051-04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B076B5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6ADA4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3C44A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F8016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FC3F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Муфта </w:t>
            </w:r>
            <w:proofErr w:type="spellStart"/>
            <w:r w:rsidRPr="00346E20">
              <w:rPr>
                <w:rFonts w:ascii="Times New Roman" w:eastAsia="Times New Roman" w:hAnsi="Times New Roman" w:cs="Times New Roman"/>
                <w:color w:val="00000A"/>
                <w:kern w:val="1"/>
                <w:sz w:val="16"/>
                <w:szCs w:val="16"/>
                <w:lang w:eastAsia="zh-CN"/>
                <w14:ligatures w14:val="none"/>
              </w:rPr>
              <w:t>электромагн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вентил</w:t>
            </w:r>
            <w:proofErr w:type="spellEnd"/>
            <w:r w:rsidRPr="00346E20">
              <w:rPr>
                <w:rFonts w:ascii="Times New Roman" w:eastAsia="Times New Roman" w:hAnsi="Times New Roman" w:cs="Times New Roman"/>
                <w:color w:val="00000A"/>
                <w:kern w:val="1"/>
                <w:sz w:val="16"/>
                <w:szCs w:val="16"/>
                <w:lang w:eastAsia="zh-CN"/>
                <w14:ligatures w14:val="none"/>
              </w:rPr>
              <w:t xml:space="preserve">. 3302-Бизнес Е-4(УМЗ) №70 </w:t>
            </w:r>
            <w:proofErr w:type="spellStart"/>
            <w:r w:rsidRPr="00346E20">
              <w:rPr>
                <w:rFonts w:ascii="Times New Roman" w:eastAsia="Times New Roman" w:hAnsi="Times New Roman" w:cs="Times New Roman"/>
                <w:color w:val="00000A"/>
                <w:kern w:val="1"/>
                <w:sz w:val="16"/>
                <w:szCs w:val="16"/>
                <w:lang w:eastAsia="zh-CN"/>
                <w14:ligatures w14:val="none"/>
              </w:rPr>
              <w:t>поликлиновой</w:t>
            </w:r>
            <w:proofErr w:type="spellEnd"/>
            <w:r w:rsidRPr="00346E20">
              <w:rPr>
                <w:rFonts w:ascii="Times New Roman" w:eastAsia="Times New Roman" w:hAnsi="Times New Roman" w:cs="Times New Roman"/>
                <w:color w:val="00000A"/>
                <w:kern w:val="1"/>
                <w:sz w:val="16"/>
                <w:szCs w:val="16"/>
                <w:lang w:eastAsia="zh-CN"/>
                <w14:ligatures w14:val="none"/>
              </w:rPr>
              <w:t xml:space="preserve"> рем. d-102 мм</w:t>
            </w:r>
          </w:p>
        </w:tc>
        <w:tc>
          <w:tcPr>
            <w:tcW w:w="1205" w:type="pct"/>
            <w:tcBorders>
              <w:top w:val="single" w:sz="4" w:space="0" w:color="auto"/>
              <w:left w:val="single" w:sz="4" w:space="0" w:color="auto"/>
              <w:bottom w:val="single" w:sz="4" w:space="0" w:color="auto"/>
              <w:right w:val="single" w:sz="4" w:space="0" w:color="auto"/>
            </w:tcBorders>
          </w:tcPr>
          <w:p w14:paraId="2B1E68E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4026-1317010-70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8AA27C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2C3CA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01C0F9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22883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1D0A6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3302 сб. с </w:t>
            </w:r>
            <w:proofErr w:type="spellStart"/>
            <w:r w:rsidRPr="00346E20">
              <w:rPr>
                <w:rFonts w:ascii="Times New Roman" w:eastAsia="Times New Roman" w:hAnsi="Times New Roman" w:cs="Times New Roman"/>
                <w:color w:val="00000A"/>
                <w:kern w:val="1"/>
                <w:sz w:val="16"/>
                <w:szCs w:val="16"/>
                <w:lang w:eastAsia="zh-CN"/>
                <w14:ligatures w14:val="none"/>
              </w:rPr>
              <w:t>шарн</w:t>
            </w:r>
            <w:proofErr w:type="spellEnd"/>
            <w:r w:rsidRPr="00346E20">
              <w:rPr>
                <w:rFonts w:ascii="Times New Roman" w:eastAsia="Times New Roman" w:hAnsi="Times New Roman" w:cs="Times New Roman"/>
                <w:color w:val="00000A"/>
                <w:kern w:val="1"/>
                <w:sz w:val="16"/>
                <w:szCs w:val="16"/>
                <w:lang w:eastAsia="zh-CN"/>
                <w14:ligatures w14:val="none"/>
              </w:rPr>
              <w:t xml:space="preserve">. левый </w:t>
            </w:r>
          </w:p>
        </w:tc>
        <w:tc>
          <w:tcPr>
            <w:tcW w:w="1205" w:type="pct"/>
            <w:tcBorders>
              <w:top w:val="single" w:sz="4" w:space="0" w:color="auto"/>
              <w:left w:val="single" w:sz="4" w:space="0" w:color="auto"/>
              <w:bottom w:val="single" w:sz="4" w:space="0" w:color="auto"/>
              <w:right w:val="single" w:sz="4" w:space="0" w:color="auto"/>
            </w:tcBorders>
          </w:tcPr>
          <w:p w14:paraId="5C814AE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3302-3414057-11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72250E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A85E25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7327BB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8FB2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6C983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3302,2217сб. с </w:t>
            </w:r>
            <w:proofErr w:type="spellStart"/>
            <w:r w:rsidRPr="00346E20">
              <w:rPr>
                <w:rFonts w:ascii="Times New Roman" w:eastAsia="Times New Roman" w:hAnsi="Times New Roman" w:cs="Times New Roman"/>
                <w:color w:val="00000A"/>
                <w:kern w:val="1"/>
                <w:sz w:val="16"/>
                <w:szCs w:val="16"/>
                <w:lang w:eastAsia="zh-CN"/>
                <w14:ligatures w14:val="none"/>
              </w:rPr>
              <w:t>шарн</w:t>
            </w:r>
            <w:proofErr w:type="spellEnd"/>
            <w:r w:rsidRPr="00346E20">
              <w:rPr>
                <w:rFonts w:ascii="Times New Roman" w:eastAsia="Times New Roman" w:hAnsi="Times New Roman" w:cs="Times New Roman"/>
                <w:color w:val="00000A"/>
                <w:kern w:val="1"/>
                <w:sz w:val="16"/>
                <w:szCs w:val="16"/>
                <w:lang w:eastAsia="zh-CN"/>
                <w14:ligatures w14:val="none"/>
              </w:rPr>
              <w:t xml:space="preserve">. прав. </w:t>
            </w:r>
          </w:p>
        </w:tc>
        <w:tc>
          <w:tcPr>
            <w:tcW w:w="1205" w:type="pct"/>
            <w:tcBorders>
              <w:top w:val="single" w:sz="4" w:space="0" w:color="auto"/>
              <w:left w:val="single" w:sz="4" w:space="0" w:color="auto"/>
              <w:bottom w:val="single" w:sz="4" w:space="0" w:color="auto"/>
              <w:right w:val="single" w:sz="4" w:space="0" w:color="auto"/>
            </w:tcBorders>
          </w:tcPr>
          <w:p w14:paraId="0BBB82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2217-3414056-11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388CC8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1AFA7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FF12D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6C04C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A4F6C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водяной 3302 (406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3413989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4061-3906629-90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ED2C6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70D8CA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8B0304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2830F3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8EA5D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водяной 3302-Бизнес (4216дв., 4215дв.) </w:t>
            </w:r>
          </w:p>
        </w:tc>
        <w:tc>
          <w:tcPr>
            <w:tcW w:w="1205" w:type="pct"/>
            <w:tcBorders>
              <w:top w:val="single" w:sz="4" w:space="0" w:color="auto"/>
              <w:left w:val="single" w:sz="4" w:space="0" w:color="auto"/>
              <w:bottom w:val="single" w:sz="4" w:space="0" w:color="auto"/>
              <w:right w:val="single" w:sz="4" w:space="0" w:color="auto"/>
            </w:tcBorders>
          </w:tcPr>
          <w:p w14:paraId="6218D3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421-1307100-50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D7F2F2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341E2C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952F9D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39F3E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C4DEC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Газель УМЗ 4216 Е-3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уз.шкив</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10 мм  </w:t>
            </w:r>
          </w:p>
        </w:tc>
        <w:tc>
          <w:tcPr>
            <w:tcW w:w="1205" w:type="pct"/>
            <w:tcBorders>
              <w:top w:val="single" w:sz="4" w:space="0" w:color="auto"/>
              <w:left w:val="single" w:sz="4" w:space="0" w:color="auto"/>
              <w:bottom w:val="single" w:sz="4" w:space="0" w:color="auto"/>
              <w:right w:val="single" w:sz="4" w:space="0" w:color="auto"/>
            </w:tcBorders>
          </w:tcPr>
          <w:p w14:paraId="448574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ШНКФ 453471.125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ECEF57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4AAFD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8E2FF6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F4698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4D7F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топливный 3302 (406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02267C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901-1106010-21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993CC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60C64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C347DE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76D44D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5F618D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Нейтрализатор 330202 (дв.4216) ЕВРО-3</w:t>
            </w:r>
          </w:p>
        </w:tc>
        <w:tc>
          <w:tcPr>
            <w:tcW w:w="1205" w:type="pct"/>
            <w:tcBorders>
              <w:top w:val="single" w:sz="4" w:space="0" w:color="auto"/>
              <w:left w:val="single" w:sz="4" w:space="0" w:color="auto"/>
              <w:bottom w:val="single" w:sz="4" w:space="0" w:color="auto"/>
              <w:right w:val="single" w:sz="4" w:space="0" w:color="auto"/>
            </w:tcBorders>
          </w:tcPr>
          <w:p w14:paraId="7D2491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367-1206000-28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E8227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A7E750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545B9A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CFD2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BEE3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Опора </w:t>
            </w:r>
            <w:proofErr w:type="spellStart"/>
            <w:r w:rsidRPr="00346E20">
              <w:rPr>
                <w:rFonts w:ascii="Times New Roman" w:eastAsia="Times New Roman" w:hAnsi="Times New Roman" w:cs="Times New Roman"/>
                <w:color w:val="00000A"/>
                <w:kern w:val="1"/>
                <w:sz w:val="16"/>
                <w:szCs w:val="16"/>
                <w:lang w:eastAsia="zh-CN"/>
                <w14:ligatures w14:val="none"/>
              </w:rPr>
              <w:t>промежут</w:t>
            </w:r>
            <w:proofErr w:type="spellEnd"/>
            <w:r w:rsidRPr="00346E20">
              <w:rPr>
                <w:rFonts w:ascii="Times New Roman" w:eastAsia="Times New Roman" w:hAnsi="Times New Roman" w:cs="Times New Roman"/>
                <w:color w:val="00000A"/>
                <w:kern w:val="1"/>
                <w:sz w:val="16"/>
                <w:szCs w:val="16"/>
                <w:lang w:eastAsia="zh-CN"/>
                <w14:ligatures w14:val="none"/>
              </w:rPr>
              <w:t xml:space="preserve">. кард. вала 3302 Рест. с </w:t>
            </w:r>
            <w:proofErr w:type="spellStart"/>
            <w:r w:rsidRPr="00346E20">
              <w:rPr>
                <w:rFonts w:ascii="Times New Roman" w:eastAsia="Times New Roman" w:hAnsi="Times New Roman" w:cs="Times New Roman"/>
                <w:color w:val="00000A"/>
                <w:kern w:val="1"/>
                <w:sz w:val="16"/>
                <w:szCs w:val="16"/>
                <w:lang w:eastAsia="zh-CN"/>
                <w14:ligatures w14:val="none"/>
              </w:rPr>
              <w:t>кронш</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6D2BDA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3302-2202800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675069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8ACA4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2DCF8B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EEFF1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6236B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Патрубки радиатора 3302-Бизнес дв.4216 Е-4 (к-т 2шт)</w:t>
            </w:r>
          </w:p>
        </w:tc>
        <w:tc>
          <w:tcPr>
            <w:tcW w:w="1205" w:type="pct"/>
            <w:tcBorders>
              <w:top w:val="single" w:sz="4" w:space="0" w:color="auto"/>
              <w:left w:val="single" w:sz="4" w:space="0" w:color="auto"/>
              <w:bottom w:val="single" w:sz="4" w:space="0" w:color="auto"/>
              <w:right w:val="single" w:sz="4" w:space="0" w:color="auto"/>
            </w:tcBorders>
          </w:tcPr>
          <w:p w14:paraId="57D459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3302-1303010-91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884B70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66E66E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4152CB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23EE18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15E7F0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7305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пер.ступ</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2410,31029 нар. </w:t>
            </w:r>
          </w:p>
        </w:tc>
        <w:tc>
          <w:tcPr>
            <w:tcW w:w="1205" w:type="pct"/>
            <w:tcBorders>
              <w:top w:val="single" w:sz="4" w:space="0" w:color="auto"/>
              <w:left w:val="single" w:sz="4" w:space="0" w:color="auto"/>
              <w:bottom w:val="single" w:sz="4" w:space="0" w:color="auto"/>
              <w:right w:val="single" w:sz="4" w:space="0" w:color="auto"/>
            </w:tcBorders>
          </w:tcPr>
          <w:p w14:paraId="413B6B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7305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FA3B6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69364C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343924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B60FC7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2C30D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7305 </w:t>
            </w:r>
            <w:proofErr w:type="gramStart"/>
            <w:r w:rsidRPr="00346E20">
              <w:rPr>
                <w:rFonts w:ascii="Times New Roman" w:eastAsia="Times New Roman" w:hAnsi="Times New Roman" w:cs="Times New Roman"/>
                <w:color w:val="00000A"/>
                <w:kern w:val="1"/>
                <w:sz w:val="16"/>
                <w:szCs w:val="16"/>
                <w:lang w:eastAsia="zh-CN"/>
                <w14:ligatures w14:val="none"/>
              </w:rPr>
              <w:t>пер.ступ</w:t>
            </w:r>
            <w:proofErr w:type="gramEnd"/>
            <w:r w:rsidRPr="00346E20">
              <w:rPr>
                <w:rFonts w:ascii="Times New Roman" w:eastAsia="Times New Roman" w:hAnsi="Times New Roman" w:cs="Times New Roman"/>
                <w:color w:val="00000A"/>
                <w:kern w:val="1"/>
                <w:sz w:val="16"/>
                <w:szCs w:val="16"/>
                <w:lang w:eastAsia="zh-CN"/>
                <w14:ligatures w14:val="none"/>
              </w:rPr>
              <w:t xml:space="preserve">.31029,3302 нар.   </w:t>
            </w:r>
          </w:p>
        </w:tc>
        <w:tc>
          <w:tcPr>
            <w:tcW w:w="1205" w:type="pct"/>
            <w:tcBorders>
              <w:top w:val="single" w:sz="4" w:space="0" w:color="auto"/>
              <w:left w:val="single" w:sz="4" w:space="0" w:color="auto"/>
              <w:bottom w:val="single" w:sz="4" w:space="0" w:color="auto"/>
              <w:right w:val="single" w:sz="4" w:space="0" w:color="auto"/>
            </w:tcBorders>
          </w:tcPr>
          <w:p w14:paraId="7FFCA72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6-7305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AA59A3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E1A5D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3CE64A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2505F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780E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7307 пер. ступ. 3302 </w:t>
            </w:r>
            <w:proofErr w:type="spellStart"/>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58CDFB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7307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3B4A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AF538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1E4E9A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FF90E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0BB8F0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7509 </w:t>
            </w:r>
            <w:proofErr w:type="spellStart"/>
            <w:r w:rsidRPr="00346E20">
              <w:rPr>
                <w:rFonts w:ascii="Times New Roman" w:eastAsia="Times New Roman" w:hAnsi="Times New Roman" w:cs="Times New Roman"/>
                <w:color w:val="00000A"/>
                <w:kern w:val="1"/>
                <w:sz w:val="16"/>
                <w:szCs w:val="16"/>
                <w:lang w:eastAsia="zh-CN"/>
                <w14:ligatures w14:val="none"/>
              </w:rPr>
              <w:t>задн</w:t>
            </w:r>
            <w:proofErr w:type="spellEnd"/>
            <w:r w:rsidRPr="00346E20">
              <w:rPr>
                <w:rFonts w:ascii="Times New Roman" w:eastAsia="Times New Roman" w:hAnsi="Times New Roman" w:cs="Times New Roman"/>
                <w:color w:val="00000A"/>
                <w:kern w:val="1"/>
                <w:sz w:val="16"/>
                <w:szCs w:val="16"/>
                <w:lang w:eastAsia="zh-CN"/>
                <w14:ligatures w14:val="none"/>
              </w:rPr>
              <w:t xml:space="preserve">. ступицы 3302 </w:t>
            </w:r>
            <w:proofErr w:type="spellStart"/>
            <w:r w:rsidRPr="00346E20">
              <w:rPr>
                <w:rFonts w:ascii="Times New Roman" w:eastAsia="Times New Roman" w:hAnsi="Times New Roman" w:cs="Times New Roman"/>
                <w:color w:val="00000A"/>
                <w:kern w:val="1"/>
                <w:sz w:val="16"/>
                <w:szCs w:val="16"/>
                <w:lang w:eastAsia="zh-CN"/>
                <w14:ligatures w14:val="none"/>
              </w:rPr>
              <w:t>наруж</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266B32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7509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834C2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D0E6D8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8F173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E532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4D872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Привод вент. Газель-Бизнес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УМЗ-4216 </w:t>
            </w:r>
          </w:p>
        </w:tc>
        <w:tc>
          <w:tcPr>
            <w:tcW w:w="1205" w:type="pct"/>
            <w:tcBorders>
              <w:top w:val="single" w:sz="4" w:space="0" w:color="auto"/>
              <w:left w:val="single" w:sz="4" w:space="0" w:color="auto"/>
              <w:bottom w:val="single" w:sz="4" w:space="0" w:color="auto"/>
              <w:right w:val="single" w:sz="4" w:space="0" w:color="auto"/>
            </w:tcBorders>
          </w:tcPr>
          <w:p w14:paraId="5EBCAD2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4216-1317010-03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74BBBF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F75A8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17C6F0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379B5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229B8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w:t>
            </w:r>
            <w:proofErr w:type="spellStart"/>
            <w:r w:rsidRPr="00346E20">
              <w:rPr>
                <w:rFonts w:ascii="Times New Roman" w:eastAsia="Times New Roman" w:hAnsi="Times New Roman" w:cs="Times New Roman"/>
                <w:color w:val="00000A"/>
                <w:kern w:val="1"/>
                <w:sz w:val="16"/>
                <w:szCs w:val="16"/>
                <w:lang w:eastAsia="zh-CN"/>
                <w14:ligatures w14:val="none"/>
              </w:rPr>
              <w:t>охлажд</w:t>
            </w:r>
            <w:proofErr w:type="spellEnd"/>
            <w:r w:rsidRPr="00346E20">
              <w:rPr>
                <w:rFonts w:ascii="Times New Roman" w:eastAsia="Times New Roman" w:hAnsi="Times New Roman" w:cs="Times New Roman"/>
                <w:color w:val="00000A"/>
                <w:kern w:val="1"/>
                <w:sz w:val="16"/>
                <w:szCs w:val="16"/>
                <w:lang w:eastAsia="zh-CN"/>
                <w14:ligatures w14:val="none"/>
              </w:rPr>
              <w:t>. 3302 под рамку 3-х ряд.</w:t>
            </w:r>
          </w:p>
        </w:tc>
        <w:tc>
          <w:tcPr>
            <w:tcW w:w="1205" w:type="pct"/>
            <w:tcBorders>
              <w:top w:val="single" w:sz="4" w:space="0" w:color="auto"/>
              <w:left w:val="single" w:sz="4" w:space="0" w:color="auto"/>
              <w:bottom w:val="single" w:sz="4" w:space="0" w:color="auto"/>
              <w:right w:val="single" w:sz="4" w:space="0" w:color="auto"/>
            </w:tcBorders>
          </w:tcPr>
          <w:p w14:paraId="0DB600C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330242Б-1301010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A48D7F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791FA5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5B9B9D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DBC6B0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6400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Зеркало з/вида 3302-Рест</w:t>
            </w:r>
            <w:proofErr w:type="gramStart"/>
            <w:r w:rsidRPr="00346E20">
              <w:rPr>
                <w:rFonts w:ascii="Times New Roman" w:eastAsia="Times New Roman" w:hAnsi="Times New Roman" w:cs="Times New Roman"/>
                <w:color w:val="00000A"/>
                <w:kern w:val="1"/>
                <w:sz w:val="16"/>
                <w:szCs w:val="16"/>
                <w:lang w:eastAsia="zh-CN"/>
                <w14:ligatures w14:val="none"/>
              </w:rPr>
              <w:t>.,Бизнес</w:t>
            </w:r>
            <w:proofErr w:type="gram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1775325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3302-8201206-30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18A0F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79E369B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DA953C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11BA3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50046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Блок </w:t>
            </w:r>
            <w:proofErr w:type="spellStart"/>
            <w:r w:rsidRPr="00346E20">
              <w:rPr>
                <w:rFonts w:ascii="Times New Roman" w:eastAsia="Times New Roman" w:hAnsi="Times New Roman" w:cs="Times New Roman"/>
                <w:color w:val="00000A"/>
                <w:kern w:val="1"/>
                <w:sz w:val="16"/>
                <w:szCs w:val="16"/>
                <w:lang w:eastAsia="zh-CN"/>
                <w14:ligatures w14:val="none"/>
              </w:rPr>
              <w:t>управл</w:t>
            </w:r>
            <w:proofErr w:type="spellEnd"/>
            <w:r w:rsidRPr="00346E20">
              <w:rPr>
                <w:rFonts w:ascii="Times New Roman" w:eastAsia="Times New Roman" w:hAnsi="Times New Roman" w:cs="Times New Roman"/>
                <w:color w:val="00000A"/>
                <w:kern w:val="1"/>
                <w:sz w:val="16"/>
                <w:szCs w:val="16"/>
                <w:lang w:eastAsia="zh-CN"/>
                <w14:ligatures w14:val="none"/>
              </w:rPr>
              <w:t xml:space="preserve">. МИКАС 10.3 (4216.3763-12) </w:t>
            </w:r>
          </w:p>
        </w:tc>
        <w:tc>
          <w:tcPr>
            <w:tcW w:w="1205" w:type="pct"/>
            <w:tcBorders>
              <w:top w:val="single" w:sz="4" w:space="0" w:color="auto"/>
              <w:left w:val="single" w:sz="4" w:space="0" w:color="auto"/>
              <w:bottom w:val="single" w:sz="4" w:space="0" w:color="auto"/>
              <w:right w:val="single" w:sz="4" w:space="0" w:color="auto"/>
            </w:tcBorders>
          </w:tcPr>
          <w:p w14:paraId="64C51A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4216-3763000-12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88E57E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7D0378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76F1E6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3FF05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97E34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Генератор 100А (4216,274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29A394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05122-0-0003771-040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3909E7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E1C303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7DA5CF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CEF1E6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C6F2B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кислородный (406, 405, 409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на МИКАС 7.1, УМЗ на МИКАС 7.2) </w:t>
            </w:r>
          </w:p>
        </w:tc>
        <w:tc>
          <w:tcPr>
            <w:tcW w:w="1205" w:type="pct"/>
            <w:tcBorders>
              <w:top w:val="single" w:sz="4" w:space="0" w:color="auto"/>
              <w:left w:val="single" w:sz="4" w:space="0" w:color="auto"/>
              <w:bottom w:val="single" w:sz="4" w:space="0" w:color="auto"/>
              <w:right w:val="single" w:sz="4" w:space="0" w:color="auto"/>
            </w:tcBorders>
          </w:tcPr>
          <w:p w14:paraId="4FF494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27.3855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F708F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41F6D6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EE12D0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F2C3C9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F1CC7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w:t>
            </w:r>
            <w:proofErr w:type="spellStart"/>
            <w:r w:rsidRPr="00346E20">
              <w:rPr>
                <w:rFonts w:ascii="Times New Roman" w:eastAsia="Times New Roman" w:hAnsi="Times New Roman" w:cs="Times New Roman"/>
                <w:color w:val="00000A"/>
                <w:kern w:val="1"/>
                <w:sz w:val="16"/>
                <w:szCs w:val="16"/>
                <w:lang w:eastAsia="zh-CN"/>
                <w14:ligatures w14:val="none"/>
              </w:rPr>
              <w:t>полож</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дросс</w:t>
            </w:r>
            <w:proofErr w:type="spellEnd"/>
            <w:r w:rsidRPr="00346E20">
              <w:rPr>
                <w:rFonts w:ascii="Times New Roman" w:eastAsia="Times New Roman" w:hAnsi="Times New Roman" w:cs="Times New Roman"/>
                <w:color w:val="00000A"/>
                <w:kern w:val="1"/>
                <w:sz w:val="16"/>
                <w:szCs w:val="16"/>
                <w:lang w:eastAsia="zh-CN"/>
                <w14:ligatures w14:val="none"/>
              </w:rPr>
              <w:t xml:space="preserve">. заслонки 406 </w:t>
            </w:r>
          </w:p>
        </w:tc>
        <w:tc>
          <w:tcPr>
            <w:tcW w:w="1205" w:type="pct"/>
            <w:tcBorders>
              <w:top w:val="single" w:sz="4" w:space="0" w:color="auto"/>
              <w:left w:val="single" w:sz="4" w:space="0" w:color="auto"/>
              <w:bottom w:val="single" w:sz="4" w:space="0" w:color="auto"/>
              <w:right w:val="single" w:sz="4" w:space="0" w:color="auto"/>
            </w:tcBorders>
          </w:tcPr>
          <w:p w14:paraId="4E31270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0 280 122 001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EB3038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49AE6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9AA1FE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F884A7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A9CAB0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положения к/в (406,4216 Е-3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0 261 210 113</w:t>
            </w:r>
          </w:p>
        </w:tc>
        <w:tc>
          <w:tcPr>
            <w:tcW w:w="1205" w:type="pct"/>
            <w:tcBorders>
              <w:top w:val="single" w:sz="4" w:space="0" w:color="auto"/>
              <w:left w:val="single" w:sz="4" w:space="0" w:color="auto"/>
              <w:bottom w:val="single" w:sz="4" w:space="0" w:color="auto"/>
              <w:right w:val="single" w:sz="4" w:space="0" w:color="auto"/>
            </w:tcBorders>
          </w:tcPr>
          <w:p w14:paraId="075A7E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0 261 210 113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A9E1A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143527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4C5C3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E9678D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A5E7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расхода воздуха (406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ДМРВ (плен) </w:t>
            </w:r>
          </w:p>
        </w:tc>
        <w:tc>
          <w:tcPr>
            <w:tcW w:w="1205" w:type="pct"/>
            <w:tcBorders>
              <w:top w:val="single" w:sz="4" w:space="0" w:color="auto"/>
              <w:left w:val="single" w:sz="4" w:space="0" w:color="auto"/>
              <w:bottom w:val="single" w:sz="4" w:space="0" w:color="auto"/>
              <w:right w:val="single" w:sz="4" w:space="0" w:color="auto"/>
            </w:tcBorders>
          </w:tcPr>
          <w:p w14:paraId="10C069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ДМРВ-20.3855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09E7E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7234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CF5192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7A4E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15BD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w:t>
            </w:r>
            <w:proofErr w:type="spellStart"/>
            <w:r w:rsidRPr="00346E20">
              <w:rPr>
                <w:rFonts w:ascii="Times New Roman" w:eastAsia="Times New Roman" w:hAnsi="Times New Roman" w:cs="Times New Roman"/>
                <w:color w:val="00000A"/>
                <w:kern w:val="1"/>
                <w:sz w:val="16"/>
                <w:szCs w:val="16"/>
                <w:lang w:eastAsia="zh-CN"/>
                <w14:ligatures w14:val="none"/>
              </w:rPr>
              <w:t>сервомагнит</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полож.рейки</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дв.560) </w:t>
            </w:r>
          </w:p>
        </w:tc>
        <w:tc>
          <w:tcPr>
            <w:tcW w:w="1205" w:type="pct"/>
            <w:tcBorders>
              <w:top w:val="single" w:sz="4" w:space="0" w:color="auto"/>
              <w:left w:val="single" w:sz="4" w:space="0" w:color="auto"/>
              <w:bottom w:val="single" w:sz="4" w:space="0" w:color="auto"/>
              <w:right w:val="single" w:sz="4" w:space="0" w:color="auto"/>
            </w:tcBorders>
          </w:tcPr>
          <w:p w14:paraId="1415ED0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21 766 282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8338D8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CC90EF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44FCE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1D326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C8024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зажигания 3302-</w:t>
            </w:r>
            <w:proofErr w:type="gramStart"/>
            <w:r w:rsidRPr="00346E20">
              <w:rPr>
                <w:rFonts w:ascii="Times New Roman" w:eastAsia="Times New Roman" w:hAnsi="Times New Roman" w:cs="Times New Roman"/>
                <w:color w:val="00000A"/>
                <w:kern w:val="1"/>
                <w:sz w:val="16"/>
                <w:szCs w:val="16"/>
                <w:lang w:eastAsia="zh-CN"/>
                <w14:ligatures w14:val="none"/>
              </w:rPr>
              <w:t>Бизнес,  Next</w:t>
            </w:r>
            <w:proofErr w:type="gramEnd"/>
            <w:r w:rsidRPr="00346E20">
              <w:rPr>
                <w:rFonts w:ascii="Times New Roman" w:eastAsia="Times New Roman" w:hAnsi="Times New Roman" w:cs="Times New Roman"/>
                <w:color w:val="00000A"/>
                <w:kern w:val="1"/>
                <w:sz w:val="16"/>
                <w:szCs w:val="16"/>
                <w:lang w:eastAsia="zh-CN"/>
                <w14:ligatures w14:val="none"/>
              </w:rPr>
              <w:t xml:space="preserve">, 31105 </w:t>
            </w:r>
          </w:p>
        </w:tc>
        <w:tc>
          <w:tcPr>
            <w:tcW w:w="1205" w:type="pct"/>
            <w:tcBorders>
              <w:top w:val="single" w:sz="4" w:space="0" w:color="auto"/>
              <w:left w:val="single" w:sz="4" w:space="0" w:color="auto"/>
              <w:bottom w:val="single" w:sz="4" w:space="0" w:color="auto"/>
              <w:right w:val="single" w:sz="4" w:space="0" w:color="auto"/>
            </w:tcBorders>
          </w:tcPr>
          <w:p w14:paraId="5AFB7D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29.3704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16C1B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D12A7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A19729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5A717D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64A58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Катушка зажигания 2-х </w:t>
            </w:r>
            <w:proofErr w:type="spellStart"/>
            <w:r w:rsidRPr="00346E20">
              <w:rPr>
                <w:rFonts w:ascii="Times New Roman" w:eastAsia="Times New Roman" w:hAnsi="Times New Roman" w:cs="Times New Roman"/>
                <w:color w:val="00000A"/>
                <w:kern w:val="1"/>
                <w:sz w:val="16"/>
                <w:szCs w:val="16"/>
                <w:lang w:eastAsia="zh-CN"/>
                <w14:ligatures w14:val="none"/>
              </w:rPr>
              <w:t>выводн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405, 406 н/о </w:t>
            </w:r>
          </w:p>
        </w:tc>
        <w:tc>
          <w:tcPr>
            <w:tcW w:w="1205" w:type="pct"/>
            <w:tcBorders>
              <w:top w:val="single" w:sz="4" w:space="0" w:color="auto"/>
              <w:left w:val="single" w:sz="4" w:space="0" w:color="auto"/>
              <w:bottom w:val="single" w:sz="4" w:space="0" w:color="auto"/>
              <w:right w:val="single" w:sz="4" w:space="0" w:color="auto"/>
            </w:tcBorders>
          </w:tcPr>
          <w:p w14:paraId="2D3474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3032.3705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0703E9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D1F35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E3369C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D4D01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E487A0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Катушка зажигания 4-х </w:t>
            </w:r>
            <w:proofErr w:type="spellStart"/>
            <w:r w:rsidRPr="00346E20">
              <w:rPr>
                <w:rFonts w:ascii="Times New Roman" w:eastAsia="Times New Roman" w:hAnsi="Times New Roman" w:cs="Times New Roman"/>
                <w:color w:val="00000A"/>
                <w:kern w:val="1"/>
                <w:sz w:val="16"/>
                <w:szCs w:val="16"/>
                <w:lang w:eastAsia="zh-CN"/>
                <w14:ligatures w14:val="none"/>
              </w:rPr>
              <w:t>выводн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УМЗ 4216, 4213 (модуль) </w:t>
            </w:r>
            <w:proofErr w:type="spellStart"/>
            <w:r w:rsidRPr="00346E20">
              <w:rPr>
                <w:rFonts w:ascii="Times New Roman" w:eastAsia="Times New Roman" w:hAnsi="Times New Roman" w:cs="Times New Roman"/>
                <w:color w:val="00000A"/>
                <w:kern w:val="1"/>
                <w:sz w:val="16"/>
                <w:szCs w:val="16"/>
                <w:lang w:eastAsia="zh-CN"/>
                <w14:ligatures w14:val="none"/>
              </w:rPr>
              <w:t>ГАЗель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Бизнес</w:t>
            </w:r>
          </w:p>
        </w:tc>
        <w:tc>
          <w:tcPr>
            <w:tcW w:w="1205" w:type="pct"/>
            <w:tcBorders>
              <w:top w:val="single" w:sz="4" w:space="0" w:color="auto"/>
              <w:left w:val="single" w:sz="4" w:space="0" w:color="auto"/>
              <w:bottom w:val="single" w:sz="4" w:space="0" w:color="auto"/>
              <w:right w:val="single" w:sz="4" w:space="0" w:color="auto"/>
            </w:tcBorders>
          </w:tcPr>
          <w:p w14:paraId="3D7F9FD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48.3705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422CCE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61B615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49E6EA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6DD5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B4CE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Клапан редукционный 405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3302, УАЗ ЕВРО-3, под </w:t>
            </w:r>
            <w:proofErr w:type="spellStart"/>
            <w:r w:rsidRPr="00346E20">
              <w:rPr>
                <w:rFonts w:ascii="Times New Roman" w:eastAsia="Times New Roman" w:hAnsi="Times New Roman" w:cs="Times New Roman"/>
                <w:color w:val="00000A"/>
                <w:kern w:val="1"/>
                <w:sz w:val="16"/>
                <w:szCs w:val="16"/>
                <w:lang w:eastAsia="zh-CN"/>
                <w14:ligatures w14:val="none"/>
              </w:rPr>
              <w:t>защ</w:t>
            </w:r>
            <w:proofErr w:type="spellEnd"/>
            <w:r w:rsidRPr="00346E20">
              <w:rPr>
                <w:rFonts w:ascii="Times New Roman" w:eastAsia="Times New Roman" w:hAnsi="Times New Roman" w:cs="Times New Roman"/>
                <w:color w:val="00000A"/>
                <w:kern w:val="1"/>
                <w:sz w:val="16"/>
                <w:szCs w:val="16"/>
                <w:lang w:eastAsia="zh-CN"/>
                <w14:ligatures w14:val="none"/>
              </w:rPr>
              <w:t>. (</w:t>
            </w:r>
            <w:proofErr w:type="spellStart"/>
            <w:r w:rsidRPr="00346E20">
              <w:rPr>
                <w:rFonts w:ascii="Times New Roman" w:eastAsia="Times New Roman" w:hAnsi="Times New Roman" w:cs="Times New Roman"/>
                <w:color w:val="00000A"/>
                <w:kern w:val="1"/>
                <w:sz w:val="16"/>
                <w:szCs w:val="16"/>
                <w:lang w:eastAsia="zh-CN"/>
                <w14:ligatures w14:val="none"/>
              </w:rPr>
              <w:t>топливопр</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406C53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406.1160000-06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6CEEE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9970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481A07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D07E5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149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301B0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Свечи зажигания Евро-3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40524) (к-т) </w:t>
            </w:r>
          </w:p>
        </w:tc>
        <w:tc>
          <w:tcPr>
            <w:tcW w:w="1205" w:type="pct"/>
            <w:tcBorders>
              <w:top w:val="single" w:sz="4" w:space="0" w:color="auto"/>
              <w:left w:val="single" w:sz="4" w:space="0" w:color="auto"/>
              <w:bottom w:val="single" w:sz="4" w:space="0" w:color="auto"/>
              <w:right w:val="single" w:sz="4" w:space="0" w:color="auto"/>
            </w:tcBorders>
          </w:tcPr>
          <w:p w14:paraId="72E780D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0 242 229 659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647451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732C47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6D9ECF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F5D4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F8CCF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Стартер (402, 4216, 4215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редукт</w:t>
            </w:r>
            <w:proofErr w:type="spellEnd"/>
          </w:p>
        </w:tc>
        <w:tc>
          <w:tcPr>
            <w:tcW w:w="1205" w:type="pct"/>
            <w:tcBorders>
              <w:top w:val="single" w:sz="4" w:space="0" w:color="auto"/>
              <w:left w:val="single" w:sz="4" w:space="0" w:color="auto"/>
              <w:bottom w:val="single" w:sz="4" w:space="0" w:color="auto"/>
              <w:right w:val="single" w:sz="4" w:space="0" w:color="auto"/>
            </w:tcBorders>
          </w:tcPr>
          <w:p w14:paraId="23DD19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6002.3708-01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2316F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13510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1BD4F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63F4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29965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Стартер (405,406,409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редукт</w:t>
            </w:r>
            <w:proofErr w:type="spellEnd"/>
          </w:p>
        </w:tc>
        <w:tc>
          <w:tcPr>
            <w:tcW w:w="1205" w:type="pct"/>
            <w:tcBorders>
              <w:top w:val="single" w:sz="4" w:space="0" w:color="auto"/>
              <w:left w:val="single" w:sz="4" w:space="0" w:color="auto"/>
              <w:bottom w:val="single" w:sz="4" w:space="0" w:color="auto"/>
              <w:right w:val="single" w:sz="4" w:space="0" w:color="auto"/>
            </w:tcBorders>
          </w:tcPr>
          <w:p w14:paraId="71CE9C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406.3708000-451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464B7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9CAB21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B308F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DC684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3D1B6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Эл.бензонасос</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(406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50.1139-01 </w:t>
            </w:r>
          </w:p>
        </w:tc>
        <w:tc>
          <w:tcPr>
            <w:tcW w:w="1205" w:type="pct"/>
            <w:tcBorders>
              <w:top w:val="single" w:sz="4" w:space="0" w:color="auto"/>
              <w:left w:val="single" w:sz="4" w:space="0" w:color="auto"/>
              <w:bottom w:val="single" w:sz="4" w:space="0" w:color="auto"/>
              <w:right w:val="single" w:sz="4" w:space="0" w:color="auto"/>
            </w:tcBorders>
          </w:tcPr>
          <w:p w14:paraId="6F5A46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50.1139-01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5F7C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2751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5EF7F4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C6C28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50F9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Эл.бензонасос</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(4216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3302 ЕВРО-3 п/типа </w:t>
            </w:r>
          </w:p>
        </w:tc>
        <w:tc>
          <w:tcPr>
            <w:tcW w:w="1205" w:type="pct"/>
            <w:tcBorders>
              <w:top w:val="single" w:sz="4" w:space="0" w:color="auto"/>
              <w:left w:val="single" w:sz="4" w:space="0" w:color="auto"/>
              <w:bottom w:val="single" w:sz="4" w:space="0" w:color="auto"/>
              <w:right w:val="single" w:sz="4" w:space="0" w:color="auto"/>
            </w:tcBorders>
          </w:tcPr>
          <w:p w14:paraId="797C4F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33023-1139010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1033AD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3F62E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90039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F370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91DD28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Эл.двигатель</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отопителя 3302 Рест.</w:t>
            </w:r>
          </w:p>
        </w:tc>
        <w:tc>
          <w:tcPr>
            <w:tcW w:w="1205" w:type="pct"/>
            <w:tcBorders>
              <w:top w:val="single" w:sz="4" w:space="0" w:color="auto"/>
              <w:left w:val="single" w:sz="4" w:space="0" w:color="auto"/>
              <w:bottom w:val="single" w:sz="4" w:space="0" w:color="auto"/>
              <w:right w:val="single" w:sz="4" w:space="0" w:color="auto"/>
            </w:tcBorders>
          </w:tcPr>
          <w:p w14:paraId="5823376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3302-8101080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A1220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4634E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126F1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4E713E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FF40A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Эл.насос</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отопит.3302 </w:t>
            </w:r>
            <w:proofErr w:type="spellStart"/>
            <w:r w:rsidRPr="00346E20">
              <w:rPr>
                <w:rFonts w:ascii="Times New Roman" w:eastAsia="Times New Roman" w:hAnsi="Times New Roman" w:cs="Times New Roman"/>
                <w:color w:val="00000A"/>
                <w:kern w:val="1"/>
                <w:sz w:val="16"/>
                <w:szCs w:val="16"/>
                <w:lang w:eastAsia="zh-CN"/>
                <w14:ligatures w14:val="none"/>
              </w:rPr>
              <w:t>допол</w:t>
            </w:r>
            <w:proofErr w:type="spellEnd"/>
            <w:r w:rsidRPr="00346E20">
              <w:rPr>
                <w:rFonts w:ascii="Times New Roman" w:eastAsia="Times New Roman" w:hAnsi="Times New Roman" w:cs="Times New Roman"/>
                <w:color w:val="00000A"/>
                <w:kern w:val="1"/>
                <w:sz w:val="16"/>
                <w:szCs w:val="16"/>
                <w:lang w:eastAsia="zh-CN"/>
                <w14:ligatures w14:val="none"/>
              </w:rPr>
              <w:t xml:space="preserve">.(помпа) D=18 </w:t>
            </w:r>
          </w:p>
        </w:tc>
        <w:tc>
          <w:tcPr>
            <w:tcW w:w="1205" w:type="pct"/>
            <w:tcBorders>
              <w:top w:val="single" w:sz="4" w:space="0" w:color="auto"/>
              <w:left w:val="single" w:sz="4" w:space="0" w:color="auto"/>
              <w:bottom w:val="single" w:sz="4" w:space="0" w:color="auto"/>
              <w:right w:val="single" w:sz="4" w:space="0" w:color="auto"/>
            </w:tcBorders>
          </w:tcPr>
          <w:p w14:paraId="204641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32.3780-01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24FA47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466065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247DAB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B3C0B5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98CB20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Эл.насос</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отопит.3302 </w:t>
            </w:r>
            <w:proofErr w:type="spellStart"/>
            <w:r w:rsidRPr="00346E20">
              <w:rPr>
                <w:rFonts w:ascii="Times New Roman" w:eastAsia="Times New Roman" w:hAnsi="Times New Roman" w:cs="Times New Roman"/>
                <w:color w:val="00000A"/>
                <w:kern w:val="1"/>
                <w:sz w:val="16"/>
                <w:szCs w:val="16"/>
                <w:lang w:eastAsia="zh-CN"/>
                <w14:ligatures w14:val="none"/>
              </w:rPr>
              <w:t>допол</w:t>
            </w:r>
            <w:proofErr w:type="spellEnd"/>
            <w:r w:rsidRPr="00346E20">
              <w:rPr>
                <w:rFonts w:ascii="Times New Roman" w:eastAsia="Times New Roman" w:hAnsi="Times New Roman" w:cs="Times New Roman"/>
                <w:color w:val="00000A"/>
                <w:kern w:val="1"/>
                <w:sz w:val="16"/>
                <w:szCs w:val="16"/>
                <w:lang w:eastAsia="zh-CN"/>
                <w14:ligatures w14:val="none"/>
              </w:rPr>
              <w:t>.(помпа) D=18  тонкий мотор</w:t>
            </w:r>
          </w:p>
        </w:tc>
        <w:tc>
          <w:tcPr>
            <w:tcW w:w="1205" w:type="pct"/>
            <w:tcBorders>
              <w:top w:val="single" w:sz="4" w:space="0" w:color="auto"/>
              <w:left w:val="single" w:sz="4" w:space="0" w:color="auto"/>
              <w:bottom w:val="single" w:sz="4" w:space="0" w:color="auto"/>
              <w:right w:val="single" w:sz="4" w:space="0" w:color="auto"/>
            </w:tcBorders>
          </w:tcPr>
          <w:p w14:paraId="759566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891.3780 (75.3780-01)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F8313B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298D2C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C08790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99E57C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A9B2B9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Ступица заднего колеса 3302 с </w:t>
            </w:r>
            <w:proofErr w:type="spellStart"/>
            <w:r w:rsidRPr="00346E20">
              <w:rPr>
                <w:rFonts w:ascii="Times New Roman" w:eastAsia="Times New Roman" w:hAnsi="Times New Roman" w:cs="Times New Roman"/>
                <w:color w:val="00000A"/>
                <w:kern w:val="1"/>
                <w:sz w:val="16"/>
                <w:szCs w:val="16"/>
                <w:lang w:eastAsia="zh-CN"/>
                <w14:ligatures w14:val="none"/>
              </w:rPr>
              <w:t>подш</w:t>
            </w:r>
            <w:proofErr w:type="spellEnd"/>
          </w:p>
        </w:tc>
        <w:tc>
          <w:tcPr>
            <w:tcW w:w="1205" w:type="pct"/>
            <w:tcBorders>
              <w:top w:val="single" w:sz="4" w:space="0" w:color="auto"/>
              <w:left w:val="single" w:sz="4" w:space="0" w:color="auto"/>
              <w:bottom w:val="single" w:sz="4" w:space="0" w:color="auto"/>
              <w:right w:val="single" w:sz="4" w:space="0" w:color="auto"/>
            </w:tcBorders>
          </w:tcPr>
          <w:p w14:paraId="7DE40A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3302-3104008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07BAD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3B069A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D39519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16D1F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829A5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Суппорт 3302 правый, 3110 левый</w:t>
            </w:r>
          </w:p>
        </w:tc>
        <w:tc>
          <w:tcPr>
            <w:tcW w:w="1205" w:type="pct"/>
            <w:tcBorders>
              <w:top w:val="single" w:sz="4" w:space="0" w:color="auto"/>
              <w:left w:val="single" w:sz="4" w:space="0" w:color="auto"/>
              <w:bottom w:val="single" w:sz="4" w:space="0" w:color="auto"/>
              <w:right w:val="single" w:sz="4" w:space="0" w:color="auto"/>
            </w:tcBorders>
          </w:tcPr>
          <w:p w14:paraId="47680E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3302-3501136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F166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0EF02B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EBD8F0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AFC46B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159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B31455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выхлопная 2705 дв.40524 (ЕВРО-3) 4216</w:t>
            </w:r>
          </w:p>
        </w:tc>
        <w:tc>
          <w:tcPr>
            <w:tcW w:w="1205" w:type="pct"/>
            <w:tcBorders>
              <w:top w:val="single" w:sz="4" w:space="0" w:color="auto"/>
              <w:left w:val="single" w:sz="4" w:space="0" w:color="auto"/>
              <w:bottom w:val="single" w:sz="4" w:space="0" w:color="auto"/>
              <w:right w:val="single" w:sz="4" w:space="0" w:color="auto"/>
            </w:tcBorders>
          </w:tcPr>
          <w:p w14:paraId="6C3E5F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3221-1203170-30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FD4D2E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ACA8D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806D47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23C5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C6512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w:t>
            </w:r>
            <w:proofErr w:type="gramStart"/>
            <w:r w:rsidRPr="00346E20">
              <w:rPr>
                <w:rFonts w:ascii="Times New Roman" w:eastAsia="Times New Roman" w:hAnsi="Times New Roman" w:cs="Times New Roman"/>
                <w:color w:val="00000A"/>
                <w:kern w:val="1"/>
                <w:sz w:val="16"/>
                <w:szCs w:val="16"/>
                <w:lang w:eastAsia="zh-CN"/>
                <w14:ligatures w14:val="none"/>
              </w:rPr>
              <w:t>воздушный  сб.</w:t>
            </w:r>
            <w:proofErr w:type="gram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ГАЗель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Next  </w:t>
            </w:r>
          </w:p>
        </w:tc>
        <w:tc>
          <w:tcPr>
            <w:tcW w:w="1205" w:type="pct"/>
            <w:tcBorders>
              <w:top w:val="single" w:sz="4" w:space="0" w:color="auto"/>
              <w:left w:val="single" w:sz="4" w:space="0" w:color="auto"/>
              <w:bottom w:val="single" w:sz="4" w:space="0" w:color="auto"/>
              <w:right w:val="single" w:sz="4" w:space="0" w:color="auto"/>
            </w:tcBorders>
          </w:tcPr>
          <w:p w14:paraId="6C72D1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02123-00-1109010-000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CB708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A91F4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EBF669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91178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E4D70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масляный 2101 </w:t>
            </w:r>
          </w:p>
        </w:tc>
        <w:tc>
          <w:tcPr>
            <w:tcW w:w="1205" w:type="pct"/>
            <w:tcBorders>
              <w:top w:val="single" w:sz="4" w:space="0" w:color="auto"/>
              <w:left w:val="single" w:sz="4" w:space="0" w:color="auto"/>
              <w:bottom w:val="single" w:sz="4" w:space="0" w:color="auto"/>
              <w:right w:val="single" w:sz="4" w:space="0" w:color="auto"/>
            </w:tcBorders>
          </w:tcPr>
          <w:p w14:paraId="7BD1CD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2101-1012005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BD6CD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0066A8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CEA97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D0B3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48082B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Форсунка 4216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212374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4216-1132010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8410F8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FCBA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EFA59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14776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D96D8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Цилиндр </w:t>
            </w:r>
            <w:proofErr w:type="spellStart"/>
            <w:r w:rsidRPr="00346E20">
              <w:rPr>
                <w:rFonts w:ascii="Times New Roman" w:eastAsia="Times New Roman" w:hAnsi="Times New Roman" w:cs="Times New Roman"/>
                <w:color w:val="00000A"/>
                <w:kern w:val="1"/>
                <w:sz w:val="16"/>
                <w:szCs w:val="16"/>
                <w:lang w:eastAsia="zh-CN"/>
                <w14:ligatures w14:val="none"/>
              </w:rPr>
              <w:t>сцепл</w:t>
            </w:r>
            <w:proofErr w:type="spellEnd"/>
            <w:r w:rsidRPr="00346E20">
              <w:rPr>
                <w:rFonts w:ascii="Times New Roman" w:eastAsia="Times New Roman" w:hAnsi="Times New Roman" w:cs="Times New Roman"/>
                <w:color w:val="00000A"/>
                <w:kern w:val="1"/>
                <w:sz w:val="16"/>
                <w:szCs w:val="16"/>
                <w:lang w:eastAsia="zh-CN"/>
                <w14:ligatures w14:val="none"/>
              </w:rPr>
              <w:t>. главный 3110,3302 (п/</w:t>
            </w:r>
            <w:proofErr w:type="spellStart"/>
            <w:r w:rsidRPr="00346E20">
              <w:rPr>
                <w:rFonts w:ascii="Times New Roman" w:eastAsia="Times New Roman" w:hAnsi="Times New Roman" w:cs="Times New Roman"/>
                <w:color w:val="00000A"/>
                <w:kern w:val="1"/>
                <w:sz w:val="16"/>
                <w:szCs w:val="16"/>
                <w:lang w:eastAsia="zh-CN"/>
                <w14:ligatures w14:val="none"/>
              </w:rPr>
              <w:t>тр</w:t>
            </w:r>
            <w:proofErr w:type="spellEnd"/>
            <w:r w:rsidRPr="00346E20">
              <w:rPr>
                <w:rFonts w:ascii="Times New Roman" w:eastAsia="Times New Roman" w:hAnsi="Times New Roman" w:cs="Times New Roman"/>
                <w:color w:val="00000A"/>
                <w:kern w:val="1"/>
                <w:sz w:val="16"/>
                <w:szCs w:val="16"/>
                <w:lang w:eastAsia="zh-CN"/>
                <w14:ligatures w14:val="none"/>
              </w:rPr>
              <w:t xml:space="preserve"> 10мм) </w:t>
            </w:r>
          </w:p>
        </w:tc>
        <w:tc>
          <w:tcPr>
            <w:tcW w:w="1205" w:type="pct"/>
            <w:tcBorders>
              <w:top w:val="single" w:sz="4" w:space="0" w:color="auto"/>
              <w:left w:val="single" w:sz="4" w:space="0" w:color="auto"/>
              <w:bottom w:val="single" w:sz="4" w:space="0" w:color="auto"/>
              <w:right w:val="single" w:sz="4" w:space="0" w:color="auto"/>
            </w:tcBorders>
          </w:tcPr>
          <w:p w14:paraId="5EF54F0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3302-1602290-81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3E6855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D95DF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35127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5362A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A0FED1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Цилиндр </w:t>
            </w:r>
            <w:proofErr w:type="spellStart"/>
            <w:r w:rsidRPr="00346E20">
              <w:rPr>
                <w:rFonts w:ascii="Times New Roman" w:eastAsia="Times New Roman" w:hAnsi="Times New Roman" w:cs="Times New Roman"/>
                <w:color w:val="00000A"/>
                <w:kern w:val="1"/>
                <w:sz w:val="16"/>
                <w:szCs w:val="16"/>
                <w:lang w:eastAsia="zh-CN"/>
                <w14:ligatures w14:val="none"/>
              </w:rPr>
              <w:t>сцепл</w:t>
            </w:r>
            <w:proofErr w:type="spellEnd"/>
            <w:r w:rsidRPr="00346E20">
              <w:rPr>
                <w:rFonts w:ascii="Times New Roman" w:eastAsia="Times New Roman" w:hAnsi="Times New Roman" w:cs="Times New Roman"/>
                <w:color w:val="00000A"/>
                <w:kern w:val="1"/>
                <w:sz w:val="16"/>
                <w:szCs w:val="16"/>
                <w:lang w:eastAsia="zh-CN"/>
                <w14:ligatures w14:val="none"/>
              </w:rPr>
              <w:t>. рабочий 3302 -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Бизнес,NEXT</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600849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48-6283000-131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8ED174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AA39C6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6A71F4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1188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FAFE9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Цилиндр </w:t>
            </w:r>
            <w:proofErr w:type="spellStart"/>
            <w:r w:rsidRPr="00346E20">
              <w:rPr>
                <w:rFonts w:ascii="Times New Roman" w:eastAsia="Times New Roman" w:hAnsi="Times New Roman" w:cs="Times New Roman"/>
                <w:color w:val="00000A"/>
                <w:kern w:val="1"/>
                <w:sz w:val="16"/>
                <w:szCs w:val="16"/>
                <w:lang w:eastAsia="zh-CN"/>
                <w14:ligatures w14:val="none"/>
              </w:rPr>
              <w:t>сцепл</w:t>
            </w:r>
            <w:proofErr w:type="spellEnd"/>
            <w:r w:rsidRPr="00346E20">
              <w:rPr>
                <w:rFonts w:ascii="Times New Roman" w:eastAsia="Times New Roman" w:hAnsi="Times New Roman" w:cs="Times New Roman"/>
                <w:color w:val="00000A"/>
                <w:kern w:val="1"/>
                <w:sz w:val="16"/>
                <w:szCs w:val="16"/>
                <w:lang w:eastAsia="zh-CN"/>
                <w14:ligatures w14:val="none"/>
              </w:rPr>
              <w:t xml:space="preserve">. рабочий 3110,3302  </w:t>
            </w:r>
          </w:p>
        </w:tc>
        <w:tc>
          <w:tcPr>
            <w:tcW w:w="1205" w:type="pct"/>
            <w:tcBorders>
              <w:top w:val="single" w:sz="4" w:space="0" w:color="auto"/>
              <w:left w:val="single" w:sz="4" w:space="0" w:color="auto"/>
              <w:bottom w:val="single" w:sz="4" w:space="0" w:color="auto"/>
              <w:right w:val="single" w:sz="4" w:space="0" w:color="auto"/>
            </w:tcBorders>
          </w:tcPr>
          <w:p w14:paraId="4AAD1F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31029-1602510-50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EA24B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32FF2E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95E003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68D26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45D3FF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Шкворня 3302 (к-</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кт</w:t>
            </w:r>
            <w:proofErr w:type="spellEnd"/>
            <w:r w:rsidRPr="00346E20">
              <w:rPr>
                <w:rFonts w:ascii="Times New Roman" w:eastAsia="Times New Roman" w:hAnsi="Times New Roman" w:cs="Times New Roman"/>
                <w:color w:val="00000A"/>
                <w:kern w:val="1"/>
                <w:sz w:val="16"/>
                <w:szCs w:val="16"/>
                <w:lang w:eastAsia="zh-CN"/>
                <w14:ligatures w14:val="none"/>
              </w:rPr>
              <w:t>)  корд</w:t>
            </w:r>
            <w:proofErr w:type="gramEnd"/>
            <w:r w:rsidRPr="00346E20">
              <w:rPr>
                <w:rFonts w:ascii="Times New Roman" w:eastAsia="Times New Roman" w:hAnsi="Times New Roman" w:cs="Times New Roman"/>
                <w:color w:val="00000A"/>
                <w:kern w:val="1"/>
                <w:sz w:val="16"/>
                <w:szCs w:val="16"/>
                <w:lang w:eastAsia="zh-CN"/>
                <w14:ligatures w14:val="none"/>
              </w:rPr>
              <w:t xml:space="preserve"> (рем 25.2 мм)</w:t>
            </w:r>
          </w:p>
        </w:tc>
        <w:tc>
          <w:tcPr>
            <w:tcW w:w="1205" w:type="pct"/>
            <w:tcBorders>
              <w:top w:val="single" w:sz="4" w:space="0" w:color="auto"/>
              <w:left w:val="single" w:sz="4" w:space="0" w:color="auto"/>
              <w:bottom w:val="single" w:sz="4" w:space="0" w:color="auto"/>
              <w:right w:val="single" w:sz="4" w:space="0" w:color="auto"/>
            </w:tcBorders>
          </w:tcPr>
          <w:p w14:paraId="786BD2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3302-300010 р</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B7953A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588BCF6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434A8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63BCE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F5F4A4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d= 3,8мм от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карбюр.к</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возд.фильтру</w:t>
            </w:r>
            <w:proofErr w:type="spellEnd"/>
          </w:p>
        </w:tc>
        <w:tc>
          <w:tcPr>
            <w:tcW w:w="1205" w:type="pct"/>
            <w:tcBorders>
              <w:top w:val="single" w:sz="4" w:space="0" w:color="auto"/>
              <w:left w:val="single" w:sz="4" w:space="0" w:color="auto"/>
              <w:bottom w:val="single" w:sz="4" w:space="0" w:color="auto"/>
              <w:right w:val="single" w:sz="4" w:space="0" w:color="auto"/>
            </w:tcBorders>
          </w:tcPr>
          <w:p w14:paraId="15B2AA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24-10-1127037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24D000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м</w:t>
            </w:r>
          </w:p>
        </w:tc>
        <w:tc>
          <w:tcPr>
            <w:tcW w:w="402" w:type="pct"/>
            <w:tcBorders>
              <w:top w:val="single" w:sz="4" w:space="0" w:color="auto"/>
              <w:left w:val="single" w:sz="4" w:space="0" w:color="auto"/>
              <w:bottom w:val="single" w:sz="4" w:space="0" w:color="auto"/>
              <w:right w:val="single" w:sz="4" w:space="0" w:color="auto"/>
            </w:tcBorders>
          </w:tcPr>
          <w:p w14:paraId="5F0717E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950582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8FD9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A4E60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d= 6 мм силиконовый синий </w:t>
            </w:r>
            <w:proofErr w:type="spellStart"/>
            <w:r w:rsidRPr="00346E20">
              <w:rPr>
                <w:rFonts w:ascii="Times New Roman" w:eastAsia="Times New Roman" w:hAnsi="Times New Roman" w:cs="Times New Roman"/>
                <w:color w:val="00000A"/>
                <w:kern w:val="1"/>
                <w:sz w:val="16"/>
                <w:szCs w:val="16"/>
                <w:lang w:eastAsia="zh-CN"/>
                <w14:ligatures w14:val="none"/>
              </w:rPr>
              <w:t>тосольный</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451A252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УТ000001059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70F943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м</w:t>
            </w:r>
          </w:p>
        </w:tc>
        <w:tc>
          <w:tcPr>
            <w:tcW w:w="402" w:type="pct"/>
            <w:tcBorders>
              <w:top w:val="single" w:sz="4" w:space="0" w:color="auto"/>
              <w:left w:val="single" w:sz="4" w:space="0" w:color="auto"/>
              <w:bottom w:val="single" w:sz="4" w:space="0" w:color="auto"/>
              <w:right w:val="single" w:sz="4" w:space="0" w:color="auto"/>
            </w:tcBorders>
          </w:tcPr>
          <w:p w14:paraId="4BB50BE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895F4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A5334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0571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d= 8мм силиконовый синий </w:t>
            </w:r>
            <w:proofErr w:type="spellStart"/>
            <w:r w:rsidRPr="00346E20">
              <w:rPr>
                <w:rFonts w:ascii="Times New Roman" w:eastAsia="Times New Roman" w:hAnsi="Times New Roman" w:cs="Times New Roman"/>
                <w:color w:val="00000A"/>
                <w:kern w:val="1"/>
                <w:sz w:val="16"/>
                <w:szCs w:val="16"/>
                <w:lang w:eastAsia="zh-CN"/>
                <w14:ligatures w14:val="none"/>
              </w:rPr>
              <w:t>тосольный</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4CF040D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УТ000001060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7F3D38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м</w:t>
            </w:r>
          </w:p>
        </w:tc>
        <w:tc>
          <w:tcPr>
            <w:tcW w:w="402" w:type="pct"/>
            <w:tcBorders>
              <w:top w:val="single" w:sz="4" w:space="0" w:color="auto"/>
              <w:left w:val="single" w:sz="4" w:space="0" w:color="auto"/>
              <w:bottom w:val="single" w:sz="4" w:space="0" w:color="auto"/>
              <w:right w:val="single" w:sz="4" w:space="0" w:color="auto"/>
            </w:tcBorders>
          </w:tcPr>
          <w:p w14:paraId="20073C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A3B5D7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1853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152A2E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d= 8мм топливный (в оплетке)</w:t>
            </w:r>
          </w:p>
        </w:tc>
        <w:tc>
          <w:tcPr>
            <w:tcW w:w="1205" w:type="pct"/>
            <w:tcBorders>
              <w:top w:val="single" w:sz="4" w:space="0" w:color="auto"/>
              <w:left w:val="single" w:sz="4" w:space="0" w:color="auto"/>
              <w:bottom w:val="single" w:sz="4" w:space="0" w:color="auto"/>
              <w:right w:val="single" w:sz="4" w:space="0" w:color="auto"/>
            </w:tcBorders>
          </w:tcPr>
          <w:p w14:paraId="7A3F64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63-1013101-30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CF80AF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м</w:t>
            </w:r>
          </w:p>
        </w:tc>
        <w:tc>
          <w:tcPr>
            <w:tcW w:w="402" w:type="pct"/>
            <w:tcBorders>
              <w:top w:val="single" w:sz="4" w:space="0" w:color="auto"/>
              <w:left w:val="single" w:sz="4" w:space="0" w:color="auto"/>
              <w:bottom w:val="single" w:sz="4" w:space="0" w:color="auto"/>
              <w:right w:val="single" w:sz="4" w:space="0" w:color="auto"/>
            </w:tcBorders>
          </w:tcPr>
          <w:p w14:paraId="02CA28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C3B38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27EB4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1D39A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d=12мм вакуумный</w:t>
            </w:r>
          </w:p>
        </w:tc>
        <w:tc>
          <w:tcPr>
            <w:tcW w:w="1205" w:type="pct"/>
            <w:tcBorders>
              <w:top w:val="single" w:sz="4" w:space="0" w:color="auto"/>
              <w:left w:val="single" w:sz="4" w:space="0" w:color="auto"/>
              <w:bottom w:val="single" w:sz="4" w:space="0" w:color="auto"/>
              <w:right w:val="single" w:sz="4" w:space="0" w:color="auto"/>
            </w:tcBorders>
          </w:tcPr>
          <w:p w14:paraId="0DE3FD7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24-3552054-10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7F3F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м</w:t>
            </w:r>
          </w:p>
        </w:tc>
        <w:tc>
          <w:tcPr>
            <w:tcW w:w="402" w:type="pct"/>
            <w:tcBorders>
              <w:top w:val="single" w:sz="4" w:space="0" w:color="auto"/>
              <w:left w:val="single" w:sz="4" w:space="0" w:color="auto"/>
              <w:bottom w:val="single" w:sz="4" w:space="0" w:color="auto"/>
              <w:right w:val="single" w:sz="4" w:space="0" w:color="auto"/>
            </w:tcBorders>
          </w:tcPr>
          <w:p w14:paraId="72A8959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2F13D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2CBCF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E9688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Элемент </w:t>
            </w:r>
            <w:proofErr w:type="spellStart"/>
            <w:r w:rsidRPr="00346E20">
              <w:rPr>
                <w:rFonts w:ascii="Times New Roman" w:eastAsia="Times New Roman" w:hAnsi="Times New Roman" w:cs="Times New Roman"/>
                <w:color w:val="00000A"/>
                <w:kern w:val="1"/>
                <w:sz w:val="16"/>
                <w:szCs w:val="16"/>
                <w:lang w:eastAsia="zh-CN"/>
                <w14:ligatures w14:val="none"/>
              </w:rPr>
              <w:t>воздуш</w:t>
            </w:r>
            <w:proofErr w:type="spellEnd"/>
            <w:r w:rsidRPr="00346E20">
              <w:rPr>
                <w:rFonts w:ascii="Times New Roman" w:eastAsia="Times New Roman" w:hAnsi="Times New Roman" w:cs="Times New Roman"/>
                <w:color w:val="00000A"/>
                <w:kern w:val="1"/>
                <w:sz w:val="16"/>
                <w:szCs w:val="16"/>
                <w:lang w:eastAsia="zh-CN"/>
                <w14:ligatures w14:val="none"/>
              </w:rPr>
              <w:t xml:space="preserve">. фильтра 3302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УМЗ Е-3,4 </w:t>
            </w:r>
          </w:p>
        </w:tc>
        <w:tc>
          <w:tcPr>
            <w:tcW w:w="1205" w:type="pct"/>
            <w:tcBorders>
              <w:top w:val="single" w:sz="4" w:space="0" w:color="auto"/>
              <w:left w:val="single" w:sz="4" w:space="0" w:color="auto"/>
              <w:bottom w:val="single" w:sz="4" w:space="0" w:color="auto"/>
              <w:right w:val="single" w:sz="4" w:space="0" w:color="auto"/>
            </w:tcBorders>
          </w:tcPr>
          <w:p w14:paraId="585B9B0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4216-1109013-030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56ED7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AE03E6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CB6702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D19AF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D6D72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Амортизатор </w:t>
            </w:r>
            <w:proofErr w:type="gramStart"/>
            <w:r w:rsidRPr="00346E20">
              <w:rPr>
                <w:rFonts w:ascii="Times New Roman" w:eastAsia="Times New Roman" w:hAnsi="Times New Roman" w:cs="Times New Roman"/>
                <w:color w:val="00000A"/>
                <w:kern w:val="1"/>
                <w:sz w:val="16"/>
                <w:szCs w:val="16"/>
                <w:lang w:eastAsia="zh-CN"/>
                <w14:ligatures w14:val="none"/>
              </w:rPr>
              <w:t>3205  4301</w:t>
            </w:r>
            <w:proofErr w:type="gramEnd"/>
            <w:r w:rsidRPr="00346E20">
              <w:rPr>
                <w:rFonts w:ascii="Times New Roman" w:eastAsia="Times New Roman" w:hAnsi="Times New Roman" w:cs="Times New Roman"/>
                <w:color w:val="00000A"/>
                <w:kern w:val="1"/>
                <w:sz w:val="16"/>
                <w:szCs w:val="16"/>
                <w:lang w:eastAsia="zh-CN"/>
                <w14:ligatures w14:val="none"/>
              </w:rPr>
              <w:t>-2915006</w:t>
            </w:r>
          </w:p>
        </w:tc>
        <w:tc>
          <w:tcPr>
            <w:tcW w:w="1205" w:type="pct"/>
            <w:tcBorders>
              <w:top w:val="single" w:sz="4" w:space="0" w:color="auto"/>
              <w:left w:val="single" w:sz="4" w:space="0" w:color="auto"/>
              <w:bottom w:val="single" w:sz="4" w:space="0" w:color="auto"/>
              <w:right w:val="single" w:sz="4" w:space="0" w:color="auto"/>
            </w:tcBorders>
          </w:tcPr>
          <w:p w14:paraId="5AD04A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5320-2905006-11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3C8564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7A2492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21E4CC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DF8BF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E830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Баллон 3205 воздушный (</w:t>
            </w:r>
            <w:proofErr w:type="spellStart"/>
            <w:r w:rsidRPr="00346E20">
              <w:rPr>
                <w:rFonts w:ascii="Times New Roman" w:eastAsia="Times New Roman" w:hAnsi="Times New Roman" w:cs="Times New Roman"/>
                <w:color w:val="00000A"/>
                <w:kern w:val="1"/>
                <w:sz w:val="16"/>
                <w:szCs w:val="16"/>
                <w:lang w:eastAsia="zh-CN"/>
                <w14:ligatures w14:val="none"/>
              </w:rPr>
              <w:t>рессивер</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688B48F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4230-3513015-10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27A0F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A62CE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5D4AC4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F7373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B2800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Баллон ПАЗ малый</w:t>
            </w:r>
          </w:p>
        </w:tc>
        <w:tc>
          <w:tcPr>
            <w:tcW w:w="1205" w:type="pct"/>
            <w:tcBorders>
              <w:top w:val="single" w:sz="4" w:space="0" w:color="auto"/>
              <w:left w:val="single" w:sz="4" w:space="0" w:color="auto"/>
              <w:bottom w:val="single" w:sz="4" w:space="0" w:color="auto"/>
              <w:right w:val="single" w:sz="4" w:space="0" w:color="auto"/>
            </w:tcBorders>
          </w:tcPr>
          <w:p w14:paraId="08B337C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3205-3511111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E7074F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43D1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8E120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AE172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5E297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Барабан ПАЗ 3204,3205 </w:t>
            </w:r>
            <w:proofErr w:type="spellStart"/>
            <w:r w:rsidRPr="00346E20">
              <w:rPr>
                <w:rFonts w:ascii="Times New Roman" w:eastAsia="Times New Roman" w:hAnsi="Times New Roman" w:cs="Times New Roman"/>
                <w:color w:val="00000A"/>
                <w:kern w:val="1"/>
                <w:sz w:val="16"/>
                <w:szCs w:val="16"/>
                <w:lang w:eastAsia="zh-CN"/>
                <w14:ligatures w14:val="none"/>
              </w:rPr>
              <w:t>задн</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40D9E2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23-3502070-10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1E3CCD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35D15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0241A2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F966F0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2D57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Барабан ПАЗ </w:t>
            </w:r>
            <w:proofErr w:type="spellStart"/>
            <w:r w:rsidRPr="00346E20">
              <w:rPr>
                <w:rFonts w:ascii="Times New Roman" w:eastAsia="Times New Roman" w:hAnsi="Times New Roman" w:cs="Times New Roman"/>
                <w:color w:val="00000A"/>
                <w:kern w:val="1"/>
                <w:sz w:val="16"/>
                <w:szCs w:val="16"/>
                <w:lang w:eastAsia="zh-CN"/>
                <w14:ligatures w14:val="none"/>
              </w:rPr>
              <w:t>торм</w:t>
            </w:r>
            <w:proofErr w:type="spellEnd"/>
            <w:r w:rsidRPr="00346E20">
              <w:rPr>
                <w:rFonts w:ascii="Times New Roman" w:eastAsia="Times New Roman" w:hAnsi="Times New Roman" w:cs="Times New Roman"/>
                <w:color w:val="00000A"/>
                <w:kern w:val="1"/>
                <w:sz w:val="16"/>
                <w:szCs w:val="16"/>
                <w:lang w:eastAsia="zh-CN"/>
                <w14:ligatures w14:val="none"/>
              </w:rPr>
              <w:t xml:space="preserve"> пер/зад 8 </w:t>
            </w:r>
            <w:proofErr w:type="spellStart"/>
            <w:r w:rsidRPr="00346E20">
              <w:rPr>
                <w:rFonts w:ascii="Times New Roman" w:eastAsia="Times New Roman" w:hAnsi="Times New Roman" w:cs="Times New Roman"/>
                <w:color w:val="00000A"/>
                <w:kern w:val="1"/>
                <w:sz w:val="16"/>
                <w:szCs w:val="16"/>
                <w:lang w:eastAsia="zh-CN"/>
                <w14:ligatures w14:val="none"/>
              </w:rPr>
              <w:t>шпил</w:t>
            </w:r>
            <w:proofErr w:type="spellEnd"/>
          </w:p>
        </w:tc>
        <w:tc>
          <w:tcPr>
            <w:tcW w:w="1205" w:type="pct"/>
            <w:tcBorders>
              <w:top w:val="single" w:sz="4" w:space="0" w:color="auto"/>
              <w:left w:val="single" w:sz="4" w:space="0" w:color="auto"/>
              <w:bottom w:val="single" w:sz="4" w:space="0" w:color="auto"/>
              <w:right w:val="single" w:sz="4" w:space="0" w:color="auto"/>
            </w:tcBorders>
          </w:tcPr>
          <w:p w14:paraId="6B875C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4421-3501070-10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2E46B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00FCB8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FB54F0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0BD7A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55D16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Бендикс</w:t>
            </w:r>
            <w:proofErr w:type="spellEnd"/>
            <w:r w:rsidRPr="00346E20">
              <w:rPr>
                <w:rFonts w:ascii="Times New Roman" w:eastAsia="Times New Roman" w:hAnsi="Times New Roman" w:cs="Times New Roman"/>
                <w:color w:val="00000A"/>
                <w:kern w:val="1"/>
                <w:sz w:val="16"/>
                <w:szCs w:val="16"/>
                <w:lang w:eastAsia="zh-CN"/>
                <w14:ligatures w14:val="none"/>
              </w:rPr>
              <w:t xml:space="preserve"> ПАЗ</w:t>
            </w:r>
          </w:p>
        </w:tc>
        <w:tc>
          <w:tcPr>
            <w:tcW w:w="1205" w:type="pct"/>
            <w:tcBorders>
              <w:top w:val="single" w:sz="4" w:space="0" w:color="auto"/>
              <w:left w:val="single" w:sz="4" w:space="0" w:color="auto"/>
              <w:bottom w:val="single" w:sz="4" w:space="0" w:color="auto"/>
              <w:right w:val="single" w:sz="4" w:space="0" w:color="auto"/>
            </w:tcBorders>
          </w:tcPr>
          <w:p w14:paraId="2F28CD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4217.3708.600-03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B6E41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C13D5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E8BDB0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9A66E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179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0FA65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ПАЗ 32053</w:t>
            </w:r>
          </w:p>
        </w:tc>
        <w:tc>
          <w:tcPr>
            <w:tcW w:w="1205" w:type="pct"/>
            <w:tcBorders>
              <w:top w:val="single" w:sz="4" w:space="0" w:color="auto"/>
              <w:left w:val="single" w:sz="4" w:space="0" w:color="auto"/>
              <w:bottom w:val="single" w:sz="4" w:space="0" w:color="auto"/>
              <w:right w:val="single" w:sz="4" w:space="0" w:color="auto"/>
            </w:tcBorders>
          </w:tcPr>
          <w:p w14:paraId="611C313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3205-30-72200023-11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198AC6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91A9F5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D486D7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5E1F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3E616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Генератор ПАЗ (110А) компакт</w:t>
            </w:r>
          </w:p>
        </w:tc>
        <w:tc>
          <w:tcPr>
            <w:tcW w:w="1205" w:type="pct"/>
            <w:tcBorders>
              <w:top w:val="single" w:sz="4" w:space="0" w:color="auto"/>
              <w:left w:val="single" w:sz="4" w:space="0" w:color="auto"/>
              <w:bottom w:val="single" w:sz="4" w:space="0" w:color="auto"/>
              <w:right w:val="single" w:sz="4" w:space="0" w:color="auto"/>
            </w:tcBorders>
          </w:tcPr>
          <w:p w14:paraId="3D0336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3032.3771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F486D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A6C61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82F27F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E9D98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EF8C7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Глушитель </w:t>
            </w:r>
            <w:proofErr w:type="gramStart"/>
            <w:r w:rsidRPr="00346E20">
              <w:rPr>
                <w:rFonts w:ascii="Times New Roman" w:eastAsia="Times New Roman" w:hAnsi="Times New Roman" w:cs="Times New Roman"/>
                <w:color w:val="00000A"/>
                <w:kern w:val="1"/>
                <w:sz w:val="16"/>
                <w:szCs w:val="16"/>
                <w:lang w:eastAsia="zh-CN"/>
                <w14:ligatures w14:val="none"/>
              </w:rPr>
              <w:t>3205  с</w:t>
            </w:r>
            <w:proofErr w:type="gramEnd"/>
            <w:r w:rsidRPr="00346E20">
              <w:rPr>
                <w:rFonts w:ascii="Times New Roman" w:eastAsia="Times New Roman" w:hAnsi="Times New Roman" w:cs="Times New Roman"/>
                <w:color w:val="00000A"/>
                <w:kern w:val="1"/>
                <w:sz w:val="16"/>
                <w:szCs w:val="16"/>
                <w:lang w:eastAsia="zh-CN"/>
                <w14:ligatures w14:val="none"/>
              </w:rPr>
              <w:t xml:space="preserve"> длинной трубой</w:t>
            </w:r>
          </w:p>
        </w:tc>
        <w:tc>
          <w:tcPr>
            <w:tcW w:w="1205" w:type="pct"/>
            <w:tcBorders>
              <w:top w:val="single" w:sz="4" w:space="0" w:color="auto"/>
              <w:left w:val="single" w:sz="4" w:space="0" w:color="auto"/>
              <w:bottom w:val="single" w:sz="4" w:space="0" w:color="auto"/>
              <w:right w:val="single" w:sz="4" w:space="0" w:color="auto"/>
            </w:tcBorders>
          </w:tcPr>
          <w:p w14:paraId="68FCE3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3205-1201009-10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8BA52F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F0E484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E066EE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41D94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DD2696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колеса ПАЗ 32053,4234,4230(8 </w:t>
            </w:r>
            <w:proofErr w:type="spellStart"/>
            <w:r w:rsidRPr="00346E20">
              <w:rPr>
                <w:rFonts w:ascii="Times New Roman" w:eastAsia="Times New Roman" w:hAnsi="Times New Roman" w:cs="Times New Roman"/>
                <w:color w:val="00000A"/>
                <w:kern w:val="1"/>
                <w:sz w:val="16"/>
                <w:szCs w:val="16"/>
                <w:lang w:eastAsia="zh-CN"/>
                <w14:ligatures w14:val="none"/>
              </w:rPr>
              <w:t>отв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0C21E9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3205-30-3101015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0710E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61FC2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46EB27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7DA39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9D39D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Колодка тормозная 3205</w:t>
            </w:r>
          </w:p>
        </w:tc>
        <w:tc>
          <w:tcPr>
            <w:tcW w:w="1205" w:type="pct"/>
            <w:tcBorders>
              <w:top w:val="single" w:sz="4" w:space="0" w:color="auto"/>
              <w:left w:val="single" w:sz="4" w:space="0" w:color="auto"/>
              <w:bottom w:val="single" w:sz="4" w:space="0" w:color="auto"/>
              <w:right w:val="single" w:sz="4" w:space="0" w:color="auto"/>
            </w:tcBorders>
          </w:tcPr>
          <w:p w14:paraId="165D636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16-3501090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7BA96D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C39BA0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E32F12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C02D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898DE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Компрессор 1-цил. с </w:t>
            </w:r>
            <w:proofErr w:type="spellStart"/>
            <w:r w:rsidRPr="00346E20">
              <w:rPr>
                <w:rFonts w:ascii="Times New Roman" w:eastAsia="Times New Roman" w:hAnsi="Times New Roman" w:cs="Times New Roman"/>
                <w:color w:val="00000A"/>
                <w:kern w:val="1"/>
                <w:sz w:val="16"/>
                <w:szCs w:val="16"/>
                <w:lang w:eastAsia="zh-CN"/>
                <w14:ligatures w14:val="none"/>
              </w:rPr>
              <w:t>возд</w:t>
            </w:r>
            <w:proofErr w:type="spellEnd"/>
            <w:r w:rsidRPr="00346E20">
              <w:rPr>
                <w:rFonts w:ascii="Times New Roman" w:eastAsia="Times New Roman" w:hAnsi="Times New Roman" w:cs="Times New Roman"/>
                <w:color w:val="00000A"/>
                <w:kern w:val="1"/>
                <w:sz w:val="16"/>
                <w:szCs w:val="16"/>
                <w:lang w:eastAsia="zh-CN"/>
                <w14:ligatures w14:val="none"/>
              </w:rPr>
              <w:t xml:space="preserve">. охлаждением </w:t>
            </w:r>
          </w:p>
        </w:tc>
        <w:tc>
          <w:tcPr>
            <w:tcW w:w="1205" w:type="pct"/>
            <w:tcBorders>
              <w:top w:val="single" w:sz="4" w:space="0" w:color="auto"/>
              <w:left w:val="single" w:sz="4" w:space="0" w:color="auto"/>
              <w:bottom w:val="single" w:sz="4" w:space="0" w:color="auto"/>
              <w:right w:val="single" w:sz="4" w:space="0" w:color="auto"/>
            </w:tcBorders>
          </w:tcPr>
          <w:p w14:paraId="7B9D3B5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ПК155-30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9FADD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81F206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A875A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35B1D7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8661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Кран ручника ПАЗ Вектор</w:t>
            </w:r>
          </w:p>
        </w:tc>
        <w:tc>
          <w:tcPr>
            <w:tcW w:w="1205" w:type="pct"/>
            <w:tcBorders>
              <w:top w:val="single" w:sz="4" w:space="0" w:color="auto"/>
              <w:left w:val="single" w:sz="4" w:space="0" w:color="auto"/>
              <w:bottom w:val="single" w:sz="4" w:space="0" w:color="auto"/>
              <w:right w:val="single" w:sz="4" w:space="0" w:color="auto"/>
            </w:tcBorders>
          </w:tcPr>
          <w:p w14:paraId="435494D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9617230380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DE30A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CFD53E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454C58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59577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20D32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Кран тормозной главный ПАЗ </w:t>
            </w:r>
          </w:p>
        </w:tc>
        <w:tc>
          <w:tcPr>
            <w:tcW w:w="1205" w:type="pct"/>
            <w:tcBorders>
              <w:top w:val="single" w:sz="4" w:space="0" w:color="auto"/>
              <w:left w:val="single" w:sz="4" w:space="0" w:color="auto"/>
              <w:bottom w:val="single" w:sz="4" w:space="0" w:color="auto"/>
              <w:right w:val="single" w:sz="4" w:space="0" w:color="auto"/>
            </w:tcBorders>
          </w:tcPr>
          <w:p w14:paraId="1F54B8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100-3514008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0294BE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514B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E19BFD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32B5B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15F87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кард. вала 53,3307 </w:t>
            </w:r>
          </w:p>
        </w:tc>
        <w:tc>
          <w:tcPr>
            <w:tcW w:w="1205" w:type="pct"/>
            <w:tcBorders>
              <w:top w:val="single" w:sz="4" w:space="0" w:color="auto"/>
              <w:left w:val="single" w:sz="4" w:space="0" w:color="auto"/>
              <w:bottom w:val="single" w:sz="4" w:space="0" w:color="auto"/>
              <w:right w:val="single" w:sz="4" w:space="0" w:color="auto"/>
            </w:tcBorders>
          </w:tcPr>
          <w:p w14:paraId="38DAE26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53А-2201025-03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02C3B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BEC919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05756A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CE07D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B4B03F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Кулак разжимной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зад.лев</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L-550 (кол.160мм) </w:t>
            </w:r>
          </w:p>
        </w:tc>
        <w:tc>
          <w:tcPr>
            <w:tcW w:w="1205" w:type="pct"/>
            <w:tcBorders>
              <w:top w:val="single" w:sz="4" w:space="0" w:color="auto"/>
              <w:left w:val="single" w:sz="4" w:space="0" w:color="auto"/>
              <w:bottom w:val="single" w:sz="4" w:space="0" w:color="auto"/>
              <w:right w:val="single" w:sz="4" w:space="0" w:color="auto"/>
            </w:tcBorders>
          </w:tcPr>
          <w:p w14:paraId="67E4475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231-3502111-20.22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B92A7C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43C6EB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13201F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1A363C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437F5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Кулак разжимной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зад.прав</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L-500 (кол.160)</w:t>
            </w:r>
          </w:p>
        </w:tc>
        <w:tc>
          <w:tcPr>
            <w:tcW w:w="1205" w:type="pct"/>
            <w:tcBorders>
              <w:top w:val="single" w:sz="4" w:space="0" w:color="auto"/>
              <w:left w:val="single" w:sz="4" w:space="0" w:color="auto"/>
              <w:bottom w:val="single" w:sz="4" w:space="0" w:color="auto"/>
              <w:right w:val="single" w:sz="4" w:space="0" w:color="auto"/>
            </w:tcBorders>
          </w:tcPr>
          <w:p w14:paraId="61C5B36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23-3502110-110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880AAD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B27094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F8EC70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82C9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776E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Кулак разжимной пер. левый L-265 (</w:t>
            </w:r>
            <w:proofErr w:type="spellStart"/>
            <w:r w:rsidRPr="00346E20">
              <w:rPr>
                <w:rFonts w:ascii="Times New Roman" w:eastAsia="Times New Roman" w:hAnsi="Times New Roman" w:cs="Times New Roman"/>
                <w:color w:val="00000A"/>
                <w:kern w:val="1"/>
                <w:sz w:val="16"/>
                <w:szCs w:val="16"/>
                <w:lang w:eastAsia="zh-CN"/>
                <w14:ligatures w14:val="none"/>
              </w:rPr>
              <w:t>бараб</w:t>
            </w:r>
            <w:proofErr w:type="spellEnd"/>
            <w:r w:rsidRPr="00346E20">
              <w:rPr>
                <w:rFonts w:ascii="Times New Roman" w:eastAsia="Times New Roman" w:hAnsi="Times New Roman" w:cs="Times New Roman"/>
                <w:color w:val="00000A"/>
                <w:kern w:val="1"/>
                <w:sz w:val="16"/>
                <w:szCs w:val="16"/>
                <w:lang w:eastAsia="zh-CN"/>
                <w14:ligatures w14:val="none"/>
              </w:rPr>
              <w:t>. Д-165)</w:t>
            </w:r>
          </w:p>
        </w:tc>
        <w:tc>
          <w:tcPr>
            <w:tcW w:w="1205" w:type="pct"/>
            <w:tcBorders>
              <w:top w:val="single" w:sz="4" w:space="0" w:color="auto"/>
              <w:left w:val="single" w:sz="4" w:space="0" w:color="auto"/>
              <w:bottom w:val="single" w:sz="4" w:space="0" w:color="auto"/>
              <w:right w:val="single" w:sz="4" w:space="0" w:color="auto"/>
            </w:tcBorders>
          </w:tcPr>
          <w:p w14:paraId="4AC7210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16-3501111-10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449E32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w:t>
            </w:r>
          </w:p>
        </w:tc>
        <w:tc>
          <w:tcPr>
            <w:tcW w:w="402" w:type="pct"/>
            <w:tcBorders>
              <w:top w:val="single" w:sz="4" w:space="0" w:color="auto"/>
              <w:left w:val="single" w:sz="4" w:space="0" w:color="auto"/>
              <w:bottom w:val="single" w:sz="4" w:space="0" w:color="auto"/>
              <w:right w:val="single" w:sz="4" w:space="0" w:color="auto"/>
            </w:tcBorders>
          </w:tcPr>
          <w:p w14:paraId="319B32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BCDC5E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3772D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E229AC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Кулак разжимной пер. правый L-265 (</w:t>
            </w:r>
            <w:proofErr w:type="spellStart"/>
            <w:r w:rsidRPr="00346E20">
              <w:rPr>
                <w:rFonts w:ascii="Times New Roman" w:eastAsia="Times New Roman" w:hAnsi="Times New Roman" w:cs="Times New Roman"/>
                <w:color w:val="00000A"/>
                <w:kern w:val="1"/>
                <w:sz w:val="16"/>
                <w:szCs w:val="16"/>
                <w:lang w:eastAsia="zh-CN"/>
                <w14:ligatures w14:val="none"/>
              </w:rPr>
              <w:t>бараб</w:t>
            </w:r>
            <w:proofErr w:type="spellEnd"/>
            <w:r w:rsidRPr="00346E20">
              <w:rPr>
                <w:rFonts w:ascii="Times New Roman" w:eastAsia="Times New Roman" w:hAnsi="Times New Roman" w:cs="Times New Roman"/>
                <w:color w:val="00000A"/>
                <w:kern w:val="1"/>
                <w:sz w:val="16"/>
                <w:szCs w:val="16"/>
                <w:lang w:eastAsia="zh-CN"/>
                <w14:ligatures w14:val="none"/>
              </w:rPr>
              <w:t>. Д-165)</w:t>
            </w:r>
          </w:p>
        </w:tc>
        <w:tc>
          <w:tcPr>
            <w:tcW w:w="1205" w:type="pct"/>
            <w:tcBorders>
              <w:top w:val="single" w:sz="4" w:space="0" w:color="auto"/>
              <w:left w:val="single" w:sz="4" w:space="0" w:color="auto"/>
              <w:bottom w:val="single" w:sz="4" w:space="0" w:color="auto"/>
              <w:right w:val="single" w:sz="4" w:space="0" w:color="auto"/>
            </w:tcBorders>
          </w:tcPr>
          <w:p w14:paraId="3098AC7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16-3501110-010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C1C57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4ED0B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9EA39F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02F3D9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5B771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ПАЗ рессоры № 1</w:t>
            </w:r>
          </w:p>
        </w:tc>
        <w:tc>
          <w:tcPr>
            <w:tcW w:w="1205" w:type="pct"/>
            <w:tcBorders>
              <w:top w:val="single" w:sz="4" w:space="0" w:color="auto"/>
              <w:left w:val="single" w:sz="4" w:space="0" w:color="auto"/>
              <w:bottom w:val="single" w:sz="4" w:space="0" w:color="auto"/>
              <w:right w:val="single" w:sz="4" w:space="0" w:color="auto"/>
            </w:tcBorders>
          </w:tcPr>
          <w:p w14:paraId="72F3A8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4230-2902015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8945B4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E7E2A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C98E58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BE3F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2A72B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ПАЗ рессоры № 2</w:t>
            </w:r>
          </w:p>
        </w:tc>
        <w:tc>
          <w:tcPr>
            <w:tcW w:w="1205" w:type="pct"/>
            <w:tcBorders>
              <w:top w:val="single" w:sz="4" w:space="0" w:color="auto"/>
              <w:left w:val="single" w:sz="4" w:space="0" w:color="auto"/>
              <w:bottom w:val="single" w:sz="4" w:space="0" w:color="auto"/>
              <w:right w:val="single" w:sz="4" w:space="0" w:color="auto"/>
            </w:tcBorders>
          </w:tcPr>
          <w:p w14:paraId="32372E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4230-2902016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F378A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C692FC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E00F1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0A976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024C7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Мост диодный ПАЗ, КАМАЗ, МАЗ 95А </w:t>
            </w:r>
          </w:p>
        </w:tc>
        <w:tc>
          <w:tcPr>
            <w:tcW w:w="1205" w:type="pct"/>
            <w:tcBorders>
              <w:top w:val="single" w:sz="4" w:space="0" w:color="auto"/>
              <w:left w:val="single" w:sz="4" w:space="0" w:color="auto"/>
              <w:bottom w:val="single" w:sz="4" w:space="0" w:color="auto"/>
              <w:right w:val="single" w:sz="4" w:space="0" w:color="auto"/>
            </w:tcBorders>
          </w:tcPr>
          <w:p w14:paraId="4E0242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БПВ17-100-02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BE66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E7867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E93E0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5AF6B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5AAA4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Наконечник мех-</w:t>
            </w:r>
            <w:proofErr w:type="spellStart"/>
            <w:r w:rsidRPr="00346E20">
              <w:rPr>
                <w:rFonts w:ascii="Times New Roman" w:eastAsia="Times New Roman" w:hAnsi="Times New Roman" w:cs="Times New Roman"/>
                <w:color w:val="00000A"/>
                <w:kern w:val="1"/>
                <w:sz w:val="16"/>
                <w:szCs w:val="16"/>
                <w:lang w:eastAsia="zh-CN"/>
                <w14:ligatures w14:val="none"/>
              </w:rPr>
              <w:t>ма</w:t>
            </w:r>
            <w:proofErr w:type="spellEnd"/>
            <w:r w:rsidRPr="00346E20">
              <w:rPr>
                <w:rFonts w:ascii="Times New Roman" w:eastAsia="Times New Roman" w:hAnsi="Times New Roman" w:cs="Times New Roman"/>
                <w:color w:val="00000A"/>
                <w:kern w:val="1"/>
                <w:sz w:val="16"/>
                <w:szCs w:val="16"/>
                <w:lang w:eastAsia="zh-CN"/>
                <w14:ligatures w14:val="none"/>
              </w:rPr>
              <w:t xml:space="preserve"> открывания двери ПАЗ 3204</w:t>
            </w:r>
          </w:p>
        </w:tc>
        <w:tc>
          <w:tcPr>
            <w:tcW w:w="1205" w:type="pct"/>
            <w:tcBorders>
              <w:top w:val="single" w:sz="4" w:space="0" w:color="auto"/>
              <w:left w:val="single" w:sz="4" w:space="0" w:color="auto"/>
              <w:bottom w:val="single" w:sz="4" w:space="0" w:color="auto"/>
              <w:right w:val="single" w:sz="4" w:space="0" w:color="auto"/>
            </w:tcBorders>
          </w:tcPr>
          <w:p w14:paraId="5E6511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1648.00.395.00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67013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4B22B0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1D3679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AFDFC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D9C3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Наконечник рулевой 66, ПАЗ сб.(</w:t>
            </w:r>
            <w:proofErr w:type="spellStart"/>
            <w:r w:rsidRPr="00346E20">
              <w:rPr>
                <w:rFonts w:ascii="Times New Roman" w:eastAsia="Times New Roman" w:hAnsi="Times New Roman" w:cs="Times New Roman"/>
                <w:color w:val="00000A"/>
                <w:kern w:val="1"/>
                <w:sz w:val="16"/>
                <w:szCs w:val="16"/>
                <w:lang w:eastAsia="zh-CN"/>
                <w14:ligatures w14:val="none"/>
              </w:rPr>
              <w:t>крупн</w:t>
            </w:r>
            <w:proofErr w:type="spellEnd"/>
            <w:r w:rsidRPr="00346E20">
              <w:rPr>
                <w:rFonts w:ascii="Times New Roman" w:eastAsia="Times New Roman" w:hAnsi="Times New Roman" w:cs="Times New Roman"/>
                <w:color w:val="00000A"/>
                <w:kern w:val="1"/>
                <w:sz w:val="16"/>
                <w:szCs w:val="16"/>
                <w:lang w:eastAsia="zh-CN"/>
                <w14:ligatures w14:val="none"/>
              </w:rPr>
              <w:t>.-левый)</w:t>
            </w:r>
          </w:p>
        </w:tc>
        <w:tc>
          <w:tcPr>
            <w:tcW w:w="1205" w:type="pct"/>
            <w:tcBorders>
              <w:top w:val="single" w:sz="4" w:space="0" w:color="auto"/>
              <w:left w:val="single" w:sz="4" w:space="0" w:color="auto"/>
              <w:bottom w:val="single" w:sz="4" w:space="0" w:color="auto"/>
              <w:right w:val="single" w:sz="4" w:space="0" w:color="auto"/>
            </w:tcBorders>
          </w:tcPr>
          <w:p w14:paraId="293E7D0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66-01-3003056/57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D4EF07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86B382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0459D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3AA33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293484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ГУР ПАЗ</w:t>
            </w:r>
          </w:p>
        </w:tc>
        <w:tc>
          <w:tcPr>
            <w:tcW w:w="1205" w:type="pct"/>
            <w:tcBorders>
              <w:top w:val="single" w:sz="4" w:space="0" w:color="auto"/>
              <w:left w:val="single" w:sz="4" w:space="0" w:color="auto"/>
              <w:bottom w:val="single" w:sz="4" w:space="0" w:color="auto"/>
              <w:right w:val="single" w:sz="4" w:space="0" w:color="auto"/>
            </w:tcBorders>
          </w:tcPr>
          <w:p w14:paraId="674865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3205-3407010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F5C18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3326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5B452C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FF72B8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84DAA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Опора пассажирской двери </w:t>
            </w:r>
            <w:proofErr w:type="spellStart"/>
            <w:r w:rsidRPr="00346E20">
              <w:rPr>
                <w:rFonts w:ascii="Times New Roman" w:eastAsia="Times New Roman" w:hAnsi="Times New Roman" w:cs="Times New Roman"/>
                <w:color w:val="00000A"/>
                <w:kern w:val="1"/>
                <w:sz w:val="16"/>
                <w:szCs w:val="16"/>
                <w:lang w:eastAsia="zh-CN"/>
                <w14:ligatures w14:val="none"/>
              </w:rPr>
              <w:t>ниж</w:t>
            </w:r>
            <w:proofErr w:type="spellEnd"/>
            <w:r w:rsidRPr="00346E20">
              <w:rPr>
                <w:rFonts w:ascii="Times New Roman" w:eastAsia="Times New Roman" w:hAnsi="Times New Roman" w:cs="Times New Roman"/>
                <w:color w:val="00000A"/>
                <w:kern w:val="1"/>
                <w:sz w:val="16"/>
                <w:szCs w:val="16"/>
                <w:lang w:eastAsia="zh-CN"/>
                <w14:ligatures w14:val="none"/>
              </w:rPr>
              <w:t>. 320402-05,320412-05</w:t>
            </w:r>
          </w:p>
        </w:tc>
        <w:tc>
          <w:tcPr>
            <w:tcW w:w="1205" w:type="pct"/>
            <w:tcBorders>
              <w:top w:val="single" w:sz="4" w:space="0" w:color="auto"/>
              <w:left w:val="single" w:sz="4" w:space="0" w:color="auto"/>
              <w:bottom w:val="single" w:sz="4" w:space="0" w:color="auto"/>
              <w:right w:val="single" w:sz="4" w:space="0" w:color="auto"/>
            </w:tcBorders>
          </w:tcPr>
          <w:p w14:paraId="668507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3237-01-6106130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883BD6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105FE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01CCD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1D7E82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199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F19D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Ось 3205 пружины балансира</w:t>
            </w:r>
          </w:p>
        </w:tc>
        <w:tc>
          <w:tcPr>
            <w:tcW w:w="1205" w:type="pct"/>
            <w:tcBorders>
              <w:top w:val="single" w:sz="4" w:space="0" w:color="auto"/>
              <w:left w:val="single" w:sz="4" w:space="0" w:color="auto"/>
              <w:bottom w:val="single" w:sz="4" w:space="0" w:color="auto"/>
              <w:right w:val="single" w:sz="4" w:space="0" w:color="auto"/>
            </w:tcBorders>
          </w:tcPr>
          <w:p w14:paraId="4A2490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3205-2913024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7D26A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E3A32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BA811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F1D53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0874A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Ось колодки ПАЗ 320402 (мост 224)</w:t>
            </w:r>
          </w:p>
        </w:tc>
        <w:tc>
          <w:tcPr>
            <w:tcW w:w="1205" w:type="pct"/>
            <w:tcBorders>
              <w:top w:val="single" w:sz="4" w:space="0" w:color="auto"/>
              <w:left w:val="single" w:sz="4" w:space="0" w:color="auto"/>
              <w:bottom w:val="single" w:sz="4" w:space="0" w:color="auto"/>
              <w:right w:val="single" w:sz="4" w:space="0" w:color="auto"/>
            </w:tcBorders>
          </w:tcPr>
          <w:p w14:paraId="36706E2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677-3501132 (682Г-3501132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23ECA8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DED4AC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77617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BF81B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84172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Палец 3205 балансира</w:t>
            </w:r>
          </w:p>
        </w:tc>
        <w:tc>
          <w:tcPr>
            <w:tcW w:w="1205" w:type="pct"/>
            <w:tcBorders>
              <w:top w:val="single" w:sz="4" w:space="0" w:color="auto"/>
              <w:left w:val="single" w:sz="4" w:space="0" w:color="auto"/>
              <w:bottom w:val="single" w:sz="4" w:space="0" w:color="auto"/>
              <w:right w:val="single" w:sz="4" w:space="0" w:color="auto"/>
            </w:tcBorders>
          </w:tcPr>
          <w:p w14:paraId="61DB17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3205-2913022-10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D26F91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B2FEE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40C15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E3D0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202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D1F5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Патрубки ПАЗ-3205 радиатора (сил) к-т</w:t>
            </w:r>
          </w:p>
        </w:tc>
        <w:tc>
          <w:tcPr>
            <w:tcW w:w="1205" w:type="pct"/>
            <w:tcBorders>
              <w:top w:val="single" w:sz="4" w:space="0" w:color="auto"/>
              <w:left w:val="single" w:sz="4" w:space="0" w:color="auto"/>
              <w:bottom w:val="single" w:sz="4" w:space="0" w:color="auto"/>
              <w:right w:val="single" w:sz="4" w:space="0" w:color="auto"/>
            </w:tcBorders>
          </w:tcPr>
          <w:p w14:paraId="7DBA6F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50123214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44B3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9B907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6375FB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470E5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EFDD54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Пневмогидроусилитель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5320 в сб.</w:t>
            </w:r>
          </w:p>
        </w:tc>
        <w:tc>
          <w:tcPr>
            <w:tcW w:w="1205" w:type="pct"/>
            <w:tcBorders>
              <w:top w:val="single" w:sz="4" w:space="0" w:color="auto"/>
              <w:left w:val="single" w:sz="4" w:space="0" w:color="auto"/>
              <w:bottom w:val="single" w:sz="4" w:space="0" w:color="auto"/>
              <w:right w:val="single" w:sz="4" w:space="0" w:color="auto"/>
            </w:tcBorders>
          </w:tcPr>
          <w:p w14:paraId="4AEAFA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5320-1609510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39AC83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3FED8E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052BD2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6079D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12F6F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Провод АКБ УАЗ-Патриот (к-т) 35см+190см</w:t>
            </w:r>
          </w:p>
        </w:tc>
        <w:tc>
          <w:tcPr>
            <w:tcW w:w="1205" w:type="pct"/>
            <w:tcBorders>
              <w:top w:val="single" w:sz="4" w:space="0" w:color="auto"/>
              <w:left w:val="single" w:sz="4" w:space="0" w:color="auto"/>
              <w:bottom w:val="single" w:sz="4" w:space="0" w:color="auto"/>
              <w:right w:val="single" w:sz="4" w:space="0" w:color="auto"/>
            </w:tcBorders>
          </w:tcPr>
          <w:p w14:paraId="73DFAEA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3163-3720001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73C57E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105BA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D9149E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2F6DF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9A6C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Пружина балансира ПАЗ</w:t>
            </w:r>
          </w:p>
        </w:tc>
        <w:tc>
          <w:tcPr>
            <w:tcW w:w="1205" w:type="pct"/>
            <w:tcBorders>
              <w:top w:val="single" w:sz="4" w:space="0" w:color="auto"/>
              <w:left w:val="single" w:sz="4" w:space="0" w:color="auto"/>
              <w:bottom w:val="single" w:sz="4" w:space="0" w:color="auto"/>
              <w:right w:val="single" w:sz="4" w:space="0" w:color="auto"/>
            </w:tcBorders>
          </w:tcPr>
          <w:p w14:paraId="164821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3205-2913012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847B5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16AB9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C8673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9CC6B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2328B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отопителя  </w:t>
            </w:r>
          </w:p>
        </w:tc>
        <w:tc>
          <w:tcPr>
            <w:tcW w:w="1205" w:type="pct"/>
            <w:tcBorders>
              <w:top w:val="single" w:sz="4" w:space="0" w:color="auto"/>
              <w:left w:val="single" w:sz="4" w:space="0" w:color="auto"/>
              <w:bottom w:val="single" w:sz="4" w:space="0" w:color="auto"/>
              <w:right w:val="single" w:sz="4" w:space="0" w:color="auto"/>
            </w:tcBorders>
          </w:tcPr>
          <w:p w14:paraId="6825B5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22.2282.11.2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BE610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79C816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638FB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72C26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C2A3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Радиатор ПАЗ-3205 охлаждения 4рядн.</w:t>
            </w:r>
          </w:p>
        </w:tc>
        <w:tc>
          <w:tcPr>
            <w:tcW w:w="1205" w:type="pct"/>
            <w:tcBorders>
              <w:top w:val="single" w:sz="4" w:space="0" w:color="auto"/>
              <w:left w:val="single" w:sz="4" w:space="0" w:color="auto"/>
              <w:bottom w:val="single" w:sz="4" w:space="0" w:color="auto"/>
              <w:right w:val="single" w:sz="4" w:space="0" w:color="auto"/>
            </w:tcBorders>
          </w:tcPr>
          <w:p w14:paraId="1D130C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3205-13010101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E29F1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6FDC61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F0921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E8D3B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B330C9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Ремень 1400 вент. ПАЗ</w:t>
            </w:r>
          </w:p>
        </w:tc>
        <w:tc>
          <w:tcPr>
            <w:tcW w:w="1205" w:type="pct"/>
            <w:tcBorders>
              <w:top w:val="single" w:sz="4" w:space="0" w:color="auto"/>
              <w:left w:val="single" w:sz="4" w:space="0" w:color="auto"/>
              <w:bottom w:val="single" w:sz="4" w:space="0" w:color="auto"/>
              <w:right w:val="single" w:sz="4" w:space="0" w:color="auto"/>
            </w:tcBorders>
          </w:tcPr>
          <w:p w14:paraId="007680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1400-13*10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D3ED04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DC955B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A53E53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21BC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C39DD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1500 помпы ПАЗ </w:t>
            </w:r>
          </w:p>
        </w:tc>
        <w:tc>
          <w:tcPr>
            <w:tcW w:w="1205" w:type="pct"/>
            <w:tcBorders>
              <w:top w:val="single" w:sz="4" w:space="0" w:color="auto"/>
              <w:left w:val="single" w:sz="4" w:space="0" w:color="auto"/>
              <w:bottom w:val="single" w:sz="4" w:space="0" w:color="auto"/>
              <w:right w:val="single" w:sz="4" w:space="0" w:color="auto"/>
            </w:tcBorders>
          </w:tcPr>
          <w:p w14:paraId="7304AF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511-4201068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5CB0E5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9F1F15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0C8DF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F8C54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5A2F6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1775 генератора ПАЗ,66  </w:t>
            </w:r>
          </w:p>
        </w:tc>
        <w:tc>
          <w:tcPr>
            <w:tcW w:w="1205" w:type="pct"/>
            <w:tcBorders>
              <w:top w:val="single" w:sz="4" w:space="0" w:color="auto"/>
              <w:left w:val="single" w:sz="4" w:space="0" w:color="auto"/>
              <w:bottom w:val="single" w:sz="4" w:space="0" w:color="auto"/>
              <w:right w:val="single" w:sz="4" w:space="0" w:color="auto"/>
            </w:tcBorders>
          </w:tcPr>
          <w:p w14:paraId="57E761A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13-0001775-320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299F3B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726DE1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922A99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B043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52AE8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Рессора задняя </w:t>
            </w:r>
            <w:proofErr w:type="gramStart"/>
            <w:r w:rsidRPr="00346E20">
              <w:rPr>
                <w:rFonts w:ascii="Times New Roman" w:eastAsia="Times New Roman" w:hAnsi="Times New Roman" w:cs="Times New Roman"/>
                <w:color w:val="00000A"/>
                <w:kern w:val="1"/>
                <w:sz w:val="16"/>
                <w:szCs w:val="16"/>
                <w:lang w:eastAsia="zh-CN"/>
                <w14:ligatures w14:val="none"/>
              </w:rPr>
              <w:t>4230  14</w:t>
            </w:r>
            <w:proofErr w:type="gramEnd"/>
            <w:r w:rsidRPr="00346E20">
              <w:rPr>
                <w:rFonts w:ascii="Times New Roman" w:eastAsia="Times New Roman" w:hAnsi="Times New Roman" w:cs="Times New Roman"/>
                <w:color w:val="00000A"/>
                <w:kern w:val="1"/>
                <w:sz w:val="16"/>
                <w:szCs w:val="16"/>
                <w:lang w:eastAsia="zh-CN"/>
                <w14:ligatures w14:val="none"/>
              </w:rPr>
              <w:t>л</w:t>
            </w:r>
          </w:p>
        </w:tc>
        <w:tc>
          <w:tcPr>
            <w:tcW w:w="1205" w:type="pct"/>
            <w:tcBorders>
              <w:top w:val="single" w:sz="4" w:space="0" w:color="auto"/>
              <w:left w:val="single" w:sz="4" w:space="0" w:color="auto"/>
              <w:bottom w:val="single" w:sz="4" w:space="0" w:color="auto"/>
              <w:right w:val="single" w:sz="4" w:space="0" w:color="auto"/>
            </w:tcBorders>
          </w:tcPr>
          <w:p w14:paraId="2A28B3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4230-2912012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684CB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921F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F4857A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1D147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4C3CD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Рессора передняя </w:t>
            </w:r>
            <w:proofErr w:type="gramStart"/>
            <w:r w:rsidRPr="00346E20">
              <w:rPr>
                <w:rFonts w:ascii="Times New Roman" w:eastAsia="Times New Roman" w:hAnsi="Times New Roman" w:cs="Times New Roman"/>
                <w:color w:val="00000A"/>
                <w:kern w:val="1"/>
                <w:sz w:val="16"/>
                <w:szCs w:val="16"/>
                <w:lang w:eastAsia="zh-CN"/>
                <w14:ligatures w14:val="none"/>
              </w:rPr>
              <w:t>3205,(</w:t>
            </w:r>
            <w:proofErr w:type="gramEnd"/>
            <w:r w:rsidRPr="00346E20">
              <w:rPr>
                <w:rFonts w:ascii="Times New Roman" w:eastAsia="Times New Roman" w:hAnsi="Times New Roman" w:cs="Times New Roman"/>
                <w:color w:val="00000A"/>
                <w:kern w:val="1"/>
                <w:sz w:val="16"/>
                <w:szCs w:val="16"/>
                <w:lang w:eastAsia="zh-CN"/>
                <w14:ligatures w14:val="none"/>
              </w:rPr>
              <w:t>66-задн.,и пер,)  9лист.L-1610</w:t>
            </w:r>
          </w:p>
        </w:tc>
        <w:tc>
          <w:tcPr>
            <w:tcW w:w="1205" w:type="pct"/>
            <w:tcBorders>
              <w:top w:val="single" w:sz="4" w:space="0" w:color="auto"/>
              <w:left w:val="single" w:sz="4" w:space="0" w:color="auto"/>
              <w:bottom w:val="single" w:sz="4" w:space="0" w:color="auto"/>
              <w:right w:val="single" w:sz="4" w:space="0" w:color="auto"/>
            </w:tcBorders>
          </w:tcPr>
          <w:p w14:paraId="56A861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66-2902012-03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4AEC45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FAE9E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EC4D33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56B9F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2929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Ролик колодок 160</w:t>
            </w:r>
            <w:proofErr w:type="gramStart"/>
            <w:r w:rsidRPr="00346E20">
              <w:rPr>
                <w:rFonts w:ascii="Times New Roman" w:eastAsia="Times New Roman" w:hAnsi="Times New Roman" w:cs="Times New Roman"/>
                <w:color w:val="00000A"/>
                <w:kern w:val="1"/>
                <w:sz w:val="16"/>
                <w:szCs w:val="16"/>
                <w:lang w:eastAsia="zh-CN"/>
                <w14:ligatures w14:val="none"/>
              </w:rPr>
              <w:t>мм  (</w:t>
            </w:r>
            <w:proofErr w:type="gramEnd"/>
            <w:r w:rsidRPr="00346E20">
              <w:rPr>
                <w:rFonts w:ascii="Times New Roman" w:eastAsia="Times New Roman" w:hAnsi="Times New Roman" w:cs="Times New Roman"/>
                <w:color w:val="00000A"/>
                <w:kern w:val="1"/>
                <w:sz w:val="16"/>
                <w:szCs w:val="16"/>
                <w:lang w:eastAsia="zh-CN"/>
                <w14:ligatures w14:val="none"/>
              </w:rPr>
              <w:t>колодка 23-3502092-110Н)</w:t>
            </w:r>
          </w:p>
        </w:tc>
        <w:tc>
          <w:tcPr>
            <w:tcW w:w="1205" w:type="pct"/>
            <w:tcBorders>
              <w:top w:val="single" w:sz="4" w:space="0" w:color="auto"/>
              <w:left w:val="single" w:sz="4" w:space="0" w:color="auto"/>
              <w:bottom w:val="single" w:sz="4" w:space="0" w:color="auto"/>
              <w:right w:val="single" w:sz="4" w:space="0" w:color="auto"/>
            </w:tcBorders>
          </w:tcPr>
          <w:p w14:paraId="753B14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16-3501109-110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688F98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FDA278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ACAF61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E7F1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027789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Ролик колодок 180мм под скобу</w:t>
            </w:r>
          </w:p>
        </w:tc>
        <w:tc>
          <w:tcPr>
            <w:tcW w:w="1205" w:type="pct"/>
            <w:tcBorders>
              <w:top w:val="single" w:sz="4" w:space="0" w:color="auto"/>
              <w:left w:val="single" w:sz="4" w:space="0" w:color="auto"/>
              <w:bottom w:val="single" w:sz="4" w:space="0" w:color="auto"/>
              <w:right w:val="single" w:sz="4" w:space="0" w:color="auto"/>
            </w:tcBorders>
          </w:tcPr>
          <w:p w14:paraId="154AE7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682Г-3501109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A838A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1929BC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2E66AC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74F02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2B7E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Стремянка балансира 3205</w:t>
            </w:r>
          </w:p>
        </w:tc>
        <w:tc>
          <w:tcPr>
            <w:tcW w:w="1205" w:type="pct"/>
            <w:tcBorders>
              <w:top w:val="single" w:sz="4" w:space="0" w:color="auto"/>
              <w:left w:val="single" w:sz="4" w:space="0" w:color="auto"/>
              <w:bottom w:val="single" w:sz="4" w:space="0" w:color="auto"/>
              <w:right w:val="single" w:sz="4" w:space="0" w:color="auto"/>
            </w:tcBorders>
          </w:tcPr>
          <w:p w14:paraId="6895D49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3205-2913408-10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70A02D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61CE0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B2C99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9A62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9D1FED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Стремянка задней рессоры ПАЗ 3205</w:t>
            </w:r>
          </w:p>
        </w:tc>
        <w:tc>
          <w:tcPr>
            <w:tcW w:w="1205" w:type="pct"/>
            <w:tcBorders>
              <w:top w:val="single" w:sz="4" w:space="0" w:color="auto"/>
              <w:left w:val="single" w:sz="4" w:space="0" w:color="auto"/>
              <w:bottom w:val="single" w:sz="4" w:space="0" w:color="auto"/>
              <w:right w:val="single" w:sz="4" w:space="0" w:color="auto"/>
            </w:tcBorders>
          </w:tcPr>
          <w:p w14:paraId="2829F7F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3205-2912408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D1A764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B3765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6977AC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5EC4C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4EB9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Стремянка передней рессоры ПАЗ 3205</w:t>
            </w:r>
          </w:p>
        </w:tc>
        <w:tc>
          <w:tcPr>
            <w:tcW w:w="1205" w:type="pct"/>
            <w:tcBorders>
              <w:top w:val="single" w:sz="4" w:space="0" w:color="auto"/>
              <w:left w:val="single" w:sz="4" w:space="0" w:color="auto"/>
              <w:bottom w:val="single" w:sz="4" w:space="0" w:color="auto"/>
              <w:right w:val="single" w:sz="4" w:space="0" w:color="auto"/>
            </w:tcBorders>
          </w:tcPr>
          <w:p w14:paraId="581FA7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658-2902408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6ECA7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5B190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24F2CA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C4F5B4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6E55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Ступица 3205 передняя ABS </w:t>
            </w:r>
          </w:p>
        </w:tc>
        <w:tc>
          <w:tcPr>
            <w:tcW w:w="1205" w:type="pct"/>
            <w:tcBorders>
              <w:top w:val="single" w:sz="4" w:space="0" w:color="auto"/>
              <w:left w:val="single" w:sz="4" w:space="0" w:color="auto"/>
              <w:bottom w:val="single" w:sz="4" w:space="0" w:color="auto"/>
              <w:right w:val="single" w:sz="4" w:space="0" w:color="auto"/>
            </w:tcBorders>
          </w:tcPr>
          <w:p w14:paraId="52D099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3205-3103015-20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7AE1D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DA2E9E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B30C19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70B0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839846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Трещетка</w:t>
            </w:r>
            <w:proofErr w:type="spellEnd"/>
            <w:r w:rsidRPr="00346E20">
              <w:rPr>
                <w:rFonts w:ascii="Times New Roman" w:eastAsia="Times New Roman" w:hAnsi="Times New Roman" w:cs="Times New Roman"/>
                <w:color w:val="00000A"/>
                <w:kern w:val="1"/>
                <w:sz w:val="16"/>
                <w:szCs w:val="16"/>
                <w:lang w:eastAsia="zh-CN"/>
                <w14:ligatures w14:val="none"/>
              </w:rPr>
              <w:t xml:space="preserve"> ПАЗ 06/07  </w:t>
            </w:r>
          </w:p>
        </w:tc>
        <w:tc>
          <w:tcPr>
            <w:tcW w:w="1205" w:type="pct"/>
            <w:tcBorders>
              <w:top w:val="single" w:sz="4" w:space="0" w:color="auto"/>
              <w:left w:val="single" w:sz="4" w:space="0" w:color="auto"/>
              <w:bottom w:val="single" w:sz="4" w:space="0" w:color="auto"/>
              <w:right w:val="single" w:sz="4" w:space="0" w:color="auto"/>
            </w:tcBorders>
          </w:tcPr>
          <w:p w14:paraId="019A18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500-3501136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BBE3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612271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F35213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87F7B3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A70A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Трещетка</w:t>
            </w:r>
            <w:proofErr w:type="spellEnd"/>
            <w:r w:rsidRPr="00346E20">
              <w:rPr>
                <w:rFonts w:ascii="Times New Roman" w:eastAsia="Times New Roman" w:hAnsi="Times New Roman" w:cs="Times New Roman"/>
                <w:color w:val="00000A"/>
                <w:kern w:val="1"/>
                <w:sz w:val="16"/>
                <w:szCs w:val="16"/>
                <w:lang w:eastAsia="zh-CN"/>
                <w14:ligatures w14:val="none"/>
              </w:rPr>
              <w:t xml:space="preserve"> ПАЗ 06</w:t>
            </w:r>
            <w:proofErr w:type="gramStart"/>
            <w:r w:rsidRPr="00346E20">
              <w:rPr>
                <w:rFonts w:ascii="Times New Roman" w:eastAsia="Times New Roman" w:hAnsi="Times New Roman" w:cs="Times New Roman"/>
                <w:color w:val="00000A"/>
                <w:kern w:val="1"/>
                <w:sz w:val="16"/>
                <w:szCs w:val="16"/>
                <w:lang w:eastAsia="zh-CN"/>
                <w14:ligatures w14:val="none"/>
              </w:rPr>
              <w:t>прав./</w:t>
            </w:r>
            <w:proofErr w:type="gramEnd"/>
            <w:r w:rsidRPr="00346E20">
              <w:rPr>
                <w:rFonts w:ascii="Times New Roman" w:eastAsia="Times New Roman" w:hAnsi="Times New Roman" w:cs="Times New Roman"/>
                <w:color w:val="00000A"/>
                <w:kern w:val="1"/>
                <w:sz w:val="16"/>
                <w:szCs w:val="16"/>
                <w:lang w:eastAsia="zh-CN"/>
                <w14:ligatures w14:val="none"/>
              </w:rPr>
              <w:t xml:space="preserve">07лев.  </w:t>
            </w:r>
          </w:p>
        </w:tc>
        <w:tc>
          <w:tcPr>
            <w:tcW w:w="1205" w:type="pct"/>
            <w:tcBorders>
              <w:top w:val="single" w:sz="4" w:space="0" w:color="auto"/>
              <w:left w:val="single" w:sz="4" w:space="0" w:color="auto"/>
              <w:bottom w:val="single" w:sz="4" w:space="0" w:color="auto"/>
              <w:right w:val="single" w:sz="4" w:space="0" w:color="auto"/>
            </w:tcBorders>
          </w:tcPr>
          <w:p w14:paraId="3C4CC30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32053-Т-40-07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7E39F1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5A24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B917E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494D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20730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Труба глушителя задняя </w:t>
            </w:r>
            <w:proofErr w:type="gramStart"/>
            <w:r w:rsidRPr="00346E20">
              <w:rPr>
                <w:rFonts w:ascii="Times New Roman" w:eastAsia="Times New Roman" w:hAnsi="Times New Roman" w:cs="Times New Roman"/>
                <w:color w:val="00000A"/>
                <w:kern w:val="1"/>
                <w:sz w:val="16"/>
                <w:szCs w:val="16"/>
                <w:lang w:eastAsia="zh-CN"/>
                <w14:ligatures w14:val="none"/>
              </w:rPr>
              <w:t>ПАЗ(</w:t>
            </w:r>
            <w:proofErr w:type="gramEnd"/>
            <w:r w:rsidRPr="00346E20">
              <w:rPr>
                <w:rFonts w:ascii="Times New Roman" w:eastAsia="Times New Roman" w:hAnsi="Times New Roman" w:cs="Times New Roman"/>
                <w:color w:val="00000A"/>
                <w:kern w:val="1"/>
                <w:sz w:val="16"/>
                <w:szCs w:val="16"/>
                <w:lang w:eastAsia="zh-CN"/>
                <w14:ligatures w14:val="none"/>
              </w:rPr>
              <w:t>крючки)</w:t>
            </w:r>
          </w:p>
        </w:tc>
        <w:tc>
          <w:tcPr>
            <w:tcW w:w="1205" w:type="pct"/>
            <w:tcBorders>
              <w:top w:val="single" w:sz="4" w:space="0" w:color="auto"/>
              <w:left w:val="single" w:sz="4" w:space="0" w:color="auto"/>
              <w:bottom w:val="single" w:sz="4" w:space="0" w:color="auto"/>
              <w:right w:val="single" w:sz="4" w:space="0" w:color="auto"/>
            </w:tcBorders>
          </w:tcPr>
          <w:p w14:paraId="26E8D7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3205-1203073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AFEAD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D256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2152E8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D766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E930E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ПАЗ приемная левая (ЕВРО-2,3)</w:t>
            </w:r>
          </w:p>
        </w:tc>
        <w:tc>
          <w:tcPr>
            <w:tcW w:w="1205" w:type="pct"/>
            <w:tcBorders>
              <w:top w:val="single" w:sz="4" w:space="0" w:color="auto"/>
              <w:left w:val="single" w:sz="4" w:space="0" w:color="auto"/>
              <w:bottom w:val="single" w:sz="4" w:space="0" w:color="auto"/>
              <w:right w:val="single" w:sz="4" w:space="0" w:color="auto"/>
            </w:tcBorders>
          </w:tcPr>
          <w:p w14:paraId="2A9F03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3205-30-1203011-020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1444A4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w:t>
            </w:r>
          </w:p>
        </w:tc>
        <w:tc>
          <w:tcPr>
            <w:tcW w:w="402" w:type="pct"/>
            <w:tcBorders>
              <w:top w:val="single" w:sz="4" w:space="0" w:color="auto"/>
              <w:left w:val="single" w:sz="4" w:space="0" w:color="auto"/>
              <w:bottom w:val="single" w:sz="4" w:space="0" w:color="auto"/>
              <w:right w:val="single" w:sz="4" w:space="0" w:color="auto"/>
            </w:tcBorders>
          </w:tcPr>
          <w:p w14:paraId="23E1A59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04F65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1A7C2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D5A6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Труба ПАЗ приемная </w:t>
            </w:r>
            <w:proofErr w:type="gramStart"/>
            <w:r w:rsidRPr="00346E20">
              <w:rPr>
                <w:rFonts w:ascii="Times New Roman" w:eastAsia="Times New Roman" w:hAnsi="Times New Roman" w:cs="Times New Roman"/>
                <w:color w:val="00000A"/>
                <w:kern w:val="1"/>
                <w:sz w:val="16"/>
                <w:szCs w:val="16"/>
                <w:lang w:eastAsia="zh-CN"/>
                <w14:ligatures w14:val="none"/>
              </w:rPr>
              <w:t>правая  (</w:t>
            </w:r>
            <w:proofErr w:type="gramEnd"/>
            <w:r w:rsidRPr="00346E20">
              <w:rPr>
                <w:rFonts w:ascii="Times New Roman" w:eastAsia="Times New Roman" w:hAnsi="Times New Roman" w:cs="Times New Roman"/>
                <w:color w:val="00000A"/>
                <w:kern w:val="1"/>
                <w:sz w:val="16"/>
                <w:szCs w:val="16"/>
                <w:lang w:eastAsia="zh-CN"/>
                <w14:ligatures w14:val="none"/>
              </w:rPr>
              <w:t>ЕВРО-2,3)</w:t>
            </w:r>
          </w:p>
        </w:tc>
        <w:tc>
          <w:tcPr>
            <w:tcW w:w="1205" w:type="pct"/>
            <w:tcBorders>
              <w:top w:val="single" w:sz="4" w:space="0" w:color="auto"/>
              <w:left w:val="single" w:sz="4" w:space="0" w:color="auto"/>
              <w:bottom w:val="single" w:sz="4" w:space="0" w:color="auto"/>
              <w:right w:val="single" w:sz="4" w:space="0" w:color="auto"/>
            </w:tcBorders>
          </w:tcPr>
          <w:p w14:paraId="3E6A85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3205-30-1203010-10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7883F8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0FACBA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EFC58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46B00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7ED14F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левая ПАЗ</w:t>
            </w:r>
          </w:p>
        </w:tc>
        <w:tc>
          <w:tcPr>
            <w:tcW w:w="1205" w:type="pct"/>
            <w:tcBorders>
              <w:top w:val="single" w:sz="4" w:space="0" w:color="auto"/>
              <w:left w:val="single" w:sz="4" w:space="0" w:color="auto"/>
              <w:bottom w:val="single" w:sz="4" w:space="0" w:color="auto"/>
              <w:right w:val="single" w:sz="4" w:space="0" w:color="auto"/>
            </w:tcBorders>
          </w:tcPr>
          <w:p w14:paraId="4D4AFED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3205-1203011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1F11D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FFB29A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837F58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27A07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E8D779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правая ПАЗ</w:t>
            </w:r>
          </w:p>
        </w:tc>
        <w:tc>
          <w:tcPr>
            <w:tcW w:w="1205" w:type="pct"/>
            <w:tcBorders>
              <w:top w:val="single" w:sz="4" w:space="0" w:color="auto"/>
              <w:left w:val="single" w:sz="4" w:space="0" w:color="auto"/>
              <w:bottom w:val="single" w:sz="4" w:space="0" w:color="auto"/>
              <w:right w:val="single" w:sz="4" w:space="0" w:color="auto"/>
            </w:tcBorders>
          </w:tcPr>
          <w:p w14:paraId="1432AE4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3205-1203010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755D2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271F0B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87BF7C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D3E5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212A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радиатора верхняя ПАЗ дизель (подводящая)</w:t>
            </w:r>
          </w:p>
        </w:tc>
        <w:tc>
          <w:tcPr>
            <w:tcW w:w="1205" w:type="pct"/>
            <w:tcBorders>
              <w:top w:val="single" w:sz="4" w:space="0" w:color="auto"/>
              <w:left w:val="single" w:sz="4" w:space="0" w:color="auto"/>
              <w:bottom w:val="single" w:sz="4" w:space="0" w:color="auto"/>
              <w:right w:val="single" w:sz="4" w:space="0" w:color="auto"/>
            </w:tcBorders>
          </w:tcPr>
          <w:p w14:paraId="0C5602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3205-70-1303012-10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A984B7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94D3C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692D2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6DD7F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A764A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Труба радиатора верхняя </w:t>
            </w:r>
            <w:proofErr w:type="gramStart"/>
            <w:r w:rsidRPr="00346E20">
              <w:rPr>
                <w:rFonts w:ascii="Times New Roman" w:eastAsia="Times New Roman" w:hAnsi="Times New Roman" w:cs="Times New Roman"/>
                <w:color w:val="00000A"/>
                <w:kern w:val="1"/>
                <w:sz w:val="16"/>
                <w:szCs w:val="16"/>
                <w:lang w:eastAsia="zh-CN"/>
                <w14:ligatures w14:val="none"/>
              </w:rPr>
              <w:t>ПАЗ(</w:t>
            </w:r>
            <w:proofErr w:type="gramEnd"/>
            <w:r w:rsidRPr="00346E20">
              <w:rPr>
                <w:rFonts w:ascii="Times New Roman" w:eastAsia="Times New Roman" w:hAnsi="Times New Roman" w:cs="Times New Roman"/>
                <w:color w:val="00000A"/>
                <w:kern w:val="1"/>
                <w:sz w:val="16"/>
                <w:szCs w:val="16"/>
                <w:lang w:eastAsia="zh-CN"/>
                <w14:ligatures w14:val="none"/>
              </w:rPr>
              <w:t>подводящая)</w:t>
            </w:r>
          </w:p>
        </w:tc>
        <w:tc>
          <w:tcPr>
            <w:tcW w:w="1205" w:type="pct"/>
            <w:tcBorders>
              <w:top w:val="single" w:sz="4" w:space="0" w:color="auto"/>
              <w:left w:val="single" w:sz="4" w:space="0" w:color="auto"/>
              <w:bottom w:val="single" w:sz="4" w:space="0" w:color="auto"/>
              <w:right w:val="single" w:sz="4" w:space="0" w:color="auto"/>
            </w:tcBorders>
          </w:tcPr>
          <w:p w14:paraId="371DE2D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3205-1303012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09341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4749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7A5D4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0F5E2E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40F429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радиатора нижняя 32053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отвод.прав</w:t>
            </w:r>
            <w:proofErr w:type="spellEnd"/>
            <w:proofErr w:type="gram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787A600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32053-70-1303041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C2460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D056CF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7460E4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C6F3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E82658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радиатора нижняя ПАЗ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отвод.прав</w:t>
            </w:r>
            <w:proofErr w:type="spellEnd"/>
            <w:proofErr w:type="gram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0B7D657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3205-1303041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4A9C73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04C6C0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73B63A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59FC2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CFAF48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Труба радиатора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соед.ПАЗ</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отвод.лев</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6283CE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3205-1303040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A5A1C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E3B2C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0DF6C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6A36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1BBFD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соединительная ПАЗ 32053</w:t>
            </w:r>
          </w:p>
        </w:tc>
        <w:tc>
          <w:tcPr>
            <w:tcW w:w="1205" w:type="pct"/>
            <w:tcBorders>
              <w:top w:val="single" w:sz="4" w:space="0" w:color="auto"/>
              <w:left w:val="single" w:sz="4" w:space="0" w:color="auto"/>
              <w:bottom w:val="single" w:sz="4" w:space="0" w:color="auto"/>
              <w:right w:val="single" w:sz="4" w:space="0" w:color="auto"/>
            </w:tcBorders>
          </w:tcPr>
          <w:p w14:paraId="64003E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3205-30-1203248-20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87BCD5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0814D0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63EEA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C0F9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41A8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w:t>
            </w:r>
            <w:proofErr w:type="gramStart"/>
            <w:r w:rsidRPr="00346E20">
              <w:rPr>
                <w:rFonts w:ascii="Times New Roman" w:eastAsia="Times New Roman" w:hAnsi="Times New Roman" w:cs="Times New Roman"/>
                <w:color w:val="00000A"/>
                <w:kern w:val="1"/>
                <w:sz w:val="16"/>
                <w:szCs w:val="16"/>
                <w:lang w:eastAsia="zh-CN"/>
                <w14:ligatures w14:val="none"/>
              </w:rPr>
              <w:t>3205  компрессора</w:t>
            </w:r>
            <w:proofErr w:type="gramEnd"/>
            <w:r w:rsidRPr="00346E20">
              <w:rPr>
                <w:rFonts w:ascii="Times New Roman" w:eastAsia="Times New Roman" w:hAnsi="Times New Roman" w:cs="Times New Roman"/>
                <w:color w:val="00000A"/>
                <w:kern w:val="1"/>
                <w:sz w:val="16"/>
                <w:szCs w:val="16"/>
                <w:lang w:eastAsia="zh-CN"/>
                <w14:ligatures w14:val="none"/>
              </w:rPr>
              <w:t xml:space="preserve"> 12*55</w:t>
            </w:r>
          </w:p>
        </w:tc>
        <w:tc>
          <w:tcPr>
            <w:tcW w:w="1205" w:type="pct"/>
            <w:tcBorders>
              <w:top w:val="single" w:sz="4" w:space="0" w:color="auto"/>
              <w:left w:val="single" w:sz="4" w:space="0" w:color="auto"/>
              <w:bottom w:val="single" w:sz="4" w:space="0" w:color="auto"/>
              <w:right w:val="single" w:sz="4" w:space="0" w:color="auto"/>
            </w:tcBorders>
          </w:tcPr>
          <w:p w14:paraId="20D823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3205-3552072-10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C89C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12124B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B22660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0C873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F99F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Тяга 3205 рулевая поперечная </w:t>
            </w:r>
          </w:p>
        </w:tc>
        <w:tc>
          <w:tcPr>
            <w:tcW w:w="1205" w:type="pct"/>
            <w:tcBorders>
              <w:top w:val="single" w:sz="4" w:space="0" w:color="auto"/>
              <w:left w:val="single" w:sz="4" w:space="0" w:color="auto"/>
              <w:bottom w:val="single" w:sz="4" w:space="0" w:color="auto"/>
              <w:right w:val="single" w:sz="4" w:space="0" w:color="auto"/>
            </w:tcBorders>
          </w:tcPr>
          <w:p w14:paraId="77674376" w14:textId="77777777" w:rsidR="00346E20" w:rsidRPr="00346E20" w:rsidRDefault="00346E20" w:rsidP="00346E20">
            <w:pPr>
              <w:suppressAutoHyphens/>
              <w:spacing w:after="0" w:line="0" w:lineRule="atLeast"/>
              <w:rPr>
                <w:rFonts w:ascii="Times New Roman" w:eastAsia="Times New Roman" w:hAnsi="Times New Roman" w:cs="Times New Roman"/>
                <w:i/>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3205-30-3414049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F93FEA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B9D1F0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810DAD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1B0F7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17BF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Тяга 3205 рулевая продольная </w:t>
            </w:r>
          </w:p>
        </w:tc>
        <w:tc>
          <w:tcPr>
            <w:tcW w:w="1205" w:type="pct"/>
            <w:tcBorders>
              <w:top w:val="single" w:sz="4" w:space="0" w:color="auto"/>
              <w:left w:val="single" w:sz="4" w:space="0" w:color="auto"/>
              <w:bottom w:val="single" w:sz="4" w:space="0" w:color="auto"/>
              <w:right w:val="single" w:sz="4" w:space="0" w:color="auto"/>
            </w:tcBorders>
          </w:tcPr>
          <w:p w14:paraId="232291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3205-3414010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0260A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E636D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43540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A86A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D032A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5301 сцепления главный</w:t>
            </w:r>
          </w:p>
        </w:tc>
        <w:tc>
          <w:tcPr>
            <w:tcW w:w="1205" w:type="pct"/>
            <w:tcBorders>
              <w:top w:val="single" w:sz="4" w:space="0" w:color="auto"/>
              <w:left w:val="single" w:sz="4" w:space="0" w:color="auto"/>
              <w:bottom w:val="single" w:sz="4" w:space="0" w:color="auto"/>
              <w:right w:val="single" w:sz="4" w:space="0" w:color="auto"/>
            </w:tcBorders>
          </w:tcPr>
          <w:p w14:paraId="7D7D57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830-1602512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CA2073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EFBC22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22653A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FC6E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026628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сцепления главный ПАЗ</w:t>
            </w:r>
          </w:p>
        </w:tc>
        <w:tc>
          <w:tcPr>
            <w:tcW w:w="1205" w:type="pct"/>
            <w:tcBorders>
              <w:top w:val="single" w:sz="4" w:space="0" w:color="auto"/>
              <w:left w:val="single" w:sz="4" w:space="0" w:color="auto"/>
              <w:bottom w:val="single" w:sz="4" w:space="0" w:color="auto"/>
              <w:right w:val="single" w:sz="4" w:space="0" w:color="auto"/>
            </w:tcBorders>
          </w:tcPr>
          <w:p w14:paraId="6B9EE80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408-1609010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A39231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D0450F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8CDB00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3638E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5029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главный 3205</w:t>
            </w:r>
          </w:p>
        </w:tc>
        <w:tc>
          <w:tcPr>
            <w:tcW w:w="1205" w:type="pct"/>
            <w:tcBorders>
              <w:top w:val="single" w:sz="4" w:space="0" w:color="auto"/>
              <w:left w:val="single" w:sz="4" w:space="0" w:color="auto"/>
              <w:bottom w:val="single" w:sz="4" w:space="0" w:color="auto"/>
              <w:right w:val="single" w:sz="4" w:space="0" w:color="auto"/>
            </w:tcBorders>
          </w:tcPr>
          <w:p w14:paraId="37516C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3205-3505010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ABE0F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1E1D87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AE97A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5E5DD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E7F6C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Шкворень ПАЗ *38 в сб. (на обе стороны)</w:t>
            </w:r>
          </w:p>
        </w:tc>
        <w:tc>
          <w:tcPr>
            <w:tcW w:w="1205" w:type="pct"/>
            <w:tcBorders>
              <w:top w:val="single" w:sz="4" w:space="0" w:color="auto"/>
              <w:left w:val="single" w:sz="4" w:space="0" w:color="auto"/>
              <w:bottom w:val="single" w:sz="4" w:space="0" w:color="auto"/>
              <w:right w:val="single" w:sz="4" w:space="0" w:color="auto"/>
            </w:tcBorders>
          </w:tcPr>
          <w:p w14:paraId="09639C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3205-1019/16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731B2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3E50F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5E8106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DFC1C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BDBAE7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Шпилька ПАЗ-320402-05 зад. (L-115 </w:t>
            </w:r>
            <w:proofErr w:type="spellStart"/>
            <w:r w:rsidRPr="00346E20">
              <w:rPr>
                <w:rFonts w:ascii="Times New Roman" w:eastAsia="Times New Roman" w:hAnsi="Times New Roman" w:cs="Times New Roman"/>
                <w:color w:val="00000A"/>
                <w:kern w:val="1"/>
                <w:sz w:val="16"/>
                <w:szCs w:val="16"/>
                <w:lang w:eastAsia="zh-CN"/>
                <w14:ligatures w14:val="none"/>
              </w:rPr>
              <w:t>кололд</w:t>
            </w:r>
            <w:proofErr w:type="spellEnd"/>
            <w:r w:rsidRPr="00346E20">
              <w:rPr>
                <w:rFonts w:ascii="Times New Roman" w:eastAsia="Times New Roman" w:hAnsi="Times New Roman" w:cs="Times New Roman"/>
                <w:color w:val="00000A"/>
                <w:kern w:val="1"/>
                <w:sz w:val="16"/>
                <w:szCs w:val="16"/>
                <w:lang w:eastAsia="zh-CN"/>
                <w14:ligatures w14:val="none"/>
              </w:rPr>
              <w:t>. 160мм)</w:t>
            </w:r>
          </w:p>
        </w:tc>
        <w:tc>
          <w:tcPr>
            <w:tcW w:w="1205" w:type="pct"/>
            <w:tcBorders>
              <w:top w:val="single" w:sz="4" w:space="0" w:color="auto"/>
              <w:left w:val="single" w:sz="4" w:space="0" w:color="auto"/>
              <w:bottom w:val="single" w:sz="4" w:space="0" w:color="auto"/>
              <w:right w:val="single" w:sz="4" w:space="0" w:color="auto"/>
            </w:tcBorders>
          </w:tcPr>
          <w:p w14:paraId="65C09A1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23-3103008-110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8E356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486653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A269F5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CB500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CCB32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Шпилька ПАЗ-320402-05 пер. (L-105 </w:t>
            </w:r>
            <w:proofErr w:type="spellStart"/>
            <w:r w:rsidRPr="00346E20">
              <w:rPr>
                <w:rFonts w:ascii="Times New Roman" w:eastAsia="Times New Roman" w:hAnsi="Times New Roman" w:cs="Times New Roman"/>
                <w:color w:val="00000A"/>
                <w:kern w:val="1"/>
                <w:sz w:val="16"/>
                <w:szCs w:val="16"/>
                <w:lang w:eastAsia="zh-CN"/>
                <w14:ligatures w14:val="none"/>
              </w:rPr>
              <w:t>кололд</w:t>
            </w:r>
            <w:proofErr w:type="spellEnd"/>
            <w:r w:rsidRPr="00346E20">
              <w:rPr>
                <w:rFonts w:ascii="Times New Roman" w:eastAsia="Times New Roman" w:hAnsi="Times New Roman" w:cs="Times New Roman"/>
                <w:color w:val="00000A"/>
                <w:kern w:val="1"/>
                <w:sz w:val="16"/>
                <w:szCs w:val="16"/>
                <w:lang w:eastAsia="zh-CN"/>
                <w14:ligatures w14:val="none"/>
              </w:rPr>
              <w:t>. 160мм)</w:t>
            </w:r>
          </w:p>
        </w:tc>
        <w:tc>
          <w:tcPr>
            <w:tcW w:w="1205" w:type="pct"/>
            <w:tcBorders>
              <w:top w:val="single" w:sz="4" w:space="0" w:color="auto"/>
              <w:left w:val="single" w:sz="4" w:space="0" w:color="auto"/>
              <w:bottom w:val="single" w:sz="4" w:space="0" w:color="auto"/>
              <w:right w:val="single" w:sz="4" w:space="0" w:color="auto"/>
            </w:tcBorders>
          </w:tcPr>
          <w:p w14:paraId="1A51DE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23-3103008-10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CA92C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36DD5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DF9506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6BAE0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318B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Щетка стеклоочистителя (700мм) ПАЗ 3205</w:t>
            </w:r>
          </w:p>
        </w:tc>
        <w:tc>
          <w:tcPr>
            <w:tcW w:w="1205" w:type="pct"/>
            <w:tcBorders>
              <w:top w:val="single" w:sz="4" w:space="0" w:color="auto"/>
              <w:left w:val="single" w:sz="4" w:space="0" w:color="auto"/>
              <w:bottom w:val="single" w:sz="4" w:space="0" w:color="auto"/>
              <w:right w:val="single" w:sz="4" w:space="0" w:color="auto"/>
            </w:tcBorders>
          </w:tcPr>
          <w:p w14:paraId="09C317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84.5205900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C78F2E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70B56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A4CCD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08D56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37A97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Эл. двигатель отопителя ПАЗ (две крыльчатки) 12в</w:t>
            </w:r>
          </w:p>
        </w:tc>
        <w:tc>
          <w:tcPr>
            <w:tcW w:w="1205" w:type="pct"/>
            <w:tcBorders>
              <w:top w:val="single" w:sz="4" w:space="0" w:color="auto"/>
              <w:left w:val="single" w:sz="4" w:space="0" w:color="auto"/>
              <w:bottom w:val="single" w:sz="4" w:space="0" w:color="auto"/>
              <w:right w:val="single" w:sz="4" w:space="0" w:color="auto"/>
            </w:tcBorders>
          </w:tcPr>
          <w:p w14:paraId="776D3F7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68.3780-К</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2828C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0B1E41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2738D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A536C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70E2D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ЭПК 358 без </w:t>
            </w:r>
            <w:proofErr w:type="spellStart"/>
            <w:r w:rsidRPr="00346E20">
              <w:rPr>
                <w:rFonts w:ascii="Times New Roman" w:eastAsia="Times New Roman" w:hAnsi="Times New Roman" w:cs="Times New Roman"/>
                <w:color w:val="00000A"/>
                <w:kern w:val="1"/>
                <w:sz w:val="16"/>
                <w:szCs w:val="16"/>
                <w:lang w:eastAsia="zh-CN"/>
                <w14:ligatures w14:val="none"/>
              </w:rPr>
              <w:t>катушкек</w:t>
            </w:r>
            <w:proofErr w:type="spellEnd"/>
          </w:p>
        </w:tc>
        <w:tc>
          <w:tcPr>
            <w:tcW w:w="1205" w:type="pct"/>
            <w:tcBorders>
              <w:top w:val="single" w:sz="4" w:space="0" w:color="auto"/>
              <w:left w:val="single" w:sz="4" w:space="0" w:color="auto"/>
              <w:bottom w:val="single" w:sz="4" w:space="0" w:color="auto"/>
              <w:right w:val="single" w:sz="4" w:space="0" w:color="auto"/>
            </w:tcBorders>
          </w:tcPr>
          <w:p w14:paraId="1EBBD8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358-V11-02S</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77C0A2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C9F436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97BBF9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F9677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039A5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ЭПК 358 с катушками 12В</w:t>
            </w:r>
          </w:p>
        </w:tc>
        <w:tc>
          <w:tcPr>
            <w:tcW w:w="1205" w:type="pct"/>
            <w:tcBorders>
              <w:top w:val="single" w:sz="4" w:space="0" w:color="auto"/>
              <w:left w:val="single" w:sz="4" w:space="0" w:color="auto"/>
              <w:bottom w:val="single" w:sz="4" w:space="0" w:color="auto"/>
              <w:right w:val="single" w:sz="4" w:space="0" w:color="auto"/>
            </w:tcBorders>
          </w:tcPr>
          <w:p w14:paraId="114518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358-V11-02S03-RU03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2D573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1C9291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5CBFB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B711C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D57B5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ЭПК-5007 (электропневмоклапан)</w:t>
            </w:r>
          </w:p>
        </w:tc>
        <w:tc>
          <w:tcPr>
            <w:tcW w:w="1205" w:type="pct"/>
            <w:tcBorders>
              <w:top w:val="single" w:sz="4" w:space="0" w:color="auto"/>
              <w:left w:val="single" w:sz="4" w:space="0" w:color="auto"/>
              <w:bottom w:val="single" w:sz="4" w:space="0" w:color="auto"/>
              <w:right w:val="single" w:sz="4" w:space="0" w:color="auto"/>
            </w:tcBorders>
          </w:tcPr>
          <w:p w14:paraId="18CC6FD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ЭПК-20-000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EB04B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4218FA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ACA26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033B44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A972D9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Энергоаккумулятор</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ГАЗон</w:t>
            </w:r>
            <w:proofErr w:type="spellEnd"/>
            <w:r w:rsidRPr="00346E20">
              <w:rPr>
                <w:rFonts w:ascii="Times New Roman" w:eastAsia="Times New Roman" w:hAnsi="Times New Roman" w:cs="Times New Roman"/>
                <w:color w:val="00000A"/>
                <w:kern w:val="1"/>
                <w:sz w:val="16"/>
                <w:szCs w:val="16"/>
                <w:lang w:eastAsia="zh-CN"/>
                <w14:ligatures w14:val="none"/>
              </w:rPr>
              <w:t xml:space="preserve"> NEXT</w:t>
            </w:r>
          </w:p>
        </w:tc>
        <w:tc>
          <w:tcPr>
            <w:tcW w:w="1205" w:type="pct"/>
            <w:tcBorders>
              <w:top w:val="single" w:sz="4" w:space="0" w:color="auto"/>
              <w:left w:val="single" w:sz="4" w:space="0" w:color="auto"/>
              <w:bottom w:val="single" w:sz="4" w:space="0" w:color="auto"/>
              <w:right w:val="single" w:sz="4" w:space="0" w:color="auto"/>
            </w:tcBorders>
          </w:tcPr>
          <w:p w14:paraId="74BC6C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3530-2410650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B93663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0C443D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21AAE7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6DE8F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22AC75" w14:textId="77777777" w:rsidR="00346E20" w:rsidRPr="00346E20" w:rsidRDefault="00346E20" w:rsidP="00346E20">
            <w:pPr>
              <w:suppressAutoHyphens/>
              <w:spacing w:after="0" w:line="0" w:lineRule="atLeast"/>
              <w:rPr>
                <w:rFonts w:ascii="Times New Roman" w:eastAsia="Times New Roman" w:hAnsi="Times New Roman" w:cs="Times New Roman"/>
                <w:color w:val="000000"/>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Амортизатор 3162, 3163 передний газ. ZOMMER</w:t>
            </w:r>
          </w:p>
        </w:tc>
        <w:tc>
          <w:tcPr>
            <w:tcW w:w="1205" w:type="pct"/>
            <w:tcBorders>
              <w:top w:val="single" w:sz="4" w:space="0" w:color="auto"/>
              <w:left w:val="single" w:sz="4" w:space="0" w:color="auto"/>
              <w:bottom w:val="single" w:sz="4" w:space="0" w:color="auto"/>
              <w:right w:val="single" w:sz="4" w:space="0" w:color="auto"/>
            </w:tcBorders>
          </w:tcPr>
          <w:p w14:paraId="543EE0F7" w14:textId="77777777" w:rsidR="00346E20" w:rsidRPr="00346E20" w:rsidRDefault="00346E20" w:rsidP="00346E20">
            <w:pPr>
              <w:suppressAutoHyphens/>
              <w:spacing w:after="0" w:line="0" w:lineRule="atLeast"/>
              <w:rPr>
                <w:rFonts w:ascii="Times New Roman" w:eastAsia="Times New Roman" w:hAnsi="Times New Roman" w:cs="Times New Roman"/>
                <w:color w:val="000000"/>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3162-2905006-20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49431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4A0922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E1CACB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4A392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23243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Амортизатор УАЗ </w:t>
            </w:r>
          </w:p>
        </w:tc>
        <w:tc>
          <w:tcPr>
            <w:tcW w:w="1205" w:type="pct"/>
            <w:tcBorders>
              <w:top w:val="single" w:sz="4" w:space="0" w:color="auto"/>
              <w:left w:val="single" w:sz="4" w:space="0" w:color="auto"/>
              <w:bottom w:val="single" w:sz="4" w:space="0" w:color="auto"/>
              <w:right w:val="single" w:sz="4" w:space="0" w:color="auto"/>
            </w:tcBorders>
          </w:tcPr>
          <w:p w14:paraId="0D670A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3151-2905006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512E5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0EEA8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357F3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D19AD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2613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Бачок омывателя 3160, 3163 сб </w:t>
            </w:r>
          </w:p>
        </w:tc>
        <w:tc>
          <w:tcPr>
            <w:tcW w:w="1205" w:type="pct"/>
            <w:tcBorders>
              <w:top w:val="single" w:sz="4" w:space="0" w:color="auto"/>
              <w:left w:val="single" w:sz="4" w:space="0" w:color="auto"/>
              <w:bottom w:val="single" w:sz="4" w:space="0" w:color="auto"/>
              <w:right w:val="single" w:sz="4" w:space="0" w:color="auto"/>
            </w:tcBorders>
          </w:tcPr>
          <w:p w14:paraId="08B61B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1132-5208010-02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3AFA4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A9F7DD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116F3A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15E22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4BE6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Бачок омывателя 452</w:t>
            </w:r>
          </w:p>
        </w:tc>
        <w:tc>
          <w:tcPr>
            <w:tcW w:w="1205" w:type="pct"/>
            <w:tcBorders>
              <w:top w:val="single" w:sz="4" w:space="0" w:color="auto"/>
              <w:left w:val="single" w:sz="4" w:space="0" w:color="auto"/>
              <w:bottom w:val="single" w:sz="4" w:space="0" w:color="auto"/>
              <w:right w:val="single" w:sz="4" w:space="0" w:color="auto"/>
            </w:tcBorders>
          </w:tcPr>
          <w:p w14:paraId="31E0DB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220695-5208045-01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A62BE9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9365B0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CD81B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88D39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CD3D37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Бачок расширительный 3163 ЕВРО-4 </w:t>
            </w:r>
          </w:p>
        </w:tc>
        <w:tc>
          <w:tcPr>
            <w:tcW w:w="1205" w:type="pct"/>
            <w:tcBorders>
              <w:top w:val="single" w:sz="4" w:space="0" w:color="auto"/>
              <w:left w:val="single" w:sz="4" w:space="0" w:color="auto"/>
              <w:bottom w:val="single" w:sz="4" w:space="0" w:color="auto"/>
              <w:right w:val="single" w:sz="4" w:space="0" w:color="auto"/>
            </w:tcBorders>
          </w:tcPr>
          <w:p w14:paraId="65653B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3163-1311014-20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7B115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9F35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259B4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994BB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F709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Вакуум УАЗ сб.  под АБС  </w:t>
            </w:r>
          </w:p>
        </w:tc>
        <w:tc>
          <w:tcPr>
            <w:tcW w:w="1205" w:type="pct"/>
            <w:tcBorders>
              <w:top w:val="single" w:sz="4" w:space="0" w:color="auto"/>
              <w:left w:val="single" w:sz="4" w:space="0" w:color="auto"/>
              <w:bottom w:val="single" w:sz="4" w:space="0" w:color="auto"/>
              <w:right w:val="single" w:sz="4" w:space="0" w:color="auto"/>
            </w:tcBorders>
          </w:tcPr>
          <w:p w14:paraId="2536A6B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3741-3510010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A6864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B7B57A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345C3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5C311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7889D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2363 Пикап</w:t>
            </w:r>
          </w:p>
        </w:tc>
        <w:tc>
          <w:tcPr>
            <w:tcW w:w="1205" w:type="pct"/>
            <w:tcBorders>
              <w:top w:val="single" w:sz="4" w:space="0" w:color="auto"/>
              <w:left w:val="single" w:sz="4" w:space="0" w:color="auto"/>
              <w:bottom w:val="single" w:sz="4" w:space="0" w:color="auto"/>
              <w:right w:val="single" w:sz="4" w:space="0" w:color="auto"/>
            </w:tcBorders>
          </w:tcPr>
          <w:p w14:paraId="6F0BC7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2363-00-2200010-22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1EC558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995F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C9A844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1C263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95FB97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Вал карданный 31512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задн.моста</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(КПП 5-ст) </w:t>
            </w:r>
          </w:p>
        </w:tc>
        <w:tc>
          <w:tcPr>
            <w:tcW w:w="1205" w:type="pct"/>
            <w:tcBorders>
              <w:top w:val="single" w:sz="4" w:space="0" w:color="auto"/>
              <w:left w:val="single" w:sz="4" w:space="0" w:color="auto"/>
              <w:bottom w:val="single" w:sz="4" w:space="0" w:color="auto"/>
              <w:right w:val="single" w:sz="4" w:space="0" w:color="auto"/>
            </w:tcBorders>
          </w:tcPr>
          <w:p w14:paraId="385B54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31512-2201010-20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2C6F61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5DBC6E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EB092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ED09C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255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0695D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3163 перед</w:t>
            </w:r>
          </w:p>
        </w:tc>
        <w:tc>
          <w:tcPr>
            <w:tcW w:w="1205" w:type="pct"/>
            <w:tcBorders>
              <w:top w:val="single" w:sz="4" w:space="0" w:color="auto"/>
              <w:left w:val="single" w:sz="4" w:space="0" w:color="auto"/>
              <w:bottom w:val="single" w:sz="4" w:space="0" w:color="auto"/>
              <w:right w:val="single" w:sz="4" w:space="0" w:color="auto"/>
            </w:tcBorders>
          </w:tcPr>
          <w:p w14:paraId="0BAF56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3163-2203010-02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094C24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5EE470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E89EE1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7CBB8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796B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452 переднего моста с 5ст КПП сб.</w:t>
            </w:r>
          </w:p>
        </w:tc>
        <w:tc>
          <w:tcPr>
            <w:tcW w:w="1205" w:type="pct"/>
            <w:tcBorders>
              <w:top w:val="single" w:sz="4" w:space="0" w:color="auto"/>
              <w:left w:val="single" w:sz="4" w:space="0" w:color="auto"/>
              <w:bottom w:val="single" w:sz="4" w:space="0" w:color="auto"/>
              <w:right w:val="single" w:sz="4" w:space="0" w:color="auto"/>
            </w:tcBorders>
          </w:tcPr>
          <w:p w14:paraId="160E36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33036-2203010-14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5C5AA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40EE81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5D1351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C7F6F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ECF8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Вентилятор отопителя салона 3962 сб.</w:t>
            </w:r>
          </w:p>
        </w:tc>
        <w:tc>
          <w:tcPr>
            <w:tcW w:w="1205" w:type="pct"/>
            <w:tcBorders>
              <w:top w:val="single" w:sz="4" w:space="0" w:color="auto"/>
              <w:left w:val="single" w:sz="4" w:space="0" w:color="auto"/>
              <w:bottom w:val="single" w:sz="4" w:space="0" w:color="auto"/>
              <w:right w:val="single" w:sz="4" w:space="0" w:color="auto"/>
            </w:tcBorders>
          </w:tcPr>
          <w:p w14:paraId="60FB86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3962-8102010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C64275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45B64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6BDF6E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EDD5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017C67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Вентилятор </w:t>
            </w:r>
            <w:proofErr w:type="spellStart"/>
            <w:r w:rsidRPr="00346E20">
              <w:rPr>
                <w:rFonts w:ascii="Times New Roman" w:eastAsia="Times New Roman" w:hAnsi="Times New Roman" w:cs="Times New Roman"/>
                <w:color w:val="00000A"/>
                <w:kern w:val="1"/>
                <w:sz w:val="16"/>
                <w:szCs w:val="16"/>
                <w:lang w:eastAsia="zh-CN"/>
                <w14:ligatures w14:val="none"/>
              </w:rPr>
              <w:t>охлажд</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двиг</w:t>
            </w:r>
            <w:proofErr w:type="spellEnd"/>
            <w:r w:rsidRPr="00346E20">
              <w:rPr>
                <w:rFonts w:ascii="Times New Roman" w:eastAsia="Times New Roman" w:hAnsi="Times New Roman" w:cs="Times New Roman"/>
                <w:color w:val="00000A"/>
                <w:kern w:val="1"/>
                <w:sz w:val="16"/>
                <w:szCs w:val="16"/>
                <w:lang w:eastAsia="zh-CN"/>
                <w14:ligatures w14:val="none"/>
              </w:rPr>
              <w:t>. УАЗ-Патриот Е-2,3 (без муфты) 7 лопастей</w:t>
            </w:r>
          </w:p>
        </w:tc>
        <w:tc>
          <w:tcPr>
            <w:tcW w:w="1205" w:type="pct"/>
            <w:tcBorders>
              <w:top w:val="single" w:sz="4" w:space="0" w:color="auto"/>
              <w:left w:val="single" w:sz="4" w:space="0" w:color="auto"/>
              <w:bottom w:val="single" w:sz="4" w:space="0" w:color="auto"/>
              <w:right w:val="single" w:sz="4" w:space="0" w:color="auto"/>
            </w:tcBorders>
          </w:tcPr>
          <w:p w14:paraId="1B256FA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3162-1308010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399B9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12804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F2D826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0B6F5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259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E5F5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Втулка амортизатора 3160</w:t>
            </w:r>
          </w:p>
        </w:tc>
        <w:tc>
          <w:tcPr>
            <w:tcW w:w="1205" w:type="pct"/>
            <w:tcBorders>
              <w:top w:val="single" w:sz="4" w:space="0" w:color="auto"/>
              <w:left w:val="single" w:sz="4" w:space="0" w:color="auto"/>
              <w:bottom w:val="single" w:sz="4" w:space="0" w:color="auto"/>
              <w:right w:val="single" w:sz="4" w:space="0" w:color="auto"/>
            </w:tcBorders>
          </w:tcPr>
          <w:p w14:paraId="71FBE6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3160-2905432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7D571F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283344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2ADAC1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FF173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CEDADD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Гидромуфта с вентилятором УАЗ 11 лопастей</w:t>
            </w:r>
          </w:p>
        </w:tc>
        <w:tc>
          <w:tcPr>
            <w:tcW w:w="1205" w:type="pct"/>
            <w:tcBorders>
              <w:top w:val="single" w:sz="4" w:space="0" w:color="auto"/>
              <w:left w:val="single" w:sz="4" w:space="0" w:color="auto"/>
              <w:bottom w:val="single" w:sz="4" w:space="0" w:color="auto"/>
              <w:right w:val="single" w:sz="4" w:space="0" w:color="auto"/>
            </w:tcBorders>
          </w:tcPr>
          <w:p w14:paraId="353326D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39094-1308008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64D04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4962D8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E8DAB2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B0017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A3415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Глушитель 3163 (с 2008 </w:t>
            </w:r>
            <w:proofErr w:type="spellStart"/>
            <w:r w:rsidRPr="00346E20">
              <w:rPr>
                <w:rFonts w:ascii="Times New Roman" w:eastAsia="Times New Roman" w:hAnsi="Times New Roman" w:cs="Times New Roman"/>
                <w:color w:val="00000A"/>
                <w:kern w:val="1"/>
                <w:sz w:val="16"/>
                <w:szCs w:val="16"/>
                <w:lang w:eastAsia="zh-CN"/>
                <w14:ligatures w14:val="none"/>
              </w:rPr>
              <w:t>г.в</w:t>
            </w:r>
            <w:proofErr w:type="spellEnd"/>
            <w:r w:rsidRPr="00346E20">
              <w:rPr>
                <w:rFonts w:ascii="Times New Roman" w:eastAsia="Times New Roman" w:hAnsi="Times New Roman" w:cs="Times New Roman"/>
                <w:color w:val="00000A"/>
                <w:kern w:val="1"/>
                <w:sz w:val="16"/>
                <w:szCs w:val="16"/>
                <w:lang w:eastAsia="zh-CN"/>
                <w14:ligatures w14:val="none"/>
              </w:rPr>
              <w:t xml:space="preserve">.) ЕВРО-3 н/о с </w:t>
            </w:r>
            <w:proofErr w:type="spellStart"/>
            <w:r w:rsidRPr="00346E20">
              <w:rPr>
                <w:rFonts w:ascii="Times New Roman" w:eastAsia="Times New Roman" w:hAnsi="Times New Roman" w:cs="Times New Roman"/>
                <w:color w:val="00000A"/>
                <w:kern w:val="1"/>
                <w:sz w:val="16"/>
                <w:szCs w:val="16"/>
                <w:lang w:eastAsia="zh-CN"/>
                <w14:ligatures w14:val="none"/>
              </w:rPr>
              <w:t>гофрой</w:t>
            </w:r>
            <w:proofErr w:type="spellEnd"/>
            <w:r w:rsidRPr="00346E20">
              <w:rPr>
                <w:rFonts w:ascii="Times New Roman" w:eastAsia="Times New Roman" w:hAnsi="Times New Roman" w:cs="Times New Roman"/>
                <w:color w:val="00000A"/>
                <w:kern w:val="1"/>
                <w:sz w:val="16"/>
                <w:szCs w:val="16"/>
                <w:lang w:eastAsia="zh-CN"/>
                <w14:ligatures w14:val="none"/>
              </w:rPr>
              <w:t xml:space="preserve"> (160см)</w:t>
            </w:r>
          </w:p>
        </w:tc>
        <w:tc>
          <w:tcPr>
            <w:tcW w:w="1205" w:type="pct"/>
            <w:tcBorders>
              <w:top w:val="single" w:sz="4" w:space="0" w:color="auto"/>
              <w:left w:val="single" w:sz="4" w:space="0" w:color="auto"/>
              <w:bottom w:val="single" w:sz="4" w:space="0" w:color="auto"/>
              <w:right w:val="single" w:sz="4" w:space="0" w:color="auto"/>
            </w:tcBorders>
          </w:tcPr>
          <w:p w14:paraId="4B17AA9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3163-1201010-01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5F88F7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A59B6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87915C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BEB18D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52489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Глушитель+резонатор</w:t>
            </w:r>
            <w:proofErr w:type="spellEnd"/>
            <w:r w:rsidRPr="00346E20">
              <w:rPr>
                <w:rFonts w:ascii="Times New Roman" w:eastAsia="Times New Roman" w:hAnsi="Times New Roman" w:cs="Times New Roman"/>
                <w:color w:val="00000A"/>
                <w:kern w:val="1"/>
                <w:sz w:val="16"/>
                <w:szCs w:val="16"/>
                <w:lang w:eastAsia="zh-CN"/>
                <w14:ligatures w14:val="none"/>
              </w:rPr>
              <w:t xml:space="preserve"> УАЗ-Патриот</w:t>
            </w:r>
          </w:p>
        </w:tc>
        <w:tc>
          <w:tcPr>
            <w:tcW w:w="1205" w:type="pct"/>
            <w:tcBorders>
              <w:top w:val="single" w:sz="4" w:space="0" w:color="auto"/>
              <w:left w:val="single" w:sz="4" w:space="0" w:color="auto"/>
              <w:bottom w:val="single" w:sz="4" w:space="0" w:color="auto"/>
              <w:right w:val="single" w:sz="4" w:space="0" w:color="auto"/>
            </w:tcBorders>
          </w:tcPr>
          <w:p w14:paraId="65B36A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02360-00-1201008-000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EFDCE3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9DDDE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5CB124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8459B9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16E7B9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колесный УАЗ R16 </w:t>
            </w:r>
          </w:p>
        </w:tc>
        <w:tc>
          <w:tcPr>
            <w:tcW w:w="1205" w:type="pct"/>
            <w:tcBorders>
              <w:top w:val="single" w:sz="4" w:space="0" w:color="auto"/>
              <w:left w:val="single" w:sz="4" w:space="0" w:color="auto"/>
              <w:bottom w:val="single" w:sz="4" w:space="0" w:color="auto"/>
              <w:right w:val="single" w:sz="4" w:space="0" w:color="auto"/>
            </w:tcBorders>
          </w:tcPr>
          <w:p w14:paraId="16894A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316220-3101015-06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BEC519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401C8C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2B7CE3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8939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76CD2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тормозной 3160, Патриот </w:t>
            </w:r>
          </w:p>
        </w:tc>
        <w:tc>
          <w:tcPr>
            <w:tcW w:w="1205" w:type="pct"/>
            <w:tcBorders>
              <w:top w:val="single" w:sz="4" w:space="0" w:color="auto"/>
              <w:left w:val="single" w:sz="4" w:space="0" w:color="auto"/>
              <w:bottom w:val="single" w:sz="4" w:space="0" w:color="auto"/>
              <w:right w:val="single" w:sz="4" w:space="0" w:color="auto"/>
            </w:tcBorders>
          </w:tcPr>
          <w:p w14:paraId="21A874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3160-3501076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678393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D37B27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529262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070045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462E2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Замок двери 3160 задней </w:t>
            </w:r>
            <w:proofErr w:type="spellStart"/>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левый сб. (механизм)</w:t>
            </w:r>
          </w:p>
        </w:tc>
        <w:tc>
          <w:tcPr>
            <w:tcW w:w="1205" w:type="pct"/>
            <w:tcBorders>
              <w:top w:val="single" w:sz="4" w:space="0" w:color="auto"/>
              <w:left w:val="single" w:sz="4" w:space="0" w:color="auto"/>
              <w:bottom w:val="single" w:sz="4" w:space="0" w:color="auto"/>
              <w:right w:val="single" w:sz="4" w:space="0" w:color="auto"/>
            </w:tcBorders>
          </w:tcPr>
          <w:p w14:paraId="208EE3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3160-6205013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4B4EAA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B9C002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42E26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A97D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30837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двери 452 длинный (кабина)</w:t>
            </w:r>
          </w:p>
        </w:tc>
        <w:tc>
          <w:tcPr>
            <w:tcW w:w="1205" w:type="pct"/>
            <w:tcBorders>
              <w:top w:val="single" w:sz="4" w:space="0" w:color="auto"/>
              <w:left w:val="single" w:sz="4" w:space="0" w:color="auto"/>
              <w:bottom w:val="single" w:sz="4" w:space="0" w:color="auto"/>
              <w:right w:val="single" w:sz="4" w:space="0" w:color="auto"/>
            </w:tcBorders>
          </w:tcPr>
          <w:p w14:paraId="232F66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45150-6105012-02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C8413B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F5CEF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E7837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7F4F3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B36B34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двери 452 длинный н/о левый</w:t>
            </w:r>
          </w:p>
        </w:tc>
        <w:tc>
          <w:tcPr>
            <w:tcW w:w="1205" w:type="pct"/>
            <w:tcBorders>
              <w:top w:val="single" w:sz="4" w:space="0" w:color="auto"/>
              <w:left w:val="single" w:sz="4" w:space="0" w:color="auto"/>
              <w:bottom w:val="single" w:sz="4" w:space="0" w:color="auto"/>
              <w:right w:val="single" w:sz="4" w:space="0" w:color="auto"/>
            </w:tcBorders>
          </w:tcPr>
          <w:p w14:paraId="5C89B2E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3741-6105013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9A0C2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75EE50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F777DD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AC03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E118B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двери 452 длинный н/о правый</w:t>
            </w:r>
          </w:p>
        </w:tc>
        <w:tc>
          <w:tcPr>
            <w:tcW w:w="1205" w:type="pct"/>
            <w:tcBorders>
              <w:top w:val="single" w:sz="4" w:space="0" w:color="auto"/>
              <w:left w:val="single" w:sz="4" w:space="0" w:color="auto"/>
              <w:bottom w:val="single" w:sz="4" w:space="0" w:color="auto"/>
              <w:right w:val="single" w:sz="4" w:space="0" w:color="auto"/>
            </w:tcBorders>
          </w:tcPr>
          <w:p w14:paraId="2213F0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3741-6105012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200DA9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5CFC77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BB1F7C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624723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3E3C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Замок двери 452 короткий (боковая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11AFBE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451А-6205012-13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1B8F8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5E29D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0DD316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57BDED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21C6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двери 452 короткий н/о</w:t>
            </w:r>
          </w:p>
        </w:tc>
        <w:tc>
          <w:tcPr>
            <w:tcW w:w="1205" w:type="pct"/>
            <w:tcBorders>
              <w:top w:val="single" w:sz="4" w:space="0" w:color="auto"/>
              <w:left w:val="single" w:sz="4" w:space="0" w:color="auto"/>
              <w:bottom w:val="single" w:sz="4" w:space="0" w:color="auto"/>
              <w:right w:val="single" w:sz="4" w:space="0" w:color="auto"/>
            </w:tcBorders>
          </w:tcPr>
          <w:p w14:paraId="16C39D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3741-6205012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98B73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5D28F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86FF85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BC8C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5FC1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двери 452 короткий</w:t>
            </w:r>
          </w:p>
        </w:tc>
        <w:tc>
          <w:tcPr>
            <w:tcW w:w="1205" w:type="pct"/>
            <w:tcBorders>
              <w:top w:val="single" w:sz="4" w:space="0" w:color="auto"/>
              <w:left w:val="single" w:sz="4" w:space="0" w:color="auto"/>
              <w:bottom w:val="single" w:sz="4" w:space="0" w:color="auto"/>
              <w:right w:val="single" w:sz="4" w:space="0" w:color="auto"/>
            </w:tcBorders>
          </w:tcPr>
          <w:p w14:paraId="30983F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4511-6205012-013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BDB759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D3B3A4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771BB6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96CF6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69EE2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Замок заднего борта УАЗ-Пикап </w:t>
            </w:r>
            <w:proofErr w:type="spellStart"/>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левый</w:t>
            </w:r>
          </w:p>
        </w:tc>
        <w:tc>
          <w:tcPr>
            <w:tcW w:w="1205" w:type="pct"/>
            <w:tcBorders>
              <w:top w:val="single" w:sz="4" w:space="0" w:color="auto"/>
              <w:left w:val="single" w:sz="4" w:space="0" w:color="auto"/>
              <w:bottom w:val="single" w:sz="4" w:space="0" w:color="auto"/>
              <w:right w:val="single" w:sz="4" w:space="0" w:color="auto"/>
            </w:tcBorders>
          </w:tcPr>
          <w:p w14:paraId="5855EB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2363-6325011-10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33EFD9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93C7C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22A03B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13036D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B596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Замок заднего борта УАЗ-Пикап </w:t>
            </w:r>
            <w:proofErr w:type="spellStart"/>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правый</w:t>
            </w:r>
          </w:p>
        </w:tc>
        <w:tc>
          <w:tcPr>
            <w:tcW w:w="1205" w:type="pct"/>
            <w:tcBorders>
              <w:top w:val="single" w:sz="4" w:space="0" w:color="auto"/>
              <w:left w:val="single" w:sz="4" w:space="0" w:color="auto"/>
              <w:bottom w:val="single" w:sz="4" w:space="0" w:color="auto"/>
              <w:right w:val="single" w:sz="4" w:space="0" w:color="auto"/>
            </w:tcBorders>
          </w:tcPr>
          <w:p w14:paraId="5E4FFB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2363-6325010-10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D6375F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BB15A4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B48E2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DE48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9F4D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Карданчик</w:t>
            </w:r>
            <w:proofErr w:type="spellEnd"/>
            <w:r w:rsidRPr="00346E20">
              <w:rPr>
                <w:rFonts w:ascii="Times New Roman" w:eastAsia="Times New Roman" w:hAnsi="Times New Roman" w:cs="Times New Roman"/>
                <w:color w:val="00000A"/>
                <w:kern w:val="1"/>
                <w:sz w:val="16"/>
                <w:szCs w:val="16"/>
                <w:lang w:eastAsia="zh-CN"/>
                <w14:ligatures w14:val="none"/>
              </w:rPr>
              <w:t xml:space="preserve"> рулевой УАЗ </w:t>
            </w:r>
          </w:p>
        </w:tc>
        <w:tc>
          <w:tcPr>
            <w:tcW w:w="1205" w:type="pct"/>
            <w:tcBorders>
              <w:top w:val="single" w:sz="4" w:space="0" w:color="auto"/>
              <w:left w:val="single" w:sz="4" w:space="0" w:color="auto"/>
              <w:bottom w:val="single" w:sz="4" w:space="0" w:color="auto"/>
              <w:right w:val="single" w:sz="4" w:space="0" w:color="auto"/>
            </w:tcBorders>
          </w:tcPr>
          <w:p w14:paraId="4C7DB4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469-3401150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D7D85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3808C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43BDA6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7BF48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440C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переднего тормоза 3160 (к-т) </w:t>
            </w:r>
          </w:p>
        </w:tc>
        <w:tc>
          <w:tcPr>
            <w:tcW w:w="1205" w:type="pct"/>
            <w:tcBorders>
              <w:top w:val="single" w:sz="4" w:space="0" w:color="auto"/>
              <w:left w:val="single" w:sz="4" w:space="0" w:color="auto"/>
              <w:bottom w:val="single" w:sz="4" w:space="0" w:color="auto"/>
              <w:right w:val="single" w:sz="4" w:space="0" w:color="auto"/>
            </w:tcBorders>
          </w:tcPr>
          <w:p w14:paraId="4D9132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3163-3501088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65168D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0C2FFA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6FD5E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737855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802B96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Колодка переднего тормоза 3160 (к-т) с механическим датчиком износа</w:t>
            </w:r>
          </w:p>
        </w:tc>
        <w:tc>
          <w:tcPr>
            <w:tcW w:w="1205" w:type="pct"/>
            <w:tcBorders>
              <w:top w:val="single" w:sz="4" w:space="0" w:color="auto"/>
              <w:left w:val="single" w:sz="4" w:space="0" w:color="auto"/>
              <w:bottom w:val="single" w:sz="4" w:space="0" w:color="auto"/>
              <w:right w:val="single" w:sz="4" w:space="0" w:color="auto"/>
            </w:tcBorders>
          </w:tcPr>
          <w:p w14:paraId="1B8FDF7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3163-3501088-05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7BB3E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19B1E4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6AB4C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F6E1D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E70256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переднего тормоза 3160 (к-т) </w:t>
            </w:r>
          </w:p>
        </w:tc>
        <w:tc>
          <w:tcPr>
            <w:tcW w:w="1205" w:type="pct"/>
            <w:tcBorders>
              <w:top w:val="single" w:sz="4" w:space="0" w:color="auto"/>
              <w:left w:val="single" w:sz="4" w:space="0" w:color="auto"/>
              <w:bottom w:val="single" w:sz="4" w:space="0" w:color="auto"/>
              <w:right w:val="single" w:sz="4" w:space="0" w:color="auto"/>
            </w:tcBorders>
          </w:tcPr>
          <w:p w14:paraId="6F58AE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3160-3501090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837A18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93C9FF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EFE96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A58B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D77F9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Колодка переднего тормоза 3160 (к-т)</w:t>
            </w:r>
          </w:p>
        </w:tc>
        <w:tc>
          <w:tcPr>
            <w:tcW w:w="1205" w:type="pct"/>
            <w:tcBorders>
              <w:top w:val="single" w:sz="4" w:space="0" w:color="auto"/>
              <w:left w:val="single" w:sz="4" w:space="0" w:color="auto"/>
              <w:bottom w:val="single" w:sz="4" w:space="0" w:color="auto"/>
              <w:right w:val="single" w:sz="4" w:space="0" w:color="auto"/>
            </w:tcBorders>
          </w:tcPr>
          <w:p w14:paraId="5A461D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3160-3501090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EEC045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F6FE07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75E92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ADA03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279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8CC46A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Колодка ручного тормоза УАЗ сб.</w:t>
            </w:r>
          </w:p>
        </w:tc>
        <w:tc>
          <w:tcPr>
            <w:tcW w:w="1205" w:type="pct"/>
            <w:tcBorders>
              <w:top w:val="single" w:sz="4" w:space="0" w:color="auto"/>
              <w:left w:val="single" w:sz="4" w:space="0" w:color="auto"/>
              <w:bottom w:val="single" w:sz="4" w:space="0" w:color="auto"/>
              <w:right w:val="single" w:sz="4" w:space="0" w:color="auto"/>
            </w:tcBorders>
          </w:tcPr>
          <w:p w14:paraId="4FBFA56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69-3507014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3A0CF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0FDBF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E1DE34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37DFE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88B2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тормозная УАЗ </w:t>
            </w:r>
            <w:proofErr w:type="gramStart"/>
            <w:r w:rsidRPr="00346E20">
              <w:rPr>
                <w:rFonts w:ascii="Times New Roman" w:eastAsia="Times New Roman" w:hAnsi="Times New Roman" w:cs="Times New Roman"/>
                <w:color w:val="00000A"/>
                <w:kern w:val="1"/>
                <w:sz w:val="16"/>
                <w:szCs w:val="16"/>
                <w:lang w:eastAsia="zh-CN"/>
                <w14:ligatures w14:val="none"/>
              </w:rPr>
              <w:t>сб  АДС</w:t>
            </w:r>
            <w:proofErr w:type="gramEnd"/>
            <w:r w:rsidRPr="00346E20">
              <w:rPr>
                <w:rFonts w:ascii="Times New Roman" w:eastAsia="Times New Roman" w:hAnsi="Times New Roman" w:cs="Times New Roman"/>
                <w:color w:val="00000A"/>
                <w:kern w:val="1"/>
                <w:sz w:val="16"/>
                <w:szCs w:val="16"/>
                <w:lang w:eastAsia="zh-CN"/>
                <w14:ligatures w14:val="none"/>
              </w:rPr>
              <w:t xml:space="preserve"> шт.</w:t>
            </w:r>
          </w:p>
        </w:tc>
        <w:tc>
          <w:tcPr>
            <w:tcW w:w="1205" w:type="pct"/>
            <w:tcBorders>
              <w:top w:val="single" w:sz="4" w:space="0" w:color="auto"/>
              <w:left w:val="single" w:sz="4" w:space="0" w:color="auto"/>
              <w:bottom w:val="single" w:sz="4" w:space="0" w:color="auto"/>
              <w:right w:val="single" w:sz="4" w:space="0" w:color="auto"/>
            </w:tcBorders>
          </w:tcPr>
          <w:p w14:paraId="1E4466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469-3501090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125DA1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42D08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3FE965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BA60C0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28BA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Колодка тормозная УАЗ сб (длин. накладка) шт.</w:t>
            </w:r>
          </w:p>
        </w:tc>
        <w:tc>
          <w:tcPr>
            <w:tcW w:w="1205" w:type="pct"/>
            <w:tcBorders>
              <w:top w:val="single" w:sz="4" w:space="0" w:color="auto"/>
              <w:left w:val="single" w:sz="4" w:space="0" w:color="auto"/>
              <w:bottom w:val="single" w:sz="4" w:space="0" w:color="auto"/>
              <w:right w:val="single" w:sz="4" w:space="0" w:color="auto"/>
            </w:tcBorders>
          </w:tcPr>
          <w:p w14:paraId="717EAC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469-3501090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3A6D70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941BC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A2458E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8DA19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1FFF9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Колодка тормозная УАЗ-</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Патриот,Пикап</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с РК (к-т 4шт)</w:t>
            </w:r>
          </w:p>
        </w:tc>
        <w:tc>
          <w:tcPr>
            <w:tcW w:w="1205" w:type="pct"/>
            <w:tcBorders>
              <w:top w:val="single" w:sz="4" w:space="0" w:color="auto"/>
              <w:left w:val="single" w:sz="4" w:space="0" w:color="auto"/>
              <w:bottom w:val="single" w:sz="4" w:space="0" w:color="auto"/>
              <w:right w:val="single" w:sz="4" w:space="0" w:color="auto"/>
            </w:tcBorders>
          </w:tcPr>
          <w:p w14:paraId="609D33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03163-00-3502082-010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D9013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50F4D6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29FA8A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F7244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AEFC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Комплект сцепления </w:t>
            </w:r>
            <w:proofErr w:type="gramStart"/>
            <w:r w:rsidRPr="00346E20">
              <w:rPr>
                <w:rFonts w:ascii="Times New Roman" w:eastAsia="Times New Roman" w:hAnsi="Times New Roman" w:cs="Times New Roman"/>
                <w:color w:val="00000A"/>
                <w:kern w:val="1"/>
                <w:sz w:val="16"/>
                <w:szCs w:val="16"/>
                <w:lang w:eastAsia="zh-CN"/>
                <w14:ligatures w14:val="none"/>
              </w:rPr>
              <w:t>УАЗ  (</w:t>
            </w:r>
            <w:proofErr w:type="gramEnd"/>
            <w:r w:rsidRPr="00346E20">
              <w:rPr>
                <w:rFonts w:ascii="Times New Roman" w:eastAsia="Times New Roman" w:hAnsi="Times New Roman" w:cs="Times New Roman"/>
                <w:color w:val="00000A"/>
                <w:kern w:val="1"/>
                <w:sz w:val="16"/>
                <w:szCs w:val="16"/>
                <w:lang w:eastAsia="zh-CN"/>
                <w14:ligatures w14:val="none"/>
              </w:rPr>
              <w:t>90л/с)(без п/ш)</w:t>
            </w:r>
          </w:p>
        </w:tc>
        <w:tc>
          <w:tcPr>
            <w:tcW w:w="1205" w:type="pct"/>
            <w:tcBorders>
              <w:top w:val="single" w:sz="4" w:space="0" w:color="auto"/>
              <w:left w:val="single" w:sz="4" w:space="0" w:color="auto"/>
              <w:bottom w:val="single" w:sz="4" w:space="0" w:color="auto"/>
              <w:right w:val="single" w:sz="4" w:space="0" w:color="auto"/>
            </w:tcBorders>
          </w:tcPr>
          <w:p w14:paraId="1D0DCF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451-1601090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D76FB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24E624D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BFA1F0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16A3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994F1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вала карданного УАЗ  </w:t>
            </w:r>
          </w:p>
        </w:tc>
        <w:tc>
          <w:tcPr>
            <w:tcW w:w="1205" w:type="pct"/>
            <w:tcBorders>
              <w:top w:val="single" w:sz="4" w:space="0" w:color="auto"/>
              <w:left w:val="single" w:sz="4" w:space="0" w:color="auto"/>
              <w:bottom w:val="single" w:sz="4" w:space="0" w:color="auto"/>
              <w:right w:val="single" w:sz="4" w:space="0" w:color="auto"/>
            </w:tcBorders>
          </w:tcPr>
          <w:p w14:paraId="4209C1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469-2201025-19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5940D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A19CDF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F0F9BA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58444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E4F50D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вала карданного УАЗ н/о (d-28) </w:t>
            </w:r>
          </w:p>
        </w:tc>
        <w:tc>
          <w:tcPr>
            <w:tcW w:w="1205" w:type="pct"/>
            <w:tcBorders>
              <w:top w:val="single" w:sz="4" w:space="0" w:color="auto"/>
              <w:left w:val="single" w:sz="4" w:space="0" w:color="auto"/>
              <w:bottom w:val="single" w:sz="4" w:space="0" w:color="auto"/>
              <w:right w:val="single" w:sz="4" w:space="0" w:color="auto"/>
            </w:tcBorders>
          </w:tcPr>
          <w:p w14:paraId="33DD64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3163-2201025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F61BF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40AC2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ADCBEA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4D2CBE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5E62BC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вала карданного УАЗ н/о (d-29) </w:t>
            </w:r>
          </w:p>
        </w:tc>
        <w:tc>
          <w:tcPr>
            <w:tcW w:w="1205" w:type="pct"/>
            <w:tcBorders>
              <w:top w:val="single" w:sz="4" w:space="0" w:color="auto"/>
              <w:left w:val="single" w:sz="4" w:space="0" w:color="auto"/>
              <w:bottom w:val="single" w:sz="4" w:space="0" w:color="auto"/>
              <w:right w:val="single" w:sz="4" w:space="0" w:color="auto"/>
            </w:tcBorders>
          </w:tcPr>
          <w:p w14:paraId="2A2A1B4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00469-00-2201025-015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C645B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1D54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510A4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8B7A4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EDE5BD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Кулак </w:t>
            </w:r>
            <w:proofErr w:type="spellStart"/>
            <w:r w:rsidRPr="00346E20">
              <w:rPr>
                <w:rFonts w:ascii="Times New Roman" w:eastAsia="Times New Roman" w:hAnsi="Times New Roman" w:cs="Times New Roman"/>
                <w:color w:val="00000A"/>
                <w:kern w:val="1"/>
                <w:sz w:val="16"/>
                <w:szCs w:val="16"/>
                <w:lang w:eastAsia="zh-CN"/>
                <w14:ligatures w14:val="none"/>
              </w:rPr>
              <w:t>шруса</w:t>
            </w:r>
            <w:proofErr w:type="spellEnd"/>
            <w:r w:rsidRPr="00346E20">
              <w:rPr>
                <w:rFonts w:ascii="Times New Roman" w:eastAsia="Times New Roman" w:hAnsi="Times New Roman" w:cs="Times New Roman"/>
                <w:color w:val="00000A"/>
                <w:kern w:val="1"/>
                <w:sz w:val="16"/>
                <w:szCs w:val="16"/>
                <w:lang w:eastAsia="zh-CN"/>
                <w14:ligatures w14:val="none"/>
              </w:rPr>
              <w:t xml:space="preserve"> наружный УАЗ</w:t>
            </w:r>
          </w:p>
        </w:tc>
        <w:tc>
          <w:tcPr>
            <w:tcW w:w="1205" w:type="pct"/>
            <w:tcBorders>
              <w:top w:val="single" w:sz="4" w:space="0" w:color="auto"/>
              <w:left w:val="single" w:sz="4" w:space="0" w:color="auto"/>
              <w:bottom w:val="single" w:sz="4" w:space="0" w:color="auto"/>
              <w:right w:val="single" w:sz="4" w:space="0" w:color="auto"/>
            </w:tcBorders>
          </w:tcPr>
          <w:p w14:paraId="0377337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469-2304062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EFEDB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240A44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96446C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003C6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BD915D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Кулиса 452 сб. </w:t>
            </w:r>
          </w:p>
        </w:tc>
        <w:tc>
          <w:tcPr>
            <w:tcW w:w="1205" w:type="pct"/>
            <w:tcBorders>
              <w:top w:val="single" w:sz="4" w:space="0" w:color="auto"/>
              <w:left w:val="single" w:sz="4" w:space="0" w:color="auto"/>
              <w:bottom w:val="single" w:sz="4" w:space="0" w:color="auto"/>
              <w:right w:val="single" w:sz="4" w:space="0" w:color="auto"/>
            </w:tcBorders>
          </w:tcPr>
          <w:p w14:paraId="222685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3741-1703010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DCA7D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E20A8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EF91B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6FCEA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289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FBA747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№1 рессоры 452</w:t>
            </w:r>
          </w:p>
        </w:tc>
        <w:tc>
          <w:tcPr>
            <w:tcW w:w="1205" w:type="pct"/>
            <w:tcBorders>
              <w:top w:val="single" w:sz="4" w:space="0" w:color="auto"/>
              <w:left w:val="single" w:sz="4" w:space="0" w:color="auto"/>
              <w:bottom w:val="single" w:sz="4" w:space="0" w:color="auto"/>
              <w:right w:val="single" w:sz="4" w:space="0" w:color="auto"/>
            </w:tcBorders>
          </w:tcPr>
          <w:p w14:paraId="0F1413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452-2902015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04701B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F18EC0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D5296A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AB52C3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6EDA3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Лист №1 рессоры задней 3-х листовой 31512 </w:t>
            </w:r>
          </w:p>
        </w:tc>
        <w:tc>
          <w:tcPr>
            <w:tcW w:w="1205" w:type="pct"/>
            <w:tcBorders>
              <w:top w:val="single" w:sz="4" w:space="0" w:color="auto"/>
              <w:left w:val="single" w:sz="4" w:space="0" w:color="auto"/>
              <w:bottom w:val="single" w:sz="4" w:space="0" w:color="auto"/>
              <w:right w:val="single" w:sz="4" w:space="0" w:color="auto"/>
            </w:tcBorders>
          </w:tcPr>
          <w:p w14:paraId="3EB6DA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31512-2912015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7E975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4347A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ABA10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46B30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3A48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№1 рессоры задней 3163</w:t>
            </w:r>
          </w:p>
        </w:tc>
        <w:tc>
          <w:tcPr>
            <w:tcW w:w="1205" w:type="pct"/>
            <w:tcBorders>
              <w:top w:val="single" w:sz="4" w:space="0" w:color="auto"/>
              <w:left w:val="single" w:sz="4" w:space="0" w:color="auto"/>
              <w:bottom w:val="single" w:sz="4" w:space="0" w:color="auto"/>
              <w:right w:val="single" w:sz="4" w:space="0" w:color="auto"/>
            </w:tcBorders>
          </w:tcPr>
          <w:p w14:paraId="79EC440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3163-2912015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7FA26F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B6BA8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67CE7D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74CEC8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1B85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Лист №1 рессоры задней 3962 (452 н/о 3х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лист.рессора</w:t>
            </w:r>
            <w:proofErr w:type="spellEnd"/>
            <w:proofErr w:type="gram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33D8E8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3962-2912015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351DAE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4898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E953B7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D7427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1E29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№1 рессоры передней 3962 (452 н/о)</w:t>
            </w:r>
          </w:p>
        </w:tc>
        <w:tc>
          <w:tcPr>
            <w:tcW w:w="1205" w:type="pct"/>
            <w:tcBorders>
              <w:top w:val="single" w:sz="4" w:space="0" w:color="auto"/>
              <w:left w:val="single" w:sz="4" w:space="0" w:color="auto"/>
              <w:bottom w:val="single" w:sz="4" w:space="0" w:color="auto"/>
              <w:right w:val="single" w:sz="4" w:space="0" w:color="auto"/>
            </w:tcBorders>
          </w:tcPr>
          <w:p w14:paraId="392DAB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3962-2902015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815F8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DEDC49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BF102A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E182B2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03BB9C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№2 рессоры 452</w:t>
            </w:r>
          </w:p>
        </w:tc>
        <w:tc>
          <w:tcPr>
            <w:tcW w:w="1205" w:type="pct"/>
            <w:tcBorders>
              <w:top w:val="single" w:sz="4" w:space="0" w:color="auto"/>
              <w:left w:val="single" w:sz="4" w:space="0" w:color="auto"/>
              <w:bottom w:val="single" w:sz="4" w:space="0" w:color="auto"/>
              <w:right w:val="single" w:sz="4" w:space="0" w:color="auto"/>
            </w:tcBorders>
          </w:tcPr>
          <w:p w14:paraId="3E53D06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452-2902016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06DEA1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3BA277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FAC843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FFD9C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5151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№2 рессоры задней 3-х листовой 31512, 3163</w:t>
            </w:r>
          </w:p>
        </w:tc>
        <w:tc>
          <w:tcPr>
            <w:tcW w:w="1205" w:type="pct"/>
            <w:tcBorders>
              <w:top w:val="single" w:sz="4" w:space="0" w:color="auto"/>
              <w:left w:val="single" w:sz="4" w:space="0" w:color="auto"/>
              <w:bottom w:val="single" w:sz="4" w:space="0" w:color="auto"/>
              <w:right w:val="single" w:sz="4" w:space="0" w:color="auto"/>
            </w:tcBorders>
          </w:tcPr>
          <w:p w14:paraId="43BCD2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31512-2912102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DE5A52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DFE1C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A8AF1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858D3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AFEA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Лист №2 рессоры задней 3962 (452 н/о 3х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лист.рессора</w:t>
            </w:r>
            <w:proofErr w:type="spellEnd"/>
            <w:proofErr w:type="gram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71C2FD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3962-2912050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0784DD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24E1F1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6E1214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515B0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91D5A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Лист №2 рессоры передней 3962 (452 </w:t>
            </w:r>
            <w:proofErr w:type="spellStart"/>
            <w:r w:rsidRPr="00346E20">
              <w:rPr>
                <w:rFonts w:ascii="Times New Roman" w:eastAsia="Times New Roman" w:hAnsi="Times New Roman" w:cs="Times New Roman"/>
                <w:color w:val="00000A"/>
                <w:kern w:val="1"/>
                <w:sz w:val="16"/>
                <w:szCs w:val="16"/>
                <w:lang w:eastAsia="zh-CN"/>
                <w14:ligatures w14:val="none"/>
              </w:rPr>
              <w:t>н.о</w:t>
            </w:r>
            <w:proofErr w:type="spellEnd"/>
            <w:r w:rsidRPr="00346E20">
              <w:rPr>
                <w:rFonts w:ascii="Times New Roman" w:eastAsia="Times New Roman" w:hAnsi="Times New Roman" w:cs="Times New Roman"/>
                <w:color w:val="00000A"/>
                <w:kern w:val="1"/>
                <w:sz w:val="16"/>
                <w:szCs w:val="16"/>
                <w:lang w:eastAsia="zh-CN"/>
                <w14:ligatures w14:val="none"/>
              </w:rPr>
              <w:t xml:space="preserve"> 3лист.)</w:t>
            </w:r>
          </w:p>
        </w:tc>
        <w:tc>
          <w:tcPr>
            <w:tcW w:w="1205" w:type="pct"/>
            <w:tcBorders>
              <w:top w:val="single" w:sz="4" w:space="0" w:color="auto"/>
              <w:left w:val="single" w:sz="4" w:space="0" w:color="auto"/>
              <w:bottom w:val="single" w:sz="4" w:space="0" w:color="auto"/>
              <w:right w:val="single" w:sz="4" w:space="0" w:color="auto"/>
            </w:tcBorders>
          </w:tcPr>
          <w:p w14:paraId="56372CF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3962-2902102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DC4CFE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68B86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2A36B8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5C726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414E2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№3 рессоры 452</w:t>
            </w:r>
          </w:p>
        </w:tc>
        <w:tc>
          <w:tcPr>
            <w:tcW w:w="1205" w:type="pct"/>
            <w:tcBorders>
              <w:top w:val="single" w:sz="4" w:space="0" w:color="auto"/>
              <w:left w:val="single" w:sz="4" w:space="0" w:color="auto"/>
              <w:bottom w:val="single" w:sz="4" w:space="0" w:color="auto"/>
              <w:right w:val="single" w:sz="4" w:space="0" w:color="auto"/>
            </w:tcBorders>
          </w:tcPr>
          <w:p w14:paraId="603813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452-2902103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256D1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7A6471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2A3CFE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25FDB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299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28025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№3 рессоры задней 3-х листовой 31512</w:t>
            </w:r>
          </w:p>
        </w:tc>
        <w:tc>
          <w:tcPr>
            <w:tcW w:w="1205" w:type="pct"/>
            <w:tcBorders>
              <w:top w:val="single" w:sz="4" w:space="0" w:color="auto"/>
              <w:left w:val="single" w:sz="4" w:space="0" w:color="auto"/>
              <w:bottom w:val="single" w:sz="4" w:space="0" w:color="auto"/>
              <w:right w:val="single" w:sz="4" w:space="0" w:color="auto"/>
            </w:tcBorders>
          </w:tcPr>
          <w:p w14:paraId="0931843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31512-2912103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BAAC25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EEA4E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F7E2A8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6B0E8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1953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№3 рессоры задней 3163</w:t>
            </w:r>
          </w:p>
        </w:tc>
        <w:tc>
          <w:tcPr>
            <w:tcW w:w="1205" w:type="pct"/>
            <w:tcBorders>
              <w:top w:val="single" w:sz="4" w:space="0" w:color="auto"/>
              <w:left w:val="single" w:sz="4" w:space="0" w:color="auto"/>
              <w:bottom w:val="single" w:sz="4" w:space="0" w:color="auto"/>
              <w:right w:val="single" w:sz="4" w:space="0" w:color="auto"/>
            </w:tcBorders>
          </w:tcPr>
          <w:p w14:paraId="6DB06B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3163-2912050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40ECA7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67B1A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7F80F6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631EF8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C000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№3 рессоры передней 3962 (452 н/о)</w:t>
            </w:r>
          </w:p>
        </w:tc>
        <w:tc>
          <w:tcPr>
            <w:tcW w:w="1205" w:type="pct"/>
            <w:tcBorders>
              <w:top w:val="single" w:sz="4" w:space="0" w:color="auto"/>
              <w:left w:val="single" w:sz="4" w:space="0" w:color="auto"/>
              <w:bottom w:val="single" w:sz="4" w:space="0" w:color="auto"/>
              <w:right w:val="single" w:sz="4" w:space="0" w:color="auto"/>
            </w:tcBorders>
          </w:tcPr>
          <w:p w14:paraId="54D1371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3962-2902050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3B766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93A095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848626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736E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170A7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Муфта вкл. перед. моста УАЗ к-т 2шт </w:t>
            </w:r>
            <w:proofErr w:type="spellStart"/>
            <w:r w:rsidRPr="00346E20">
              <w:rPr>
                <w:rFonts w:ascii="Times New Roman" w:eastAsia="Times New Roman" w:hAnsi="Times New Roman" w:cs="Times New Roman"/>
                <w:color w:val="00000A"/>
                <w:kern w:val="1"/>
                <w:sz w:val="16"/>
                <w:szCs w:val="16"/>
                <w:lang w:eastAsia="zh-CN"/>
                <w14:ligatures w14:val="none"/>
              </w:rPr>
              <w:t>усил</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69CCCD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31512-2304210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0FCB74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2A10EC4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7F4B9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BF2E4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023A5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Муфта РК </w:t>
            </w:r>
            <w:proofErr w:type="spellStart"/>
            <w:r w:rsidRPr="00346E20">
              <w:rPr>
                <w:rFonts w:ascii="Times New Roman" w:eastAsia="Times New Roman" w:hAnsi="Times New Roman" w:cs="Times New Roman"/>
                <w:color w:val="00000A"/>
                <w:kern w:val="1"/>
                <w:sz w:val="16"/>
                <w:szCs w:val="16"/>
                <w:lang w:eastAsia="zh-CN"/>
                <w14:ligatures w14:val="none"/>
              </w:rPr>
              <w:t>откл</w:t>
            </w:r>
            <w:proofErr w:type="spellEnd"/>
            <w:r w:rsidRPr="00346E20">
              <w:rPr>
                <w:rFonts w:ascii="Times New Roman" w:eastAsia="Times New Roman" w:hAnsi="Times New Roman" w:cs="Times New Roman"/>
                <w:color w:val="00000A"/>
                <w:kern w:val="1"/>
                <w:sz w:val="16"/>
                <w:szCs w:val="16"/>
                <w:lang w:eastAsia="zh-CN"/>
                <w14:ligatures w14:val="none"/>
              </w:rPr>
              <w:t xml:space="preserve">. перед. моста УАЗ (косозуб.) </w:t>
            </w:r>
          </w:p>
        </w:tc>
        <w:tc>
          <w:tcPr>
            <w:tcW w:w="1205" w:type="pct"/>
            <w:tcBorders>
              <w:top w:val="single" w:sz="4" w:space="0" w:color="auto"/>
              <w:left w:val="single" w:sz="4" w:space="0" w:color="auto"/>
              <w:bottom w:val="single" w:sz="4" w:space="0" w:color="auto"/>
              <w:right w:val="single" w:sz="4" w:space="0" w:color="auto"/>
            </w:tcBorders>
          </w:tcPr>
          <w:p w14:paraId="6282DE1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3162-1802114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8F294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2EFAC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46A2D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847F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624FD8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УАЗ лев в сб необслуживаемый </w:t>
            </w:r>
          </w:p>
        </w:tc>
        <w:tc>
          <w:tcPr>
            <w:tcW w:w="1205" w:type="pct"/>
            <w:tcBorders>
              <w:top w:val="single" w:sz="4" w:space="0" w:color="auto"/>
              <w:left w:val="single" w:sz="4" w:space="0" w:color="auto"/>
              <w:bottom w:val="single" w:sz="4" w:space="0" w:color="auto"/>
              <w:right w:val="single" w:sz="4" w:space="0" w:color="auto"/>
            </w:tcBorders>
          </w:tcPr>
          <w:p w14:paraId="541F00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03163-00-3414057-000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468F3F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9650B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4192BE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8E2A2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98B39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Наконечник рулевой УАЗ левый</w:t>
            </w:r>
          </w:p>
        </w:tc>
        <w:tc>
          <w:tcPr>
            <w:tcW w:w="1205" w:type="pct"/>
            <w:tcBorders>
              <w:top w:val="single" w:sz="4" w:space="0" w:color="auto"/>
              <w:left w:val="single" w:sz="4" w:space="0" w:color="auto"/>
              <w:bottom w:val="single" w:sz="4" w:space="0" w:color="auto"/>
              <w:right w:val="single" w:sz="4" w:space="0" w:color="auto"/>
            </w:tcBorders>
          </w:tcPr>
          <w:p w14:paraId="4D17BD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469-3414057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2BE561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AF909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473393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4B622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516E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УАЗ правый </w:t>
            </w:r>
          </w:p>
        </w:tc>
        <w:tc>
          <w:tcPr>
            <w:tcW w:w="1205" w:type="pct"/>
            <w:tcBorders>
              <w:top w:val="single" w:sz="4" w:space="0" w:color="auto"/>
              <w:left w:val="single" w:sz="4" w:space="0" w:color="auto"/>
              <w:bottom w:val="single" w:sz="4" w:space="0" w:color="auto"/>
              <w:right w:val="single" w:sz="4" w:space="0" w:color="auto"/>
            </w:tcBorders>
          </w:tcPr>
          <w:p w14:paraId="50F9C2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469-3414056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89DCCD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8C7574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D7631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3667C4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BA50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рулевой УАЗ правый необслуживаемый </w:t>
            </w:r>
          </w:p>
        </w:tc>
        <w:tc>
          <w:tcPr>
            <w:tcW w:w="1205" w:type="pct"/>
            <w:tcBorders>
              <w:top w:val="single" w:sz="4" w:space="0" w:color="auto"/>
              <w:left w:val="single" w:sz="4" w:space="0" w:color="auto"/>
              <w:bottom w:val="single" w:sz="4" w:space="0" w:color="auto"/>
              <w:right w:val="single" w:sz="4" w:space="0" w:color="auto"/>
            </w:tcBorders>
          </w:tcPr>
          <w:p w14:paraId="1FC1BF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469-3414056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6D481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187623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CFF402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0025E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308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5F01D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водяной УАЗ дв.4219, 4213, 4216 УМЗ</w:t>
            </w:r>
          </w:p>
        </w:tc>
        <w:tc>
          <w:tcPr>
            <w:tcW w:w="1205" w:type="pct"/>
            <w:tcBorders>
              <w:top w:val="single" w:sz="4" w:space="0" w:color="auto"/>
              <w:left w:val="single" w:sz="4" w:space="0" w:color="auto"/>
              <w:bottom w:val="single" w:sz="4" w:space="0" w:color="auto"/>
              <w:right w:val="single" w:sz="4" w:space="0" w:color="auto"/>
            </w:tcBorders>
          </w:tcPr>
          <w:p w14:paraId="37B62D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421-1307100-40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3052A3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322EB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1B855C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4C1C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309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F838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ГУР УАЗ Патриот с 2014г. дв.409 </w:t>
            </w:r>
          </w:p>
        </w:tc>
        <w:tc>
          <w:tcPr>
            <w:tcW w:w="1205" w:type="pct"/>
            <w:tcBorders>
              <w:top w:val="single" w:sz="4" w:space="0" w:color="auto"/>
              <w:left w:val="single" w:sz="4" w:space="0" w:color="auto"/>
              <w:bottom w:val="single" w:sz="4" w:space="0" w:color="auto"/>
              <w:right w:val="single" w:sz="4" w:space="0" w:color="auto"/>
            </w:tcBorders>
          </w:tcPr>
          <w:p w14:paraId="169DB5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03163-0-3407010-010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B484E7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F6B45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054225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BEFA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49F9F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452 н/о</w:t>
            </w:r>
          </w:p>
        </w:tc>
        <w:tc>
          <w:tcPr>
            <w:tcW w:w="1205" w:type="pct"/>
            <w:tcBorders>
              <w:top w:val="single" w:sz="4" w:space="0" w:color="auto"/>
              <w:left w:val="single" w:sz="4" w:space="0" w:color="auto"/>
              <w:bottom w:val="single" w:sz="4" w:space="0" w:color="auto"/>
              <w:right w:val="single" w:sz="4" w:space="0" w:color="auto"/>
            </w:tcBorders>
          </w:tcPr>
          <w:p w14:paraId="0AC964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ШНКФ 453471.015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B1EC0A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5D1A7B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0A6779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6B56B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8E9BA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топливный УАЗ</w:t>
            </w:r>
          </w:p>
        </w:tc>
        <w:tc>
          <w:tcPr>
            <w:tcW w:w="1205" w:type="pct"/>
            <w:tcBorders>
              <w:top w:val="single" w:sz="4" w:space="0" w:color="auto"/>
              <w:left w:val="single" w:sz="4" w:space="0" w:color="auto"/>
              <w:bottom w:val="single" w:sz="4" w:space="0" w:color="auto"/>
              <w:right w:val="single" w:sz="4" w:space="0" w:color="auto"/>
            </w:tcBorders>
          </w:tcPr>
          <w:p w14:paraId="49A2F3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900-1106010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6DA6A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8A00ED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989B1E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D46B3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C5943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масляный УАЗ, ГАЗ с </w:t>
            </w:r>
            <w:proofErr w:type="spellStart"/>
            <w:r w:rsidRPr="00346E20">
              <w:rPr>
                <w:rFonts w:ascii="Times New Roman" w:eastAsia="Times New Roman" w:hAnsi="Times New Roman" w:cs="Times New Roman"/>
                <w:color w:val="00000A"/>
                <w:kern w:val="1"/>
                <w:sz w:val="16"/>
                <w:szCs w:val="16"/>
                <w:lang w:eastAsia="zh-CN"/>
                <w14:ligatures w14:val="none"/>
              </w:rPr>
              <w:t>дв.УМЗ</w:t>
            </w:r>
            <w:proofErr w:type="spellEnd"/>
          </w:p>
        </w:tc>
        <w:tc>
          <w:tcPr>
            <w:tcW w:w="1205" w:type="pct"/>
            <w:tcBorders>
              <w:top w:val="single" w:sz="4" w:space="0" w:color="auto"/>
              <w:left w:val="single" w:sz="4" w:space="0" w:color="auto"/>
              <w:bottom w:val="single" w:sz="4" w:space="0" w:color="auto"/>
              <w:right w:val="single" w:sz="4" w:space="0" w:color="auto"/>
            </w:tcBorders>
          </w:tcPr>
          <w:p w14:paraId="077E63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4216-1011009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6ADD1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551371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FB1AC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27A3CD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7CC2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Пара главная УАЗ 37/8 зуб</w:t>
            </w:r>
          </w:p>
        </w:tc>
        <w:tc>
          <w:tcPr>
            <w:tcW w:w="1205" w:type="pct"/>
            <w:tcBorders>
              <w:top w:val="single" w:sz="4" w:space="0" w:color="auto"/>
              <w:left w:val="single" w:sz="4" w:space="0" w:color="auto"/>
              <w:bottom w:val="single" w:sz="4" w:space="0" w:color="auto"/>
              <w:right w:val="single" w:sz="4" w:space="0" w:color="auto"/>
            </w:tcBorders>
          </w:tcPr>
          <w:p w14:paraId="6B47ED8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03741-00-2402020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17053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D42E7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BE443B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93F7D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B38B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Патрубки радиатора УАЗ 100л.с. (5 </w:t>
            </w: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0A0B4DD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3160-10-1303010/22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EB56BD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0F82A2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0EB43D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F06F9C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9A944E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Патрубок </w:t>
            </w:r>
            <w:proofErr w:type="spellStart"/>
            <w:r w:rsidRPr="00346E20">
              <w:rPr>
                <w:rFonts w:ascii="Times New Roman" w:eastAsia="Times New Roman" w:hAnsi="Times New Roman" w:cs="Times New Roman"/>
                <w:color w:val="00000A"/>
                <w:kern w:val="1"/>
                <w:sz w:val="16"/>
                <w:szCs w:val="16"/>
                <w:lang w:eastAsia="zh-CN"/>
                <w14:ligatures w14:val="none"/>
              </w:rPr>
              <w:t>возд</w:t>
            </w:r>
            <w:proofErr w:type="spellEnd"/>
            <w:r w:rsidRPr="00346E20">
              <w:rPr>
                <w:rFonts w:ascii="Times New Roman" w:eastAsia="Times New Roman" w:hAnsi="Times New Roman" w:cs="Times New Roman"/>
                <w:color w:val="00000A"/>
                <w:kern w:val="1"/>
                <w:sz w:val="16"/>
                <w:szCs w:val="16"/>
                <w:lang w:eastAsia="zh-CN"/>
                <w14:ligatures w14:val="none"/>
              </w:rPr>
              <w:t>. фильтра 3160</w:t>
            </w:r>
          </w:p>
        </w:tc>
        <w:tc>
          <w:tcPr>
            <w:tcW w:w="1205" w:type="pct"/>
            <w:tcBorders>
              <w:top w:val="single" w:sz="4" w:space="0" w:color="auto"/>
              <w:left w:val="single" w:sz="4" w:space="0" w:color="auto"/>
              <w:bottom w:val="single" w:sz="4" w:space="0" w:color="auto"/>
              <w:right w:val="single" w:sz="4" w:space="0" w:color="auto"/>
            </w:tcBorders>
          </w:tcPr>
          <w:p w14:paraId="3DC4095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31604-1109192-02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4A6F86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494E1F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ABAFA6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C96EE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53E978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Патрубок </w:t>
            </w:r>
            <w:proofErr w:type="spellStart"/>
            <w:r w:rsidRPr="00346E20">
              <w:rPr>
                <w:rFonts w:ascii="Times New Roman" w:eastAsia="Times New Roman" w:hAnsi="Times New Roman" w:cs="Times New Roman"/>
                <w:color w:val="00000A"/>
                <w:kern w:val="1"/>
                <w:sz w:val="16"/>
                <w:szCs w:val="16"/>
                <w:lang w:eastAsia="zh-CN"/>
                <w14:ligatures w14:val="none"/>
              </w:rPr>
              <w:t>компенс</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возд.фильтра</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УАЗ Патриот </w:t>
            </w:r>
          </w:p>
        </w:tc>
        <w:tc>
          <w:tcPr>
            <w:tcW w:w="1205" w:type="pct"/>
            <w:tcBorders>
              <w:top w:val="single" w:sz="4" w:space="0" w:color="auto"/>
              <w:left w:val="single" w:sz="4" w:space="0" w:color="auto"/>
              <w:bottom w:val="single" w:sz="4" w:space="0" w:color="auto"/>
              <w:right w:val="single" w:sz="4" w:space="0" w:color="auto"/>
            </w:tcBorders>
          </w:tcPr>
          <w:p w14:paraId="3D4778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03163-00-1109500-000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E1B10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251FF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9D1C5F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24F9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803F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Подшипник выжим. УАЗ сб </w:t>
            </w:r>
          </w:p>
        </w:tc>
        <w:tc>
          <w:tcPr>
            <w:tcW w:w="1205" w:type="pct"/>
            <w:tcBorders>
              <w:top w:val="single" w:sz="4" w:space="0" w:color="auto"/>
              <w:left w:val="single" w:sz="4" w:space="0" w:color="auto"/>
              <w:bottom w:val="single" w:sz="4" w:space="0" w:color="auto"/>
              <w:right w:val="single" w:sz="4" w:space="0" w:color="auto"/>
            </w:tcBorders>
          </w:tcPr>
          <w:p w14:paraId="7601B71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31604-1601180-02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DAB8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3DDBA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30B169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A49E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953F6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Полуось з/м УАЗ -3162 </w:t>
            </w:r>
          </w:p>
        </w:tc>
        <w:tc>
          <w:tcPr>
            <w:tcW w:w="1205" w:type="pct"/>
            <w:tcBorders>
              <w:top w:val="single" w:sz="4" w:space="0" w:color="auto"/>
              <w:left w:val="single" w:sz="4" w:space="0" w:color="auto"/>
              <w:bottom w:val="single" w:sz="4" w:space="0" w:color="auto"/>
              <w:right w:val="single" w:sz="4" w:space="0" w:color="auto"/>
            </w:tcBorders>
          </w:tcPr>
          <w:p w14:paraId="2527D0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3162-2403070-001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366653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4589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344A25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B6E3B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EEF7FD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Полуось УАЗ длинная</w:t>
            </w:r>
          </w:p>
        </w:tc>
        <w:tc>
          <w:tcPr>
            <w:tcW w:w="1205" w:type="pct"/>
            <w:tcBorders>
              <w:top w:val="single" w:sz="4" w:space="0" w:color="auto"/>
              <w:left w:val="single" w:sz="4" w:space="0" w:color="auto"/>
              <w:bottom w:val="single" w:sz="4" w:space="0" w:color="auto"/>
              <w:right w:val="single" w:sz="4" w:space="0" w:color="auto"/>
            </w:tcBorders>
          </w:tcPr>
          <w:p w14:paraId="5509340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3741-2403071-01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D1CC15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332CCB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BB540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B1456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649E1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Полуось УАЗ короткая</w:t>
            </w:r>
          </w:p>
        </w:tc>
        <w:tc>
          <w:tcPr>
            <w:tcW w:w="1205" w:type="pct"/>
            <w:tcBorders>
              <w:top w:val="single" w:sz="4" w:space="0" w:color="auto"/>
              <w:left w:val="single" w:sz="4" w:space="0" w:color="auto"/>
              <w:bottom w:val="single" w:sz="4" w:space="0" w:color="auto"/>
              <w:right w:val="single" w:sz="4" w:space="0" w:color="auto"/>
            </w:tcBorders>
          </w:tcPr>
          <w:p w14:paraId="2B6289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69-2403070-10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41D8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F18C12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01B2E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D944A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CEC41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Полуось УАЗ Хантер, 452 мост </w:t>
            </w:r>
            <w:proofErr w:type="spellStart"/>
            <w:r w:rsidRPr="00346E20">
              <w:rPr>
                <w:rFonts w:ascii="Times New Roman" w:eastAsia="Times New Roman" w:hAnsi="Times New Roman" w:cs="Times New Roman"/>
                <w:color w:val="00000A"/>
                <w:kern w:val="1"/>
                <w:sz w:val="16"/>
                <w:szCs w:val="16"/>
                <w:lang w:eastAsia="zh-CN"/>
                <w14:ligatures w14:val="none"/>
              </w:rPr>
              <w:t>спайсер</w:t>
            </w:r>
            <w:proofErr w:type="spellEnd"/>
            <w:r w:rsidRPr="00346E20">
              <w:rPr>
                <w:rFonts w:ascii="Times New Roman" w:eastAsia="Times New Roman" w:hAnsi="Times New Roman" w:cs="Times New Roman"/>
                <w:color w:val="00000A"/>
                <w:kern w:val="1"/>
                <w:sz w:val="16"/>
                <w:szCs w:val="16"/>
                <w:lang w:eastAsia="zh-CN"/>
                <w14:ligatures w14:val="none"/>
              </w:rPr>
              <w:t>/гибрид прав</w:t>
            </w:r>
          </w:p>
        </w:tc>
        <w:tc>
          <w:tcPr>
            <w:tcW w:w="1205" w:type="pct"/>
            <w:tcBorders>
              <w:top w:val="single" w:sz="4" w:space="0" w:color="auto"/>
              <w:left w:val="single" w:sz="4" w:space="0" w:color="auto"/>
              <w:bottom w:val="single" w:sz="4" w:space="0" w:color="auto"/>
              <w:right w:val="single" w:sz="4" w:space="0" w:color="auto"/>
            </w:tcBorders>
          </w:tcPr>
          <w:p w14:paraId="2E8D6B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31605-2403070-01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256C6D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617FAB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50C275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B3A5A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8A9459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Пружина передней подвески 3160</w:t>
            </w:r>
          </w:p>
        </w:tc>
        <w:tc>
          <w:tcPr>
            <w:tcW w:w="1205" w:type="pct"/>
            <w:tcBorders>
              <w:top w:val="single" w:sz="4" w:space="0" w:color="auto"/>
              <w:left w:val="single" w:sz="4" w:space="0" w:color="auto"/>
              <w:bottom w:val="single" w:sz="4" w:space="0" w:color="auto"/>
              <w:right w:val="single" w:sz="4" w:space="0" w:color="auto"/>
            </w:tcBorders>
          </w:tcPr>
          <w:p w14:paraId="50DFF8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3160-2902712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B41421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190975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16F0D7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E4D71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C012C4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отопителя 3162, 3163 </w:t>
            </w:r>
            <w:proofErr w:type="spellStart"/>
            <w:r w:rsidRPr="00346E20">
              <w:rPr>
                <w:rFonts w:ascii="Times New Roman" w:eastAsia="Times New Roman" w:hAnsi="Times New Roman" w:cs="Times New Roman"/>
                <w:color w:val="00000A"/>
                <w:kern w:val="1"/>
                <w:sz w:val="16"/>
                <w:szCs w:val="16"/>
                <w:lang w:eastAsia="zh-CN"/>
                <w14:ligatures w14:val="none"/>
              </w:rPr>
              <w:t>алюм</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640CA9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3162-8101060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4D59AA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99CAF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0222A2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650F0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BFDAC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Радиатор отопителя 452</w:t>
            </w:r>
          </w:p>
        </w:tc>
        <w:tc>
          <w:tcPr>
            <w:tcW w:w="1205" w:type="pct"/>
            <w:tcBorders>
              <w:top w:val="single" w:sz="4" w:space="0" w:color="auto"/>
              <w:left w:val="single" w:sz="4" w:space="0" w:color="auto"/>
              <w:bottom w:val="single" w:sz="4" w:space="0" w:color="auto"/>
              <w:right w:val="single" w:sz="4" w:space="0" w:color="auto"/>
            </w:tcBorders>
          </w:tcPr>
          <w:p w14:paraId="1DBF21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73.8101060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87157B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F3EE58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CA847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B73D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5C43D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охлаждения 3163 ,452 дв.4213 i </w:t>
            </w:r>
          </w:p>
        </w:tc>
        <w:tc>
          <w:tcPr>
            <w:tcW w:w="1205" w:type="pct"/>
            <w:tcBorders>
              <w:top w:val="single" w:sz="4" w:space="0" w:color="auto"/>
              <w:left w:val="single" w:sz="4" w:space="0" w:color="auto"/>
              <w:bottom w:val="single" w:sz="4" w:space="0" w:color="auto"/>
              <w:right w:val="single" w:sz="4" w:space="0" w:color="auto"/>
            </w:tcBorders>
          </w:tcPr>
          <w:p w14:paraId="546BD2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31608-1301010-02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7A021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EAFA23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282C0A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249B0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00E09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Зеркало 452 н/о левое</w:t>
            </w:r>
          </w:p>
        </w:tc>
        <w:tc>
          <w:tcPr>
            <w:tcW w:w="1205" w:type="pct"/>
            <w:tcBorders>
              <w:top w:val="single" w:sz="4" w:space="0" w:color="auto"/>
              <w:left w:val="single" w:sz="4" w:space="0" w:color="auto"/>
              <w:bottom w:val="single" w:sz="4" w:space="0" w:color="auto"/>
              <w:right w:val="single" w:sz="4" w:space="0" w:color="auto"/>
            </w:tcBorders>
          </w:tcPr>
          <w:p w14:paraId="55998C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3741-8201301-11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B004B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1B1776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8E85C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D24FD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F2DC5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Зеркало 452 н/о правое</w:t>
            </w:r>
          </w:p>
        </w:tc>
        <w:tc>
          <w:tcPr>
            <w:tcW w:w="1205" w:type="pct"/>
            <w:tcBorders>
              <w:top w:val="single" w:sz="4" w:space="0" w:color="auto"/>
              <w:left w:val="single" w:sz="4" w:space="0" w:color="auto"/>
              <w:bottom w:val="single" w:sz="4" w:space="0" w:color="auto"/>
              <w:right w:val="single" w:sz="4" w:space="0" w:color="auto"/>
            </w:tcBorders>
          </w:tcPr>
          <w:p w14:paraId="29FFF63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3741-8201006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B95162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17F10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1D6140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AEB6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99A6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Зеркало УАЗ-ПАТРИОТ с 2015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г.в</w:t>
            </w:r>
            <w:proofErr w:type="spellEnd"/>
            <w:proofErr w:type="gramEnd"/>
          </w:p>
        </w:tc>
        <w:tc>
          <w:tcPr>
            <w:tcW w:w="1205" w:type="pct"/>
            <w:tcBorders>
              <w:top w:val="single" w:sz="4" w:space="0" w:color="auto"/>
              <w:left w:val="single" w:sz="4" w:space="0" w:color="auto"/>
              <w:bottom w:val="single" w:sz="4" w:space="0" w:color="auto"/>
              <w:right w:val="single" w:sz="4" w:space="0" w:color="auto"/>
            </w:tcBorders>
          </w:tcPr>
          <w:p w14:paraId="40851A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3163-8201071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515E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5A1DEA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530E3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CA8E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1DC0F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Блок управления МИКАС 10.3 УАЗ-390994, дв.4213 Евро-3</w:t>
            </w:r>
          </w:p>
        </w:tc>
        <w:tc>
          <w:tcPr>
            <w:tcW w:w="1205" w:type="pct"/>
            <w:tcBorders>
              <w:top w:val="single" w:sz="4" w:space="0" w:color="auto"/>
              <w:left w:val="single" w:sz="4" w:space="0" w:color="auto"/>
              <w:bottom w:val="single" w:sz="4" w:space="0" w:color="auto"/>
              <w:right w:val="single" w:sz="4" w:space="0" w:color="auto"/>
            </w:tcBorders>
          </w:tcPr>
          <w:p w14:paraId="324E2C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220694-3763011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C0C44D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DBAD39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E23468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65466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EF631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Блок управления </w:t>
            </w:r>
            <w:proofErr w:type="gramStart"/>
            <w:r w:rsidRPr="00346E20">
              <w:rPr>
                <w:rFonts w:ascii="Times New Roman" w:eastAsia="Times New Roman" w:hAnsi="Times New Roman" w:cs="Times New Roman"/>
                <w:color w:val="00000A"/>
                <w:kern w:val="1"/>
                <w:sz w:val="16"/>
                <w:szCs w:val="16"/>
                <w:lang w:eastAsia="zh-CN"/>
                <w14:ligatures w14:val="none"/>
              </w:rPr>
              <w:t>РК  УАЗ</w:t>
            </w:r>
            <w:proofErr w:type="gramEnd"/>
            <w:r w:rsidRPr="00346E20">
              <w:rPr>
                <w:rFonts w:ascii="Times New Roman" w:eastAsia="Times New Roman" w:hAnsi="Times New Roman" w:cs="Times New Roman"/>
                <w:color w:val="00000A"/>
                <w:kern w:val="1"/>
                <w:sz w:val="16"/>
                <w:szCs w:val="16"/>
                <w:lang w:eastAsia="zh-CN"/>
                <w14:ligatures w14:val="none"/>
              </w:rPr>
              <w:t xml:space="preserve">-Патриот </w:t>
            </w:r>
          </w:p>
        </w:tc>
        <w:tc>
          <w:tcPr>
            <w:tcW w:w="1205" w:type="pct"/>
            <w:tcBorders>
              <w:top w:val="single" w:sz="4" w:space="0" w:color="auto"/>
              <w:left w:val="single" w:sz="4" w:space="0" w:color="auto"/>
              <w:bottom w:val="single" w:sz="4" w:space="0" w:color="auto"/>
              <w:right w:val="single" w:sz="4" w:space="0" w:color="auto"/>
            </w:tcBorders>
          </w:tcPr>
          <w:p w14:paraId="15DBE1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3163-3769216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F642C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103682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7D810E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A562C8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F6C50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Блок управления УАЗ 452 дв.4091 Е-4 </w:t>
            </w:r>
          </w:p>
        </w:tc>
        <w:tc>
          <w:tcPr>
            <w:tcW w:w="1205" w:type="pct"/>
            <w:tcBorders>
              <w:top w:val="single" w:sz="4" w:space="0" w:color="auto"/>
              <w:left w:val="single" w:sz="4" w:space="0" w:color="auto"/>
              <w:bottom w:val="single" w:sz="4" w:space="0" w:color="auto"/>
              <w:right w:val="single" w:sz="4" w:space="0" w:color="auto"/>
            </w:tcBorders>
          </w:tcPr>
          <w:p w14:paraId="33F282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220695-3763014-20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8B0EF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6CA12D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D50858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0DB22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37877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Генератор УАЗ 120А 3163, ГАЗ 3302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405,406,409</w:t>
            </w:r>
          </w:p>
        </w:tc>
        <w:tc>
          <w:tcPr>
            <w:tcW w:w="1205" w:type="pct"/>
            <w:tcBorders>
              <w:top w:val="single" w:sz="4" w:space="0" w:color="auto"/>
              <w:left w:val="single" w:sz="4" w:space="0" w:color="auto"/>
              <w:bottom w:val="single" w:sz="4" w:space="0" w:color="auto"/>
              <w:right w:val="single" w:sz="4" w:space="0" w:color="auto"/>
            </w:tcBorders>
          </w:tcPr>
          <w:p w14:paraId="3F8D7AF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5122.3771-30Т</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1B212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77592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D60C55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51F1D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5AD3E5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Генератор УАЗ 90А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4213,4216,4219) рем.11</w:t>
            </w:r>
          </w:p>
        </w:tc>
        <w:tc>
          <w:tcPr>
            <w:tcW w:w="1205" w:type="pct"/>
            <w:tcBorders>
              <w:top w:val="single" w:sz="4" w:space="0" w:color="auto"/>
              <w:left w:val="single" w:sz="4" w:space="0" w:color="auto"/>
              <w:bottom w:val="single" w:sz="4" w:space="0" w:color="auto"/>
              <w:right w:val="single" w:sz="4" w:space="0" w:color="auto"/>
            </w:tcBorders>
          </w:tcPr>
          <w:p w14:paraId="523DC17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3282.3771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634942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A2386E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D37A58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47F629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F6E9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АБС задний УАЗ-3962 </w:t>
            </w:r>
          </w:p>
        </w:tc>
        <w:tc>
          <w:tcPr>
            <w:tcW w:w="1205" w:type="pct"/>
            <w:tcBorders>
              <w:top w:val="single" w:sz="4" w:space="0" w:color="auto"/>
              <w:left w:val="single" w:sz="4" w:space="0" w:color="auto"/>
              <w:bottom w:val="single" w:sz="4" w:space="0" w:color="auto"/>
              <w:right w:val="single" w:sz="4" w:space="0" w:color="auto"/>
            </w:tcBorders>
          </w:tcPr>
          <w:p w14:paraId="0C7992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3962-3843112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EED6B7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540542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93F7F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D5E53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AC739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Датчик АБС задний УАЗ-Патриот</w:t>
            </w:r>
          </w:p>
        </w:tc>
        <w:tc>
          <w:tcPr>
            <w:tcW w:w="1205" w:type="pct"/>
            <w:tcBorders>
              <w:top w:val="single" w:sz="4" w:space="0" w:color="auto"/>
              <w:left w:val="single" w:sz="4" w:space="0" w:color="auto"/>
              <w:bottom w:val="single" w:sz="4" w:space="0" w:color="auto"/>
              <w:right w:val="single" w:sz="4" w:space="0" w:color="auto"/>
            </w:tcBorders>
          </w:tcPr>
          <w:p w14:paraId="07E8AC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3163-3843112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441509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BE3D5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FA94B3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9CE47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EF5C7B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Датчик АБС передний УАЗ-3962</w:t>
            </w:r>
          </w:p>
        </w:tc>
        <w:tc>
          <w:tcPr>
            <w:tcW w:w="1205" w:type="pct"/>
            <w:tcBorders>
              <w:top w:val="single" w:sz="4" w:space="0" w:color="auto"/>
              <w:left w:val="single" w:sz="4" w:space="0" w:color="auto"/>
              <w:bottom w:val="single" w:sz="4" w:space="0" w:color="auto"/>
              <w:right w:val="single" w:sz="4" w:space="0" w:color="auto"/>
            </w:tcBorders>
          </w:tcPr>
          <w:p w14:paraId="65FB24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3962-3843110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EBDA4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49946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EA3700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B664E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48C98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АБС передний УАЗ-Патриот </w:t>
            </w:r>
          </w:p>
        </w:tc>
        <w:tc>
          <w:tcPr>
            <w:tcW w:w="1205" w:type="pct"/>
            <w:tcBorders>
              <w:top w:val="single" w:sz="4" w:space="0" w:color="auto"/>
              <w:left w:val="single" w:sz="4" w:space="0" w:color="auto"/>
              <w:bottom w:val="single" w:sz="4" w:space="0" w:color="auto"/>
              <w:right w:val="single" w:sz="4" w:space="0" w:color="auto"/>
            </w:tcBorders>
          </w:tcPr>
          <w:p w14:paraId="4F6920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3163.3843110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1C5EF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E742BA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6012C5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F0CF9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DD0D4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w:t>
            </w:r>
            <w:proofErr w:type="spellStart"/>
            <w:r w:rsidRPr="00346E20">
              <w:rPr>
                <w:rFonts w:ascii="Times New Roman" w:eastAsia="Times New Roman" w:hAnsi="Times New Roman" w:cs="Times New Roman"/>
                <w:color w:val="00000A"/>
                <w:kern w:val="1"/>
                <w:sz w:val="16"/>
                <w:szCs w:val="16"/>
                <w:lang w:eastAsia="zh-CN"/>
                <w14:ligatures w14:val="none"/>
              </w:rPr>
              <w:t>абсолютн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давл</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возд</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gramStart"/>
            <w:r w:rsidRPr="00346E20">
              <w:rPr>
                <w:rFonts w:ascii="Times New Roman" w:eastAsia="Times New Roman" w:hAnsi="Times New Roman" w:cs="Times New Roman"/>
                <w:color w:val="00000A"/>
                <w:kern w:val="1"/>
                <w:sz w:val="16"/>
                <w:szCs w:val="16"/>
                <w:lang w:eastAsia="zh-CN"/>
                <w14:ligatures w14:val="none"/>
              </w:rPr>
              <w:t>и  темпер</w:t>
            </w:r>
            <w:proofErr w:type="gramEnd"/>
            <w:r w:rsidRPr="00346E20">
              <w:rPr>
                <w:rFonts w:ascii="Times New Roman" w:eastAsia="Times New Roman" w:hAnsi="Times New Roman" w:cs="Times New Roman"/>
                <w:color w:val="00000A"/>
                <w:kern w:val="1"/>
                <w:sz w:val="16"/>
                <w:szCs w:val="16"/>
                <w:lang w:eastAsia="zh-CN"/>
                <w14:ligatures w14:val="none"/>
              </w:rPr>
              <w:t>.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40905, 4091) УАЗ ЕВРО4</w:t>
            </w:r>
          </w:p>
        </w:tc>
        <w:tc>
          <w:tcPr>
            <w:tcW w:w="1205" w:type="pct"/>
            <w:tcBorders>
              <w:top w:val="single" w:sz="4" w:space="0" w:color="auto"/>
              <w:left w:val="single" w:sz="4" w:space="0" w:color="auto"/>
              <w:bottom w:val="single" w:sz="4" w:space="0" w:color="auto"/>
              <w:right w:val="single" w:sz="4" w:space="0" w:color="auto"/>
            </w:tcBorders>
          </w:tcPr>
          <w:p w14:paraId="7E544E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0 261 230 217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345942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50E8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E54FB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60DD2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49BA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Датчик расхода воздуха ДМРВ УАЗ </w:t>
            </w:r>
          </w:p>
        </w:tc>
        <w:tc>
          <w:tcPr>
            <w:tcW w:w="1205" w:type="pct"/>
            <w:tcBorders>
              <w:top w:val="single" w:sz="4" w:space="0" w:color="auto"/>
              <w:left w:val="single" w:sz="4" w:space="0" w:color="auto"/>
              <w:bottom w:val="single" w:sz="4" w:space="0" w:color="auto"/>
              <w:right w:val="single" w:sz="4" w:space="0" w:color="auto"/>
            </w:tcBorders>
          </w:tcPr>
          <w:p w14:paraId="468960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0 280 218 220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F39507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4D1B35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7E3882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7301BB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BA3F5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Дроссельная заслонка УАЗ 409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Евро-3 </w:t>
            </w:r>
          </w:p>
        </w:tc>
        <w:tc>
          <w:tcPr>
            <w:tcW w:w="1205" w:type="pct"/>
            <w:tcBorders>
              <w:top w:val="single" w:sz="4" w:space="0" w:color="auto"/>
              <w:left w:val="single" w:sz="4" w:space="0" w:color="auto"/>
              <w:bottom w:val="single" w:sz="4" w:space="0" w:color="auto"/>
              <w:right w:val="single" w:sz="4" w:space="0" w:color="auto"/>
            </w:tcBorders>
          </w:tcPr>
          <w:p w14:paraId="3BFEB4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0 280 750 151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4EF74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170FF0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F3BF23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EEAFAD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7A5C6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Замок зажигания 3163 ЕВРО-3</w:t>
            </w:r>
          </w:p>
        </w:tc>
        <w:tc>
          <w:tcPr>
            <w:tcW w:w="1205" w:type="pct"/>
            <w:tcBorders>
              <w:top w:val="single" w:sz="4" w:space="0" w:color="auto"/>
              <w:left w:val="single" w:sz="4" w:space="0" w:color="auto"/>
              <w:bottom w:val="single" w:sz="4" w:space="0" w:color="auto"/>
              <w:right w:val="single" w:sz="4" w:space="0" w:color="auto"/>
            </w:tcBorders>
          </w:tcPr>
          <w:p w14:paraId="6DB15F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3163-3704010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8B9F94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9D5ED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ACFCA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9C6ED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F9463C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Замок зажигания+ замки дверей 3163 ЕВРО-3 </w:t>
            </w:r>
          </w:p>
        </w:tc>
        <w:tc>
          <w:tcPr>
            <w:tcW w:w="1205" w:type="pct"/>
            <w:tcBorders>
              <w:top w:val="single" w:sz="4" w:space="0" w:color="auto"/>
              <w:left w:val="single" w:sz="4" w:space="0" w:color="auto"/>
              <w:bottom w:val="single" w:sz="4" w:space="0" w:color="auto"/>
              <w:right w:val="single" w:sz="4" w:space="0" w:color="auto"/>
            </w:tcBorders>
          </w:tcPr>
          <w:p w14:paraId="2AC4F1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3163-6105006-10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080394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22137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57E17B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96650E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39FE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Щетка стеклоочистителя УАЗ 3163</w:t>
            </w:r>
          </w:p>
        </w:tc>
        <w:tc>
          <w:tcPr>
            <w:tcW w:w="1205" w:type="pct"/>
            <w:tcBorders>
              <w:top w:val="single" w:sz="4" w:space="0" w:color="auto"/>
              <w:left w:val="single" w:sz="4" w:space="0" w:color="auto"/>
              <w:bottom w:val="single" w:sz="4" w:space="0" w:color="auto"/>
              <w:right w:val="single" w:sz="4" w:space="0" w:color="auto"/>
            </w:tcBorders>
          </w:tcPr>
          <w:p w14:paraId="2CED7B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3163-5205200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DAED4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70E6F8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2F6A0B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1610F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3A699D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Щетка стеклоочистителя УАЗ 452,469 н/о</w:t>
            </w:r>
          </w:p>
        </w:tc>
        <w:tc>
          <w:tcPr>
            <w:tcW w:w="1205" w:type="pct"/>
            <w:tcBorders>
              <w:top w:val="single" w:sz="4" w:space="0" w:color="auto"/>
              <w:left w:val="single" w:sz="4" w:space="0" w:color="auto"/>
              <w:bottom w:val="single" w:sz="4" w:space="0" w:color="auto"/>
              <w:right w:val="single" w:sz="4" w:space="0" w:color="auto"/>
            </w:tcBorders>
          </w:tcPr>
          <w:p w14:paraId="796873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72.5205900-10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7143D1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E780EB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460DF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A8000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97199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Щетка стеклоочистителя УАЗ 469</w:t>
            </w:r>
          </w:p>
        </w:tc>
        <w:tc>
          <w:tcPr>
            <w:tcW w:w="1205" w:type="pct"/>
            <w:tcBorders>
              <w:top w:val="single" w:sz="4" w:space="0" w:color="auto"/>
              <w:left w:val="single" w:sz="4" w:space="0" w:color="auto"/>
              <w:bottom w:val="single" w:sz="4" w:space="0" w:color="auto"/>
              <w:right w:val="single" w:sz="4" w:space="0" w:color="auto"/>
            </w:tcBorders>
          </w:tcPr>
          <w:p w14:paraId="6EBE0E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469-5205-900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3297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DBE1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DA24CD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19306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06ACF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Щиток приборов замена 597.3801,596, 596-10, 597-10 </w:t>
            </w:r>
          </w:p>
        </w:tc>
        <w:tc>
          <w:tcPr>
            <w:tcW w:w="1205" w:type="pct"/>
            <w:tcBorders>
              <w:top w:val="single" w:sz="4" w:space="0" w:color="auto"/>
              <w:left w:val="single" w:sz="4" w:space="0" w:color="auto"/>
              <w:bottom w:val="single" w:sz="4" w:space="0" w:color="auto"/>
              <w:right w:val="single" w:sz="4" w:space="0" w:color="auto"/>
            </w:tcBorders>
          </w:tcPr>
          <w:p w14:paraId="7CAC1E4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3163-00-3801010-00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211FB2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6DE03E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D0A4B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66BCDA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0BDFDF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Эл. двигатель доп. отопителя УАЗ Патриот</w:t>
            </w:r>
          </w:p>
        </w:tc>
        <w:tc>
          <w:tcPr>
            <w:tcW w:w="1205" w:type="pct"/>
            <w:tcBorders>
              <w:top w:val="single" w:sz="4" w:space="0" w:color="auto"/>
              <w:left w:val="single" w:sz="4" w:space="0" w:color="auto"/>
              <w:bottom w:val="single" w:sz="4" w:space="0" w:color="auto"/>
              <w:right w:val="single" w:sz="4" w:space="0" w:color="auto"/>
            </w:tcBorders>
          </w:tcPr>
          <w:p w14:paraId="33C526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683-3780 К</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D567BB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9D40B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7238D5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34C7EC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8A8D19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Эл.бензонасос</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УАЗ-3163 Патриот </w:t>
            </w:r>
            <w:proofErr w:type="spellStart"/>
            <w:r w:rsidRPr="00346E20">
              <w:rPr>
                <w:rFonts w:ascii="Times New Roman" w:eastAsia="Times New Roman" w:hAnsi="Times New Roman" w:cs="Times New Roman"/>
                <w:color w:val="00000A"/>
                <w:kern w:val="1"/>
                <w:sz w:val="16"/>
                <w:szCs w:val="16"/>
                <w:lang w:eastAsia="zh-CN"/>
                <w14:ligatures w14:val="none"/>
              </w:rPr>
              <w:t>погружн</w:t>
            </w:r>
            <w:proofErr w:type="spellEnd"/>
            <w:r w:rsidRPr="00346E20">
              <w:rPr>
                <w:rFonts w:ascii="Times New Roman" w:eastAsia="Times New Roman" w:hAnsi="Times New Roman" w:cs="Times New Roman"/>
                <w:color w:val="00000A"/>
                <w:kern w:val="1"/>
                <w:sz w:val="16"/>
                <w:szCs w:val="16"/>
                <w:lang w:eastAsia="zh-CN"/>
                <w14:ligatures w14:val="none"/>
              </w:rPr>
              <w:t xml:space="preserve"> Евро-3</w:t>
            </w:r>
          </w:p>
        </w:tc>
        <w:tc>
          <w:tcPr>
            <w:tcW w:w="1205" w:type="pct"/>
            <w:tcBorders>
              <w:top w:val="single" w:sz="4" w:space="0" w:color="auto"/>
              <w:left w:val="single" w:sz="4" w:space="0" w:color="auto"/>
              <w:bottom w:val="single" w:sz="4" w:space="0" w:color="auto"/>
              <w:right w:val="single" w:sz="4" w:space="0" w:color="auto"/>
            </w:tcBorders>
          </w:tcPr>
          <w:p w14:paraId="1F7D6F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03163-00-1139020-001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A223C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E6F289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90FE80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9F2F23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349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84302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Резонатор УАЗ-Патриот</w:t>
            </w:r>
          </w:p>
        </w:tc>
        <w:tc>
          <w:tcPr>
            <w:tcW w:w="1205" w:type="pct"/>
            <w:tcBorders>
              <w:top w:val="single" w:sz="4" w:space="0" w:color="auto"/>
              <w:left w:val="single" w:sz="4" w:space="0" w:color="auto"/>
              <w:bottom w:val="single" w:sz="4" w:space="0" w:color="auto"/>
              <w:right w:val="single" w:sz="4" w:space="0" w:color="auto"/>
            </w:tcBorders>
          </w:tcPr>
          <w:p w14:paraId="1DB5267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31631-1202008-01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90AC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E2F958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782DE7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45D6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C3DD56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1054 вентилятора УАЗ (дв.4091) </w:t>
            </w:r>
          </w:p>
        </w:tc>
        <w:tc>
          <w:tcPr>
            <w:tcW w:w="1205" w:type="pct"/>
            <w:tcBorders>
              <w:top w:val="single" w:sz="4" w:space="0" w:color="auto"/>
              <w:left w:val="single" w:sz="4" w:space="0" w:color="auto"/>
              <w:bottom w:val="single" w:sz="4" w:space="0" w:color="auto"/>
              <w:right w:val="single" w:sz="4" w:space="0" w:color="auto"/>
            </w:tcBorders>
          </w:tcPr>
          <w:p w14:paraId="6B3090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4091.1308020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12963F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EC5E0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87537D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9DD1A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B81AE2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1210 приводной 409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590282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31602-1308020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048F62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A180F0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CAD6D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ED090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77F3E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Ремень 1235 (6PK) генератора УАЗ-3163</w:t>
            </w:r>
          </w:p>
        </w:tc>
        <w:tc>
          <w:tcPr>
            <w:tcW w:w="1205" w:type="pct"/>
            <w:tcBorders>
              <w:top w:val="single" w:sz="4" w:space="0" w:color="auto"/>
              <w:left w:val="single" w:sz="4" w:space="0" w:color="auto"/>
              <w:bottom w:val="single" w:sz="4" w:space="0" w:color="auto"/>
              <w:right w:val="single" w:sz="4" w:space="0" w:color="auto"/>
            </w:tcBorders>
          </w:tcPr>
          <w:p w14:paraId="6791B8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6PK1235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C70E07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160638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E35A31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1A18B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6B652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Рессора 3163 задняя 3-листовая с шарниром </w:t>
            </w:r>
          </w:p>
        </w:tc>
        <w:tc>
          <w:tcPr>
            <w:tcW w:w="1205" w:type="pct"/>
            <w:tcBorders>
              <w:top w:val="single" w:sz="4" w:space="0" w:color="auto"/>
              <w:left w:val="single" w:sz="4" w:space="0" w:color="auto"/>
              <w:bottom w:val="single" w:sz="4" w:space="0" w:color="auto"/>
              <w:right w:val="single" w:sz="4" w:space="0" w:color="auto"/>
            </w:tcBorders>
          </w:tcPr>
          <w:p w14:paraId="6C13FC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3163-2912010-02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5C7E67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E07F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0F79C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ABD9B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6F8773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Рессора 3962 (452 н/о) задняя сб. 3 листа</w:t>
            </w:r>
          </w:p>
        </w:tc>
        <w:tc>
          <w:tcPr>
            <w:tcW w:w="1205" w:type="pct"/>
            <w:tcBorders>
              <w:top w:val="single" w:sz="4" w:space="0" w:color="auto"/>
              <w:left w:val="single" w:sz="4" w:space="0" w:color="auto"/>
              <w:bottom w:val="single" w:sz="4" w:space="0" w:color="auto"/>
              <w:right w:val="single" w:sz="4" w:space="0" w:color="auto"/>
            </w:tcBorders>
          </w:tcPr>
          <w:p w14:paraId="2502DB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3962-2912010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B0E7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B9EA1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4FF06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9C07E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8C0B4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Рессора 3962 (452 н/о) передняя сб. 3 листа</w:t>
            </w:r>
          </w:p>
        </w:tc>
        <w:tc>
          <w:tcPr>
            <w:tcW w:w="1205" w:type="pct"/>
            <w:tcBorders>
              <w:top w:val="single" w:sz="4" w:space="0" w:color="auto"/>
              <w:left w:val="single" w:sz="4" w:space="0" w:color="auto"/>
              <w:bottom w:val="single" w:sz="4" w:space="0" w:color="auto"/>
              <w:right w:val="single" w:sz="4" w:space="0" w:color="auto"/>
            </w:tcBorders>
          </w:tcPr>
          <w:p w14:paraId="13D930C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3962-2902010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E30DE1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3C5011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49839B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DC55E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7D791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Ролик натяжной 452 (дв.409)</w:t>
            </w:r>
          </w:p>
        </w:tc>
        <w:tc>
          <w:tcPr>
            <w:tcW w:w="1205" w:type="pct"/>
            <w:tcBorders>
              <w:top w:val="single" w:sz="4" w:space="0" w:color="auto"/>
              <w:left w:val="single" w:sz="4" w:space="0" w:color="auto"/>
              <w:bottom w:val="single" w:sz="4" w:space="0" w:color="auto"/>
              <w:right w:val="single" w:sz="4" w:space="0" w:color="auto"/>
            </w:tcBorders>
          </w:tcPr>
          <w:p w14:paraId="1406E7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4091-1308080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7F2ADD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404E5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F1D80B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EEA47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C860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Ручка двери 3163 </w:t>
            </w:r>
            <w:proofErr w:type="spellStart"/>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левая (хром)</w:t>
            </w:r>
          </w:p>
        </w:tc>
        <w:tc>
          <w:tcPr>
            <w:tcW w:w="1205" w:type="pct"/>
            <w:tcBorders>
              <w:top w:val="single" w:sz="4" w:space="0" w:color="auto"/>
              <w:left w:val="single" w:sz="4" w:space="0" w:color="auto"/>
              <w:bottom w:val="single" w:sz="4" w:space="0" w:color="auto"/>
              <w:right w:val="single" w:sz="4" w:space="0" w:color="auto"/>
            </w:tcBorders>
          </w:tcPr>
          <w:p w14:paraId="0E331A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3163-6105181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98E9DC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F473C6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99DB4B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9DF9E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DA4D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Ручка двери 3163 </w:t>
            </w:r>
            <w:proofErr w:type="spellStart"/>
            <w:r w:rsidRPr="00346E20">
              <w:rPr>
                <w:rFonts w:ascii="Times New Roman" w:eastAsia="Times New Roman" w:hAnsi="Times New Roman" w:cs="Times New Roman"/>
                <w:color w:val="00000A"/>
                <w:kern w:val="1"/>
                <w:sz w:val="16"/>
                <w:szCs w:val="16"/>
                <w:lang w:eastAsia="zh-CN"/>
                <w14:ligatures w14:val="none"/>
              </w:rPr>
              <w:t>внутр</w:t>
            </w:r>
            <w:proofErr w:type="spellEnd"/>
            <w:r w:rsidRPr="00346E20">
              <w:rPr>
                <w:rFonts w:ascii="Times New Roman" w:eastAsia="Times New Roman" w:hAnsi="Times New Roman" w:cs="Times New Roman"/>
                <w:color w:val="00000A"/>
                <w:kern w:val="1"/>
                <w:sz w:val="16"/>
                <w:szCs w:val="16"/>
                <w:lang w:eastAsia="zh-CN"/>
                <w14:ligatures w14:val="none"/>
              </w:rPr>
              <w:t>. правая (хром)</w:t>
            </w:r>
          </w:p>
        </w:tc>
        <w:tc>
          <w:tcPr>
            <w:tcW w:w="1205" w:type="pct"/>
            <w:tcBorders>
              <w:top w:val="single" w:sz="4" w:space="0" w:color="auto"/>
              <w:left w:val="single" w:sz="4" w:space="0" w:color="auto"/>
              <w:bottom w:val="single" w:sz="4" w:space="0" w:color="auto"/>
              <w:right w:val="single" w:sz="4" w:space="0" w:color="auto"/>
            </w:tcBorders>
          </w:tcPr>
          <w:p w14:paraId="6BE566F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3162-6105180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AACC02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05402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4C2480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22A18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359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403B8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Ручка двери 3163 наружная левая (в цвет авто)</w:t>
            </w:r>
          </w:p>
        </w:tc>
        <w:tc>
          <w:tcPr>
            <w:tcW w:w="1205" w:type="pct"/>
            <w:tcBorders>
              <w:top w:val="single" w:sz="4" w:space="0" w:color="auto"/>
              <w:left w:val="single" w:sz="4" w:space="0" w:color="auto"/>
              <w:bottom w:val="single" w:sz="4" w:space="0" w:color="auto"/>
              <w:right w:val="single" w:sz="4" w:space="0" w:color="auto"/>
            </w:tcBorders>
          </w:tcPr>
          <w:p w14:paraId="6DD31F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3163-6105151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773E53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42DBB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573E6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524E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A3C8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Ручка двери 3163 наружная правая (в цвет авто)</w:t>
            </w:r>
          </w:p>
        </w:tc>
        <w:tc>
          <w:tcPr>
            <w:tcW w:w="1205" w:type="pct"/>
            <w:tcBorders>
              <w:top w:val="single" w:sz="4" w:space="0" w:color="auto"/>
              <w:left w:val="single" w:sz="4" w:space="0" w:color="auto"/>
              <w:bottom w:val="single" w:sz="4" w:space="0" w:color="auto"/>
              <w:right w:val="single" w:sz="4" w:space="0" w:color="auto"/>
            </w:tcBorders>
          </w:tcPr>
          <w:p w14:paraId="724381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3163-6105150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2DB31B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E0E24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3A4A0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301269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361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E326B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Ручка двери 452 (к-т 4шт) </w:t>
            </w:r>
          </w:p>
        </w:tc>
        <w:tc>
          <w:tcPr>
            <w:tcW w:w="1205" w:type="pct"/>
            <w:tcBorders>
              <w:top w:val="single" w:sz="4" w:space="0" w:color="auto"/>
              <w:left w:val="single" w:sz="4" w:space="0" w:color="auto"/>
              <w:bottom w:val="single" w:sz="4" w:space="0" w:color="auto"/>
              <w:right w:val="single" w:sz="4" w:space="0" w:color="auto"/>
            </w:tcBorders>
          </w:tcPr>
          <w:p w14:paraId="2F5CE9D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3741-6100040-02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A829F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02C55F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6DA313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83609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C2732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Сайлентблок продольной штанги большой УАЗ </w:t>
            </w:r>
          </w:p>
        </w:tc>
        <w:tc>
          <w:tcPr>
            <w:tcW w:w="1205" w:type="pct"/>
            <w:tcBorders>
              <w:top w:val="single" w:sz="4" w:space="0" w:color="auto"/>
              <w:left w:val="single" w:sz="4" w:space="0" w:color="auto"/>
              <w:bottom w:val="single" w:sz="4" w:space="0" w:color="auto"/>
              <w:right w:val="single" w:sz="4" w:space="0" w:color="auto"/>
            </w:tcBorders>
          </w:tcPr>
          <w:p w14:paraId="56B6C5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03160-00-2909020-001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CD521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BD2C8B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DCCF0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B9DC8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31A7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Сайлентблок рессоры </w:t>
            </w:r>
            <w:proofErr w:type="gramStart"/>
            <w:r w:rsidRPr="00346E20">
              <w:rPr>
                <w:rFonts w:ascii="Times New Roman" w:eastAsia="Times New Roman" w:hAnsi="Times New Roman" w:cs="Times New Roman"/>
                <w:color w:val="00000A"/>
                <w:kern w:val="1"/>
                <w:sz w:val="16"/>
                <w:szCs w:val="16"/>
                <w:lang w:eastAsia="zh-CN"/>
                <w14:ligatures w14:val="none"/>
              </w:rPr>
              <w:t>3163 ,</w:t>
            </w:r>
            <w:proofErr w:type="gramEnd"/>
            <w:r w:rsidRPr="00346E20">
              <w:rPr>
                <w:rFonts w:ascii="Times New Roman" w:eastAsia="Times New Roman" w:hAnsi="Times New Roman" w:cs="Times New Roman"/>
                <w:color w:val="00000A"/>
                <w:kern w:val="1"/>
                <w:sz w:val="16"/>
                <w:szCs w:val="16"/>
                <w:lang w:eastAsia="zh-CN"/>
                <w14:ligatures w14:val="none"/>
              </w:rPr>
              <w:t xml:space="preserve"> 452 н/о полиуретан (к-т 2шт)</w:t>
            </w:r>
          </w:p>
        </w:tc>
        <w:tc>
          <w:tcPr>
            <w:tcW w:w="1205" w:type="pct"/>
            <w:tcBorders>
              <w:top w:val="single" w:sz="4" w:space="0" w:color="auto"/>
              <w:left w:val="single" w:sz="4" w:space="0" w:color="auto"/>
              <w:bottom w:val="single" w:sz="4" w:space="0" w:color="auto"/>
              <w:right w:val="single" w:sz="4" w:space="0" w:color="auto"/>
            </w:tcBorders>
          </w:tcPr>
          <w:p w14:paraId="4F05FC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3163-2912020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3A5934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21064E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D32AFD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2FF5D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9BB20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Сайлентблок УАЗ верхний (</w:t>
            </w:r>
            <w:proofErr w:type="spellStart"/>
            <w:r w:rsidRPr="00346E20">
              <w:rPr>
                <w:rFonts w:ascii="Times New Roman" w:eastAsia="Times New Roman" w:hAnsi="Times New Roman" w:cs="Times New Roman"/>
                <w:color w:val="00000A"/>
                <w:kern w:val="1"/>
                <w:sz w:val="16"/>
                <w:szCs w:val="16"/>
                <w:lang w:eastAsia="zh-CN"/>
                <w14:ligatures w14:val="none"/>
              </w:rPr>
              <w:t>пруж</w:t>
            </w:r>
            <w:proofErr w:type="spellEnd"/>
            <w:r w:rsidRPr="00346E20">
              <w:rPr>
                <w:rFonts w:ascii="Times New Roman" w:eastAsia="Times New Roman" w:hAnsi="Times New Roman" w:cs="Times New Roman"/>
                <w:color w:val="00000A"/>
                <w:kern w:val="1"/>
                <w:sz w:val="16"/>
                <w:szCs w:val="16"/>
                <w:lang w:eastAsia="zh-CN"/>
                <w14:ligatures w14:val="none"/>
              </w:rPr>
              <w:t>. подвеска) полиуретан</w:t>
            </w:r>
          </w:p>
        </w:tc>
        <w:tc>
          <w:tcPr>
            <w:tcW w:w="1205" w:type="pct"/>
            <w:tcBorders>
              <w:top w:val="single" w:sz="4" w:space="0" w:color="auto"/>
              <w:left w:val="single" w:sz="4" w:space="0" w:color="auto"/>
              <w:bottom w:val="single" w:sz="4" w:space="0" w:color="auto"/>
              <w:right w:val="single" w:sz="4" w:space="0" w:color="auto"/>
            </w:tcBorders>
          </w:tcPr>
          <w:p w14:paraId="4AD411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3160-2909027-01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4A103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0DB63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E4C701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904A0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675E6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Сайлентблок УАЗ нижний (</w:t>
            </w:r>
            <w:proofErr w:type="spellStart"/>
            <w:r w:rsidRPr="00346E20">
              <w:rPr>
                <w:rFonts w:ascii="Times New Roman" w:eastAsia="Times New Roman" w:hAnsi="Times New Roman" w:cs="Times New Roman"/>
                <w:color w:val="00000A"/>
                <w:kern w:val="1"/>
                <w:sz w:val="16"/>
                <w:szCs w:val="16"/>
                <w:lang w:eastAsia="zh-CN"/>
                <w14:ligatures w14:val="none"/>
              </w:rPr>
              <w:t>пруж</w:t>
            </w:r>
            <w:proofErr w:type="spellEnd"/>
            <w:r w:rsidRPr="00346E20">
              <w:rPr>
                <w:rFonts w:ascii="Times New Roman" w:eastAsia="Times New Roman" w:hAnsi="Times New Roman" w:cs="Times New Roman"/>
                <w:color w:val="00000A"/>
                <w:kern w:val="1"/>
                <w:sz w:val="16"/>
                <w:szCs w:val="16"/>
                <w:lang w:eastAsia="zh-CN"/>
                <w14:ligatures w14:val="none"/>
              </w:rPr>
              <w:t>. подвеска) полиуретан</w:t>
            </w:r>
          </w:p>
        </w:tc>
        <w:tc>
          <w:tcPr>
            <w:tcW w:w="1205" w:type="pct"/>
            <w:tcBorders>
              <w:top w:val="single" w:sz="4" w:space="0" w:color="auto"/>
              <w:left w:val="single" w:sz="4" w:space="0" w:color="auto"/>
              <w:bottom w:val="single" w:sz="4" w:space="0" w:color="auto"/>
              <w:right w:val="single" w:sz="4" w:space="0" w:color="auto"/>
            </w:tcBorders>
          </w:tcPr>
          <w:p w14:paraId="2416FB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3160-2909020-01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0BE5E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23525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D316A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57521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99EDA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Сальник ступицы УАЗ 60х85х10 3741, 3162</w:t>
            </w:r>
          </w:p>
        </w:tc>
        <w:tc>
          <w:tcPr>
            <w:tcW w:w="1205" w:type="pct"/>
            <w:tcBorders>
              <w:top w:val="single" w:sz="4" w:space="0" w:color="auto"/>
              <w:left w:val="single" w:sz="4" w:space="0" w:color="auto"/>
              <w:bottom w:val="single" w:sz="4" w:space="0" w:color="auto"/>
              <w:right w:val="single" w:sz="4" w:space="0" w:color="auto"/>
            </w:tcBorders>
          </w:tcPr>
          <w:p w14:paraId="1E411F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3163-3103038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3587E5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4F4A4C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96F8B3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1962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F42E6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Сальник хвостовика з/м 3160, УАЗ ред. 42х75</w:t>
            </w:r>
          </w:p>
        </w:tc>
        <w:tc>
          <w:tcPr>
            <w:tcW w:w="1205" w:type="pct"/>
            <w:tcBorders>
              <w:top w:val="single" w:sz="4" w:space="0" w:color="auto"/>
              <w:left w:val="single" w:sz="4" w:space="0" w:color="auto"/>
              <w:bottom w:val="single" w:sz="4" w:space="0" w:color="auto"/>
              <w:right w:val="single" w:sz="4" w:space="0" w:color="auto"/>
            </w:tcBorders>
          </w:tcPr>
          <w:p w14:paraId="7CA41FD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12-2402052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F659A4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7DD3B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D4AC5D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3D62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8E949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Стремянка 3162, 3163, Пикап, Карго (18 см) </w:t>
            </w:r>
          </w:p>
        </w:tc>
        <w:tc>
          <w:tcPr>
            <w:tcW w:w="1205" w:type="pct"/>
            <w:tcBorders>
              <w:top w:val="single" w:sz="4" w:space="0" w:color="auto"/>
              <w:left w:val="single" w:sz="4" w:space="0" w:color="auto"/>
              <w:bottom w:val="single" w:sz="4" w:space="0" w:color="auto"/>
              <w:right w:val="single" w:sz="4" w:space="0" w:color="auto"/>
            </w:tcBorders>
          </w:tcPr>
          <w:p w14:paraId="58A633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3162-2912408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B0433C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44563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CBAC1F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895CE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62E8A0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Стремянка 452 длинная сб с гайками 21см.</w:t>
            </w:r>
          </w:p>
        </w:tc>
        <w:tc>
          <w:tcPr>
            <w:tcW w:w="1205" w:type="pct"/>
            <w:tcBorders>
              <w:top w:val="single" w:sz="4" w:space="0" w:color="auto"/>
              <w:left w:val="single" w:sz="4" w:space="0" w:color="auto"/>
              <w:bottom w:val="single" w:sz="4" w:space="0" w:color="auto"/>
              <w:right w:val="single" w:sz="4" w:space="0" w:color="auto"/>
            </w:tcBorders>
          </w:tcPr>
          <w:p w14:paraId="2272AEF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452-2912408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4AE69C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1CFE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B80600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B0ACC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BE011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Стремянка 452 длинная сб с нейлон. гайками 21</w:t>
            </w:r>
            <w:proofErr w:type="gramStart"/>
            <w:r w:rsidRPr="00346E20">
              <w:rPr>
                <w:rFonts w:ascii="Times New Roman" w:eastAsia="Times New Roman" w:hAnsi="Times New Roman" w:cs="Times New Roman"/>
                <w:color w:val="00000A"/>
                <w:kern w:val="1"/>
                <w:sz w:val="16"/>
                <w:szCs w:val="16"/>
                <w:lang w:eastAsia="zh-CN"/>
                <w14:ligatures w14:val="none"/>
              </w:rPr>
              <w:t>см.(</w:t>
            </w:r>
            <w:proofErr w:type="gramEnd"/>
            <w:r w:rsidRPr="00346E20">
              <w:rPr>
                <w:rFonts w:ascii="Times New Roman" w:eastAsia="Times New Roman" w:hAnsi="Times New Roman" w:cs="Times New Roman"/>
                <w:color w:val="00000A"/>
                <w:kern w:val="1"/>
                <w:sz w:val="16"/>
                <w:szCs w:val="16"/>
                <w:lang w:eastAsia="zh-CN"/>
                <w14:ligatures w14:val="none"/>
              </w:rPr>
              <w:t>к-т 2шт)</w:t>
            </w:r>
          </w:p>
        </w:tc>
        <w:tc>
          <w:tcPr>
            <w:tcW w:w="1205" w:type="pct"/>
            <w:tcBorders>
              <w:top w:val="single" w:sz="4" w:space="0" w:color="auto"/>
              <w:left w:val="single" w:sz="4" w:space="0" w:color="auto"/>
              <w:bottom w:val="single" w:sz="4" w:space="0" w:color="auto"/>
              <w:right w:val="single" w:sz="4" w:space="0" w:color="auto"/>
            </w:tcBorders>
          </w:tcPr>
          <w:p w14:paraId="0DFFB3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452-2912408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59632B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0E2411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13459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6EFEB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39686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Стремянка 452 длинная </w:t>
            </w:r>
            <w:proofErr w:type="spellStart"/>
            <w:r w:rsidRPr="00346E20">
              <w:rPr>
                <w:rFonts w:ascii="Times New Roman" w:eastAsia="Times New Roman" w:hAnsi="Times New Roman" w:cs="Times New Roman"/>
                <w:color w:val="00000A"/>
                <w:kern w:val="1"/>
                <w:sz w:val="16"/>
                <w:szCs w:val="16"/>
                <w:lang w:eastAsia="zh-CN"/>
                <w14:ligatures w14:val="none"/>
              </w:rPr>
              <w:t>усил</w:t>
            </w:r>
            <w:proofErr w:type="spellEnd"/>
            <w:r w:rsidRPr="00346E20">
              <w:rPr>
                <w:rFonts w:ascii="Times New Roman" w:eastAsia="Times New Roman" w:hAnsi="Times New Roman" w:cs="Times New Roman"/>
                <w:color w:val="00000A"/>
                <w:kern w:val="1"/>
                <w:sz w:val="16"/>
                <w:szCs w:val="16"/>
                <w:lang w:eastAsia="zh-CN"/>
                <w14:ligatures w14:val="none"/>
              </w:rPr>
              <w:t>. сб с гайками 24см.</w:t>
            </w:r>
          </w:p>
        </w:tc>
        <w:tc>
          <w:tcPr>
            <w:tcW w:w="1205" w:type="pct"/>
            <w:tcBorders>
              <w:top w:val="single" w:sz="4" w:space="0" w:color="auto"/>
              <w:left w:val="single" w:sz="4" w:space="0" w:color="auto"/>
              <w:bottom w:val="single" w:sz="4" w:space="0" w:color="auto"/>
              <w:right w:val="single" w:sz="4" w:space="0" w:color="auto"/>
            </w:tcBorders>
          </w:tcPr>
          <w:p w14:paraId="7E6680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452-2912408-01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D621C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7E282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D2DE36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D60BD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4F81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Ступица колеса УАЗ</w:t>
            </w:r>
          </w:p>
        </w:tc>
        <w:tc>
          <w:tcPr>
            <w:tcW w:w="1205" w:type="pct"/>
            <w:tcBorders>
              <w:top w:val="single" w:sz="4" w:space="0" w:color="auto"/>
              <w:left w:val="single" w:sz="4" w:space="0" w:color="auto"/>
              <w:bottom w:val="single" w:sz="4" w:space="0" w:color="auto"/>
              <w:right w:val="single" w:sz="4" w:space="0" w:color="auto"/>
            </w:tcBorders>
          </w:tcPr>
          <w:p w14:paraId="5C22E8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3741-3103015-00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24387D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3BFEA2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7E313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479F7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62095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Суппорт 3163, 452, 3160 левый сб.</w:t>
            </w:r>
          </w:p>
        </w:tc>
        <w:tc>
          <w:tcPr>
            <w:tcW w:w="1205" w:type="pct"/>
            <w:tcBorders>
              <w:top w:val="single" w:sz="4" w:space="0" w:color="auto"/>
              <w:left w:val="single" w:sz="4" w:space="0" w:color="auto"/>
              <w:bottom w:val="single" w:sz="4" w:space="0" w:color="auto"/>
              <w:right w:val="single" w:sz="4" w:space="0" w:color="auto"/>
            </w:tcBorders>
          </w:tcPr>
          <w:p w14:paraId="5B2551C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3160-3501011-02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1BF630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6463F8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3AF2B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D3203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2B4E34F" w14:textId="77777777" w:rsidR="00346E20" w:rsidRPr="00346E20" w:rsidRDefault="00346E20" w:rsidP="00346E20">
            <w:pPr>
              <w:suppressAutoHyphens/>
              <w:spacing w:after="0" w:line="0" w:lineRule="atLeast"/>
              <w:rPr>
                <w:rFonts w:ascii="Times New Roman" w:eastAsia="Times New Roman" w:hAnsi="Times New Roman" w:cs="Times New Roman"/>
                <w:color w:val="000000"/>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Суппорт 3163, 452, 3160 правый сб.</w:t>
            </w:r>
          </w:p>
        </w:tc>
        <w:tc>
          <w:tcPr>
            <w:tcW w:w="1205" w:type="pct"/>
            <w:tcBorders>
              <w:top w:val="single" w:sz="4" w:space="0" w:color="auto"/>
              <w:left w:val="single" w:sz="4" w:space="0" w:color="auto"/>
              <w:bottom w:val="single" w:sz="4" w:space="0" w:color="auto"/>
              <w:right w:val="single" w:sz="4" w:space="0" w:color="auto"/>
            </w:tcBorders>
          </w:tcPr>
          <w:p w14:paraId="108114BC" w14:textId="77777777" w:rsidR="00346E20" w:rsidRPr="00346E20" w:rsidRDefault="00346E20" w:rsidP="00346E20">
            <w:pPr>
              <w:suppressAutoHyphens/>
              <w:spacing w:after="0" w:line="0" w:lineRule="atLeast"/>
              <w:rPr>
                <w:rFonts w:ascii="Times New Roman" w:eastAsia="Times New Roman" w:hAnsi="Times New Roman" w:cs="Times New Roman"/>
                <w:color w:val="000000"/>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3160-3501010-02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3052B4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859A7A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F945C6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B7F4E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DE99D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Фильтр воздушный 3160 сб.</w:t>
            </w:r>
          </w:p>
        </w:tc>
        <w:tc>
          <w:tcPr>
            <w:tcW w:w="1205" w:type="pct"/>
            <w:tcBorders>
              <w:top w:val="single" w:sz="4" w:space="0" w:color="auto"/>
              <w:left w:val="single" w:sz="4" w:space="0" w:color="auto"/>
              <w:bottom w:val="single" w:sz="4" w:space="0" w:color="auto"/>
              <w:right w:val="single" w:sz="4" w:space="0" w:color="auto"/>
            </w:tcBorders>
          </w:tcPr>
          <w:p w14:paraId="565D76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3160-1109010-10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A8B82B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521EB8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B1A24B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9A99A9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A9C24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Фильтр грубой очистки топлива УАЗ (без штуцеров)</w:t>
            </w:r>
          </w:p>
        </w:tc>
        <w:tc>
          <w:tcPr>
            <w:tcW w:w="1205" w:type="pct"/>
            <w:tcBorders>
              <w:top w:val="single" w:sz="4" w:space="0" w:color="auto"/>
              <w:left w:val="single" w:sz="4" w:space="0" w:color="auto"/>
              <w:bottom w:val="single" w:sz="4" w:space="0" w:color="auto"/>
              <w:right w:val="single" w:sz="4" w:space="0" w:color="auto"/>
            </w:tcBorders>
          </w:tcPr>
          <w:p w14:paraId="333856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31512-1105010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35FCDB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D63583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06618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4FEF1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77E2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Фильтр грубой очистки топлива УАЗ-3962</w:t>
            </w:r>
          </w:p>
        </w:tc>
        <w:tc>
          <w:tcPr>
            <w:tcW w:w="1205" w:type="pct"/>
            <w:tcBorders>
              <w:top w:val="single" w:sz="4" w:space="0" w:color="auto"/>
              <w:left w:val="single" w:sz="4" w:space="0" w:color="auto"/>
              <w:bottom w:val="single" w:sz="4" w:space="0" w:color="auto"/>
              <w:right w:val="single" w:sz="4" w:space="0" w:color="auto"/>
            </w:tcBorders>
          </w:tcPr>
          <w:p w14:paraId="4948ACA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396218-1105009-10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41482B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E7B6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CD4C71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BD931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3A5B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Венец маховика УАЗ  </w:t>
            </w:r>
          </w:p>
        </w:tc>
        <w:tc>
          <w:tcPr>
            <w:tcW w:w="1205" w:type="pct"/>
            <w:tcBorders>
              <w:top w:val="single" w:sz="4" w:space="0" w:color="auto"/>
              <w:left w:val="single" w:sz="4" w:space="0" w:color="auto"/>
              <w:bottom w:val="single" w:sz="4" w:space="0" w:color="auto"/>
              <w:right w:val="single" w:sz="4" w:space="0" w:color="auto"/>
            </w:tcBorders>
          </w:tcPr>
          <w:p w14:paraId="77DA7F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21А-1005125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46260D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D2A6F3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D3C5F5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E5D86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379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1ACB4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тонкой очистки </w:t>
            </w:r>
            <w:proofErr w:type="spellStart"/>
            <w:r w:rsidRPr="00346E20">
              <w:rPr>
                <w:rFonts w:ascii="Times New Roman" w:eastAsia="Times New Roman" w:hAnsi="Times New Roman" w:cs="Times New Roman"/>
                <w:color w:val="00000A"/>
                <w:kern w:val="1"/>
                <w:sz w:val="16"/>
                <w:szCs w:val="16"/>
                <w:lang w:eastAsia="zh-CN"/>
                <w14:ligatures w14:val="none"/>
              </w:rPr>
              <w:t>топл</w:t>
            </w:r>
            <w:proofErr w:type="spellEnd"/>
            <w:r w:rsidRPr="00346E20">
              <w:rPr>
                <w:rFonts w:ascii="Times New Roman" w:eastAsia="Times New Roman" w:hAnsi="Times New Roman" w:cs="Times New Roman"/>
                <w:color w:val="00000A"/>
                <w:kern w:val="1"/>
                <w:sz w:val="16"/>
                <w:szCs w:val="16"/>
                <w:lang w:eastAsia="zh-CN"/>
                <w14:ligatures w14:val="none"/>
              </w:rPr>
              <w:t xml:space="preserve">. Хантер, Патриот </w:t>
            </w:r>
          </w:p>
        </w:tc>
        <w:tc>
          <w:tcPr>
            <w:tcW w:w="1205" w:type="pct"/>
            <w:tcBorders>
              <w:top w:val="single" w:sz="4" w:space="0" w:color="auto"/>
              <w:left w:val="single" w:sz="4" w:space="0" w:color="auto"/>
              <w:bottom w:val="single" w:sz="4" w:space="0" w:color="auto"/>
              <w:right w:val="single" w:sz="4" w:space="0" w:color="auto"/>
            </w:tcBorders>
          </w:tcPr>
          <w:p w14:paraId="59860F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3160-20-1117020-01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70D9B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00D0A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250457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0216A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06A7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ФТО УАЗ (дв.4213) под штуцер </w:t>
            </w:r>
          </w:p>
        </w:tc>
        <w:tc>
          <w:tcPr>
            <w:tcW w:w="1205" w:type="pct"/>
            <w:tcBorders>
              <w:top w:val="single" w:sz="4" w:space="0" w:color="auto"/>
              <w:left w:val="single" w:sz="4" w:space="0" w:color="auto"/>
              <w:bottom w:val="single" w:sz="4" w:space="0" w:color="auto"/>
              <w:right w:val="single" w:sz="4" w:space="0" w:color="auto"/>
            </w:tcBorders>
          </w:tcPr>
          <w:p w14:paraId="335C35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315195-1117010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3820C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2927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4CF340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C8567C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4EC1C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ФТО УАЗ (дв.4213) под штуцер</w:t>
            </w:r>
          </w:p>
        </w:tc>
        <w:tc>
          <w:tcPr>
            <w:tcW w:w="1205" w:type="pct"/>
            <w:tcBorders>
              <w:top w:val="single" w:sz="4" w:space="0" w:color="auto"/>
              <w:left w:val="single" w:sz="4" w:space="0" w:color="auto"/>
              <w:bottom w:val="single" w:sz="4" w:space="0" w:color="auto"/>
              <w:right w:val="single" w:sz="4" w:space="0" w:color="auto"/>
            </w:tcBorders>
          </w:tcPr>
          <w:p w14:paraId="111061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315195-1117010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84FD1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4EE52B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6F8713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C0CC5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0051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ФТО УАЗ ЕВРО-3 под защелку  </w:t>
            </w:r>
          </w:p>
        </w:tc>
        <w:tc>
          <w:tcPr>
            <w:tcW w:w="1205" w:type="pct"/>
            <w:tcBorders>
              <w:top w:val="single" w:sz="4" w:space="0" w:color="auto"/>
              <w:left w:val="single" w:sz="4" w:space="0" w:color="auto"/>
              <w:bottom w:val="single" w:sz="4" w:space="0" w:color="auto"/>
              <w:right w:val="single" w:sz="4" w:space="0" w:color="auto"/>
            </w:tcBorders>
          </w:tcPr>
          <w:p w14:paraId="3452E5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MP-315195-1117010-10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B3896F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5051C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29BBDC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41C426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B2CCAE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ФТО УАЗ-Патриот (дв.409) Е-2 под штуцер </w:t>
            </w:r>
          </w:p>
        </w:tc>
        <w:tc>
          <w:tcPr>
            <w:tcW w:w="1205" w:type="pct"/>
            <w:tcBorders>
              <w:top w:val="single" w:sz="4" w:space="0" w:color="auto"/>
              <w:left w:val="single" w:sz="4" w:space="0" w:color="auto"/>
              <w:bottom w:val="single" w:sz="4" w:space="0" w:color="auto"/>
              <w:right w:val="single" w:sz="4" w:space="0" w:color="auto"/>
            </w:tcBorders>
          </w:tcPr>
          <w:p w14:paraId="606FE2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315196-1117010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F53C3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8B2A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BF3E8B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BCBD1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527AEA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ФТО УАЗ-Патриот (дв.409) Е-3 под защелку </w:t>
            </w:r>
          </w:p>
        </w:tc>
        <w:tc>
          <w:tcPr>
            <w:tcW w:w="1205" w:type="pct"/>
            <w:tcBorders>
              <w:top w:val="single" w:sz="4" w:space="0" w:color="auto"/>
              <w:left w:val="single" w:sz="4" w:space="0" w:color="auto"/>
              <w:bottom w:val="single" w:sz="4" w:space="0" w:color="auto"/>
              <w:right w:val="single" w:sz="4" w:space="0" w:color="auto"/>
            </w:tcBorders>
          </w:tcPr>
          <w:p w14:paraId="3E637F0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315196-1117010-10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A0C10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DDD4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48FD2A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33CE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98722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Хомут глушителя 3162,3163 (цельный)</w:t>
            </w:r>
          </w:p>
        </w:tc>
        <w:tc>
          <w:tcPr>
            <w:tcW w:w="1205" w:type="pct"/>
            <w:tcBorders>
              <w:top w:val="single" w:sz="4" w:space="0" w:color="auto"/>
              <w:left w:val="single" w:sz="4" w:space="0" w:color="auto"/>
              <w:bottom w:val="single" w:sz="4" w:space="0" w:color="auto"/>
              <w:right w:val="single" w:sz="4" w:space="0" w:color="auto"/>
            </w:tcBorders>
          </w:tcPr>
          <w:p w14:paraId="104851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31622-1203043-01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16D90F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35F78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9A4F0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900B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D0BBE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Хомут резонатора 3163</w:t>
            </w:r>
          </w:p>
        </w:tc>
        <w:tc>
          <w:tcPr>
            <w:tcW w:w="1205" w:type="pct"/>
            <w:tcBorders>
              <w:top w:val="single" w:sz="4" w:space="0" w:color="auto"/>
              <w:left w:val="single" w:sz="4" w:space="0" w:color="auto"/>
              <w:bottom w:val="single" w:sz="4" w:space="0" w:color="auto"/>
              <w:right w:val="single" w:sz="4" w:space="0" w:color="auto"/>
            </w:tcBorders>
          </w:tcPr>
          <w:p w14:paraId="46A106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315123-1203079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A7576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75BB3F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74199F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ED6B4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C948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сцепления главный 452</w:t>
            </w:r>
          </w:p>
        </w:tc>
        <w:tc>
          <w:tcPr>
            <w:tcW w:w="1205" w:type="pct"/>
            <w:tcBorders>
              <w:top w:val="single" w:sz="4" w:space="0" w:color="auto"/>
              <w:left w:val="single" w:sz="4" w:space="0" w:color="auto"/>
              <w:bottom w:val="single" w:sz="4" w:space="0" w:color="auto"/>
              <w:right w:val="single" w:sz="4" w:space="0" w:color="auto"/>
            </w:tcBorders>
          </w:tcPr>
          <w:p w14:paraId="0DDFFFC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03741-00-1602300-000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564A2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0CA4C6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9A5CA9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ABC25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0A60E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сцепления рабочий УАЗ</w:t>
            </w:r>
          </w:p>
        </w:tc>
        <w:tc>
          <w:tcPr>
            <w:tcW w:w="1205" w:type="pct"/>
            <w:tcBorders>
              <w:top w:val="single" w:sz="4" w:space="0" w:color="auto"/>
              <w:left w:val="single" w:sz="4" w:space="0" w:color="auto"/>
              <w:bottom w:val="single" w:sz="4" w:space="0" w:color="auto"/>
              <w:right w:val="single" w:sz="4" w:space="0" w:color="auto"/>
            </w:tcBorders>
          </w:tcPr>
          <w:p w14:paraId="4C338F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420.31514-1602510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0B594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B6DAAA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CD0E7F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859F5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389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E1D80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главный 3163</w:t>
            </w:r>
          </w:p>
        </w:tc>
        <w:tc>
          <w:tcPr>
            <w:tcW w:w="1205" w:type="pct"/>
            <w:tcBorders>
              <w:top w:val="single" w:sz="4" w:space="0" w:color="auto"/>
              <w:left w:val="single" w:sz="4" w:space="0" w:color="auto"/>
              <w:bottom w:val="single" w:sz="4" w:space="0" w:color="auto"/>
              <w:right w:val="single" w:sz="4" w:space="0" w:color="auto"/>
            </w:tcBorders>
          </w:tcPr>
          <w:p w14:paraId="1CCB16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3162-3505010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63DBD2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98F5C4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BEB374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5606AF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EF362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Цилиндр тормозной задний 3160, Хантер (28мм) </w:t>
            </w:r>
          </w:p>
        </w:tc>
        <w:tc>
          <w:tcPr>
            <w:tcW w:w="1205" w:type="pct"/>
            <w:tcBorders>
              <w:top w:val="single" w:sz="4" w:space="0" w:color="auto"/>
              <w:left w:val="single" w:sz="4" w:space="0" w:color="auto"/>
              <w:bottom w:val="single" w:sz="4" w:space="0" w:color="auto"/>
              <w:right w:val="single" w:sz="4" w:space="0" w:color="auto"/>
            </w:tcBorders>
          </w:tcPr>
          <w:p w14:paraId="7A152A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3163-3502040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90F1DD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3F8DC9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4A6B72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9B383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6CFF7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Шкворня УАЗ н/о (к-т 4шт) подшипниковые</w:t>
            </w:r>
          </w:p>
        </w:tc>
        <w:tc>
          <w:tcPr>
            <w:tcW w:w="1205" w:type="pct"/>
            <w:tcBorders>
              <w:top w:val="single" w:sz="4" w:space="0" w:color="auto"/>
              <w:left w:val="single" w:sz="4" w:space="0" w:color="auto"/>
              <w:bottom w:val="single" w:sz="4" w:space="0" w:color="auto"/>
              <w:right w:val="single" w:sz="4" w:space="0" w:color="auto"/>
            </w:tcBorders>
          </w:tcPr>
          <w:p w14:paraId="534EB1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3151-2304019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FBFFE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3A95CF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989C86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CCEB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62E9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Шкив вентилятора УАЗ-Патриот, Хантер (д.120мм)</w:t>
            </w:r>
          </w:p>
        </w:tc>
        <w:tc>
          <w:tcPr>
            <w:tcW w:w="1205" w:type="pct"/>
            <w:tcBorders>
              <w:top w:val="single" w:sz="4" w:space="0" w:color="auto"/>
              <w:left w:val="single" w:sz="4" w:space="0" w:color="auto"/>
              <w:bottom w:val="single" w:sz="4" w:space="0" w:color="auto"/>
              <w:right w:val="single" w:sz="4" w:space="0" w:color="auto"/>
            </w:tcBorders>
          </w:tcPr>
          <w:p w14:paraId="079C3D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3163-1308025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F1641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A99D6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C1AD3F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5DAD06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67981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гидроусилителя УАЗ-452 </w:t>
            </w:r>
          </w:p>
        </w:tc>
        <w:tc>
          <w:tcPr>
            <w:tcW w:w="1205" w:type="pct"/>
            <w:tcBorders>
              <w:top w:val="single" w:sz="4" w:space="0" w:color="auto"/>
              <w:left w:val="single" w:sz="4" w:space="0" w:color="auto"/>
              <w:bottom w:val="single" w:sz="4" w:space="0" w:color="auto"/>
              <w:right w:val="single" w:sz="4" w:space="0" w:color="auto"/>
            </w:tcBorders>
          </w:tcPr>
          <w:p w14:paraId="2E6A82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2206-95-3408150-30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0D7DC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A00C5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2EE47B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41A22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F5ED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(31602-3408150) 409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41A66B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31602-3408150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8871DB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28AEAC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15879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A42CD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DCA33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3163 (2014 </w:t>
            </w:r>
            <w:proofErr w:type="spellStart"/>
            <w:r w:rsidRPr="00346E20">
              <w:rPr>
                <w:rFonts w:ascii="Times New Roman" w:eastAsia="Times New Roman" w:hAnsi="Times New Roman" w:cs="Times New Roman"/>
                <w:color w:val="00000A"/>
                <w:kern w:val="1"/>
                <w:sz w:val="16"/>
                <w:szCs w:val="16"/>
                <w:lang w:eastAsia="zh-CN"/>
                <w14:ligatures w14:val="none"/>
              </w:rPr>
              <w:t>г.в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6E6DFB4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3163-3408050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4D902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A045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5308D7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E000C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FD45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3163 </w:t>
            </w:r>
          </w:p>
        </w:tc>
        <w:tc>
          <w:tcPr>
            <w:tcW w:w="1205" w:type="pct"/>
            <w:tcBorders>
              <w:top w:val="single" w:sz="4" w:space="0" w:color="auto"/>
              <w:left w:val="single" w:sz="4" w:space="0" w:color="auto"/>
              <w:bottom w:val="single" w:sz="4" w:space="0" w:color="auto"/>
              <w:right w:val="single" w:sz="4" w:space="0" w:color="auto"/>
            </w:tcBorders>
          </w:tcPr>
          <w:p w14:paraId="596F8C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3163-3408150-YB</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765661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809980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5D5383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2B131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2B4B45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3163 нагнетательный</w:t>
            </w:r>
          </w:p>
        </w:tc>
        <w:tc>
          <w:tcPr>
            <w:tcW w:w="1205" w:type="pct"/>
            <w:tcBorders>
              <w:top w:val="single" w:sz="4" w:space="0" w:color="auto"/>
              <w:left w:val="single" w:sz="4" w:space="0" w:color="auto"/>
              <w:bottom w:val="single" w:sz="4" w:space="0" w:color="auto"/>
              <w:right w:val="single" w:sz="4" w:space="0" w:color="auto"/>
            </w:tcBorders>
          </w:tcPr>
          <w:p w14:paraId="597752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31631-3408151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B47E4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45E18A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5A4994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DACE3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8267A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3163 нагнетательный (под ГУР)</w:t>
            </w:r>
          </w:p>
        </w:tc>
        <w:tc>
          <w:tcPr>
            <w:tcW w:w="1205" w:type="pct"/>
            <w:tcBorders>
              <w:top w:val="single" w:sz="4" w:space="0" w:color="auto"/>
              <w:left w:val="single" w:sz="4" w:space="0" w:color="auto"/>
              <w:bottom w:val="single" w:sz="4" w:space="0" w:color="auto"/>
              <w:right w:val="single" w:sz="4" w:space="0" w:color="auto"/>
            </w:tcBorders>
          </w:tcPr>
          <w:p w14:paraId="572670D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3163-3408150-01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8C4A41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AD76C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F0DD9A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69902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710FD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3962 нагнетательный</w:t>
            </w:r>
          </w:p>
        </w:tc>
        <w:tc>
          <w:tcPr>
            <w:tcW w:w="1205" w:type="pct"/>
            <w:tcBorders>
              <w:top w:val="single" w:sz="4" w:space="0" w:color="auto"/>
              <w:left w:val="single" w:sz="4" w:space="0" w:color="auto"/>
              <w:bottom w:val="single" w:sz="4" w:space="0" w:color="auto"/>
              <w:right w:val="single" w:sz="4" w:space="0" w:color="auto"/>
            </w:tcBorders>
          </w:tcPr>
          <w:p w14:paraId="21E0EB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3962-3408150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CA55E2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F1B07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A960E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162D8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825AA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нагнет. (</w:t>
            </w:r>
            <w:proofErr w:type="spellStart"/>
            <w:r w:rsidRPr="00346E20">
              <w:rPr>
                <w:rFonts w:ascii="Times New Roman" w:eastAsia="Times New Roman" w:hAnsi="Times New Roman" w:cs="Times New Roman"/>
                <w:color w:val="00000A"/>
                <w:kern w:val="1"/>
                <w:sz w:val="16"/>
                <w:szCs w:val="16"/>
                <w:lang w:eastAsia="zh-CN"/>
                <w14:ligatures w14:val="none"/>
              </w:rPr>
              <w:t>штуцер+обойма</w:t>
            </w:r>
            <w:proofErr w:type="spellEnd"/>
            <w:r w:rsidRPr="00346E20">
              <w:rPr>
                <w:rFonts w:ascii="Times New Roman" w:eastAsia="Times New Roman" w:hAnsi="Times New Roman" w:cs="Times New Roman"/>
                <w:color w:val="00000A"/>
                <w:kern w:val="1"/>
                <w:sz w:val="16"/>
                <w:szCs w:val="16"/>
                <w:lang w:eastAsia="zh-CN"/>
                <w14:ligatures w14:val="none"/>
              </w:rPr>
              <w:t xml:space="preserve">) УАЗ </w:t>
            </w:r>
          </w:p>
        </w:tc>
        <w:tc>
          <w:tcPr>
            <w:tcW w:w="1205" w:type="pct"/>
            <w:tcBorders>
              <w:top w:val="single" w:sz="4" w:space="0" w:color="auto"/>
              <w:left w:val="single" w:sz="4" w:space="0" w:color="auto"/>
              <w:bottom w:val="single" w:sz="4" w:space="0" w:color="auto"/>
              <w:right w:val="single" w:sz="4" w:space="0" w:color="auto"/>
            </w:tcBorders>
          </w:tcPr>
          <w:p w14:paraId="381AA1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31601-3408150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0B985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84DD6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97525B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F664F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88D22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УАЗ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514, 409 с 2012 </w:t>
            </w:r>
            <w:proofErr w:type="spellStart"/>
            <w:r w:rsidRPr="00346E20">
              <w:rPr>
                <w:rFonts w:ascii="Times New Roman" w:eastAsia="Times New Roman" w:hAnsi="Times New Roman" w:cs="Times New Roman"/>
                <w:color w:val="00000A"/>
                <w:kern w:val="1"/>
                <w:sz w:val="16"/>
                <w:szCs w:val="16"/>
                <w:lang w:eastAsia="zh-CN"/>
                <w14:ligatures w14:val="none"/>
              </w:rPr>
              <w:t>г.в</w:t>
            </w:r>
            <w:proofErr w:type="spellEnd"/>
            <w:r w:rsidRPr="00346E20">
              <w:rPr>
                <w:rFonts w:ascii="Times New Roman" w:eastAsia="Times New Roman" w:hAnsi="Times New Roman" w:cs="Times New Roman"/>
                <w:color w:val="00000A"/>
                <w:kern w:val="1"/>
                <w:sz w:val="16"/>
                <w:szCs w:val="16"/>
                <w:lang w:eastAsia="zh-CN"/>
                <w14:ligatures w14:val="none"/>
              </w:rPr>
              <w:t xml:space="preserve">. ЕВРО-4) </w:t>
            </w:r>
          </w:p>
        </w:tc>
        <w:tc>
          <w:tcPr>
            <w:tcW w:w="1205" w:type="pct"/>
            <w:tcBorders>
              <w:top w:val="single" w:sz="4" w:space="0" w:color="auto"/>
              <w:left w:val="single" w:sz="4" w:space="0" w:color="auto"/>
              <w:bottom w:val="single" w:sz="4" w:space="0" w:color="auto"/>
              <w:right w:val="single" w:sz="4" w:space="0" w:color="auto"/>
            </w:tcBorders>
          </w:tcPr>
          <w:p w14:paraId="0964807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220695-3408150-20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A0716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92C3E8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65996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E33F93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AECFE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УАЗ 452 (409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нагнетательный</w:t>
            </w:r>
          </w:p>
        </w:tc>
        <w:tc>
          <w:tcPr>
            <w:tcW w:w="1205" w:type="pct"/>
            <w:tcBorders>
              <w:top w:val="single" w:sz="4" w:space="0" w:color="auto"/>
              <w:left w:val="single" w:sz="4" w:space="0" w:color="auto"/>
              <w:bottom w:val="single" w:sz="4" w:space="0" w:color="auto"/>
              <w:right w:val="single" w:sz="4" w:space="0" w:color="auto"/>
            </w:tcBorders>
          </w:tcPr>
          <w:p w14:paraId="00F461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452-10-3408150-01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48E19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023FE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113257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3BB9C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F7B32C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УАЗ 452 (421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нагнетательный</w:t>
            </w:r>
          </w:p>
        </w:tc>
        <w:tc>
          <w:tcPr>
            <w:tcW w:w="1205" w:type="pct"/>
            <w:tcBorders>
              <w:top w:val="single" w:sz="4" w:space="0" w:color="auto"/>
              <w:left w:val="single" w:sz="4" w:space="0" w:color="auto"/>
              <w:bottom w:val="single" w:sz="4" w:space="0" w:color="auto"/>
              <w:right w:val="single" w:sz="4" w:space="0" w:color="auto"/>
            </w:tcBorders>
          </w:tcPr>
          <w:p w14:paraId="2457A8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452-10-3408150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EDD68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C4BB3F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CA4497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69186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7D8F3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r w:rsidRPr="00346E20">
              <w:rPr>
                <w:rFonts w:ascii="Times New Roman" w:eastAsia="Times New Roman" w:hAnsi="Times New Roman" w:cs="Times New Roman"/>
                <w:color w:val="00000A"/>
                <w:kern w:val="1"/>
                <w:sz w:val="16"/>
                <w:szCs w:val="16"/>
                <w:lang w:eastAsia="zh-CN"/>
                <w14:ligatures w14:val="none"/>
              </w:rPr>
              <w:t xml:space="preserve"> УАЗ-452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4091 с 2012 </w:t>
            </w:r>
            <w:proofErr w:type="spellStart"/>
            <w:r w:rsidRPr="00346E20">
              <w:rPr>
                <w:rFonts w:ascii="Times New Roman" w:eastAsia="Times New Roman" w:hAnsi="Times New Roman" w:cs="Times New Roman"/>
                <w:color w:val="00000A"/>
                <w:kern w:val="1"/>
                <w:sz w:val="16"/>
                <w:szCs w:val="16"/>
                <w:lang w:eastAsia="zh-CN"/>
                <w14:ligatures w14:val="none"/>
              </w:rPr>
              <w:t>г.в</w:t>
            </w:r>
            <w:proofErr w:type="spellEnd"/>
            <w:r w:rsidRPr="00346E20">
              <w:rPr>
                <w:rFonts w:ascii="Times New Roman" w:eastAsia="Times New Roman" w:hAnsi="Times New Roman" w:cs="Times New Roman"/>
                <w:color w:val="00000A"/>
                <w:kern w:val="1"/>
                <w:sz w:val="16"/>
                <w:szCs w:val="16"/>
                <w:lang w:eastAsia="zh-CN"/>
                <w14:ligatures w14:val="none"/>
              </w:rPr>
              <w:t>. ЕВРО-4)</w:t>
            </w:r>
          </w:p>
        </w:tc>
        <w:tc>
          <w:tcPr>
            <w:tcW w:w="1205" w:type="pct"/>
            <w:tcBorders>
              <w:top w:val="single" w:sz="4" w:space="0" w:color="auto"/>
              <w:left w:val="single" w:sz="4" w:space="0" w:color="auto"/>
              <w:bottom w:val="single" w:sz="4" w:space="0" w:color="auto"/>
              <w:right w:val="single" w:sz="4" w:space="0" w:color="auto"/>
            </w:tcBorders>
          </w:tcPr>
          <w:p w14:paraId="791117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220695-3408150-10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FC8AA6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3E8E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1B999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A3C8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74A084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3160, 3163 верхний перед. </w:t>
            </w:r>
            <w:proofErr w:type="spellStart"/>
            <w:r w:rsidRPr="00346E20">
              <w:rPr>
                <w:rFonts w:ascii="Times New Roman" w:eastAsia="Times New Roman" w:hAnsi="Times New Roman" w:cs="Times New Roman"/>
                <w:color w:val="00000A"/>
                <w:kern w:val="1"/>
                <w:sz w:val="16"/>
                <w:szCs w:val="16"/>
                <w:lang w:eastAsia="zh-CN"/>
                <w14:ligatures w14:val="none"/>
              </w:rPr>
              <w:t>торм</w:t>
            </w:r>
            <w:proofErr w:type="spellEnd"/>
            <w:r w:rsidRPr="00346E20">
              <w:rPr>
                <w:rFonts w:ascii="Times New Roman" w:eastAsia="Times New Roman" w:hAnsi="Times New Roman" w:cs="Times New Roman"/>
                <w:color w:val="00000A"/>
                <w:kern w:val="1"/>
                <w:sz w:val="16"/>
                <w:szCs w:val="16"/>
                <w:lang w:eastAsia="zh-CN"/>
                <w14:ligatures w14:val="none"/>
              </w:rPr>
              <w:t>. (</w:t>
            </w:r>
            <w:proofErr w:type="spellStart"/>
            <w:r w:rsidRPr="00346E20">
              <w:rPr>
                <w:rFonts w:ascii="Times New Roman" w:eastAsia="Times New Roman" w:hAnsi="Times New Roman" w:cs="Times New Roman"/>
                <w:color w:val="00000A"/>
                <w:kern w:val="1"/>
                <w:sz w:val="16"/>
                <w:szCs w:val="16"/>
                <w:lang w:eastAsia="zh-CN"/>
                <w14:ligatures w14:val="none"/>
              </w:rPr>
              <w:t>длинн</w:t>
            </w:r>
            <w:proofErr w:type="spellEnd"/>
            <w:r w:rsidRPr="00346E20">
              <w:rPr>
                <w:rFonts w:ascii="Times New Roman" w:eastAsia="Times New Roman" w:hAnsi="Times New Roman" w:cs="Times New Roman"/>
                <w:color w:val="00000A"/>
                <w:kern w:val="1"/>
                <w:sz w:val="16"/>
                <w:szCs w:val="16"/>
                <w:lang w:eastAsia="zh-CN"/>
                <w14:ligatures w14:val="none"/>
              </w:rPr>
              <w:t>) 40см</w:t>
            </w:r>
          </w:p>
        </w:tc>
        <w:tc>
          <w:tcPr>
            <w:tcW w:w="1205" w:type="pct"/>
            <w:tcBorders>
              <w:top w:val="single" w:sz="4" w:space="0" w:color="auto"/>
              <w:left w:val="single" w:sz="4" w:space="0" w:color="auto"/>
              <w:bottom w:val="single" w:sz="4" w:space="0" w:color="auto"/>
              <w:right w:val="single" w:sz="4" w:space="0" w:color="auto"/>
            </w:tcBorders>
          </w:tcPr>
          <w:p w14:paraId="6E2C4E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3160-3506085-01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4D1513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D25F6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E0F1D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DDF17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A4FD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3160, 3163 нижний перед. </w:t>
            </w:r>
            <w:proofErr w:type="spellStart"/>
            <w:r w:rsidRPr="00346E20">
              <w:rPr>
                <w:rFonts w:ascii="Times New Roman" w:eastAsia="Times New Roman" w:hAnsi="Times New Roman" w:cs="Times New Roman"/>
                <w:color w:val="00000A"/>
                <w:kern w:val="1"/>
                <w:sz w:val="16"/>
                <w:szCs w:val="16"/>
                <w:lang w:eastAsia="zh-CN"/>
                <w14:ligatures w14:val="none"/>
              </w:rPr>
              <w:t>торм</w:t>
            </w:r>
            <w:proofErr w:type="spellEnd"/>
            <w:r w:rsidRPr="00346E20">
              <w:rPr>
                <w:rFonts w:ascii="Times New Roman" w:eastAsia="Times New Roman" w:hAnsi="Times New Roman" w:cs="Times New Roman"/>
                <w:color w:val="00000A"/>
                <w:kern w:val="1"/>
                <w:sz w:val="16"/>
                <w:szCs w:val="16"/>
                <w:lang w:eastAsia="zh-CN"/>
                <w14:ligatures w14:val="none"/>
              </w:rPr>
              <w:t>. (короткий) (28см)</w:t>
            </w:r>
          </w:p>
        </w:tc>
        <w:tc>
          <w:tcPr>
            <w:tcW w:w="1205" w:type="pct"/>
            <w:tcBorders>
              <w:top w:val="single" w:sz="4" w:space="0" w:color="auto"/>
              <w:left w:val="single" w:sz="4" w:space="0" w:color="auto"/>
              <w:bottom w:val="single" w:sz="4" w:space="0" w:color="auto"/>
              <w:right w:val="single" w:sz="4" w:space="0" w:color="auto"/>
            </w:tcBorders>
          </w:tcPr>
          <w:p w14:paraId="1E8B65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3160-3506060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4B68B8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A139BC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3685B3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AA947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00E0D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тормозной 3163 передний (24,5см)</w:t>
            </w:r>
          </w:p>
        </w:tc>
        <w:tc>
          <w:tcPr>
            <w:tcW w:w="1205" w:type="pct"/>
            <w:tcBorders>
              <w:top w:val="single" w:sz="4" w:space="0" w:color="auto"/>
              <w:left w:val="single" w:sz="4" w:space="0" w:color="auto"/>
              <w:bottom w:val="single" w:sz="4" w:space="0" w:color="auto"/>
              <w:right w:val="single" w:sz="4" w:space="0" w:color="auto"/>
            </w:tcBorders>
          </w:tcPr>
          <w:p w14:paraId="4632FA0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3163-3506160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CAFF3D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529F8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92740F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80F4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F1F55B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тормозной 3163 передний под АБС (23,5см)</w:t>
            </w:r>
          </w:p>
        </w:tc>
        <w:tc>
          <w:tcPr>
            <w:tcW w:w="1205" w:type="pct"/>
            <w:tcBorders>
              <w:top w:val="single" w:sz="4" w:space="0" w:color="auto"/>
              <w:left w:val="single" w:sz="4" w:space="0" w:color="auto"/>
              <w:bottom w:val="single" w:sz="4" w:space="0" w:color="auto"/>
              <w:right w:val="single" w:sz="4" w:space="0" w:color="auto"/>
            </w:tcBorders>
          </w:tcPr>
          <w:p w14:paraId="002904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3163-3506155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096291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BB2C5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ACCADF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1F4BA0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4912DA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тормозной 3163 промежуточный (40см)</w:t>
            </w:r>
          </w:p>
        </w:tc>
        <w:tc>
          <w:tcPr>
            <w:tcW w:w="1205" w:type="pct"/>
            <w:tcBorders>
              <w:top w:val="single" w:sz="4" w:space="0" w:color="auto"/>
              <w:left w:val="single" w:sz="4" w:space="0" w:color="auto"/>
              <w:bottom w:val="single" w:sz="4" w:space="0" w:color="auto"/>
              <w:right w:val="single" w:sz="4" w:space="0" w:color="auto"/>
            </w:tcBorders>
          </w:tcPr>
          <w:p w14:paraId="30923A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3163-3506060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D006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A2CB5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127FCD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3A599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E8B91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задний </w:t>
            </w:r>
            <w:proofErr w:type="gramStart"/>
            <w:r w:rsidRPr="00346E20">
              <w:rPr>
                <w:rFonts w:ascii="Times New Roman" w:eastAsia="Times New Roman" w:hAnsi="Times New Roman" w:cs="Times New Roman"/>
                <w:color w:val="00000A"/>
                <w:kern w:val="1"/>
                <w:sz w:val="16"/>
                <w:szCs w:val="16"/>
                <w:lang w:eastAsia="zh-CN"/>
                <w14:ligatures w14:val="none"/>
              </w:rPr>
              <w:t>лев  УАЗ</w:t>
            </w:r>
            <w:proofErr w:type="gramEnd"/>
            <w:r w:rsidRPr="00346E20">
              <w:rPr>
                <w:rFonts w:ascii="Times New Roman" w:eastAsia="Times New Roman" w:hAnsi="Times New Roman" w:cs="Times New Roman"/>
                <w:color w:val="00000A"/>
                <w:kern w:val="1"/>
                <w:sz w:val="16"/>
                <w:szCs w:val="16"/>
                <w:lang w:eastAsia="zh-CN"/>
                <w14:ligatures w14:val="none"/>
              </w:rPr>
              <w:t xml:space="preserve"> 3163 (рестайлинг 2017г.) 41 см</w:t>
            </w:r>
          </w:p>
        </w:tc>
        <w:tc>
          <w:tcPr>
            <w:tcW w:w="1205" w:type="pct"/>
            <w:tcBorders>
              <w:top w:val="single" w:sz="4" w:space="0" w:color="auto"/>
              <w:left w:val="single" w:sz="4" w:space="0" w:color="auto"/>
              <w:bottom w:val="single" w:sz="4" w:space="0" w:color="auto"/>
              <w:right w:val="single" w:sz="4" w:space="0" w:color="auto"/>
            </w:tcBorders>
          </w:tcPr>
          <w:p w14:paraId="4B4E5D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3163-00-3506085-12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85A10D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4410F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3368DC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61AEFC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26ECB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тормозной задний прав. УАЗ 3163 (рестайлинг 2016г.) 32 см</w:t>
            </w:r>
          </w:p>
        </w:tc>
        <w:tc>
          <w:tcPr>
            <w:tcW w:w="1205" w:type="pct"/>
            <w:tcBorders>
              <w:top w:val="single" w:sz="4" w:space="0" w:color="auto"/>
              <w:left w:val="single" w:sz="4" w:space="0" w:color="auto"/>
              <w:bottom w:val="single" w:sz="4" w:space="0" w:color="auto"/>
              <w:right w:val="single" w:sz="4" w:space="0" w:color="auto"/>
            </w:tcBorders>
          </w:tcPr>
          <w:p w14:paraId="5F73EF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3163-3506086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CA4A1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48979B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70948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EEA68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1C577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тормозной УАЗ Патриот пер лев (L=650мм) (</w:t>
            </w:r>
            <w:proofErr w:type="spellStart"/>
            <w:r w:rsidRPr="00346E20">
              <w:rPr>
                <w:rFonts w:ascii="Times New Roman" w:eastAsia="Times New Roman" w:hAnsi="Times New Roman" w:cs="Times New Roman"/>
                <w:color w:val="00000A"/>
                <w:kern w:val="1"/>
                <w:sz w:val="16"/>
                <w:szCs w:val="16"/>
                <w:lang w:eastAsia="zh-CN"/>
                <w14:ligatures w14:val="none"/>
              </w:rPr>
              <w:t>рест</w:t>
            </w:r>
            <w:proofErr w:type="spellEnd"/>
            <w:r w:rsidRPr="00346E20">
              <w:rPr>
                <w:rFonts w:ascii="Times New Roman" w:eastAsia="Times New Roman" w:hAnsi="Times New Roman" w:cs="Times New Roman"/>
                <w:color w:val="00000A"/>
                <w:kern w:val="1"/>
                <w:sz w:val="16"/>
                <w:szCs w:val="16"/>
                <w:lang w:eastAsia="zh-CN"/>
                <w14:ligatures w14:val="none"/>
              </w:rPr>
              <w:t xml:space="preserve"> 2014г.)</w:t>
            </w:r>
          </w:p>
        </w:tc>
        <w:tc>
          <w:tcPr>
            <w:tcW w:w="1205" w:type="pct"/>
            <w:tcBorders>
              <w:top w:val="single" w:sz="4" w:space="0" w:color="auto"/>
              <w:left w:val="single" w:sz="4" w:space="0" w:color="auto"/>
              <w:bottom w:val="single" w:sz="4" w:space="0" w:color="auto"/>
              <w:right w:val="single" w:sz="4" w:space="0" w:color="auto"/>
            </w:tcBorders>
          </w:tcPr>
          <w:p w14:paraId="0F8CBA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3163-3506151-03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4D609B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2401F2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E2F1B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DFF24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01EE5A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тормозной УАЗ-469 пер (длинный) </w:t>
            </w:r>
          </w:p>
        </w:tc>
        <w:tc>
          <w:tcPr>
            <w:tcW w:w="1205" w:type="pct"/>
            <w:tcBorders>
              <w:top w:val="single" w:sz="4" w:space="0" w:color="auto"/>
              <w:left w:val="single" w:sz="4" w:space="0" w:color="auto"/>
              <w:bottom w:val="single" w:sz="4" w:space="0" w:color="auto"/>
              <w:right w:val="single" w:sz="4" w:space="0" w:color="auto"/>
            </w:tcBorders>
          </w:tcPr>
          <w:p w14:paraId="5C5DCE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00469-0-3506060-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5C134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FF4A26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D9558A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5F3E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lastRenderedPageBreak/>
              <w:t>414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3F0E32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угловой воздуховода 3163</w:t>
            </w:r>
          </w:p>
        </w:tc>
        <w:tc>
          <w:tcPr>
            <w:tcW w:w="1205" w:type="pct"/>
            <w:tcBorders>
              <w:top w:val="single" w:sz="4" w:space="0" w:color="auto"/>
              <w:left w:val="single" w:sz="4" w:space="0" w:color="auto"/>
              <w:bottom w:val="single" w:sz="4" w:space="0" w:color="auto"/>
              <w:right w:val="single" w:sz="4" w:space="0" w:color="auto"/>
            </w:tcBorders>
          </w:tcPr>
          <w:p w14:paraId="1B47F1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3163-1109402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20089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9AFDF2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B1D2EB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576FCC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0CC06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длинный 3162, 3163 </w:t>
            </w:r>
            <w:proofErr w:type="gramStart"/>
            <w:r w:rsidRPr="00346E20">
              <w:rPr>
                <w:rFonts w:ascii="Times New Roman" w:eastAsia="Times New Roman" w:hAnsi="Times New Roman" w:cs="Times New Roman"/>
                <w:color w:val="00000A"/>
                <w:kern w:val="1"/>
                <w:sz w:val="16"/>
                <w:szCs w:val="16"/>
                <w:lang w:eastAsia="zh-CN"/>
                <w14:ligatures w14:val="none"/>
              </w:rPr>
              <w:t>лев.(</w:t>
            </w:r>
            <w:proofErr w:type="gramEnd"/>
            <w:r w:rsidRPr="00346E20">
              <w:rPr>
                <w:rFonts w:ascii="Times New Roman" w:eastAsia="Times New Roman" w:hAnsi="Times New Roman" w:cs="Times New Roman"/>
                <w:color w:val="00000A"/>
                <w:kern w:val="1"/>
                <w:sz w:val="16"/>
                <w:szCs w:val="16"/>
                <w:lang w:eastAsia="zh-CN"/>
                <w14:ligatures w14:val="none"/>
              </w:rPr>
              <w:t>1600)</w:t>
            </w:r>
          </w:p>
        </w:tc>
        <w:tc>
          <w:tcPr>
            <w:tcW w:w="1205" w:type="pct"/>
            <w:tcBorders>
              <w:top w:val="single" w:sz="4" w:space="0" w:color="auto"/>
              <w:left w:val="single" w:sz="4" w:space="0" w:color="auto"/>
              <w:bottom w:val="single" w:sz="4" w:space="0" w:color="auto"/>
              <w:right w:val="single" w:sz="4" w:space="0" w:color="auto"/>
            </w:tcBorders>
          </w:tcPr>
          <w:p w14:paraId="1E1AB80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3162-2304061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212A8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0CE8D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DB359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9575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BC10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короткий </w:t>
            </w:r>
            <w:proofErr w:type="gramStart"/>
            <w:r w:rsidRPr="00346E20">
              <w:rPr>
                <w:rFonts w:ascii="Times New Roman" w:eastAsia="Times New Roman" w:hAnsi="Times New Roman" w:cs="Times New Roman"/>
                <w:color w:val="00000A"/>
                <w:kern w:val="1"/>
                <w:sz w:val="16"/>
                <w:szCs w:val="16"/>
                <w:lang w:eastAsia="zh-CN"/>
                <w14:ligatures w14:val="none"/>
              </w:rPr>
              <w:t>3160  (</w:t>
            </w:r>
            <w:proofErr w:type="gramEnd"/>
            <w:r w:rsidRPr="00346E20">
              <w:rPr>
                <w:rFonts w:ascii="Times New Roman" w:eastAsia="Times New Roman" w:hAnsi="Times New Roman" w:cs="Times New Roman"/>
                <w:color w:val="00000A"/>
                <w:kern w:val="1"/>
                <w:sz w:val="16"/>
                <w:szCs w:val="16"/>
                <w:lang w:eastAsia="zh-CN"/>
                <w14:ligatures w14:val="none"/>
              </w:rPr>
              <w:t>мост Спайсер 1445мм)</w:t>
            </w:r>
          </w:p>
        </w:tc>
        <w:tc>
          <w:tcPr>
            <w:tcW w:w="1205" w:type="pct"/>
            <w:tcBorders>
              <w:top w:val="single" w:sz="4" w:space="0" w:color="auto"/>
              <w:left w:val="single" w:sz="4" w:space="0" w:color="auto"/>
              <w:bottom w:val="single" w:sz="4" w:space="0" w:color="auto"/>
              <w:right w:val="single" w:sz="4" w:space="0" w:color="auto"/>
            </w:tcBorders>
          </w:tcPr>
          <w:p w14:paraId="3ADC00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3160-2304060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50C0B6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A1E9DF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4A4F6A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4A49CD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A2248B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Шрус</w:t>
            </w:r>
            <w:proofErr w:type="spellEnd"/>
            <w:r w:rsidRPr="00346E20">
              <w:rPr>
                <w:rFonts w:ascii="Times New Roman" w:eastAsia="Times New Roman" w:hAnsi="Times New Roman" w:cs="Times New Roman"/>
                <w:color w:val="00000A"/>
                <w:kern w:val="1"/>
                <w:sz w:val="16"/>
                <w:szCs w:val="16"/>
                <w:lang w:eastAsia="zh-CN"/>
                <w14:ligatures w14:val="none"/>
              </w:rPr>
              <w:t xml:space="preserve"> короткий 3162, 3163 прав.</w:t>
            </w:r>
          </w:p>
        </w:tc>
        <w:tc>
          <w:tcPr>
            <w:tcW w:w="1205" w:type="pct"/>
            <w:tcBorders>
              <w:top w:val="single" w:sz="4" w:space="0" w:color="auto"/>
              <w:left w:val="single" w:sz="4" w:space="0" w:color="auto"/>
              <w:bottom w:val="single" w:sz="4" w:space="0" w:color="auto"/>
              <w:right w:val="single" w:sz="4" w:space="0" w:color="auto"/>
            </w:tcBorders>
          </w:tcPr>
          <w:p w14:paraId="704C4F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3162-2304060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82676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7C538E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E0E3C4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97A3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F5A45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Элемент воздушного фильтра УАЗ (дв.4213, 409) </w:t>
            </w:r>
          </w:p>
        </w:tc>
        <w:tc>
          <w:tcPr>
            <w:tcW w:w="1205" w:type="pct"/>
            <w:tcBorders>
              <w:top w:val="single" w:sz="4" w:space="0" w:color="auto"/>
              <w:left w:val="single" w:sz="4" w:space="0" w:color="auto"/>
              <w:bottom w:val="single" w:sz="4" w:space="0" w:color="auto"/>
              <w:right w:val="single" w:sz="4" w:space="0" w:color="auto"/>
            </w:tcBorders>
          </w:tcPr>
          <w:p w14:paraId="751E1E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40-1109080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F75C47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3FE7D7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05703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32AE80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013260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Амортизатор 53,3307 </w:t>
            </w:r>
            <w:proofErr w:type="spellStart"/>
            <w:r w:rsidRPr="00346E20">
              <w:rPr>
                <w:rFonts w:ascii="Times New Roman" w:eastAsia="Times New Roman" w:hAnsi="Times New Roman" w:cs="Times New Roman"/>
                <w:color w:val="00000A"/>
                <w:kern w:val="1"/>
                <w:sz w:val="16"/>
                <w:szCs w:val="16"/>
                <w:lang w:eastAsia="zh-CN"/>
                <w14:ligatures w14:val="none"/>
              </w:rPr>
              <w:t>масл</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29A6FF8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53-2905006-030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A603B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9E927E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75316C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BAEBD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9ADA6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Бак топливный </w:t>
            </w:r>
            <w:proofErr w:type="gramStart"/>
            <w:r w:rsidRPr="00346E20">
              <w:rPr>
                <w:rFonts w:ascii="Times New Roman" w:eastAsia="Times New Roman" w:hAnsi="Times New Roman" w:cs="Times New Roman"/>
                <w:color w:val="00000A"/>
                <w:kern w:val="1"/>
                <w:sz w:val="16"/>
                <w:szCs w:val="16"/>
                <w:lang w:eastAsia="zh-CN"/>
                <w14:ligatures w14:val="none"/>
              </w:rPr>
              <w:t>3309 ,</w:t>
            </w:r>
            <w:proofErr w:type="gramEnd"/>
            <w:r w:rsidRPr="00346E20">
              <w:rPr>
                <w:rFonts w:ascii="Times New Roman" w:eastAsia="Times New Roman" w:hAnsi="Times New Roman" w:cs="Times New Roman"/>
                <w:color w:val="00000A"/>
                <w:kern w:val="1"/>
                <w:sz w:val="16"/>
                <w:szCs w:val="16"/>
                <w:lang w:eastAsia="zh-CN"/>
                <w14:ligatures w14:val="none"/>
              </w:rPr>
              <w:t xml:space="preserve"> Валдай (узкая горловина) </w:t>
            </w:r>
          </w:p>
        </w:tc>
        <w:tc>
          <w:tcPr>
            <w:tcW w:w="1205" w:type="pct"/>
            <w:tcBorders>
              <w:top w:val="single" w:sz="4" w:space="0" w:color="auto"/>
              <w:left w:val="single" w:sz="4" w:space="0" w:color="auto"/>
              <w:bottom w:val="single" w:sz="4" w:space="0" w:color="auto"/>
              <w:right w:val="single" w:sz="4" w:space="0" w:color="auto"/>
            </w:tcBorders>
          </w:tcPr>
          <w:p w14:paraId="25DB39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3310-40-1101010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63E972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3884F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CDCA34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99C82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421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4378A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Барабан тормозной 3307 передний </w:t>
            </w:r>
          </w:p>
        </w:tc>
        <w:tc>
          <w:tcPr>
            <w:tcW w:w="1205" w:type="pct"/>
            <w:tcBorders>
              <w:top w:val="single" w:sz="4" w:space="0" w:color="auto"/>
              <w:left w:val="single" w:sz="4" w:space="0" w:color="auto"/>
              <w:bottom w:val="single" w:sz="4" w:space="0" w:color="auto"/>
              <w:right w:val="single" w:sz="4" w:space="0" w:color="auto"/>
            </w:tcBorders>
          </w:tcPr>
          <w:p w14:paraId="51DBF5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3307-3501070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684D2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263F78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F57D7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771E4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74550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Барабан тормозной 53,3307 задний</w:t>
            </w:r>
          </w:p>
        </w:tc>
        <w:tc>
          <w:tcPr>
            <w:tcW w:w="1205" w:type="pct"/>
            <w:tcBorders>
              <w:top w:val="single" w:sz="4" w:space="0" w:color="auto"/>
              <w:left w:val="single" w:sz="4" w:space="0" w:color="auto"/>
              <w:bottom w:val="single" w:sz="4" w:space="0" w:color="auto"/>
              <w:right w:val="single" w:sz="4" w:space="0" w:color="auto"/>
            </w:tcBorders>
          </w:tcPr>
          <w:p w14:paraId="293CC9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3307-3502070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C05D7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733520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C8D58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3DB02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FB61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Бегунок 52</w:t>
            </w:r>
          </w:p>
        </w:tc>
        <w:tc>
          <w:tcPr>
            <w:tcW w:w="1205" w:type="pct"/>
            <w:tcBorders>
              <w:top w:val="single" w:sz="4" w:space="0" w:color="auto"/>
              <w:left w:val="single" w:sz="4" w:space="0" w:color="auto"/>
              <w:bottom w:val="single" w:sz="4" w:space="0" w:color="auto"/>
              <w:right w:val="single" w:sz="4" w:space="0" w:color="auto"/>
            </w:tcBorders>
          </w:tcPr>
          <w:p w14:paraId="7DD69C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Р20-3706020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D3E898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32FE91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251CB4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0B42B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E671D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Бендикс</w:t>
            </w:r>
            <w:proofErr w:type="spellEnd"/>
            <w:r w:rsidRPr="00346E20">
              <w:rPr>
                <w:rFonts w:ascii="Times New Roman" w:eastAsia="Times New Roman" w:hAnsi="Times New Roman" w:cs="Times New Roman"/>
                <w:color w:val="00000A"/>
                <w:kern w:val="1"/>
                <w:sz w:val="16"/>
                <w:szCs w:val="16"/>
                <w:lang w:eastAsia="zh-CN"/>
                <w14:ligatures w14:val="none"/>
              </w:rPr>
              <w:t xml:space="preserve"> 3309 5404,7402 </w:t>
            </w:r>
          </w:p>
        </w:tc>
        <w:tc>
          <w:tcPr>
            <w:tcW w:w="1205" w:type="pct"/>
            <w:tcBorders>
              <w:top w:val="single" w:sz="4" w:space="0" w:color="auto"/>
              <w:left w:val="single" w:sz="4" w:space="0" w:color="auto"/>
              <w:bottom w:val="single" w:sz="4" w:space="0" w:color="auto"/>
              <w:right w:val="single" w:sz="4" w:space="0" w:color="auto"/>
            </w:tcBorders>
          </w:tcPr>
          <w:p w14:paraId="75AA26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5404-3708600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B916EB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551BFE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4E0B9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6EF9D4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170D79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Блок сальников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пов.кулаков</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з/моста 3308</w:t>
            </w:r>
          </w:p>
        </w:tc>
        <w:tc>
          <w:tcPr>
            <w:tcW w:w="1205" w:type="pct"/>
            <w:tcBorders>
              <w:top w:val="single" w:sz="4" w:space="0" w:color="auto"/>
              <w:left w:val="single" w:sz="4" w:space="0" w:color="auto"/>
              <w:bottom w:val="single" w:sz="4" w:space="0" w:color="auto"/>
              <w:right w:val="single" w:sz="4" w:space="0" w:color="auto"/>
            </w:tcBorders>
          </w:tcPr>
          <w:p w14:paraId="510BF4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41-4224023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2B49B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75BD931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12D2FF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A2045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08B4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3307 КПП-4</w:t>
            </w:r>
          </w:p>
        </w:tc>
        <w:tc>
          <w:tcPr>
            <w:tcW w:w="1205" w:type="pct"/>
            <w:tcBorders>
              <w:top w:val="single" w:sz="4" w:space="0" w:color="auto"/>
              <w:left w:val="single" w:sz="4" w:space="0" w:color="auto"/>
              <w:bottom w:val="single" w:sz="4" w:space="0" w:color="auto"/>
              <w:right w:val="single" w:sz="4" w:space="0" w:color="auto"/>
            </w:tcBorders>
          </w:tcPr>
          <w:p w14:paraId="6FF6944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3307-2200011-88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1A37EB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41DC2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70677A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D959B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F84F5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3309 дв.245 (удлиненный)</w:t>
            </w:r>
          </w:p>
        </w:tc>
        <w:tc>
          <w:tcPr>
            <w:tcW w:w="1205" w:type="pct"/>
            <w:tcBorders>
              <w:top w:val="single" w:sz="4" w:space="0" w:color="auto"/>
              <w:left w:val="single" w:sz="4" w:space="0" w:color="auto"/>
              <w:bottom w:val="single" w:sz="4" w:space="0" w:color="auto"/>
              <w:right w:val="single" w:sz="4" w:space="0" w:color="auto"/>
            </w:tcBorders>
          </w:tcPr>
          <w:p w14:paraId="7ABBFD4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3309-2200011-20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8F058E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7901E3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24892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E2952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24C1D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Вал карданный рулевой 3307 средний</w:t>
            </w:r>
          </w:p>
        </w:tc>
        <w:tc>
          <w:tcPr>
            <w:tcW w:w="1205" w:type="pct"/>
            <w:tcBorders>
              <w:top w:val="single" w:sz="4" w:space="0" w:color="auto"/>
              <w:left w:val="single" w:sz="4" w:space="0" w:color="auto"/>
              <w:bottom w:val="single" w:sz="4" w:space="0" w:color="auto"/>
              <w:right w:val="single" w:sz="4" w:space="0" w:color="auto"/>
            </w:tcBorders>
          </w:tcPr>
          <w:p w14:paraId="5D0551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4301-3401205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01FF9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5BDBB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EB2274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AEAD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429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507A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Вариатор (</w:t>
            </w:r>
            <w:proofErr w:type="spellStart"/>
            <w:r w:rsidRPr="00346E20">
              <w:rPr>
                <w:rFonts w:ascii="Times New Roman" w:eastAsia="Times New Roman" w:hAnsi="Times New Roman" w:cs="Times New Roman"/>
                <w:color w:val="00000A"/>
                <w:kern w:val="1"/>
                <w:sz w:val="16"/>
                <w:szCs w:val="16"/>
                <w:lang w:eastAsia="zh-CN"/>
                <w14:ligatures w14:val="none"/>
              </w:rPr>
              <w:t>сопротивнение</w:t>
            </w:r>
            <w:proofErr w:type="spellEnd"/>
            <w:r w:rsidRPr="00346E20">
              <w:rPr>
                <w:rFonts w:ascii="Times New Roman" w:eastAsia="Times New Roman" w:hAnsi="Times New Roman" w:cs="Times New Roman"/>
                <w:color w:val="00000A"/>
                <w:kern w:val="1"/>
                <w:sz w:val="16"/>
                <w:szCs w:val="16"/>
                <w:lang w:eastAsia="zh-CN"/>
                <w14:ligatures w14:val="none"/>
              </w:rPr>
              <w:t xml:space="preserve"> доб.)</w:t>
            </w:r>
          </w:p>
        </w:tc>
        <w:tc>
          <w:tcPr>
            <w:tcW w:w="1205" w:type="pct"/>
            <w:tcBorders>
              <w:top w:val="single" w:sz="4" w:space="0" w:color="auto"/>
              <w:left w:val="single" w:sz="4" w:space="0" w:color="auto"/>
              <w:bottom w:val="single" w:sz="4" w:space="0" w:color="auto"/>
              <w:right w:val="single" w:sz="4" w:space="0" w:color="auto"/>
            </w:tcBorders>
          </w:tcPr>
          <w:p w14:paraId="0B814A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1402.3729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A251F2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D28CA9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9447BA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3998B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48EB2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Воздухоосушитель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(12V) </w:t>
            </w:r>
            <w:proofErr w:type="gramStart"/>
            <w:r w:rsidRPr="00346E20">
              <w:rPr>
                <w:rFonts w:ascii="Times New Roman" w:eastAsia="Times New Roman" w:hAnsi="Times New Roman" w:cs="Times New Roman"/>
                <w:color w:val="00000A"/>
                <w:kern w:val="1"/>
                <w:sz w:val="16"/>
                <w:szCs w:val="16"/>
                <w:lang w:eastAsia="zh-CN"/>
                <w14:ligatures w14:val="none"/>
              </w:rPr>
              <w:t>3307 ,ПАЗ</w:t>
            </w:r>
            <w:proofErr w:type="gramEnd"/>
          </w:p>
        </w:tc>
        <w:tc>
          <w:tcPr>
            <w:tcW w:w="1205" w:type="pct"/>
            <w:tcBorders>
              <w:top w:val="single" w:sz="4" w:space="0" w:color="auto"/>
              <w:left w:val="single" w:sz="4" w:space="0" w:color="auto"/>
              <w:bottom w:val="single" w:sz="4" w:space="0" w:color="auto"/>
              <w:right w:val="single" w:sz="4" w:space="0" w:color="auto"/>
            </w:tcBorders>
          </w:tcPr>
          <w:p w14:paraId="51657A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1878001501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D17B82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00FF0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7D30C0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348DA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CEDDE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Гайка </w:t>
            </w:r>
            <w:proofErr w:type="spellStart"/>
            <w:r w:rsidRPr="00346E20">
              <w:rPr>
                <w:rFonts w:ascii="Times New Roman" w:eastAsia="Times New Roman" w:hAnsi="Times New Roman" w:cs="Times New Roman"/>
                <w:color w:val="00000A"/>
                <w:kern w:val="1"/>
                <w:sz w:val="16"/>
                <w:szCs w:val="16"/>
                <w:lang w:eastAsia="zh-CN"/>
                <w14:ligatures w14:val="none"/>
              </w:rPr>
              <w:t>футорки</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roofErr w:type="gramStart"/>
            <w:r w:rsidRPr="00346E20">
              <w:rPr>
                <w:rFonts w:ascii="Times New Roman" w:eastAsia="Times New Roman" w:hAnsi="Times New Roman" w:cs="Times New Roman"/>
                <w:color w:val="00000A"/>
                <w:kern w:val="1"/>
                <w:sz w:val="16"/>
                <w:szCs w:val="16"/>
                <w:lang w:eastAsia="zh-CN"/>
                <w14:ligatures w14:val="none"/>
              </w:rPr>
              <w:t>ГАЗ,ПАЗ</w:t>
            </w:r>
            <w:proofErr w:type="gramEnd"/>
            <w:r w:rsidRPr="00346E20">
              <w:rPr>
                <w:rFonts w:ascii="Times New Roman" w:eastAsia="Times New Roman" w:hAnsi="Times New Roman" w:cs="Times New Roman"/>
                <w:color w:val="00000A"/>
                <w:kern w:val="1"/>
                <w:sz w:val="16"/>
                <w:szCs w:val="16"/>
                <w:lang w:eastAsia="zh-CN"/>
                <w14:ligatures w14:val="none"/>
              </w:rPr>
              <w:t>,130</w:t>
            </w:r>
          </w:p>
        </w:tc>
        <w:tc>
          <w:tcPr>
            <w:tcW w:w="1205" w:type="pct"/>
            <w:tcBorders>
              <w:top w:val="single" w:sz="4" w:space="0" w:color="auto"/>
              <w:left w:val="single" w:sz="4" w:space="0" w:color="auto"/>
              <w:bottom w:val="single" w:sz="4" w:space="0" w:color="auto"/>
              <w:right w:val="single" w:sz="4" w:space="0" w:color="auto"/>
            </w:tcBorders>
          </w:tcPr>
          <w:p w14:paraId="3C8B2C7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250717-П29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235677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5CFD7D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7CCEFA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6825F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98CF0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Гайки задней ступицы ГАЗ 53 к-т</w:t>
            </w:r>
          </w:p>
        </w:tc>
        <w:tc>
          <w:tcPr>
            <w:tcW w:w="1205" w:type="pct"/>
            <w:tcBorders>
              <w:top w:val="single" w:sz="4" w:space="0" w:color="auto"/>
              <w:left w:val="single" w:sz="4" w:space="0" w:color="auto"/>
              <w:bottom w:val="single" w:sz="4" w:space="0" w:color="auto"/>
              <w:right w:val="single" w:sz="4" w:space="0" w:color="auto"/>
            </w:tcBorders>
          </w:tcPr>
          <w:p w14:paraId="4B4C51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53-2401050/52/54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E67B3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2A12DD1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C3156A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C13BE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8AA69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Генератор 3309 (28v)</w:t>
            </w:r>
          </w:p>
        </w:tc>
        <w:tc>
          <w:tcPr>
            <w:tcW w:w="1205" w:type="pct"/>
            <w:tcBorders>
              <w:top w:val="single" w:sz="4" w:space="0" w:color="auto"/>
              <w:left w:val="single" w:sz="4" w:space="0" w:color="auto"/>
              <w:bottom w:val="single" w:sz="4" w:space="0" w:color="auto"/>
              <w:right w:val="single" w:sz="4" w:space="0" w:color="auto"/>
            </w:tcBorders>
          </w:tcPr>
          <w:p w14:paraId="2E25E7F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1342.3771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F3FD06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E2B070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6BACBF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BD549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73E28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Генератор 66 (90</w:t>
            </w:r>
            <w:proofErr w:type="gramStart"/>
            <w:r w:rsidRPr="00346E20">
              <w:rPr>
                <w:rFonts w:ascii="Times New Roman" w:eastAsia="Times New Roman" w:hAnsi="Times New Roman" w:cs="Times New Roman"/>
                <w:color w:val="00000A"/>
                <w:kern w:val="1"/>
                <w:sz w:val="16"/>
                <w:szCs w:val="16"/>
                <w:lang w:eastAsia="zh-CN"/>
                <w14:ligatures w14:val="none"/>
              </w:rPr>
              <w:t>А)  Р</w:t>
            </w:r>
            <w:proofErr w:type="gramEnd"/>
            <w:r w:rsidRPr="00346E20">
              <w:rPr>
                <w:rFonts w:ascii="Times New Roman" w:eastAsia="Times New Roman" w:hAnsi="Times New Roman" w:cs="Times New Roman"/>
                <w:color w:val="00000A"/>
                <w:kern w:val="1"/>
                <w:sz w:val="16"/>
                <w:szCs w:val="16"/>
                <w:lang w:eastAsia="zh-CN"/>
                <w14:ligatures w14:val="none"/>
              </w:rPr>
              <w:t>93</w:t>
            </w:r>
          </w:p>
        </w:tc>
        <w:tc>
          <w:tcPr>
            <w:tcW w:w="1205" w:type="pct"/>
            <w:tcBorders>
              <w:top w:val="single" w:sz="4" w:space="0" w:color="auto"/>
              <w:left w:val="single" w:sz="4" w:space="0" w:color="auto"/>
              <w:bottom w:val="single" w:sz="4" w:space="0" w:color="auto"/>
              <w:right w:val="single" w:sz="4" w:space="0" w:color="auto"/>
            </w:tcBorders>
          </w:tcPr>
          <w:p w14:paraId="78C5CD8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 287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76B6DC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F5EF1F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0F26D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2E64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9C699D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Генератор ГАЗ-53,3307 (70 А)</w:t>
            </w:r>
          </w:p>
        </w:tc>
        <w:tc>
          <w:tcPr>
            <w:tcW w:w="1205" w:type="pct"/>
            <w:tcBorders>
              <w:top w:val="single" w:sz="4" w:space="0" w:color="auto"/>
              <w:left w:val="single" w:sz="4" w:space="0" w:color="auto"/>
              <w:bottom w:val="single" w:sz="4" w:space="0" w:color="auto"/>
              <w:right w:val="single" w:sz="4" w:space="0" w:color="auto"/>
            </w:tcBorders>
          </w:tcPr>
          <w:p w14:paraId="0309D35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1621.3701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AFD3D1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01E8E8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424267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52FB6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834F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Глушитель 3307 с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переход.трубой</w:t>
            </w:r>
            <w:proofErr w:type="spellEnd"/>
            <w:proofErr w:type="gramEnd"/>
          </w:p>
        </w:tc>
        <w:tc>
          <w:tcPr>
            <w:tcW w:w="1205" w:type="pct"/>
            <w:tcBorders>
              <w:top w:val="single" w:sz="4" w:space="0" w:color="auto"/>
              <w:left w:val="single" w:sz="4" w:space="0" w:color="auto"/>
              <w:bottom w:val="single" w:sz="4" w:space="0" w:color="auto"/>
              <w:right w:val="single" w:sz="4" w:space="0" w:color="auto"/>
            </w:tcBorders>
          </w:tcPr>
          <w:p w14:paraId="6B8D94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3307-1201001-020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1768E1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C37006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309F2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9E47D2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A1CD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Глушитель 3308 Д245</w:t>
            </w:r>
          </w:p>
        </w:tc>
        <w:tc>
          <w:tcPr>
            <w:tcW w:w="1205" w:type="pct"/>
            <w:tcBorders>
              <w:top w:val="single" w:sz="4" w:space="0" w:color="auto"/>
              <w:left w:val="single" w:sz="4" w:space="0" w:color="auto"/>
              <w:bottom w:val="single" w:sz="4" w:space="0" w:color="auto"/>
              <w:right w:val="single" w:sz="4" w:space="0" w:color="auto"/>
            </w:tcBorders>
          </w:tcPr>
          <w:p w14:paraId="234573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3308-10-1201008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7C0D2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4117F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08D4D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56AA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1E9424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Глушитель 3308 Е-4</w:t>
            </w:r>
          </w:p>
        </w:tc>
        <w:tc>
          <w:tcPr>
            <w:tcW w:w="1205" w:type="pct"/>
            <w:tcBorders>
              <w:top w:val="single" w:sz="4" w:space="0" w:color="auto"/>
              <w:left w:val="single" w:sz="4" w:space="0" w:color="auto"/>
              <w:bottom w:val="single" w:sz="4" w:space="0" w:color="auto"/>
              <w:right w:val="single" w:sz="4" w:space="0" w:color="auto"/>
            </w:tcBorders>
          </w:tcPr>
          <w:p w14:paraId="1CA0B6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33088-1201008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C8EA6B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79E3C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6AD31C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EDA949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439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2829C0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Глушитель 3309 Е-3</w:t>
            </w:r>
          </w:p>
        </w:tc>
        <w:tc>
          <w:tcPr>
            <w:tcW w:w="1205" w:type="pct"/>
            <w:tcBorders>
              <w:top w:val="single" w:sz="4" w:space="0" w:color="auto"/>
              <w:left w:val="single" w:sz="4" w:space="0" w:color="auto"/>
              <w:bottom w:val="single" w:sz="4" w:space="0" w:color="auto"/>
              <w:right w:val="single" w:sz="4" w:space="0" w:color="auto"/>
            </w:tcBorders>
          </w:tcPr>
          <w:p w14:paraId="57A87D1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36-1201008-009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D430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8425CD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42D13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D5BA2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F6A182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Диск сцепления нажимной (корзина) 53, </w:t>
            </w:r>
            <w:proofErr w:type="gramStart"/>
            <w:r w:rsidRPr="00346E20">
              <w:rPr>
                <w:rFonts w:ascii="Times New Roman" w:eastAsia="Times New Roman" w:hAnsi="Times New Roman" w:cs="Times New Roman"/>
                <w:color w:val="00000A"/>
                <w:kern w:val="1"/>
                <w:sz w:val="16"/>
                <w:szCs w:val="16"/>
                <w:lang w:eastAsia="zh-CN"/>
                <w14:ligatures w14:val="none"/>
              </w:rPr>
              <w:t>3307  ЗМЗ</w:t>
            </w:r>
            <w:proofErr w:type="gramEnd"/>
          </w:p>
        </w:tc>
        <w:tc>
          <w:tcPr>
            <w:tcW w:w="1205" w:type="pct"/>
            <w:tcBorders>
              <w:top w:val="single" w:sz="4" w:space="0" w:color="auto"/>
              <w:left w:val="single" w:sz="4" w:space="0" w:color="auto"/>
              <w:bottom w:val="single" w:sz="4" w:space="0" w:color="auto"/>
              <w:right w:val="single" w:sz="4" w:space="0" w:color="auto"/>
            </w:tcBorders>
          </w:tcPr>
          <w:p w14:paraId="342D6E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53-1601090-011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FAD86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B4BE7A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565D5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D60C50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4748C0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Дифференциал 3309, </w:t>
            </w:r>
            <w:proofErr w:type="spellStart"/>
            <w:r w:rsidRPr="00346E20">
              <w:rPr>
                <w:rFonts w:ascii="Times New Roman" w:eastAsia="Times New Roman" w:hAnsi="Times New Roman" w:cs="Times New Roman"/>
                <w:color w:val="00000A"/>
                <w:kern w:val="1"/>
                <w:sz w:val="16"/>
                <w:szCs w:val="16"/>
                <w:lang w:eastAsia="zh-CN"/>
                <w14:ligatures w14:val="none"/>
              </w:rPr>
              <w:t>ГАЗон</w:t>
            </w:r>
            <w:proofErr w:type="spellEnd"/>
            <w:r w:rsidRPr="00346E20">
              <w:rPr>
                <w:rFonts w:ascii="Times New Roman" w:eastAsia="Times New Roman" w:hAnsi="Times New Roman" w:cs="Times New Roman"/>
                <w:color w:val="00000A"/>
                <w:kern w:val="1"/>
                <w:sz w:val="16"/>
                <w:szCs w:val="16"/>
                <w:lang w:eastAsia="zh-CN"/>
                <w14:ligatures w14:val="none"/>
              </w:rPr>
              <w:t xml:space="preserve"> NEXT</w:t>
            </w:r>
          </w:p>
        </w:tc>
        <w:tc>
          <w:tcPr>
            <w:tcW w:w="1205" w:type="pct"/>
            <w:tcBorders>
              <w:top w:val="single" w:sz="4" w:space="0" w:color="auto"/>
              <w:left w:val="single" w:sz="4" w:space="0" w:color="auto"/>
              <w:bottom w:val="single" w:sz="4" w:space="0" w:color="auto"/>
              <w:right w:val="single" w:sz="4" w:space="0" w:color="auto"/>
            </w:tcBorders>
          </w:tcPr>
          <w:p w14:paraId="262C5E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3309-2403011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3DC72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00DCD2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791232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9468B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5216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Замок зажигания 53,3307 металл  </w:t>
            </w:r>
          </w:p>
        </w:tc>
        <w:tc>
          <w:tcPr>
            <w:tcW w:w="1205" w:type="pct"/>
            <w:tcBorders>
              <w:top w:val="single" w:sz="4" w:space="0" w:color="auto"/>
              <w:left w:val="single" w:sz="4" w:space="0" w:color="auto"/>
              <w:bottom w:val="single" w:sz="4" w:space="0" w:color="auto"/>
              <w:right w:val="single" w:sz="4" w:space="0" w:color="auto"/>
            </w:tcBorders>
          </w:tcPr>
          <w:p w14:paraId="0237A6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1202.3704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C00BA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308EA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C21ADE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FEC8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A579E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Золотник 3309</w:t>
            </w:r>
          </w:p>
        </w:tc>
        <w:tc>
          <w:tcPr>
            <w:tcW w:w="1205" w:type="pct"/>
            <w:tcBorders>
              <w:top w:val="single" w:sz="4" w:space="0" w:color="auto"/>
              <w:left w:val="single" w:sz="4" w:space="0" w:color="auto"/>
              <w:bottom w:val="single" w:sz="4" w:space="0" w:color="auto"/>
              <w:right w:val="single" w:sz="4" w:space="0" w:color="auto"/>
            </w:tcBorders>
          </w:tcPr>
          <w:p w14:paraId="2E779E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3309-3430010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E035A8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B5F4B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14EBF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3199EC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8EC4D8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Золотник 66</w:t>
            </w:r>
          </w:p>
        </w:tc>
        <w:tc>
          <w:tcPr>
            <w:tcW w:w="1205" w:type="pct"/>
            <w:tcBorders>
              <w:top w:val="single" w:sz="4" w:space="0" w:color="auto"/>
              <w:left w:val="single" w:sz="4" w:space="0" w:color="auto"/>
              <w:bottom w:val="single" w:sz="4" w:space="0" w:color="auto"/>
              <w:right w:val="single" w:sz="4" w:space="0" w:color="auto"/>
            </w:tcBorders>
          </w:tcPr>
          <w:p w14:paraId="0C66C76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66-3430010-04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DFB82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4C912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22BBB2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8ADD84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4EBD7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gramStart"/>
            <w:r w:rsidRPr="00346E20">
              <w:rPr>
                <w:rFonts w:ascii="Times New Roman" w:eastAsia="Times New Roman" w:hAnsi="Times New Roman" w:cs="Times New Roman"/>
                <w:color w:val="00000A"/>
                <w:kern w:val="1"/>
                <w:sz w:val="16"/>
                <w:szCs w:val="16"/>
                <w:lang w:eastAsia="zh-CN"/>
                <w14:ligatures w14:val="none"/>
              </w:rPr>
              <w:t>Карбюратор  К</w:t>
            </w:r>
            <w:proofErr w:type="gramEnd"/>
            <w:r w:rsidRPr="00346E20">
              <w:rPr>
                <w:rFonts w:ascii="Times New Roman" w:eastAsia="Times New Roman" w:hAnsi="Times New Roman" w:cs="Times New Roman"/>
                <w:color w:val="00000A"/>
                <w:kern w:val="1"/>
                <w:sz w:val="16"/>
                <w:szCs w:val="16"/>
                <w:lang w:eastAsia="zh-CN"/>
                <w14:ligatures w14:val="none"/>
              </w:rPr>
              <w:t>135  53,3307</w:t>
            </w:r>
          </w:p>
        </w:tc>
        <w:tc>
          <w:tcPr>
            <w:tcW w:w="1205" w:type="pct"/>
            <w:tcBorders>
              <w:top w:val="single" w:sz="4" w:space="0" w:color="auto"/>
              <w:left w:val="single" w:sz="4" w:space="0" w:color="auto"/>
              <w:bottom w:val="single" w:sz="4" w:space="0" w:color="auto"/>
              <w:right w:val="single" w:sz="4" w:space="0" w:color="auto"/>
            </w:tcBorders>
          </w:tcPr>
          <w:p w14:paraId="67C63A8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К135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BFC91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A91AE1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8781D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B7D82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1EC3C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Катушка </w:t>
            </w:r>
            <w:proofErr w:type="gramStart"/>
            <w:r w:rsidRPr="00346E20">
              <w:rPr>
                <w:rFonts w:ascii="Times New Roman" w:eastAsia="Times New Roman" w:hAnsi="Times New Roman" w:cs="Times New Roman"/>
                <w:color w:val="00000A"/>
                <w:kern w:val="1"/>
                <w:sz w:val="16"/>
                <w:szCs w:val="16"/>
                <w:lang w:eastAsia="zh-CN"/>
                <w14:ligatures w14:val="none"/>
              </w:rPr>
              <w:t>зажигания  Б</w:t>
            </w:r>
            <w:proofErr w:type="gramEnd"/>
            <w:r w:rsidRPr="00346E20">
              <w:rPr>
                <w:rFonts w:ascii="Times New Roman" w:eastAsia="Times New Roman" w:hAnsi="Times New Roman" w:cs="Times New Roman"/>
                <w:color w:val="00000A"/>
                <w:kern w:val="1"/>
                <w:sz w:val="16"/>
                <w:szCs w:val="16"/>
                <w:lang w:eastAsia="zh-CN"/>
                <w14:ligatures w14:val="none"/>
              </w:rPr>
              <w:t>-116-02</w:t>
            </w:r>
          </w:p>
        </w:tc>
        <w:tc>
          <w:tcPr>
            <w:tcW w:w="1205" w:type="pct"/>
            <w:tcBorders>
              <w:top w:val="single" w:sz="4" w:space="0" w:color="auto"/>
              <w:left w:val="single" w:sz="4" w:space="0" w:color="auto"/>
              <w:bottom w:val="single" w:sz="4" w:space="0" w:color="auto"/>
              <w:right w:val="single" w:sz="4" w:space="0" w:color="auto"/>
            </w:tcBorders>
          </w:tcPr>
          <w:p w14:paraId="2ECEE1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Б116-02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9F459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63E92B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E8C74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E8DADC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50E2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Клапан 3309 </w:t>
            </w:r>
            <w:proofErr w:type="spellStart"/>
            <w:r w:rsidRPr="00346E20">
              <w:rPr>
                <w:rFonts w:ascii="Times New Roman" w:eastAsia="Times New Roman" w:hAnsi="Times New Roman" w:cs="Times New Roman"/>
                <w:color w:val="00000A"/>
                <w:kern w:val="1"/>
                <w:sz w:val="16"/>
                <w:szCs w:val="16"/>
                <w:lang w:eastAsia="zh-CN"/>
                <w14:ligatures w14:val="none"/>
              </w:rPr>
              <w:t>ГУРа</w:t>
            </w:r>
            <w:proofErr w:type="spellEnd"/>
          </w:p>
        </w:tc>
        <w:tc>
          <w:tcPr>
            <w:tcW w:w="1205" w:type="pct"/>
            <w:tcBorders>
              <w:top w:val="single" w:sz="4" w:space="0" w:color="auto"/>
              <w:left w:val="single" w:sz="4" w:space="0" w:color="auto"/>
              <w:bottom w:val="single" w:sz="4" w:space="0" w:color="auto"/>
              <w:right w:val="single" w:sz="4" w:space="0" w:color="auto"/>
            </w:tcBorders>
          </w:tcPr>
          <w:p w14:paraId="06025A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gramStart"/>
            <w:r w:rsidRPr="00346E20">
              <w:rPr>
                <w:rFonts w:ascii="Times New Roman" w:eastAsia="Times New Roman" w:hAnsi="Times New Roman" w:cs="Times New Roman"/>
                <w:color w:val="00000A"/>
                <w:kern w:val="1"/>
                <w:sz w:val="16"/>
                <w:szCs w:val="16"/>
                <w:lang w:eastAsia="zh-CN"/>
                <w14:ligatures w14:val="none"/>
              </w:rPr>
              <w:t>ШНКФ.-</w:t>
            </w:r>
            <w:proofErr w:type="gramEnd"/>
            <w:r w:rsidRPr="00346E20">
              <w:rPr>
                <w:rFonts w:ascii="Times New Roman" w:eastAsia="Times New Roman" w:hAnsi="Times New Roman" w:cs="Times New Roman"/>
                <w:color w:val="00000A"/>
                <w:kern w:val="1"/>
                <w:sz w:val="16"/>
                <w:szCs w:val="16"/>
                <w:lang w:eastAsia="zh-CN"/>
                <w14:ligatures w14:val="none"/>
              </w:rPr>
              <w:t>453479.350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352EAC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F05811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3B818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131E86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AD89B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тормозн</w:t>
            </w:r>
            <w:proofErr w:type="spellEnd"/>
            <w:r w:rsidRPr="00346E20">
              <w:rPr>
                <w:rFonts w:ascii="Times New Roman" w:eastAsia="Times New Roman" w:hAnsi="Times New Roman" w:cs="Times New Roman"/>
                <w:color w:val="00000A"/>
                <w:kern w:val="1"/>
                <w:sz w:val="16"/>
                <w:szCs w:val="16"/>
                <w:lang w:eastAsia="zh-CN"/>
                <w14:ligatures w14:val="none"/>
              </w:rPr>
              <w:t xml:space="preserve"> 3307 задняя</w:t>
            </w:r>
          </w:p>
        </w:tc>
        <w:tc>
          <w:tcPr>
            <w:tcW w:w="1205" w:type="pct"/>
            <w:tcBorders>
              <w:top w:val="single" w:sz="4" w:space="0" w:color="auto"/>
              <w:left w:val="single" w:sz="4" w:space="0" w:color="auto"/>
              <w:bottom w:val="single" w:sz="4" w:space="0" w:color="auto"/>
              <w:right w:val="single" w:sz="4" w:space="0" w:color="auto"/>
            </w:tcBorders>
          </w:tcPr>
          <w:p w14:paraId="66880F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3307-3502090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CF8C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156FD6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1744E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E608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449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7D13C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тормозн</w:t>
            </w:r>
            <w:proofErr w:type="spellEnd"/>
            <w:r w:rsidRPr="00346E20">
              <w:rPr>
                <w:rFonts w:ascii="Times New Roman" w:eastAsia="Times New Roman" w:hAnsi="Times New Roman" w:cs="Times New Roman"/>
                <w:color w:val="00000A"/>
                <w:kern w:val="1"/>
                <w:sz w:val="16"/>
                <w:szCs w:val="16"/>
                <w:lang w:eastAsia="zh-CN"/>
                <w14:ligatures w14:val="none"/>
              </w:rPr>
              <w:t xml:space="preserve"> 3307 </w:t>
            </w:r>
            <w:proofErr w:type="spellStart"/>
            <w:r w:rsidRPr="00346E20">
              <w:rPr>
                <w:rFonts w:ascii="Times New Roman" w:eastAsia="Times New Roman" w:hAnsi="Times New Roman" w:cs="Times New Roman"/>
                <w:color w:val="00000A"/>
                <w:kern w:val="1"/>
                <w:sz w:val="16"/>
                <w:szCs w:val="16"/>
                <w:lang w:eastAsia="zh-CN"/>
                <w14:ligatures w14:val="none"/>
              </w:rPr>
              <w:t>передн</w:t>
            </w:r>
            <w:proofErr w:type="spellEnd"/>
          </w:p>
        </w:tc>
        <w:tc>
          <w:tcPr>
            <w:tcW w:w="1205" w:type="pct"/>
            <w:tcBorders>
              <w:top w:val="single" w:sz="4" w:space="0" w:color="auto"/>
              <w:left w:val="single" w:sz="4" w:space="0" w:color="auto"/>
              <w:bottom w:val="single" w:sz="4" w:space="0" w:color="auto"/>
              <w:right w:val="single" w:sz="4" w:space="0" w:color="auto"/>
            </w:tcBorders>
          </w:tcPr>
          <w:p w14:paraId="410E255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4301-3501090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6BBC5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A367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9AE0B5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8BAB2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D56F4C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тормозн</w:t>
            </w:r>
            <w:proofErr w:type="spellEnd"/>
            <w:r w:rsidRPr="00346E20">
              <w:rPr>
                <w:rFonts w:ascii="Times New Roman" w:eastAsia="Times New Roman" w:hAnsi="Times New Roman" w:cs="Times New Roman"/>
                <w:color w:val="00000A"/>
                <w:kern w:val="1"/>
                <w:sz w:val="16"/>
                <w:szCs w:val="16"/>
                <w:lang w:eastAsia="zh-CN"/>
                <w14:ligatures w14:val="none"/>
              </w:rPr>
              <w:t xml:space="preserve"> 3309 задняя</w:t>
            </w:r>
          </w:p>
        </w:tc>
        <w:tc>
          <w:tcPr>
            <w:tcW w:w="1205" w:type="pct"/>
            <w:tcBorders>
              <w:top w:val="single" w:sz="4" w:space="0" w:color="auto"/>
              <w:left w:val="single" w:sz="4" w:space="0" w:color="auto"/>
              <w:bottom w:val="single" w:sz="4" w:space="0" w:color="auto"/>
              <w:right w:val="single" w:sz="4" w:space="0" w:color="auto"/>
            </w:tcBorders>
          </w:tcPr>
          <w:p w14:paraId="7BF9A1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3309-3502090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2B5AD9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ED0C6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AC6762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4F5B09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085771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Колодка </w:t>
            </w:r>
            <w:proofErr w:type="spellStart"/>
            <w:r w:rsidRPr="00346E20">
              <w:rPr>
                <w:rFonts w:ascii="Times New Roman" w:eastAsia="Times New Roman" w:hAnsi="Times New Roman" w:cs="Times New Roman"/>
                <w:color w:val="00000A"/>
                <w:kern w:val="1"/>
                <w:sz w:val="16"/>
                <w:szCs w:val="16"/>
                <w:lang w:eastAsia="zh-CN"/>
                <w14:ligatures w14:val="none"/>
              </w:rPr>
              <w:t>тормозн</w:t>
            </w:r>
            <w:proofErr w:type="spellEnd"/>
            <w:r w:rsidRPr="00346E20">
              <w:rPr>
                <w:rFonts w:ascii="Times New Roman" w:eastAsia="Times New Roman" w:hAnsi="Times New Roman" w:cs="Times New Roman"/>
                <w:color w:val="00000A"/>
                <w:kern w:val="1"/>
                <w:sz w:val="16"/>
                <w:szCs w:val="16"/>
                <w:lang w:eastAsia="zh-CN"/>
                <w14:ligatures w14:val="none"/>
              </w:rPr>
              <w:t xml:space="preserve"> 3309 </w:t>
            </w:r>
            <w:proofErr w:type="spellStart"/>
            <w:r w:rsidRPr="00346E20">
              <w:rPr>
                <w:rFonts w:ascii="Times New Roman" w:eastAsia="Times New Roman" w:hAnsi="Times New Roman" w:cs="Times New Roman"/>
                <w:color w:val="00000A"/>
                <w:kern w:val="1"/>
                <w:sz w:val="16"/>
                <w:szCs w:val="16"/>
                <w:lang w:eastAsia="zh-CN"/>
                <w14:ligatures w14:val="none"/>
              </w:rPr>
              <w:t>передн</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6B3671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3309-3501090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2A040D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8E5014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E6629E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AB0BF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9B102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КОМ КПП 5-ступ (фланец)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кор.шток</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ассениз.НБ</w:t>
            </w:r>
            <w:proofErr w:type="spellEnd"/>
          </w:p>
        </w:tc>
        <w:tc>
          <w:tcPr>
            <w:tcW w:w="1205" w:type="pct"/>
            <w:tcBorders>
              <w:top w:val="single" w:sz="4" w:space="0" w:color="auto"/>
              <w:left w:val="single" w:sz="4" w:space="0" w:color="auto"/>
              <w:bottom w:val="single" w:sz="4" w:space="0" w:color="auto"/>
              <w:right w:val="single" w:sz="4" w:space="0" w:color="auto"/>
            </w:tcBorders>
          </w:tcPr>
          <w:p w14:paraId="66B9BB8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4509-4202010-20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E5BC10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109BA2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676558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061CE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349052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Коммутатор ГАЗ, ЗИЛ, </w:t>
            </w:r>
            <w:proofErr w:type="gramStart"/>
            <w:r w:rsidRPr="00346E20">
              <w:rPr>
                <w:rFonts w:ascii="Times New Roman" w:eastAsia="Times New Roman" w:hAnsi="Times New Roman" w:cs="Times New Roman"/>
                <w:color w:val="00000A"/>
                <w:kern w:val="1"/>
                <w:sz w:val="16"/>
                <w:szCs w:val="16"/>
                <w:lang w:eastAsia="zh-CN"/>
                <w14:ligatures w14:val="none"/>
              </w:rPr>
              <w:t>ПАЗ  13.3734</w:t>
            </w:r>
            <w:proofErr w:type="gramEnd"/>
            <w:r w:rsidRPr="00346E20">
              <w:rPr>
                <w:rFonts w:ascii="Times New Roman" w:eastAsia="Times New Roman" w:hAnsi="Times New Roman" w:cs="Times New Roman"/>
                <w:color w:val="00000A"/>
                <w:kern w:val="1"/>
                <w:sz w:val="16"/>
                <w:szCs w:val="16"/>
                <w:lang w:eastAsia="zh-CN"/>
                <w14:ligatures w14:val="none"/>
              </w:rPr>
              <w:t xml:space="preserve">-01 </w:t>
            </w:r>
          </w:p>
        </w:tc>
        <w:tc>
          <w:tcPr>
            <w:tcW w:w="1205" w:type="pct"/>
            <w:tcBorders>
              <w:top w:val="single" w:sz="4" w:space="0" w:color="auto"/>
              <w:left w:val="single" w:sz="4" w:space="0" w:color="auto"/>
              <w:bottom w:val="single" w:sz="4" w:space="0" w:color="auto"/>
              <w:right w:val="single" w:sz="4" w:space="0" w:color="auto"/>
            </w:tcBorders>
          </w:tcPr>
          <w:p w14:paraId="13580E2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13.3734-01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423A53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687026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4BC6A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BD0B1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60524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Комплект сцепления ГАЗ-53, ПАЗ</w:t>
            </w:r>
          </w:p>
        </w:tc>
        <w:tc>
          <w:tcPr>
            <w:tcW w:w="1205" w:type="pct"/>
            <w:tcBorders>
              <w:top w:val="single" w:sz="4" w:space="0" w:color="auto"/>
              <w:left w:val="single" w:sz="4" w:space="0" w:color="auto"/>
              <w:bottom w:val="single" w:sz="4" w:space="0" w:color="auto"/>
              <w:right w:val="single" w:sz="4" w:space="0" w:color="auto"/>
            </w:tcBorders>
          </w:tcPr>
          <w:p w14:paraId="4140E8C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511-160100-028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22EC7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79EBB7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87484F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E11C8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B44737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Компрессор 66</w:t>
            </w:r>
          </w:p>
        </w:tc>
        <w:tc>
          <w:tcPr>
            <w:tcW w:w="1205" w:type="pct"/>
            <w:tcBorders>
              <w:top w:val="single" w:sz="4" w:space="0" w:color="auto"/>
              <w:left w:val="single" w:sz="4" w:space="0" w:color="auto"/>
              <w:bottom w:val="single" w:sz="4" w:space="0" w:color="auto"/>
              <w:right w:val="single" w:sz="4" w:space="0" w:color="auto"/>
            </w:tcBorders>
          </w:tcPr>
          <w:p w14:paraId="4C0E8E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66-11-3509015-10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577B84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CE68F9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F8C50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91D296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ECB41E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Крестовина кард. вала 53,3307 </w:t>
            </w:r>
          </w:p>
        </w:tc>
        <w:tc>
          <w:tcPr>
            <w:tcW w:w="1205" w:type="pct"/>
            <w:tcBorders>
              <w:top w:val="single" w:sz="4" w:space="0" w:color="auto"/>
              <w:left w:val="single" w:sz="4" w:space="0" w:color="auto"/>
              <w:bottom w:val="single" w:sz="4" w:space="0" w:color="auto"/>
              <w:right w:val="single" w:sz="4" w:space="0" w:color="auto"/>
            </w:tcBorders>
          </w:tcPr>
          <w:p w14:paraId="66ACAFD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53А-2201025-03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E35C7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25E4CD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A95A03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2AC64A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9F42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Кулак поворотный 3309 левый с АБС</w:t>
            </w:r>
          </w:p>
        </w:tc>
        <w:tc>
          <w:tcPr>
            <w:tcW w:w="1205" w:type="pct"/>
            <w:tcBorders>
              <w:top w:val="single" w:sz="4" w:space="0" w:color="auto"/>
              <w:left w:val="single" w:sz="4" w:space="0" w:color="auto"/>
              <w:bottom w:val="single" w:sz="4" w:space="0" w:color="auto"/>
              <w:right w:val="single" w:sz="4" w:space="0" w:color="auto"/>
            </w:tcBorders>
          </w:tcPr>
          <w:p w14:paraId="4AD45E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3309-3001013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032269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EFFED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01DED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92FA4F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D8427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Кулак поворотный 3309 правый с АБС</w:t>
            </w:r>
          </w:p>
        </w:tc>
        <w:tc>
          <w:tcPr>
            <w:tcW w:w="1205" w:type="pct"/>
            <w:tcBorders>
              <w:top w:val="single" w:sz="4" w:space="0" w:color="auto"/>
              <w:left w:val="single" w:sz="4" w:space="0" w:color="auto"/>
              <w:bottom w:val="single" w:sz="4" w:space="0" w:color="auto"/>
              <w:right w:val="single" w:sz="4" w:space="0" w:color="auto"/>
            </w:tcBorders>
          </w:tcPr>
          <w:p w14:paraId="5A79B10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3309-3001012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98A55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AF673E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60F1FE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1A9E6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459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33C8B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Лампа </w:t>
            </w:r>
            <w:proofErr w:type="spellStart"/>
            <w:r w:rsidRPr="00346E20">
              <w:rPr>
                <w:rFonts w:ascii="Times New Roman" w:eastAsia="Times New Roman" w:hAnsi="Times New Roman" w:cs="Times New Roman"/>
                <w:color w:val="00000A"/>
                <w:kern w:val="1"/>
                <w:sz w:val="16"/>
                <w:szCs w:val="16"/>
                <w:lang w:eastAsia="zh-CN"/>
                <w14:ligatures w14:val="none"/>
              </w:rPr>
              <w:t>гал</w:t>
            </w:r>
            <w:proofErr w:type="spellEnd"/>
            <w:r w:rsidRPr="00346E20">
              <w:rPr>
                <w:rFonts w:ascii="Times New Roman" w:eastAsia="Times New Roman" w:hAnsi="Times New Roman" w:cs="Times New Roman"/>
                <w:color w:val="00000A"/>
                <w:kern w:val="1"/>
                <w:sz w:val="16"/>
                <w:szCs w:val="16"/>
                <w:lang w:eastAsia="zh-CN"/>
                <w14:ligatures w14:val="none"/>
              </w:rPr>
              <w:t xml:space="preserve">. H 4 24 V- 75/70 W </w:t>
            </w:r>
          </w:p>
        </w:tc>
        <w:tc>
          <w:tcPr>
            <w:tcW w:w="1205" w:type="pct"/>
            <w:tcBorders>
              <w:top w:val="single" w:sz="4" w:space="0" w:color="auto"/>
              <w:left w:val="single" w:sz="4" w:space="0" w:color="auto"/>
              <w:bottom w:val="single" w:sz="4" w:space="0" w:color="auto"/>
              <w:right w:val="single" w:sz="4" w:space="0" w:color="auto"/>
            </w:tcBorders>
          </w:tcPr>
          <w:p w14:paraId="74C53AA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800074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D68915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F9D24C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7BC09A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D476F4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885D86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3308 рессоры передней №1,2</w:t>
            </w:r>
          </w:p>
        </w:tc>
        <w:tc>
          <w:tcPr>
            <w:tcW w:w="1205" w:type="pct"/>
            <w:tcBorders>
              <w:top w:val="single" w:sz="4" w:space="0" w:color="auto"/>
              <w:left w:val="single" w:sz="4" w:space="0" w:color="auto"/>
              <w:bottom w:val="single" w:sz="4" w:space="0" w:color="auto"/>
              <w:right w:val="single" w:sz="4" w:space="0" w:color="auto"/>
            </w:tcBorders>
          </w:tcPr>
          <w:p w14:paraId="51CAE1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3309-70-2902015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31F5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A98A88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AB99D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3CB27E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3C6B9D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53,3307 рессоры передней №1</w:t>
            </w:r>
          </w:p>
        </w:tc>
        <w:tc>
          <w:tcPr>
            <w:tcW w:w="1205" w:type="pct"/>
            <w:tcBorders>
              <w:top w:val="single" w:sz="4" w:space="0" w:color="auto"/>
              <w:left w:val="single" w:sz="4" w:space="0" w:color="auto"/>
              <w:bottom w:val="single" w:sz="4" w:space="0" w:color="auto"/>
              <w:right w:val="single" w:sz="4" w:space="0" w:color="auto"/>
            </w:tcBorders>
          </w:tcPr>
          <w:p w14:paraId="19D416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3309-2902015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868F78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DEC77D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3E29A3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A3A9C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597DB8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53,3307 рессоры передней №2</w:t>
            </w:r>
          </w:p>
        </w:tc>
        <w:tc>
          <w:tcPr>
            <w:tcW w:w="1205" w:type="pct"/>
            <w:tcBorders>
              <w:top w:val="single" w:sz="4" w:space="0" w:color="auto"/>
              <w:left w:val="single" w:sz="4" w:space="0" w:color="auto"/>
              <w:bottom w:val="single" w:sz="4" w:space="0" w:color="auto"/>
              <w:right w:val="single" w:sz="4" w:space="0" w:color="auto"/>
            </w:tcBorders>
          </w:tcPr>
          <w:p w14:paraId="6DCD9A5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3309-2902016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3A7D7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F78B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44C66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743C4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DCF2D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53,3307 рессоры передней №2</w:t>
            </w:r>
          </w:p>
        </w:tc>
        <w:tc>
          <w:tcPr>
            <w:tcW w:w="1205" w:type="pct"/>
            <w:tcBorders>
              <w:top w:val="single" w:sz="4" w:space="0" w:color="auto"/>
              <w:left w:val="single" w:sz="4" w:space="0" w:color="auto"/>
              <w:bottom w:val="single" w:sz="4" w:space="0" w:color="auto"/>
              <w:right w:val="single" w:sz="4" w:space="0" w:color="auto"/>
            </w:tcBorders>
          </w:tcPr>
          <w:p w14:paraId="0000D6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3309-2902016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B36456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C10C69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205548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7C2B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58F059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53,3307,672 рессоры задней №1</w:t>
            </w:r>
          </w:p>
        </w:tc>
        <w:tc>
          <w:tcPr>
            <w:tcW w:w="1205" w:type="pct"/>
            <w:tcBorders>
              <w:top w:val="single" w:sz="4" w:space="0" w:color="auto"/>
              <w:left w:val="single" w:sz="4" w:space="0" w:color="auto"/>
              <w:bottom w:val="single" w:sz="4" w:space="0" w:color="auto"/>
              <w:right w:val="single" w:sz="4" w:space="0" w:color="auto"/>
            </w:tcBorders>
          </w:tcPr>
          <w:p w14:paraId="5AD6A76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3309-2912015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7E11F0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70AFC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CD6A33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18910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23E19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Лист 53,3307,672 рессоры задней №2</w:t>
            </w:r>
          </w:p>
        </w:tc>
        <w:tc>
          <w:tcPr>
            <w:tcW w:w="1205" w:type="pct"/>
            <w:tcBorders>
              <w:top w:val="single" w:sz="4" w:space="0" w:color="auto"/>
              <w:left w:val="single" w:sz="4" w:space="0" w:color="auto"/>
              <w:bottom w:val="single" w:sz="4" w:space="0" w:color="auto"/>
              <w:right w:val="single" w:sz="4" w:space="0" w:color="auto"/>
            </w:tcBorders>
          </w:tcPr>
          <w:p w14:paraId="3373F24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3309-2912016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2218AD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BD760A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E4DA4C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1404B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AA9A5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Маяк проблесковый на магните импульс 24V</w:t>
            </w:r>
          </w:p>
        </w:tc>
        <w:tc>
          <w:tcPr>
            <w:tcW w:w="1205" w:type="pct"/>
            <w:tcBorders>
              <w:top w:val="single" w:sz="4" w:space="0" w:color="auto"/>
              <w:left w:val="single" w:sz="4" w:space="0" w:color="auto"/>
              <w:bottom w:val="single" w:sz="4" w:space="0" w:color="auto"/>
              <w:right w:val="single" w:sz="4" w:space="0" w:color="auto"/>
            </w:tcBorders>
          </w:tcPr>
          <w:p w14:paraId="5930EE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И24-75М</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52C4D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FAC5F4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884228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3B7451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lastRenderedPageBreak/>
              <w:t>467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8E1E1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Наконечник 3309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рул.прод</w:t>
            </w:r>
            <w:proofErr w:type="gramEnd"/>
            <w:r w:rsidRPr="00346E20">
              <w:rPr>
                <w:rFonts w:ascii="Times New Roman" w:eastAsia="Times New Roman" w:hAnsi="Times New Roman" w:cs="Times New Roman"/>
                <w:color w:val="00000A"/>
                <w:kern w:val="1"/>
                <w:sz w:val="16"/>
                <w:szCs w:val="16"/>
                <w:lang w:eastAsia="zh-CN"/>
                <w14:ligatures w14:val="none"/>
              </w:rPr>
              <w:t>.тяги</w:t>
            </w:r>
            <w:proofErr w:type="spellEnd"/>
            <w:r w:rsidRPr="00346E20">
              <w:rPr>
                <w:rFonts w:ascii="Times New Roman" w:eastAsia="Times New Roman" w:hAnsi="Times New Roman" w:cs="Times New Roman"/>
                <w:color w:val="00000A"/>
                <w:kern w:val="1"/>
                <w:sz w:val="16"/>
                <w:szCs w:val="16"/>
                <w:lang w:eastAsia="zh-CN"/>
                <w14:ligatures w14:val="none"/>
              </w:rPr>
              <w:t xml:space="preserve"> лев. к золотнику</w:t>
            </w:r>
          </w:p>
        </w:tc>
        <w:tc>
          <w:tcPr>
            <w:tcW w:w="1205" w:type="pct"/>
            <w:tcBorders>
              <w:top w:val="single" w:sz="4" w:space="0" w:color="auto"/>
              <w:left w:val="single" w:sz="4" w:space="0" w:color="auto"/>
              <w:bottom w:val="single" w:sz="4" w:space="0" w:color="auto"/>
              <w:right w:val="single" w:sz="4" w:space="0" w:color="auto"/>
            </w:tcBorders>
          </w:tcPr>
          <w:p w14:paraId="7C972E3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3309-70-3414017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ED5238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1C12F1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4B977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02E937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5DC8C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Наконечник 3309 рулевой попер. тяги (прав)</w:t>
            </w:r>
          </w:p>
        </w:tc>
        <w:tc>
          <w:tcPr>
            <w:tcW w:w="1205" w:type="pct"/>
            <w:tcBorders>
              <w:top w:val="single" w:sz="4" w:space="0" w:color="auto"/>
              <w:left w:val="single" w:sz="4" w:space="0" w:color="auto"/>
              <w:bottom w:val="single" w:sz="4" w:space="0" w:color="auto"/>
              <w:right w:val="single" w:sz="4" w:space="0" w:color="auto"/>
            </w:tcBorders>
          </w:tcPr>
          <w:p w14:paraId="5910B55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3309-3414054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0A5DD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5BDFB2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EC2CB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FFEC4A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469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BCB81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Наконечник рулевой 53,3307пр. или лев.</w:t>
            </w:r>
          </w:p>
        </w:tc>
        <w:tc>
          <w:tcPr>
            <w:tcW w:w="1205" w:type="pct"/>
            <w:tcBorders>
              <w:top w:val="single" w:sz="4" w:space="0" w:color="auto"/>
              <w:left w:val="single" w:sz="4" w:space="0" w:color="auto"/>
              <w:bottom w:val="single" w:sz="4" w:space="0" w:color="auto"/>
              <w:right w:val="single" w:sz="4" w:space="0" w:color="auto"/>
            </w:tcBorders>
          </w:tcPr>
          <w:p w14:paraId="4923B5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53А-3003056-01/57-01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F6FC9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34507D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B19E44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E7CF3E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A5A2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водяной 3307 под вязкостную муфту ЕВРО-3</w:t>
            </w:r>
          </w:p>
        </w:tc>
        <w:tc>
          <w:tcPr>
            <w:tcW w:w="1205" w:type="pct"/>
            <w:tcBorders>
              <w:top w:val="single" w:sz="4" w:space="0" w:color="auto"/>
              <w:left w:val="single" w:sz="4" w:space="0" w:color="auto"/>
              <w:bottom w:val="single" w:sz="4" w:space="0" w:color="auto"/>
              <w:right w:val="single" w:sz="4" w:space="0" w:color="auto"/>
            </w:tcBorders>
          </w:tcPr>
          <w:p w14:paraId="6F697A2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5231-1307010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7F17C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2BF4A4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CD4F5F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5630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47D99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водяной 3309 Е-3 с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эл.муфтой</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24В</w:t>
            </w:r>
          </w:p>
        </w:tc>
        <w:tc>
          <w:tcPr>
            <w:tcW w:w="1205" w:type="pct"/>
            <w:tcBorders>
              <w:top w:val="single" w:sz="4" w:space="0" w:color="auto"/>
              <w:left w:val="single" w:sz="4" w:space="0" w:color="auto"/>
              <w:bottom w:val="single" w:sz="4" w:space="0" w:color="auto"/>
              <w:right w:val="single" w:sz="4" w:space="0" w:color="auto"/>
            </w:tcBorders>
          </w:tcPr>
          <w:p w14:paraId="71718B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245-1307015-001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C07841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76290D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57DDD2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0ED721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3F3A1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Насос водяной 3309, </w:t>
            </w:r>
            <w:proofErr w:type="gramStart"/>
            <w:r w:rsidRPr="00346E20">
              <w:rPr>
                <w:rFonts w:ascii="Times New Roman" w:eastAsia="Times New Roman" w:hAnsi="Times New Roman" w:cs="Times New Roman"/>
                <w:color w:val="00000A"/>
                <w:kern w:val="1"/>
                <w:sz w:val="16"/>
                <w:szCs w:val="16"/>
                <w:lang w:eastAsia="zh-CN"/>
                <w14:ligatures w14:val="none"/>
              </w:rPr>
              <w:t>ПАЗ  245</w:t>
            </w:r>
            <w:proofErr w:type="gramEnd"/>
            <w:r w:rsidRPr="00346E20">
              <w:rPr>
                <w:rFonts w:ascii="Times New Roman" w:eastAsia="Times New Roman" w:hAnsi="Times New Roman" w:cs="Times New Roman"/>
                <w:color w:val="00000A"/>
                <w:kern w:val="1"/>
                <w:sz w:val="16"/>
                <w:szCs w:val="16"/>
                <w:lang w:eastAsia="zh-CN"/>
                <w14:ligatures w14:val="none"/>
              </w:rPr>
              <w:t xml:space="preserve"> (загл.18) под теплообменник</w:t>
            </w:r>
          </w:p>
        </w:tc>
        <w:tc>
          <w:tcPr>
            <w:tcW w:w="1205" w:type="pct"/>
            <w:tcBorders>
              <w:top w:val="single" w:sz="4" w:space="0" w:color="auto"/>
              <w:left w:val="single" w:sz="4" w:space="0" w:color="auto"/>
              <w:bottom w:val="single" w:sz="4" w:space="0" w:color="auto"/>
              <w:right w:val="single" w:sz="4" w:space="0" w:color="auto"/>
            </w:tcBorders>
          </w:tcPr>
          <w:p w14:paraId="14A38A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245-1307010-А-110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0FA83B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59B4D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95C9A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89930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7DFCB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водяной 53,3307</w:t>
            </w:r>
          </w:p>
        </w:tc>
        <w:tc>
          <w:tcPr>
            <w:tcW w:w="1205" w:type="pct"/>
            <w:tcBorders>
              <w:top w:val="single" w:sz="4" w:space="0" w:color="auto"/>
              <w:left w:val="single" w:sz="4" w:space="0" w:color="auto"/>
              <w:bottom w:val="single" w:sz="4" w:space="0" w:color="auto"/>
              <w:right w:val="single" w:sz="4" w:space="0" w:color="auto"/>
            </w:tcBorders>
          </w:tcPr>
          <w:p w14:paraId="1F8439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511-1307004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E933E2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1C45C3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F77A74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65359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6C52D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ГУР 3309 Е-3 (8,5 МПа)</w:t>
            </w:r>
          </w:p>
        </w:tc>
        <w:tc>
          <w:tcPr>
            <w:tcW w:w="1205" w:type="pct"/>
            <w:tcBorders>
              <w:top w:val="single" w:sz="4" w:space="0" w:color="auto"/>
              <w:left w:val="single" w:sz="4" w:space="0" w:color="auto"/>
              <w:bottom w:val="single" w:sz="4" w:space="0" w:color="auto"/>
              <w:right w:val="single" w:sz="4" w:space="0" w:color="auto"/>
            </w:tcBorders>
          </w:tcPr>
          <w:p w14:paraId="257182A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06-3615018-01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EAEAB0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DE4A5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24F3D0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C5917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0EC1DE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Насос топливный 53, 3307</w:t>
            </w:r>
          </w:p>
        </w:tc>
        <w:tc>
          <w:tcPr>
            <w:tcW w:w="1205" w:type="pct"/>
            <w:tcBorders>
              <w:top w:val="single" w:sz="4" w:space="0" w:color="auto"/>
              <w:left w:val="single" w:sz="4" w:space="0" w:color="auto"/>
              <w:bottom w:val="single" w:sz="4" w:space="0" w:color="auto"/>
              <w:right w:val="single" w:sz="4" w:space="0" w:color="auto"/>
            </w:tcBorders>
          </w:tcPr>
          <w:p w14:paraId="5D4328E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53-1106010 Б9Д-И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8478B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18B03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FB4D25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4E42B2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0583E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Опора подвесная 53,3307,3309,3310 </w:t>
            </w:r>
          </w:p>
        </w:tc>
        <w:tc>
          <w:tcPr>
            <w:tcW w:w="1205" w:type="pct"/>
            <w:tcBorders>
              <w:top w:val="single" w:sz="4" w:space="0" w:color="auto"/>
              <w:left w:val="single" w:sz="4" w:space="0" w:color="auto"/>
              <w:bottom w:val="single" w:sz="4" w:space="0" w:color="auto"/>
              <w:right w:val="single" w:sz="4" w:space="0" w:color="auto"/>
            </w:tcBorders>
          </w:tcPr>
          <w:p w14:paraId="34570B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53А-2202081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A6ECEE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03BD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9D0D87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6F62A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CCFE50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Оптика 53, 3307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фар.лампа</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(без </w:t>
            </w:r>
            <w:proofErr w:type="spellStart"/>
            <w:r w:rsidRPr="00346E20">
              <w:rPr>
                <w:rFonts w:ascii="Times New Roman" w:eastAsia="Times New Roman" w:hAnsi="Times New Roman" w:cs="Times New Roman"/>
                <w:color w:val="00000A"/>
                <w:kern w:val="1"/>
                <w:sz w:val="16"/>
                <w:szCs w:val="16"/>
                <w:lang w:eastAsia="zh-CN"/>
                <w14:ligatures w14:val="none"/>
              </w:rPr>
              <w:t>подсв</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0E91D7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ФГ140-200-01/62.37112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F86B1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431C68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55C2AE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0D97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89AC7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Охладитель наддува воздуха 3309 </w:t>
            </w:r>
          </w:p>
        </w:tc>
        <w:tc>
          <w:tcPr>
            <w:tcW w:w="1205" w:type="pct"/>
            <w:tcBorders>
              <w:top w:val="single" w:sz="4" w:space="0" w:color="auto"/>
              <w:left w:val="single" w:sz="4" w:space="0" w:color="auto"/>
              <w:bottom w:val="single" w:sz="4" w:space="0" w:color="auto"/>
              <w:right w:val="single" w:sz="4" w:space="0" w:color="auto"/>
            </w:tcBorders>
          </w:tcPr>
          <w:p w14:paraId="3CA973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3308-10-1172012-00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BBAE0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B3C779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4199B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BE625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479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72A19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Палец рулевой 53,3307 </w:t>
            </w:r>
            <w:proofErr w:type="gramStart"/>
            <w:r w:rsidRPr="00346E20">
              <w:rPr>
                <w:rFonts w:ascii="Times New Roman" w:eastAsia="Times New Roman" w:hAnsi="Times New Roman" w:cs="Times New Roman"/>
                <w:color w:val="00000A"/>
                <w:kern w:val="1"/>
                <w:sz w:val="16"/>
                <w:szCs w:val="16"/>
                <w:lang w:eastAsia="zh-CN"/>
                <w14:ligatures w14:val="none"/>
              </w:rPr>
              <w:t>сб.(</w:t>
            </w:r>
            <w:proofErr w:type="gramEnd"/>
            <w:r w:rsidRPr="00346E20">
              <w:rPr>
                <w:rFonts w:ascii="Times New Roman" w:eastAsia="Times New Roman" w:hAnsi="Times New Roman" w:cs="Times New Roman"/>
                <w:color w:val="00000A"/>
                <w:kern w:val="1"/>
                <w:sz w:val="16"/>
                <w:szCs w:val="16"/>
                <w:lang w:eastAsia="zh-CN"/>
                <w14:ligatures w14:val="none"/>
              </w:rPr>
              <w:t xml:space="preserve">1 </w:t>
            </w: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1529F9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53-1-3003008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46DA1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729E7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C48725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B420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95E588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Патрубки радиатора 3307 (к-т) </w:t>
            </w:r>
          </w:p>
        </w:tc>
        <w:tc>
          <w:tcPr>
            <w:tcW w:w="1205" w:type="pct"/>
            <w:tcBorders>
              <w:top w:val="single" w:sz="4" w:space="0" w:color="auto"/>
              <w:left w:val="single" w:sz="4" w:space="0" w:color="auto"/>
              <w:bottom w:val="single" w:sz="4" w:space="0" w:color="auto"/>
              <w:right w:val="single" w:sz="4" w:space="0" w:color="auto"/>
            </w:tcBorders>
          </w:tcPr>
          <w:p w14:paraId="237789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3307-1303010/25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BD6D53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3BBEBCE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5D70F5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258700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5CE2A8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Патрубок 3309 Е-4 </w:t>
            </w:r>
            <w:proofErr w:type="spellStart"/>
            <w:r w:rsidRPr="00346E20">
              <w:rPr>
                <w:rFonts w:ascii="Times New Roman" w:eastAsia="Times New Roman" w:hAnsi="Times New Roman" w:cs="Times New Roman"/>
                <w:color w:val="00000A"/>
                <w:kern w:val="1"/>
                <w:sz w:val="16"/>
                <w:szCs w:val="16"/>
                <w:lang w:eastAsia="zh-CN"/>
                <w14:ligatures w14:val="none"/>
              </w:rPr>
              <w:t>возд</w:t>
            </w:r>
            <w:proofErr w:type="spellEnd"/>
            <w:r w:rsidRPr="00346E20">
              <w:rPr>
                <w:rFonts w:ascii="Times New Roman" w:eastAsia="Times New Roman" w:hAnsi="Times New Roman" w:cs="Times New Roman"/>
                <w:color w:val="00000A"/>
                <w:kern w:val="1"/>
                <w:sz w:val="16"/>
                <w:szCs w:val="16"/>
                <w:lang w:eastAsia="zh-CN"/>
                <w14:ligatures w14:val="none"/>
              </w:rPr>
              <w:t>. к турбине</w:t>
            </w:r>
          </w:p>
        </w:tc>
        <w:tc>
          <w:tcPr>
            <w:tcW w:w="1205" w:type="pct"/>
            <w:tcBorders>
              <w:top w:val="single" w:sz="4" w:space="0" w:color="auto"/>
              <w:left w:val="single" w:sz="4" w:space="0" w:color="auto"/>
              <w:bottom w:val="single" w:sz="4" w:space="0" w:color="auto"/>
              <w:right w:val="single" w:sz="4" w:space="0" w:color="auto"/>
            </w:tcBorders>
          </w:tcPr>
          <w:p w14:paraId="1143996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3309-1109176-10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95FC12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81E7B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75AED4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75398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A2DBD1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Патрубок 3309 коллектора выпускного</w:t>
            </w:r>
          </w:p>
        </w:tc>
        <w:tc>
          <w:tcPr>
            <w:tcW w:w="1205" w:type="pct"/>
            <w:tcBorders>
              <w:top w:val="single" w:sz="4" w:space="0" w:color="auto"/>
              <w:left w:val="single" w:sz="4" w:space="0" w:color="auto"/>
              <w:bottom w:val="single" w:sz="4" w:space="0" w:color="auto"/>
              <w:right w:val="single" w:sz="4" w:space="0" w:color="auto"/>
            </w:tcBorders>
          </w:tcPr>
          <w:p w14:paraId="57BC50F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3308-10-1008108-010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E7B926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5ACAF3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3F02D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64DA8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C44B7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Патрубок 3309 охладителя соединительный *70 дл.120</w:t>
            </w:r>
          </w:p>
        </w:tc>
        <w:tc>
          <w:tcPr>
            <w:tcW w:w="1205" w:type="pct"/>
            <w:tcBorders>
              <w:top w:val="single" w:sz="4" w:space="0" w:color="auto"/>
              <w:left w:val="single" w:sz="4" w:space="0" w:color="auto"/>
              <w:bottom w:val="single" w:sz="4" w:space="0" w:color="auto"/>
              <w:right w:val="single" w:sz="4" w:space="0" w:color="auto"/>
            </w:tcBorders>
          </w:tcPr>
          <w:p w14:paraId="6349DE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3308-10-1172074</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3D84D0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C0FB0C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17231B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5C4A6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E9ED43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Патрубок 3309(м16) Валдай (м20) ГБЦ (</w:t>
            </w:r>
            <w:proofErr w:type="gramStart"/>
            <w:r w:rsidRPr="00346E20">
              <w:rPr>
                <w:rFonts w:ascii="Times New Roman" w:eastAsia="Times New Roman" w:hAnsi="Times New Roman" w:cs="Times New Roman"/>
                <w:color w:val="00000A"/>
                <w:kern w:val="1"/>
                <w:sz w:val="16"/>
                <w:szCs w:val="16"/>
                <w:lang w:eastAsia="zh-CN"/>
                <w14:ligatures w14:val="none"/>
              </w:rPr>
              <w:t>под боков</w:t>
            </w:r>
            <w:proofErr w:type="gramEnd"/>
            <w:r w:rsidRPr="00346E20">
              <w:rPr>
                <w:rFonts w:ascii="Times New Roman" w:eastAsia="Times New Roman" w:hAnsi="Times New Roman" w:cs="Times New Roman"/>
                <w:color w:val="00000A"/>
                <w:kern w:val="1"/>
                <w:sz w:val="16"/>
                <w:szCs w:val="16"/>
                <w:lang w:eastAsia="zh-CN"/>
                <w14:ligatures w14:val="none"/>
              </w:rPr>
              <w:t>. прокладку)</w:t>
            </w:r>
          </w:p>
        </w:tc>
        <w:tc>
          <w:tcPr>
            <w:tcW w:w="1205" w:type="pct"/>
            <w:tcBorders>
              <w:top w:val="single" w:sz="4" w:space="0" w:color="auto"/>
              <w:left w:val="single" w:sz="4" w:space="0" w:color="auto"/>
              <w:bottom w:val="single" w:sz="4" w:space="0" w:color="auto"/>
              <w:right w:val="single" w:sz="4" w:space="0" w:color="auto"/>
            </w:tcBorders>
          </w:tcPr>
          <w:p w14:paraId="6E3F2A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70-8115022-А</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85E98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016985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F75C03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4E9FE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D4E66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Патрубок 33098 охладителя 60*70</w:t>
            </w:r>
          </w:p>
        </w:tc>
        <w:tc>
          <w:tcPr>
            <w:tcW w:w="1205" w:type="pct"/>
            <w:tcBorders>
              <w:top w:val="single" w:sz="4" w:space="0" w:color="auto"/>
              <w:left w:val="single" w:sz="4" w:space="0" w:color="auto"/>
              <w:bottom w:val="single" w:sz="4" w:space="0" w:color="auto"/>
              <w:right w:val="single" w:sz="4" w:space="0" w:color="auto"/>
            </w:tcBorders>
          </w:tcPr>
          <w:p w14:paraId="459844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3309-80-1172403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8E93D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1CA321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5D45EE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35AB2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97ADF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Педаль газа 3309,</w:t>
            </w:r>
            <w:proofErr w:type="gramStart"/>
            <w:r w:rsidRPr="00346E20">
              <w:rPr>
                <w:rFonts w:ascii="Times New Roman" w:eastAsia="Times New Roman" w:hAnsi="Times New Roman" w:cs="Times New Roman"/>
                <w:color w:val="00000A"/>
                <w:kern w:val="1"/>
                <w:sz w:val="16"/>
                <w:szCs w:val="16"/>
                <w:lang w:eastAsia="zh-CN"/>
                <w14:ligatures w14:val="none"/>
              </w:rPr>
              <w:t>33104  Валдай</w:t>
            </w:r>
            <w:proofErr w:type="gram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39D93E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45-3621008-002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E4FA8A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106862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60D90D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F4980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1DD7F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Переключатель поворота 3307 №21370</w:t>
            </w:r>
          </w:p>
        </w:tc>
        <w:tc>
          <w:tcPr>
            <w:tcW w:w="1205" w:type="pct"/>
            <w:tcBorders>
              <w:top w:val="single" w:sz="4" w:space="0" w:color="auto"/>
              <w:left w:val="single" w:sz="4" w:space="0" w:color="auto"/>
              <w:bottom w:val="single" w:sz="4" w:space="0" w:color="auto"/>
              <w:right w:val="single" w:sz="4" w:space="0" w:color="auto"/>
            </w:tcBorders>
          </w:tcPr>
          <w:p w14:paraId="296590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6612.3709-01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865A1E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E01AB4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544BD8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17AC15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578D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Переключатель света 3307 центр.</w:t>
            </w:r>
          </w:p>
        </w:tc>
        <w:tc>
          <w:tcPr>
            <w:tcW w:w="1205" w:type="pct"/>
            <w:tcBorders>
              <w:top w:val="single" w:sz="4" w:space="0" w:color="auto"/>
              <w:left w:val="single" w:sz="4" w:space="0" w:color="auto"/>
              <w:bottom w:val="single" w:sz="4" w:space="0" w:color="auto"/>
              <w:right w:val="single" w:sz="4" w:space="0" w:color="auto"/>
            </w:tcBorders>
          </w:tcPr>
          <w:p w14:paraId="32EDAC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53.3709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307077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B5980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B8B72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926C75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489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FBB424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Переключатель света 3309 центр. </w:t>
            </w:r>
          </w:p>
        </w:tc>
        <w:tc>
          <w:tcPr>
            <w:tcW w:w="1205" w:type="pct"/>
            <w:tcBorders>
              <w:top w:val="single" w:sz="4" w:space="0" w:color="auto"/>
              <w:left w:val="single" w:sz="4" w:space="0" w:color="auto"/>
              <w:bottom w:val="single" w:sz="4" w:space="0" w:color="auto"/>
              <w:right w:val="single" w:sz="4" w:space="0" w:color="auto"/>
            </w:tcBorders>
          </w:tcPr>
          <w:p w14:paraId="5DE9A10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531.3709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6D3C5E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55C6E3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99783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5729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F09C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Переключатель стеклоочистителя 3307 </w:t>
            </w:r>
          </w:p>
        </w:tc>
        <w:tc>
          <w:tcPr>
            <w:tcW w:w="1205" w:type="pct"/>
            <w:tcBorders>
              <w:top w:val="single" w:sz="4" w:space="0" w:color="auto"/>
              <w:left w:val="single" w:sz="4" w:space="0" w:color="auto"/>
              <w:bottom w:val="single" w:sz="4" w:space="0" w:color="auto"/>
              <w:right w:val="single" w:sz="4" w:space="0" w:color="auto"/>
            </w:tcBorders>
          </w:tcPr>
          <w:p w14:paraId="6CBE27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4012.3709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60787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9F867A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25194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7A5EE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3AB91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Переключатель стеклоочистителя 3309 </w:t>
            </w:r>
          </w:p>
        </w:tc>
        <w:tc>
          <w:tcPr>
            <w:tcW w:w="1205" w:type="pct"/>
            <w:tcBorders>
              <w:top w:val="single" w:sz="4" w:space="0" w:color="auto"/>
              <w:left w:val="single" w:sz="4" w:space="0" w:color="auto"/>
              <w:bottom w:val="single" w:sz="4" w:space="0" w:color="auto"/>
              <w:right w:val="single" w:sz="4" w:space="0" w:color="auto"/>
            </w:tcBorders>
          </w:tcPr>
          <w:p w14:paraId="27F95D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9902.3709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49413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B172C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08E2F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EABBA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2779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Пневмоусилитель</w:t>
            </w:r>
            <w:proofErr w:type="spellEnd"/>
            <w:r w:rsidRPr="00346E20">
              <w:rPr>
                <w:rFonts w:ascii="Times New Roman" w:eastAsia="Times New Roman" w:hAnsi="Times New Roman" w:cs="Times New Roman"/>
                <w:color w:val="00000A"/>
                <w:kern w:val="1"/>
                <w:sz w:val="16"/>
                <w:szCs w:val="16"/>
                <w:lang w:eastAsia="zh-CN"/>
                <w14:ligatures w14:val="none"/>
              </w:rPr>
              <w:t xml:space="preserve"> 3309 ГАЗ</w:t>
            </w:r>
          </w:p>
        </w:tc>
        <w:tc>
          <w:tcPr>
            <w:tcW w:w="1205" w:type="pct"/>
            <w:tcBorders>
              <w:top w:val="single" w:sz="4" w:space="0" w:color="auto"/>
              <w:left w:val="single" w:sz="4" w:space="0" w:color="auto"/>
              <w:bottom w:val="single" w:sz="4" w:space="0" w:color="auto"/>
              <w:right w:val="single" w:sz="4" w:space="0" w:color="auto"/>
            </w:tcBorders>
          </w:tcPr>
          <w:p w14:paraId="1E6CB4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3309-3510009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B4D225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92C65C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CD501B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CF790C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0799F2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Провод АКБ 3307 (-) 150см</w:t>
            </w:r>
          </w:p>
        </w:tc>
        <w:tc>
          <w:tcPr>
            <w:tcW w:w="1205" w:type="pct"/>
            <w:tcBorders>
              <w:top w:val="single" w:sz="4" w:space="0" w:color="auto"/>
              <w:left w:val="single" w:sz="4" w:space="0" w:color="auto"/>
              <w:bottom w:val="single" w:sz="4" w:space="0" w:color="auto"/>
              <w:right w:val="single" w:sz="4" w:space="0" w:color="auto"/>
            </w:tcBorders>
          </w:tcPr>
          <w:p w14:paraId="34DB368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3307-37244062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8C74B4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9EECA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94771A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B087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94FE8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Провод АКБ 3307 (+) 170см</w:t>
            </w:r>
          </w:p>
        </w:tc>
        <w:tc>
          <w:tcPr>
            <w:tcW w:w="1205" w:type="pct"/>
            <w:tcBorders>
              <w:top w:val="single" w:sz="4" w:space="0" w:color="auto"/>
              <w:left w:val="single" w:sz="4" w:space="0" w:color="auto"/>
              <w:bottom w:val="single" w:sz="4" w:space="0" w:color="auto"/>
              <w:right w:val="single" w:sz="4" w:space="0" w:color="auto"/>
            </w:tcBorders>
          </w:tcPr>
          <w:p w14:paraId="3993AB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3307-3724050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1816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41207F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8FC4D9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4DEE59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61B84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Р/к передней ступицы 3307</w:t>
            </w:r>
          </w:p>
        </w:tc>
        <w:tc>
          <w:tcPr>
            <w:tcW w:w="1205" w:type="pct"/>
            <w:tcBorders>
              <w:top w:val="single" w:sz="4" w:space="0" w:color="auto"/>
              <w:left w:val="single" w:sz="4" w:space="0" w:color="auto"/>
              <w:bottom w:val="single" w:sz="4" w:space="0" w:color="auto"/>
              <w:right w:val="single" w:sz="4" w:space="0" w:color="auto"/>
            </w:tcBorders>
          </w:tcPr>
          <w:p w14:paraId="08B2A7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3307-3103800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8CCE14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76EC1A5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CE946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2396E3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466EC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Радиатор 3307 отопителя</w:t>
            </w:r>
          </w:p>
        </w:tc>
        <w:tc>
          <w:tcPr>
            <w:tcW w:w="1205" w:type="pct"/>
            <w:tcBorders>
              <w:top w:val="single" w:sz="4" w:space="0" w:color="auto"/>
              <w:left w:val="single" w:sz="4" w:space="0" w:color="auto"/>
              <w:bottom w:val="single" w:sz="4" w:space="0" w:color="auto"/>
              <w:right w:val="single" w:sz="4" w:space="0" w:color="auto"/>
            </w:tcBorders>
          </w:tcPr>
          <w:p w14:paraId="29149B9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3307-8101060-02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6A2AF4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A2B057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59D4DD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021506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91720D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3307 охлаждения 3-х </w:t>
            </w:r>
            <w:proofErr w:type="spellStart"/>
            <w:r w:rsidRPr="00346E20">
              <w:rPr>
                <w:rFonts w:ascii="Times New Roman" w:eastAsia="Times New Roman" w:hAnsi="Times New Roman" w:cs="Times New Roman"/>
                <w:color w:val="00000A"/>
                <w:kern w:val="1"/>
                <w:sz w:val="16"/>
                <w:szCs w:val="16"/>
                <w:lang w:eastAsia="zh-CN"/>
                <w14:ligatures w14:val="none"/>
              </w:rPr>
              <w:t>рядн</w:t>
            </w:r>
            <w:proofErr w:type="spell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6754B21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3307-1301010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742486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4E1261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311291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EC0FB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7058F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Радиатор 3309 охлаждения 3-х </w:t>
            </w:r>
            <w:proofErr w:type="spellStart"/>
            <w:r w:rsidRPr="00346E20">
              <w:rPr>
                <w:rFonts w:ascii="Times New Roman" w:eastAsia="Times New Roman" w:hAnsi="Times New Roman" w:cs="Times New Roman"/>
                <w:color w:val="00000A"/>
                <w:kern w:val="1"/>
                <w:sz w:val="16"/>
                <w:szCs w:val="16"/>
                <w:lang w:eastAsia="zh-CN"/>
                <w14:ligatures w14:val="none"/>
              </w:rPr>
              <w:t>рядн</w:t>
            </w:r>
            <w:proofErr w:type="spellEnd"/>
            <w:r w:rsidRPr="00346E20">
              <w:rPr>
                <w:rFonts w:ascii="Times New Roman" w:eastAsia="Times New Roman" w:hAnsi="Times New Roman" w:cs="Times New Roman"/>
                <w:color w:val="00000A"/>
                <w:kern w:val="1"/>
                <w:sz w:val="16"/>
                <w:szCs w:val="16"/>
                <w:lang w:eastAsia="zh-CN"/>
                <w14:ligatures w14:val="none"/>
              </w:rPr>
              <w:t xml:space="preserve">. (Е-3)   </w:t>
            </w:r>
          </w:p>
        </w:tc>
        <w:tc>
          <w:tcPr>
            <w:tcW w:w="1205" w:type="pct"/>
            <w:tcBorders>
              <w:top w:val="single" w:sz="4" w:space="0" w:color="auto"/>
              <w:left w:val="single" w:sz="4" w:space="0" w:color="auto"/>
              <w:bottom w:val="single" w:sz="4" w:space="0" w:color="auto"/>
              <w:right w:val="single" w:sz="4" w:space="0" w:color="auto"/>
            </w:tcBorders>
          </w:tcPr>
          <w:p w14:paraId="5D11EC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3307-1301010-91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3A4EC6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90DC54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B2FF7E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46158B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499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595B27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Распределитель зажигания ГАЗ б/к 2402.3706-10 </w:t>
            </w:r>
          </w:p>
        </w:tc>
        <w:tc>
          <w:tcPr>
            <w:tcW w:w="1205" w:type="pct"/>
            <w:tcBorders>
              <w:top w:val="single" w:sz="4" w:space="0" w:color="auto"/>
              <w:left w:val="single" w:sz="4" w:space="0" w:color="auto"/>
              <w:bottom w:val="single" w:sz="4" w:space="0" w:color="auto"/>
              <w:right w:val="single" w:sz="4" w:space="0" w:color="auto"/>
            </w:tcBorders>
          </w:tcPr>
          <w:p w14:paraId="4AEC190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2402.3706-10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E8827C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86B1D7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3292D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A462DA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15296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roofErr w:type="gramStart"/>
            <w:r w:rsidRPr="00346E20">
              <w:rPr>
                <w:rFonts w:ascii="Times New Roman" w:eastAsia="Times New Roman" w:hAnsi="Times New Roman" w:cs="Times New Roman"/>
                <w:color w:val="00000A"/>
                <w:kern w:val="1"/>
                <w:sz w:val="16"/>
                <w:szCs w:val="16"/>
                <w:lang w:eastAsia="zh-CN"/>
                <w14:ligatures w14:val="none"/>
              </w:rPr>
              <w:t>Реле</w:t>
            </w:r>
            <w:proofErr w:type="gramEnd"/>
            <w:r w:rsidRPr="00346E20">
              <w:rPr>
                <w:rFonts w:ascii="Times New Roman" w:eastAsia="Times New Roman" w:hAnsi="Times New Roman" w:cs="Times New Roman"/>
                <w:color w:val="00000A"/>
                <w:kern w:val="1"/>
                <w:sz w:val="16"/>
                <w:szCs w:val="16"/>
                <w:lang w:eastAsia="zh-CN"/>
                <w14:ligatures w14:val="none"/>
              </w:rPr>
              <w:t xml:space="preserve"> втягивающее 3309 на стартер 7402.3708 (24 в)</w:t>
            </w:r>
          </w:p>
        </w:tc>
        <w:tc>
          <w:tcPr>
            <w:tcW w:w="1205" w:type="pct"/>
            <w:tcBorders>
              <w:top w:val="single" w:sz="4" w:space="0" w:color="auto"/>
              <w:left w:val="single" w:sz="4" w:space="0" w:color="auto"/>
              <w:bottom w:val="single" w:sz="4" w:space="0" w:color="auto"/>
              <w:right w:val="single" w:sz="4" w:space="0" w:color="auto"/>
            </w:tcBorders>
          </w:tcPr>
          <w:p w14:paraId="287580A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7402-3708800-10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ED47B9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89697F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04F763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E38064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65629F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Реле поворота 24в ЛИАЗ, ПАЗ-3204 (90.3777) </w:t>
            </w:r>
          </w:p>
        </w:tc>
        <w:tc>
          <w:tcPr>
            <w:tcW w:w="1205" w:type="pct"/>
            <w:tcBorders>
              <w:top w:val="single" w:sz="4" w:space="0" w:color="auto"/>
              <w:left w:val="single" w:sz="4" w:space="0" w:color="auto"/>
              <w:bottom w:val="single" w:sz="4" w:space="0" w:color="auto"/>
              <w:right w:val="single" w:sz="4" w:space="0" w:color="auto"/>
            </w:tcBorders>
          </w:tcPr>
          <w:p w14:paraId="22949D7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90.3777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A6A4CB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0E5BA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9C5B2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377EF7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B2B1C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Реле с/очистителя 24в 451.3777 ПАЗ 3204 </w:t>
            </w:r>
          </w:p>
        </w:tc>
        <w:tc>
          <w:tcPr>
            <w:tcW w:w="1205" w:type="pct"/>
            <w:tcBorders>
              <w:top w:val="single" w:sz="4" w:space="0" w:color="auto"/>
              <w:left w:val="single" w:sz="4" w:space="0" w:color="auto"/>
              <w:bottom w:val="single" w:sz="4" w:space="0" w:color="auto"/>
              <w:right w:val="single" w:sz="4" w:space="0" w:color="auto"/>
            </w:tcBorders>
          </w:tcPr>
          <w:p w14:paraId="1FDFD49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451.3777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8EBBC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69A7A6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F72F7E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C615F3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E8F042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Реле стартера (12В 50А) </w:t>
            </w:r>
            <w:proofErr w:type="gramStart"/>
            <w:r w:rsidRPr="00346E20">
              <w:rPr>
                <w:rFonts w:ascii="Times New Roman" w:eastAsia="Times New Roman" w:hAnsi="Times New Roman" w:cs="Times New Roman"/>
                <w:color w:val="00000A"/>
                <w:kern w:val="1"/>
                <w:sz w:val="16"/>
                <w:szCs w:val="16"/>
                <w:lang w:eastAsia="zh-CN"/>
                <w14:ligatures w14:val="none"/>
              </w:rPr>
              <w:t>ГАЗ ,</w:t>
            </w:r>
            <w:proofErr w:type="gramEnd"/>
            <w:r w:rsidRPr="00346E20">
              <w:rPr>
                <w:rFonts w:ascii="Times New Roman" w:eastAsia="Times New Roman" w:hAnsi="Times New Roman" w:cs="Times New Roman"/>
                <w:color w:val="00000A"/>
                <w:kern w:val="1"/>
                <w:sz w:val="16"/>
                <w:szCs w:val="16"/>
                <w:lang w:eastAsia="zh-CN"/>
                <w14:ligatures w14:val="none"/>
              </w:rPr>
              <w:t xml:space="preserve"> ЗИЛ</w:t>
            </w:r>
          </w:p>
        </w:tc>
        <w:tc>
          <w:tcPr>
            <w:tcW w:w="1205" w:type="pct"/>
            <w:tcBorders>
              <w:top w:val="single" w:sz="4" w:space="0" w:color="auto"/>
              <w:left w:val="single" w:sz="4" w:space="0" w:color="auto"/>
              <w:bottom w:val="single" w:sz="4" w:space="0" w:color="auto"/>
              <w:right w:val="single" w:sz="4" w:space="0" w:color="auto"/>
            </w:tcBorders>
          </w:tcPr>
          <w:p w14:paraId="2F9FC6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71.3747-21 (011)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F80B80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820CE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DE6468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89C1FE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881688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Реле стартера (24В 30А) </w:t>
            </w:r>
            <w:proofErr w:type="gramStart"/>
            <w:r w:rsidRPr="00346E20">
              <w:rPr>
                <w:rFonts w:ascii="Times New Roman" w:eastAsia="Times New Roman" w:hAnsi="Times New Roman" w:cs="Times New Roman"/>
                <w:color w:val="00000A"/>
                <w:kern w:val="1"/>
                <w:sz w:val="16"/>
                <w:szCs w:val="16"/>
                <w:lang w:eastAsia="zh-CN"/>
                <w14:ligatures w14:val="none"/>
              </w:rPr>
              <w:t>ГАЗ ,</w:t>
            </w:r>
            <w:proofErr w:type="gramEnd"/>
            <w:r w:rsidRPr="00346E20">
              <w:rPr>
                <w:rFonts w:ascii="Times New Roman" w:eastAsia="Times New Roman" w:hAnsi="Times New Roman" w:cs="Times New Roman"/>
                <w:color w:val="00000A"/>
                <w:kern w:val="1"/>
                <w:sz w:val="16"/>
                <w:szCs w:val="16"/>
                <w:lang w:eastAsia="zh-CN"/>
                <w14:ligatures w14:val="none"/>
              </w:rPr>
              <w:t xml:space="preserve"> МАЗ, КАМАЗ</w:t>
            </w:r>
          </w:p>
        </w:tc>
        <w:tc>
          <w:tcPr>
            <w:tcW w:w="1205" w:type="pct"/>
            <w:tcBorders>
              <w:top w:val="single" w:sz="4" w:space="0" w:color="auto"/>
              <w:left w:val="single" w:sz="4" w:space="0" w:color="auto"/>
              <w:bottom w:val="single" w:sz="4" w:space="0" w:color="auto"/>
              <w:right w:val="single" w:sz="4" w:space="0" w:color="auto"/>
            </w:tcBorders>
          </w:tcPr>
          <w:p w14:paraId="47936A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738.3747-20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5FA1A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C8F79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8BACC6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62BF54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F6D1E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Ремень 1280 генератора Валдай(11х10) </w:t>
            </w:r>
            <w:proofErr w:type="spellStart"/>
            <w:r w:rsidRPr="00346E20">
              <w:rPr>
                <w:rFonts w:ascii="Times New Roman" w:eastAsia="Times New Roman" w:hAnsi="Times New Roman" w:cs="Times New Roman"/>
                <w:color w:val="00000A"/>
                <w:kern w:val="1"/>
                <w:sz w:val="16"/>
                <w:szCs w:val="16"/>
                <w:lang w:eastAsia="zh-CN"/>
                <w14:ligatures w14:val="none"/>
              </w:rPr>
              <w:t>усил</w:t>
            </w:r>
            <w:proofErr w:type="spellEnd"/>
            <w:r w:rsidRPr="00346E20">
              <w:rPr>
                <w:rFonts w:ascii="Times New Roman" w:eastAsia="Times New Roman" w:hAnsi="Times New Roman" w:cs="Times New Roman"/>
                <w:color w:val="00000A"/>
                <w:kern w:val="1"/>
                <w:sz w:val="16"/>
                <w:szCs w:val="16"/>
                <w:lang w:eastAsia="zh-CN"/>
                <w14:ligatures w14:val="none"/>
              </w:rPr>
              <w:t xml:space="preserve"> ATHLET ZOMMER</w:t>
            </w:r>
          </w:p>
        </w:tc>
        <w:tc>
          <w:tcPr>
            <w:tcW w:w="1205" w:type="pct"/>
            <w:tcBorders>
              <w:top w:val="single" w:sz="4" w:space="0" w:color="auto"/>
              <w:left w:val="single" w:sz="4" w:space="0" w:color="auto"/>
              <w:bottom w:val="single" w:sz="4" w:space="0" w:color="auto"/>
              <w:right w:val="single" w:sz="4" w:space="0" w:color="auto"/>
            </w:tcBorders>
          </w:tcPr>
          <w:p w14:paraId="682C64F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00011-10-0001280-00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A2A3AC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11E0FC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60B93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13FFF4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F3136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Рессора 3307,</w:t>
            </w:r>
            <w:proofErr w:type="gramStart"/>
            <w:r w:rsidRPr="00346E20">
              <w:rPr>
                <w:rFonts w:ascii="Times New Roman" w:eastAsia="Times New Roman" w:hAnsi="Times New Roman" w:cs="Times New Roman"/>
                <w:color w:val="00000A"/>
                <w:kern w:val="1"/>
                <w:sz w:val="16"/>
                <w:szCs w:val="16"/>
                <w:lang w:eastAsia="zh-CN"/>
                <w14:ligatures w14:val="none"/>
              </w:rPr>
              <w:t>3309 ,</w:t>
            </w:r>
            <w:proofErr w:type="gramEnd"/>
            <w:r w:rsidRPr="00346E20">
              <w:rPr>
                <w:rFonts w:ascii="Times New Roman" w:eastAsia="Times New Roman" w:hAnsi="Times New Roman" w:cs="Times New Roman"/>
                <w:color w:val="00000A"/>
                <w:kern w:val="1"/>
                <w:sz w:val="16"/>
                <w:szCs w:val="16"/>
                <w:lang w:eastAsia="zh-CN"/>
                <w14:ligatures w14:val="none"/>
              </w:rPr>
              <w:t xml:space="preserve"> </w:t>
            </w:r>
            <w:proofErr w:type="spellStart"/>
            <w:r w:rsidRPr="00346E20">
              <w:rPr>
                <w:rFonts w:ascii="Times New Roman" w:eastAsia="Times New Roman" w:hAnsi="Times New Roman" w:cs="Times New Roman"/>
                <w:color w:val="00000A"/>
                <w:kern w:val="1"/>
                <w:sz w:val="16"/>
                <w:szCs w:val="16"/>
                <w:lang w:eastAsia="zh-CN"/>
                <w14:ligatures w14:val="none"/>
              </w:rPr>
              <w:t>ГАЗон</w:t>
            </w:r>
            <w:proofErr w:type="spellEnd"/>
            <w:r w:rsidRPr="00346E20">
              <w:rPr>
                <w:rFonts w:ascii="Times New Roman" w:eastAsia="Times New Roman" w:hAnsi="Times New Roman" w:cs="Times New Roman"/>
                <w:color w:val="00000A"/>
                <w:kern w:val="1"/>
                <w:sz w:val="16"/>
                <w:szCs w:val="16"/>
                <w:lang w:eastAsia="zh-CN"/>
                <w14:ligatures w14:val="none"/>
              </w:rPr>
              <w:t xml:space="preserve"> задняя 14л</w:t>
            </w:r>
          </w:p>
        </w:tc>
        <w:tc>
          <w:tcPr>
            <w:tcW w:w="1205" w:type="pct"/>
            <w:tcBorders>
              <w:top w:val="single" w:sz="4" w:space="0" w:color="auto"/>
              <w:left w:val="single" w:sz="4" w:space="0" w:color="auto"/>
              <w:bottom w:val="single" w:sz="4" w:space="0" w:color="auto"/>
              <w:right w:val="single" w:sz="4" w:space="0" w:color="auto"/>
            </w:tcBorders>
          </w:tcPr>
          <w:p w14:paraId="2E0AD2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53-12-2912012-02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03A61E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CB8A6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31E129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4AE594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A3107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Рессора 3308 передняя 14 листов (</w:t>
            </w:r>
            <w:proofErr w:type="spellStart"/>
            <w:r w:rsidRPr="00346E20">
              <w:rPr>
                <w:rFonts w:ascii="Times New Roman" w:eastAsia="Times New Roman" w:hAnsi="Times New Roman" w:cs="Times New Roman"/>
                <w:color w:val="00000A"/>
                <w:kern w:val="1"/>
                <w:sz w:val="16"/>
                <w:szCs w:val="16"/>
                <w:lang w:eastAsia="zh-CN"/>
                <w14:ligatures w14:val="none"/>
              </w:rPr>
              <w:t>шир</w:t>
            </w:r>
            <w:proofErr w:type="spellEnd"/>
            <w:r w:rsidRPr="00346E20">
              <w:rPr>
                <w:rFonts w:ascii="Times New Roman" w:eastAsia="Times New Roman" w:hAnsi="Times New Roman" w:cs="Times New Roman"/>
                <w:color w:val="00000A"/>
                <w:kern w:val="1"/>
                <w:sz w:val="16"/>
                <w:szCs w:val="16"/>
                <w:lang w:eastAsia="zh-CN"/>
                <w14:ligatures w14:val="none"/>
              </w:rPr>
              <w:t xml:space="preserve">=65мм, </w:t>
            </w:r>
            <w:proofErr w:type="spellStart"/>
            <w:r w:rsidRPr="00346E20">
              <w:rPr>
                <w:rFonts w:ascii="Times New Roman" w:eastAsia="Times New Roman" w:hAnsi="Times New Roman" w:cs="Times New Roman"/>
                <w:color w:val="00000A"/>
                <w:kern w:val="1"/>
                <w:sz w:val="16"/>
                <w:szCs w:val="16"/>
                <w:lang w:eastAsia="zh-CN"/>
                <w14:ligatures w14:val="none"/>
              </w:rPr>
              <w:t>дл</w:t>
            </w:r>
            <w:proofErr w:type="spellEnd"/>
            <w:r w:rsidRPr="00346E20">
              <w:rPr>
                <w:rFonts w:ascii="Times New Roman" w:eastAsia="Times New Roman" w:hAnsi="Times New Roman" w:cs="Times New Roman"/>
                <w:color w:val="00000A"/>
                <w:kern w:val="1"/>
                <w:sz w:val="16"/>
                <w:szCs w:val="16"/>
                <w:lang w:eastAsia="zh-CN"/>
                <w14:ligatures w14:val="none"/>
              </w:rPr>
              <w:t>=1216мм)</w:t>
            </w:r>
          </w:p>
        </w:tc>
        <w:tc>
          <w:tcPr>
            <w:tcW w:w="1205" w:type="pct"/>
            <w:tcBorders>
              <w:top w:val="single" w:sz="4" w:space="0" w:color="auto"/>
              <w:left w:val="single" w:sz="4" w:space="0" w:color="auto"/>
              <w:bottom w:val="single" w:sz="4" w:space="0" w:color="auto"/>
              <w:right w:val="single" w:sz="4" w:space="0" w:color="auto"/>
            </w:tcBorders>
          </w:tcPr>
          <w:p w14:paraId="2DBC919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3308-2902012-001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62ACD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3180B4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EF89A9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3BC413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81F89D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Рессора 53,3307 передняя 12л</w:t>
            </w:r>
          </w:p>
        </w:tc>
        <w:tc>
          <w:tcPr>
            <w:tcW w:w="1205" w:type="pct"/>
            <w:tcBorders>
              <w:top w:val="single" w:sz="4" w:space="0" w:color="auto"/>
              <w:left w:val="single" w:sz="4" w:space="0" w:color="auto"/>
              <w:bottom w:val="single" w:sz="4" w:space="0" w:color="auto"/>
              <w:right w:val="single" w:sz="4" w:space="0" w:color="auto"/>
            </w:tcBorders>
          </w:tcPr>
          <w:p w14:paraId="2CF7DE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53-2902012-02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1786E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D9F842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D792D8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24F079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509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E408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Сальник   55х82 хвостовика з/моста 53,3307</w:t>
            </w:r>
          </w:p>
        </w:tc>
        <w:tc>
          <w:tcPr>
            <w:tcW w:w="1205" w:type="pct"/>
            <w:tcBorders>
              <w:top w:val="single" w:sz="4" w:space="0" w:color="auto"/>
              <w:left w:val="single" w:sz="4" w:space="0" w:color="auto"/>
              <w:bottom w:val="single" w:sz="4" w:space="0" w:color="auto"/>
              <w:right w:val="single" w:sz="4" w:space="0" w:color="auto"/>
            </w:tcBorders>
          </w:tcPr>
          <w:p w14:paraId="0332502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51-2402052-Б4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38C9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998C53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5C2F50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CD5C9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093918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Сальник   65х90 передней ступицы 53,3307 с обоймой ГАЗ</w:t>
            </w:r>
          </w:p>
        </w:tc>
        <w:tc>
          <w:tcPr>
            <w:tcW w:w="1205" w:type="pct"/>
            <w:tcBorders>
              <w:top w:val="single" w:sz="4" w:space="0" w:color="auto"/>
              <w:left w:val="single" w:sz="4" w:space="0" w:color="auto"/>
              <w:bottom w:val="single" w:sz="4" w:space="0" w:color="auto"/>
              <w:right w:val="single" w:sz="4" w:space="0" w:color="auto"/>
            </w:tcBorders>
          </w:tcPr>
          <w:p w14:paraId="0841A0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51-3103035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8AEE09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7EBEDE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w:t>
            </w:r>
          </w:p>
        </w:tc>
      </w:tr>
      <w:tr w:rsidR="00346E20" w:rsidRPr="00346E20" w14:paraId="47638BC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33F49D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E0082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Сальник   95х130 задней </w:t>
            </w:r>
            <w:proofErr w:type="gramStart"/>
            <w:r w:rsidRPr="00346E20">
              <w:rPr>
                <w:rFonts w:ascii="Times New Roman" w:eastAsia="Times New Roman" w:hAnsi="Times New Roman" w:cs="Times New Roman"/>
                <w:color w:val="00000A"/>
                <w:kern w:val="1"/>
                <w:sz w:val="16"/>
                <w:szCs w:val="16"/>
                <w:lang w:eastAsia="zh-CN"/>
                <w14:ligatures w14:val="none"/>
              </w:rPr>
              <w:t>ступицы  ГАЗ</w:t>
            </w:r>
            <w:proofErr w:type="gramEnd"/>
          </w:p>
        </w:tc>
        <w:tc>
          <w:tcPr>
            <w:tcW w:w="1205" w:type="pct"/>
            <w:tcBorders>
              <w:top w:val="single" w:sz="4" w:space="0" w:color="auto"/>
              <w:left w:val="single" w:sz="4" w:space="0" w:color="auto"/>
              <w:bottom w:val="single" w:sz="4" w:space="0" w:color="auto"/>
              <w:right w:val="single" w:sz="4" w:space="0" w:color="auto"/>
            </w:tcBorders>
          </w:tcPr>
          <w:p w14:paraId="0495172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51-3104038-32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6A5FA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89916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0057C7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0F5FB7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7BD5B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Свеча накаливания 245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12в </w:t>
            </w:r>
          </w:p>
        </w:tc>
        <w:tc>
          <w:tcPr>
            <w:tcW w:w="1205" w:type="pct"/>
            <w:tcBorders>
              <w:top w:val="single" w:sz="4" w:space="0" w:color="auto"/>
              <w:left w:val="single" w:sz="4" w:space="0" w:color="auto"/>
              <w:bottom w:val="single" w:sz="4" w:space="0" w:color="auto"/>
              <w:right w:val="single" w:sz="4" w:space="0" w:color="auto"/>
            </w:tcBorders>
          </w:tcPr>
          <w:p w14:paraId="0663721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11.721.083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01D624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25124C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D19BD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D8559D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D481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Сигнал звуковой 12V ракушки</w:t>
            </w:r>
          </w:p>
        </w:tc>
        <w:tc>
          <w:tcPr>
            <w:tcW w:w="1205" w:type="pct"/>
            <w:tcBorders>
              <w:top w:val="single" w:sz="4" w:space="0" w:color="auto"/>
              <w:left w:val="single" w:sz="4" w:space="0" w:color="auto"/>
              <w:bottom w:val="single" w:sz="4" w:space="0" w:color="auto"/>
              <w:right w:val="single" w:sz="4" w:space="0" w:color="auto"/>
            </w:tcBorders>
          </w:tcPr>
          <w:p w14:paraId="166C366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23192260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06FB08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7D53F0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F9AA75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455865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107B2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Сигнал звуковой 24V ГАЗ-3309, КАМАЗ (к-т)</w:t>
            </w:r>
          </w:p>
        </w:tc>
        <w:tc>
          <w:tcPr>
            <w:tcW w:w="1205" w:type="pct"/>
            <w:tcBorders>
              <w:top w:val="single" w:sz="4" w:space="0" w:color="auto"/>
              <w:left w:val="single" w:sz="4" w:space="0" w:color="auto"/>
              <w:bottom w:val="single" w:sz="4" w:space="0" w:color="auto"/>
              <w:right w:val="single" w:sz="4" w:space="0" w:color="auto"/>
            </w:tcBorders>
          </w:tcPr>
          <w:p w14:paraId="135120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С0306Д/С0307Д1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A610A5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67D758E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39B3CD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B127C9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435BD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Спидометр 3307 (30729)</w:t>
            </w:r>
          </w:p>
        </w:tc>
        <w:tc>
          <w:tcPr>
            <w:tcW w:w="1205" w:type="pct"/>
            <w:tcBorders>
              <w:top w:val="single" w:sz="4" w:space="0" w:color="auto"/>
              <w:left w:val="single" w:sz="4" w:space="0" w:color="auto"/>
              <w:bottom w:val="single" w:sz="4" w:space="0" w:color="auto"/>
              <w:right w:val="single" w:sz="4" w:space="0" w:color="auto"/>
            </w:tcBorders>
          </w:tcPr>
          <w:p w14:paraId="56281C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16.3802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BD683A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F851D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C99CA1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791E6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291292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Спидометр 3309 электронный</w:t>
            </w:r>
          </w:p>
        </w:tc>
        <w:tc>
          <w:tcPr>
            <w:tcW w:w="1205" w:type="pct"/>
            <w:tcBorders>
              <w:top w:val="single" w:sz="4" w:space="0" w:color="auto"/>
              <w:left w:val="single" w:sz="4" w:space="0" w:color="auto"/>
              <w:bottom w:val="single" w:sz="4" w:space="0" w:color="auto"/>
              <w:right w:val="single" w:sz="4" w:space="0" w:color="auto"/>
            </w:tcBorders>
          </w:tcPr>
          <w:p w14:paraId="35E439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0453892-007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78DB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A788C1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BE5BE1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2EA88E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A92063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Стартер 53,3307</w:t>
            </w:r>
          </w:p>
        </w:tc>
        <w:tc>
          <w:tcPr>
            <w:tcW w:w="1205" w:type="pct"/>
            <w:tcBorders>
              <w:top w:val="single" w:sz="4" w:space="0" w:color="auto"/>
              <w:left w:val="single" w:sz="4" w:space="0" w:color="auto"/>
              <w:bottom w:val="single" w:sz="4" w:space="0" w:color="auto"/>
              <w:right w:val="single" w:sz="4" w:space="0" w:color="auto"/>
            </w:tcBorders>
          </w:tcPr>
          <w:p w14:paraId="0F063E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230А1-3708000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9BAD9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85FADC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4E4DBD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7B9EB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93CAC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Стартер Д-243-245 12В/4 кВт</w:t>
            </w:r>
          </w:p>
        </w:tc>
        <w:tc>
          <w:tcPr>
            <w:tcW w:w="1205" w:type="pct"/>
            <w:tcBorders>
              <w:top w:val="single" w:sz="4" w:space="0" w:color="auto"/>
              <w:left w:val="single" w:sz="4" w:space="0" w:color="auto"/>
              <w:bottom w:val="single" w:sz="4" w:space="0" w:color="auto"/>
              <w:right w:val="single" w:sz="4" w:space="0" w:color="auto"/>
            </w:tcBorders>
          </w:tcPr>
          <w:p w14:paraId="3AD625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2402-0-000378-001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471513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A44A6B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976E1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D24AB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519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088AA7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Стеклоочиститель ГАЗ 3307 в сб. (эл.)</w:t>
            </w:r>
          </w:p>
        </w:tc>
        <w:tc>
          <w:tcPr>
            <w:tcW w:w="1205" w:type="pct"/>
            <w:tcBorders>
              <w:top w:val="single" w:sz="4" w:space="0" w:color="auto"/>
              <w:left w:val="single" w:sz="4" w:space="0" w:color="auto"/>
              <w:bottom w:val="single" w:sz="4" w:space="0" w:color="auto"/>
              <w:right w:val="single" w:sz="4" w:space="0" w:color="auto"/>
            </w:tcBorders>
          </w:tcPr>
          <w:p w14:paraId="05FF7C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20.5205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60D6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F22C08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6FE495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6794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lastRenderedPageBreak/>
              <w:t>520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CC2FB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Стеклоочиститель ГАЗ 3309 в </w:t>
            </w:r>
            <w:proofErr w:type="gramStart"/>
            <w:r w:rsidRPr="00346E20">
              <w:rPr>
                <w:rFonts w:ascii="Times New Roman" w:eastAsia="Times New Roman" w:hAnsi="Times New Roman" w:cs="Times New Roman"/>
                <w:color w:val="00000A"/>
                <w:kern w:val="1"/>
                <w:sz w:val="16"/>
                <w:szCs w:val="16"/>
                <w:lang w:eastAsia="zh-CN"/>
                <w14:ligatures w14:val="none"/>
              </w:rPr>
              <w:t>сб .</w:t>
            </w:r>
            <w:proofErr w:type="gramEnd"/>
          </w:p>
        </w:tc>
        <w:tc>
          <w:tcPr>
            <w:tcW w:w="1205" w:type="pct"/>
            <w:tcBorders>
              <w:top w:val="single" w:sz="4" w:space="0" w:color="auto"/>
              <w:left w:val="single" w:sz="4" w:space="0" w:color="auto"/>
              <w:bottom w:val="single" w:sz="4" w:space="0" w:color="auto"/>
              <w:right w:val="single" w:sz="4" w:space="0" w:color="auto"/>
            </w:tcBorders>
          </w:tcPr>
          <w:p w14:paraId="3F3043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711-5205100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99FD6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3E2902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F47202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4506AC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C1CCB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Стремянка 3307 рессоры задней </w:t>
            </w:r>
          </w:p>
        </w:tc>
        <w:tc>
          <w:tcPr>
            <w:tcW w:w="1205" w:type="pct"/>
            <w:tcBorders>
              <w:top w:val="single" w:sz="4" w:space="0" w:color="auto"/>
              <w:left w:val="single" w:sz="4" w:space="0" w:color="auto"/>
              <w:bottom w:val="single" w:sz="4" w:space="0" w:color="auto"/>
              <w:right w:val="single" w:sz="4" w:space="0" w:color="auto"/>
            </w:tcBorders>
          </w:tcPr>
          <w:p w14:paraId="67A78AF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53-12-2912408-10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18C0C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4B9863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ACBC9B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6A9DD6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D9E77D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Стремянка 53 рессоры зад. с/о длинная</w:t>
            </w:r>
          </w:p>
        </w:tc>
        <w:tc>
          <w:tcPr>
            <w:tcW w:w="1205" w:type="pct"/>
            <w:tcBorders>
              <w:top w:val="single" w:sz="4" w:space="0" w:color="auto"/>
              <w:left w:val="single" w:sz="4" w:space="0" w:color="auto"/>
              <w:bottom w:val="single" w:sz="4" w:space="0" w:color="auto"/>
              <w:right w:val="single" w:sz="4" w:space="0" w:color="auto"/>
            </w:tcBorders>
          </w:tcPr>
          <w:p w14:paraId="2368C71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53-12-2912408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5AA1EC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A6BDAA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41CE2D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706EA8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F60A7A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Стремянка 53,3307 рессоры передней </w:t>
            </w:r>
          </w:p>
        </w:tc>
        <w:tc>
          <w:tcPr>
            <w:tcW w:w="1205" w:type="pct"/>
            <w:tcBorders>
              <w:top w:val="single" w:sz="4" w:space="0" w:color="auto"/>
              <w:left w:val="single" w:sz="4" w:space="0" w:color="auto"/>
              <w:bottom w:val="single" w:sz="4" w:space="0" w:color="auto"/>
              <w:right w:val="single" w:sz="4" w:space="0" w:color="auto"/>
            </w:tcBorders>
          </w:tcPr>
          <w:p w14:paraId="1A0C33F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53А-2902408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13362F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B67EFA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0B3CA5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33751A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C43938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Ступица колеса 53,3307 задняя голая</w:t>
            </w:r>
          </w:p>
        </w:tc>
        <w:tc>
          <w:tcPr>
            <w:tcW w:w="1205" w:type="pct"/>
            <w:tcBorders>
              <w:top w:val="single" w:sz="4" w:space="0" w:color="auto"/>
              <w:left w:val="single" w:sz="4" w:space="0" w:color="auto"/>
              <w:bottom w:val="single" w:sz="4" w:space="0" w:color="auto"/>
              <w:right w:val="single" w:sz="4" w:space="0" w:color="auto"/>
            </w:tcBorders>
          </w:tcPr>
          <w:p w14:paraId="777FC6E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53-3104015-02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BFDBD5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054B7F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3C1F6A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65F4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E68439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Ступица колеса 53,3307 передняя голая</w:t>
            </w:r>
          </w:p>
        </w:tc>
        <w:tc>
          <w:tcPr>
            <w:tcW w:w="1205" w:type="pct"/>
            <w:tcBorders>
              <w:top w:val="single" w:sz="4" w:space="0" w:color="auto"/>
              <w:left w:val="single" w:sz="4" w:space="0" w:color="auto"/>
              <w:bottom w:val="single" w:sz="4" w:space="0" w:color="auto"/>
              <w:right w:val="single" w:sz="4" w:space="0" w:color="auto"/>
            </w:tcBorders>
          </w:tcPr>
          <w:p w14:paraId="70F5371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51-3103015-20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A50562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7054745"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90F70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20F30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177B5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Теплообменник 3309 Е-3</w:t>
            </w:r>
          </w:p>
        </w:tc>
        <w:tc>
          <w:tcPr>
            <w:tcW w:w="1205" w:type="pct"/>
            <w:tcBorders>
              <w:top w:val="single" w:sz="4" w:space="0" w:color="auto"/>
              <w:left w:val="single" w:sz="4" w:space="0" w:color="auto"/>
              <w:bottom w:val="single" w:sz="4" w:space="0" w:color="auto"/>
              <w:right w:val="single" w:sz="4" w:space="0" w:color="auto"/>
            </w:tcBorders>
          </w:tcPr>
          <w:p w14:paraId="39E40D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ТМЖ6500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CE8BC9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7984CB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F8A584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861A7F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575F2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выхлопная 53,3307</w:t>
            </w:r>
          </w:p>
        </w:tc>
        <w:tc>
          <w:tcPr>
            <w:tcW w:w="1205" w:type="pct"/>
            <w:tcBorders>
              <w:top w:val="single" w:sz="4" w:space="0" w:color="auto"/>
              <w:left w:val="single" w:sz="4" w:space="0" w:color="auto"/>
              <w:bottom w:val="single" w:sz="4" w:space="0" w:color="auto"/>
              <w:right w:val="single" w:sz="4" w:space="0" w:color="auto"/>
            </w:tcBorders>
          </w:tcPr>
          <w:p w14:paraId="68F403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53А-1203050-20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42B845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481862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8F0C1C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96983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FE9417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3309 с/о</w:t>
            </w:r>
          </w:p>
        </w:tc>
        <w:tc>
          <w:tcPr>
            <w:tcW w:w="1205" w:type="pct"/>
            <w:tcBorders>
              <w:top w:val="single" w:sz="4" w:space="0" w:color="auto"/>
              <w:left w:val="single" w:sz="4" w:space="0" w:color="auto"/>
              <w:bottom w:val="single" w:sz="4" w:space="0" w:color="auto"/>
              <w:right w:val="single" w:sz="4" w:space="0" w:color="auto"/>
            </w:tcBorders>
          </w:tcPr>
          <w:p w14:paraId="528172B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3308-10-1203010-10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B1B5D7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3DE009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2BEFA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74775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529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B6F65B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Труба приемная левая 3307 </w:t>
            </w:r>
          </w:p>
        </w:tc>
        <w:tc>
          <w:tcPr>
            <w:tcW w:w="1205" w:type="pct"/>
            <w:tcBorders>
              <w:top w:val="single" w:sz="4" w:space="0" w:color="auto"/>
              <w:left w:val="single" w:sz="4" w:space="0" w:color="auto"/>
              <w:bottom w:val="single" w:sz="4" w:space="0" w:color="auto"/>
              <w:right w:val="single" w:sz="4" w:space="0" w:color="auto"/>
            </w:tcBorders>
          </w:tcPr>
          <w:p w14:paraId="3B9D85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53А-1203211-20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50BFB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7B94EC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35E523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96196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059A40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левая 3307 Е-2</w:t>
            </w:r>
          </w:p>
        </w:tc>
        <w:tc>
          <w:tcPr>
            <w:tcW w:w="1205" w:type="pct"/>
            <w:tcBorders>
              <w:top w:val="single" w:sz="4" w:space="0" w:color="auto"/>
              <w:left w:val="single" w:sz="4" w:space="0" w:color="auto"/>
              <w:bottom w:val="single" w:sz="4" w:space="0" w:color="auto"/>
              <w:right w:val="single" w:sz="4" w:space="0" w:color="auto"/>
            </w:tcBorders>
          </w:tcPr>
          <w:p w14:paraId="39F603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3307-1203011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DE760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0802F8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A27A31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484840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AC928E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Труба приемная правая 3307 </w:t>
            </w:r>
          </w:p>
        </w:tc>
        <w:tc>
          <w:tcPr>
            <w:tcW w:w="1205" w:type="pct"/>
            <w:tcBorders>
              <w:top w:val="single" w:sz="4" w:space="0" w:color="auto"/>
              <w:left w:val="single" w:sz="4" w:space="0" w:color="auto"/>
              <w:bottom w:val="single" w:sz="4" w:space="0" w:color="auto"/>
              <w:right w:val="single" w:sz="4" w:space="0" w:color="auto"/>
            </w:tcBorders>
          </w:tcPr>
          <w:p w14:paraId="323205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53А-1203210-10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415369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CDBB2F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131D3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DA953B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3FD9E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приемная правая 3307 Е-2</w:t>
            </w:r>
          </w:p>
        </w:tc>
        <w:tc>
          <w:tcPr>
            <w:tcW w:w="1205" w:type="pct"/>
            <w:tcBorders>
              <w:top w:val="single" w:sz="4" w:space="0" w:color="auto"/>
              <w:left w:val="single" w:sz="4" w:space="0" w:color="auto"/>
              <w:bottom w:val="single" w:sz="4" w:space="0" w:color="auto"/>
              <w:right w:val="single" w:sz="4" w:space="0" w:color="auto"/>
            </w:tcBorders>
          </w:tcPr>
          <w:p w14:paraId="03C69E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3307-1203010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5CB9F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FBC3E5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1324FF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A54E84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660AE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Труба промежуточная 3309 (2*3)</w:t>
            </w:r>
          </w:p>
        </w:tc>
        <w:tc>
          <w:tcPr>
            <w:tcW w:w="1205" w:type="pct"/>
            <w:tcBorders>
              <w:top w:val="single" w:sz="4" w:space="0" w:color="auto"/>
              <w:left w:val="single" w:sz="4" w:space="0" w:color="auto"/>
              <w:bottom w:val="single" w:sz="4" w:space="0" w:color="auto"/>
              <w:right w:val="single" w:sz="4" w:space="0" w:color="auto"/>
            </w:tcBorders>
          </w:tcPr>
          <w:p w14:paraId="1616777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3308-10-1203238</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6F1512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2C2AE2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B7AA7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232FF2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973C3D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3307 компрессора</w:t>
            </w:r>
          </w:p>
        </w:tc>
        <w:tc>
          <w:tcPr>
            <w:tcW w:w="1205" w:type="pct"/>
            <w:tcBorders>
              <w:top w:val="single" w:sz="4" w:space="0" w:color="auto"/>
              <w:left w:val="single" w:sz="4" w:space="0" w:color="auto"/>
              <w:bottom w:val="single" w:sz="4" w:space="0" w:color="auto"/>
              <w:right w:val="single" w:sz="4" w:space="0" w:color="auto"/>
            </w:tcBorders>
          </w:tcPr>
          <w:p w14:paraId="092C60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3307-3506196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67089B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660D08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168B9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1419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234ADB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3308 от золотника прод тяги</w:t>
            </w:r>
          </w:p>
        </w:tc>
        <w:tc>
          <w:tcPr>
            <w:tcW w:w="1205" w:type="pct"/>
            <w:tcBorders>
              <w:top w:val="single" w:sz="4" w:space="0" w:color="auto"/>
              <w:left w:val="single" w:sz="4" w:space="0" w:color="auto"/>
              <w:bottom w:val="single" w:sz="4" w:space="0" w:color="auto"/>
              <w:right w:val="single" w:sz="4" w:space="0" w:color="auto"/>
            </w:tcBorders>
          </w:tcPr>
          <w:p w14:paraId="39F8F39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3309-70-3408030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EA4A9F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E1A351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603E4B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2F5B8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7BFA35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3309 дренажная Е-2</w:t>
            </w:r>
          </w:p>
        </w:tc>
        <w:tc>
          <w:tcPr>
            <w:tcW w:w="1205" w:type="pct"/>
            <w:tcBorders>
              <w:top w:val="single" w:sz="4" w:space="0" w:color="auto"/>
              <w:left w:val="single" w:sz="4" w:space="0" w:color="auto"/>
              <w:bottom w:val="single" w:sz="4" w:space="0" w:color="auto"/>
              <w:right w:val="single" w:sz="4" w:space="0" w:color="auto"/>
            </w:tcBorders>
          </w:tcPr>
          <w:p w14:paraId="5DE9CE5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245-1104320-Б</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D9CDC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5C339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8E8274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E6B097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57F0A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3309 компрессора</w:t>
            </w:r>
          </w:p>
        </w:tc>
        <w:tc>
          <w:tcPr>
            <w:tcW w:w="1205" w:type="pct"/>
            <w:tcBorders>
              <w:top w:val="single" w:sz="4" w:space="0" w:color="auto"/>
              <w:left w:val="single" w:sz="4" w:space="0" w:color="auto"/>
              <w:bottom w:val="single" w:sz="4" w:space="0" w:color="auto"/>
              <w:right w:val="single" w:sz="4" w:space="0" w:color="auto"/>
            </w:tcBorders>
          </w:tcPr>
          <w:p w14:paraId="67B814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3309-3506196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BEDD66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E482B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ED7E8F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D37C6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FCDE3A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3309 от золотника прод тяги</w:t>
            </w:r>
          </w:p>
        </w:tc>
        <w:tc>
          <w:tcPr>
            <w:tcW w:w="1205" w:type="pct"/>
            <w:tcBorders>
              <w:top w:val="single" w:sz="4" w:space="0" w:color="auto"/>
              <w:left w:val="single" w:sz="4" w:space="0" w:color="auto"/>
              <w:bottom w:val="single" w:sz="4" w:space="0" w:color="auto"/>
              <w:right w:val="single" w:sz="4" w:space="0" w:color="auto"/>
            </w:tcBorders>
          </w:tcPr>
          <w:p w14:paraId="68A3E4A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3309-3408030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288743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7E085F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9A2DE0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C111DE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539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7B5F0F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3309 от золотника прод тяги </w:t>
            </w:r>
          </w:p>
        </w:tc>
        <w:tc>
          <w:tcPr>
            <w:tcW w:w="1205" w:type="pct"/>
            <w:tcBorders>
              <w:top w:val="single" w:sz="4" w:space="0" w:color="auto"/>
              <w:left w:val="single" w:sz="4" w:space="0" w:color="auto"/>
              <w:bottom w:val="single" w:sz="4" w:space="0" w:color="auto"/>
              <w:right w:val="single" w:sz="4" w:space="0" w:color="auto"/>
            </w:tcBorders>
          </w:tcPr>
          <w:p w14:paraId="49EA859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3309-3408030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5145C8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92EA35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A82DDB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82C6D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6972F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3309 перепускная 10*8  </w:t>
            </w:r>
          </w:p>
        </w:tc>
        <w:tc>
          <w:tcPr>
            <w:tcW w:w="1205" w:type="pct"/>
            <w:tcBorders>
              <w:top w:val="single" w:sz="4" w:space="0" w:color="auto"/>
              <w:left w:val="single" w:sz="4" w:space="0" w:color="auto"/>
              <w:bottom w:val="single" w:sz="4" w:space="0" w:color="auto"/>
              <w:right w:val="single" w:sz="4" w:space="0" w:color="auto"/>
            </w:tcBorders>
          </w:tcPr>
          <w:p w14:paraId="076B77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245-1104350-060 (-Е)</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0C8855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7B136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88422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809C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FB37F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3309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тормозн.воздушн</w:t>
            </w:r>
            <w:proofErr w:type="spellEnd"/>
            <w:proofErr w:type="gramEnd"/>
            <w:r w:rsidRPr="00346E20">
              <w:rPr>
                <w:rFonts w:ascii="Times New Roman" w:eastAsia="Times New Roman" w:hAnsi="Times New Roman" w:cs="Times New Roman"/>
                <w:color w:val="00000A"/>
                <w:kern w:val="1"/>
                <w:sz w:val="16"/>
                <w:szCs w:val="16"/>
                <w:lang w:eastAsia="zh-CN"/>
                <w14:ligatures w14:val="none"/>
              </w:rPr>
              <w:t>.</w:t>
            </w:r>
          </w:p>
        </w:tc>
        <w:tc>
          <w:tcPr>
            <w:tcW w:w="1205" w:type="pct"/>
            <w:tcBorders>
              <w:top w:val="single" w:sz="4" w:space="0" w:color="auto"/>
              <w:left w:val="single" w:sz="4" w:space="0" w:color="auto"/>
              <w:bottom w:val="single" w:sz="4" w:space="0" w:color="auto"/>
              <w:right w:val="single" w:sz="4" w:space="0" w:color="auto"/>
            </w:tcBorders>
          </w:tcPr>
          <w:p w14:paraId="219E973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3309-3506206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C1C9B7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085B0D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7935F9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D5DC5C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17847F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w:t>
            </w:r>
            <w:proofErr w:type="gramStart"/>
            <w:r w:rsidRPr="00346E20">
              <w:rPr>
                <w:rFonts w:ascii="Times New Roman" w:eastAsia="Times New Roman" w:hAnsi="Times New Roman" w:cs="Times New Roman"/>
                <w:color w:val="00000A"/>
                <w:kern w:val="1"/>
                <w:sz w:val="16"/>
                <w:szCs w:val="16"/>
                <w:lang w:eastAsia="zh-CN"/>
                <w14:ligatures w14:val="none"/>
              </w:rPr>
              <w:t>3309,Валдай</w:t>
            </w:r>
            <w:proofErr w:type="gramEnd"/>
            <w:r w:rsidRPr="00346E20">
              <w:rPr>
                <w:rFonts w:ascii="Times New Roman" w:eastAsia="Times New Roman" w:hAnsi="Times New Roman" w:cs="Times New Roman"/>
                <w:color w:val="00000A"/>
                <w:kern w:val="1"/>
                <w:sz w:val="16"/>
                <w:szCs w:val="16"/>
                <w:lang w:eastAsia="zh-CN"/>
                <w14:ligatures w14:val="none"/>
              </w:rPr>
              <w:t xml:space="preserve"> Е-2 переп.10*8 (ГИБКАЯ) </w:t>
            </w:r>
          </w:p>
        </w:tc>
        <w:tc>
          <w:tcPr>
            <w:tcW w:w="1205" w:type="pct"/>
            <w:tcBorders>
              <w:top w:val="single" w:sz="4" w:space="0" w:color="auto"/>
              <w:left w:val="single" w:sz="4" w:space="0" w:color="auto"/>
              <w:bottom w:val="single" w:sz="4" w:space="0" w:color="auto"/>
              <w:right w:val="single" w:sz="4" w:space="0" w:color="auto"/>
            </w:tcBorders>
          </w:tcPr>
          <w:p w14:paraId="1E6DBA2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260-1104350-080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28C3C5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8F2E5D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F364C0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BC7A72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6582C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ГУР 3308,3309 всасывающая </w:t>
            </w:r>
          </w:p>
        </w:tc>
        <w:tc>
          <w:tcPr>
            <w:tcW w:w="1205" w:type="pct"/>
            <w:tcBorders>
              <w:top w:val="single" w:sz="4" w:space="0" w:color="auto"/>
              <w:left w:val="single" w:sz="4" w:space="0" w:color="auto"/>
              <w:bottom w:val="single" w:sz="4" w:space="0" w:color="auto"/>
              <w:right w:val="single" w:sz="4" w:space="0" w:color="auto"/>
            </w:tcBorders>
          </w:tcPr>
          <w:p w14:paraId="4257CC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3308-10-3408198-20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D45EAB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E4B07B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3D4023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10EDB1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1F6FC0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Трубка ГУР 3309 всасывающая (гайка-под хомут) с </w:t>
            </w:r>
            <w:proofErr w:type="spellStart"/>
            <w:r w:rsidRPr="00346E20">
              <w:rPr>
                <w:rFonts w:ascii="Times New Roman" w:eastAsia="Times New Roman" w:hAnsi="Times New Roman" w:cs="Times New Roman"/>
                <w:color w:val="00000A"/>
                <w:kern w:val="1"/>
                <w:sz w:val="16"/>
                <w:szCs w:val="16"/>
                <w:lang w:eastAsia="zh-CN"/>
                <w14:ligatures w14:val="none"/>
              </w:rPr>
              <w:t>пруж</w:t>
            </w:r>
            <w:proofErr w:type="spellEnd"/>
          </w:p>
        </w:tc>
        <w:tc>
          <w:tcPr>
            <w:tcW w:w="1205" w:type="pct"/>
            <w:tcBorders>
              <w:top w:val="single" w:sz="4" w:space="0" w:color="auto"/>
              <w:left w:val="single" w:sz="4" w:space="0" w:color="auto"/>
              <w:bottom w:val="single" w:sz="4" w:space="0" w:color="auto"/>
              <w:right w:val="single" w:sz="4" w:space="0" w:color="auto"/>
            </w:tcBorders>
          </w:tcPr>
          <w:p w14:paraId="5B30A00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3308-10-3408198-30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378A29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60301A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2D22BB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76650E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B3A5BA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ГУР 3309,33081 нагнетательная (гайка-гайка)</w:t>
            </w:r>
          </w:p>
        </w:tc>
        <w:tc>
          <w:tcPr>
            <w:tcW w:w="1205" w:type="pct"/>
            <w:tcBorders>
              <w:top w:val="single" w:sz="4" w:space="0" w:color="auto"/>
              <w:left w:val="single" w:sz="4" w:space="0" w:color="auto"/>
              <w:bottom w:val="single" w:sz="4" w:space="0" w:color="auto"/>
              <w:right w:val="single" w:sz="4" w:space="0" w:color="auto"/>
            </w:tcBorders>
          </w:tcPr>
          <w:p w14:paraId="48D9DB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5788-06-3408142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8BFBC9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EB2EAF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4B8770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3E3CF3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591529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рециркуляции 3309 4859.358</w:t>
            </w:r>
          </w:p>
        </w:tc>
        <w:tc>
          <w:tcPr>
            <w:tcW w:w="1205" w:type="pct"/>
            <w:tcBorders>
              <w:top w:val="single" w:sz="4" w:space="0" w:color="auto"/>
              <w:left w:val="single" w:sz="4" w:space="0" w:color="auto"/>
              <w:bottom w:val="single" w:sz="4" w:space="0" w:color="auto"/>
              <w:right w:val="single" w:sz="4" w:space="0" w:color="auto"/>
            </w:tcBorders>
          </w:tcPr>
          <w:p w14:paraId="331B1E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4859.386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2713A4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CD4C0A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5B78DB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BC49B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9651E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ТНВД топливная 1-</w:t>
            </w:r>
            <w:proofErr w:type="gramStart"/>
            <w:r w:rsidRPr="00346E20">
              <w:rPr>
                <w:rFonts w:ascii="Times New Roman" w:eastAsia="Times New Roman" w:hAnsi="Times New Roman" w:cs="Times New Roman"/>
                <w:color w:val="00000A"/>
                <w:kern w:val="1"/>
                <w:sz w:val="16"/>
                <w:szCs w:val="16"/>
                <w:lang w:eastAsia="zh-CN"/>
                <w14:ligatures w14:val="none"/>
              </w:rPr>
              <w:t>я  (</w:t>
            </w:r>
            <w:proofErr w:type="gramEnd"/>
            <w:r w:rsidRPr="00346E20">
              <w:rPr>
                <w:rFonts w:ascii="Times New Roman" w:eastAsia="Times New Roman" w:hAnsi="Times New Roman" w:cs="Times New Roman"/>
                <w:color w:val="00000A"/>
                <w:kern w:val="1"/>
                <w:sz w:val="16"/>
                <w:szCs w:val="16"/>
                <w:lang w:eastAsia="zh-CN"/>
                <w14:ligatures w14:val="none"/>
              </w:rPr>
              <w:t>245 Е-2)</w:t>
            </w:r>
          </w:p>
        </w:tc>
        <w:tc>
          <w:tcPr>
            <w:tcW w:w="1205" w:type="pct"/>
            <w:tcBorders>
              <w:top w:val="single" w:sz="4" w:space="0" w:color="auto"/>
              <w:left w:val="single" w:sz="4" w:space="0" w:color="auto"/>
              <w:bottom w:val="single" w:sz="4" w:space="0" w:color="auto"/>
              <w:right w:val="single" w:sz="4" w:space="0" w:color="auto"/>
            </w:tcBorders>
          </w:tcPr>
          <w:p w14:paraId="275B0A6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245-1104300-Б</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AAA847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AA8461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0C6AA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DC3AF5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729A57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ТНВД топливная 2-</w:t>
            </w:r>
            <w:proofErr w:type="gramStart"/>
            <w:r w:rsidRPr="00346E20">
              <w:rPr>
                <w:rFonts w:ascii="Times New Roman" w:eastAsia="Times New Roman" w:hAnsi="Times New Roman" w:cs="Times New Roman"/>
                <w:color w:val="00000A"/>
                <w:kern w:val="1"/>
                <w:sz w:val="16"/>
                <w:szCs w:val="16"/>
                <w:lang w:eastAsia="zh-CN"/>
                <w14:ligatures w14:val="none"/>
              </w:rPr>
              <w:t>я  (</w:t>
            </w:r>
            <w:proofErr w:type="gramEnd"/>
            <w:r w:rsidRPr="00346E20">
              <w:rPr>
                <w:rFonts w:ascii="Times New Roman" w:eastAsia="Times New Roman" w:hAnsi="Times New Roman" w:cs="Times New Roman"/>
                <w:color w:val="00000A"/>
                <w:kern w:val="1"/>
                <w:sz w:val="16"/>
                <w:szCs w:val="16"/>
                <w:lang w:eastAsia="zh-CN"/>
                <w14:ligatures w14:val="none"/>
              </w:rPr>
              <w:t>245 Е-2)</w:t>
            </w:r>
          </w:p>
        </w:tc>
        <w:tc>
          <w:tcPr>
            <w:tcW w:w="1205" w:type="pct"/>
            <w:tcBorders>
              <w:top w:val="single" w:sz="4" w:space="0" w:color="auto"/>
              <w:left w:val="single" w:sz="4" w:space="0" w:color="auto"/>
              <w:bottom w:val="single" w:sz="4" w:space="0" w:color="auto"/>
              <w:right w:val="single" w:sz="4" w:space="0" w:color="auto"/>
            </w:tcBorders>
          </w:tcPr>
          <w:p w14:paraId="23BDCD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245-1104300-Б01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38C155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01AD64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95AC95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7638A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549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0BEFC0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ТНВД топливная 3-</w:t>
            </w:r>
            <w:proofErr w:type="gramStart"/>
            <w:r w:rsidRPr="00346E20">
              <w:rPr>
                <w:rFonts w:ascii="Times New Roman" w:eastAsia="Times New Roman" w:hAnsi="Times New Roman" w:cs="Times New Roman"/>
                <w:color w:val="00000A"/>
                <w:kern w:val="1"/>
                <w:sz w:val="16"/>
                <w:szCs w:val="16"/>
                <w:lang w:eastAsia="zh-CN"/>
                <w14:ligatures w14:val="none"/>
              </w:rPr>
              <w:t>я  (</w:t>
            </w:r>
            <w:proofErr w:type="gramEnd"/>
            <w:r w:rsidRPr="00346E20">
              <w:rPr>
                <w:rFonts w:ascii="Times New Roman" w:eastAsia="Times New Roman" w:hAnsi="Times New Roman" w:cs="Times New Roman"/>
                <w:color w:val="00000A"/>
                <w:kern w:val="1"/>
                <w:sz w:val="16"/>
                <w:szCs w:val="16"/>
                <w:lang w:eastAsia="zh-CN"/>
                <w14:ligatures w14:val="none"/>
              </w:rPr>
              <w:t>245 Е-2)</w:t>
            </w:r>
          </w:p>
        </w:tc>
        <w:tc>
          <w:tcPr>
            <w:tcW w:w="1205" w:type="pct"/>
            <w:tcBorders>
              <w:top w:val="single" w:sz="4" w:space="0" w:color="auto"/>
              <w:left w:val="single" w:sz="4" w:space="0" w:color="auto"/>
              <w:bottom w:val="single" w:sz="4" w:space="0" w:color="auto"/>
              <w:right w:val="single" w:sz="4" w:space="0" w:color="auto"/>
            </w:tcBorders>
          </w:tcPr>
          <w:p w14:paraId="19D688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245-1104300-Б02</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63ADF2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B8FED4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0676E6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AEA9CE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592B17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Трубка ТНВД топливная 4-</w:t>
            </w:r>
            <w:proofErr w:type="gramStart"/>
            <w:r w:rsidRPr="00346E20">
              <w:rPr>
                <w:rFonts w:ascii="Times New Roman" w:eastAsia="Times New Roman" w:hAnsi="Times New Roman" w:cs="Times New Roman"/>
                <w:color w:val="00000A"/>
                <w:kern w:val="1"/>
                <w:sz w:val="16"/>
                <w:szCs w:val="16"/>
                <w:lang w:eastAsia="zh-CN"/>
                <w14:ligatures w14:val="none"/>
              </w:rPr>
              <w:t>я  (</w:t>
            </w:r>
            <w:proofErr w:type="gramEnd"/>
            <w:r w:rsidRPr="00346E20">
              <w:rPr>
                <w:rFonts w:ascii="Times New Roman" w:eastAsia="Times New Roman" w:hAnsi="Times New Roman" w:cs="Times New Roman"/>
                <w:color w:val="00000A"/>
                <w:kern w:val="1"/>
                <w:sz w:val="16"/>
                <w:szCs w:val="16"/>
                <w:lang w:eastAsia="zh-CN"/>
                <w14:ligatures w14:val="none"/>
              </w:rPr>
              <w:t>245 Е-2)</w:t>
            </w:r>
          </w:p>
        </w:tc>
        <w:tc>
          <w:tcPr>
            <w:tcW w:w="1205" w:type="pct"/>
            <w:tcBorders>
              <w:top w:val="single" w:sz="4" w:space="0" w:color="auto"/>
              <w:left w:val="single" w:sz="4" w:space="0" w:color="auto"/>
              <w:bottom w:val="single" w:sz="4" w:space="0" w:color="auto"/>
              <w:right w:val="single" w:sz="4" w:space="0" w:color="auto"/>
            </w:tcBorders>
          </w:tcPr>
          <w:p w14:paraId="27AE46B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245-1104300-Б03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3DCC92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81EC19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1A3B4E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0410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5E9D03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Турбокомпрессор 3310, 3309 Е-3 (6,5.1-10.06)</w:t>
            </w:r>
          </w:p>
        </w:tc>
        <w:tc>
          <w:tcPr>
            <w:tcW w:w="1205" w:type="pct"/>
            <w:tcBorders>
              <w:top w:val="single" w:sz="4" w:space="0" w:color="auto"/>
              <w:left w:val="single" w:sz="4" w:space="0" w:color="auto"/>
              <w:bottom w:val="single" w:sz="4" w:space="0" w:color="auto"/>
              <w:right w:val="single" w:sz="4" w:space="0" w:color="auto"/>
            </w:tcBorders>
          </w:tcPr>
          <w:p w14:paraId="75E5CD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ТКР-0-1-10.06-00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C0414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386960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820BB2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05FCAC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5F1F08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Тяга 3309 поперечная</w:t>
            </w:r>
          </w:p>
        </w:tc>
        <w:tc>
          <w:tcPr>
            <w:tcW w:w="1205" w:type="pct"/>
            <w:tcBorders>
              <w:top w:val="single" w:sz="4" w:space="0" w:color="auto"/>
              <w:left w:val="single" w:sz="4" w:space="0" w:color="auto"/>
              <w:bottom w:val="single" w:sz="4" w:space="0" w:color="auto"/>
              <w:right w:val="single" w:sz="4" w:space="0" w:color="auto"/>
            </w:tcBorders>
          </w:tcPr>
          <w:p w14:paraId="1DA46D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3309-3414052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F6F85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8A2CD5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8364DDF"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AB7BC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5D1E56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Тяга продольная 3309 с </w:t>
            </w:r>
            <w:proofErr w:type="spellStart"/>
            <w:r w:rsidRPr="00346E20">
              <w:rPr>
                <w:rFonts w:ascii="Times New Roman" w:eastAsia="Times New Roman" w:hAnsi="Times New Roman" w:cs="Times New Roman"/>
                <w:color w:val="00000A"/>
                <w:kern w:val="1"/>
                <w:sz w:val="16"/>
                <w:szCs w:val="16"/>
                <w:lang w:eastAsia="zh-CN"/>
                <w14:ligatures w14:val="none"/>
              </w:rPr>
              <w:t>золотн</w:t>
            </w:r>
            <w:proofErr w:type="spellEnd"/>
            <w:r w:rsidRPr="00346E20">
              <w:rPr>
                <w:rFonts w:ascii="Times New Roman" w:eastAsia="Times New Roman" w:hAnsi="Times New Roman" w:cs="Times New Roman"/>
                <w:color w:val="00000A"/>
                <w:kern w:val="1"/>
                <w:sz w:val="16"/>
                <w:szCs w:val="16"/>
                <w:lang w:eastAsia="zh-CN"/>
                <w14:ligatures w14:val="none"/>
              </w:rPr>
              <w:t>. Е3</w:t>
            </w:r>
          </w:p>
        </w:tc>
        <w:tc>
          <w:tcPr>
            <w:tcW w:w="1205" w:type="pct"/>
            <w:tcBorders>
              <w:top w:val="single" w:sz="4" w:space="0" w:color="auto"/>
              <w:left w:val="single" w:sz="4" w:space="0" w:color="auto"/>
              <w:bottom w:val="single" w:sz="4" w:space="0" w:color="auto"/>
              <w:right w:val="single" w:sz="4" w:space="0" w:color="auto"/>
            </w:tcBorders>
          </w:tcPr>
          <w:p w14:paraId="305A62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3309-3414010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67C10E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0A1519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1C930D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6563C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6D276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Фара 3307 сб.</w:t>
            </w:r>
          </w:p>
        </w:tc>
        <w:tc>
          <w:tcPr>
            <w:tcW w:w="1205" w:type="pct"/>
            <w:tcBorders>
              <w:top w:val="single" w:sz="4" w:space="0" w:color="auto"/>
              <w:left w:val="single" w:sz="4" w:space="0" w:color="auto"/>
              <w:bottom w:val="single" w:sz="4" w:space="0" w:color="auto"/>
              <w:right w:val="single" w:sz="4" w:space="0" w:color="auto"/>
            </w:tcBorders>
          </w:tcPr>
          <w:p w14:paraId="678E18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522.3711010/ФГ 122 ГВ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148FE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8556B3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03DFC5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E632A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D73B68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Фара 3309 сб. </w:t>
            </w:r>
          </w:p>
        </w:tc>
        <w:tc>
          <w:tcPr>
            <w:tcW w:w="1205" w:type="pct"/>
            <w:tcBorders>
              <w:top w:val="single" w:sz="4" w:space="0" w:color="auto"/>
              <w:left w:val="single" w:sz="4" w:space="0" w:color="auto"/>
              <w:bottom w:val="single" w:sz="4" w:space="0" w:color="auto"/>
              <w:right w:val="single" w:sz="4" w:space="0" w:color="auto"/>
            </w:tcBorders>
          </w:tcPr>
          <w:p w14:paraId="5B2DEB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6200-371100-01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9E35C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F82AD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023237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50664F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15BCC3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w:t>
            </w:r>
            <w:proofErr w:type="spellStart"/>
            <w:r w:rsidRPr="00346E20">
              <w:rPr>
                <w:rFonts w:ascii="Times New Roman" w:eastAsia="Times New Roman" w:hAnsi="Times New Roman" w:cs="Times New Roman"/>
                <w:color w:val="00000A"/>
                <w:kern w:val="1"/>
                <w:sz w:val="16"/>
                <w:szCs w:val="16"/>
                <w:lang w:eastAsia="zh-CN"/>
                <w14:ligatures w14:val="none"/>
              </w:rPr>
              <w:t>влагомаслоотделителя</w:t>
            </w:r>
            <w:proofErr w:type="spellEnd"/>
            <w:r w:rsidRPr="00346E20">
              <w:rPr>
                <w:rFonts w:ascii="Times New Roman" w:eastAsia="Times New Roman" w:hAnsi="Times New Roman" w:cs="Times New Roman"/>
                <w:color w:val="00000A"/>
                <w:kern w:val="1"/>
                <w:sz w:val="16"/>
                <w:szCs w:val="16"/>
                <w:lang w:eastAsia="zh-CN"/>
                <w14:ligatures w14:val="none"/>
              </w:rPr>
              <w:t xml:space="preserve"> М39*1,5</w:t>
            </w:r>
          </w:p>
        </w:tc>
        <w:tc>
          <w:tcPr>
            <w:tcW w:w="1205" w:type="pct"/>
            <w:tcBorders>
              <w:top w:val="single" w:sz="4" w:space="0" w:color="auto"/>
              <w:left w:val="single" w:sz="4" w:space="0" w:color="auto"/>
              <w:bottom w:val="single" w:sz="4" w:space="0" w:color="auto"/>
              <w:right w:val="single" w:sz="4" w:space="0" w:color="auto"/>
            </w:tcBorders>
          </w:tcPr>
          <w:p w14:paraId="09B54ED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432-4102227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B9E5C2F"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54334E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19E48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F15745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1CDFB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воздушный 53,3307 сб. (нового обр.) </w:t>
            </w:r>
          </w:p>
        </w:tc>
        <w:tc>
          <w:tcPr>
            <w:tcW w:w="1205" w:type="pct"/>
            <w:tcBorders>
              <w:top w:val="single" w:sz="4" w:space="0" w:color="auto"/>
              <w:left w:val="single" w:sz="4" w:space="0" w:color="auto"/>
              <w:bottom w:val="single" w:sz="4" w:space="0" w:color="auto"/>
              <w:right w:val="single" w:sz="4" w:space="0" w:color="auto"/>
            </w:tcBorders>
          </w:tcPr>
          <w:p w14:paraId="5FBFF6B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3307-1109010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268353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2CDCF4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93662A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F5FD36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A3EB6A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масляный 245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02F28F3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ФМ-305.31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E6C392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8DA15D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5C93F9C"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673B42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559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3FD21B7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топливный 245 </w:t>
            </w:r>
            <w:proofErr w:type="spellStart"/>
            <w:r w:rsidRPr="00346E20">
              <w:rPr>
                <w:rFonts w:ascii="Times New Roman" w:eastAsia="Times New Roman" w:hAnsi="Times New Roman" w:cs="Times New Roman"/>
                <w:color w:val="00000A"/>
                <w:kern w:val="1"/>
                <w:sz w:val="16"/>
                <w:szCs w:val="16"/>
                <w:lang w:eastAsia="zh-CN"/>
                <w14:ligatures w14:val="none"/>
              </w:rPr>
              <w:t>дв</w:t>
            </w:r>
            <w:proofErr w:type="spellEnd"/>
            <w:r w:rsidRPr="00346E20">
              <w:rPr>
                <w:rFonts w:ascii="Times New Roman" w:eastAsia="Times New Roman" w:hAnsi="Times New Roman" w:cs="Times New Roman"/>
                <w:color w:val="00000A"/>
                <w:kern w:val="1"/>
                <w:sz w:val="16"/>
                <w:szCs w:val="16"/>
                <w:lang w:eastAsia="zh-CN"/>
                <w14:ligatures w14:val="none"/>
              </w:rPr>
              <w:t xml:space="preserve">.  </w:t>
            </w:r>
          </w:p>
        </w:tc>
        <w:tc>
          <w:tcPr>
            <w:tcW w:w="1205" w:type="pct"/>
            <w:tcBorders>
              <w:top w:val="single" w:sz="4" w:space="0" w:color="auto"/>
              <w:left w:val="single" w:sz="4" w:space="0" w:color="auto"/>
              <w:bottom w:val="single" w:sz="4" w:space="0" w:color="auto"/>
              <w:right w:val="single" w:sz="4" w:space="0" w:color="auto"/>
            </w:tcBorders>
          </w:tcPr>
          <w:p w14:paraId="7A73CC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20-117010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871C1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54C93A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D43931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49A1A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6E9A2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Фильтр топливный гр. оч. КАММИНЗ (FS19732) </w:t>
            </w:r>
            <w:proofErr w:type="gramStart"/>
            <w:r w:rsidRPr="00346E20">
              <w:rPr>
                <w:rFonts w:ascii="Times New Roman" w:eastAsia="Times New Roman" w:hAnsi="Times New Roman" w:cs="Times New Roman"/>
                <w:color w:val="00000A"/>
                <w:kern w:val="1"/>
                <w:sz w:val="16"/>
                <w:szCs w:val="16"/>
                <w:lang w:eastAsia="zh-CN"/>
                <w14:ligatures w14:val="none"/>
              </w:rPr>
              <w:t>Валдай,КамАЗ</w:t>
            </w:r>
            <w:proofErr w:type="gramEnd"/>
            <w:r w:rsidRPr="00346E20">
              <w:rPr>
                <w:rFonts w:ascii="Times New Roman" w:eastAsia="Times New Roman" w:hAnsi="Times New Roman" w:cs="Times New Roman"/>
                <w:color w:val="00000A"/>
                <w:kern w:val="1"/>
                <w:sz w:val="16"/>
                <w:szCs w:val="16"/>
                <w:lang w:eastAsia="zh-CN"/>
                <w14:ligatures w14:val="none"/>
              </w:rPr>
              <w:t xml:space="preserve">-4308   </w:t>
            </w:r>
          </w:p>
        </w:tc>
        <w:tc>
          <w:tcPr>
            <w:tcW w:w="1205" w:type="pct"/>
            <w:tcBorders>
              <w:top w:val="single" w:sz="4" w:space="0" w:color="auto"/>
              <w:left w:val="single" w:sz="4" w:space="0" w:color="auto"/>
              <w:bottom w:val="single" w:sz="4" w:space="0" w:color="auto"/>
              <w:right w:val="single" w:sz="4" w:space="0" w:color="auto"/>
            </w:tcBorders>
          </w:tcPr>
          <w:p w14:paraId="1BFBD2A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4510-40-1105050-90 FS1973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6CD0E0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3A0400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11B0D4B"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6EA09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31476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Фонарь задний ГАЗ КАМАЗ</w:t>
            </w:r>
          </w:p>
        </w:tc>
        <w:tc>
          <w:tcPr>
            <w:tcW w:w="1205" w:type="pct"/>
            <w:tcBorders>
              <w:top w:val="single" w:sz="4" w:space="0" w:color="auto"/>
              <w:left w:val="single" w:sz="4" w:space="0" w:color="auto"/>
              <w:bottom w:val="single" w:sz="4" w:space="0" w:color="auto"/>
              <w:right w:val="single" w:sz="4" w:space="0" w:color="auto"/>
            </w:tcBorders>
          </w:tcPr>
          <w:p w14:paraId="2322944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ФП 130 / 353.3716</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09E194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C3D150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A55B76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5D995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754524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Форсунка Д245 Е-3 0445120141</w:t>
            </w:r>
          </w:p>
        </w:tc>
        <w:tc>
          <w:tcPr>
            <w:tcW w:w="1205" w:type="pct"/>
            <w:tcBorders>
              <w:top w:val="single" w:sz="4" w:space="0" w:color="auto"/>
              <w:left w:val="single" w:sz="4" w:space="0" w:color="auto"/>
              <w:bottom w:val="single" w:sz="4" w:space="0" w:color="auto"/>
              <w:right w:val="single" w:sz="4" w:space="0" w:color="auto"/>
            </w:tcBorders>
          </w:tcPr>
          <w:p w14:paraId="48E568B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0445120141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3EECC7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B25CB3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8D380F1"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5695E8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65B594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силовой 3309 Е-4 (М14)</w:t>
            </w:r>
          </w:p>
        </w:tc>
        <w:tc>
          <w:tcPr>
            <w:tcW w:w="1205" w:type="pct"/>
            <w:tcBorders>
              <w:top w:val="single" w:sz="4" w:space="0" w:color="auto"/>
              <w:left w:val="single" w:sz="4" w:space="0" w:color="auto"/>
              <w:bottom w:val="single" w:sz="4" w:space="0" w:color="auto"/>
              <w:right w:val="single" w:sz="4" w:space="0" w:color="auto"/>
            </w:tcBorders>
          </w:tcPr>
          <w:p w14:paraId="497CA72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3309-3405011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E262D8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9AD9F7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A3EEC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50657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F4DE07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силовой 66, 3309 НБ</w:t>
            </w:r>
          </w:p>
        </w:tc>
        <w:tc>
          <w:tcPr>
            <w:tcW w:w="1205" w:type="pct"/>
            <w:tcBorders>
              <w:top w:val="single" w:sz="4" w:space="0" w:color="auto"/>
              <w:left w:val="single" w:sz="4" w:space="0" w:color="auto"/>
              <w:bottom w:val="single" w:sz="4" w:space="0" w:color="auto"/>
              <w:right w:val="single" w:sz="4" w:space="0" w:color="auto"/>
            </w:tcBorders>
          </w:tcPr>
          <w:p w14:paraId="19A9AB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3308-3405011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D1D49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79C1A0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F2BC17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F0B0C9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5EF23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сцепления главный 3309 нов/об.</w:t>
            </w:r>
          </w:p>
        </w:tc>
        <w:tc>
          <w:tcPr>
            <w:tcW w:w="1205" w:type="pct"/>
            <w:tcBorders>
              <w:top w:val="single" w:sz="4" w:space="0" w:color="auto"/>
              <w:left w:val="single" w:sz="4" w:space="0" w:color="auto"/>
              <w:bottom w:val="single" w:sz="4" w:space="0" w:color="auto"/>
              <w:right w:val="single" w:sz="4" w:space="0" w:color="auto"/>
            </w:tcBorders>
          </w:tcPr>
          <w:p w14:paraId="6220588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3302-1602290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DF2073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90BBBB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C21733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CA97D1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D30E88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сцепления главный 53,3307</w:t>
            </w:r>
          </w:p>
        </w:tc>
        <w:tc>
          <w:tcPr>
            <w:tcW w:w="1205" w:type="pct"/>
            <w:tcBorders>
              <w:top w:val="single" w:sz="4" w:space="0" w:color="auto"/>
              <w:left w:val="single" w:sz="4" w:space="0" w:color="auto"/>
              <w:bottom w:val="single" w:sz="4" w:space="0" w:color="auto"/>
              <w:right w:val="single" w:sz="4" w:space="0" w:color="auto"/>
            </w:tcBorders>
          </w:tcPr>
          <w:p w14:paraId="6855183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66-11-1602300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390123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918707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C3FEF78"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A4D83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ACB2CD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сцепления рабочий 53,3307,66,3205</w:t>
            </w:r>
          </w:p>
        </w:tc>
        <w:tc>
          <w:tcPr>
            <w:tcW w:w="1205" w:type="pct"/>
            <w:tcBorders>
              <w:top w:val="single" w:sz="4" w:space="0" w:color="auto"/>
              <w:left w:val="single" w:sz="4" w:space="0" w:color="auto"/>
              <w:bottom w:val="single" w:sz="4" w:space="0" w:color="auto"/>
              <w:right w:val="single" w:sz="4" w:space="0" w:color="auto"/>
            </w:tcBorders>
          </w:tcPr>
          <w:p w14:paraId="4F83CC6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66-1602510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E449FC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9B13B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05F810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BD2C6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020A79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главный 3307 б/бачка</w:t>
            </w:r>
          </w:p>
        </w:tc>
        <w:tc>
          <w:tcPr>
            <w:tcW w:w="1205" w:type="pct"/>
            <w:tcBorders>
              <w:top w:val="single" w:sz="4" w:space="0" w:color="auto"/>
              <w:left w:val="single" w:sz="4" w:space="0" w:color="auto"/>
              <w:bottom w:val="single" w:sz="4" w:space="0" w:color="auto"/>
              <w:right w:val="single" w:sz="4" w:space="0" w:color="auto"/>
            </w:tcBorders>
          </w:tcPr>
          <w:p w14:paraId="4FCB44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53-11-3505211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41BFFC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12F9CA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B3133A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AE51FC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569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300E2A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главный 3309 АБС</w:t>
            </w:r>
          </w:p>
        </w:tc>
        <w:tc>
          <w:tcPr>
            <w:tcW w:w="1205" w:type="pct"/>
            <w:tcBorders>
              <w:top w:val="single" w:sz="4" w:space="0" w:color="auto"/>
              <w:left w:val="single" w:sz="4" w:space="0" w:color="auto"/>
              <w:bottom w:val="single" w:sz="4" w:space="0" w:color="auto"/>
              <w:right w:val="single" w:sz="4" w:space="0" w:color="auto"/>
            </w:tcBorders>
          </w:tcPr>
          <w:p w14:paraId="5404229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3309-3505010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DAFF9B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30B997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E0274D4"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998588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489F7D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задний 3307</w:t>
            </w:r>
          </w:p>
        </w:tc>
        <w:tc>
          <w:tcPr>
            <w:tcW w:w="1205" w:type="pct"/>
            <w:tcBorders>
              <w:top w:val="single" w:sz="4" w:space="0" w:color="auto"/>
              <w:left w:val="single" w:sz="4" w:space="0" w:color="auto"/>
              <w:bottom w:val="single" w:sz="4" w:space="0" w:color="auto"/>
              <w:right w:val="single" w:sz="4" w:space="0" w:color="auto"/>
            </w:tcBorders>
          </w:tcPr>
          <w:p w14:paraId="3BF6763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4301-3502040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921AD7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C0787E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6ED5980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F48CEB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72E48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передний 3307,53,4301</w:t>
            </w:r>
          </w:p>
        </w:tc>
        <w:tc>
          <w:tcPr>
            <w:tcW w:w="1205" w:type="pct"/>
            <w:tcBorders>
              <w:top w:val="single" w:sz="4" w:space="0" w:color="auto"/>
              <w:left w:val="single" w:sz="4" w:space="0" w:color="auto"/>
              <w:bottom w:val="single" w:sz="4" w:space="0" w:color="auto"/>
              <w:right w:val="single" w:sz="4" w:space="0" w:color="auto"/>
            </w:tcBorders>
          </w:tcPr>
          <w:p w14:paraId="35AB948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4301-3501040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26EA1E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9466C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AFB689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336783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2BAEEC5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Цилиндр тормозной передний с АБС (3307,3309</w:t>
            </w:r>
          </w:p>
        </w:tc>
        <w:tc>
          <w:tcPr>
            <w:tcW w:w="1205" w:type="pct"/>
            <w:tcBorders>
              <w:top w:val="single" w:sz="4" w:space="0" w:color="auto"/>
              <w:left w:val="single" w:sz="4" w:space="0" w:color="auto"/>
              <w:bottom w:val="single" w:sz="4" w:space="0" w:color="auto"/>
              <w:right w:val="single" w:sz="4" w:space="0" w:color="auto"/>
            </w:tcBorders>
          </w:tcPr>
          <w:p w14:paraId="70AE747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3309-3501340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B6DA69"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4E5DE9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CC66D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9E80A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lastRenderedPageBreak/>
              <w:t>573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ED591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Цилиндр тормозной передний с АБС (3307,3309) </w:t>
            </w:r>
          </w:p>
        </w:tc>
        <w:tc>
          <w:tcPr>
            <w:tcW w:w="1205" w:type="pct"/>
            <w:tcBorders>
              <w:top w:val="single" w:sz="4" w:space="0" w:color="auto"/>
              <w:left w:val="single" w:sz="4" w:space="0" w:color="auto"/>
              <w:bottom w:val="single" w:sz="4" w:space="0" w:color="auto"/>
              <w:right w:val="single" w:sz="4" w:space="0" w:color="auto"/>
            </w:tcBorders>
          </w:tcPr>
          <w:p w14:paraId="0D7EEE9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3309-3501340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993012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779FEBC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1181DB1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091D75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5FEF5E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Шестерня КОМ дизель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ведущ</w:t>
            </w:r>
            <w:proofErr w:type="spellEnd"/>
            <w:r w:rsidRPr="00346E20">
              <w:rPr>
                <w:rFonts w:ascii="Times New Roman" w:eastAsia="Times New Roman" w:hAnsi="Times New Roman" w:cs="Times New Roman"/>
                <w:color w:val="00000A"/>
                <w:kern w:val="1"/>
                <w:sz w:val="16"/>
                <w:szCs w:val="16"/>
                <w:lang w:eastAsia="zh-CN"/>
                <w14:ligatures w14:val="none"/>
              </w:rPr>
              <w:t>.(</w:t>
            </w:r>
            <w:proofErr w:type="gramEnd"/>
            <w:r w:rsidRPr="00346E20">
              <w:rPr>
                <w:rFonts w:ascii="Times New Roman" w:eastAsia="Times New Roman" w:hAnsi="Times New Roman" w:cs="Times New Roman"/>
                <w:color w:val="00000A"/>
                <w:kern w:val="1"/>
                <w:sz w:val="16"/>
                <w:szCs w:val="16"/>
                <w:lang w:eastAsia="zh-CN"/>
                <w14:ligatures w14:val="none"/>
              </w:rPr>
              <w:t xml:space="preserve">22 зуб.) </w:t>
            </w:r>
            <w:proofErr w:type="spellStart"/>
            <w:r w:rsidRPr="00346E20">
              <w:rPr>
                <w:rFonts w:ascii="Times New Roman" w:eastAsia="Times New Roman" w:hAnsi="Times New Roman" w:cs="Times New Roman"/>
                <w:color w:val="00000A"/>
                <w:kern w:val="1"/>
                <w:sz w:val="16"/>
                <w:szCs w:val="16"/>
                <w:lang w:eastAsia="zh-CN"/>
                <w14:ligatures w14:val="none"/>
              </w:rPr>
              <w:t>одинарн</w:t>
            </w:r>
            <w:proofErr w:type="spellEnd"/>
            <w:r w:rsidRPr="00346E20">
              <w:rPr>
                <w:rFonts w:ascii="Times New Roman" w:eastAsia="Times New Roman" w:hAnsi="Times New Roman" w:cs="Times New Roman"/>
                <w:color w:val="00000A"/>
                <w:kern w:val="1"/>
                <w:sz w:val="16"/>
                <w:szCs w:val="16"/>
                <w:lang w:eastAsia="zh-CN"/>
                <w14:ligatures w14:val="none"/>
              </w:rPr>
              <w:t>. зуб прямой</w:t>
            </w:r>
          </w:p>
        </w:tc>
        <w:tc>
          <w:tcPr>
            <w:tcW w:w="1205" w:type="pct"/>
            <w:tcBorders>
              <w:top w:val="single" w:sz="4" w:space="0" w:color="auto"/>
              <w:left w:val="single" w:sz="4" w:space="0" w:color="auto"/>
              <w:bottom w:val="single" w:sz="4" w:space="0" w:color="auto"/>
              <w:right w:val="single" w:sz="4" w:space="0" w:color="auto"/>
            </w:tcBorders>
          </w:tcPr>
          <w:p w14:paraId="712C7BD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4509-4202021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29756D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2EB8CC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4F56FF9"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DBF400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08F0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Шкворень ГАЗ-53 поворотного кулака в сб. УСИЛ К-т</w:t>
            </w:r>
          </w:p>
        </w:tc>
        <w:tc>
          <w:tcPr>
            <w:tcW w:w="1205" w:type="pct"/>
            <w:tcBorders>
              <w:top w:val="single" w:sz="4" w:space="0" w:color="auto"/>
              <w:left w:val="single" w:sz="4" w:space="0" w:color="auto"/>
              <w:bottom w:val="single" w:sz="4" w:space="0" w:color="auto"/>
              <w:right w:val="single" w:sz="4" w:space="0" w:color="auto"/>
            </w:tcBorders>
          </w:tcPr>
          <w:p w14:paraId="0B0951F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3307-3000100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F9A44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к-т</w:t>
            </w:r>
          </w:p>
        </w:tc>
        <w:tc>
          <w:tcPr>
            <w:tcW w:w="402" w:type="pct"/>
            <w:tcBorders>
              <w:top w:val="single" w:sz="4" w:space="0" w:color="auto"/>
              <w:left w:val="single" w:sz="4" w:space="0" w:color="auto"/>
              <w:bottom w:val="single" w:sz="4" w:space="0" w:color="auto"/>
              <w:right w:val="single" w:sz="4" w:space="0" w:color="auto"/>
            </w:tcBorders>
          </w:tcPr>
          <w:p w14:paraId="5C459F0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3C9F11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76D5744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5DBADC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Шкив коленвала Д 245 Е-2</w:t>
            </w:r>
          </w:p>
        </w:tc>
        <w:tc>
          <w:tcPr>
            <w:tcW w:w="1205" w:type="pct"/>
            <w:tcBorders>
              <w:top w:val="single" w:sz="4" w:space="0" w:color="auto"/>
              <w:left w:val="single" w:sz="4" w:space="0" w:color="auto"/>
              <w:bottom w:val="single" w:sz="4" w:space="0" w:color="auto"/>
              <w:right w:val="single" w:sz="4" w:space="0" w:color="auto"/>
            </w:tcBorders>
          </w:tcPr>
          <w:p w14:paraId="07A766D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245-1005131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203592"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AB3ED1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73FBBF2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3532370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276BCB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Шкив компрессора 3307, 3308, 66</w:t>
            </w:r>
          </w:p>
        </w:tc>
        <w:tc>
          <w:tcPr>
            <w:tcW w:w="1205" w:type="pct"/>
            <w:tcBorders>
              <w:top w:val="single" w:sz="4" w:space="0" w:color="auto"/>
              <w:left w:val="single" w:sz="4" w:space="0" w:color="auto"/>
              <w:bottom w:val="single" w:sz="4" w:space="0" w:color="auto"/>
              <w:right w:val="single" w:sz="4" w:space="0" w:color="auto"/>
            </w:tcBorders>
          </w:tcPr>
          <w:p w14:paraId="0031E3B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66-4201083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14FA92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BDE340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B63F99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BE2174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BA421C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3308 вакуумного насоса</w:t>
            </w:r>
          </w:p>
        </w:tc>
        <w:tc>
          <w:tcPr>
            <w:tcW w:w="1205" w:type="pct"/>
            <w:tcBorders>
              <w:top w:val="single" w:sz="4" w:space="0" w:color="auto"/>
              <w:left w:val="single" w:sz="4" w:space="0" w:color="auto"/>
              <w:bottom w:val="single" w:sz="4" w:space="0" w:color="auto"/>
              <w:right w:val="single" w:sz="4" w:space="0" w:color="auto"/>
            </w:tcBorders>
          </w:tcPr>
          <w:p w14:paraId="72B0124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3308-10-3548110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7BAF35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16CCB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448BD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1569B70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579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139F0D0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3309 ГУР нагнетательный </w:t>
            </w:r>
          </w:p>
        </w:tc>
        <w:tc>
          <w:tcPr>
            <w:tcW w:w="1205" w:type="pct"/>
            <w:tcBorders>
              <w:top w:val="single" w:sz="4" w:space="0" w:color="auto"/>
              <w:left w:val="single" w:sz="4" w:space="0" w:color="auto"/>
              <w:bottom w:val="single" w:sz="4" w:space="0" w:color="auto"/>
              <w:right w:val="single" w:sz="4" w:space="0" w:color="auto"/>
            </w:tcBorders>
          </w:tcPr>
          <w:p w14:paraId="57C30FE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3309-70-3408150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459BE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67BEE3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5B0EC38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4B4D0A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7B6716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3309 ГУР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сил.цил</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с </w:t>
            </w:r>
            <w:proofErr w:type="spellStart"/>
            <w:r w:rsidRPr="00346E20">
              <w:rPr>
                <w:rFonts w:ascii="Times New Roman" w:eastAsia="Times New Roman" w:hAnsi="Times New Roman" w:cs="Times New Roman"/>
                <w:color w:val="00000A"/>
                <w:kern w:val="1"/>
                <w:sz w:val="16"/>
                <w:szCs w:val="16"/>
                <w:lang w:eastAsia="zh-CN"/>
                <w14:ligatures w14:val="none"/>
              </w:rPr>
              <w:t>длинн</w:t>
            </w:r>
            <w:proofErr w:type="spellEnd"/>
            <w:r w:rsidRPr="00346E20">
              <w:rPr>
                <w:rFonts w:ascii="Times New Roman" w:eastAsia="Times New Roman" w:hAnsi="Times New Roman" w:cs="Times New Roman"/>
                <w:color w:val="00000A"/>
                <w:kern w:val="1"/>
                <w:sz w:val="16"/>
                <w:szCs w:val="16"/>
                <w:lang w:eastAsia="zh-CN"/>
                <w14:ligatures w14:val="none"/>
              </w:rPr>
              <w:t>. труб.</w:t>
            </w:r>
          </w:p>
        </w:tc>
        <w:tc>
          <w:tcPr>
            <w:tcW w:w="1205" w:type="pct"/>
            <w:tcBorders>
              <w:top w:val="single" w:sz="4" w:space="0" w:color="auto"/>
              <w:left w:val="single" w:sz="4" w:space="0" w:color="auto"/>
              <w:bottom w:val="single" w:sz="4" w:space="0" w:color="auto"/>
              <w:right w:val="single" w:sz="4" w:space="0" w:color="auto"/>
            </w:tcBorders>
          </w:tcPr>
          <w:p w14:paraId="5D2AA17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3309-70-3408070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780380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1CF2456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8227943"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070769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581</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5581BF6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3309 ГУР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сил.цил</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xml:space="preserve">. с </w:t>
            </w:r>
            <w:proofErr w:type="spellStart"/>
            <w:r w:rsidRPr="00346E20">
              <w:rPr>
                <w:rFonts w:ascii="Times New Roman" w:eastAsia="Times New Roman" w:hAnsi="Times New Roman" w:cs="Times New Roman"/>
                <w:color w:val="00000A"/>
                <w:kern w:val="1"/>
                <w:sz w:val="16"/>
                <w:szCs w:val="16"/>
                <w:lang w:eastAsia="zh-CN"/>
                <w14:ligatures w14:val="none"/>
              </w:rPr>
              <w:t>длинн</w:t>
            </w:r>
            <w:proofErr w:type="spellEnd"/>
            <w:r w:rsidRPr="00346E20">
              <w:rPr>
                <w:rFonts w:ascii="Times New Roman" w:eastAsia="Times New Roman" w:hAnsi="Times New Roman" w:cs="Times New Roman"/>
                <w:color w:val="00000A"/>
                <w:kern w:val="1"/>
                <w:sz w:val="16"/>
                <w:szCs w:val="16"/>
                <w:lang w:eastAsia="zh-CN"/>
                <w14:ligatures w14:val="none"/>
              </w:rPr>
              <w:t>. труб.Е-4</w:t>
            </w:r>
          </w:p>
        </w:tc>
        <w:tc>
          <w:tcPr>
            <w:tcW w:w="1205" w:type="pct"/>
            <w:tcBorders>
              <w:top w:val="single" w:sz="4" w:space="0" w:color="auto"/>
              <w:left w:val="single" w:sz="4" w:space="0" w:color="auto"/>
              <w:bottom w:val="single" w:sz="4" w:space="0" w:color="auto"/>
              <w:right w:val="single" w:sz="4" w:space="0" w:color="auto"/>
            </w:tcBorders>
          </w:tcPr>
          <w:p w14:paraId="6D983EE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3309-3408070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4B34E5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DD1084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9AC735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2D92A58E"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582</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DE6047C"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3309 ГУР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сил.цил</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с кор. труб</w:t>
            </w:r>
          </w:p>
        </w:tc>
        <w:tc>
          <w:tcPr>
            <w:tcW w:w="1205" w:type="pct"/>
            <w:tcBorders>
              <w:top w:val="single" w:sz="4" w:space="0" w:color="auto"/>
              <w:left w:val="single" w:sz="4" w:space="0" w:color="auto"/>
              <w:bottom w:val="single" w:sz="4" w:space="0" w:color="auto"/>
              <w:right w:val="single" w:sz="4" w:space="0" w:color="auto"/>
            </w:tcBorders>
          </w:tcPr>
          <w:p w14:paraId="2C47095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3309-70-3408040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C3D8DC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0757A04"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984CB20"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57D0C8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583</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7F9BAFA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Шланг 3309 ГУР </w:t>
            </w:r>
            <w:proofErr w:type="spellStart"/>
            <w:proofErr w:type="gramStart"/>
            <w:r w:rsidRPr="00346E20">
              <w:rPr>
                <w:rFonts w:ascii="Times New Roman" w:eastAsia="Times New Roman" w:hAnsi="Times New Roman" w:cs="Times New Roman"/>
                <w:color w:val="00000A"/>
                <w:kern w:val="1"/>
                <w:sz w:val="16"/>
                <w:szCs w:val="16"/>
                <w:lang w:eastAsia="zh-CN"/>
                <w14:ligatures w14:val="none"/>
              </w:rPr>
              <w:t>сил.цил</w:t>
            </w:r>
            <w:proofErr w:type="spellEnd"/>
            <w:proofErr w:type="gramEnd"/>
            <w:r w:rsidRPr="00346E20">
              <w:rPr>
                <w:rFonts w:ascii="Times New Roman" w:eastAsia="Times New Roman" w:hAnsi="Times New Roman" w:cs="Times New Roman"/>
                <w:color w:val="00000A"/>
                <w:kern w:val="1"/>
                <w:sz w:val="16"/>
                <w:szCs w:val="16"/>
                <w:lang w:eastAsia="zh-CN"/>
                <w14:ligatures w14:val="none"/>
              </w:rPr>
              <w:t>. с кор. труб.Е-4</w:t>
            </w:r>
          </w:p>
        </w:tc>
        <w:tc>
          <w:tcPr>
            <w:tcW w:w="1205" w:type="pct"/>
            <w:tcBorders>
              <w:top w:val="single" w:sz="4" w:space="0" w:color="auto"/>
              <w:left w:val="single" w:sz="4" w:space="0" w:color="auto"/>
              <w:bottom w:val="single" w:sz="4" w:space="0" w:color="auto"/>
              <w:right w:val="single" w:sz="4" w:space="0" w:color="auto"/>
            </w:tcBorders>
          </w:tcPr>
          <w:p w14:paraId="12AE5C9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3309-3408040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6227B8C"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33EA854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20087F16"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6713A5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584</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D8839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3309 топливный 300</w:t>
            </w:r>
          </w:p>
        </w:tc>
        <w:tc>
          <w:tcPr>
            <w:tcW w:w="1205" w:type="pct"/>
            <w:tcBorders>
              <w:top w:val="single" w:sz="4" w:space="0" w:color="auto"/>
              <w:left w:val="single" w:sz="4" w:space="0" w:color="auto"/>
              <w:bottom w:val="single" w:sz="4" w:space="0" w:color="auto"/>
              <w:right w:val="single" w:sz="4" w:space="0" w:color="auto"/>
            </w:tcBorders>
          </w:tcPr>
          <w:p w14:paraId="0D3CD2C2"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240-1104180-А1-01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16E17F8"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79A72F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B0D68E2"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1003B5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585</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0F17C55"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3309 топливный 455</w:t>
            </w:r>
          </w:p>
        </w:tc>
        <w:tc>
          <w:tcPr>
            <w:tcW w:w="1205" w:type="pct"/>
            <w:tcBorders>
              <w:top w:val="single" w:sz="4" w:space="0" w:color="auto"/>
              <w:left w:val="single" w:sz="4" w:space="0" w:color="auto"/>
              <w:bottom w:val="single" w:sz="4" w:space="0" w:color="auto"/>
              <w:right w:val="single" w:sz="4" w:space="0" w:color="auto"/>
            </w:tcBorders>
          </w:tcPr>
          <w:p w14:paraId="4B3B88C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245-1104180-А1-03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5FBB6C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49F2E5B"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1A97AAE"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0C7D68B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586</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4226FA50"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Шланг 3309 топливный 550</w:t>
            </w:r>
          </w:p>
        </w:tc>
        <w:tc>
          <w:tcPr>
            <w:tcW w:w="1205" w:type="pct"/>
            <w:tcBorders>
              <w:top w:val="single" w:sz="4" w:space="0" w:color="auto"/>
              <w:left w:val="single" w:sz="4" w:space="0" w:color="auto"/>
              <w:bottom w:val="single" w:sz="4" w:space="0" w:color="auto"/>
              <w:right w:val="single" w:sz="4" w:space="0" w:color="auto"/>
            </w:tcBorders>
          </w:tcPr>
          <w:p w14:paraId="6C5DB3FD"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245-1104180-А1-09</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1CEE47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591EED36"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46C8DA5"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DD4456B"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587</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377FC6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Щетка стеклоочистителя 3307</w:t>
            </w:r>
          </w:p>
        </w:tc>
        <w:tc>
          <w:tcPr>
            <w:tcW w:w="1205" w:type="pct"/>
            <w:tcBorders>
              <w:top w:val="single" w:sz="4" w:space="0" w:color="auto"/>
              <w:left w:val="single" w:sz="4" w:space="0" w:color="auto"/>
              <w:bottom w:val="single" w:sz="4" w:space="0" w:color="auto"/>
              <w:right w:val="single" w:sz="4" w:space="0" w:color="auto"/>
            </w:tcBorders>
          </w:tcPr>
          <w:p w14:paraId="0D1ACFCA"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СЛ136Г-5205900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8A24017"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638185AD"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43BA7C0A"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382C716"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588</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B1C702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Эл. двигатель отопителя 3307 12В</w:t>
            </w:r>
          </w:p>
        </w:tc>
        <w:tc>
          <w:tcPr>
            <w:tcW w:w="1205" w:type="pct"/>
            <w:tcBorders>
              <w:top w:val="single" w:sz="4" w:space="0" w:color="auto"/>
              <w:left w:val="single" w:sz="4" w:space="0" w:color="auto"/>
              <w:bottom w:val="single" w:sz="4" w:space="0" w:color="auto"/>
              <w:right w:val="single" w:sz="4" w:space="0" w:color="auto"/>
            </w:tcBorders>
          </w:tcPr>
          <w:p w14:paraId="5D078E37"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МЭ236-3730000            </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5E7AC1A"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23C205F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06538D3D"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64355BA8"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589</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6E0A1591"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Эл. двигатель отопителя 3309 24В</w:t>
            </w:r>
          </w:p>
        </w:tc>
        <w:tc>
          <w:tcPr>
            <w:tcW w:w="1205" w:type="pct"/>
            <w:tcBorders>
              <w:top w:val="single" w:sz="4" w:space="0" w:color="auto"/>
              <w:left w:val="single" w:sz="4" w:space="0" w:color="auto"/>
              <w:bottom w:val="single" w:sz="4" w:space="0" w:color="auto"/>
              <w:right w:val="single" w:sz="4" w:space="0" w:color="auto"/>
            </w:tcBorders>
          </w:tcPr>
          <w:p w14:paraId="13EA5E3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211.3780 (МЭ237)</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12CB48E"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4B175FE3"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r w:rsidR="00346E20" w:rsidRPr="00346E20" w14:paraId="351DE897" w14:textId="77777777" w:rsidTr="00346E20">
        <w:trPr>
          <w:trHeight w:val="279"/>
        </w:trPr>
        <w:tc>
          <w:tcPr>
            <w:tcW w:w="269" w:type="pct"/>
            <w:tcBorders>
              <w:top w:val="single" w:sz="4" w:space="0" w:color="auto"/>
              <w:left w:val="single" w:sz="4" w:space="0" w:color="auto"/>
              <w:bottom w:val="single" w:sz="4" w:space="0" w:color="auto"/>
              <w:right w:val="single" w:sz="4" w:space="0" w:color="auto"/>
            </w:tcBorders>
            <w:vAlign w:val="bottom"/>
          </w:tcPr>
          <w:p w14:paraId="4E5E0924"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6"/>
                <w:szCs w:val="16"/>
                <w:lang w:eastAsia="zh-CN"/>
                <w14:ligatures w14:val="none"/>
              </w:rPr>
            </w:pPr>
            <w:r w:rsidRPr="00346E20">
              <w:rPr>
                <w:rFonts w:ascii="Times New Roman" w:eastAsia="Calibri" w:hAnsi="Times New Roman" w:cs="Times New Roman"/>
                <w:color w:val="000000"/>
                <w:kern w:val="1"/>
                <w:sz w:val="16"/>
                <w:szCs w:val="16"/>
                <w14:ligatures w14:val="none"/>
              </w:rPr>
              <w:t>590</w:t>
            </w:r>
          </w:p>
        </w:tc>
        <w:tc>
          <w:tcPr>
            <w:tcW w:w="2679" w:type="pct"/>
            <w:tcBorders>
              <w:top w:val="single" w:sz="4" w:space="0" w:color="auto"/>
              <w:left w:val="single" w:sz="4" w:space="0" w:color="auto"/>
              <w:bottom w:val="single" w:sz="4" w:space="0" w:color="auto"/>
              <w:right w:val="single" w:sz="4" w:space="0" w:color="auto"/>
            </w:tcBorders>
            <w:shd w:val="clear" w:color="auto" w:fill="auto"/>
          </w:tcPr>
          <w:p w14:paraId="08919BD3"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 xml:space="preserve">Эл. насос дополнительный (помпа) d=18, 24В </w:t>
            </w:r>
          </w:p>
        </w:tc>
        <w:tc>
          <w:tcPr>
            <w:tcW w:w="1205" w:type="pct"/>
            <w:tcBorders>
              <w:top w:val="single" w:sz="4" w:space="0" w:color="auto"/>
              <w:left w:val="single" w:sz="4" w:space="0" w:color="auto"/>
              <w:bottom w:val="single" w:sz="4" w:space="0" w:color="auto"/>
              <w:right w:val="single" w:sz="4" w:space="0" w:color="auto"/>
            </w:tcBorders>
          </w:tcPr>
          <w:p w14:paraId="551396C9"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321.3780-10</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B8C9281"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proofErr w:type="spellStart"/>
            <w:r w:rsidRPr="00346E20">
              <w:rPr>
                <w:rFonts w:ascii="Times New Roman" w:eastAsia="Times New Roman" w:hAnsi="Times New Roman" w:cs="Times New Roman"/>
                <w:color w:val="00000A"/>
                <w:kern w:val="1"/>
                <w:sz w:val="16"/>
                <w:szCs w:val="16"/>
                <w:lang w:eastAsia="zh-CN"/>
                <w14:ligatures w14:val="none"/>
              </w:rPr>
              <w:t>шт</w:t>
            </w:r>
            <w:proofErr w:type="spellEnd"/>
          </w:p>
        </w:tc>
        <w:tc>
          <w:tcPr>
            <w:tcW w:w="402" w:type="pct"/>
            <w:tcBorders>
              <w:top w:val="single" w:sz="4" w:space="0" w:color="auto"/>
              <w:left w:val="single" w:sz="4" w:space="0" w:color="auto"/>
              <w:bottom w:val="single" w:sz="4" w:space="0" w:color="auto"/>
              <w:right w:val="single" w:sz="4" w:space="0" w:color="auto"/>
            </w:tcBorders>
          </w:tcPr>
          <w:p w14:paraId="0ADD57E0" w14:textId="77777777" w:rsidR="00346E20" w:rsidRPr="00346E20" w:rsidRDefault="00346E20" w:rsidP="00346E20">
            <w:pPr>
              <w:suppressAutoHyphens/>
              <w:spacing w:after="0" w:line="0" w:lineRule="atLeast"/>
              <w:jc w:val="center"/>
              <w:rPr>
                <w:rFonts w:ascii="Times New Roman" w:eastAsia="Times New Roman" w:hAnsi="Times New Roman" w:cs="Times New Roman"/>
                <w:color w:val="000000"/>
                <w:kern w:val="1"/>
                <w:sz w:val="20"/>
                <w:szCs w:val="20"/>
                <w:lang w:eastAsia="zh-CN"/>
                <w14:ligatures w14:val="none"/>
              </w:rPr>
            </w:pPr>
            <w:r w:rsidRPr="00346E20">
              <w:rPr>
                <w:rFonts w:ascii="Times New Roman" w:eastAsia="Times New Roman" w:hAnsi="Times New Roman" w:cs="Times New Roman"/>
                <w:color w:val="00000A"/>
                <w:kern w:val="1"/>
                <w:sz w:val="16"/>
                <w:szCs w:val="16"/>
                <w:lang w:eastAsia="zh-CN"/>
                <w14:ligatures w14:val="none"/>
              </w:rPr>
              <w:t>1</w:t>
            </w:r>
          </w:p>
        </w:tc>
      </w:tr>
    </w:tbl>
    <w:p w14:paraId="08CD4C86" w14:textId="77777777" w:rsidR="00346E20" w:rsidRDefault="00346E20" w:rsidP="00346E20">
      <w:pPr>
        <w:suppressAutoHyphens/>
        <w:spacing w:after="0" w:line="240" w:lineRule="auto"/>
        <w:rPr>
          <w:rFonts w:ascii="Times New Roman" w:eastAsia="Times New Roman" w:hAnsi="Times New Roman" w:cs="Times New Roman"/>
          <w:bCs/>
          <w:color w:val="000000"/>
          <w:kern w:val="1"/>
          <w:lang w:eastAsia="zh-CN"/>
          <w14:ligatures w14:val="none"/>
        </w:rPr>
      </w:pPr>
    </w:p>
    <w:p w14:paraId="5770B55B" w14:textId="3ADE9A2C" w:rsidR="00346E20" w:rsidRPr="00346E20" w:rsidRDefault="00346E20" w:rsidP="00346E20">
      <w:pPr>
        <w:suppressAutoHyphens/>
        <w:spacing w:after="0" w:line="240" w:lineRule="auto"/>
        <w:ind w:firstLine="567"/>
        <w:jc w:val="both"/>
        <w:rPr>
          <w:rFonts w:ascii="Times New Roman" w:eastAsia="Times New Roman" w:hAnsi="Times New Roman" w:cs="Times New Roman"/>
          <w:bCs/>
          <w:color w:val="000000"/>
          <w:kern w:val="1"/>
          <w:lang w:eastAsia="zh-CN"/>
          <w14:ligatures w14:val="none"/>
        </w:rPr>
      </w:pPr>
      <w:r w:rsidRPr="00346E20">
        <w:rPr>
          <w:rFonts w:ascii="Times New Roman" w:eastAsia="Times New Roman" w:hAnsi="Times New Roman" w:cs="Times New Roman"/>
          <w:bCs/>
          <w:color w:val="000000"/>
          <w:kern w:val="1"/>
          <w:lang w:eastAsia="zh-CN"/>
          <w14:ligatures w14:val="none"/>
        </w:rPr>
        <w:t xml:space="preserve">Номенклатурные номера в данной таблице относятся к каталогу деталей и сборочных единиц ВАЗ 2109,2110,21213,21214,21215,212162,1217,2131; </w:t>
      </w:r>
      <w:r w:rsidRPr="00346E20">
        <w:rPr>
          <w:rFonts w:ascii="Times New Roman" w:eastAsia="Times New Roman" w:hAnsi="Times New Roman" w:cs="Times New Roman"/>
          <w:bCs/>
          <w:color w:val="000000"/>
          <w:kern w:val="1"/>
          <w:lang w:val="en-US" w:eastAsia="zh-CN"/>
          <w14:ligatures w14:val="none"/>
        </w:rPr>
        <w:t>LADA</w:t>
      </w:r>
      <w:r w:rsidRPr="00346E20">
        <w:rPr>
          <w:rFonts w:ascii="Times New Roman" w:eastAsia="Times New Roman" w:hAnsi="Times New Roman" w:cs="Times New Roman"/>
          <w:bCs/>
          <w:color w:val="000000"/>
          <w:kern w:val="1"/>
          <w:lang w:eastAsia="zh-CN"/>
          <w14:ligatures w14:val="none"/>
        </w:rPr>
        <w:t xml:space="preserve"> </w:t>
      </w:r>
      <w:r w:rsidRPr="00346E20">
        <w:rPr>
          <w:rFonts w:ascii="Times New Roman" w:eastAsia="Times New Roman" w:hAnsi="Times New Roman" w:cs="Times New Roman"/>
          <w:bCs/>
          <w:color w:val="000000"/>
          <w:kern w:val="1"/>
          <w:lang w:val="en-US" w:eastAsia="zh-CN"/>
          <w14:ligatures w14:val="none"/>
        </w:rPr>
        <w:t>GRANTA</w:t>
      </w:r>
      <w:r w:rsidRPr="00346E20">
        <w:rPr>
          <w:rFonts w:ascii="Times New Roman" w:eastAsia="Times New Roman" w:hAnsi="Times New Roman" w:cs="Times New Roman"/>
          <w:bCs/>
          <w:color w:val="000000"/>
          <w:kern w:val="1"/>
          <w:lang w:eastAsia="zh-CN"/>
          <w14:ligatures w14:val="none"/>
        </w:rPr>
        <w:t xml:space="preserve"> 2190; ПАЗ 3205-110,3205,4234,4230,32053,32054; ГАЗ 66-11,66-15,3308,33081,33104,2705,3221,2705,3302,33021; УАЗ 452,37419,39629,39625; </w:t>
      </w:r>
      <w:r w:rsidRPr="00346E20">
        <w:rPr>
          <w:rFonts w:ascii="Times New Roman" w:eastAsia="Times New Roman" w:hAnsi="Times New Roman" w:cs="Times New Roman"/>
          <w:bCs/>
          <w:color w:val="000000"/>
          <w:kern w:val="1"/>
          <w:lang w:val="en-US" w:eastAsia="zh-CN"/>
          <w14:ligatures w14:val="none"/>
        </w:rPr>
        <w:t>LADA</w:t>
      </w:r>
      <w:r w:rsidRPr="00346E20">
        <w:rPr>
          <w:rFonts w:ascii="Times New Roman" w:eastAsia="Times New Roman" w:hAnsi="Times New Roman" w:cs="Times New Roman"/>
          <w:bCs/>
          <w:color w:val="000000"/>
          <w:kern w:val="1"/>
          <w:lang w:eastAsia="zh-CN"/>
          <w14:ligatures w14:val="none"/>
        </w:rPr>
        <w:t xml:space="preserve"> 21214,31310,21314.</w:t>
      </w:r>
    </w:p>
    <w:p w14:paraId="19EA4F5C" w14:textId="77777777" w:rsidR="00346E20" w:rsidRPr="00346E20" w:rsidRDefault="00346E20" w:rsidP="00346E20">
      <w:pPr>
        <w:suppressAutoHyphens/>
        <w:spacing w:after="0" w:line="240" w:lineRule="auto"/>
        <w:jc w:val="both"/>
        <w:rPr>
          <w:rFonts w:ascii="Times New Roman" w:eastAsia="Times New Roman" w:hAnsi="Times New Roman" w:cs="Times New Roman"/>
          <w:b/>
          <w:color w:val="000000"/>
          <w:kern w:val="1"/>
          <w:sz w:val="24"/>
          <w:szCs w:val="24"/>
          <w:lang w:eastAsia="zh-CN"/>
          <w14:ligatures w14:val="none"/>
        </w:rPr>
      </w:pPr>
    </w:p>
    <w:p w14:paraId="4CF33418" w14:textId="77777777" w:rsidR="00346E20" w:rsidRPr="00346E20" w:rsidRDefault="00346E20" w:rsidP="00346E20">
      <w:pPr>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color w:val="000000"/>
          <w:kern w:val="1"/>
          <w:sz w:val="24"/>
          <w:szCs w:val="24"/>
          <w:lang w:eastAsia="zh-CN"/>
          <w14:ligatures w14:val="none"/>
        </w:rPr>
        <w:t>Требование к качеству товара:</w:t>
      </w:r>
      <w:r w:rsidRPr="00346E20">
        <w:rPr>
          <w:rFonts w:ascii="Times New Roman" w:eastAsia="Times New Roman" w:hAnsi="Times New Roman" w:cs="Times New Roman"/>
          <w:color w:val="000000"/>
          <w:kern w:val="1"/>
          <w:sz w:val="24"/>
          <w:szCs w:val="24"/>
          <w:lang w:eastAsia="zh-CN"/>
          <w14:ligatures w14:val="none"/>
        </w:rPr>
        <w:t xml:space="preserve"> </w:t>
      </w:r>
      <w:r w:rsidRPr="00346E20">
        <w:rPr>
          <w:rFonts w:ascii="Times New Roman" w:eastAsia="Times New Roman" w:hAnsi="Times New Roman" w:cs="Times New Roman"/>
          <w:color w:val="000000"/>
          <w:kern w:val="1"/>
          <w:sz w:val="24"/>
          <w:szCs w:val="24"/>
          <w:lang w:eastAsia="ru-RU"/>
          <w14:ligatures w14:val="none"/>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292254FC" w14:textId="77777777" w:rsidR="00346E20" w:rsidRPr="00346E20" w:rsidRDefault="00346E20" w:rsidP="00346E20">
      <w:pPr>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color w:val="000000"/>
          <w:kern w:val="1"/>
          <w:sz w:val="24"/>
          <w:szCs w:val="24"/>
          <w:lang w:eastAsia="zh-CN"/>
          <w14:ligatures w14:val="none"/>
        </w:rPr>
        <w:t xml:space="preserve">Требование к техническим характеристикам товара: </w:t>
      </w:r>
      <w:r w:rsidRPr="00346E20">
        <w:rPr>
          <w:rFonts w:ascii="Times New Roman" w:eastAsia="Times New Roman" w:hAnsi="Times New Roman" w:cs="Times New Roman"/>
          <w:color w:val="000000"/>
          <w:kern w:val="1"/>
          <w:sz w:val="24"/>
          <w:szCs w:val="24"/>
          <w:lang w:eastAsia="ru-RU"/>
          <w14:ligatures w14:val="none"/>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346E20">
        <w:rPr>
          <w:rFonts w:ascii="Times New Roman" w:eastAsia="Times New Roman" w:hAnsi="Times New Roman" w:cs="Times New Roman"/>
          <w:color w:val="00000A"/>
          <w:kern w:val="1"/>
          <w:sz w:val="24"/>
          <w:szCs w:val="24"/>
          <w:lang w:eastAsia="zh-CN"/>
          <w14:ligatures w14:val="none"/>
        </w:rPr>
        <w:t xml:space="preserve"> </w:t>
      </w:r>
    </w:p>
    <w:p w14:paraId="25232057" w14:textId="77777777" w:rsidR="00346E20" w:rsidRPr="00346E20" w:rsidRDefault="00346E20" w:rsidP="00346E20">
      <w:pPr>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color w:val="00000A"/>
          <w:kern w:val="1"/>
          <w:sz w:val="24"/>
          <w:szCs w:val="24"/>
          <w:lang w:eastAsia="zh-CN"/>
          <w14:ligatures w14:val="none"/>
        </w:rPr>
        <w:t xml:space="preserve">Требования к гарантийному сроку качества товара: </w:t>
      </w:r>
      <w:r w:rsidRPr="00346E20">
        <w:rPr>
          <w:rFonts w:ascii="Times New Roman" w:eastAsia="Times New Roman" w:hAnsi="Times New Roman" w:cs="Times New Roman"/>
          <w:color w:val="00000A"/>
          <w:kern w:val="1"/>
          <w:sz w:val="24"/>
          <w:szCs w:val="24"/>
          <w:lang w:eastAsia="ru-RU"/>
          <w14:ligatures w14:val="none"/>
        </w:rPr>
        <w:t xml:space="preserve">Гарантийный срок на товары определяется в соответствии со сроками, установленными заводами-изготовителями, </w:t>
      </w:r>
      <w:r w:rsidRPr="00346E20">
        <w:rPr>
          <w:rFonts w:ascii="Times New Roman" w:eastAsia="Times New Roman" w:hAnsi="Times New Roman" w:cs="Times New Roman"/>
          <w:color w:val="00000A"/>
          <w:kern w:val="1"/>
          <w:sz w:val="24"/>
          <w:szCs w:val="24"/>
          <w:highlight w:val="white"/>
          <w:lang w:eastAsia="ru-RU"/>
          <w14:ligatures w14:val="none"/>
        </w:rPr>
        <w:t>но не менее 1 (одного) года со дня приема на склад Заказчика.</w:t>
      </w:r>
      <w:r w:rsidRPr="00346E20">
        <w:rPr>
          <w:rFonts w:ascii="Times New Roman" w:eastAsia="Times New Roman" w:hAnsi="Times New Roman" w:cs="Times New Roman"/>
          <w:color w:val="00000A"/>
          <w:kern w:val="1"/>
          <w:sz w:val="24"/>
          <w:szCs w:val="24"/>
          <w:lang w:eastAsia="zh-CN"/>
          <w14:ligatures w14:val="none"/>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4F9C6672" w14:textId="77777777" w:rsidR="00346E20" w:rsidRPr="00346E20" w:rsidRDefault="00346E20" w:rsidP="00346E20">
      <w:pPr>
        <w:tabs>
          <w:tab w:val="left" w:pos="788"/>
        </w:tabs>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bCs/>
          <w:color w:val="00000A"/>
          <w:kern w:val="1"/>
          <w:sz w:val="24"/>
          <w:szCs w:val="24"/>
          <w:highlight w:val="white"/>
          <w:lang w:eastAsia="zh-CN"/>
          <w14:ligatures w14:val="none"/>
        </w:rPr>
        <w:t xml:space="preserve">Требования к срокам и условиям поставки: </w:t>
      </w:r>
      <w:r w:rsidRPr="00346E20">
        <w:rPr>
          <w:rFonts w:ascii="Times New Roman" w:eastAsia="Times New Roman" w:hAnsi="Times New Roman" w:cs="Times New Roman"/>
          <w:color w:val="00000A"/>
          <w:kern w:val="1"/>
          <w:sz w:val="24"/>
          <w:szCs w:val="24"/>
          <w:highlight w:val="white"/>
          <w:lang w:eastAsia="zh-CN"/>
          <w14:ligatures w14:val="none"/>
        </w:rPr>
        <w:t>П</w:t>
      </w:r>
      <w:r w:rsidRPr="00346E20">
        <w:rPr>
          <w:rFonts w:ascii="Times New Roman" w:eastAsia="Times New Roman" w:hAnsi="Times New Roman" w:cs="Times New Roman"/>
          <w:color w:val="000000"/>
          <w:kern w:val="1"/>
          <w:sz w:val="24"/>
          <w:szCs w:val="24"/>
          <w:highlight w:val="white"/>
          <w:lang w:eastAsia="zh-CN"/>
          <w14:ligatures w14:val="none"/>
        </w:rPr>
        <w:t>оставка Товара осуществляется партиями с момента заключения Договора до 31 декабря 2024 года</w:t>
      </w:r>
      <w:r w:rsidRPr="00346E20">
        <w:rPr>
          <w:rFonts w:ascii="Times New Roman" w:eastAsia="Times New Roman" w:hAnsi="Times New Roman" w:cs="Times New Roman"/>
          <w:color w:val="00000A"/>
          <w:kern w:val="1"/>
          <w:sz w:val="24"/>
          <w:szCs w:val="24"/>
          <w:highlight w:val="white"/>
          <w:lang w:eastAsia="zh-CN"/>
          <w14:ligatures w14:val="none"/>
        </w:rPr>
        <w:t xml:space="preserve"> в течение 1 (одного) рабочего дня с момента подачи заявки Заказчиком. </w:t>
      </w:r>
      <w:r w:rsidRPr="00346E20">
        <w:rPr>
          <w:rFonts w:ascii="Times New Roman" w:eastAsia="Times New Roman" w:hAnsi="Times New Roman" w:cs="Times New Roman"/>
          <w:color w:val="000000"/>
          <w:kern w:val="1"/>
          <w:sz w:val="24"/>
          <w:szCs w:val="24"/>
          <w:highlight w:val="white"/>
          <w:lang w:eastAsia="zh-CN"/>
          <w14:ligatures w14:val="none"/>
        </w:rPr>
        <w:t xml:space="preserve"> Поставка Товара осуществляется </w:t>
      </w:r>
      <w:r w:rsidRPr="00346E20">
        <w:rPr>
          <w:rFonts w:ascii="Times New Roman" w:eastAsia="Times New Roman" w:hAnsi="Times New Roman" w:cs="Times New Roman"/>
          <w:color w:val="00000A"/>
          <w:kern w:val="1"/>
          <w:sz w:val="24"/>
          <w:szCs w:val="24"/>
          <w:highlight w:val="white"/>
          <w:lang w:eastAsia="zh-CN"/>
          <w14:ligatures w14:val="none"/>
        </w:rPr>
        <w:t>силами и за счет Поставщика</w:t>
      </w:r>
      <w:r w:rsidRPr="00346E20">
        <w:rPr>
          <w:rFonts w:ascii="Times New Roman" w:eastAsia="Times New Roman" w:hAnsi="Times New Roman" w:cs="Times New Roman"/>
          <w:color w:val="000000"/>
          <w:kern w:val="1"/>
          <w:sz w:val="24"/>
          <w:szCs w:val="24"/>
          <w:highlight w:val="white"/>
          <w:lang w:eastAsia="zh-CN"/>
          <w14:ligatures w14:val="none"/>
        </w:rPr>
        <w:t xml:space="preserve">, </w:t>
      </w:r>
      <w:r w:rsidRPr="00346E20">
        <w:rPr>
          <w:rFonts w:ascii="Times New Roman" w:eastAsia="Times New Roman" w:hAnsi="Times New Roman" w:cs="Times New Roman"/>
          <w:color w:val="00000A"/>
          <w:kern w:val="1"/>
          <w:sz w:val="24"/>
          <w:szCs w:val="24"/>
          <w:highlight w:val="white"/>
          <w:lang w:eastAsia="zh-CN"/>
          <w14:ligatures w14:val="none"/>
        </w:rPr>
        <w:t xml:space="preserve">при наличии склада в пределах </w:t>
      </w:r>
      <w:proofErr w:type="spellStart"/>
      <w:r w:rsidRPr="00346E20">
        <w:rPr>
          <w:rFonts w:ascii="Times New Roman" w:eastAsia="Times New Roman" w:hAnsi="Times New Roman" w:cs="Times New Roman"/>
          <w:color w:val="00000A"/>
          <w:kern w:val="1"/>
          <w:sz w:val="24"/>
          <w:szCs w:val="24"/>
          <w:highlight w:val="white"/>
          <w:lang w:eastAsia="zh-CN"/>
          <w14:ligatures w14:val="none"/>
        </w:rPr>
        <w:t>г.Йошкар</w:t>
      </w:r>
      <w:proofErr w:type="spellEnd"/>
      <w:r w:rsidRPr="00346E20">
        <w:rPr>
          <w:rFonts w:ascii="Times New Roman" w:eastAsia="Times New Roman" w:hAnsi="Times New Roman" w:cs="Times New Roman"/>
          <w:color w:val="00000A"/>
          <w:kern w:val="1"/>
          <w:sz w:val="24"/>
          <w:szCs w:val="24"/>
          <w:highlight w:val="white"/>
          <w:lang w:eastAsia="zh-CN"/>
          <w14:ligatures w14:val="none"/>
        </w:rPr>
        <w:t>-Ола, возможно, самовывозом.</w:t>
      </w:r>
    </w:p>
    <w:p w14:paraId="3E131023" w14:textId="77777777" w:rsidR="00346E20" w:rsidRPr="00346E20" w:rsidRDefault="00346E20" w:rsidP="00346E20">
      <w:pPr>
        <w:tabs>
          <w:tab w:val="left" w:pos="788"/>
        </w:tabs>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bCs/>
          <w:color w:val="00000A"/>
          <w:kern w:val="1"/>
          <w:sz w:val="24"/>
          <w:szCs w:val="24"/>
          <w:highlight w:val="white"/>
          <w:lang w:eastAsia="zh-CN"/>
          <w14:ligatures w14:val="none"/>
        </w:rPr>
        <w:t xml:space="preserve">Требования к комплекту поставки: </w:t>
      </w:r>
      <w:r w:rsidRPr="00346E20">
        <w:rPr>
          <w:rFonts w:ascii="Times New Roman" w:eastAsia="Times New Roman" w:hAnsi="Times New Roman" w:cs="Times New Roman"/>
          <w:color w:val="00000A"/>
          <w:kern w:val="1"/>
          <w:sz w:val="24"/>
          <w:szCs w:val="24"/>
          <w:highlight w:val="white"/>
          <w:lang w:eastAsia="zh-CN"/>
          <w14:ligatures w14:val="non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6ECE44B5" w14:textId="77777777" w:rsidR="00346E20" w:rsidRDefault="00346E20" w:rsidP="00346E20">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6F052C83" w14:textId="77777777" w:rsidR="00346E20" w:rsidRDefault="00346E20" w:rsidP="00346E20">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1E26CA1E" w14:textId="77777777" w:rsidR="00346E20" w:rsidRDefault="00346E20" w:rsidP="00346E20">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04628CC8" w14:textId="77777777" w:rsidR="00346E20" w:rsidRDefault="00346E20" w:rsidP="00346E20">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770FA3ED" w14:textId="77777777" w:rsidR="00346E20" w:rsidRDefault="00346E20" w:rsidP="00346E20">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4EC99A84" w14:textId="77777777" w:rsidR="00346E20" w:rsidRDefault="00346E20" w:rsidP="00346E20">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7C5ED7B1" w14:textId="2E109FA7" w:rsidR="00346E20" w:rsidRPr="00346E20" w:rsidRDefault="00346E20" w:rsidP="00346E20">
      <w:pPr>
        <w:spacing w:after="0" w:line="240" w:lineRule="auto"/>
        <w:jc w:val="center"/>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color w:val="00000A"/>
          <w:kern w:val="1"/>
          <w:sz w:val="24"/>
          <w:szCs w:val="24"/>
          <w:lang w:eastAsia="ru-RU"/>
          <w14:ligatures w14:val="none"/>
        </w:rPr>
        <w:t>Обоснование</w:t>
      </w:r>
    </w:p>
    <w:p w14:paraId="5D859E5B" w14:textId="77777777" w:rsidR="00346E20" w:rsidRPr="00346E20" w:rsidRDefault="00346E20" w:rsidP="00346E20">
      <w:pPr>
        <w:suppressAutoHyphens/>
        <w:spacing w:after="0" w:line="240" w:lineRule="auto"/>
        <w:jc w:val="center"/>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b/>
          <w:color w:val="00000A"/>
          <w:kern w:val="1"/>
          <w:sz w:val="24"/>
          <w:szCs w:val="24"/>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6A18E90A" w14:textId="77777777" w:rsidR="00346E20" w:rsidRPr="00346E20" w:rsidRDefault="00346E20" w:rsidP="00346E20">
      <w:pPr>
        <w:suppressAutoHyphens/>
        <w:spacing w:after="0" w:line="240" w:lineRule="auto"/>
        <w:jc w:val="both"/>
        <w:rPr>
          <w:rFonts w:ascii="Times New Roman" w:eastAsia="Calibri" w:hAnsi="Times New Roman" w:cs="Times New Roman"/>
          <w:color w:val="000000"/>
          <w:kern w:val="1"/>
          <w:sz w:val="24"/>
          <w:szCs w:val="24"/>
          <w:highlight w:val="white"/>
          <w:lang w:eastAsia="zh-CN"/>
          <w14:ligatures w14:val="none"/>
        </w:rPr>
      </w:pPr>
    </w:p>
    <w:p w14:paraId="58B1189F" w14:textId="77777777" w:rsidR="00346E20" w:rsidRPr="00346E20" w:rsidRDefault="00346E20" w:rsidP="00346E20">
      <w:pPr>
        <w:shd w:val="clear" w:color="auto" w:fill="FFFFFF"/>
        <w:tabs>
          <w:tab w:val="left" w:pos="576"/>
          <w:tab w:val="left" w:pos="6379"/>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color w:val="000000"/>
          <w:kern w:val="1"/>
          <w:sz w:val="24"/>
          <w:szCs w:val="24"/>
          <w:highlight w:val="white"/>
          <w:lang w:eastAsia="ru-RU"/>
          <w14:ligatures w14:val="none"/>
        </w:rPr>
        <w:t xml:space="preserve">Руководствуясь положениями пункта 1 части 10 статьи 4 </w:t>
      </w:r>
      <w:r w:rsidRPr="00346E20">
        <w:rPr>
          <w:rFonts w:ascii="Times New Roman" w:eastAsia="Times New Roman" w:hAnsi="Times New Roman" w:cs="Times New Roman"/>
          <w:color w:val="000000"/>
          <w:kern w:val="1"/>
          <w:sz w:val="24"/>
          <w:szCs w:val="24"/>
          <w:lang w:eastAsia="ru-RU"/>
          <w14:ligatures w14:val="none"/>
        </w:rPr>
        <w:t xml:space="preserve">Федерального закона от 18.07.2011 № 223-ФЗ "О закупках товаров, работ, услуг отдельными видами юридических лиц" </w:t>
      </w:r>
      <w:r w:rsidRPr="00346E20">
        <w:rPr>
          <w:rFonts w:ascii="Times New Roman" w:eastAsia="Calibri" w:hAnsi="Times New Roman" w:cs="Times New Roman"/>
          <w:color w:val="000000"/>
          <w:kern w:val="1"/>
          <w:sz w:val="24"/>
          <w:szCs w:val="24"/>
          <w:lang w:eastAsia="zh-CN"/>
          <w14:ligatures w14:val="none"/>
        </w:rPr>
        <w:t xml:space="preserve">подготовлено </w:t>
      </w:r>
      <w:r w:rsidRPr="00346E20">
        <w:rPr>
          <w:rFonts w:ascii="Times New Roman" w:eastAsia="Calibri" w:hAnsi="Times New Roman" w:cs="Times New Roman"/>
          <w:color w:val="000000"/>
          <w:kern w:val="1"/>
          <w:sz w:val="24"/>
          <w:szCs w:val="24"/>
          <w:highlight w:val="white"/>
          <w:lang w:eastAsia="zh-CN"/>
          <w14:ligatures w14:val="none"/>
        </w:rPr>
        <w:t xml:space="preserve">обоснование </w:t>
      </w:r>
      <w:r w:rsidRPr="00346E20">
        <w:rPr>
          <w:rFonts w:ascii="Times New Roman" w:eastAsia="Times New Roman" w:hAnsi="Times New Roman" w:cs="Times New Roman"/>
          <w:color w:val="00000A"/>
          <w:kern w:val="1"/>
          <w:sz w:val="24"/>
          <w:szCs w:val="24"/>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1D0A6C7F" w14:textId="36ACE84B" w:rsidR="00346E20" w:rsidRPr="00346E20" w:rsidRDefault="00346E20" w:rsidP="00346E20">
      <w:pPr>
        <w:shd w:val="clear" w:color="auto" w:fill="FFFFFF"/>
        <w:tabs>
          <w:tab w:val="left" w:pos="576"/>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color w:val="000000"/>
          <w:kern w:val="1"/>
          <w:sz w:val="24"/>
          <w:szCs w:val="24"/>
          <w:lang w:eastAsia="ru-RU"/>
          <w14:ligatures w14:val="none"/>
        </w:rPr>
        <w:t>Объект закупки: Поставка автозапчастей для ремонта автомобилей ГАЗ, ПАЗ, ВАЗ, УАЗ автотранспортного участка.</w:t>
      </w:r>
    </w:p>
    <w:p w14:paraId="33F10AB8" w14:textId="77777777" w:rsidR="00346E20" w:rsidRPr="00346E20" w:rsidRDefault="00346E20" w:rsidP="00346E20">
      <w:pPr>
        <w:shd w:val="clear" w:color="auto" w:fill="FFFFFF"/>
        <w:tabs>
          <w:tab w:val="left" w:pos="576"/>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Calibri" w:hAnsi="Times New Roman" w:cs="Times New Roman"/>
          <w:color w:val="000000"/>
          <w:kern w:val="1"/>
          <w:sz w:val="24"/>
          <w:szCs w:val="24"/>
          <w:lang w:eastAsia="zh-CN"/>
          <w14:ligatures w14:val="none"/>
        </w:rPr>
        <w:t xml:space="preserve">Обстоятельство, приводящее к </w:t>
      </w:r>
      <w:r w:rsidRPr="00346E20">
        <w:rPr>
          <w:rFonts w:ascii="Times New Roman" w:eastAsia="Times New Roman" w:hAnsi="Times New Roman" w:cs="Times New Roman"/>
          <w:color w:val="00000A"/>
          <w:kern w:val="1"/>
          <w:sz w:val="24"/>
          <w:szCs w:val="24"/>
          <w:lang w:eastAsia="ru-RU"/>
          <w14:ligatures w14:val="none"/>
        </w:rPr>
        <w:t>использовани</w:t>
      </w:r>
      <w:r w:rsidRPr="00346E20">
        <w:rPr>
          <w:rFonts w:ascii="Times New Roman" w:eastAsia="Calibri" w:hAnsi="Times New Roman" w:cs="Times New Roman"/>
          <w:color w:val="00000A"/>
          <w:kern w:val="1"/>
          <w:sz w:val="24"/>
          <w:szCs w:val="24"/>
          <w:lang w:eastAsia="zh-CN"/>
          <w14:ligatures w14:val="none"/>
        </w:rPr>
        <w:t>ю</w:t>
      </w:r>
      <w:r w:rsidRPr="00346E20">
        <w:rPr>
          <w:rFonts w:ascii="Times New Roman" w:eastAsia="Times New Roman" w:hAnsi="Times New Roman" w:cs="Times New Roman"/>
          <w:color w:val="00000A"/>
          <w:kern w:val="1"/>
          <w:sz w:val="24"/>
          <w:szCs w:val="24"/>
          <w:lang w:eastAsia="ru-RU"/>
          <w14:ligatures w14:val="none"/>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346E20">
        <w:rPr>
          <w:rFonts w:ascii="Times New Roman" w:eastAsia="Calibri" w:hAnsi="Times New Roman" w:cs="Times New Roman"/>
          <w:color w:val="000000"/>
          <w:kern w:val="1"/>
          <w:sz w:val="24"/>
          <w:szCs w:val="24"/>
          <w:lang w:eastAsia="zh-CN"/>
          <w14:ligatures w14:val="none"/>
        </w:rPr>
        <w:t xml:space="preserve">: </w:t>
      </w:r>
    </w:p>
    <w:p w14:paraId="413512BB" w14:textId="77777777" w:rsidR="00346E20" w:rsidRPr="00346E20" w:rsidRDefault="00346E20" w:rsidP="00346E20">
      <w:pPr>
        <w:shd w:val="clear" w:color="auto" w:fill="FFFFFF"/>
        <w:tabs>
          <w:tab w:val="left" w:pos="576"/>
        </w:tabs>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346E20">
        <w:rPr>
          <w:rFonts w:ascii="Times New Roman" w:eastAsia="Calibri" w:hAnsi="Times New Roman" w:cs="Times New Roman"/>
          <w:color w:val="000000"/>
          <w:kern w:val="1"/>
          <w:sz w:val="24"/>
          <w:szCs w:val="24"/>
          <w:lang w:eastAsia="zh-CN"/>
          <w14:ligatures w14:val="none"/>
        </w:rPr>
        <w:t xml:space="preserve">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 </w:t>
      </w:r>
    </w:p>
    <w:p w14:paraId="2C1C5A44" w14:textId="77777777" w:rsidR="00346E20" w:rsidRPr="00346E20" w:rsidRDefault="00346E20" w:rsidP="00346E20">
      <w:pPr>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p>
    <w:p w14:paraId="56BF9D5F" w14:textId="77777777" w:rsidR="00346E20" w:rsidRPr="00346E20" w:rsidRDefault="00346E20" w:rsidP="00346E20">
      <w:pPr>
        <w:suppressAutoHyphens/>
        <w:spacing w:after="0" w:line="240" w:lineRule="auto"/>
        <w:rPr>
          <w:rFonts w:ascii="Times New Roman" w:eastAsia="Times New Roman" w:hAnsi="Times New Roman" w:cs="Times New Roman"/>
          <w:color w:val="00000A"/>
          <w:kern w:val="1"/>
          <w:sz w:val="24"/>
          <w:szCs w:val="24"/>
          <w:lang w:eastAsia="zh-CN"/>
          <w14:ligatures w14:val="none"/>
        </w:rPr>
      </w:pPr>
      <w:r w:rsidRPr="00346E20">
        <w:rPr>
          <w:rFonts w:ascii="Times New Roman" w:eastAsia="Times New Roman" w:hAnsi="Times New Roman" w:cs="Times New Roman"/>
          <w:color w:val="00000A"/>
          <w:kern w:val="1"/>
          <w:sz w:val="24"/>
          <w:szCs w:val="24"/>
          <w:lang w:eastAsia="zh-CN"/>
          <w14:ligatures w14:val="none"/>
        </w:rPr>
        <w:t xml:space="preserve">                               </w:t>
      </w:r>
    </w:p>
    <w:p w14:paraId="100527F9" w14:textId="225846F6" w:rsidR="00346E20" w:rsidRPr="00346E20" w:rsidRDefault="00346E20" w:rsidP="00346E20">
      <w:pPr>
        <w:suppressAutoHyphens/>
        <w:spacing w:after="0" w:line="0" w:lineRule="atLeast"/>
        <w:rPr>
          <w:rFonts w:ascii="Times New Roman" w:eastAsia="Times New Roman" w:hAnsi="Times New Roman" w:cs="Times New Roman"/>
          <w:color w:val="00000A"/>
          <w:kern w:val="1"/>
          <w:sz w:val="24"/>
          <w:szCs w:val="24"/>
          <w:lang w:eastAsia="zh-CN"/>
          <w14:ligatures w14:val="none"/>
        </w:rPr>
      </w:pPr>
    </w:p>
    <w:p w14:paraId="30DB227F" w14:textId="77777777" w:rsidR="00346E20" w:rsidRPr="00346E20" w:rsidRDefault="00346E20" w:rsidP="00346E20">
      <w:pPr>
        <w:suppressAutoHyphens/>
        <w:spacing w:after="0" w:line="0" w:lineRule="atLeast"/>
        <w:rPr>
          <w:rFonts w:ascii="Times New Roman" w:eastAsia="Times New Roman" w:hAnsi="Times New Roman" w:cs="Times New Roman"/>
          <w:color w:val="00000A"/>
          <w:kern w:val="1"/>
          <w:sz w:val="24"/>
          <w:szCs w:val="24"/>
          <w:lang w:eastAsia="zh-CN"/>
          <w14:ligatures w14:val="none"/>
        </w:rPr>
      </w:pPr>
    </w:p>
    <w:p w14:paraId="6458A254"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1ECCDEF"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244152A"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0B764E3"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3CA4AA4"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FEBFB70"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83D3D14"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19E4A5F8"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081476B"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D9F767B"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EDC073C"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307EE9E"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4BC8DEB8"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7CB28A0"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4638F300"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1E6ACE1"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6EE52EF"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15C6FA4C"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47B23C0"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001FBF04"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7259CDD7"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349AA486"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9BCAA19"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4B2024C5" w14:textId="77777777" w:rsidR="00346E20" w:rsidRDefault="00346E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9E23925" w14:textId="12143650" w:rsidR="00CF069C" w:rsidRDefault="00CF069C" w:rsidP="00AF3DD2">
      <w:pPr>
        <w:widowControl w:val="0"/>
        <w:autoSpaceDE w:val="0"/>
        <w:autoSpaceDN w:val="0"/>
        <w:adjustRightInd w:val="0"/>
        <w:spacing w:after="0" w:line="240" w:lineRule="auto"/>
        <w:ind w:firstLine="567"/>
        <w:jc w:val="both"/>
        <w:rPr>
          <w:rFonts w:ascii="Times New Roman" w:eastAsia="Times New Roman" w:hAnsi="Times New Roman" w:cs="Times New Roman"/>
          <w:b/>
          <w:kern w:val="0"/>
          <w:sz w:val="24"/>
          <w:szCs w:val="24"/>
          <w:lang w:eastAsia="zh-CN"/>
          <w14:ligatures w14:val="none"/>
        </w:rPr>
      </w:pPr>
    </w:p>
    <w:p w14:paraId="4DDEDB22" w14:textId="77777777" w:rsidR="00CF069C" w:rsidRDefault="00CF069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A7BCE7E" w14:textId="77777777" w:rsidR="00CF069C" w:rsidRDefault="00CF069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1DFD0B5" w14:textId="77777777" w:rsidR="00316320" w:rsidRDefault="003163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sectPr w:rsidR="00316320" w:rsidSect="00150C89">
          <w:headerReference w:type="first" r:id="rId10"/>
          <w:type w:val="continuous"/>
          <w:pgSz w:w="11907" w:h="16839" w:code="9"/>
          <w:pgMar w:top="567" w:right="707" w:bottom="709" w:left="1134" w:header="720" w:footer="720" w:gutter="0"/>
          <w:pgNumType w:start="1"/>
          <w:cols w:space="708"/>
          <w:noEndnote/>
          <w:titlePg/>
          <w:docGrid w:linePitch="326"/>
        </w:sectPr>
      </w:pPr>
    </w:p>
    <w:p w14:paraId="3CA70316"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№3</w:t>
      </w:r>
    </w:p>
    <w:p w14:paraId="6E2E47D8"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0087160B"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9655F1D"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20FEC171"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684FCC30"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348B9C23"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C924DA"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5939DC" w14:textId="6AF1C96C" w:rsidR="000F67FC" w:rsidRPr="00F448C3"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316320">
        <w:rPr>
          <w:rFonts w:ascii="Times New Roman" w:eastAsia="Times New Roman" w:hAnsi="Times New Roman" w:cs="Times New Roman"/>
          <w:b/>
          <w:kern w:val="0"/>
          <w:sz w:val="24"/>
          <w:szCs w:val="24"/>
          <w:lang w:eastAsia="ru-RU"/>
          <w14:ligatures w14:val="none"/>
        </w:rPr>
        <w:t>СВЕДЕНИЯ О НАЧАЛЬНОЙ (МАКСИМАЛЬНОЙ) ЦЕНЕ ЕДИНИЦЫ КАЖДОГО ТОВАРА, РАБОТЫ, УСЛУГИ</w:t>
      </w:r>
    </w:p>
    <w:p w14:paraId="720D8064"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2FB8160E" w14:textId="2D74803F" w:rsid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kern w:val="0"/>
          <w:lang w:eastAsia="ru-RU"/>
          <w14:ligatures w14:val="none"/>
        </w:rPr>
        <w:t xml:space="preserve">Начальная цена </w:t>
      </w:r>
      <w:r w:rsidR="009E644F">
        <w:rPr>
          <w:rFonts w:ascii="Times New Roman" w:eastAsia="Times New Roman" w:hAnsi="Times New Roman" w:cs="Times New Roman"/>
          <w:kern w:val="0"/>
          <w:lang w:eastAsia="ru-RU"/>
          <w14:ligatures w14:val="none"/>
        </w:rPr>
        <w:t>единицы товара, работы, услуги</w:t>
      </w:r>
      <w:r w:rsidRPr="001E6E58">
        <w:rPr>
          <w:rFonts w:ascii="Times New Roman" w:eastAsia="Times New Roman" w:hAnsi="Times New Roman" w:cs="Times New Roman"/>
          <w:kern w:val="0"/>
          <w:lang w:eastAsia="ru-RU"/>
          <w14:ligatures w14:val="none"/>
        </w:rPr>
        <w:t xml:space="preserve">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tbl>
      <w:tblPr>
        <w:tblW w:w="15468" w:type="dxa"/>
        <w:tblInd w:w="137" w:type="dxa"/>
        <w:tblLayout w:type="fixed"/>
        <w:tblCellMar>
          <w:left w:w="113" w:type="dxa"/>
        </w:tblCellMar>
        <w:tblLook w:val="0000" w:firstRow="0" w:lastRow="0" w:firstColumn="0" w:lastColumn="0" w:noHBand="0" w:noVBand="0"/>
      </w:tblPr>
      <w:tblGrid>
        <w:gridCol w:w="513"/>
        <w:gridCol w:w="7142"/>
        <w:gridCol w:w="708"/>
        <w:gridCol w:w="549"/>
        <w:gridCol w:w="1135"/>
        <w:gridCol w:w="1184"/>
        <w:gridCol w:w="1135"/>
        <w:gridCol w:w="1139"/>
        <w:gridCol w:w="31"/>
        <w:gridCol w:w="1918"/>
        <w:gridCol w:w="14"/>
      </w:tblGrid>
      <w:tr w:rsidR="00297A27" w:rsidRPr="00297A27" w14:paraId="5EFCA0BE" w14:textId="77777777" w:rsidTr="00297A27">
        <w:trPr>
          <w:gridAfter w:val="1"/>
          <w:wAfter w:w="14" w:type="dxa"/>
          <w:cantSplit/>
          <w:trHeight w:val="1188"/>
        </w:trPr>
        <w:tc>
          <w:tcPr>
            <w:tcW w:w="513" w:type="dxa"/>
            <w:vMerge w:val="restart"/>
            <w:tcBorders>
              <w:top w:val="single" w:sz="4" w:space="0" w:color="000000"/>
              <w:left w:val="single" w:sz="4" w:space="0" w:color="000000"/>
              <w:bottom w:val="single" w:sz="4" w:space="0" w:color="000000"/>
            </w:tcBorders>
            <w:shd w:val="clear" w:color="auto" w:fill="FFFFFF"/>
          </w:tcPr>
          <w:p w14:paraId="6BB53494" w14:textId="77777777"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w:t>
            </w:r>
          </w:p>
        </w:tc>
        <w:tc>
          <w:tcPr>
            <w:tcW w:w="7142" w:type="dxa"/>
            <w:vMerge w:val="restart"/>
            <w:tcBorders>
              <w:top w:val="single" w:sz="4" w:space="0" w:color="000000"/>
              <w:left w:val="single" w:sz="4" w:space="0" w:color="000000"/>
              <w:bottom w:val="single" w:sz="4" w:space="0" w:color="000000"/>
            </w:tcBorders>
            <w:shd w:val="clear" w:color="auto" w:fill="FFFFFF"/>
            <w:vAlign w:val="center"/>
          </w:tcPr>
          <w:p w14:paraId="21AF0D40" w14:textId="2BDAA9A5"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Наименование товара (работ, услуг)</w:t>
            </w:r>
          </w:p>
          <w:p w14:paraId="539C10EA" w14:textId="77777777" w:rsidR="00297A27" w:rsidRPr="00297A27" w:rsidRDefault="00297A27" w:rsidP="00297A27">
            <w:pPr>
              <w:suppressAutoHyphens/>
              <w:spacing w:after="60" w:line="276" w:lineRule="auto"/>
              <w:jc w:val="center"/>
              <w:rPr>
                <w:rFonts w:ascii="Times New Roman" w:eastAsia="Times New Roman" w:hAnsi="Times New Roman" w:cs="Times New Roman"/>
                <w:color w:val="00000A"/>
                <w:kern w:val="1"/>
                <w:sz w:val="16"/>
                <w:szCs w:val="16"/>
                <w:lang w:eastAsia="zh-CN"/>
                <w14:ligatures w14:val="none"/>
              </w:rPr>
            </w:pPr>
          </w:p>
        </w:tc>
        <w:tc>
          <w:tcPr>
            <w:tcW w:w="708" w:type="dxa"/>
            <w:vMerge w:val="restart"/>
            <w:tcBorders>
              <w:top w:val="single" w:sz="4" w:space="0" w:color="000000"/>
              <w:left w:val="single" w:sz="4" w:space="0" w:color="000000"/>
              <w:bottom w:val="single" w:sz="4" w:space="0" w:color="000000"/>
            </w:tcBorders>
            <w:shd w:val="clear" w:color="auto" w:fill="FFFFFF"/>
          </w:tcPr>
          <w:p w14:paraId="2541B17C" w14:textId="77777777"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tcPr>
          <w:p w14:paraId="644298AB" w14:textId="77777777"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Кол-во</w:t>
            </w:r>
          </w:p>
        </w:tc>
        <w:tc>
          <w:tcPr>
            <w:tcW w:w="3454" w:type="dxa"/>
            <w:gridSpan w:val="3"/>
            <w:tcBorders>
              <w:top w:val="single" w:sz="4" w:space="0" w:color="000000"/>
              <w:left w:val="single" w:sz="4" w:space="0" w:color="000000"/>
              <w:bottom w:val="single" w:sz="4" w:space="0" w:color="000000"/>
            </w:tcBorders>
            <w:shd w:val="clear" w:color="auto" w:fill="FFFFFF"/>
          </w:tcPr>
          <w:p w14:paraId="69E7C1EB" w14:textId="77777777"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9" w:type="dxa"/>
            <w:vMerge w:val="restart"/>
            <w:tcBorders>
              <w:top w:val="single" w:sz="4" w:space="0" w:color="000000"/>
              <w:left w:val="single" w:sz="4" w:space="0" w:color="000000"/>
              <w:bottom w:val="single" w:sz="4" w:space="0" w:color="000000"/>
            </w:tcBorders>
            <w:shd w:val="clear" w:color="auto" w:fill="FFFFFF"/>
          </w:tcPr>
          <w:p w14:paraId="7B07407D" w14:textId="77777777"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 xml:space="preserve">Средняя арифметическая цена за единицу  </w:t>
            </w:r>
            <w:proofErr w:type="gramStart"/>
            <w:r w:rsidRPr="00297A27">
              <w:rPr>
                <w:rFonts w:ascii="Times New Roman" w:eastAsia="Times New Roman" w:hAnsi="Times New Roman" w:cs="Times New Roman"/>
                <w:color w:val="00000A"/>
                <w:kern w:val="1"/>
                <w:sz w:val="16"/>
                <w:szCs w:val="16"/>
                <w:lang w:eastAsia="zh-CN"/>
                <w14:ligatures w14:val="none"/>
              </w:rPr>
              <w:t xml:space="preserve">   &lt;</w:t>
            </w:r>
            <w:proofErr w:type="gramEnd"/>
            <w:r w:rsidRPr="00297A27">
              <w:rPr>
                <w:rFonts w:ascii="Times New Roman" w:eastAsia="Times New Roman" w:hAnsi="Times New Roman" w:cs="Times New Roman"/>
                <w:color w:val="00000A"/>
                <w:kern w:val="1"/>
                <w:sz w:val="16"/>
                <w:szCs w:val="16"/>
                <w:lang w:eastAsia="zh-CN"/>
                <w14:ligatures w14:val="none"/>
              </w:rPr>
              <w:t>ц&gt;</w:t>
            </w:r>
          </w:p>
        </w:tc>
        <w:tc>
          <w:tcPr>
            <w:tcW w:w="194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14:paraId="6041FFBB" w14:textId="77777777" w:rsidR="00297A27" w:rsidRPr="00297A27" w:rsidRDefault="00297A27" w:rsidP="00297A27">
            <w:pPr>
              <w:suppressAutoHyphens/>
              <w:spacing w:after="60" w:line="0" w:lineRule="atLeast"/>
              <w:jc w:val="center"/>
              <w:rPr>
                <w:rFonts w:ascii="Times New Roman" w:eastAsia="Times New Roman" w:hAnsi="Times New Roman" w:cs="Times New Roman"/>
                <w:color w:val="00000A"/>
                <w:kern w:val="1"/>
                <w:sz w:val="16"/>
                <w:szCs w:val="16"/>
                <w:lang w:eastAsia="zh-CN"/>
                <w14:ligatures w14:val="none"/>
              </w:rPr>
            </w:pPr>
            <w:r w:rsidRPr="00297A27">
              <w:rPr>
                <w:rFonts w:ascii="Times New Roman" w:eastAsia="Times New Roman" w:hAnsi="Times New Roman" w:cs="Times New Roman"/>
                <w:color w:val="00000A"/>
                <w:kern w:val="1"/>
                <w:sz w:val="16"/>
                <w:szCs w:val="16"/>
                <w:lang w:eastAsia="zh-CN"/>
                <w14:ligatures w14:val="none"/>
              </w:rPr>
              <w:t xml:space="preserve">НМЦД рынка = </w:t>
            </w:r>
            <w:proofErr w:type="spellStart"/>
            <w:r w:rsidRPr="00297A27">
              <w:rPr>
                <w:rFonts w:ascii="Times New Roman" w:eastAsia="Times New Roman" w:hAnsi="Times New Roman" w:cs="Times New Roman"/>
                <w:color w:val="00000A"/>
                <w:kern w:val="1"/>
                <w:sz w:val="16"/>
                <w:szCs w:val="16"/>
                <w:lang w:eastAsia="zh-CN"/>
                <w14:ligatures w14:val="none"/>
              </w:rPr>
              <w:t>SЦi</w:t>
            </w:r>
            <w:proofErr w:type="spellEnd"/>
            <w:r w:rsidRPr="00297A27">
              <w:rPr>
                <w:rFonts w:ascii="Times New Roman" w:eastAsia="Times New Roman" w:hAnsi="Times New Roman" w:cs="Times New Roman"/>
                <w:color w:val="00000A"/>
                <w:kern w:val="1"/>
                <w:sz w:val="16"/>
                <w:szCs w:val="16"/>
                <w:lang w:eastAsia="zh-CN"/>
                <w14:ligatures w14:val="none"/>
              </w:rPr>
              <w:t xml:space="preserve"> / N</w:t>
            </w:r>
            <w:r w:rsidRPr="00297A27">
              <w:rPr>
                <w:rFonts w:ascii="Times New Roman" w:eastAsia="Times New Roman" w:hAnsi="Times New Roman" w:cs="Times New Roman"/>
                <w:color w:val="00000A"/>
                <w:kern w:val="1"/>
                <w:sz w:val="16"/>
                <w:szCs w:val="16"/>
                <w:lang w:eastAsia="zh-CN"/>
                <w14:ligatures w14:val="none"/>
              </w:rPr>
              <w:br/>
            </w:r>
            <w:r w:rsidRPr="00297A27">
              <w:rPr>
                <w:rFonts w:ascii="Times New Roman" w:eastAsia="Times New Roman" w:hAnsi="Times New Roman" w:cs="Times New Roman"/>
                <w:color w:val="00000A"/>
                <w:kern w:val="1"/>
                <w:sz w:val="16"/>
                <w:szCs w:val="16"/>
                <w:lang w:eastAsia="zh-CN"/>
                <w14:ligatures w14:val="none"/>
              </w:rPr>
              <w:br/>
              <w:t>НМЦД рынка — НМЦД, определяемая методом сопоставимых рыночных цен (анализа рынка);</w:t>
            </w:r>
            <w:r w:rsidRPr="00297A27">
              <w:rPr>
                <w:rFonts w:ascii="Times New Roman" w:eastAsia="Times New Roman" w:hAnsi="Times New Roman" w:cs="Times New Roman"/>
                <w:color w:val="00000A"/>
                <w:kern w:val="1"/>
                <w:sz w:val="16"/>
                <w:szCs w:val="16"/>
                <w:lang w:eastAsia="zh-CN"/>
                <w14:ligatures w14:val="none"/>
              </w:rPr>
              <w:br/>
              <w:t>N — количество значений, используемых в расчёте;</w:t>
            </w:r>
            <w:r w:rsidRPr="00297A27">
              <w:rPr>
                <w:rFonts w:ascii="Times New Roman" w:eastAsia="Times New Roman" w:hAnsi="Times New Roman" w:cs="Times New Roman"/>
                <w:color w:val="00000A"/>
                <w:kern w:val="1"/>
                <w:sz w:val="16"/>
                <w:szCs w:val="16"/>
                <w:lang w:eastAsia="zh-CN"/>
                <w14:ligatures w14:val="none"/>
              </w:rPr>
              <w:br/>
              <w:t>i — номер источника ценовой информации;</w:t>
            </w:r>
            <w:r w:rsidRPr="00297A27">
              <w:rPr>
                <w:rFonts w:ascii="Times New Roman" w:eastAsia="Times New Roman" w:hAnsi="Times New Roman" w:cs="Times New Roman"/>
                <w:color w:val="00000A"/>
                <w:kern w:val="1"/>
                <w:sz w:val="16"/>
                <w:szCs w:val="16"/>
                <w:lang w:eastAsia="zh-CN"/>
                <w14:ligatures w14:val="none"/>
              </w:rPr>
              <w:br/>
            </w:r>
            <w:proofErr w:type="spellStart"/>
            <w:r w:rsidRPr="00297A27">
              <w:rPr>
                <w:rFonts w:ascii="Times New Roman" w:eastAsia="Times New Roman" w:hAnsi="Times New Roman" w:cs="Times New Roman"/>
                <w:color w:val="00000A"/>
                <w:kern w:val="1"/>
                <w:sz w:val="16"/>
                <w:szCs w:val="16"/>
                <w:lang w:eastAsia="zh-CN"/>
                <w14:ligatures w14:val="none"/>
              </w:rPr>
              <w:t>SЦi</w:t>
            </w:r>
            <w:proofErr w:type="spellEnd"/>
            <w:r w:rsidRPr="00297A27">
              <w:rPr>
                <w:rFonts w:ascii="Times New Roman" w:eastAsia="Times New Roman" w:hAnsi="Times New Roman" w:cs="Times New Roman"/>
                <w:color w:val="00000A"/>
                <w:kern w:val="1"/>
                <w:sz w:val="16"/>
                <w:szCs w:val="16"/>
                <w:lang w:eastAsia="zh-CN"/>
                <w14:ligatures w14:val="none"/>
              </w:rPr>
              <w:t xml:space="preserve"> — сумма товаров, работ, услуг </w:t>
            </w:r>
            <w:proofErr w:type="spellStart"/>
            <w:r w:rsidRPr="00297A27">
              <w:rPr>
                <w:rFonts w:ascii="Times New Roman" w:eastAsia="Times New Roman" w:hAnsi="Times New Roman" w:cs="Times New Roman"/>
                <w:color w:val="00000A"/>
                <w:kern w:val="1"/>
                <w:sz w:val="16"/>
                <w:szCs w:val="16"/>
                <w:lang w:eastAsia="zh-CN"/>
                <w14:ligatures w14:val="none"/>
              </w:rPr>
              <w:t>Цi</w:t>
            </w:r>
            <w:proofErr w:type="spellEnd"/>
            <w:r w:rsidRPr="00297A27">
              <w:rPr>
                <w:rFonts w:ascii="Times New Roman" w:eastAsia="Times New Roman" w:hAnsi="Times New Roman" w:cs="Times New Roman"/>
                <w:color w:val="00000A"/>
                <w:kern w:val="1"/>
                <w:sz w:val="16"/>
                <w:szCs w:val="16"/>
                <w:lang w:eastAsia="zh-CN"/>
                <w14:ligatures w14:val="none"/>
              </w:rPr>
              <w:br/>
            </w:r>
            <w:proofErr w:type="spellStart"/>
            <w:r w:rsidRPr="00297A27">
              <w:rPr>
                <w:rFonts w:ascii="Times New Roman" w:eastAsia="Times New Roman" w:hAnsi="Times New Roman" w:cs="Times New Roman"/>
                <w:color w:val="00000A"/>
                <w:kern w:val="1"/>
                <w:sz w:val="16"/>
                <w:szCs w:val="16"/>
                <w:lang w:eastAsia="zh-CN"/>
                <w14:ligatures w14:val="none"/>
              </w:rPr>
              <w:t>Цi</w:t>
            </w:r>
            <w:proofErr w:type="spellEnd"/>
            <w:r w:rsidRPr="00297A27">
              <w:rPr>
                <w:rFonts w:ascii="Times New Roman" w:eastAsia="Times New Roman" w:hAnsi="Times New Roman" w:cs="Times New Roman"/>
                <w:color w:val="00000A"/>
                <w:kern w:val="1"/>
                <w:sz w:val="16"/>
                <w:szCs w:val="16"/>
                <w:lang w:eastAsia="zh-CN"/>
                <w14:ligatures w14:val="none"/>
              </w:rPr>
              <w:t xml:space="preserve"> — цена единицы товара, работы, услуги, представленная в источнике с номером (i)</w:t>
            </w:r>
          </w:p>
        </w:tc>
      </w:tr>
      <w:tr w:rsidR="00297A27" w:rsidRPr="00297A27" w14:paraId="7F66811C" w14:textId="77777777" w:rsidTr="00297A27">
        <w:trPr>
          <w:gridAfter w:val="1"/>
          <w:wAfter w:w="14" w:type="dxa"/>
          <w:cantSplit/>
          <w:trHeight w:val="1397"/>
        </w:trPr>
        <w:tc>
          <w:tcPr>
            <w:tcW w:w="513" w:type="dxa"/>
            <w:vMerge/>
            <w:tcBorders>
              <w:top w:val="single" w:sz="4" w:space="0" w:color="000000"/>
              <w:left w:val="single" w:sz="4" w:space="0" w:color="000000"/>
              <w:bottom w:val="single" w:sz="4" w:space="0" w:color="000000"/>
            </w:tcBorders>
            <w:shd w:val="clear" w:color="auto" w:fill="FFFFFF"/>
          </w:tcPr>
          <w:p w14:paraId="1CAF83E0" w14:textId="77777777" w:rsidR="00297A27" w:rsidRPr="00297A27" w:rsidRDefault="00297A27" w:rsidP="00297A27">
            <w:pPr>
              <w:suppressAutoHyphens/>
              <w:snapToGrid w:val="0"/>
              <w:spacing w:after="60" w:line="0" w:lineRule="atLeast"/>
              <w:jc w:val="center"/>
              <w:rPr>
                <w:rFonts w:ascii="Times New Roman" w:eastAsia="Times New Roman" w:hAnsi="Times New Roman" w:cs="Times New Roman"/>
                <w:color w:val="00000A"/>
                <w:kern w:val="1"/>
                <w:sz w:val="14"/>
                <w:szCs w:val="14"/>
                <w:lang w:eastAsia="zh-CN"/>
                <w14:ligatures w14:val="none"/>
              </w:rPr>
            </w:pPr>
          </w:p>
        </w:tc>
        <w:tc>
          <w:tcPr>
            <w:tcW w:w="7142" w:type="dxa"/>
            <w:vMerge/>
            <w:tcBorders>
              <w:top w:val="single" w:sz="4" w:space="0" w:color="000000"/>
              <w:left w:val="single" w:sz="4" w:space="0" w:color="000000"/>
              <w:bottom w:val="single" w:sz="4" w:space="0" w:color="000000"/>
            </w:tcBorders>
            <w:shd w:val="clear" w:color="auto" w:fill="FFFFFF"/>
          </w:tcPr>
          <w:p w14:paraId="1462DC9A" w14:textId="77777777" w:rsidR="00297A27" w:rsidRPr="00297A27" w:rsidRDefault="00297A27" w:rsidP="00297A27">
            <w:pPr>
              <w:suppressAutoHyphens/>
              <w:snapToGrid w:val="0"/>
              <w:spacing w:after="60" w:line="0" w:lineRule="atLeast"/>
              <w:jc w:val="center"/>
              <w:rPr>
                <w:rFonts w:ascii="Times New Roman" w:eastAsia="Times New Roman" w:hAnsi="Times New Roman" w:cs="Times New Roman"/>
                <w:color w:val="00000A"/>
                <w:kern w:val="1"/>
                <w:sz w:val="14"/>
                <w:szCs w:val="14"/>
                <w:lang w:eastAsia="zh-CN"/>
                <w14:ligatures w14:val="none"/>
              </w:rPr>
            </w:pPr>
          </w:p>
        </w:tc>
        <w:tc>
          <w:tcPr>
            <w:tcW w:w="708" w:type="dxa"/>
            <w:vMerge/>
            <w:tcBorders>
              <w:top w:val="single" w:sz="4" w:space="0" w:color="000000"/>
              <w:left w:val="single" w:sz="4" w:space="0" w:color="000000"/>
              <w:bottom w:val="single" w:sz="4" w:space="0" w:color="000000"/>
            </w:tcBorders>
            <w:shd w:val="clear" w:color="auto" w:fill="FFFFFF"/>
          </w:tcPr>
          <w:p w14:paraId="2FB5CA93" w14:textId="77777777" w:rsidR="00297A27" w:rsidRPr="00297A27" w:rsidRDefault="00297A27" w:rsidP="00297A27">
            <w:pPr>
              <w:suppressAutoHyphens/>
              <w:snapToGrid w:val="0"/>
              <w:spacing w:after="60" w:line="0" w:lineRule="atLeast"/>
              <w:jc w:val="center"/>
              <w:rPr>
                <w:rFonts w:ascii="Times New Roman" w:eastAsia="Times New Roman" w:hAnsi="Times New Roman" w:cs="Times New Roman"/>
                <w:color w:val="00000A"/>
                <w:kern w:val="1"/>
                <w:sz w:val="14"/>
                <w:szCs w:val="14"/>
                <w:lang w:eastAsia="zh-CN"/>
                <w14:ligatures w14:val="none"/>
              </w:rPr>
            </w:pPr>
          </w:p>
        </w:tc>
        <w:tc>
          <w:tcPr>
            <w:tcW w:w="549" w:type="dxa"/>
            <w:vMerge/>
            <w:tcBorders>
              <w:top w:val="single" w:sz="4" w:space="0" w:color="000000"/>
              <w:left w:val="single" w:sz="4" w:space="0" w:color="000000"/>
              <w:bottom w:val="single" w:sz="4" w:space="0" w:color="000000"/>
            </w:tcBorders>
            <w:shd w:val="clear" w:color="auto" w:fill="FFFFFF"/>
          </w:tcPr>
          <w:p w14:paraId="6C293FF1" w14:textId="77777777" w:rsidR="00297A27" w:rsidRPr="00297A27" w:rsidRDefault="00297A27" w:rsidP="00297A27">
            <w:pPr>
              <w:suppressAutoHyphens/>
              <w:snapToGrid w:val="0"/>
              <w:spacing w:after="60" w:line="0" w:lineRule="atLeast"/>
              <w:jc w:val="center"/>
              <w:rPr>
                <w:rFonts w:ascii="Times New Roman" w:eastAsia="Times New Roman" w:hAnsi="Times New Roman" w:cs="Times New Roman"/>
                <w:color w:val="00000A"/>
                <w:kern w:val="1"/>
                <w:sz w:val="14"/>
                <w:szCs w:val="14"/>
                <w:lang w:eastAsia="zh-CN"/>
                <w14:ligatures w14:val="none"/>
              </w:rPr>
            </w:pPr>
          </w:p>
        </w:tc>
        <w:tc>
          <w:tcPr>
            <w:tcW w:w="1135" w:type="dxa"/>
            <w:tcBorders>
              <w:top w:val="single" w:sz="4" w:space="0" w:color="000000"/>
              <w:left w:val="single" w:sz="4" w:space="0" w:color="000000"/>
              <w:bottom w:val="single" w:sz="4" w:space="0" w:color="000000"/>
            </w:tcBorders>
            <w:shd w:val="clear" w:color="auto" w:fill="FFFFFF"/>
          </w:tcPr>
          <w:p w14:paraId="0586F8E4" w14:textId="77777777" w:rsidR="00297A27" w:rsidRPr="00297A27" w:rsidRDefault="00297A27" w:rsidP="00297A27">
            <w:pPr>
              <w:suppressAutoHyphens/>
              <w:spacing w:after="60" w:line="0" w:lineRule="atLeast"/>
              <w:rPr>
                <w:rFonts w:ascii="Times New Roman" w:eastAsia="Times New Roman" w:hAnsi="Times New Roman" w:cs="Times New Roman"/>
                <w:color w:val="00000A"/>
                <w:kern w:val="1"/>
                <w:sz w:val="14"/>
                <w:szCs w:val="14"/>
                <w:lang w:eastAsia="zh-CN"/>
                <w14:ligatures w14:val="none"/>
              </w:rPr>
            </w:pPr>
            <w:r w:rsidRPr="00297A27">
              <w:rPr>
                <w:rFonts w:ascii="Times New Roman" w:eastAsia="Times New Roman" w:hAnsi="Times New Roman" w:cs="Times New Roman"/>
                <w:color w:val="00000A"/>
                <w:kern w:val="1"/>
                <w:sz w:val="14"/>
                <w:szCs w:val="14"/>
                <w:highlight w:val="white"/>
                <w:lang w:eastAsia="zh-CN"/>
                <w14:ligatures w14:val="none"/>
              </w:rPr>
              <w:t xml:space="preserve">Коммерческое предложение 1 от </w:t>
            </w:r>
            <w:r w:rsidRPr="00297A27">
              <w:rPr>
                <w:rFonts w:ascii="Times New Roman" w:eastAsia="Times New Roman" w:hAnsi="Times New Roman" w:cs="Times New Roman"/>
                <w:color w:val="00000A"/>
                <w:kern w:val="1"/>
                <w:sz w:val="14"/>
                <w:szCs w:val="14"/>
                <w:lang w:eastAsia="zh-CN"/>
                <w14:ligatures w14:val="none"/>
              </w:rPr>
              <w:t>06.05.2024г.</w:t>
            </w:r>
          </w:p>
        </w:tc>
        <w:tc>
          <w:tcPr>
            <w:tcW w:w="1184" w:type="dxa"/>
            <w:tcBorders>
              <w:top w:val="single" w:sz="4" w:space="0" w:color="000000"/>
              <w:left w:val="single" w:sz="4" w:space="0" w:color="000000"/>
              <w:bottom w:val="single" w:sz="4" w:space="0" w:color="000000"/>
            </w:tcBorders>
            <w:shd w:val="clear" w:color="auto" w:fill="FFFFFF"/>
          </w:tcPr>
          <w:p w14:paraId="2606EB84" w14:textId="77777777" w:rsidR="00297A27" w:rsidRPr="00297A27" w:rsidRDefault="00297A27" w:rsidP="00297A27">
            <w:pPr>
              <w:suppressAutoHyphens/>
              <w:spacing w:after="60" w:line="0" w:lineRule="atLeast"/>
              <w:rPr>
                <w:rFonts w:ascii="Times New Roman" w:eastAsia="Times New Roman" w:hAnsi="Times New Roman" w:cs="Times New Roman"/>
                <w:color w:val="00000A"/>
                <w:kern w:val="1"/>
                <w:sz w:val="14"/>
                <w:szCs w:val="14"/>
                <w:lang w:eastAsia="zh-CN"/>
                <w14:ligatures w14:val="none"/>
              </w:rPr>
            </w:pPr>
            <w:r w:rsidRPr="00297A27">
              <w:rPr>
                <w:rFonts w:ascii="Times New Roman" w:eastAsia="Times New Roman" w:hAnsi="Times New Roman" w:cs="Times New Roman"/>
                <w:color w:val="00000A"/>
                <w:kern w:val="1"/>
                <w:sz w:val="14"/>
                <w:szCs w:val="14"/>
                <w:highlight w:val="white"/>
                <w:lang w:eastAsia="zh-CN"/>
                <w14:ligatures w14:val="none"/>
              </w:rPr>
              <w:t xml:space="preserve">Коммерческое предложение 2   от </w:t>
            </w:r>
            <w:r w:rsidRPr="00297A27">
              <w:rPr>
                <w:rFonts w:ascii="Times New Roman" w:eastAsia="Times New Roman" w:hAnsi="Times New Roman" w:cs="Times New Roman"/>
                <w:color w:val="00000A"/>
                <w:kern w:val="1"/>
                <w:sz w:val="14"/>
                <w:szCs w:val="14"/>
                <w:lang w:eastAsia="zh-CN"/>
                <w14:ligatures w14:val="none"/>
              </w:rPr>
              <w:t>06.05.2024г.</w:t>
            </w:r>
          </w:p>
        </w:tc>
        <w:tc>
          <w:tcPr>
            <w:tcW w:w="1135" w:type="dxa"/>
            <w:tcBorders>
              <w:top w:val="single" w:sz="4" w:space="0" w:color="000000"/>
              <w:left w:val="single" w:sz="4" w:space="0" w:color="000000"/>
              <w:bottom w:val="single" w:sz="4" w:space="0" w:color="000000"/>
            </w:tcBorders>
            <w:shd w:val="clear" w:color="auto" w:fill="FFFFFF"/>
          </w:tcPr>
          <w:p w14:paraId="7285F2A1" w14:textId="77777777" w:rsidR="00297A27" w:rsidRPr="00297A27" w:rsidRDefault="00297A27" w:rsidP="00297A27">
            <w:pPr>
              <w:suppressAutoHyphens/>
              <w:spacing w:after="60" w:line="0" w:lineRule="atLeast"/>
              <w:rPr>
                <w:rFonts w:ascii="Times New Roman" w:eastAsia="Times New Roman" w:hAnsi="Times New Roman" w:cs="Times New Roman"/>
                <w:color w:val="00000A"/>
                <w:kern w:val="1"/>
                <w:sz w:val="14"/>
                <w:szCs w:val="14"/>
                <w:lang w:eastAsia="zh-CN"/>
                <w14:ligatures w14:val="none"/>
              </w:rPr>
            </w:pPr>
            <w:r w:rsidRPr="00297A27">
              <w:rPr>
                <w:rFonts w:ascii="Times New Roman" w:eastAsia="Times New Roman" w:hAnsi="Times New Roman" w:cs="Times New Roman"/>
                <w:color w:val="00000A"/>
                <w:kern w:val="1"/>
                <w:sz w:val="14"/>
                <w:szCs w:val="14"/>
                <w:highlight w:val="white"/>
                <w:lang w:eastAsia="zh-CN"/>
                <w14:ligatures w14:val="none"/>
              </w:rPr>
              <w:t xml:space="preserve">Коммерческое предложение 3     от </w:t>
            </w:r>
            <w:r w:rsidRPr="00297A27">
              <w:rPr>
                <w:rFonts w:ascii="Times New Roman" w:eastAsia="Times New Roman" w:hAnsi="Times New Roman" w:cs="Times New Roman"/>
                <w:color w:val="00000A"/>
                <w:kern w:val="1"/>
                <w:sz w:val="14"/>
                <w:szCs w:val="14"/>
                <w:lang w:eastAsia="zh-CN"/>
                <w14:ligatures w14:val="none"/>
              </w:rPr>
              <w:t>06.05.2024г.</w:t>
            </w:r>
          </w:p>
        </w:tc>
        <w:tc>
          <w:tcPr>
            <w:tcW w:w="1139" w:type="dxa"/>
            <w:vMerge/>
            <w:tcBorders>
              <w:top w:val="single" w:sz="4" w:space="0" w:color="000000"/>
              <w:left w:val="single" w:sz="4" w:space="0" w:color="000000"/>
              <w:bottom w:val="single" w:sz="4" w:space="0" w:color="000000"/>
            </w:tcBorders>
            <w:shd w:val="clear" w:color="auto" w:fill="FFFFFF"/>
          </w:tcPr>
          <w:p w14:paraId="17B9F5DD" w14:textId="77777777" w:rsidR="00297A27" w:rsidRPr="00297A27" w:rsidRDefault="00297A27" w:rsidP="00297A27">
            <w:pPr>
              <w:suppressAutoHyphens/>
              <w:snapToGrid w:val="0"/>
              <w:spacing w:after="60" w:line="0" w:lineRule="atLeast"/>
              <w:jc w:val="center"/>
              <w:rPr>
                <w:rFonts w:ascii="Times New Roman" w:eastAsia="Times New Roman" w:hAnsi="Times New Roman" w:cs="Times New Roman"/>
                <w:color w:val="00000A"/>
                <w:kern w:val="1"/>
                <w:sz w:val="14"/>
                <w:szCs w:val="14"/>
                <w:lang w:eastAsia="zh-CN"/>
                <w14:ligatures w14:val="none"/>
              </w:rPr>
            </w:pPr>
          </w:p>
        </w:tc>
        <w:tc>
          <w:tcPr>
            <w:tcW w:w="1949"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5419DE00" w14:textId="77777777" w:rsidR="00297A27" w:rsidRPr="00297A27" w:rsidRDefault="00297A27" w:rsidP="00297A27">
            <w:pPr>
              <w:suppressAutoHyphens/>
              <w:snapToGrid w:val="0"/>
              <w:spacing w:after="60" w:line="0" w:lineRule="atLeast"/>
              <w:jc w:val="right"/>
              <w:rPr>
                <w:rFonts w:ascii="Times New Roman" w:eastAsia="Times New Roman" w:hAnsi="Times New Roman" w:cs="Times New Roman"/>
                <w:color w:val="00000A"/>
                <w:kern w:val="1"/>
                <w:sz w:val="14"/>
                <w:szCs w:val="14"/>
                <w:lang w:eastAsia="zh-CN"/>
                <w14:ligatures w14:val="none"/>
              </w:rPr>
            </w:pPr>
          </w:p>
        </w:tc>
      </w:tr>
      <w:tr w:rsidR="00297A27" w:rsidRPr="00297A27" w14:paraId="2A9E1E3C" w14:textId="77777777" w:rsidTr="00297A27">
        <w:trPr>
          <w:gridAfter w:val="1"/>
          <w:wAfter w:w="14" w:type="dxa"/>
        </w:trPr>
        <w:tc>
          <w:tcPr>
            <w:tcW w:w="513" w:type="dxa"/>
            <w:tcBorders>
              <w:top w:val="single" w:sz="4" w:space="0" w:color="000000"/>
              <w:left w:val="single" w:sz="4" w:space="0" w:color="000000"/>
              <w:bottom w:val="single" w:sz="4" w:space="0" w:color="000000"/>
            </w:tcBorders>
            <w:shd w:val="clear" w:color="auto" w:fill="FFFFFF"/>
            <w:vAlign w:val="center"/>
          </w:tcPr>
          <w:p w14:paraId="1A740A95"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w:t>
            </w:r>
          </w:p>
        </w:tc>
        <w:tc>
          <w:tcPr>
            <w:tcW w:w="7142" w:type="dxa"/>
            <w:tcBorders>
              <w:top w:val="single" w:sz="4" w:space="0" w:color="000000"/>
              <w:left w:val="single" w:sz="4" w:space="0" w:color="000000"/>
              <w:bottom w:val="single" w:sz="4" w:space="0" w:color="000000"/>
            </w:tcBorders>
            <w:shd w:val="clear" w:color="auto" w:fill="FFFFFF"/>
          </w:tcPr>
          <w:p w14:paraId="70C6AFE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Глушитель 21214 </w:t>
            </w:r>
          </w:p>
        </w:tc>
        <w:tc>
          <w:tcPr>
            <w:tcW w:w="708" w:type="dxa"/>
            <w:tcBorders>
              <w:top w:val="single" w:sz="4" w:space="0" w:color="000000"/>
              <w:left w:val="single" w:sz="4" w:space="0" w:color="000000"/>
              <w:bottom w:val="single" w:sz="4" w:space="0" w:color="000000"/>
            </w:tcBorders>
            <w:shd w:val="clear" w:color="auto" w:fill="FFFFFF"/>
          </w:tcPr>
          <w:p w14:paraId="1156E6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top w:val="single" w:sz="4" w:space="0" w:color="000000"/>
              <w:left w:val="single" w:sz="4" w:space="0" w:color="000000"/>
              <w:bottom w:val="single" w:sz="4" w:space="0" w:color="000000"/>
            </w:tcBorders>
            <w:shd w:val="clear" w:color="auto" w:fill="FFFFFF"/>
          </w:tcPr>
          <w:p w14:paraId="4DC6E5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top w:val="single" w:sz="4" w:space="0" w:color="000000"/>
              <w:left w:val="single" w:sz="4" w:space="0" w:color="000000"/>
              <w:bottom w:val="single" w:sz="4" w:space="0" w:color="000000"/>
            </w:tcBorders>
            <w:shd w:val="clear" w:color="auto" w:fill="FFFFFF"/>
            <w:vAlign w:val="center"/>
          </w:tcPr>
          <w:p w14:paraId="6260B4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2 560,00</w:t>
            </w:r>
          </w:p>
        </w:tc>
        <w:tc>
          <w:tcPr>
            <w:tcW w:w="1184" w:type="dxa"/>
            <w:tcBorders>
              <w:top w:val="single" w:sz="4" w:space="0" w:color="000000"/>
              <w:left w:val="single" w:sz="4" w:space="0" w:color="000000"/>
              <w:bottom w:val="single" w:sz="4" w:space="0" w:color="000000"/>
            </w:tcBorders>
            <w:shd w:val="clear" w:color="auto" w:fill="FFFFFF"/>
            <w:vAlign w:val="center"/>
          </w:tcPr>
          <w:p w14:paraId="32F5A2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2 688,00</w:t>
            </w:r>
          </w:p>
        </w:tc>
        <w:tc>
          <w:tcPr>
            <w:tcW w:w="1135" w:type="dxa"/>
            <w:tcBorders>
              <w:top w:val="single" w:sz="4" w:space="0" w:color="000000"/>
              <w:left w:val="single" w:sz="4" w:space="0" w:color="000000"/>
              <w:bottom w:val="single" w:sz="4" w:space="0" w:color="000000"/>
            </w:tcBorders>
            <w:shd w:val="clear" w:color="auto" w:fill="FFFFFF"/>
            <w:vAlign w:val="center"/>
          </w:tcPr>
          <w:p w14:paraId="145562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2 739,20</w:t>
            </w:r>
          </w:p>
        </w:tc>
        <w:tc>
          <w:tcPr>
            <w:tcW w:w="1139" w:type="dxa"/>
            <w:tcBorders>
              <w:top w:val="single" w:sz="4" w:space="0" w:color="000000"/>
              <w:left w:val="single" w:sz="4" w:space="0" w:color="000000"/>
              <w:bottom w:val="single" w:sz="4" w:space="0" w:color="000000"/>
            </w:tcBorders>
            <w:shd w:val="clear" w:color="auto" w:fill="FFFFFF"/>
            <w:vAlign w:val="center"/>
          </w:tcPr>
          <w:p w14:paraId="2A9F44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2 662,40</w:t>
            </w:r>
          </w:p>
        </w:tc>
        <w:tc>
          <w:tcPr>
            <w:tcW w:w="194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042F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2 662,40</w:t>
            </w:r>
          </w:p>
        </w:tc>
      </w:tr>
      <w:tr w:rsidR="00297A27" w:rsidRPr="00297A27" w14:paraId="272D1DF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EFA9F25"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w:t>
            </w:r>
          </w:p>
        </w:tc>
        <w:tc>
          <w:tcPr>
            <w:tcW w:w="7142" w:type="dxa"/>
            <w:tcBorders>
              <w:left w:val="single" w:sz="4" w:space="0" w:color="000000"/>
              <w:bottom w:val="single" w:sz="4" w:space="0" w:color="000000"/>
            </w:tcBorders>
            <w:shd w:val="clear" w:color="auto" w:fill="FFFFFF"/>
          </w:tcPr>
          <w:p w14:paraId="3FB7FC8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21214 (с датчиком) Евро 2</w:t>
            </w:r>
          </w:p>
        </w:tc>
        <w:tc>
          <w:tcPr>
            <w:tcW w:w="708" w:type="dxa"/>
            <w:tcBorders>
              <w:left w:val="single" w:sz="4" w:space="0" w:color="000000"/>
              <w:bottom w:val="single" w:sz="4" w:space="0" w:color="000000"/>
            </w:tcBorders>
            <w:shd w:val="clear" w:color="auto" w:fill="FFFFFF"/>
          </w:tcPr>
          <w:p w14:paraId="105F6F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83FC5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7F4E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1 300,00</w:t>
            </w:r>
          </w:p>
        </w:tc>
        <w:tc>
          <w:tcPr>
            <w:tcW w:w="1184" w:type="dxa"/>
            <w:tcBorders>
              <w:left w:val="single" w:sz="4" w:space="0" w:color="000000"/>
              <w:bottom w:val="single" w:sz="4" w:space="0" w:color="000000"/>
            </w:tcBorders>
            <w:shd w:val="clear" w:color="auto" w:fill="FFFFFF"/>
            <w:vAlign w:val="center"/>
          </w:tcPr>
          <w:p w14:paraId="0BF6D9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1 365,00</w:t>
            </w:r>
          </w:p>
        </w:tc>
        <w:tc>
          <w:tcPr>
            <w:tcW w:w="1135" w:type="dxa"/>
            <w:tcBorders>
              <w:left w:val="single" w:sz="4" w:space="0" w:color="000000"/>
              <w:bottom w:val="single" w:sz="4" w:space="0" w:color="000000"/>
            </w:tcBorders>
            <w:shd w:val="clear" w:color="auto" w:fill="FFFFFF"/>
            <w:vAlign w:val="center"/>
          </w:tcPr>
          <w:p w14:paraId="18157E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1 391,00</w:t>
            </w:r>
          </w:p>
        </w:tc>
        <w:tc>
          <w:tcPr>
            <w:tcW w:w="1139" w:type="dxa"/>
            <w:tcBorders>
              <w:left w:val="single" w:sz="4" w:space="0" w:color="000000"/>
              <w:bottom w:val="single" w:sz="4" w:space="0" w:color="000000"/>
            </w:tcBorders>
            <w:shd w:val="clear" w:color="auto" w:fill="FFFFFF"/>
            <w:vAlign w:val="center"/>
          </w:tcPr>
          <w:p w14:paraId="0B9B28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A7074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r>
      <w:tr w:rsidR="00297A27" w:rsidRPr="00297A27" w14:paraId="3486752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8E4615C"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w:t>
            </w:r>
          </w:p>
        </w:tc>
        <w:tc>
          <w:tcPr>
            <w:tcW w:w="7142" w:type="dxa"/>
            <w:tcBorders>
              <w:left w:val="single" w:sz="4" w:space="0" w:color="000000"/>
              <w:bottom w:val="single" w:sz="4" w:space="0" w:color="000000"/>
            </w:tcBorders>
            <w:shd w:val="clear" w:color="auto" w:fill="FFFFFF"/>
          </w:tcPr>
          <w:p w14:paraId="3C77AFD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21214 б/</w:t>
            </w:r>
            <w:proofErr w:type="gramStart"/>
            <w:r w:rsidRPr="00297A27">
              <w:rPr>
                <w:rFonts w:ascii="Times New Roman" w:eastAsia="Times New Roman" w:hAnsi="Times New Roman" w:cs="Times New Roman"/>
                <w:color w:val="00000A"/>
                <w:kern w:val="1"/>
                <w:sz w:val="20"/>
                <w:szCs w:val="20"/>
                <w:lang w:eastAsia="zh-CN"/>
                <w14:ligatures w14:val="none"/>
              </w:rPr>
              <w:t>катал.+</w:t>
            </w:r>
            <w:proofErr w:type="gramEnd"/>
            <w:r w:rsidRPr="00297A27">
              <w:rPr>
                <w:rFonts w:ascii="Times New Roman" w:eastAsia="Times New Roman" w:hAnsi="Times New Roman" w:cs="Times New Roman"/>
                <w:color w:val="00000A"/>
                <w:kern w:val="1"/>
                <w:sz w:val="20"/>
                <w:szCs w:val="20"/>
                <w:lang w:eastAsia="zh-CN"/>
                <w14:ligatures w14:val="none"/>
              </w:rPr>
              <w:t>виброкомп.+2датч.+полочка Евро 3, Евро 4</w:t>
            </w:r>
          </w:p>
        </w:tc>
        <w:tc>
          <w:tcPr>
            <w:tcW w:w="708" w:type="dxa"/>
            <w:tcBorders>
              <w:left w:val="single" w:sz="4" w:space="0" w:color="000000"/>
              <w:bottom w:val="single" w:sz="4" w:space="0" w:color="000000"/>
            </w:tcBorders>
            <w:shd w:val="clear" w:color="auto" w:fill="FFFFFF"/>
          </w:tcPr>
          <w:p w14:paraId="56A24F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BD2E3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45F91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716DE2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1F84F1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4A307B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0EBE3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0822CD8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49A24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w:t>
            </w:r>
          </w:p>
        </w:tc>
        <w:tc>
          <w:tcPr>
            <w:tcW w:w="7142" w:type="dxa"/>
            <w:tcBorders>
              <w:left w:val="single" w:sz="4" w:space="0" w:color="000000"/>
              <w:bottom w:val="single" w:sz="4" w:space="0" w:color="000000"/>
            </w:tcBorders>
            <w:shd w:val="clear" w:color="auto" w:fill="FFFFFF"/>
          </w:tcPr>
          <w:p w14:paraId="14E3455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соединительная 2131</w:t>
            </w:r>
          </w:p>
        </w:tc>
        <w:tc>
          <w:tcPr>
            <w:tcW w:w="708" w:type="dxa"/>
            <w:tcBorders>
              <w:left w:val="single" w:sz="4" w:space="0" w:color="000000"/>
              <w:bottom w:val="single" w:sz="4" w:space="0" w:color="000000"/>
            </w:tcBorders>
            <w:shd w:val="clear" w:color="auto" w:fill="FFFFFF"/>
          </w:tcPr>
          <w:p w14:paraId="6DE853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4C807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DE10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250,00</w:t>
            </w:r>
          </w:p>
        </w:tc>
        <w:tc>
          <w:tcPr>
            <w:tcW w:w="1184" w:type="dxa"/>
            <w:tcBorders>
              <w:left w:val="single" w:sz="4" w:space="0" w:color="000000"/>
              <w:bottom w:val="single" w:sz="4" w:space="0" w:color="000000"/>
            </w:tcBorders>
            <w:shd w:val="clear" w:color="auto" w:fill="FFFFFF"/>
            <w:vAlign w:val="center"/>
          </w:tcPr>
          <w:p w14:paraId="4A26A1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262,50</w:t>
            </w:r>
          </w:p>
        </w:tc>
        <w:tc>
          <w:tcPr>
            <w:tcW w:w="1135" w:type="dxa"/>
            <w:tcBorders>
              <w:left w:val="single" w:sz="4" w:space="0" w:color="000000"/>
              <w:bottom w:val="single" w:sz="4" w:space="0" w:color="000000"/>
            </w:tcBorders>
            <w:shd w:val="clear" w:color="auto" w:fill="FFFFFF"/>
            <w:vAlign w:val="center"/>
          </w:tcPr>
          <w:p w14:paraId="4719B2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267,50</w:t>
            </w:r>
          </w:p>
        </w:tc>
        <w:tc>
          <w:tcPr>
            <w:tcW w:w="1139" w:type="dxa"/>
            <w:tcBorders>
              <w:left w:val="single" w:sz="4" w:space="0" w:color="000000"/>
              <w:bottom w:val="single" w:sz="4" w:space="0" w:color="000000"/>
            </w:tcBorders>
            <w:shd w:val="clear" w:color="auto" w:fill="FFFFFF"/>
            <w:vAlign w:val="center"/>
          </w:tcPr>
          <w:p w14:paraId="3FE961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75161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260,00</w:t>
            </w:r>
          </w:p>
        </w:tc>
      </w:tr>
      <w:tr w:rsidR="00297A27" w:rsidRPr="00297A27" w14:paraId="1C6DB0A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A342AEF"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w:t>
            </w:r>
          </w:p>
        </w:tc>
        <w:tc>
          <w:tcPr>
            <w:tcW w:w="7142" w:type="dxa"/>
            <w:tcBorders>
              <w:left w:val="single" w:sz="4" w:space="0" w:color="000000"/>
              <w:bottom w:val="single" w:sz="4" w:space="0" w:color="000000"/>
            </w:tcBorders>
            <w:shd w:val="clear" w:color="auto" w:fill="FFFFFF"/>
          </w:tcPr>
          <w:p w14:paraId="7E5FD9B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Ролик натяжной 2112 830900 </w:t>
            </w:r>
          </w:p>
        </w:tc>
        <w:tc>
          <w:tcPr>
            <w:tcW w:w="708" w:type="dxa"/>
            <w:tcBorders>
              <w:left w:val="single" w:sz="4" w:space="0" w:color="000000"/>
              <w:bottom w:val="single" w:sz="4" w:space="0" w:color="000000"/>
            </w:tcBorders>
            <w:shd w:val="clear" w:color="auto" w:fill="FFFFFF"/>
          </w:tcPr>
          <w:p w14:paraId="3E2FC8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A1E3A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4A747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1 890,00</w:t>
            </w:r>
          </w:p>
        </w:tc>
        <w:tc>
          <w:tcPr>
            <w:tcW w:w="1184" w:type="dxa"/>
            <w:tcBorders>
              <w:left w:val="single" w:sz="4" w:space="0" w:color="000000"/>
              <w:bottom w:val="single" w:sz="4" w:space="0" w:color="000000"/>
            </w:tcBorders>
            <w:shd w:val="clear" w:color="auto" w:fill="FFFFFF"/>
            <w:vAlign w:val="center"/>
          </w:tcPr>
          <w:p w14:paraId="206E7D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1 984,50</w:t>
            </w:r>
          </w:p>
        </w:tc>
        <w:tc>
          <w:tcPr>
            <w:tcW w:w="1135" w:type="dxa"/>
            <w:tcBorders>
              <w:left w:val="single" w:sz="4" w:space="0" w:color="000000"/>
              <w:bottom w:val="single" w:sz="4" w:space="0" w:color="000000"/>
            </w:tcBorders>
            <w:shd w:val="clear" w:color="auto" w:fill="FFFFFF"/>
            <w:vAlign w:val="center"/>
          </w:tcPr>
          <w:p w14:paraId="49BF17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2 022,30</w:t>
            </w:r>
          </w:p>
        </w:tc>
        <w:tc>
          <w:tcPr>
            <w:tcW w:w="1139" w:type="dxa"/>
            <w:tcBorders>
              <w:left w:val="single" w:sz="4" w:space="0" w:color="000000"/>
              <w:bottom w:val="single" w:sz="4" w:space="0" w:color="000000"/>
            </w:tcBorders>
            <w:shd w:val="clear" w:color="auto" w:fill="FFFFFF"/>
            <w:vAlign w:val="center"/>
          </w:tcPr>
          <w:p w14:paraId="42EC35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1 965,60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ABF6A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1 965,60</w:t>
            </w:r>
          </w:p>
        </w:tc>
      </w:tr>
      <w:tr w:rsidR="00297A27" w:rsidRPr="00297A27" w14:paraId="1092D96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71E6C6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w:t>
            </w:r>
          </w:p>
        </w:tc>
        <w:tc>
          <w:tcPr>
            <w:tcW w:w="7142" w:type="dxa"/>
            <w:tcBorders>
              <w:left w:val="single" w:sz="4" w:space="0" w:color="000000"/>
              <w:bottom w:val="single" w:sz="4" w:space="0" w:color="000000"/>
            </w:tcBorders>
            <w:shd w:val="clear" w:color="auto" w:fill="FFFFFF"/>
          </w:tcPr>
          <w:p w14:paraId="253189A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Стойка передняя 2110 (</w:t>
            </w:r>
            <w:proofErr w:type="spellStart"/>
            <w:r w:rsidRPr="00297A27">
              <w:rPr>
                <w:rFonts w:ascii="Times New Roman" w:eastAsia="Times New Roman" w:hAnsi="Times New Roman" w:cs="Times New Roman"/>
                <w:color w:val="00000A"/>
                <w:kern w:val="1"/>
                <w:sz w:val="20"/>
                <w:szCs w:val="20"/>
                <w:lang w:eastAsia="zh-CN"/>
                <w14:ligatures w14:val="none"/>
              </w:rPr>
              <w:t>ам</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787B9F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9904F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03CE1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2 760,00</w:t>
            </w:r>
          </w:p>
        </w:tc>
        <w:tc>
          <w:tcPr>
            <w:tcW w:w="1184" w:type="dxa"/>
            <w:tcBorders>
              <w:left w:val="single" w:sz="4" w:space="0" w:color="000000"/>
              <w:bottom w:val="single" w:sz="4" w:space="0" w:color="000000"/>
            </w:tcBorders>
            <w:shd w:val="clear" w:color="auto" w:fill="FFFFFF"/>
            <w:vAlign w:val="center"/>
          </w:tcPr>
          <w:p w14:paraId="6AB14A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2 898,00</w:t>
            </w:r>
          </w:p>
        </w:tc>
        <w:tc>
          <w:tcPr>
            <w:tcW w:w="1135" w:type="dxa"/>
            <w:tcBorders>
              <w:left w:val="single" w:sz="4" w:space="0" w:color="000000"/>
              <w:bottom w:val="single" w:sz="4" w:space="0" w:color="000000"/>
            </w:tcBorders>
            <w:shd w:val="clear" w:color="auto" w:fill="FFFFFF"/>
            <w:vAlign w:val="center"/>
          </w:tcPr>
          <w:p w14:paraId="2E7E36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2 953,20</w:t>
            </w:r>
          </w:p>
        </w:tc>
        <w:tc>
          <w:tcPr>
            <w:tcW w:w="1139" w:type="dxa"/>
            <w:tcBorders>
              <w:left w:val="single" w:sz="4" w:space="0" w:color="000000"/>
              <w:bottom w:val="single" w:sz="4" w:space="0" w:color="000000"/>
            </w:tcBorders>
            <w:shd w:val="clear" w:color="auto" w:fill="FFFFFF"/>
            <w:vAlign w:val="center"/>
          </w:tcPr>
          <w:p w14:paraId="3B06B4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2 870,40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B4928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2 870,40</w:t>
            </w:r>
          </w:p>
        </w:tc>
      </w:tr>
      <w:tr w:rsidR="00297A27" w:rsidRPr="00297A27" w14:paraId="492B73B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CAB64B0"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w:t>
            </w:r>
          </w:p>
        </w:tc>
        <w:tc>
          <w:tcPr>
            <w:tcW w:w="7142" w:type="dxa"/>
            <w:tcBorders>
              <w:left w:val="single" w:sz="4" w:space="0" w:color="000000"/>
              <w:bottom w:val="single" w:sz="4" w:space="0" w:color="000000"/>
            </w:tcBorders>
            <w:shd w:val="clear" w:color="auto" w:fill="FFFFFF"/>
          </w:tcPr>
          <w:p w14:paraId="0642A21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Диск колесный 2108 R-13</w:t>
            </w:r>
          </w:p>
        </w:tc>
        <w:tc>
          <w:tcPr>
            <w:tcW w:w="708" w:type="dxa"/>
            <w:tcBorders>
              <w:left w:val="single" w:sz="4" w:space="0" w:color="000000"/>
              <w:bottom w:val="single" w:sz="4" w:space="0" w:color="000000"/>
            </w:tcBorders>
            <w:shd w:val="clear" w:color="auto" w:fill="FFFFFF"/>
          </w:tcPr>
          <w:p w14:paraId="4550DA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9CAA1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D9833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3 030,00</w:t>
            </w:r>
          </w:p>
        </w:tc>
        <w:tc>
          <w:tcPr>
            <w:tcW w:w="1184" w:type="dxa"/>
            <w:tcBorders>
              <w:left w:val="single" w:sz="4" w:space="0" w:color="000000"/>
              <w:bottom w:val="single" w:sz="4" w:space="0" w:color="000000"/>
            </w:tcBorders>
            <w:shd w:val="clear" w:color="auto" w:fill="FFFFFF"/>
            <w:vAlign w:val="center"/>
          </w:tcPr>
          <w:p w14:paraId="52F1BC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3 181,50</w:t>
            </w:r>
          </w:p>
        </w:tc>
        <w:tc>
          <w:tcPr>
            <w:tcW w:w="1135" w:type="dxa"/>
            <w:tcBorders>
              <w:left w:val="single" w:sz="4" w:space="0" w:color="000000"/>
              <w:bottom w:val="single" w:sz="4" w:space="0" w:color="000000"/>
            </w:tcBorders>
            <w:shd w:val="clear" w:color="auto" w:fill="FFFFFF"/>
            <w:vAlign w:val="center"/>
          </w:tcPr>
          <w:p w14:paraId="1EDBDC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3 242,10</w:t>
            </w:r>
          </w:p>
        </w:tc>
        <w:tc>
          <w:tcPr>
            <w:tcW w:w="1139" w:type="dxa"/>
            <w:tcBorders>
              <w:left w:val="single" w:sz="4" w:space="0" w:color="000000"/>
              <w:bottom w:val="single" w:sz="4" w:space="0" w:color="000000"/>
            </w:tcBorders>
            <w:shd w:val="clear" w:color="auto" w:fill="FFFFFF"/>
            <w:vAlign w:val="center"/>
          </w:tcPr>
          <w:p w14:paraId="73AB80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3 151,20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567C6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3 151,20</w:t>
            </w:r>
          </w:p>
        </w:tc>
      </w:tr>
      <w:tr w:rsidR="00297A27" w:rsidRPr="00297A27" w14:paraId="7F54DDE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02D726"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w:t>
            </w:r>
          </w:p>
        </w:tc>
        <w:tc>
          <w:tcPr>
            <w:tcW w:w="7142" w:type="dxa"/>
            <w:tcBorders>
              <w:left w:val="single" w:sz="4" w:space="0" w:color="000000"/>
              <w:bottom w:val="single" w:sz="4" w:space="0" w:color="000000"/>
            </w:tcBorders>
            <w:shd w:val="clear" w:color="auto" w:fill="FFFFFF"/>
          </w:tcPr>
          <w:p w14:paraId="3F0491F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A"/>
                <w:kern w:val="1"/>
                <w:sz w:val="20"/>
                <w:szCs w:val="20"/>
                <w:lang w:eastAsia="zh-CN"/>
                <w14:ligatures w14:val="none"/>
              </w:rPr>
              <w:t>Диск</w:t>
            </w:r>
            <w:r w:rsidRPr="00297A27">
              <w:rPr>
                <w:rFonts w:ascii="Times New Roman" w:eastAsia="Times New Roman" w:hAnsi="Times New Roman" w:cs="Times New Roman"/>
                <w:color w:val="00000A"/>
                <w:kern w:val="1"/>
                <w:sz w:val="20"/>
                <w:szCs w:val="20"/>
                <w:lang w:val="en-US" w:eastAsia="zh-CN"/>
                <w14:ligatures w14:val="none"/>
              </w:rPr>
              <w:t xml:space="preserve"> </w:t>
            </w:r>
            <w:r w:rsidRPr="00297A27">
              <w:rPr>
                <w:rFonts w:ascii="Times New Roman" w:eastAsia="Times New Roman" w:hAnsi="Times New Roman" w:cs="Times New Roman"/>
                <w:color w:val="00000A"/>
                <w:kern w:val="1"/>
                <w:sz w:val="20"/>
                <w:szCs w:val="20"/>
                <w:lang w:eastAsia="zh-CN"/>
                <w14:ligatures w14:val="none"/>
              </w:rPr>
              <w:t>колесный</w:t>
            </w:r>
            <w:r w:rsidRPr="00297A27">
              <w:rPr>
                <w:rFonts w:ascii="Times New Roman" w:eastAsia="Times New Roman" w:hAnsi="Times New Roman" w:cs="Times New Roman"/>
                <w:color w:val="00000A"/>
                <w:kern w:val="1"/>
                <w:sz w:val="20"/>
                <w:szCs w:val="20"/>
                <w:lang w:val="en-US" w:eastAsia="zh-CN"/>
                <w14:ligatures w14:val="none"/>
              </w:rPr>
              <w:t xml:space="preserve"> Vesta, </w:t>
            </w:r>
            <w:proofErr w:type="spellStart"/>
            <w:r w:rsidRPr="00297A27">
              <w:rPr>
                <w:rFonts w:ascii="Times New Roman" w:eastAsia="Times New Roman" w:hAnsi="Times New Roman" w:cs="Times New Roman"/>
                <w:color w:val="00000A"/>
                <w:kern w:val="1"/>
                <w:sz w:val="20"/>
                <w:szCs w:val="20"/>
                <w:lang w:val="en-US" w:eastAsia="zh-CN"/>
                <w14:ligatures w14:val="none"/>
              </w:rPr>
              <w:t>Largus</w:t>
            </w:r>
            <w:proofErr w:type="spellEnd"/>
            <w:r w:rsidRPr="00297A27">
              <w:rPr>
                <w:rFonts w:ascii="Times New Roman" w:eastAsia="Times New Roman" w:hAnsi="Times New Roman" w:cs="Times New Roman"/>
                <w:color w:val="00000A"/>
                <w:kern w:val="1"/>
                <w:sz w:val="20"/>
                <w:szCs w:val="20"/>
                <w:lang w:val="en-US" w:eastAsia="zh-CN"/>
                <w14:ligatures w14:val="none"/>
              </w:rPr>
              <w:t xml:space="preserve">, Logan R-15 </w:t>
            </w:r>
          </w:p>
        </w:tc>
        <w:tc>
          <w:tcPr>
            <w:tcW w:w="708" w:type="dxa"/>
            <w:tcBorders>
              <w:left w:val="single" w:sz="4" w:space="0" w:color="000000"/>
              <w:bottom w:val="single" w:sz="4" w:space="0" w:color="000000"/>
            </w:tcBorders>
            <w:shd w:val="clear" w:color="auto" w:fill="FFFFFF"/>
          </w:tcPr>
          <w:p w14:paraId="2D607D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B40B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2DEC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A"/>
                <w:kern w:val="1"/>
                <w:sz w:val="20"/>
                <w:szCs w:val="20"/>
                <w:lang w:eastAsia="zh-CN"/>
                <w14:ligatures w14:val="none"/>
              </w:rPr>
              <w:t>3 970,00</w:t>
            </w:r>
          </w:p>
        </w:tc>
        <w:tc>
          <w:tcPr>
            <w:tcW w:w="1184" w:type="dxa"/>
            <w:tcBorders>
              <w:left w:val="single" w:sz="4" w:space="0" w:color="000000"/>
              <w:bottom w:val="single" w:sz="4" w:space="0" w:color="000000"/>
            </w:tcBorders>
            <w:shd w:val="clear" w:color="auto" w:fill="FFFFFF"/>
            <w:vAlign w:val="center"/>
          </w:tcPr>
          <w:p w14:paraId="6BE48C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A"/>
                <w:kern w:val="1"/>
                <w:sz w:val="20"/>
                <w:szCs w:val="20"/>
                <w:lang w:eastAsia="zh-CN"/>
                <w14:ligatures w14:val="none"/>
              </w:rPr>
              <w:t>4 168,50</w:t>
            </w:r>
          </w:p>
        </w:tc>
        <w:tc>
          <w:tcPr>
            <w:tcW w:w="1135" w:type="dxa"/>
            <w:tcBorders>
              <w:left w:val="single" w:sz="4" w:space="0" w:color="000000"/>
              <w:bottom w:val="single" w:sz="4" w:space="0" w:color="000000"/>
            </w:tcBorders>
            <w:shd w:val="clear" w:color="auto" w:fill="FFFFFF"/>
            <w:vAlign w:val="center"/>
          </w:tcPr>
          <w:p w14:paraId="39F145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A"/>
                <w:kern w:val="1"/>
                <w:sz w:val="20"/>
                <w:szCs w:val="20"/>
                <w:lang w:eastAsia="zh-CN"/>
                <w14:ligatures w14:val="none"/>
              </w:rPr>
              <w:t>4 247,90</w:t>
            </w:r>
          </w:p>
        </w:tc>
        <w:tc>
          <w:tcPr>
            <w:tcW w:w="1139" w:type="dxa"/>
            <w:tcBorders>
              <w:left w:val="single" w:sz="4" w:space="0" w:color="000000"/>
              <w:bottom w:val="single" w:sz="4" w:space="0" w:color="000000"/>
            </w:tcBorders>
            <w:shd w:val="clear" w:color="auto" w:fill="FFFFFF"/>
            <w:vAlign w:val="center"/>
          </w:tcPr>
          <w:p w14:paraId="780733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0"/>
                <w:kern w:val="1"/>
                <w:sz w:val="20"/>
                <w:szCs w:val="20"/>
                <w:lang w:eastAsia="zh-CN"/>
                <w14:ligatures w14:val="none"/>
              </w:rPr>
              <w:t>4 128,80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75E14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297A27">
              <w:rPr>
                <w:rFonts w:ascii="Times New Roman" w:eastAsia="Times New Roman" w:hAnsi="Times New Roman" w:cs="Times New Roman"/>
                <w:color w:val="000000"/>
                <w:kern w:val="1"/>
                <w:sz w:val="20"/>
                <w:szCs w:val="20"/>
                <w:lang w:eastAsia="zh-CN"/>
                <w14:ligatures w14:val="none"/>
              </w:rPr>
              <w:t>4 128,80</w:t>
            </w:r>
          </w:p>
        </w:tc>
      </w:tr>
      <w:tr w:rsidR="00297A27" w:rsidRPr="00297A27" w14:paraId="7D0D76B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D2982C"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w:t>
            </w:r>
          </w:p>
        </w:tc>
        <w:tc>
          <w:tcPr>
            <w:tcW w:w="7142" w:type="dxa"/>
            <w:tcBorders>
              <w:left w:val="single" w:sz="4" w:space="0" w:color="000000"/>
              <w:bottom w:val="single" w:sz="4" w:space="0" w:color="000000"/>
            </w:tcBorders>
            <w:shd w:val="clear" w:color="auto" w:fill="FFFFFF"/>
          </w:tcPr>
          <w:p w14:paraId="2B24D07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Кулак поворотный 2123 левый </w:t>
            </w:r>
          </w:p>
        </w:tc>
        <w:tc>
          <w:tcPr>
            <w:tcW w:w="708" w:type="dxa"/>
            <w:tcBorders>
              <w:left w:val="single" w:sz="4" w:space="0" w:color="000000"/>
              <w:bottom w:val="single" w:sz="4" w:space="0" w:color="000000"/>
            </w:tcBorders>
            <w:shd w:val="clear" w:color="auto" w:fill="FFFFFF"/>
          </w:tcPr>
          <w:p w14:paraId="3E5F12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5BF9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9277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8 440,00</w:t>
            </w:r>
          </w:p>
        </w:tc>
        <w:tc>
          <w:tcPr>
            <w:tcW w:w="1184" w:type="dxa"/>
            <w:tcBorders>
              <w:left w:val="single" w:sz="4" w:space="0" w:color="000000"/>
              <w:bottom w:val="single" w:sz="4" w:space="0" w:color="000000"/>
            </w:tcBorders>
            <w:shd w:val="clear" w:color="auto" w:fill="FFFFFF"/>
            <w:vAlign w:val="center"/>
          </w:tcPr>
          <w:p w14:paraId="64F543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8 862,00</w:t>
            </w:r>
          </w:p>
        </w:tc>
        <w:tc>
          <w:tcPr>
            <w:tcW w:w="1135" w:type="dxa"/>
            <w:tcBorders>
              <w:left w:val="single" w:sz="4" w:space="0" w:color="000000"/>
              <w:bottom w:val="single" w:sz="4" w:space="0" w:color="000000"/>
            </w:tcBorders>
            <w:shd w:val="clear" w:color="auto" w:fill="FFFFFF"/>
            <w:vAlign w:val="center"/>
          </w:tcPr>
          <w:p w14:paraId="302DD4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9 030,80</w:t>
            </w:r>
          </w:p>
        </w:tc>
        <w:tc>
          <w:tcPr>
            <w:tcW w:w="1139" w:type="dxa"/>
            <w:tcBorders>
              <w:left w:val="single" w:sz="4" w:space="0" w:color="000000"/>
              <w:bottom w:val="single" w:sz="4" w:space="0" w:color="000000"/>
            </w:tcBorders>
            <w:shd w:val="clear" w:color="auto" w:fill="FFFFFF"/>
            <w:vAlign w:val="center"/>
          </w:tcPr>
          <w:p w14:paraId="693BA0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8 777,60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8785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8 777,60</w:t>
            </w:r>
          </w:p>
        </w:tc>
      </w:tr>
      <w:tr w:rsidR="00297A27" w:rsidRPr="00297A27" w14:paraId="092FB51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89093D1"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10</w:t>
            </w:r>
          </w:p>
        </w:tc>
        <w:tc>
          <w:tcPr>
            <w:tcW w:w="7142" w:type="dxa"/>
            <w:tcBorders>
              <w:left w:val="single" w:sz="4" w:space="0" w:color="000000"/>
              <w:bottom w:val="single" w:sz="4" w:space="0" w:color="000000"/>
            </w:tcBorders>
            <w:shd w:val="clear" w:color="auto" w:fill="FFFFFF"/>
          </w:tcPr>
          <w:p w14:paraId="2D836F1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Кулак поворотный 2123 правый</w:t>
            </w:r>
          </w:p>
        </w:tc>
        <w:tc>
          <w:tcPr>
            <w:tcW w:w="708" w:type="dxa"/>
            <w:tcBorders>
              <w:left w:val="single" w:sz="4" w:space="0" w:color="000000"/>
              <w:bottom w:val="single" w:sz="4" w:space="0" w:color="000000"/>
            </w:tcBorders>
            <w:shd w:val="clear" w:color="auto" w:fill="FFFFFF"/>
          </w:tcPr>
          <w:p w14:paraId="2649F8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ECC98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A0F18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8 440,00</w:t>
            </w:r>
          </w:p>
        </w:tc>
        <w:tc>
          <w:tcPr>
            <w:tcW w:w="1184" w:type="dxa"/>
            <w:tcBorders>
              <w:left w:val="single" w:sz="4" w:space="0" w:color="000000"/>
              <w:bottom w:val="single" w:sz="4" w:space="0" w:color="000000"/>
            </w:tcBorders>
            <w:shd w:val="clear" w:color="auto" w:fill="FFFFFF"/>
            <w:vAlign w:val="center"/>
          </w:tcPr>
          <w:p w14:paraId="003B89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8 862,00</w:t>
            </w:r>
          </w:p>
        </w:tc>
        <w:tc>
          <w:tcPr>
            <w:tcW w:w="1135" w:type="dxa"/>
            <w:tcBorders>
              <w:left w:val="single" w:sz="4" w:space="0" w:color="000000"/>
              <w:bottom w:val="single" w:sz="4" w:space="0" w:color="000000"/>
            </w:tcBorders>
            <w:shd w:val="clear" w:color="auto" w:fill="FFFFFF"/>
            <w:vAlign w:val="center"/>
          </w:tcPr>
          <w:p w14:paraId="07065C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9 030,80</w:t>
            </w:r>
          </w:p>
        </w:tc>
        <w:tc>
          <w:tcPr>
            <w:tcW w:w="1139" w:type="dxa"/>
            <w:tcBorders>
              <w:left w:val="single" w:sz="4" w:space="0" w:color="000000"/>
              <w:bottom w:val="single" w:sz="4" w:space="0" w:color="000000"/>
            </w:tcBorders>
            <w:shd w:val="clear" w:color="auto" w:fill="FFFFFF"/>
            <w:vAlign w:val="center"/>
          </w:tcPr>
          <w:p w14:paraId="1A2A53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8 777,60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4E03A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8 777,60</w:t>
            </w:r>
          </w:p>
        </w:tc>
      </w:tr>
      <w:tr w:rsidR="00297A27" w:rsidRPr="00297A27" w14:paraId="2DEB36D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64425CE"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11</w:t>
            </w:r>
          </w:p>
        </w:tc>
        <w:tc>
          <w:tcPr>
            <w:tcW w:w="7142" w:type="dxa"/>
            <w:tcBorders>
              <w:left w:val="single" w:sz="4" w:space="0" w:color="000000"/>
              <w:bottom w:val="single" w:sz="4" w:space="0" w:color="000000"/>
            </w:tcBorders>
            <w:shd w:val="clear" w:color="auto" w:fill="FFFFFF"/>
          </w:tcPr>
          <w:p w14:paraId="7F6B048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Опора шаровая нижняя 21214, URBAN </w:t>
            </w:r>
          </w:p>
        </w:tc>
        <w:tc>
          <w:tcPr>
            <w:tcW w:w="708" w:type="dxa"/>
            <w:tcBorders>
              <w:left w:val="single" w:sz="4" w:space="0" w:color="000000"/>
              <w:bottom w:val="single" w:sz="4" w:space="0" w:color="000000"/>
            </w:tcBorders>
            <w:shd w:val="clear" w:color="auto" w:fill="FFFFFF"/>
          </w:tcPr>
          <w:p w14:paraId="4798E3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F62D5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D958F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865,00</w:t>
            </w:r>
          </w:p>
        </w:tc>
        <w:tc>
          <w:tcPr>
            <w:tcW w:w="1184" w:type="dxa"/>
            <w:tcBorders>
              <w:left w:val="single" w:sz="4" w:space="0" w:color="000000"/>
              <w:bottom w:val="single" w:sz="4" w:space="0" w:color="000000"/>
            </w:tcBorders>
            <w:shd w:val="clear" w:color="auto" w:fill="FFFFFF"/>
            <w:vAlign w:val="center"/>
          </w:tcPr>
          <w:p w14:paraId="0DA17C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908,25</w:t>
            </w:r>
          </w:p>
        </w:tc>
        <w:tc>
          <w:tcPr>
            <w:tcW w:w="1135" w:type="dxa"/>
            <w:tcBorders>
              <w:left w:val="single" w:sz="4" w:space="0" w:color="000000"/>
              <w:bottom w:val="single" w:sz="4" w:space="0" w:color="000000"/>
            </w:tcBorders>
            <w:shd w:val="clear" w:color="auto" w:fill="FFFFFF"/>
            <w:vAlign w:val="center"/>
          </w:tcPr>
          <w:p w14:paraId="073994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925,55</w:t>
            </w:r>
          </w:p>
        </w:tc>
        <w:tc>
          <w:tcPr>
            <w:tcW w:w="1139" w:type="dxa"/>
            <w:tcBorders>
              <w:left w:val="single" w:sz="4" w:space="0" w:color="000000"/>
              <w:bottom w:val="single" w:sz="4" w:space="0" w:color="000000"/>
            </w:tcBorders>
            <w:shd w:val="clear" w:color="auto" w:fill="FFFFFF"/>
            <w:vAlign w:val="center"/>
          </w:tcPr>
          <w:p w14:paraId="47150C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899,60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8477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899,60</w:t>
            </w:r>
          </w:p>
        </w:tc>
      </w:tr>
      <w:tr w:rsidR="00297A27" w:rsidRPr="00297A27" w14:paraId="467EE4A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A29431"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12</w:t>
            </w:r>
          </w:p>
        </w:tc>
        <w:tc>
          <w:tcPr>
            <w:tcW w:w="7142" w:type="dxa"/>
            <w:tcBorders>
              <w:left w:val="single" w:sz="4" w:space="0" w:color="000000"/>
              <w:bottom w:val="single" w:sz="4" w:space="0" w:color="000000"/>
            </w:tcBorders>
            <w:shd w:val="clear" w:color="auto" w:fill="FFFFFF"/>
          </w:tcPr>
          <w:p w14:paraId="7F1BF25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2108 (6-256706) ступ. зад. </w:t>
            </w:r>
          </w:p>
        </w:tc>
        <w:tc>
          <w:tcPr>
            <w:tcW w:w="708" w:type="dxa"/>
            <w:tcBorders>
              <w:left w:val="single" w:sz="4" w:space="0" w:color="000000"/>
              <w:bottom w:val="single" w:sz="4" w:space="0" w:color="000000"/>
            </w:tcBorders>
            <w:shd w:val="clear" w:color="auto" w:fill="FFFFFF"/>
          </w:tcPr>
          <w:p w14:paraId="6E2CEB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C644B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EB51E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1 420,00</w:t>
            </w:r>
          </w:p>
        </w:tc>
        <w:tc>
          <w:tcPr>
            <w:tcW w:w="1184" w:type="dxa"/>
            <w:tcBorders>
              <w:left w:val="single" w:sz="4" w:space="0" w:color="000000"/>
              <w:bottom w:val="single" w:sz="4" w:space="0" w:color="000000"/>
            </w:tcBorders>
            <w:shd w:val="clear" w:color="auto" w:fill="FFFFFF"/>
            <w:vAlign w:val="center"/>
          </w:tcPr>
          <w:p w14:paraId="456785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1 491,00</w:t>
            </w:r>
          </w:p>
        </w:tc>
        <w:tc>
          <w:tcPr>
            <w:tcW w:w="1135" w:type="dxa"/>
            <w:tcBorders>
              <w:left w:val="single" w:sz="4" w:space="0" w:color="000000"/>
              <w:bottom w:val="single" w:sz="4" w:space="0" w:color="000000"/>
            </w:tcBorders>
            <w:shd w:val="clear" w:color="auto" w:fill="FFFFFF"/>
            <w:vAlign w:val="center"/>
          </w:tcPr>
          <w:p w14:paraId="2F6658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1 519,40</w:t>
            </w:r>
          </w:p>
        </w:tc>
        <w:tc>
          <w:tcPr>
            <w:tcW w:w="1139" w:type="dxa"/>
            <w:tcBorders>
              <w:left w:val="single" w:sz="4" w:space="0" w:color="000000"/>
              <w:bottom w:val="single" w:sz="4" w:space="0" w:color="000000"/>
            </w:tcBorders>
            <w:shd w:val="clear" w:color="auto" w:fill="FFFFFF"/>
            <w:vAlign w:val="center"/>
          </w:tcPr>
          <w:p w14:paraId="04543D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1 476,80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C494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1 476,80</w:t>
            </w:r>
          </w:p>
        </w:tc>
      </w:tr>
      <w:tr w:rsidR="00297A27" w:rsidRPr="00297A27" w14:paraId="37C4F59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D179AD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lastRenderedPageBreak/>
              <w:t>13</w:t>
            </w:r>
          </w:p>
        </w:tc>
        <w:tc>
          <w:tcPr>
            <w:tcW w:w="7142" w:type="dxa"/>
            <w:tcBorders>
              <w:left w:val="single" w:sz="4" w:space="0" w:color="000000"/>
              <w:bottom w:val="single" w:sz="4" w:space="0" w:color="000000"/>
            </w:tcBorders>
            <w:shd w:val="clear" w:color="auto" w:fill="FFFFFF"/>
          </w:tcPr>
          <w:p w14:paraId="5D9BE35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2108,2126,2141 (6-256907) </w:t>
            </w:r>
            <w:proofErr w:type="spellStart"/>
            <w:r w:rsidRPr="00297A27">
              <w:rPr>
                <w:rFonts w:ascii="Times New Roman" w:eastAsia="Times New Roman" w:hAnsi="Times New Roman" w:cs="Times New Roman"/>
                <w:color w:val="00000A"/>
                <w:kern w:val="1"/>
                <w:sz w:val="20"/>
                <w:szCs w:val="20"/>
                <w:lang w:eastAsia="zh-CN"/>
                <w14:ligatures w14:val="none"/>
              </w:rPr>
              <w:t>ст.пер</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406DC4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E2561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1817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2 230,00</w:t>
            </w:r>
          </w:p>
        </w:tc>
        <w:tc>
          <w:tcPr>
            <w:tcW w:w="1184" w:type="dxa"/>
            <w:tcBorders>
              <w:left w:val="single" w:sz="4" w:space="0" w:color="000000"/>
              <w:bottom w:val="single" w:sz="4" w:space="0" w:color="000000"/>
            </w:tcBorders>
            <w:shd w:val="clear" w:color="auto" w:fill="FFFFFF"/>
            <w:vAlign w:val="center"/>
          </w:tcPr>
          <w:p w14:paraId="363BEF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2 341,50</w:t>
            </w:r>
          </w:p>
        </w:tc>
        <w:tc>
          <w:tcPr>
            <w:tcW w:w="1135" w:type="dxa"/>
            <w:tcBorders>
              <w:left w:val="single" w:sz="4" w:space="0" w:color="000000"/>
              <w:bottom w:val="single" w:sz="4" w:space="0" w:color="000000"/>
            </w:tcBorders>
            <w:shd w:val="clear" w:color="auto" w:fill="FFFFFF"/>
            <w:vAlign w:val="center"/>
          </w:tcPr>
          <w:p w14:paraId="3469A3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2 386,10</w:t>
            </w:r>
          </w:p>
        </w:tc>
        <w:tc>
          <w:tcPr>
            <w:tcW w:w="1139" w:type="dxa"/>
            <w:tcBorders>
              <w:left w:val="single" w:sz="4" w:space="0" w:color="000000"/>
              <w:bottom w:val="single" w:sz="4" w:space="0" w:color="000000"/>
            </w:tcBorders>
            <w:shd w:val="clear" w:color="auto" w:fill="FFFFFF"/>
            <w:vAlign w:val="center"/>
          </w:tcPr>
          <w:p w14:paraId="53BB87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2 319,20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5158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2 319,20</w:t>
            </w:r>
          </w:p>
        </w:tc>
      </w:tr>
      <w:tr w:rsidR="00297A27" w:rsidRPr="00297A27" w14:paraId="659F178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A0D7F0A"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14</w:t>
            </w:r>
          </w:p>
        </w:tc>
        <w:tc>
          <w:tcPr>
            <w:tcW w:w="7142" w:type="dxa"/>
            <w:tcBorders>
              <w:left w:val="single" w:sz="4" w:space="0" w:color="000000"/>
              <w:bottom w:val="single" w:sz="4" w:space="0" w:color="000000"/>
            </w:tcBorders>
            <w:shd w:val="clear" w:color="auto" w:fill="FFFFFF"/>
          </w:tcPr>
          <w:p w14:paraId="12CF616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21214 (256809) </w:t>
            </w:r>
            <w:proofErr w:type="spellStart"/>
            <w:r w:rsidRPr="00297A27">
              <w:rPr>
                <w:rFonts w:ascii="Times New Roman" w:eastAsia="Times New Roman" w:hAnsi="Times New Roman" w:cs="Times New Roman"/>
                <w:color w:val="00000A"/>
                <w:kern w:val="1"/>
                <w:sz w:val="20"/>
                <w:szCs w:val="20"/>
                <w:lang w:eastAsia="zh-CN"/>
                <w14:ligatures w14:val="none"/>
              </w:rPr>
              <w:t>ст.пер</w:t>
            </w:r>
            <w:proofErr w:type="spellEnd"/>
            <w:r w:rsidRPr="00297A27">
              <w:rPr>
                <w:rFonts w:ascii="Times New Roman" w:eastAsia="Times New Roman" w:hAnsi="Times New Roman" w:cs="Times New Roman"/>
                <w:color w:val="00000A"/>
                <w:kern w:val="1"/>
                <w:sz w:val="20"/>
                <w:szCs w:val="20"/>
                <w:lang w:eastAsia="zh-CN"/>
                <w14:ligatures w14:val="none"/>
              </w:rPr>
              <w:t xml:space="preserve">. н/о </w:t>
            </w:r>
          </w:p>
        </w:tc>
        <w:tc>
          <w:tcPr>
            <w:tcW w:w="708" w:type="dxa"/>
            <w:tcBorders>
              <w:left w:val="single" w:sz="4" w:space="0" w:color="000000"/>
              <w:bottom w:val="single" w:sz="4" w:space="0" w:color="000000"/>
            </w:tcBorders>
            <w:shd w:val="clear" w:color="auto" w:fill="FFFFFF"/>
          </w:tcPr>
          <w:p w14:paraId="38D94E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39E4A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A9718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3 730,00</w:t>
            </w:r>
          </w:p>
        </w:tc>
        <w:tc>
          <w:tcPr>
            <w:tcW w:w="1184" w:type="dxa"/>
            <w:tcBorders>
              <w:left w:val="single" w:sz="4" w:space="0" w:color="000000"/>
              <w:bottom w:val="single" w:sz="4" w:space="0" w:color="000000"/>
            </w:tcBorders>
            <w:shd w:val="clear" w:color="auto" w:fill="FFFFFF"/>
            <w:vAlign w:val="center"/>
          </w:tcPr>
          <w:p w14:paraId="419DE8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3 916,50</w:t>
            </w:r>
          </w:p>
        </w:tc>
        <w:tc>
          <w:tcPr>
            <w:tcW w:w="1135" w:type="dxa"/>
            <w:tcBorders>
              <w:left w:val="single" w:sz="4" w:space="0" w:color="000000"/>
              <w:bottom w:val="single" w:sz="4" w:space="0" w:color="000000"/>
            </w:tcBorders>
            <w:shd w:val="clear" w:color="auto" w:fill="FFFFFF"/>
            <w:vAlign w:val="center"/>
          </w:tcPr>
          <w:p w14:paraId="61E4B3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3 991,10</w:t>
            </w:r>
          </w:p>
        </w:tc>
        <w:tc>
          <w:tcPr>
            <w:tcW w:w="1139" w:type="dxa"/>
            <w:tcBorders>
              <w:left w:val="single" w:sz="4" w:space="0" w:color="000000"/>
              <w:bottom w:val="single" w:sz="4" w:space="0" w:color="000000"/>
            </w:tcBorders>
            <w:shd w:val="clear" w:color="auto" w:fill="FFFFFF"/>
            <w:vAlign w:val="center"/>
          </w:tcPr>
          <w:p w14:paraId="1DD288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3 879,20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0C3E1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3 879,20</w:t>
            </w:r>
          </w:p>
        </w:tc>
      </w:tr>
      <w:tr w:rsidR="00297A27" w:rsidRPr="00297A27" w14:paraId="0B054BB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559C23"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15</w:t>
            </w:r>
          </w:p>
        </w:tc>
        <w:tc>
          <w:tcPr>
            <w:tcW w:w="7142" w:type="dxa"/>
            <w:tcBorders>
              <w:left w:val="single" w:sz="4" w:space="0" w:color="000000"/>
              <w:bottom w:val="single" w:sz="4" w:space="0" w:color="000000"/>
            </w:tcBorders>
            <w:shd w:val="clear" w:color="auto" w:fill="FFFFFF"/>
          </w:tcPr>
          <w:p w14:paraId="2653B04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Пружины передние 2123 (к-т)</w:t>
            </w:r>
          </w:p>
        </w:tc>
        <w:tc>
          <w:tcPr>
            <w:tcW w:w="708" w:type="dxa"/>
            <w:tcBorders>
              <w:left w:val="single" w:sz="4" w:space="0" w:color="000000"/>
              <w:bottom w:val="single" w:sz="4" w:space="0" w:color="000000"/>
            </w:tcBorders>
            <w:shd w:val="clear" w:color="auto" w:fill="FFFFFF"/>
          </w:tcPr>
          <w:p w14:paraId="739D50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751E9D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2A01B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3 480,00</w:t>
            </w:r>
          </w:p>
        </w:tc>
        <w:tc>
          <w:tcPr>
            <w:tcW w:w="1184" w:type="dxa"/>
            <w:tcBorders>
              <w:left w:val="single" w:sz="4" w:space="0" w:color="000000"/>
              <w:bottom w:val="single" w:sz="4" w:space="0" w:color="000000"/>
            </w:tcBorders>
            <w:shd w:val="clear" w:color="auto" w:fill="FFFFFF"/>
            <w:vAlign w:val="center"/>
          </w:tcPr>
          <w:p w14:paraId="434EAB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3 654,00</w:t>
            </w:r>
          </w:p>
        </w:tc>
        <w:tc>
          <w:tcPr>
            <w:tcW w:w="1135" w:type="dxa"/>
            <w:tcBorders>
              <w:left w:val="single" w:sz="4" w:space="0" w:color="000000"/>
              <w:bottom w:val="single" w:sz="4" w:space="0" w:color="000000"/>
            </w:tcBorders>
            <w:shd w:val="clear" w:color="auto" w:fill="FFFFFF"/>
            <w:vAlign w:val="center"/>
          </w:tcPr>
          <w:p w14:paraId="3C1414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3 723,60</w:t>
            </w:r>
          </w:p>
        </w:tc>
        <w:tc>
          <w:tcPr>
            <w:tcW w:w="1139" w:type="dxa"/>
            <w:tcBorders>
              <w:left w:val="single" w:sz="4" w:space="0" w:color="000000"/>
              <w:bottom w:val="single" w:sz="4" w:space="0" w:color="000000"/>
            </w:tcBorders>
            <w:shd w:val="clear" w:color="auto" w:fill="FFFFFF"/>
            <w:vAlign w:val="center"/>
          </w:tcPr>
          <w:p w14:paraId="69623A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86D0F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r>
      <w:tr w:rsidR="00297A27" w:rsidRPr="00297A27" w14:paraId="3366B3E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35EC7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16</w:t>
            </w:r>
          </w:p>
        </w:tc>
        <w:tc>
          <w:tcPr>
            <w:tcW w:w="7142" w:type="dxa"/>
            <w:tcBorders>
              <w:left w:val="single" w:sz="4" w:space="0" w:color="000000"/>
              <w:bottom w:val="single" w:sz="4" w:space="0" w:color="000000"/>
            </w:tcBorders>
            <w:shd w:val="clear" w:color="auto" w:fill="FFFFFF"/>
          </w:tcPr>
          <w:p w14:paraId="60BD744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Р/к ступицы 2108 задней </w:t>
            </w:r>
          </w:p>
        </w:tc>
        <w:tc>
          <w:tcPr>
            <w:tcW w:w="708" w:type="dxa"/>
            <w:tcBorders>
              <w:left w:val="single" w:sz="4" w:space="0" w:color="000000"/>
              <w:bottom w:val="single" w:sz="4" w:space="0" w:color="000000"/>
            </w:tcBorders>
            <w:shd w:val="clear" w:color="auto" w:fill="FFFFFF"/>
          </w:tcPr>
          <w:p w14:paraId="5F22F3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ADCC8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306EB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480,00</w:t>
            </w:r>
          </w:p>
        </w:tc>
        <w:tc>
          <w:tcPr>
            <w:tcW w:w="1184" w:type="dxa"/>
            <w:tcBorders>
              <w:left w:val="single" w:sz="4" w:space="0" w:color="000000"/>
              <w:bottom w:val="single" w:sz="4" w:space="0" w:color="000000"/>
            </w:tcBorders>
            <w:shd w:val="clear" w:color="auto" w:fill="FFFFFF"/>
            <w:vAlign w:val="center"/>
          </w:tcPr>
          <w:p w14:paraId="1B9470C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504,00</w:t>
            </w:r>
          </w:p>
        </w:tc>
        <w:tc>
          <w:tcPr>
            <w:tcW w:w="1135" w:type="dxa"/>
            <w:tcBorders>
              <w:left w:val="single" w:sz="4" w:space="0" w:color="000000"/>
              <w:bottom w:val="single" w:sz="4" w:space="0" w:color="000000"/>
            </w:tcBorders>
            <w:shd w:val="clear" w:color="auto" w:fill="FFFFFF"/>
            <w:vAlign w:val="center"/>
          </w:tcPr>
          <w:p w14:paraId="28B772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513,60</w:t>
            </w:r>
          </w:p>
        </w:tc>
        <w:tc>
          <w:tcPr>
            <w:tcW w:w="1139" w:type="dxa"/>
            <w:tcBorders>
              <w:left w:val="single" w:sz="4" w:space="0" w:color="000000"/>
              <w:bottom w:val="single" w:sz="4" w:space="0" w:color="000000"/>
            </w:tcBorders>
            <w:shd w:val="clear" w:color="auto" w:fill="FFFFFF"/>
            <w:vAlign w:val="center"/>
          </w:tcPr>
          <w:p w14:paraId="20A370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499,20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90C99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499,20</w:t>
            </w:r>
          </w:p>
        </w:tc>
      </w:tr>
      <w:tr w:rsidR="00297A27" w:rsidRPr="00297A27" w14:paraId="70D9C17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60F8AF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17</w:t>
            </w:r>
          </w:p>
        </w:tc>
        <w:tc>
          <w:tcPr>
            <w:tcW w:w="7142" w:type="dxa"/>
            <w:tcBorders>
              <w:left w:val="single" w:sz="4" w:space="0" w:color="000000"/>
              <w:bottom w:val="single" w:sz="4" w:space="0" w:color="000000"/>
            </w:tcBorders>
            <w:shd w:val="clear" w:color="auto" w:fill="FFFFFF"/>
          </w:tcPr>
          <w:p w14:paraId="1D520EF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Р/к ступицы 2108 передней </w:t>
            </w:r>
          </w:p>
        </w:tc>
        <w:tc>
          <w:tcPr>
            <w:tcW w:w="708" w:type="dxa"/>
            <w:tcBorders>
              <w:left w:val="single" w:sz="4" w:space="0" w:color="000000"/>
              <w:bottom w:val="single" w:sz="4" w:space="0" w:color="000000"/>
            </w:tcBorders>
            <w:shd w:val="clear" w:color="auto" w:fill="FFFFFF"/>
          </w:tcPr>
          <w:p w14:paraId="701554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7D69D1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9A4E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2 140,00</w:t>
            </w:r>
          </w:p>
        </w:tc>
        <w:tc>
          <w:tcPr>
            <w:tcW w:w="1184" w:type="dxa"/>
            <w:tcBorders>
              <w:left w:val="single" w:sz="4" w:space="0" w:color="000000"/>
              <w:bottom w:val="single" w:sz="4" w:space="0" w:color="000000"/>
            </w:tcBorders>
            <w:shd w:val="clear" w:color="auto" w:fill="FFFFFF"/>
            <w:vAlign w:val="center"/>
          </w:tcPr>
          <w:p w14:paraId="3DC314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2 247,00</w:t>
            </w:r>
          </w:p>
        </w:tc>
        <w:tc>
          <w:tcPr>
            <w:tcW w:w="1135" w:type="dxa"/>
            <w:tcBorders>
              <w:left w:val="single" w:sz="4" w:space="0" w:color="000000"/>
              <w:bottom w:val="single" w:sz="4" w:space="0" w:color="000000"/>
            </w:tcBorders>
            <w:shd w:val="clear" w:color="auto" w:fill="FFFFFF"/>
            <w:vAlign w:val="center"/>
          </w:tcPr>
          <w:p w14:paraId="000446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2 289,80</w:t>
            </w:r>
          </w:p>
        </w:tc>
        <w:tc>
          <w:tcPr>
            <w:tcW w:w="1139" w:type="dxa"/>
            <w:tcBorders>
              <w:left w:val="single" w:sz="4" w:space="0" w:color="000000"/>
              <w:bottom w:val="single" w:sz="4" w:space="0" w:color="000000"/>
            </w:tcBorders>
            <w:shd w:val="clear" w:color="auto" w:fill="FFFFFF"/>
            <w:vAlign w:val="center"/>
          </w:tcPr>
          <w:p w14:paraId="3F0777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2 225,60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8D39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2 225,60</w:t>
            </w:r>
          </w:p>
        </w:tc>
      </w:tr>
      <w:tr w:rsidR="00297A27" w:rsidRPr="00297A27" w14:paraId="03F962D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CDF9FB6"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18</w:t>
            </w:r>
          </w:p>
        </w:tc>
        <w:tc>
          <w:tcPr>
            <w:tcW w:w="7142" w:type="dxa"/>
            <w:tcBorders>
              <w:left w:val="single" w:sz="4" w:space="0" w:color="000000"/>
              <w:bottom w:val="single" w:sz="4" w:space="0" w:color="000000"/>
            </w:tcBorders>
            <w:shd w:val="clear" w:color="auto" w:fill="FFFFFF"/>
          </w:tcPr>
          <w:p w14:paraId="59FEECD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Р/к ступицы 2121 передней EPK</w:t>
            </w:r>
          </w:p>
        </w:tc>
        <w:tc>
          <w:tcPr>
            <w:tcW w:w="708" w:type="dxa"/>
            <w:tcBorders>
              <w:left w:val="single" w:sz="4" w:space="0" w:color="000000"/>
              <w:bottom w:val="single" w:sz="4" w:space="0" w:color="000000"/>
            </w:tcBorders>
            <w:shd w:val="clear" w:color="auto" w:fill="FFFFFF"/>
          </w:tcPr>
          <w:p w14:paraId="23D111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26A019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05D7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1 190,00</w:t>
            </w:r>
          </w:p>
        </w:tc>
        <w:tc>
          <w:tcPr>
            <w:tcW w:w="1184" w:type="dxa"/>
            <w:tcBorders>
              <w:left w:val="single" w:sz="4" w:space="0" w:color="000000"/>
              <w:bottom w:val="single" w:sz="4" w:space="0" w:color="000000"/>
            </w:tcBorders>
            <w:shd w:val="clear" w:color="auto" w:fill="FFFFFF"/>
            <w:vAlign w:val="center"/>
          </w:tcPr>
          <w:p w14:paraId="661788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1 249,50</w:t>
            </w:r>
          </w:p>
        </w:tc>
        <w:tc>
          <w:tcPr>
            <w:tcW w:w="1135" w:type="dxa"/>
            <w:tcBorders>
              <w:left w:val="single" w:sz="4" w:space="0" w:color="000000"/>
              <w:bottom w:val="single" w:sz="4" w:space="0" w:color="000000"/>
            </w:tcBorders>
            <w:shd w:val="clear" w:color="auto" w:fill="FFFFFF"/>
            <w:vAlign w:val="center"/>
          </w:tcPr>
          <w:p w14:paraId="2FE154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1 273,30</w:t>
            </w:r>
          </w:p>
        </w:tc>
        <w:tc>
          <w:tcPr>
            <w:tcW w:w="1139" w:type="dxa"/>
            <w:tcBorders>
              <w:left w:val="single" w:sz="4" w:space="0" w:color="000000"/>
              <w:bottom w:val="single" w:sz="4" w:space="0" w:color="000000"/>
            </w:tcBorders>
            <w:shd w:val="clear" w:color="auto" w:fill="FFFFFF"/>
            <w:vAlign w:val="center"/>
          </w:tcPr>
          <w:p w14:paraId="728099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1 237,60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A8C50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1 237,60</w:t>
            </w:r>
          </w:p>
        </w:tc>
      </w:tr>
      <w:tr w:rsidR="00297A27" w:rsidRPr="00297A27" w14:paraId="1256B68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50D2BB"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19</w:t>
            </w:r>
          </w:p>
        </w:tc>
        <w:tc>
          <w:tcPr>
            <w:tcW w:w="7142" w:type="dxa"/>
            <w:tcBorders>
              <w:left w:val="single" w:sz="4" w:space="0" w:color="000000"/>
              <w:bottom w:val="single" w:sz="4" w:space="0" w:color="000000"/>
            </w:tcBorders>
            <w:shd w:val="clear" w:color="auto" w:fill="FFFFFF"/>
          </w:tcPr>
          <w:p w14:paraId="64B10B8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Амортизатор 2121 задний </w:t>
            </w:r>
          </w:p>
        </w:tc>
        <w:tc>
          <w:tcPr>
            <w:tcW w:w="708" w:type="dxa"/>
            <w:tcBorders>
              <w:left w:val="single" w:sz="4" w:space="0" w:color="000000"/>
              <w:bottom w:val="single" w:sz="4" w:space="0" w:color="000000"/>
            </w:tcBorders>
            <w:shd w:val="clear" w:color="auto" w:fill="FFFFFF"/>
          </w:tcPr>
          <w:p w14:paraId="771316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2606B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092A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1 440,00</w:t>
            </w:r>
          </w:p>
        </w:tc>
        <w:tc>
          <w:tcPr>
            <w:tcW w:w="1184" w:type="dxa"/>
            <w:tcBorders>
              <w:left w:val="single" w:sz="4" w:space="0" w:color="000000"/>
              <w:bottom w:val="single" w:sz="4" w:space="0" w:color="000000"/>
            </w:tcBorders>
            <w:shd w:val="clear" w:color="auto" w:fill="FFFFFF"/>
            <w:vAlign w:val="center"/>
          </w:tcPr>
          <w:p w14:paraId="52B512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1 512,00</w:t>
            </w:r>
          </w:p>
        </w:tc>
        <w:tc>
          <w:tcPr>
            <w:tcW w:w="1135" w:type="dxa"/>
            <w:tcBorders>
              <w:left w:val="single" w:sz="4" w:space="0" w:color="000000"/>
              <w:bottom w:val="single" w:sz="4" w:space="0" w:color="000000"/>
            </w:tcBorders>
            <w:shd w:val="clear" w:color="auto" w:fill="FFFFFF"/>
            <w:vAlign w:val="center"/>
          </w:tcPr>
          <w:p w14:paraId="0785DD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1 540,80</w:t>
            </w:r>
          </w:p>
        </w:tc>
        <w:tc>
          <w:tcPr>
            <w:tcW w:w="1139" w:type="dxa"/>
            <w:tcBorders>
              <w:left w:val="single" w:sz="4" w:space="0" w:color="000000"/>
              <w:bottom w:val="single" w:sz="4" w:space="0" w:color="000000"/>
            </w:tcBorders>
            <w:shd w:val="clear" w:color="auto" w:fill="FFFFFF"/>
            <w:vAlign w:val="center"/>
          </w:tcPr>
          <w:p w14:paraId="357C0E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1 497,60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40A7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1 497,60</w:t>
            </w:r>
          </w:p>
        </w:tc>
      </w:tr>
      <w:tr w:rsidR="00297A27" w:rsidRPr="00297A27" w14:paraId="2FB7C33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A55A7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20</w:t>
            </w:r>
          </w:p>
        </w:tc>
        <w:tc>
          <w:tcPr>
            <w:tcW w:w="7142" w:type="dxa"/>
            <w:tcBorders>
              <w:left w:val="single" w:sz="4" w:space="0" w:color="000000"/>
              <w:bottom w:val="single" w:sz="4" w:space="0" w:color="000000"/>
            </w:tcBorders>
            <w:shd w:val="clear" w:color="auto" w:fill="FFFFFF"/>
          </w:tcPr>
          <w:p w14:paraId="198B957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Амортизатор 21214 перед</w:t>
            </w:r>
          </w:p>
        </w:tc>
        <w:tc>
          <w:tcPr>
            <w:tcW w:w="708" w:type="dxa"/>
            <w:tcBorders>
              <w:left w:val="single" w:sz="4" w:space="0" w:color="000000"/>
              <w:bottom w:val="single" w:sz="4" w:space="0" w:color="000000"/>
            </w:tcBorders>
            <w:shd w:val="clear" w:color="auto" w:fill="FFFFFF"/>
          </w:tcPr>
          <w:p w14:paraId="1AF2C0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DD335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AA7FA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793006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4285D1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22CC29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5C79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1A64D39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7C82616"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21</w:t>
            </w:r>
          </w:p>
        </w:tc>
        <w:tc>
          <w:tcPr>
            <w:tcW w:w="7142" w:type="dxa"/>
            <w:tcBorders>
              <w:left w:val="single" w:sz="4" w:space="0" w:color="000000"/>
              <w:bottom w:val="single" w:sz="4" w:space="0" w:color="000000"/>
            </w:tcBorders>
            <w:shd w:val="clear" w:color="auto" w:fill="FFFFFF"/>
          </w:tcPr>
          <w:p w14:paraId="1469FA6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Патрубки радиатора 2110 (к-т 4шт) </w:t>
            </w:r>
          </w:p>
        </w:tc>
        <w:tc>
          <w:tcPr>
            <w:tcW w:w="708" w:type="dxa"/>
            <w:tcBorders>
              <w:left w:val="single" w:sz="4" w:space="0" w:color="000000"/>
              <w:bottom w:val="single" w:sz="4" w:space="0" w:color="000000"/>
            </w:tcBorders>
            <w:shd w:val="clear" w:color="auto" w:fill="FFFFFF"/>
          </w:tcPr>
          <w:p w14:paraId="40B8F8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328A6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87F8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1 660,00</w:t>
            </w:r>
          </w:p>
        </w:tc>
        <w:tc>
          <w:tcPr>
            <w:tcW w:w="1184" w:type="dxa"/>
            <w:tcBorders>
              <w:left w:val="single" w:sz="4" w:space="0" w:color="000000"/>
              <w:bottom w:val="single" w:sz="4" w:space="0" w:color="000000"/>
            </w:tcBorders>
            <w:shd w:val="clear" w:color="auto" w:fill="FFFFFF"/>
            <w:vAlign w:val="center"/>
          </w:tcPr>
          <w:p w14:paraId="10591B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1 743,00</w:t>
            </w:r>
          </w:p>
        </w:tc>
        <w:tc>
          <w:tcPr>
            <w:tcW w:w="1135" w:type="dxa"/>
            <w:tcBorders>
              <w:left w:val="single" w:sz="4" w:space="0" w:color="000000"/>
              <w:bottom w:val="single" w:sz="4" w:space="0" w:color="000000"/>
            </w:tcBorders>
            <w:shd w:val="clear" w:color="auto" w:fill="FFFFFF"/>
            <w:vAlign w:val="center"/>
          </w:tcPr>
          <w:p w14:paraId="45701C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1 776,20</w:t>
            </w:r>
          </w:p>
        </w:tc>
        <w:tc>
          <w:tcPr>
            <w:tcW w:w="1139" w:type="dxa"/>
            <w:tcBorders>
              <w:left w:val="single" w:sz="4" w:space="0" w:color="000000"/>
              <w:bottom w:val="single" w:sz="4" w:space="0" w:color="000000"/>
            </w:tcBorders>
            <w:shd w:val="clear" w:color="auto" w:fill="FFFFFF"/>
            <w:vAlign w:val="center"/>
          </w:tcPr>
          <w:p w14:paraId="7913F5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1 726,40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C35A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1 726,40</w:t>
            </w:r>
          </w:p>
        </w:tc>
      </w:tr>
      <w:tr w:rsidR="00297A27" w:rsidRPr="00297A27" w14:paraId="60DE34D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162584"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22</w:t>
            </w:r>
          </w:p>
        </w:tc>
        <w:tc>
          <w:tcPr>
            <w:tcW w:w="7142" w:type="dxa"/>
            <w:tcBorders>
              <w:left w:val="single" w:sz="4" w:space="0" w:color="000000"/>
              <w:bottom w:val="single" w:sz="4" w:space="0" w:color="000000"/>
            </w:tcBorders>
            <w:shd w:val="clear" w:color="auto" w:fill="FFFFFF"/>
          </w:tcPr>
          <w:p w14:paraId="51AA14B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Патрубки радиатора 2123 (к-т 3шт) </w:t>
            </w:r>
          </w:p>
        </w:tc>
        <w:tc>
          <w:tcPr>
            <w:tcW w:w="708" w:type="dxa"/>
            <w:tcBorders>
              <w:left w:val="single" w:sz="4" w:space="0" w:color="000000"/>
              <w:bottom w:val="single" w:sz="4" w:space="0" w:color="000000"/>
            </w:tcBorders>
            <w:shd w:val="clear" w:color="auto" w:fill="FFFFFF"/>
          </w:tcPr>
          <w:p w14:paraId="04EA84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33D8EE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43F56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2 125,00</w:t>
            </w:r>
          </w:p>
        </w:tc>
        <w:tc>
          <w:tcPr>
            <w:tcW w:w="1184" w:type="dxa"/>
            <w:tcBorders>
              <w:left w:val="single" w:sz="4" w:space="0" w:color="000000"/>
              <w:bottom w:val="single" w:sz="4" w:space="0" w:color="000000"/>
            </w:tcBorders>
            <w:shd w:val="clear" w:color="auto" w:fill="FFFFFF"/>
            <w:vAlign w:val="center"/>
          </w:tcPr>
          <w:p w14:paraId="2CF333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2 231,25</w:t>
            </w:r>
          </w:p>
        </w:tc>
        <w:tc>
          <w:tcPr>
            <w:tcW w:w="1135" w:type="dxa"/>
            <w:tcBorders>
              <w:left w:val="single" w:sz="4" w:space="0" w:color="000000"/>
              <w:bottom w:val="single" w:sz="4" w:space="0" w:color="000000"/>
            </w:tcBorders>
            <w:shd w:val="clear" w:color="auto" w:fill="FFFFFF"/>
            <w:vAlign w:val="center"/>
          </w:tcPr>
          <w:p w14:paraId="08F93A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2 273,75</w:t>
            </w:r>
          </w:p>
        </w:tc>
        <w:tc>
          <w:tcPr>
            <w:tcW w:w="1139" w:type="dxa"/>
            <w:tcBorders>
              <w:left w:val="single" w:sz="4" w:space="0" w:color="000000"/>
              <w:bottom w:val="single" w:sz="4" w:space="0" w:color="000000"/>
            </w:tcBorders>
            <w:shd w:val="clear" w:color="auto" w:fill="FFFFFF"/>
            <w:vAlign w:val="center"/>
          </w:tcPr>
          <w:p w14:paraId="5C4652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2 210,00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C7ED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2 210,00</w:t>
            </w:r>
          </w:p>
        </w:tc>
      </w:tr>
      <w:tr w:rsidR="00297A27" w:rsidRPr="00297A27" w14:paraId="7843FB6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79DCE28"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23</w:t>
            </w:r>
          </w:p>
        </w:tc>
        <w:tc>
          <w:tcPr>
            <w:tcW w:w="7142" w:type="dxa"/>
            <w:tcBorders>
              <w:left w:val="single" w:sz="4" w:space="0" w:color="000000"/>
              <w:bottom w:val="single" w:sz="4" w:space="0" w:color="000000"/>
            </w:tcBorders>
            <w:shd w:val="clear" w:color="auto" w:fill="FFFFFF"/>
          </w:tcPr>
          <w:p w14:paraId="0BFABB4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генератора 2110 </w:t>
            </w:r>
          </w:p>
        </w:tc>
        <w:tc>
          <w:tcPr>
            <w:tcW w:w="708" w:type="dxa"/>
            <w:tcBorders>
              <w:left w:val="single" w:sz="4" w:space="0" w:color="000000"/>
              <w:bottom w:val="single" w:sz="4" w:space="0" w:color="000000"/>
            </w:tcBorders>
            <w:shd w:val="clear" w:color="auto" w:fill="FFFFFF"/>
          </w:tcPr>
          <w:p w14:paraId="2CEEAD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B93BD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DDFBE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1 660,00</w:t>
            </w:r>
          </w:p>
        </w:tc>
        <w:tc>
          <w:tcPr>
            <w:tcW w:w="1184" w:type="dxa"/>
            <w:tcBorders>
              <w:left w:val="single" w:sz="4" w:space="0" w:color="000000"/>
              <w:bottom w:val="single" w:sz="4" w:space="0" w:color="000000"/>
            </w:tcBorders>
            <w:shd w:val="clear" w:color="auto" w:fill="FFFFFF"/>
            <w:vAlign w:val="center"/>
          </w:tcPr>
          <w:p w14:paraId="1B9596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1 743,00</w:t>
            </w:r>
          </w:p>
        </w:tc>
        <w:tc>
          <w:tcPr>
            <w:tcW w:w="1135" w:type="dxa"/>
            <w:tcBorders>
              <w:left w:val="single" w:sz="4" w:space="0" w:color="000000"/>
              <w:bottom w:val="single" w:sz="4" w:space="0" w:color="000000"/>
            </w:tcBorders>
            <w:shd w:val="clear" w:color="auto" w:fill="FFFFFF"/>
            <w:vAlign w:val="center"/>
          </w:tcPr>
          <w:p w14:paraId="54C41A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1 776,20</w:t>
            </w:r>
          </w:p>
        </w:tc>
        <w:tc>
          <w:tcPr>
            <w:tcW w:w="1139" w:type="dxa"/>
            <w:tcBorders>
              <w:left w:val="single" w:sz="4" w:space="0" w:color="000000"/>
              <w:bottom w:val="single" w:sz="4" w:space="0" w:color="000000"/>
            </w:tcBorders>
            <w:shd w:val="clear" w:color="auto" w:fill="FFFFFF"/>
            <w:vAlign w:val="center"/>
          </w:tcPr>
          <w:p w14:paraId="02475A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1 726,40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57FA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1 726,40</w:t>
            </w:r>
          </w:p>
        </w:tc>
      </w:tr>
      <w:tr w:rsidR="00297A27" w:rsidRPr="00297A27" w14:paraId="3F0E89F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31059D3"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24</w:t>
            </w:r>
          </w:p>
        </w:tc>
        <w:tc>
          <w:tcPr>
            <w:tcW w:w="7142" w:type="dxa"/>
            <w:tcBorders>
              <w:left w:val="single" w:sz="4" w:space="0" w:color="000000"/>
              <w:bottom w:val="single" w:sz="4" w:space="0" w:color="000000"/>
            </w:tcBorders>
            <w:shd w:val="clear" w:color="auto" w:fill="FFFFFF"/>
          </w:tcPr>
          <w:p w14:paraId="0552E6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генератора 2123 </w:t>
            </w:r>
          </w:p>
        </w:tc>
        <w:tc>
          <w:tcPr>
            <w:tcW w:w="708" w:type="dxa"/>
            <w:tcBorders>
              <w:left w:val="single" w:sz="4" w:space="0" w:color="000000"/>
              <w:bottom w:val="single" w:sz="4" w:space="0" w:color="000000"/>
            </w:tcBorders>
            <w:shd w:val="clear" w:color="auto" w:fill="FFFFFF"/>
          </w:tcPr>
          <w:p w14:paraId="5856C1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3546A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88F11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1 380,00</w:t>
            </w:r>
          </w:p>
        </w:tc>
        <w:tc>
          <w:tcPr>
            <w:tcW w:w="1184" w:type="dxa"/>
            <w:tcBorders>
              <w:left w:val="single" w:sz="4" w:space="0" w:color="000000"/>
              <w:bottom w:val="single" w:sz="4" w:space="0" w:color="000000"/>
            </w:tcBorders>
            <w:shd w:val="clear" w:color="auto" w:fill="FFFFFF"/>
            <w:vAlign w:val="center"/>
          </w:tcPr>
          <w:p w14:paraId="13B164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1 449,00</w:t>
            </w:r>
          </w:p>
        </w:tc>
        <w:tc>
          <w:tcPr>
            <w:tcW w:w="1135" w:type="dxa"/>
            <w:tcBorders>
              <w:left w:val="single" w:sz="4" w:space="0" w:color="000000"/>
              <w:bottom w:val="single" w:sz="4" w:space="0" w:color="000000"/>
            </w:tcBorders>
            <w:shd w:val="clear" w:color="auto" w:fill="FFFFFF"/>
            <w:vAlign w:val="center"/>
          </w:tcPr>
          <w:p w14:paraId="1762F9C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1 476,60</w:t>
            </w:r>
          </w:p>
        </w:tc>
        <w:tc>
          <w:tcPr>
            <w:tcW w:w="1139" w:type="dxa"/>
            <w:tcBorders>
              <w:left w:val="single" w:sz="4" w:space="0" w:color="000000"/>
              <w:bottom w:val="single" w:sz="4" w:space="0" w:color="000000"/>
            </w:tcBorders>
            <w:shd w:val="clear" w:color="auto" w:fill="FFFFFF"/>
            <w:vAlign w:val="center"/>
          </w:tcPr>
          <w:p w14:paraId="4B152C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1 435,20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59D3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1 435,20</w:t>
            </w:r>
          </w:p>
        </w:tc>
      </w:tr>
      <w:tr w:rsidR="00297A27" w:rsidRPr="00297A27" w14:paraId="6F42E08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BCF1016"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25</w:t>
            </w:r>
          </w:p>
        </w:tc>
        <w:tc>
          <w:tcPr>
            <w:tcW w:w="7142" w:type="dxa"/>
            <w:tcBorders>
              <w:left w:val="single" w:sz="4" w:space="0" w:color="000000"/>
              <w:bottom w:val="single" w:sz="4" w:space="0" w:color="000000"/>
            </w:tcBorders>
            <w:shd w:val="clear" w:color="auto" w:fill="FFFFFF"/>
          </w:tcPr>
          <w:p w14:paraId="41A8E98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2110-2170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низк.давл</w:t>
            </w:r>
            <w:proofErr w:type="gramEnd"/>
            <w:r w:rsidRPr="00297A27">
              <w:rPr>
                <w:rFonts w:ascii="Times New Roman" w:eastAsia="Times New Roman" w:hAnsi="Times New Roman" w:cs="Times New Roman"/>
                <w:color w:val="00000A"/>
                <w:kern w:val="1"/>
                <w:sz w:val="20"/>
                <w:szCs w:val="20"/>
                <w:lang w:eastAsia="zh-CN"/>
                <w14:ligatures w14:val="none"/>
              </w:rPr>
              <w:t>.всасывающий</w:t>
            </w:r>
            <w:proofErr w:type="spellEnd"/>
          </w:p>
        </w:tc>
        <w:tc>
          <w:tcPr>
            <w:tcW w:w="708" w:type="dxa"/>
            <w:tcBorders>
              <w:left w:val="single" w:sz="4" w:space="0" w:color="000000"/>
              <w:bottom w:val="single" w:sz="4" w:space="0" w:color="000000"/>
            </w:tcBorders>
            <w:shd w:val="clear" w:color="auto" w:fill="FFFFFF"/>
          </w:tcPr>
          <w:p w14:paraId="081453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ECAFC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340F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1443BC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05931A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776E00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21E4B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4D33969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3ACD7B6"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26</w:t>
            </w:r>
          </w:p>
        </w:tc>
        <w:tc>
          <w:tcPr>
            <w:tcW w:w="7142" w:type="dxa"/>
            <w:tcBorders>
              <w:left w:val="single" w:sz="4" w:space="0" w:color="000000"/>
              <w:bottom w:val="single" w:sz="4" w:space="0" w:color="000000"/>
            </w:tcBorders>
            <w:shd w:val="clear" w:color="auto" w:fill="FFFFFF"/>
          </w:tcPr>
          <w:p w14:paraId="48DC495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2123</w:t>
            </w:r>
          </w:p>
        </w:tc>
        <w:tc>
          <w:tcPr>
            <w:tcW w:w="708" w:type="dxa"/>
            <w:tcBorders>
              <w:left w:val="single" w:sz="4" w:space="0" w:color="000000"/>
              <w:bottom w:val="single" w:sz="4" w:space="0" w:color="000000"/>
            </w:tcBorders>
            <w:shd w:val="clear" w:color="auto" w:fill="FFFFFF"/>
          </w:tcPr>
          <w:p w14:paraId="45F681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CE303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BFB5B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570,00</w:t>
            </w:r>
          </w:p>
        </w:tc>
        <w:tc>
          <w:tcPr>
            <w:tcW w:w="1184" w:type="dxa"/>
            <w:tcBorders>
              <w:left w:val="single" w:sz="4" w:space="0" w:color="000000"/>
              <w:bottom w:val="single" w:sz="4" w:space="0" w:color="000000"/>
            </w:tcBorders>
            <w:shd w:val="clear" w:color="auto" w:fill="FFFFFF"/>
            <w:vAlign w:val="center"/>
          </w:tcPr>
          <w:p w14:paraId="04E6DA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598,50</w:t>
            </w:r>
          </w:p>
        </w:tc>
        <w:tc>
          <w:tcPr>
            <w:tcW w:w="1135" w:type="dxa"/>
            <w:tcBorders>
              <w:left w:val="single" w:sz="4" w:space="0" w:color="000000"/>
              <w:bottom w:val="single" w:sz="4" w:space="0" w:color="000000"/>
            </w:tcBorders>
            <w:shd w:val="clear" w:color="auto" w:fill="FFFFFF"/>
            <w:vAlign w:val="center"/>
          </w:tcPr>
          <w:p w14:paraId="27637B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609,90</w:t>
            </w:r>
          </w:p>
        </w:tc>
        <w:tc>
          <w:tcPr>
            <w:tcW w:w="1139" w:type="dxa"/>
            <w:tcBorders>
              <w:left w:val="single" w:sz="4" w:space="0" w:color="000000"/>
              <w:bottom w:val="single" w:sz="4" w:space="0" w:color="000000"/>
            </w:tcBorders>
            <w:shd w:val="clear" w:color="auto" w:fill="FFFFFF"/>
            <w:vAlign w:val="center"/>
          </w:tcPr>
          <w:p w14:paraId="2E7B3A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592,80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8890F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592,80</w:t>
            </w:r>
          </w:p>
        </w:tc>
      </w:tr>
      <w:tr w:rsidR="00297A27" w:rsidRPr="00297A27" w14:paraId="4156DC7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F25D761"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27</w:t>
            </w:r>
          </w:p>
        </w:tc>
        <w:tc>
          <w:tcPr>
            <w:tcW w:w="7142" w:type="dxa"/>
            <w:tcBorders>
              <w:left w:val="single" w:sz="4" w:space="0" w:color="000000"/>
              <w:bottom w:val="single" w:sz="4" w:space="0" w:color="000000"/>
            </w:tcBorders>
            <w:shd w:val="clear" w:color="auto" w:fill="FFFFFF"/>
          </w:tcPr>
          <w:p w14:paraId="79C495F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2110 передний </w:t>
            </w:r>
          </w:p>
        </w:tc>
        <w:tc>
          <w:tcPr>
            <w:tcW w:w="708" w:type="dxa"/>
            <w:tcBorders>
              <w:left w:val="single" w:sz="4" w:space="0" w:color="000000"/>
              <w:bottom w:val="single" w:sz="4" w:space="0" w:color="000000"/>
            </w:tcBorders>
            <w:shd w:val="clear" w:color="auto" w:fill="FFFFFF"/>
          </w:tcPr>
          <w:p w14:paraId="05BA8D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DA41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1A22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260,00</w:t>
            </w:r>
          </w:p>
        </w:tc>
        <w:tc>
          <w:tcPr>
            <w:tcW w:w="1184" w:type="dxa"/>
            <w:tcBorders>
              <w:left w:val="single" w:sz="4" w:space="0" w:color="000000"/>
              <w:bottom w:val="single" w:sz="4" w:space="0" w:color="000000"/>
            </w:tcBorders>
            <w:shd w:val="clear" w:color="auto" w:fill="FFFFFF"/>
            <w:vAlign w:val="center"/>
          </w:tcPr>
          <w:p w14:paraId="75AC11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273,00</w:t>
            </w:r>
          </w:p>
        </w:tc>
        <w:tc>
          <w:tcPr>
            <w:tcW w:w="1135" w:type="dxa"/>
            <w:tcBorders>
              <w:left w:val="single" w:sz="4" w:space="0" w:color="000000"/>
              <w:bottom w:val="single" w:sz="4" w:space="0" w:color="000000"/>
            </w:tcBorders>
            <w:shd w:val="clear" w:color="auto" w:fill="FFFFFF"/>
            <w:vAlign w:val="center"/>
          </w:tcPr>
          <w:p w14:paraId="652D0C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278,20</w:t>
            </w:r>
          </w:p>
        </w:tc>
        <w:tc>
          <w:tcPr>
            <w:tcW w:w="1139" w:type="dxa"/>
            <w:tcBorders>
              <w:left w:val="single" w:sz="4" w:space="0" w:color="000000"/>
              <w:bottom w:val="single" w:sz="4" w:space="0" w:color="000000"/>
            </w:tcBorders>
            <w:shd w:val="clear" w:color="auto" w:fill="FFFFFF"/>
            <w:vAlign w:val="center"/>
          </w:tcPr>
          <w:p w14:paraId="0C53E0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270,40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8EB2E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270,40</w:t>
            </w:r>
          </w:p>
        </w:tc>
      </w:tr>
      <w:tr w:rsidR="00297A27" w:rsidRPr="00297A27" w14:paraId="17D888D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C53DD6D"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28</w:t>
            </w:r>
          </w:p>
        </w:tc>
        <w:tc>
          <w:tcPr>
            <w:tcW w:w="7142" w:type="dxa"/>
            <w:tcBorders>
              <w:left w:val="single" w:sz="4" w:space="0" w:color="000000"/>
              <w:bottom w:val="single" w:sz="4" w:space="0" w:color="000000"/>
            </w:tcBorders>
            <w:shd w:val="clear" w:color="auto" w:fill="FFFFFF"/>
          </w:tcPr>
          <w:p w14:paraId="78627A8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2123 задний </w:t>
            </w:r>
          </w:p>
        </w:tc>
        <w:tc>
          <w:tcPr>
            <w:tcW w:w="708" w:type="dxa"/>
            <w:tcBorders>
              <w:left w:val="single" w:sz="4" w:space="0" w:color="000000"/>
              <w:bottom w:val="single" w:sz="4" w:space="0" w:color="000000"/>
            </w:tcBorders>
            <w:shd w:val="clear" w:color="auto" w:fill="FFFFFF"/>
          </w:tcPr>
          <w:p w14:paraId="7503AE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5361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EDF9B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240,00</w:t>
            </w:r>
          </w:p>
        </w:tc>
        <w:tc>
          <w:tcPr>
            <w:tcW w:w="1184" w:type="dxa"/>
            <w:tcBorders>
              <w:left w:val="single" w:sz="4" w:space="0" w:color="000000"/>
              <w:bottom w:val="single" w:sz="4" w:space="0" w:color="000000"/>
            </w:tcBorders>
            <w:shd w:val="clear" w:color="auto" w:fill="FFFFFF"/>
            <w:vAlign w:val="center"/>
          </w:tcPr>
          <w:p w14:paraId="6354F4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252,00</w:t>
            </w:r>
          </w:p>
        </w:tc>
        <w:tc>
          <w:tcPr>
            <w:tcW w:w="1135" w:type="dxa"/>
            <w:tcBorders>
              <w:left w:val="single" w:sz="4" w:space="0" w:color="000000"/>
              <w:bottom w:val="single" w:sz="4" w:space="0" w:color="000000"/>
            </w:tcBorders>
            <w:shd w:val="clear" w:color="auto" w:fill="FFFFFF"/>
            <w:vAlign w:val="center"/>
          </w:tcPr>
          <w:p w14:paraId="4D2610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256,80</w:t>
            </w:r>
          </w:p>
        </w:tc>
        <w:tc>
          <w:tcPr>
            <w:tcW w:w="1139" w:type="dxa"/>
            <w:tcBorders>
              <w:left w:val="single" w:sz="4" w:space="0" w:color="000000"/>
              <w:bottom w:val="single" w:sz="4" w:space="0" w:color="000000"/>
            </w:tcBorders>
            <w:shd w:val="clear" w:color="auto" w:fill="FFFFFF"/>
            <w:vAlign w:val="center"/>
          </w:tcPr>
          <w:p w14:paraId="48548E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249,60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DFB9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249,60</w:t>
            </w:r>
          </w:p>
        </w:tc>
      </w:tr>
      <w:tr w:rsidR="00297A27" w:rsidRPr="00297A27" w14:paraId="6760972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905C969"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29</w:t>
            </w:r>
          </w:p>
        </w:tc>
        <w:tc>
          <w:tcPr>
            <w:tcW w:w="7142" w:type="dxa"/>
            <w:tcBorders>
              <w:left w:val="single" w:sz="4" w:space="0" w:color="000000"/>
              <w:bottom w:val="single" w:sz="4" w:space="0" w:color="000000"/>
            </w:tcBorders>
            <w:shd w:val="clear" w:color="auto" w:fill="FFFFFF"/>
          </w:tcPr>
          <w:p w14:paraId="1E0CBB4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2123 передний </w:t>
            </w:r>
          </w:p>
        </w:tc>
        <w:tc>
          <w:tcPr>
            <w:tcW w:w="708" w:type="dxa"/>
            <w:tcBorders>
              <w:left w:val="single" w:sz="4" w:space="0" w:color="000000"/>
              <w:bottom w:val="single" w:sz="4" w:space="0" w:color="000000"/>
            </w:tcBorders>
            <w:shd w:val="clear" w:color="auto" w:fill="FFFFFF"/>
          </w:tcPr>
          <w:p w14:paraId="69796F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2B68F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B029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310,00</w:t>
            </w:r>
          </w:p>
        </w:tc>
        <w:tc>
          <w:tcPr>
            <w:tcW w:w="1184" w:type="dxa"/>
            <w:tcBorders>
              <w:left w:val="single" w:sz="4" w:space="0" w:color="000000"/>
              <w:bottom w:val="single" w:sz="4" w:space="0" w:color="000000"/>
            </w:tcBorders>
            <w:shd w:val="clear" w:color="auto" w:fill="FFFFFF"/>
            <w:vAlign w:val="center"/>
          </w:tcPr>
          <w:p w14:paraId="6144D2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325,50</w:t>
            </w:r>
          </w:p>
        </w:tc>
        <w:tc>
          <w:tcPr>
            <w:tcW w:w="1135" w:type="dxa"/>
            <w:tcBorders>
              <w:left w:val="single" w:sz="4" w:space="0" w:color="000000"/>
              <w:bottom w:val="single" w:sz="4" w:space="0" w:color="000000"/>
            </w:tcBorders>
            <w:shd w:val="clear" w:color="auto" w:fill="FFFFFF"/>
            <w:vAlign w:val="center"/>
          </w:tcPr>
          <w:p w14:paraId="284E04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331,70</w:t>
            </w:r>
          </w:p>
        </w:tc>
        <w:tc>
          <w:tcPr>
            <w:tcW w:w="1139" w:type="dxa"/>
            <w:tcBorders>
              <w:left w:val="single" w:sz="4" w:space="0" w:color="000000"/>
              <w:bottom w:val="single" w:sz="4" w:space="0" w:color="000000"/>
            </w:tcBorders>
            <w:shd w:val="clear" w:color="auto" w:fill="FFFFFF"/>
            <w:vAlign w:val="center"/>
          </w:tcPr>
          <w:p w14:paraId="541CD7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7D1A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322,40</w:t>
            </w:r>
          </w:p>
        </w:tc>
      </w:tr>
      <w:tr w:rsidR="00297A27" w:rsidRPr="00297A27" w14:paraId="0F07C23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F93259A"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30</w:t>
            </w:r>
          </w:p>
        </w:tc>
        <w:tc>
          <w:tcPr>
            <w:tcW w:w="7142" w:type="dxa"/>
            <w:tcBorders>
              <w:left w:val="single" w:sz="4" w:space="0" w:color="000000"/>
              <w:bottom w:val="single" w:sz="4" w:space="0" w:color="000000"/>
            </w:tcBorders>
            <w:shd w:val="clear" w:color="auto" w:fill="FFFFFF"/>
          </w:tcPr>
          <w:p w14:paraId="4B1689D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рулевого управления 2110-102 (</w:t>
            </w:r>
            <w:proofErr w:type="spellStart"/>
            <w:r w:rsidRPr="00297A27">
              <w:rPr>
                <w:rFonts w:ascii="Times New Roman" w:eastAsia="Times New Roman" w:hAnsi="Times New Roman" w:cs="Times New Roman"/>
                <w:color w:val="00000A"/>
                <w:kern w:val="1"/>
                <w:sz w:val="20"/>
                <w:szCs w:val="20"/>
                <w:lang w:eastAsia="zh-CN"/>
                <w14:ligatures w14:val="none"/>
              </w:rPr>
              <w:t>промежуточ</w:t>
            </w:r>
            <w:proofErr w:type="spellEnd"/>
            <w:r w:rsidRPr="00297A27">
              <w:rPr>
                <w:rFonts w:ascii="Times New Roman" w:eastAsia="Times New Roman" w:hAnsi="Times New Roman" w:cs="Times New Roman"/>
                <w:color w:val="00000A"/>
                <w:kern w:val="1"/>
                <w:sz w:val="20"/>
                <w:szCs w:val="20"/>
                <w:lang w:eastAsia="zh-CN"/>
                <w14:ligatures w14:val="none"/>
              </w:rPr>
              <w:t xml:space="preserve">. 2 </w:t>
            </w:r>
            <w:proofErr w:type="spellStart"/>
            <w:r w:rsidRPr="00297A27">
              <w:rPr>
                <w:rFonts w:ascii="Times New Roman" w:eastAsia="Times New Roman" w:hAnsi="Times New Roman" w:cs="Times New Roman"/>
                <w:color w:val="00000A"/>
                <w:kern w:val="1"/>
                <w:sz w:val="20"/>
                <w:szCs w:val="20"/>
                <w:lang w:eastAsia="zh-CN"/>
                <w14:ligatures w14:val="none"/>
              </w:rPr>
              <w:t>карданч</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3AB3EC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383F4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4A15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3 770,00</w:t>
            </w:r>
          </w:p>
        </w:tc>
        <w:tc>
          <w:tcPr>
            <w:tcW w:w="1184" w:type="dxa"/>
            <w:tcBorders>
              <w:left w:val="single" w:sz="4" w:space="0" w:color="000000"/>
              <w:bottom w:val="single" w:sz="4" w:space="0" w:color="000000"/>
            </w:tcBorders>
            <w:shd w:val="clear" w:color="auto" w:fill="FFFFFF"/>
            <w:vAlign w:val="center"/>
          </w:tcPr>
          <w:p w14:paraId="6D36ED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3 958,50</w:t>
            </w:r>
          </w:p>
        </w:tc>
        <w:tc>
          <w:tcPr>
            <w:tcW w:w="1135" w:type="dxa"/>
            <w:tcBorders>
              <w:left w:val="single" w:sz="4" w:space="0" w:color="000000"/>
              <w:bottom w:val="single" w:sz="4" w:space="0" w:color="000000"/>
            </w:tcBorders>
            <w:shd w:val="clear" w:color="auto" w:fill="FFFFFF"/>
            <w:vAlign w:val="center"/>
          </w:tcPr>
          <w:p w14:paraId="6F3D47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4 033,90</w:t>
            </w:r>
          </w:p>
        </w:tc>
        <w:tc>
          <w:tcPr>
            <w:tcW w:w="1139" w:type="dxa"/>
            <w:tcBorders>
              <w:left w:val="single" w:sz="4" w:space="0" w:color="000000"/>
              <w:bottom w:val="single" w:sz="4" w:space="0" w:color="000000"/>
            </w:tcBorders>
            <w:shd w:val="clear" w:color="auto" w:fill="FFFFFF"/>
            <w:vAlign w:val="center"/>
          </w:tcPr>
          <w:p w14:paraId="1CDAB8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3 920,80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E7C1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3 920,80</w:t>
            </w:r>
          </w:p>
        </w:tc>
      </w:tr>
      <w:tr w:rsidR="00297A27" w:rsidRPr="00297A27" w14:paraId="4EA62C1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7B1BFDF"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31</w:t>
            </w:r>
          </w:p>
        </w:tc>
        <w:tc>
          <w:tcPr>
            <w:tcW w:w="7142" w:type="dxa"/>
            <w:tcBorders>
              <w:left w:val="single" w:sz="4" w:space="0" w:color="000000"/>
              <w:bottom w:val="single" w:sz="4" w:space="0" w:color="000000"/>
            </w:tcBorders>
            <w:shd w:val="clear" w:color="auto" w:fill="FFFFFF"/>
          </w:tcPr>
          <w:p w14:paraId="391AA15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2110, 2190 (к-т) </w:t>
            </w:r>
          </w:p>
        </w:tc>
        <w:tc>
          <w:tcPr>
            <w:tcW w:w="708" w:type="dxa"/>
            <w:tcBorders>
              <w:left w:val="single" w:sz="4" w:space="0" w:color="000000"/>
              <w:bottom w:val="single" w:sz="4" w:space="0" w:color="000000"/>
            </w:tcBorders>
            <w:shd w:val="clear" w:color="auto" w:fill="FFFFFF"/>
          </w:tcPr>
          <w:p w14:paraId="4DAC13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D664C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9391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1036DC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735,00</w:t>
            </w:r>
          </w:p>
        </w:tc>
        <w:tc>
          <w:tcPr>
            <w:tcW w:w="1135" w:type="dxa"/>
            <w:tcBorders>
              <w:left w:val="single" w:sz="4" w:space="0" w:color="000000"/>
              <w:bottom w:val="single" w:sz="4" w:space="0" w:color="000000"/>
            </w:tcBorders>
            <w:shd w:val="clear" w:color="auto" w:fill="FFFFFF"/>
            <w:vAlign w:val="center"/>
          </w:tcPr>
          <w:p w14:paraId="23B8B4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749,00</w:t>
            </w:r>
          </w:p>
        </w:tc>
        <w:tc>
          <w:tcPr>
            <w:tcW w:w="1139" w:type="dxa"/>
            <w:tcBorders>
              <w:left w:val="single" w:sz="4" w:space="0" w:color="000000"/>
              <w:bottom w:val="single" w:sz="4" w:space="0" w:color="000000"/>
            </w:tcBorders>
            <w:shd w:val="clear" w:color="auto" w:fill="FFFFFF"/>
            <w:vAlign w:val="center"/>
          </w:tcPr>
          <w:p w14:paraId="00033F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79873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r>
      <w:tr w:rsidR="00297A27" w:rsidRPr="00297A27" w14:paraId="7C0CBFA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7F74A95"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32</w:t>
            </w:r>
          </w:p>
        </w:tc>
        <w:tc>
          <w:tcPr>
            <w:tcW w:w="7142" w:type="dxa"/>
            <w:tcBorders>
              <w:left w:val="single" w:sz="4" w:space="0" w:color="000000"/>
              <w:bottom w:val="single" w:sz="4" w:space="0" w:color="000000"/>
            </w:tcBorders>
            <w:shd w:val="clear" w:color="auto" w:fill="FFFFFF"/>
          </w:tcPr>
          <w:p w14:paraId="44F529D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2121-21213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наруж</w:t>
            </w:r>
            <w:proofErr w:type="spellEnd"/>
            <w:r w:rsidRPr="00297A27">
              <w:rPr>
                <w:rFonts w:ascii="Times New Roman" w:eastAsia="Times New Roman" w:hAnsi="Times New Roman" w:cs="Times New Roman"/>
                <w:color w:val="00000A"/>
                <w:kern w:val="1"/>
                <w:sz w:val="20"/>
                <w:szCs w:val="20"/>
                <w:lang w:eastAsia="zh-CN"/>
                <w14:ligatures w14:val="none"/>
              </w:rPr>
              <w:t>.+</w:t>
            </w:r>
            <w:proofErr w:type="spellStart"/>
            <w:proofErr w:type="gramEnd"/>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в сборе</w:t>
            </w:r>
          </w:p>
        </w:tc>
        <w:tc>
          <w:tcPr>
            <w:tcW w:w="708" w:type="dxa"/>
            <w:tcBorders>
              <w:left w:val="single" w:sz="4" w:space="0" w:color="000000"/>
              <w:bottom w:val="single" w:sz="4" w:space="0" w:color="000000"/>
            </w:tcBorders>
            <w:shd w:val="clear" w:color="auto" w:fill="FFFFFF"/>
          </w:tcPr>
          <w:p w14:paraId="0C5222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5F4E2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EB061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1 420,00</w:t>
            </w:r>
          </w:p>
        </w:tc>
        <w:tc>
          <w:tcPr>
            <w:tcW w:w="1184" w:type="dxa"/>
            <w:tcBorders>
              <w:left w:val="single" w:sz="4" w:space="0" w:color="000000"/>
              <w:bottom w:val="single" w:sz="4" w:space="0" w:color="000000"/>
            </w:tcBorders>
            <w:shd w:val="clear" w:color="auto" w:fill="FFFFFF"/>
            <w:vAlign w:val="center"/>
          </w:tcPr>
          <w:p w14:paraId="2F955E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1 491,00</w:t>
            </w:r>
          </w:p>
        </w:tc>
        <w:tc>
          <w:tcPr>
            <w:tcW w:w="1135" w:type="dxa"/>
            <w:tcBorders>
              <w:left w:val="single" w:sz="4" w:space="0" w:color="000000"/>
              <w:bottom w:val="single" w:sz="4" w:space="0" w:color="000000"/>
            </w:tcBorders>
            <w:shd w:val="clear" w:color="auto" w:fill="FFFFFF"/>
            <w:vAlign w:val="center"/>
          </w:tcPr>
          <w:p w14:paraId="105608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1 519,40</w:t>
            </w:r>
          </w:p>
        </w:tc>
        <w:tc>
          <w:tcPr>
            <w:tcW w:w="1139" w:type="dxa"/>
            <w:tcBorders>
              <w:left w:val="single" w:sz="4" w:space="0" w:color="000000"/>
              <w:bottom w:val="single" w:sz="4" w:space="0" w:color="000000"/>
            </w:tcBorders>
            <w:shd w:val="clear" w:color="auto" w:fill="FFFFFF"/>
            <w:vAlign w:val="center"/>
          </w:tcPr>
          <w:p w14:paraId="4F8A0C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1 476,80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E180F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1 476,80</w:t>
            </w:r>
          </w:p>
        </w:tc>
      </w:tr>
      <w:tr w:rsidR="00297A27" w:rsidRPr="00297A27" w14:paraId="2E982E1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020F0CA"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33</w:t>
            </w:r>
          </w:p>
        </w:tc>
        <w:tc>
          <w:tcPr>
            <w:tcW w:w="7142" w:type="dxa"/>
            <w:tcBorders>
              <w:left w:val="single" w:sz="4" w:space="0" w:color="000000"/>
              <w:bottom w:val="single" w:sz="4" w:space="0" w:color="000000"/>
            </w:tcBorders>
            <w:shd w:val="clear" w:color="auto" w:fill="FFFFFF"/>
          </w:tcPr>
          <w:p w14:paraId="5AC232B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2123 длин. </w:t>
            </w:r>
          </w:p>
        </w:tc>
        <w:tc>
          <w:tcPr>
            <w:tcW w:w="708" w:type="dxa"/>
            <w:tcBorders>
              <w:left w:val="single" w:sz="4" w:space="0" w:color="000000"/>
              <w:bottom w:val="single" w:sz="4" w:space="0" w:color="000000"/>
            </w:tcBorders>
            <w:shd w:val="clear" w:color="auto" w:fill="FFFFFF"/>
          </w:tcPr>
          <w:p w14:paraId="6721C0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4E3A7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C9142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830,00</w:t>
            </w:r>
          </w:p>
        </w:tc>
        <w:tc>
          <w:tcPr>
            <w:tcW w:w="1184" w:type="dxa"/>
            <w:tcBorders>
              <w:left w:val="single" w:sz="4" w:space="0" w:color="000000"/>
              <w:bottom w:val="single" w:sz="4" w:space="0" w:color="000000"/>
            </w:tcBorders>
            <w:shd w:val="clear" w:color="auto" w:fill="FFFFFF"/>
            <w:vAlign w:val="center"/>
          </w:tcPr>
          <w:p w14:paraId="6BB73B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871,50</w:t>
            </w:r>
          </w:p>
        </w:tc>
        <w:tc>
          <w:tcPr>
            <w:tcW w:w="1135" w:type="dxa"/>
            <w:tcBorders>
              <w:left w:val="single" w:sz="4" w:space="0" w:color="000000"/>
              <w:bottom w:val="single" w:sz="4" w:space="0" w:color="000000"/>
            </w:tcBorders>
            <w:shd w:val="clear" w:color="auto" w:fill="FFFFFF"/>
            <w:vAlign w:val="center"/>
          </w:tcPr>
          <w:p w14:paraId="6F5FD8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888,10</w:t>
            </w:r>
          </w:p>
        </w:tc>
        <w:tc>
          <w:tcPr>
            <w:tcW w:w="1139" w:type="dxa"/>
            <w:tcBorders>
              <w:left w:val="single" w:sz="4" w:space="0" w:color="000000"/>
              <w:bottom w:val="single" w:sz="4" w:space="0" w:color="000000"/>
            </w:tcBorders>
            <w:shd w:val="clear" w:color="auto" w:fill="FFFFFF"/>
            <w:vAlign w:val="center"/>
          </w:tcPr>
          <w:p w14:paraId="4AFDBA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863,20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D7DF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863,20</w:t>
            </w:r>
          </w:p>
        </w:tc>
      </w:tr>
      <w:tr w:rsidR="00297A27" w:rsidRPr="00297A27" w14:paraId="399A56D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2BE85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34</w:t>
            </w:r>
          </w:p>
        </w:tc>
        <w:tc>
          <w:tcPr>
            <w:tcW w:w="7142" w:type="dxa"/>
            <w:tcBorders>
              <w:left w:val="single" w:sz="4" w:space="0" w:color="000000"/>
              <w:bottom w:val="single" w:sz="4" w:space="0" w:color="000000"/>
            </w:tcBorders>
            <w:shd w:val="clear" w:color="auto" w:fill="FFFFFF"/>
          </w:tcPr>
          <w:p w14:paraId="727C475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2123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наруж</w:t>
            </w:r>
            <w:proofErr w:type="spellEnd"/>
            <w:r w:rsidRPr="00297A27">
              <w:rPr>
                <w:rFonts w:ascii="Times New Roman" w:eastAsia="Times New Roman" w:hAnsi="Times New Roman" w:cs="Times New Roman"/>
                <w:color w:val="00000A"/>
                <w:kern w:val="1"/>
                <w:sz w:val="20"/>
                <w:szCs w:val="20"/>
                <w:lang w:eastAsia="zh-CN"/>
                <w14:ligatures w14:val="none"/>
              </w:rPr>
              <w:t>.+</w:t>
            </w:r>
            <w:proofErr w:type="spellStart"/>
            <w:proofErr w:type="gramEnd"/>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в сборе</w:t>
            </w:r>
          </w:p>
        </w:tc>
        <w:tc>
          <w:tcPr>
            <w:tcW w:w="708" w:type="dxa"/>
            <w:tcBorders>
              <w:left w:val="single" w:sz="4" w:space="0" w:color="000000"/>
              <w:bottom w:val="single" w:sz="4" w:space="0" w:color="000000"/>
            </w:tcBorders>
            <w:shd w:val="clear" w:color="auto" w:fill="FFFFFF"/>
          </w:tcPr>
          <w:p w14:paraId="24CA8F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F9B8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223B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1 430,00</w:t>
            </w:r>
          </w:p>
        </w:tc>
        <w:tc>
          <w:tcPr>
            <w:tcW w:w="1184" w:type="dxa"/>
            <w:tcBorders>
              <w:left w:val="single" w:sz="4" w:space="0" w:color="000000"/>
              <w:bottom w:val="single" w:sz="4" w:space="0" w:color="000000"/>
            </w:tcBorders>
            <w:shd w:val="clear" w:color="auto" w:fill="FFFFFF"/>
            <w:vAlign w:val="center"/>
          </w:tcPr>
          <w:p w14:paraId="584B99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1 501,50</w:t>
            </w:r>
          </w:p>
        </w:tc>
        <w:tc>
          <w:tcPr>
            <w:tcW w:w="1135" w:type="dxa"/>
            <w:tcBorders>
              <w:left w:val="single" w:sz="4" w:space="0" w:color="000000"/>
              <w:bottom w:val="single" w:sz="4" w:space="0" w:color="000000"/>
            </w:tcBorders>
            <w:shd w:val="clear" w:color="auto" w:fill="FFFFFF"/>
            <w:vAlign w:val="center"/>
          </w:tcPr>
          <w:p w14:paraId="6745F6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1 530,10</w:t>
            </w:r>
          </w:p>
        </w:tc>
        <w:tc>
          <w:tcPr>
            <w:tcW w:w="1139" w:type="dxa"/>
            <w:tcBorders>
              <w:left w:val="single" w:sz="4" w:space="0" w:color="000000"/>
              <w:bottom w:val="single" w:sz="4" w:space="0" w:color="000000"/>
            </w:tcBorders>
            <w:shd w:val="clear" w:color="auto" w:fill="FFFFFF"/>
            <w:vAlign w:val="center"/>
          </w:tcPr>
          <w:p w14:paraId="0217BE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1 487,20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40547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1 487,20</w:t>
            </w:r>
          </w:p>
        </w:tc>
      </w:tr>
      <w:tr w:rsidR="00297A27" w:rsidRPr="00297A27" w14:paraId="3343CEF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1025509"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35</w:t>
            </w:r>
          </w:p>
        </w:tc>
        <w:tc>
          <w:tcPr>
            <w:tcW w:w="7142" w:type="dxa"/>
            <w:tcBorders>
              <w:left w:val="single" w:sz="4" w:space="0" w:color="000000"/>
              <w:bottom w:val="single" w:sz="4" w:space="0" w:color="000000"/>
            </w:tcBorders>
            <w:shd w:val="clear" w:color="auto" w:fill="FFFFFF"/>
          </w:tcPr>
          <w:p w14:paraId="01853FC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2123 (без шкива)</w:t>
            </w:r>
          </w:p>
        </w:tc>
        <w:tc>
          <w:tcPr>
            <w:tcW w:w="708" w:type="dxa"/>
            <w:tcBorders>
              <w:left w:val="single" w:sz="4" w:space="0" w:color="000000"/>
              <w:bottom w:val="single" w:sz="4" w:space="0" w:color="000000"/>
            </w:tcBorders>
            <w:shd w:val="clear" w:color="auto" w:fill="FFFFFF"/>
          </w:tcPr>
          <w:p w14:paraId="6FED1C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6EE8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7E805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6 020,00</w:t>
            </w:r>
          </w:p>
        </w:tc>
        <w:tc>
          <w:tcPr>
            <w:tcW w:w="1184" w:type="dxa"/>
            <w:tcBorders>
              <w:left w:val="single" w:sz="4" w:space="0" w:color="000000"/>
              <w:bottom w:val="single" w:sz="4" w:space="0" w:color="000000"/>
            </w:tcBorders>
            <w:shd w:val="clear" w:color="auto" w:fill="FFFFFF"/>
            <w:vAlign w:val="center"/>
          </w:tcPr>
          <w:p w14:paraId="3B2EC2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6 321,00</w:t>
            </w:r>
          </w:p>
        </w:tc>
        <w:tc>
          <w:tcPr>
            <w:tcW w:w="1135" w:type="dxa"/>
            <w:tcBorders>
              <w:left w:val="single" w:sz="4" w:space="0" w:color="000000"/>
              <w:bottom w:val="single" w:sz="4" w:space="0" w:color="000000"/>
            </w:tcBorders>
            <w:shd w:val="clear" w:color="auto" w:fill="FFFFFF"/>
            <w:vAlign w:val="center"/>
          </w:tcPr>
          <w:p w14:paraId="0BDEC3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6 441,40</w:t>
            </w:r>
          </w:p>
        </w:tc>
        <w:tc>
          <w:tcPr>
            <w:tcW w:w="1139" w:type="dxa"/>
            <w:tcBorders>
              <w:left w:val="single" w:sz="4" w:space="0" w:color="000000"/>
              <w:bottom w:val="single" w:sz="4" w:space="0" w:color="000000"/>
            </w:tcBorders>
            <w:shd w:val="clear" w:color="auto" w:fill="FFFFFF"/>
            <w:vAlign w:val="center"/>
          </w:tcPr>
          <w:p w14:paraId="7BF187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6 260,80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BF9A5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6 260,80</w:t>
            </w:r>
          </w:p>
        </w:tc>
      </w:tr>
      <w:tr w:rsidR="00297A27" w:rsidRPr="00297A27" w14:paraId="173F36C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B6815E0"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36</w:t>
            </w:r>
          </w:p>
        </w:tc>
        <w:tc>
          <w:tcPr>
            <w:tcW w:w="7142" w:type="dxa"/>
            <w:tcBorders>
              <w:left w:val="single" w:sz="4" w:space="0" w:color="000000"/>
              <w:bottom w:val="single" w:sz="4" w:space="0" w:color="000000"/>
            </w:tcBorders>
            <w:shd w:val="clear" w:color="auto" w:fill="FFFFFF"/>
          </w:tcPr>
          <w:p w14:paraId="731C100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2123 в сб. со шкивом</w:t>
            </w:r>
          </w:p>
        </w:tc>
        <w:tc>
          <w:tcPr>
            <w:tcW w:w="708" w:type="dxa"/>
            <w:tcBorders>
              <w:left w:val="single" w:sz="4" w:space="0" w:color="000000"/>
              <w:bottom w:val="single" w:sz="4" w:space="0" w:color="000000"/>
            </w:tcBorders>
            <w:shd w:val="clear" w:color="auto" w:fill="FFFFFF"/>
          </w:tcPr>
          <w:p w14:paraId="16A005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3EED7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D04A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7 140,00</w:t>
            </w:r>
          </w:p>
        </w:tc>
        <w:tc>
          <w:tcPr>
            <w:tcW w:w="1184" w:type="dxa"/>
            <w:tcBorders>
              <w:left w:val="single" w:sz="4" w:space="0" w:color="000000"/>
              <w:bottom w:val="single" w:sz="4" w:space="0" w:color="000000"/>
            </w:tcBorders>
            <w:shd w:val="clear" w:color="auto" w:fill="FFFFFF"/>
            <w:vAlign w:val="center"/>
          </w:tcPr>
          <w:p w14:paraId="6DD5BA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7 497,00</w:t>
            </w:r>
          </w:p>
        </w:tc>
        <w:tc>
          <w:tcPr>
            <w:tcW w:w="1135" w:type="dxa"/>
            <w:tcBorders>
              <w:left w:val="single" w:sz="4" w:space="0" w:color="000000"/>
              <w:bottom w:val="single" w:sz="4" w:space="0" w:color="000000"/>
            </w:tcBorders>
            <w:shd w:val="clear" w:color="auto" w:fill="FFFFFF"/>
            <w:vAlign w:val="center"/>
          </w:tcPr>
          <w:p w14:paraId="3B594C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7 639,80</w:t>
            </w:r>
          </w:p>
        </w:tc>
        <w:tc>
          <w:tcPr>
            <w:tcW w:w="1139" w:type="dxa"/>
            <w:tcBorders>
              <w:left w:val="single" w:sz="4" w:space="0" w:color="000000"/>
              <w:bottom w:val="single" w:sz="4" w:space="0" w:color="000000"/>
            </w:tcBorders>
            <w:shd w:val="clear" w:color="auto" w:fill="FFFFFF"/>
            <w:vAlign w:val="center"/>
          </w:tcPr>
          <w:p w14:paraId="6BD309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7 425,60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A0D9C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7 425,60</w:t>
            </w:r>
          </w:p>
        </w:tc>
      </w:tr>
      <w:tr w:rsidR="00297A27" w:rsidRPr="00297A27" w14:paraId="3775E07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25BCD8" w14:textId="77777777" w:rsidR="00297A27" w:rsidRPr="00297A27" w:rsidRDefault="00297A27" w:rsidP="00297A27">
            <w:pPr>
              <w:widowControl w:val="0"/>
              <w:suppressLineNumbers/>
              <w:shd w:val="clear" w:color="auto" w:fill="FFFFFF"/>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37</w:t>
            </w:r>
          </w:p>
        </w:tc>
        <w:tc>
          <w:tcPr>
            <w:tcW w:w="7142" w:type="dxa"/>
            <w:tcBorders>
              <w:left w:val="single" w:sz="4" w:space="0" w:color="000000"/>
              <w:bottom w:val="single" w:sz="4" w:space="0" w:color="000000"/>
            </w:tcBorders>
            <w:shd w:val="clear" w:color="auto" w:fill="FFFFFF"/>
          </w:tcPr>
          <w:p w14:paraId="15CAA60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Трапеция рулевая 2123</w:t>
            </w:r>
          </w:p>
        </w:tc>
        <w:tc>
          <w:tcPr>
            <w:tcW w:w="708" w:type="dxa"/>
            <w:tcBorders>
              <w:left w:val="single" w:sz="4" w:space="0" w:color="000000"/>
              <w:bottom w:val="single" w:sz="4" w:space="0" w:color="000000"/>
            </w:tcBorders>
            <w:shd w:val="clear" w:color="auto" w:fill="FFFFFF"/>
          </w:tcPr>
          <w:p w14:paraId="1A5022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0F3EC4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607EE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4 960,00</w:t>
            </w:r>
          </w:p>
        </w:tc>
        <w:tc>
          <w:tcPr>
            <w:tcW w:w="1184" w:type="dxa"/>
            <w:tcBorders>
              <w:left w:val="single" w:sz="4" w:space="0" w:color="000000"/>
              <w:bottom w:val="single" w:sz="4" w:space="0" w:color="000000"/>
            </w:tcBorders>
            <w:shd w:val="clear" w:color="auto" w:fill="FFFFFF"/>
            <w:vAlign w:val="center"/>
          </w:tcPr>
          <w:p w14:paraId="294D00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5 208,00</w:t>
            </w:r>
          </w:p>
        </w:tc>
        <w:tc>
          <w:tcPr>
            <w:tcW w:w="1135" w:type="dxa"/>
            <w:tcBorders>
              <w:left w:val="single" w:sz="4" w:space="0" w:color="000000"/>
              <w:bottom w:val="single" w:sz="4" w:space="0" w:color="000000"/>
            </w:tcBorders>
            <w:shd w:val="clear" w:color="auto" w:fill="FFFFFF"/>
            <w:vAlign w:val="center"/>
          </w:tcPr>
          <w:p w14:paraId="0A16E9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5 307,20</w:t>
            </w:r>
          </w:p>
        </w:tc>
        <w:tc>
          <w:tcPr>
            <w:tcW w:w="1139" w:type="dxa"/>
            <w:tcBorders>
              <w:left w:val="single" w:sz="4" w:space="0" w:color="000000"/>
              <w:bottom w:val="single" w:sz="4" w:space="0" w:color="000000"/>
            </w:tcBorders>
            <w:shd w:val="clear" w:color="auto" w:fill="FFFFFF"/>
            <w:vAlign w:val="center"/>
          </w:tcPr>
          <w:p w14:paraId="2C0AEC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5 158,40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A10F4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5 158,40</w:t>
            </w:r>
          </w:p>
        </w:tc>
      </w:tr>
      <w:tr w:rsidR="00297A27" w:rsidRPr="00297A27" w14:paraId="58CB2C8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30D9B9"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38</w:t>
            </w:r>
          </w:p>
        </w:tc>
        <w:tc>
          <w:tcPr>
            <w:tcW w:w="7142" w:type="dxa"/>
            <w:tcBorders>
              <w:left w:val="single" w:sz="4" w:space="0" w:color="000000"/>
              <w:bottom w:val="single" w:sz="4" w:space="0" w:color="000000"/>
            </w:tcBorders>
            <w:shd w:val="clear" w:color="auto" w:fill="FFFFFF"/>
          </w:tcPr>
          <w:p w14:paraId="2D1D534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отопителя 2123 </w:t>
            </w:r>
            <w:proofErr w:type="spellStart"/>
            <w:r w:rsidRPr="00297A27">
              <w:rPr>
                <w:rFonts w:ascii="Times New Roman" w:eastAsia="Times New Roman" w:hAnsi="Times New Roman" w:cs="Times New Roman"/>
                <w:color w:val="00000A"/>
                <w:kern w:val="1"/>
                <w:sz w:val="20"/>
                <w:szCs w:val="20"/>
                <w:lang w:eastAsia="zh-CN"/>
                <w14:ligatures w14:val="none"/>
              </w:rPr>
              <w:t>алюмин</w:t>
            </w:r>
            <w:proofErr w:type="spellEnd"/>
          </w:p>
        </w:tc>
        <w:tc>
          <w:tcPr>
            <w:tcW w:w="708" w:type="dxa"/>
            <w:tcBorders>
              <w:left w:val="single" w:sz="4" w:space="0" w:color="000000"/>
              <w:bottom w:val="single" w:sz="4" w:space="0" w:color="000000"/>
            </w:tcBorders>
            <w:shd w:val="clear" w:color="auto" w:fill="FFFFFF"/>
          </w:tcPr>
          <w:p w14:paraId="591129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27F86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15ADB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1 580,00</w:t>
            </w:r>
          </w:p>
        </w:tc>
        <w:tc>
          <w:tcPr>
            <w:tcW w:w="1184" w:type="dxa"/>
            <w:tcBorders>
              <w:left w:val="single" w:sz="4" w:space="0" w:color="000000"/>
              <w:bottom w:val="single" w:sz="4" w:space="0" w:color="000000"/>
            </w:tcBorders>
            <w:shd w:val="clear" w:color="auto" w:fill="FFFFFF"/>
            <w:vAlign w:val="center"/>
          </w:tcPr>
          <w:p w14:paraId="45AA0B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1 659,00</w:t>
            </w:r>
          </w:p>
        </w:tc>
        <w:tc>
          <w:tcPr>
            <w:tcW w:w="1135" w:type="dxa"/>
            <w:tcBorders>
              <w:left w:val="single" w:sz="4" w:space="0" w:color="000000"/>
              <w:bottom w:val="single" w:sz="4" w:space="0" w:color="000000"/>
            </w:tcBorders>
            <w:shd w:val="clear" w:color="auto" w:fill="FFFFFF"/>
            <w:vAlign w:val="center"/>
          </w:tcPr>
          <w:p w14:paraId="277FCA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1 690,60</w:t>
            </w:r>
          </w:p>
        </w:tc>
        <w:tc>
          <w:tcPr>
            <w:tcW w:w="1139" w:type="dxa"/>
            <w:tcBorders>
              <w:left w:val="single" w:sz="4" w:space="0" w:color="000000"/>
              <w:bottom w:val="single" w:sz="4" w:space="0" w:color="000000"/>
            </w:tcBorders>
            <w:shd w:val="clear" w:color="auto" w:fill="FFFFFF"/>
            <w:vAlign w:val="center"/>
          </w:tcPr>
          <w:p w14:paraId="6C795E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1 643,20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36B5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1 643,20</w:t>
            </w:r>
          </w:p>
        </w:tc>
      </w:tr>
      <w:tr w:rsidR="00297A27" w:rsidRPr="00297A27" w14:paraId="6A972D2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77005F"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39</w:t>
            </w:r>
          </w:p>
        </w:tc>
        <w:tc>
          <w:tcPr>
            <w:tcW w:w="7142" w:type="dxa"/>
            <w:tcBorders>
              <w:left w:val="single" w:sz="4" w:space="0" w:color="000000"/>
              <w:bottom w:val="single" w:sz="4" w:space="0" w:color="000000"/>
            </w:tcBorders>
            <w:shd w:val="clear" w:color="auto" w:fill="FFFFFF"/>
          </w:tcPr>
          <w:p w14:paraId="4155F62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охлаждения 21213 </w:t>
            </w:r>
            <w:proofErr w:type="spellStart"/>
            <w:r w:rsidRPr="00297A27">
              <w:rPr>
                <w:rFonts w:ascii="Times New Roman" w:eastAsia="Times New Roman" w:hAnsi="Times New Roman" w:cs="Times New Roman"/>
                <w:color w:val="00000A"/>
                <w:kern w:val="1"/>
                <w:sz w:val="20"/>
                <w:szCs w:val="20"/>
                <w:lang w:eastAsia="zh-CN"/>
                <w14:ligatures w14:val="none"/>
              </w:rPr>
              <w:t>алюмин</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19D043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5CCAE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5144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3 910,00</w:t>
            </w:r>
          </w:p>
        </w:tc>
        <w:tc>
          <w:tcPr>
            <w:tcW w:w="1184" w:type="dxa"/>
            <w:tcBorders>
              <w:left w:val="single" w:sz="4" w:space="0" w:color="000000"/>
              <w:bottom w:val="single" w:sz="4" w:space="0" w:color="000000"/>
            </w:tcBorders>
            <w:shd w:val="clear" w:color="auto" w:fill="FFFFFF"/>
            <w:vAlign w:val="center"/>
          </w:tcPr>
          <w:p w14:paraId="60B103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4 105,50</w:t>
            </w:r>
          </w:p>
        </w:tc>
        <w:tc>
          <w:tcPr>
            <w:tcW w:w="1135" w:type="dxa"/>
            <w:tcBorders>
              <w:left w:val="single" w:sz="4" w:space="0" w:color="000000"/>
              <w:bottom w:val="single" w:sz="4" w:space="0" w:color="000000"/>
            </w:tcBorders>
            <w:shd w:val="clear" w:color="auto" w:fill="FFFFFF"/>
            <w:vAlign w:val="center"/>
          </w:tcPr>
          <w:p w14:paraId="01E05C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4 183,70</w:t>
            </w:r>
          </w:p>
        </w:tc>
        <w:tc>
          <w:tcPr>
            <w:tcW w:w="1139" w:type="dxa"/>
            <w:tcBorders>
              <w:left w:val="single" w:sz="4" w:space="0" w:color="000000"/>
              <w:bottom w:val="single" w:sz="4" w:space="0" w:color="000000"/>
            </w:tcBorders>
            <w:shd w:val="clear" w:color="auto" w:fill="FFFFFF"/>
            <w:vAlign w:val="center"/>
          </w:tcPr>
          <w:p w14:paraId="174E74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4 066,40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7D7BD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4 066,40</w:t>
            </w:r>
          </w:p>
        </w:tc>
      </w:tr>
      <w:tr w:rsidR="00297A27" w:rsidRPr="00297A27" w14:paraId="2DD9056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4AC89DC"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40</w:t>
            </w:r>
          </w:p>
        </w:tc>
        <w:tc>
          <w:tcPr>
            <w:tcW w:w="7142" w:type="dxa"/>
            <w:tcBorders>
              <w:left w:val="single" w:sz="4" w:space="0" w:color="000000"/>
              <w:bottom w:val="single" w:sz="4" w:space="0" w:color="000000"/>
            </w:tcBorders>
            <w:shd w:val="clear" w:color="auto" w:fill="FFFFFF"/>
          </w:tcPr>
          <w:p w14:paraId="2A31A27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масляный 2108 </w:t>
            </w:r>
          </w:p>
        </w:tc>
        <w:tc>
          <w:tcPr>
            <w:tcW w:w="708" w:type="dxa"/>
            <w:tcBorders>
              <w:left w:val="single" w:sz="4" w:space="0" w:color="000000"/>
              <w:bottom w:val="single" w:sz="4" w:space="0" w:color="000000"/>
            </w:tcBorders>
            <w:shd w:val="clear" w:color="auto" w:fill="FFFFFF"/>
          </w:tcPr>
          <w:p w14:paraId="4D31F4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07769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02765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470,00</w:t>
            </w:r>
          </w:p>
        </w:tc>
        <w:tc>
          <w:tcPr>
            <w:tcW w:w="1184" w:type="dxa"/>
            <w:tcBorders>
              <w:left w:val="single" w:sz="4" w:space="0" w:color="000000"/>
              <w:bottom w:val="single" w:sz="4" w:space="0" w:color="000000"/>
            </w:tcBorders>
            <w:shd w:val="clear" w:color="auto" w:fill="FFFFFF"/>
            <w:vAlign w:val="center"/>
          </w:tcPr>
          <w:p w14:paraId="125C16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493,50</w:t>
            </w:r>
          </w:p>
        </w:tc>
        <w:tc>
          <w:tcPr>
            <w:tcW w:w="1135" w:type="dxa"/>
            <w:tcBorders>
              <w:left w:val="single" w:sz="4" w:space="0" w:color="000000"/>
              <w:bottom w:val="single" w:sz="4" w:space="0" w:color="000000"/>
            </w:tcBorders>
            <w:shd w:val="clear" w:color="auto" w:fill="FFFFFF"/>
            <w:vAlign w:val="center"/>
          </w:tcPr>
          <w:p w14:paraId="71D680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502,90</w:t>
            </w:r>
          </w:p>
        </w:tc>
        <w:tc>
          <w:tcPr>
            <w:tcW w:w="1139" w:type="dxa"/>
            <w:tcBorders>
              <w:left w:val="single" w:sz="4" w:space="0" w:color="000000"/>
              <w:bottom w:val="single" w:sz="4" w:space="0" w:color="000000"/>
            </w:tcBorders>
            <w:shd w:val="clear" w:color="auto" w:fill="FFFFFF"/>
            <w:vAlign w:val="center"/>
          </w:tcPr>
          <w:p w14:paraId="4D1D49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488,80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79518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488,80</w:t>
            </w:r>
          </w:p>
        </w:tc>
      </w:tr>
      <w:tr w:rsidR="00297A27" w:rsidRPr="00297A27" w14:paraId="507D7E9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9B0BDF1"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41</w:t>
            </w:r>
          </w:p>
        </w:tc>
        <w:tc>
          <w:tcPr>
            <w:tcW w:w="7142" w:type="dxa"/>
            <w:tcBorders>
              <w:left w:val="single" w:sz="4" w:space="0" w:color="000000"/>
              <w:bottom w:val="single" w:sz="4" w:space="0" w:color="000000"/>
            </w:tcBorders>
            <w:shd w:val="clear" w:color="auto" w:fill="FFFFFF"/>
          </w:tcPr>
          <w:p w14:paraId="0C73C6F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топливный 2110 </w:t>
            </w:r>
          </w:p>
        </w:tc>
        <w:tc>
          <w:tcPr>
            <w:tcW w:w="708" w:type="dxa"/>
            <w:tcBorders>
              <w:left w:val="single" w:sz="4" w:space="0" w:color="000000"/>
              <w:bottom w:val="single" w:sz="4" w:space="0" w:color="000000"/>
            </w:tcBorders>
            <w:shd w:val="clear" w:color="auto" w:fill="FFFFFF"/>
          </w:tcPr>
          <w:p w14:paraId="50A54B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05014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B3BA9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4 240,00</w:t>
            </w:r>
          </w:p>
        </w:tc>
        <w:tc>
          <w:tcPr>
            <w:tcW w:w="1184" w:type="dxa"/>
            <w:tcBorders>
              <w:left w:val="single" w:sz="4" w:space="0" w:color="000000"/>
              <w:bottom w:val="single" w:sz="4" w:space="0" w:color="000000"/>
            </w:tcBorders>
            <w:shd w:val="clear" w:color="auto" w:fill="FFFFFF"/>
            <w:vAlign w:val="center"/>
          </w:tcPr>
          <w:p w14:paraId="4AEC5F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4 452,00</w:t>
            </w:r>
          </w:p>
        </w:tc>
        <w:tc>
          <w:tcPr>
            <w:tcW w:w="1135" w:type="dxa"/>
            <w:tcBorders>
              <w:left w:val="single" w:sz="4" w:space="0" w:color="000000"/>
              <w:bottom w:val="single" w:sz="4" w:space="0" w:color="000000"/>
            </w:tcBorders>
            <w:shd w:val="clear" w:color="auto" w:fill="FFFFFF"/>
            <w:vAlign w:val="center"/>
          </w:tcPr>
          <w:p w14:paraId="692609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4 536,80</w:t>
            </w:r>
          </w:p>
        </w:tc>
        <w:tc>
          <w:tcPr>
            <w:tcW w:w="1139" w:type="dxa"/>
            <w:tcBorders>
              <w:left w:val="single" w:sz="4" w:space="0" w:color="000000"/>
              <w:bottom w:val="single" w:sz="4" w:space="0" w:color="000000"/>
            </w:tcBorders>
            <w:shd w:val="clear" w:color="auto" w:fill="FFFFFF"/>
            <w:vAlign w:val="center"/>
          </w:tcPr>
          <w:p w14:paraId="733471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4 409,60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E9E1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4 409,60</w:t>
            </w:r>
          </w:p>
        </w:tc>
      </w:tr>
      <w:tr w:rsidR="00297A27" w:rsidRPr="00297A27" w14:paraId="4227F7B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96D2C95"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42</w:t>
            </w:r>
          </w:p>
        </w:tc>
        <w:tc>
          <w:tcPr>
            <w:tcW w:w="7142" w:type="dxa"/>
            <w:tcBorders>
              <w:left w:val="single" w:sz="4" w:space="0" w:color="000000"/>
              <w:bottom w:val="single" w:sz="4" w:space="0" w:color="000000"/>
            </w:tcBorders>
            <w:shd w:val="clear" w:color="auto" w:fill="FFFFFF"/>
          </w:tcPr>
          <w:p w14:paraId="6C543A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топливный 2123 сб</w:t>
            </w:r>
          </w:p>
        </w:tc>
        <w:tc>
          <w:tcPr>
            <w:tcW w:w="708" w:type="dxa"/>
            <w:tcBorders>
              <w:left w:val="single" w:sz="4" w:space="0" w:color="000000"/>
              <w:bottom w:val="single" w:sz="4" w:space="0" w:color="000000"/>
            </w:tcBorders>
            <w:shd w:val="clear" w:color="auto" w:fill="FFFFFF"/>
          </w:tcPr>
          <w:p w14:paraId="766483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19F3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ABE5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2 520,00</w:t>
            </w:r>
          </w:p>
        </w:tc>
        <w:tc>
          <w:tcPr>
            <w:tcW w:w="1184" w:type="dxa"/>
            <w:tcBorders>
              <w:left w:val="single" w:sz="4" w:space="0" w:color="000000"/>
              <w:bottom w:val="single" w:sz="4" w:space="0" w:color="000000"/>
            </w:tcBorders>
            <w:shd w:val="clear" w:color="auto" w:fill="FFFFFF"/>
            <w:vAlign w:val="center"/>
          </w:tcPr>
          <w:p w14:paraId="348115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2 646,00</w:t>
            </w:r>
          </w:p>
        </w:tc>
        <w:tc>
          <w:tcPr>
            <w:tcW w:w="1135" w:type="dxa"/>
            <w:tcBorders>
              <w:left w:val="single" w:sz="4" w:space="0" w:color="000000"/>
              <w:bottom w:val="single" w:sz="4" w:space="0" w:color="000000"/>
            </w:tcBorders>
            <w:shd w:val="clear" w:color="auto" w:fill="FFFFFF"/>
            <w:vAlign w:val="center"/>
          </w:tcPr>
          <w:p w14:paraId="572391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2 696,40</w:t>
            </w:r>
          </w:p>
        </w:tc>
        <w:tc>
          <w:tcPr>
            <w:tcW w:w="1139" w:type="dxa"/>
            <w:tcBorders>
              <w:left w:val="single" w:sz="4" w:space="0" w:color="000000"/>
              <w:bottom w:val="single" w:sz="4" w:space="0" w:color="000000"/>
            </w:tcBorders>
            <w:shd w:val="clear" w:color="auto" w:fill="FFFFFF"/>
            <w:vAlign w:val="center"/>
          </w:tcPr>
          <w:p w14:paraId="0AA1AE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2 620,80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7BDA9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2 620,80</w:t>
            </w:r>
          </w:p>
        </w:tc>
      </w:tr>
      <w:tr w:rsidR="00297A27" w:rsidRPr="00297A27" w14:paraId="306A1F2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255E91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43</w:t>
            </w:r>
          </w:p>
        </w:tc>
        <w:tc>
          <w:tcPr>
            <w:tcW w:w="7142" w:type="dxa"/>
            <w:tcBorders>
              <w:left w:val="single" w:sz="4" w:space="0" w:color="000000"/>
              <w:bottom w:val="single" w:sz="4" w:space="0" w:color="000000"/>
            </w:tcBorders>
            <w:shd w:val="clear" w:color="auto" w:fill="FFFFFF"/>
          </w:tcPr>
          <w:p w14:paraId="04DBDC2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воздушный 2110 инжектор </w:t>
            </w:r>
          </w:p>
        </w:tc>
        <w:tc>
          <w:tcPr>
            <w:tcW w:w="708" w:type="dxa"/>
            <w:tcBorders>
              <w:left w:val="single" w:sz="4" w:space="0" w:color="000000"/>
              <w:bottom w:val="single" w:sz="4" w:space="0" w:color="000000"/>
            </w:tcBorders>
            <w:shd w:val="clear" w:color="auto" w:fill="FFFFFF"/>
          </w:tcPr>
          <w:p w14:paraId="019921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A9A9B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859F8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405,00</w:t>
            </w:r>
          </w:p>
        </w:tc>
        <w:tc>
          <w:tcPr>
            <w:tcW w:w="1184" w:type="dxa"/>
            <w:tcBorders>
              <w:left w:val="single" w:sz="4" w:space="0" w:color="000000"/>
              <w:bottom w:val="single" w:sz="4" w:space="0" w:color="000000"/>
            </w:tcBorders>
            <w:shd w:val="clear" w:color="auto" w:fill="FFFFFF"/>
            <w:vAlign w:val="center"/>
          </w:tcPr>
          <w:p w14:paraId="3EA2FB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425,25</w:t>
            </w:r>
          </w:p>
        </w:tc>
        <w:tc>
          <w:tcPr>
            <w:tcW w:w="1135" w:type="dxa"/>
            <w:tcBorders>
              <w:left w:val="single" w:sz="4" w:space="0" w:color="000000"/>
              <w:bottom w:val="single" w:sz="4" w:space="0" w:color="000000"/>
            </w:tcBorders>
            <w:shd w:val="clear" w:color="auto" w:fill="FFFFFF"/>
            <w:vAlign w:val="center"/>
          </w:tcPr>
          <w:p w14:paraId="0D8F53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433,35</w:t>
            </w:r>
          </w:p>
        </w:tc>
        <w:tc>
          <w:tcPr>
            <w:tcW w:w="1139" w:type="dxa"/>
            <w:tcBorders>
              <w:left w:val="single" w:sz="4" w:space="0" w:color="000000"/>
              <w:bottom w:val="single" w:sz="4" w:space="0" w:color="000000"/>
            </w:tcBorders>
            <w:shd w:val="clear" w:color="auto" w:fill="FFFFFF"/>
            <w:vAlign w:val="center"/>
          </w:tcPr>
          <w:p w14:paraId="4E8E93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421,20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ED084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421,20</w:t>
            </w:r>
          </w:p>
        </w:tc>
      </w:tr>
      <w:tr w:rsidR="00297A27" w:rsidRPr="00297A27" w14:paraId="0B718B6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39552F"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44</w:t>
            </w:r>
          </w:p>
        </w:tc>
        <w:tc>
          <w:tcPr>
            <w:tcW w:w="7142" w:type="dxa"/>
            <w:tcBorders>
              <w:left w:val="single" w:sz="4" w:space="0" w:color="000000"/>
              <w:bottom w:val="single" w:sz="4" w:space="0" w:color="000000"/>
            </w:tcBorders>
            <w:shd w:val="clear" w:color="auto" w:fill="FFFFFF"/>
          </w:tcPr>
          <w:p w14:paraId="1C85D34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топливный 2123, 21101, 21104 (1,6), 1118 </w:t>
            </w:r>
          </w:p>
        </w:tc>
        <w:tc>
          <w:tcPr>
            <w:tcW w:w="708" w:type="dxa"/>
            <w:tcBorders>
              <w:left w:val="single" w:sz="4" w:space="0" w:color="000000"/>
              <w:bottom w:val="single" w:sz="4" w:space="0" w:color="000000"/>
            </w:tcBorders>
            <w:shd w:val="clear" w:color="auto" w:fill="FFFFFF"/>
          </w:tcPr>
          <w:p w14:paraId="55061C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68934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9D17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290,00</w:t>
            </w:r>
          </w:p>
        </w:tc>
        <w:tc>
          <w:tcPr>
            <w:tcW w:w="1184" w:type="dxa"/>
            <w:tcBorders>
              <w:left w:val="single" w:sz="4" w:space="0" w:color="000000"/>
              <w:bottom w:val="single" w:sz="4" w:space="0" w:color="000000"/>
            </w:tcBorders>
            <w:shd w:val="clear" w:color="auto" w:fill="FFFFFF"/>
            <w:vAlign w:val="center"/>
          </w:tcPr>
          <w:p w14:paraId="7D8E18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304,50</w:t>
            </w:r>
          </w:p>
        </w:tc>
        <w:tc>
          <w:tcPr>
            <w:tcW w:w="1135" w:type="dxa"/>
            <w:tcBorders>
              <w:left w:val="single" w:sz="4" w:space="0" w:color="000000"/>
              <w:bottom w:val="single" w:sz="4" w:space="0" w:color="000000"/>
            </w:tcBorders>
            <w:shd w:val="clear" w:color="auto" w:fill="FFFFFF"/>
            <w:vAlign w:val="center"/>
          </w:tcPr>
          <w:p w14:paraId="4F5363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310,30</w:t>
            </w:r>
          </w:p>
        </w:tc>
        <w:tc>
          <w:tcPr>
            <w:tcW w:w="1139" w:type="dxa"/>
            <w:tcBorders>
              <w:left w:val="single" w:sz="4" w:space="0" w:color="000000"/>
              <w:bottom w:val="single" w:sz="4" w:space="0" w:color="000000"/>
            </w:tcBorders>
            <w:shd w:val="clear" w:color="auto" w:fill="FFFFFF"/>
            <w:vAlign w:val="center"/>
          </w:tcPr>
          <w:p w14:paraId="4D175A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301,60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3FA7B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301,60</w:t>
            </w:r>
          </w:p>
        </w:tc>
      </w:tr>
      <w:tr w:rsidR="00297A27" w:rsidRPr="00297A27" w14:paraId="165C4BA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DFE4A8F"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45</w:t>
            </w:r>
          </w:p>
        </w:tc>
        <w:tc>
          <w:tcPr>
            <w:tcW w:w="7142" w:type="dxa"/>
            <w:tcBorders>
              <w:left w:val="single" w:sz="4" w:space="0" w:color="000000"/>
              <w:bottom w:val="single" w:sz="4" w:space="0" w:color="000000"/>
            </w:tcBorders>
            <w:shd w:val="clear" w:color="auto" w:fill="FFFFFF"/>
          </w:tcPr>
          <w:p w14:paraId="3F7F1CC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Форсунка 21124 20735 (1,6) 16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кл</w:t>
            </w:r>
            <w:proofErr w:type="spellEnd"/>
            <w:r w:rsidRPr="00297A27">
              <w:rPr>
                <w:rFonts w:ascii="Times New Roman" w:eastAsia="Times New Roman" w:hAnsi="Times New Roman" w:cs="Times New Roman"/>
                <w:color w:val="00000A"/>
                <w:kern w:val="1"/>
                <w:sz w:val="20"/>
                <w:szCs w:val="20"/>
                <w:lang w:eastAsia="zh-CN"/>
                <w14:ligatures w14:val="none"/>
              </w:rPr>
              <w:t>.(</w:t>
            </w:r>
            <w:proofErr w:type="gramEnd"/>
            <w:r w:rsidRPr="00297A27">
              <w:rPr>
                <w:rFonts w:ascii="Times New Roman" w:eastAsia="Times New Roman" w:hAnsi="Times New Roman" w:cs="Times New Roman"/>
                <w:color w:val="00000A"/>
                <w:kern w:val="1"/>
                <w:sz w:val="20"/>
                <w:szCs w:val="20"/>
                <w:lang w:eastAsia="zh-CN"/>
                <w14:ligatures w14:val="none"/>
              </w:rPr>
              <w:t>к-т)</w:t>
            </w:r>
          </w:p>
        </w:tc>
        <w:tc>
          <w:tcPr>
            <w:tcW w:w="708" w:type="dxa"/>
            <w:tcBorders>
              <w:left w:val="single" w:sz="4" w:space="0" w:color="000000"/>
              <w:bottom w:val="single" w:sz="4" w:space="0" w:color="000000"/>
            </w:tcBorders>
            <w:shd w:val="clear" w:color="auto" w:fill="FFFFFF"/>
          </w:tcPr>
          <w:p w14:paraId="0A7ED2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3E6085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7EE59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9 510,00</w:t>
            </w:r>
          </w:p>
        </w:tc>
        <w:tc>
          <w:tcPr>
            <w:tcW w:w="1184" w:type="dxa"/>
            <w:tcBorders>
              <w:left w:val="single" w:sz="4" w:space="0" w:color="000000"/>
              <w:bottom w:val="single" w:sz="4" w:space="0" w:color="000000"/>
            </w:tcBorders>
            <w:shd w:val="clear" w:color="auto" w:fill="FFFFFF"/>
            <w:vAlign w:val="center"/>
          </w:tcPr>
          <w:p w14:paraId="2DE350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9 985,50</w:t>
            </w:r>
          </w:p>
        </w:tc>
        <w:tc>
          <w:tcPr>
            <w:tcW w:w="1135" w:type="dxa"/>
            <w:tcBorders>
              <w:left w:val="single" w:sz="4" w:space="0" w:color="000000"/>
              <w:bottom w:val="single" w:sz="4" w:space="0" w:color="000000"/>
            </w:tcBorders>
            <w:shd w:val="clear" w:color="auto" w:fill="FFFFFF"/>
            <w:vAlign w:val="center"/>
          </w:tcPr>
          <w:p w14:paraId="049083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10 175,70</w:t>
            </w:r>
          </w:p>
        </w:tc>
        <w:tc>
          <w:tcPr>
            <w:tcW w:w="1139" w:type="dxa"/>
            <w:tcBorders>
              <w:left w:val="single" w:sz="4" w:space="0" w:color="000000"/>
              <w:bottom w:val="single" w:sz="4" w:space="0" w:color="000000"/>
            </w:tcBorders>
            <w:shd w:val="clear" w:color="auto" w:fill="FFFFFF"/>
            <w:vAlign w:val="center"/>
          </w:tcPr>
          <w:p w14:paraId="3709A2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9 890,40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9C68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9 890,40</w:t>
            </w:r>
          </w:p>
        </w:tc>
      </w:tr>
      <w:tr w:rsidR="00297A27" w:rsidRPr="00297A27" w14:paraId="0D7BFE4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DCEB196"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46</w:t>
            </w:r>
          </w:p>
        </w:tc>
        <w:tc>
          <w:tcPr>
            <w:tcW w:w="7142" w:type="dxa"/>
            <w:tcBorders>
              <w:left w:val="single" w:sz="4" w:space="0" w:color="000000"/>
              <w:bottom w:val="single" w:sz="4" w:space="0" w:color="000000"/>
            </w:tcBorders>
            <w:shd w:val="clear" w:color="auto" w:fill="FFFFFF"/>
          </w:tcPr>
          <w:p w14:paraId="2D7FAD9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Барабан тормозной 1118- 2108 чугун (к-т) </w:t>
            </w:r>
          </w:p>
        </w:tc>
        <w:tc>
          <w:tcPr>
            <w:tcW w:w="708" w:type="dxa"/>
            <w:tcBorders>
              <w:left w:val="single" w:sz="4" w:space="0" w:color="000000"/>
              <w:bottom w:val="single" w:sz="4" w:space="0" w:color="000000"/>
            </w:tcBorders>
            <w:shd w:val="clear" w:color="auto" w:fill="FFFFFF"/>
          </w:tcPr>
          <w:p w14:paraId="163476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75AFAF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EE95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3 340,00</w:t>
            </w:r>
          </w:p>
        </w:tc>
        <w:tc>
          <w:tcPr>
            <w:tcW w:w="1184" w:type="dxa"/>
            <w:tcBorders>
              <w:left w:val="single" w:sz="4" w:space="0" w:color="000000"/>
              <w:bottom w:val="single" w:sz="4" w:space="0" w:color="000000"/>
            </w:tcBorders>
            <w:shd w:val="clear" w:color="auto" w:fill="FFFFFF"/>
            <w:vAlign w:val="center"/>
          </w:tcPr>
          <w:p w14:paraId="2EE680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3 507,00</w:t>
            </w:r>
          </w:p>
        </w:tc>
        <w:tc>
          <w:tcPr>
            <w:tcW w:w="1135" w:type="dxa"/>
            <w:tcBorders>
              <w:left w:val="single" w:sz="4" w:space="0" w:color="000000"/>
              <w:bottom w:val="single" w:sz="4" w:space="0" w:color="000000"/>
            </w:tcBorders>
            <w:shd w:val="clear" w:color="auto" w:fill="FFFFFF"/>
            <w:vAlign w:val="center"/>
          </w:tcPr>
          <w:p w14:paraId="5BEB50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3 573,80</w:t>
            </w:r>
          </w:p>
        </w:tc>
        <w:tc>
          <w:tcPr>
            <w:tcW w:w="1139" w:type="dxa"/>
            <w:tcBorders>
              <w:left w:val="single" w:sz="4" w:space="0" w:color="000000"/>
              <w:bottom w:val="single" w:sz="4" w:space="0" w:color="000000"/>
            </w:tcBorders>
            <w:shd w:val="clear" w:color="auto" w:fill="FFFFFF"/>
            <w:vAlign w:val="center"/>
          </w:tcPr>
          <w:p w14:paraId="6D827F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3 473,60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263E6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3 473,60</w:t>
            </w:r>
          </w:p>
        </w:tc>
      </w:tr>
      <w:tr w:rsidR="00297A27" w:rsidRPr="00297A27" w14:paraId="5B3C1B5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8D7711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47</w:t>
            </w:r>
          </w:p>
        </w:tc>
        <w:tc>
          <w:tcPr>
            <w:tcW w:w="7142" w:type="dxa"/>
            <w:tcBorders>
              <w:left w:val="single" w:sz="4" w:space="0" w:color="000000"/>
              <w:bottom w:val="single" w:sz="4" w:space="0" w:color="000000"/>
            </w:tcBorders>
            <w:shd w:val="clear" w:color="auto" w:fill="FFFFFF"/>
          </w:tcPr>
          <w:p w14:paraId="2C1A642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Барабан тормозной 2121 </w:t>
            </w:r>
          </w:p>
        </w:tc>
        <w:tc>
          <w:tcPr>
            <w:tcW w:w="708" w:type="dxa"/>
            <w:tcBorders>
              <w:left w:val="single" w:sz="4" w:space="0" w:color="000000"/>
              <w:bottom w:val="single" w:sz="4" w:space="0" w:color="000000"/>
            </w:tcBorders>
            <w:shd w:val="clear" w:color="auto" w:fill="FFFFFF"/>
          </w:tcPr>
          <w:p w14:paraId="0B8051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4D4E3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1BC7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2 575,00</w:t>
            </w:r>
          </w:p>
        </w:tc>
        <w:tc>
          <w:tcPr>
            <w:tcW w:w="1184" w:type="dxa"/>
            <w:tcBorders>
              <w:left w:val="single" w:sz="4" w:space="0" w:color="000000"/>
              <w:bottom w:val="single" w:sz="4" w:space="0" w:color="000000"/>
            </w:tcBorders>
            <w:shd w:val="clear" w:color="auto" w:fill="FFFFFF"/>
            <w:vAlign w:val="center"/>
          </w:tcPr>
          <w:p w14:paraId="72B512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2 703,75</w:t>
            </w:r>
          </w:p>
        </w:tc>
        <w:tc>
          <w:tcPr>
            <w:tcW w:w="1135" w:type="dxa"/>
            <w:tcBorders>
              <w:left w:val="single" w:sz="4" w:space="0" w:color="000000"/>
              <w:bottom w:val="single" w:sz="4" w:space="0" w:color="000000"/>
            </w:tcBorders>
            <w:shd w:val="clear" w:color="auto" w:fill="FFFFFF"/>
            <w:vAlign w:val="center"/>
          </w:tcPr>
          <w:p w14:paraId="278F68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2 755,25</w:t>
            </w:r>
          </w:p>
        </w:tc>
        <w:tc>
          <w:tcPr>
            <w:tcW w:w="1139" w:type="dxa"/>
            <w:tcBorders>
              <w:left w:val="single" w:sz="4" w:space="0" w:color="000000"/>
              <w:bottom w:val="single" w:sz="4" w:space="0" w:color="000000"/>
            </w:tcBorders>
            <w:shd w:val="clear" w:color="auto" w:fill="FFFFFF"/>
            <w:vAlign w:val="center"/>
          </w:tcPr>
          <w:p w14:paraId="43ADF4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2 678,00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908B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2 678,00</w:t>
            </w:r>
          </w:p>
        </w:tc>
      </w:tr>
      <w:tr w:rsidR="00297A27" w:rsidRPr="00297A27" w14:paraId="4F783BC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BF22F80"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48</w:t>
            </w:r>
          </w:p>
        </w:tc>
        <w:tc>
          <w:tcPr>
            <w:tcW w:w="7142" w:type="dxa"/>
            <w:tcBorders>
              <w:left w:val="single" w:sz="4" w:space="0" w:color="000000"/>
              <w:bottom w:val="single" w:sz="4" w:space="0" w:color="000000"/>
            </w:tcBorders>
            <w:shd w:val="clear" w:color="auto" w:fill="FFFFFF"/>
          </w:tcPr>
          <w:p w14:paraId="0515193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тормозной 2110 R13 </w:t>
            </w:r>
            <w:proofErr w:type="spellStart"/>
            <w:r w:rsidRPr="00297A27">
              <w:rPr>
                <w:rFonts w:ascii="Times New Roman" w:eastAsia="Times New Roman" w:hAnsi="Times New Roman" w:cs="Times New Roman"/>
                <w:color w:val="00000A"/>
                <w:kern w:val="1"/>
                <w:sz w:val="20"/>
                <w:szCs w:val="20"/>
                <w:lang w:eastAsia="zh-CN"/>
                <w14:ligatures w14:val="none"/>
              </w:rPr>
              <w:t>вент.пер</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15762D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1CBAA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4EF6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2 530,00</w:t>
            </w:r>
          </w:p>
        </w:tc>
        <w:tc>
          <w:tcPr>
            <w:tcW w:w="1184" w:type="dxa"/>
            <w:tcBorders>
              <w:left w:val="single" w:sz="4" w:space="0" w:color="000000"/>
              <w:bottom w:val="single" w:sz="4" w:space="0" w:color="000000"/>
            </w:tcBorders>
            <w:shd w:val="clear" w:color="auto" w:fill="FFFFFF"/>
            <w:vAlign w:val="center"/>
          </w:tcPr>
          <w:p w14:paraId="495813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2 656,50</w:t>
            </w:r>
          </w:p>
        </w:tc>
        <w:tc>
          <w:tcPr>
            <w:tcW w:w="1135" w:type="dxa"/>
            <w:tcBorders>
              <w:left w:val="single" w:sz="4" w:space="0" w:color="000000"/>
              <w:bottom w:val="single" w:sz="4" w:space="0" w:color="000000"/>
            </w:tcBorders>
            <w:shd w:val="clear" w:color="auto" w:fill="FFFFFF"/>
            <w:vAlign w:val="center"/>
          </w:tcPr>
          <w:p w14:paraId="52ECD7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2 707,10</w:t>
            </w:r>
          </w:p>
        </w:tc>
        <w:tc>
          <w:tcPr>
            <w:tcW w:w="1139" w:type="dxa"/>
            <w:tcBorders>
              <w:left w:val="single" w:sz="4" w:space="0" w:color="000000"/>
              <w:bottom w:val="single" w:sz="4" w:space="0" w:color="000000"/>
            </w:tcBorders>
            <w:shd w:val="clear" w:color="auto" w:fill="FFFFFF"/>
            <w:vAlign w:val="center"/>
          </w:tcPr>
          <w:p w14:paraId="63075F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2 631,20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CE45A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2 631,20</w:t>
            </w:r>
          </w:p>
        </w:tc>
      </w:tr>
      <w:tr w:rsidR="00297A27" w:rsidRPr="00297A27" w14:paraId="3E94251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29AF8D8"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49</w:t>
            </w:r>
          </w:p>
        </w:tc>
        <w:tc>
          <w:tcPr>
            <w:tcW w:w="7142" w:type="dxa"/>
            <w:tcBorders>
              <w:left w:val="single" w:sz="4" w:space="0" w:color="000000"/>
              <w:bottom w:val="single" w:sz="4" w:space="0" w:color="000000"/>
            </w:tcBorders>
            <w:shd w:val="clear" w:color="auto" w:fill="FFFFFF"/>
          </w:tcPr>
          <w:p w14:paraId="1E495A5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тормозной 2121 R16 перед. </w:t>
            </w:r>
          </w:p>
        </w:tc>
        <w:tc>
          <w:tcPr>
            <w:tcW w:w="708" w:type="dxa"/>
            <w:tcBorders>
              <w:left w:val="single" w:sz="4" w:space="0" w:color="000000"/>
              <w:bottom w:val="single" w:sz="4" w:space="0" w:color="000000"/>
            </w:tcBorders>
            <w:shd w:val="clear" w:color="auto" w:fill="FFFFFF"/>
          </w:tcPr>
          <w:p w14:paraId="7F1BE7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C7B5B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36880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84" w:type="dxa"/>
            <w:tcBorders>
              <w:left w:val="single" w:sz="4" w:space="0" w:color="000000"/>
              <w:bottom w:val="single" w:sz="4" w:space="0" w:color="000000"/>
            </w:tcBorders>
            <w:shd w:val="clear" w:color="auto" w:fill="FFFFFF"/>
            <w:vAlign w:val="center"/>
          </w:tcPr>
          <w:p w14:paraId="6B1243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2 535,75</w:t>
            </w:r>
          </w:p>
        </w:tc>
        <w:tc>
          <w:tcPr>
            <w:tcW w:w="1135" w:type="dxa"/>
            <w:tcBorders>
              <w:left w:val="single" w:sz="4" w:space="0" w:color="000000"/>
              <w:bottom w:val="single" w:sz="4" w:space="0" w:color="000000"/>
            </w:tcBorders>
            <w:shd w:val="clear" w:color="auto" w:fill="FFFFFF"/>
            <w:vAlign w:val="center"/>
          </w:tcPr>
          <w:p w14:paraId="36B7A1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2 584,05</w:t>
            </w:r>
          </w:p>
        </w:tc>
        <w:tc>
          <w:tcPr>
            <w:tcW w:w="1139" w:type="dxa"/>
            <w:tcBorders>
              <w:left w:val="single" w:sz="4" w:space="0" w:color="000000"/>
              <w:bottom w:val="single" w:sz="4" w:space="0" w:color="000000"/>
            </w:tcBorders>
            <w:shd w:val="clear" w:color="auto" w:fill="FFFFFF"/>
            <w:vAlign w:val="center"/>
          </w:tcPr>
          <w:p w14:paraId="3DB65E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2 511,60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8638F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2 511,60</w:t>
            </w:r>
          </w:p>
        </w:tc>
      </w:tr>
      <w:tr w:rsidR="00297A27" w:rsidRPr="00297A27" w14:paraId="117FE2B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45F1E6C"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50</w:t>
            </w:r>
          </w:p>
        </w:tc>
        <w:tc>
          <w:tcPr>
            <w:tcW w:w="7142" w:type="dxa"/>
            <w:tcBorders>
              <w:left w:val="single" w:sz="4" w:space="0" w:color="000000"/>
              <w:bottom w:val="single" w:sz="4" w:space="0" w:color="000000"/>
            </w:tcBorders>
            <w:shd w:val="clear" w:color="auto" w:fill="FFFFFF"/>
          </w:tcPr>
          <w:p w14:paraId="601EEAE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задн</w:t>
            </w:r>
            <w:proofErr w:type="spellEnd"/>
            <w:r w:rsidRPr="00297A27">
              <w:rPr>
                <w:rFonts w:ascii="Times New Roman" w:eastAsia="Times New Roman" w:hAnsi="Times New Roman" w:cs="Times New Roman"/>
                <w:color w:val="00000A"/>
                <w:kern w:val="1"/>
                <w:sz w:val="20"/>
                <w:szCs w:val="20"/>
                <w:lang w:eastAsia="zh-CN"/>
                <w14:ligatures w14:val="none"/>
              </w:rPr>
              <w:t xml:space="preserve">. тормоза 2108-2115, 1118, 2170 (к-т) </w:t>
            </w:r>
          </w:p>
        </w:tc>
        <w:tc>
          <w:tcPr>
            <w:tcW w:w="708" w:type="dxa"/>
            <w:tcBorders>
              <w:left w:val="single" w:sz="4" w:space="0" w:color="000000"/>
              <w:bottom w:val="single" w:sz="4" w:space="0" w:color="000000"/>
            </w:tcBorders>
            <w:shd w:val="clear" w:color="auto" w:fill="FFFFFF"/>
          </w:tcPr>
          <w:p w14:paraId="1D2584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3651F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8633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670,00</w:t>
            </w:r>
          </w:p>
        </w:tc>
        <w:tc>
          <w:tcPr>
            <w:tcW w:w="1184" w:type="dxa"/>
            <w:tcBorders>
              <w:left w:val="single" w:sz="4" w:space="0" w:color="000000"/>
              <w:bottom w:val="single" w:sz="4" w:space="0" w:color="000000"/>
            </w:tcBorders>
            <w:shd w:val="clear" w:color="auto" w:fill="FFFFFF"/>
            <w:vAlign w:val="center"/>
          </w:tcPr>
          <w:p w14:paraId="4C7705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703,50</w:t>
            </w:r>
          </w:p>
        </w:tc>
        <w:tc>
          <w:tcPr>
            <w:tcW w:w="1135" w:type="dxa"/>
            <w:tcBorders>
              <w:left w:val="single" w:sz="4" w:space="0" w:color="000000"/>
              <w:bottom w:val="single" w:sz="4" w:space="0" w:color="000000"/>
            </w:tcBorders>
            <w:shd w:val="clear" w:color="auto" w:fill="FFFFFF"/>
            <w:vAlign w:val="center"/>
          </w:tcPr>
          <w:p w14:paraId="0D1C9A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716,90</w:t>
            </w:r>
          </w:p>
        </w:tc>
        <w:tc>
          <w:tcPr>
            <w:tcW w:w="1139" w:type="dxa"/>
            <w:tcBorders>
              <w:left w:val="single" w:sz="4" w:space="0" w:color="000000"/>
              <w:bottom w:val="single" w:sz="4" w:space="0" w:color="000000"/>
            </w:tcBorders>
            <w:shd w:val="clear" w:color="auto" w:fill="FFFFFF"/>
            <w:vAlign w:val="center"/>
          </w:tcPr>
          <w:p w14:paraId="1D6CC8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696,80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52D3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696,80</w:t>
            </w:r>
          </w:p>
        </w:tc>
      </w:tr>
      <w:tr w:rsidR="00297A27" w:rsidRPr="00297A27" w14:paraId="34A1483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289E6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51</w:t>
            </w:r>
          </w:p>
        </w:tc>
        <w:tc>
          <w:tcPr>
            <w:tcW w:w="7142" w:type="dxa"/>
            <w:tcBorders>
              <w:left w:val="single" w:sz="4" w:space="0" w:color="000000"/>
              <w:bottom w:val="single" w:sz="4" w:space="0" w:color="000000"/>
            </w:tcBorders>
            <w:shd w:val="clear" w:color="auto" w:fill="FFFFFF"/>
          </w:tcPr>
          <w:p w14:paraId="1B51CA2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задн</w:t>
            </w:r>
            <w:proofErr w:type="spellEnd"/>
            <w:r w:rsidRPr="00297A27">
              <w:rPr>
                <w:rFonts w:ascii="Times New Roman" w:eastAsia="Times New Roman" w:hAnsi="Times New Roman" w:cs="Times New Roman"/>
                <w:color w:val="00000A"/>
                <w:kern w:val="1"/>
                <w:sz w:val="20"/>
                <w:szCs w:val="20"/>
                <w:lang w:eastAsia="zh-CN"/>
                <w14:ligatures w14:val="none"/>
              </w:rPr>
              <w:t xml:space="preserve">. тормоза Lada </w:t>
            </w:r>
            <w:proofErr w:type="spellStart"/>
            <w:r w:rsidRPr="00297A27">
              <w:rPr>
                <w:rFonts w:ascii="Times New Roman" w:eastAsia="Times New Roman" w:hAnsi="Times New Roman" w:cs="Times New Roman"/>
                <w:color w:val="00000A"/>
                <w:kern w:val="1"/>
                <w:sz w:val="20"/>
                <w:szCs w:val="20"/>
                <w:lang w:eastAsia="zh-CN"/>
                <w14:ligatures w14:val="none"/>
              </w:rPr>
              <w:t>Largus</w:t>
            </w:r>
            <w:proofErr w:type="spellEnd"/>
            <w:r w:rsidRPr="00297A27">
              <w:rPr>
                <w:rFonts w:ascii="Times New Roman" w:eastAsia="Times New Roman" w:hAnsi="Times New Roman" w:cs="Times New Roman"/>
                <w:color w:val="00000A"/>
                <w:kern w:val="1"/>
                <w:sz w:val="20"/>
                <w:szCs w:val="20"/>
                <w:lang w:eastAsia="zh-CN"/>
                <w14:ligatures w14:val="none"/>
              </w:rPr>
              <w:t xml:space="preserve">, X-Ray 203*39 (к-т) </w:t>
            </w:r>
          </w:p>
        </w:tc>
        <w:tc>
          <w:tcPr>
            <w:tcW w:w="708" w:type="dxa"/>
            <w:tcBorders>
              <w:left w:val="single" w:sz="4" w:space="0" w:color="000000"/>
              <w:bottom w:val="single" w:sz="4" w:space="0" w:color="000000"/>
            </w:tcBorders>
            <w:shd w:val="clear" w:color="auto" w:fill="FFFFFF"/>
          </w:tcPr>
          <w:p w14:paraId="2BC53A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85D20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7A884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56EE97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1A352F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0562C2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8DDEB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3EFAB06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A5BA22C"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52</w:t>
            </w:r>
          </w:p>
        </w:tc>
        <w:tc>
          <w:tcPr>
            <w:tcW w:w="7142" w:type="dxa"/>
            <w:tcBorders>
              <w:left w:val="single" w:sz="4" w:space="0" w:color="000000"/>
              <w:bottom w:val="single" w:sz="4" w:space="0" w:color="000000"/>
            </w:tcBorders>
            <w:shd w:val="clear" w:color="auto" w:fill="FFFFFF"/>
          </w:tcPr>
          <w:p w14:paraId="18693D1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передн</w:t>
            </w:r>
            <w:proofErr w:type="spellEnd"/>
            <w:r w:rsidRPr="00297A27">
              <w:rPr>
                <w:rFonts w:ascii="Times New Roman" w:eastAsia="Times New Roman" w:hAnsi="Times New Roman" w:cs="Times New Roman"/>
                <w:color w:val="00000A"/>
                <w:kern w:val="1"/>
                <w:sz w:val="20"/>
                <w:szCs w:val="20"/>
                <w:lang w:eastAsia="zh-CN"/>
                <w14:ligatures w14:val="none"/>
              </w:rPr>
              <w:t xml:space="preserve">. тормоза 2110,1118 (к-т) </w:t>
            </w:r>
          </w:p>
        </w:tc>
        <w:tc>
          <w:tcPr>
            <w:tcW w:w="708" w:type="dxa"/>
            <w:tcBorders>
              <w:left w:val="single" w:sz="4" w:space="0" w:color="000000"/>
              <w:bottom w:val="single" w:sz="4" w:space="0" w:color="000000"/>
            </w:tcBorders>
            <w:shd w:val="clear" w:color="auto" w:fill="FFFFFF"/>
          </w:tcPr>
          <w:p w14:paraId="185868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12B960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A7D6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440,00</w:t>
            </w:r>
          </w:p>
        </w:tc>
        <w:tc>
          <w:tcPr>
            <w:tcW w:w="1184" w:type="dxa"/>
            <w:tcBorders>
              <w:left w:val="single" w:sz="4" w:space="0" w:color="000000"/>
              <w:bottom w:val="single" w:sz="4" w:space="0" w:color="000000"/>
            </w:tcBorders>
            <w:shd w:val="clear" w:color="auto" w:fill="FFFFFF"/>
            <w:vAlign w:val="center"/>
          </w:tcPr>
          <w:p w14:paraId="7DE75F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462,00</w:t>
            </w:r>
          </w:p>
        </w:tc>
        <w:tc>
          <w:tcPr>
            <w:tcW w:w="1135" w:type="dxa"/>
            <w:tcBorders>
              <w:left w:val="single" w:sz="4" w:space="0" w:color="000000"/>
              <w:bottom w:val="single" w:sz="4" w:space="0" w:color="000000"/>
            </w:tcBorders>
            <w:shd w:val="clear" w:color="auto" w:fill="FFFFFF"/>
            <w:vAlign w:val="center"/>
          </w:tcPr>
          <w:p w14:paraId="303E9E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470,80</w:t>
            </w:r>
          </w:p>
        </w:tc>
        <w:tc>
          <w:tcPr>
            <w:tcW w:w="1139" w:type="dxa"/>
            <w:tcBorders>
              <w:left w:val="single" w:sz="4" w:space="0" w:color="000000"/>
              <w:bottom w:val="single" w:sz="4" w:space="0" w:color="000000"/>
            </w:tcBorders>
            <w:shd w:val="clear" w:color="auto" w:fill="FFFFFF"/>
            <w:vAlign w:val="center"/>
          </w:tcPr>
          <w:p w14:paraId="6D63C1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457,60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F924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457,60</w:t>
            </w:r>
          </w:p>
        </w:tc>
      </w:tr>
      <w:tr w:rsidR="00297A27" w:rsidRPr="00297A27" w14:paraId="331E83A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24E07BB"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53</w:t>
            </w:r>
          </w:p>
        </w:tc>
        <w:tc>
          <w:tcPr>
            <w:tcW w:w="7142" w:type="dxa"/>
            <w:tcBorders>
              <w:left w:val="single" w:sz="4" w:space="0" w:color="000000"/>
              <w:bottom w:val="single" w:sz="4" w:space="0" w:color="000000"/>
            </w:tcBorders>
            <w:shd w:val="clear" w:color="auto" w:fill="FFFFFF"/>
          </w:tcPr>
          <w:p w14:paraId="768B602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передн</w:t>
            </w:r>
            <w:proofErr w:type="spellEnd"/>
            <w:r w:rsidRPr="00297A27">
              <w:rPr>
                <w:rFonts w:ascii="Times New Roman" w:eastAsia="Times New Roman" w:hAnsi="Times New Roman" w:cs="Times New Roman"/>
                <w:color w:val="00000A"/>
                <w:kern w:val="1"/>
                <w:sz w:val="20"/>
                <w:szCs w:val="20"/>
                <w:lang w:eastAsia="zh-CN"/>
                <w14:ligatures w14:val="none"/>
              </w:rPr>
              <w:t xml:space="preserve">. тормоза 2121 (к-т) </w:t>
            </w:r>
          </w:p>
        </w:tc>
        <w:tc>
          <w:tcPr>
            <w:tcW w:w="708" w:type="dxa"/>
            <w:tcBorders>
              <w:left w:val="single" w:sz="4" w:space="0" w:color="000000"/>
              <w:bottom w:val="single" w:sz="4" w:space="0" w:color="000000"/>
            </w:tcBorders>
            <w:shd w:val="clear" w:color="auto" w:fill="FFFFFF"/>
          </w:tcPr>
          <w:p w14:paraId="5BF3D1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33CAD3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72E84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890,00</w:t>
            </w:r>
          </w:p>
        </w:tc>
        <w:tc>
          <w:tcPr>
            <w:tcW w:w="1184" w:type="dxa"/>
            <w:tcBorders>
              <w:left w:val="single" w:sz="4" w:space="0" w:color="000000"/>
              <w:bottom w:val="single" w:sz="4" w:space="0" w:color="000000"/>
            </w:tcBorders>
            <w:shd w:val="clear" w:color="auto" w:fill="FFFFFF"/>
            <w:vAlign w:val="center"/>
          </w:tcPr>
          <w:p w14:paraId="1EA4AD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934,50</w:t>
            </w:r>
          </w:p>
        </w:tc>
        <w:tc>
          <w:tcPr>
            <w:tcW w:w="1135" w:type="dxa"/>
            <w:tcBorders>
              <w:left w:val="single" w:sz="4" w:space="0" w:color="000000"/>
              <w:bottom w:val="single" w:sz="4" w:space="0" w:color="000000"/>
            </w:tcBorders>
            <w:shd w:val="clear" w:color="auto" w:fill="FFFFFF"/>
            <w:vAlign w:val="center"/>
          </w:tcPr>
          <w:p w14:paraId="2EB219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952,30</w:t>
            </w:r>
          </w:p>
        </w:tc>
        <w:tc>
          <w:tcPr>
            <w:tcW w:w="1139" w:type="dxa"/>
            <w:tcBorders>
              <w:left w:val="single" w:sz="4" w:space="0" w:color="000000"/>
              <w:bottom w:val="single" w:sz="4" w:space="0" w:color="000000"/>
            </w:tcBorders>
            <w:shd w:val="clear" w:color="auto" w:fill="FFFFFF"/>
            <w:vAlign w:val="center"/>
          </w:tcPr>
          <w:p w14:paraId="018CBF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925,60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A11E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925,60</w:t>
            </w:r>
          </w:p>
        </w:tc>
      </w:tr>
      <w:tr w:rsidR="00297A27" w:rsidRPr="00297A27" w14:paraId="4868C5E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4ADA75A"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lastRenderedPageBreak/>
              <w:t>54</w:t>
            </w:r>
          </w:p>
        </w:tc>
        <w:tc>
          <w:tcPr>
            <w:tcW w:w="7142" w:type="dxa"/>
            <w:tcBorders>
              <w:left w:val="single" w:sz="4" w:space="0" w:color="000000"/>
              <w:bottom w:val="single" w:sz="4" w:space="0" w:color="000000"/>
            </w:tcBorders>
            <w:shd w:val="clear" w:color="auto" w:fill="FFFFFF"/>
          </w:tcPr>
          <w:p w14:paraId="04F9E55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передн</w:t>
            </w:r>
            <w:proofErr w:type="spellEnd"/>
            <w:r w:rsidRPr="00297A27">
              <w:rPr>
                <w:rFonts w:ascii="Times New Roman" w:eastAsia="Times New Roman" w:hAnsi="Times New Roman" w:cs="Times New Roman"/>
                <w:color w:val="00000A"/>
                <w:kern w:val="1"/>
                <w:sz w:val="20"/>
                <w:szCs w:val="20"/>
                <w:lang w:eastAsia="zh-CN"/>
                <w14:ligatures w14:val="none"/>
              </w:rPr>
              <w:t xml:space="preserve">. тормоза Lada </w:t>
            </w:r>
            <w:proofErr w:type="spellStart"/>
            <w:r w:rsidRPr="00297A27">
              <w:rPr>
                <w:rFonts w:ascii="Times New Roman" w:eastAsia="Times New Roman" w:hAnsi="Times New Roman" w:cs="Times New Roman"/>
                <w:color w:val="00000A"/>
                <w:kern w:val="1"/>
                <w:sz w:val="20"/>
                <w:szCs w:val="20"/>
                <w:lang w:eastAsia="zh-CN"/>
                <w14:ligatures w14:val="none"/>
              </w:rPr>
              <w:t>Largus</w:t>
            </w:r>
            <w:proofErr w:type="spellEnd"/>
            <w:r w:rsidRPr="00297A27">
              <w:rPr>
                <w:rFonts w:ascii="Times New Roman" w:eastAsia="Times New Roman" w:hAnsi="Times New Roman" w:cs="Times New Roman"/>
                <w:color w:val="00000A"/>
                <w:kern w:val="1"/>
                <w:sz w:val="20"/>
                <w:szCs w:val="20"/>
                <w:lang w:eastAsia="zh-CN"/>
                <w14:ligatures w14:val="none"/>
              </w:rPr>
              <w:t xml:space="preserve"> (к-т) с датчиком </w:t>
            </w:r>
          </w:p>
        </w:tc>
        <w:tc>
          <w:tcPr>
            <w:tcW w:w="708" w:type="dxa"/>
            <w:tcBorders>
              <w:left w:val="single" w:sz="4" w:space="0" w:color="000000"/>
              <w:bottom w:val="single" w:sz="4" w:space="0" w:color="000000"/>
            </w:tcBorders>
            <w:shd w:val="clear" w:color="auto" w:fill="FFFFFF"/>
          </w:tcPr>
          <w:p w14:paraId="01DF77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74EA2A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67156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2 590,00</w:t>
            </w:r>
          </w:p>
        </w:tc>
        <w:tc>
          <w:tcPr>
            <w:tcW w:w="1184" w:type="dxa"/>
            <w:tcBorders>
              <w:left w:val="single" w:sz="4" w:space="0" w:color="000000"/>
              <w:bottom w:val="single" w:sz="4" w:space="0" w:color="000000"/>
            </w:tcBorders>
            <w:shd w:val="clear" w:color="auto" w:fill="FFFFFF"/>
            <w:vAlign w:val="center"/>
          </w:tcPr>
          <w:p w14:paraId="552107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2 719,50</w:t>
            </w:r>
          </w:p>
        </w:tc>
        <w:tc>
          <w:tcPr>
            <w:tcW w:w="1135" w:type="dxa"/>
            <w:tcBorders>
              <w:left w:val="single" w:sz="4" w:space="0" w:color="000000"/>
              <w:bottom w:val="single" w:sz="4" w:space="0" w:color="000000"/>
            </w:tcBorders>
            <w:shd w:val="clear" w:color="auto" w:fill="FFFFFF"/>
            <w:vAlign w:val="center"/>
          </w:tcPr>
          <w:p w14:paraId="6F1F5E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2 771,30</w:t>
            </w:r>
          </w:p>
        </w:tc>
        <w:tc>
          <w:tcPr>
            <w:tcW w:w="1139" w:type="dxa"/>
            <w:tcBorders>
              <w:left w:val="single" w:sz="4" w:space="0" w:color="000000"/>
              <w:bottom w:val="single" w:sz="4" w:space="0" w:color="000000"/>
            </w:tcBorders>
            <w:shd w:val="clear" w:color="auto" w:fill="FFFFFF"/>
            <w:vAlign w:val="center"/>
          </w:tcPr>
          <w:p w14:paraId="217F7F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2 693,60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35469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2 693,60</w:t>
            </w:r>
          </w:p>
        </w:tc>
      </w:tr>
      <w:tr w:rsidR="00297A27" w:rsidRPr="00297A27" w14:paraId="29EB41C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67D3E1A"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55</w:t>
            </w:r>
          </w:p>
        </w:tc>
        <w:tc>
          <w:tcPr>
            <w:tcW w:w="7142" w:type="dxa"/>
            <w:tcBorders>
              <w:left w:val="single" w:sz="4" w:space="0" w:color="000000"/>
              <w:bottom w:val="single" w:sz="4" w:space="0" w:color="000000"/>
            </w:tcBorders>
            <w:shd w:val="clear" w:color="auto" w:fill="FFFFFF"/>
          </w:tcPr>
          <w:p w14:paraId="3DC4701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Суппорт 2110 левый R-13 </w:t>
            </w:r>
          </w:p>
        </w:tc>
        <w:tc>
          <w:tcPr>
            <w:tcW w:w="708" w:type="dxa"/>
            <w:tcBorders>
              <w:left w:val="single" w:sz="4" w:space="0" w:color="000000"/>
              <w:bottom w:val="single" w:sz="4" w:space="0" w:color="000000"/>
            </w:tcBorders>
            <w:shd w:val="clear" w:color="auto" w:fill="FFFFFF"/>
          </w:tcPr>
          <w:p w14:paraId="340C29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1A0C7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01255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2 380,00</w:t>
            </w:r>
          </w:p>
        </w:tc>
        <w:tc>
          <w:tcPr>
            <w:tcW w:w="1184" w:type="dxa"/>
            <w:tcBorders>
              <w:left w:val="single" w:sz="4" w:space="0" w:color="000000"/>
              <w:bottom w:val="single" w:sz="4" w:space="0" w:color="000000"/>
            </w:tcBorders>
            <w:shd w:val="clear" w:color="auto" w:fill="FFFFFF"/>
            <w:vAlign w:val="center"/>
          </w:tcPr>
          <w:p w14:paraId="7A6A3E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2 499,00</w:t>
            </w:r>
          </w:p>
        </w:tc>
        <w:tc>
          <w:tcPr>
            <w:tcW w:w="1135" w:type="dxa"/>
            <w:tcBorders>
              <w:left w:val="single" w:sz="4" w:space="0" w:color="000000"/>
              <w:bottom w:val="single" w:sz="4" w:space="0" w:color="000000"/>
            </w:tcBorders>
            <w:shd w:val="clear" w:color="auto" w:fill="FFFFFF"/>
            <w:vAlign w:val="center"/>
          </w:tcPr>
          <w:p w14:paraId="58E89F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2 546,60</w:t>
            </w:r>
          </w:p>
        </w:tc>
        <w:tc>
          <w:tcPr>
            <w:tcW w:w="1139" w:type="dxa"/>
            <w:tcBorders>
              <w:left w:val="single" w:sz="4" w:space="0" w:color="000000"/>
              <w:bottom w:val="single" w:sz="4" w:space="0" w:color="000000"/>
            </w:tcBorders>
            <w:shd w:val="clear" w:color="auto" w:fill="FFFFFF"/>
            <w:vAlign w:val="center"/>
          </w:tcPr>
          <w:p w14:paraId="6F4B3A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2 475,20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40E76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2 475,20</w:t>
            </w:r>
          </w:p>
        </w:tc>
      </w:tr>
      <w:tr w:rsidR="00297A27" w:rsidRPr="00297A27" w14:paraId="335A026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147705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56</w:t>
            </w:r>
          </w:p>
        </w:tc>
        <w:tc>
          <w:tcPr>
            <w:tcW w:w="7142" w:type="dxa"/>
            <w:tcBorders>
              <w:left w:val="single" w:sz="4" w:space="0" w:color="000000"/>
              <w:bottom w:val="single" w:sz="4" w:space="0" w:color="000000"/>
            </w:tcBorders>
            <w:shd w:val="clear" w:color="auto" w:fill="FFFFFF"/>
          </w:tcPr>
          <w:p w14:paraId="6CACCB6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Суппорт 2110 правый п/сб. R-13 </w:t>
            </w:r>
          </w:p>
        </w:tc>
        <w:tc>
          <w:tcPr>
            <w:tcW w:w="708" w:type="dxa"/>
            <w:tcBorders>
              <w:left w:val="single" w:sz="4" w:space="0" w:color="000000"/>
              <w:bottom w:val="single" w:sz="4" w:space="0" w:color="000000"/>
            </w:tcBorders>
            <w:shd w:val="clear" w:color="auto" w:fill="FFFFFF"/>
          </w:tcPr>
          <w:p w14:paraId="3C0367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A213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9CBAF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2 380,00</w:t>
            </w:r>
          </w:p>
        </w:tc>
        <w:tc>
          <w:tcPr>
            <w:tcW w:w="1184" w:type="dxa"/>
            <w:tcBorders>
              <w:left w:val="single" w:sz="4" w:space="0" w:color="000000"/>
              <w:bottom w:val="single" w:sz="4" w:space="0" w:color="000000"/>
            </w:tcBorders>
            <w:shd w:val="clear" w:color="auto" w:fill="FFFFFF"/>
            <w:vAlign w:val="center"/>
          </w:tcPr>
          <w:p w14:paraId="661651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2 499,00</w:t>
            </w:r>
          </w:p>
        </w:tc>
        <w:tc>
          <w:tcPr>
            <w:tcW w:w="1135" w:type="dxa"/>
            <w:tcBorders>
              <w:left w:val="single" w:sz="4" w:space="0" w:color="000000"/>
              <w:bottom w:val="single" w:sz="4" w:space="0" w:color="000000"/>
            </w:tcBorders>
            <w:shd w:val="clear" w:color="auto" w:fill="FFFFFF"/>
            <w:vAlign w:val="center"/>
          </w:tcPr>
          <w:p w14:paraId="01435D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2 546,60</w:t>
            </w:r>
          </w:p>
        </w:tc>
        <w:tc>
          <w:tcPr>
            <w:tcW w:w="1139" w:type="dxa"/>
            <w:tcBorders>
              <w:left w:val="single" w:sz="4" w:space="0" w:color="000000"/>
              <w:bottom w:val="single" w:sz="4" w:space="0" w:color="000000"/>
            </w:tcBorders>
            <w:shd w:val="clear" w:color="auto" w:fill="FFFFFF"/>
            <w:vAlign w:val="center"/>
          </w:tcPr>
          <w:p w14:paraId="1060F1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2 475,20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22FEB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2 475,20</w:t>
            </w:r>
          </w:p>
        </w:tc>
      </w:tr>
      <w:tr w:rsidR="00297A27" w:rsidRPr="00297A27" w14:paraId="068983E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1BA24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57</w:t>
            </w:r>
          </w:p>
        </w:tc>
        <w:tc>
          <w:tcPr>
            <w:tcW w:w="7142" w:type="dxa"/>
            <w:tcBorders>
              <w:left w:val="single" w:sz="4" w:space="0" w:color="000000"/>
              <w:bottom w:val="single" w:sz="4" w:space="0" w:color="000000"/>
            </w:tcBorders>
            <w:shd w:val="clear" w:color="auto" w:fill="FFFFFF"/>
          </w:tcPr>
          <w:p w14:paraId="022C7A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Суппорт 21214 </w:t>
            </w:r>
            <w:proofErr w:type="gramStart"/>
            <w:r w:rsidRPr="00297A27">
              <w:rPr>
                <w:rFonts w:ascii="Times New Roman" w:eastAsia="Times New Roman" w:hAnsi="Times New Roman" w:cs="Times New Roman"/>
                <w:color w:val="00000A"/>
                <w:kern w:val="1"/>
                <w:sz w:val="20"/>
                <w:szCs w:val="20"/>
                <w:lang w:eastAsia="zh-CN"/>
                <w14:ligatures w14:val="none"/>
              </w:rPr>
              <w:t>левый  сб.</w:t>
            </w:r>
            <w:proofErr w:type="gramEnd"/>
          </w:p>
        </w:tc>
        <w:tc>
          <w:tcPr>
            <w:tcW w:w="708" w:type="dxa"/>
            <w:tcBorders>
              <w:left w:val="single" w:sz="4" w:space="0" w:color="000000"/>
              <w:bottom w:val="single" w:sz="4" w:space="0" w:color="000000"/>
            </w:tcBorders>
            <w:shd w:val="clear" w:color="auto" w:fill="FFFFFF"/>
          </w:tcPr>
          <w:p w14:paraId="7F5991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36AA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E2AD1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11 920,00</w:t>
            </w:r>
          </w:p>
        </w:tc>
        <w:tc>
          <w:tcPr>
            <w:tcW w:w="1184" w:type="dxa"/>
            <w:tcBorders>
              <w:left w:val="single" w:sz="4" w:space="0" w:color="000000"/>
              <w:bottom w:val="single" w:sz="4" w:space="0" w:color="000000"/>
            </w:tcBorders>
            <w:shd w:val="clear" w:color="auto" w:fill="FFFFFF"/>
            <w:vAlign w:val="center"/>
          </w:tcPr>
          <w:p w14:paraId="1BBA60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12 516,00</w:t>
            </w:r>
          </w:p>
        </w:tc>
        <w:tc>
          <w:tcPr>
            <w:tcW w:w="1135" w:type="dxa"/>
            <w:tcBorders>
              <w:left w:val="single" w:sz="4" w:space="0" w:color="000000"/>
              <w:bottom w:val="single" w:sz="4" w:space="0" w:color="000000"/>
            </w:tcBorders>
            <w:shd w:val="clear" w:color="auto" w:fill="FFFFFF"/>
            <w:vAlign w:val="center"/>
          </w:tcPr>
          <w:p w14:paraId="581E27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12 754,40</w:t>
            </w:r>
          </w:p>
        </w:tc>
        <w:tc>
          <w:tcPr>
            <w:tcW w:w="1139" w:type="dxa"/>
            <w:tcBorders>
              <w:left w:val="single" w:sz="4" w:space="0" w:color="000000"/>
              <w:bottom w:val="single" w:sz="4" w:space="0" w:color="000000"/>
            </w:tcBorders>
            <w:shd w:val="clear" w:color="auto" w:fill="FFFFFF"/>
            <w:vAlign w:val="center"/>
          </w:tcPr>
          <w:p w14:paraId="17E8AD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12 396,80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456D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12 396,80</w:t>
            </w:r>
          </w:p>
        </w:tc>
      </w:tr>
      <w:tr w:rsidR="00297A27" w:rsidRPr="00297A27" w14:paraId="2CD3E23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4963D83"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58</w:t>
            </w:r>
          </w:p>
        </w:tc>
        <w:tc>
          <w:tcPr>
            <w:tcW w:w="7142" w:type="dxa"/>
            <w:tcBorders>
              <w:left w:val="single" w:sz="4" w:space="0" w:color="000000"/>
              <w:bottom w:val="single" w:sz="4" w:space="0" w:color="000000"/>
            </w:tcBorders>
            <w:shd w:val="clear" w:color="auto" w:fill="FFFFFF"/>
          </w:tcPr>
          <w:p w14:paraId="72C2A97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Суппорт 21214 </w:t>
            </w:r>
            <w:proofErr w:type="gramStart"/>
            <w:r w:rsidRPr="00297A27">
              <w:rPr>
                <w:rFonts w:ascii="Times New Roman" w:eastAsia="Times New Roman" w:hAnsi="Times New Roman" w:cs="Times New Roman"/>
                <w:color w:val="00000A"/>
                <w:kern w:val="1"/>
                <w:sz w:val="20"/>
                <w:szCs w:val="20"/>
                <w:lang w:eastAsia="zh-CN"/>
                <w14:ligatures w14:val="none"/>
              </w:rPr>
              <w:t>правый  сб.</w:t>
            </w:r>
            <w:proofErr w:type="gramEnd"/>
          </w:p>
        </w:tc>
        <w:tc>
          <w:tcPr>
            <w:tcW w:w="708" w:type="dxa"/>
            <w:tcBorders>
              <w:left w:val="single" w:sz="4" w:space="0" w:color="000000"/>
              <w:bottom w:val="single" w:sz="4" w:space="0" w:color="000000"/>
            </w:tcBorders>
            <w:shd w:val="clear" w:color="auto" w:fill="FFFFFF"/>
          </w:tcPr>
          <w:p w14:paraId="30EB78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48C93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163F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12 500,00</w:t>
            </w:r>
          </w:p>
        </w:tc>
        <w:tc>
          <w:tcPr>
            <w:tcW w:w="1184" w:type="dxa"/>
            <w:tcBorders>
              <w:left w:val="single" w:sz="4" w:space="0" w:color="000000"/>
              <w:bottom w:val="single" w:sz="4" w:space="0" w:color="000000"/>
            </w:tcBorders>
            <w:shd w:val="clear" w:color="auto" w:fill="FFFFFF"/>
            <w:vAlign w:val="center"/>
          </w:tcPr>
          <w:p w14:paraId="608396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13 125,00</w:t>
            </w:r>
          </w:p>
        </w:tc>
        <w:tc>
          <w:tcPr>
            <w:tcW w:w="1135" w:type="dxa"/>
            <w:tcBorders>
              <w:left w:val="single" w:sz="4" w:space="0" w:color="000000"/>
              <w:bottom w:val="single" w:sz="4" w:space="0" w:color="000000"/>
            </w:tcBorders>
            <w:shd w:val="clear" w:color="auto" w:fill="FFFFFF"/>
            <w:vAlign w:val="center"/>
          </w:tcPr>
          <w:p w14:paraId="3322C9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13 375,00</w:t>
            </w:r>
          </w:p>
        </w:tc>
        <w:tc>
          <w:tcPr>
            <w:tcW w:w="1139" w:type="dxa"/>
            <w:tcBorders>
              <w:left w:val="single" w:sz="4" w:space="0" w:color="000000"/>
              <w:bottom w:val="single" w:sz="4" w:space="0" w:color="000000"/>
            </w:tcBorders>
            <w:shd w:val="clear" w:color="auto" w:fill="FFFFFF"/>
            <w:vAlign w:val="center"/>
          </w:tcPr>
          <w:p w14:paraId="58A398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13 000,00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72621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13 000,00</w:t>
            </w:r>
          </w:p>
        </w:tc>
      </w:tr>
      <w:tr w:rsidR="00297A27" w:rsidRPr="00297A27" w14:paraId="1B69028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79A1F29"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59</w:t>
            </w:r>
          </w:p>
        </w:tc>
        <w:tc>
          <w:tcPr>
            <w:tcW w:w="7142" w:type="dxa"/>
            <w:tcBorders>
              <w:left w:val="single" w:sz="4" w:space="0" w:color="000000"/>
              <w:bottom w:val="single" w:sz="4" w:space="0" w:color="000000"/>
            </w:tcBorders>
            <w:shd w:val="clear" w:color="auto" w:fill="FFFFFF"/>
          </w:tcPr>
          <w:p w14:paraId="4EAA572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Вал карданный 21213 передний </w:t>
            </w:r>
          </w:p>
        </w:tc>
        <w:tc>
          <w:tcPr>
            <w:tcW w:w="708" w:type="dxa"/>
            <w:tcBorders>
              <w:left w:val="single" w:sz="4" w:space="0" w:color="000000"/>
              <w:bottom w:val="single" w:sz="4" w:space="0" w:color="000000"/>
            </w:tcBorders>
            <w:shd w:val="clear" w:color="auto" w:fill="FFFFFF"/>
          </w:tcPr>
          <w:p w14:paraId="77DEB5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F842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010FE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11 900,00</w:t>
            </w:r>
          </w:p>
        </w:tc>
        <w:tc>
          <w:tcPr>
            <w:tcW w:w="1184" w:type="dxa"/>
            <w:tcBorders>
              <w:left w:val="single" w:sz="4" w:space="0" w:color="000000"/>
              <w:bottom w:val="single" w:sz="4" w:space="0" w:color="000000"/>
            </w:tcBorders>
            <w:shd w:val="clear" w:color="auto" w:fill="FFFFFF"/>
            <w:vAlign w:val="center"/>
          </w:tcPr>
          <w:p w14:paraId="76FA18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12 495,00</w:t>
            </w:r>
          </w:p>
        </w:tc>
        <w:tc>
          <w:tcPr>
            <w:tcW w:w="1135" w:type="dxa"/>
            <w:tcBorders>
              <w:left w:val="single" w:sz="4" w:space="0" w:color="000000"/>
              <w:bottom w:val="single" w:sz="4" w:space="0" w:color="000000"/>
            </w:tcBorders>
            <w:shd w:val="clear" w:color="auto" w:fill="FFFFFF"/>
            <w:vAlign w:val="center"/>
          </w:tcPr>
          <w:p w14:paraId="738E09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12 733,00</w:t>
            </w:r>
          </w:p>
        </w:tc>
        <w:tc>
          <w:tcPr>
            <w:tcW w:w="1139" w:type="dxa"/>
            <w:tcBorders>
              <w:left w:val="single" w:sz="4" w:space="0" w:color="000000"/>
              <w:bottom w:val="single" w:sz="4" w:space="0" w:color="000000"/>
            </w:tcBorders>
            <w:shd w:val="clear" w:color="auto" w:fill="FFFFFF"/>
            <w:vAlign w:val="center"/>
          </w:tcPr>
          <w:p w14:paraId="2B0330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12 376,00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4577D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12 376,00</w:t>
            </w:r>
          </w:p>
        </w:tc>
      </w:tr>
      <w:tr w:rsidR="00297A27" w:rsidRPr="00297A27" w14:paraId="43FB93A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91F7B1"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60</w:t>
            </w:r>
          </w:p>
        </w:tc>
        <w:tc>
          <w:tcPr>
            <w:tcW w:w="7142" w:type="dxa"/>
            <w:tcBorders>
              <w:left w:val="single" w:sz="4" w:space="0" w:color="000000"/>
              <w:bottom w:val="single" w:sz="4" w:space="0" w:color="000000"/>
            </w:tcBorders>
            <w:shd w:val="clear" w:color="auto" w:fill="FFFFFF"/>
          </w:tcPr>
          <w:p w14:paraId="48D7F93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Вал карданный 2123, 21214 задний </w:t>
            </w:r>
          </w:p>
        </w:tc>
        <w:tc>
          <w:tcPr>
            <w:tcW w:w="708" w:type="dxa"/>
            <w:tcBorders>
              <w:left w:val="single" w:sz="4" w:space="0" w:color="000000"/>
              <w:bottom w:val="single" w:sz="4" w:space="0" w:color="000000"/>
            </w:tcBorders>
            <w:shd w:val="clear" w:color="auto" w:fill="FFFFFF"/>
          </w:tcPr>
          <w:p w14:paraId="207FE0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4CE0F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03BF7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14 200,00</w:t>
            </w:r>
          </w:p>
        </w:tc>
        <w:tc>
          <w:tcPr>
            <w:tcW w:w="1184" w:type="dxa"/>
            <w:tcBorders>
              <w:left w:val="single" w:sz="4" w:space="0" w:color="000000"/>
              <w:bottom w:val="single" w:sz="4" w:space="0" w:color="000000"/>
            </w:tcBorders>
            <w:shd w:val="clear" w:color="auto" w:fill="FFFFFF"/>
            <w:vAlign w:val="center"/>
          </w:tcPr>
          <w:p w14:paraId="2790D8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14 910,00</w:t>
            </w:r>
          </w:p>
        </w:tc>
        <w:tc>
          <w:tcPr>
            <w:tcW w:w="1135" w:type="dxa"/>
            <w:tcBorders>
              <w:left w:val="single" w:sz="4" w:space="0" w:color="000000"/>
              <w:bottom w:val="single" w:sz="4" w:space="0" w:color="000000"/>
            </w:tcBorders>
            <w:shd w:val="clear" w:color="auto" w:fill="FFFFFF"/>
            <w:vAlign w:val="center"/>
          </w:tcPr>
          <w:p w14:paraId="7ADF20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15 194,00</w:t>
            </w:r>
          </w:p>
        </w:tc>
        <w:tc>
          <w:tcPr>
            <w:tcW w:w="1139" w:type="dxa"/>
            <w:tcBorders>
              <w:left w:val="single" w:sz="4" w:space="0" w:color="000000"/>
              <w:bottom w:val="single" w:sz="4" w:space="0" w:color="000000"/>
            </w:tcBorders>
            <w:shd w:val="clear" w:color="auto" w:fill="FFFFFF"/>
            <w:vAlign w:val="center"/>
          </w:tcPr>
          <w:p w14:paraId="5CF6E8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4D85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14 768,00</w:t>
            </w:r>
          </w:p>
        </w:tc>
      </w:tr>
      <w:tr w:rsidR="00297A27" w:rsidRPr="00297A27" w14:paraId="1C81FE5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5C21E5"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61</w:t>
            </w:r>
          </w:p>
        </w:tc>
        <w:tc>
          <w:tcPr>
            <w:tcW w:w="7142" w:type="dxa"/>
            <w:tcBorders>
              <w:left w:val="single" w:sz="4" w:space="0" w:color="000000"/>
              <w:bottom w:val="single" w:sz="4" w:space="0" w:color="000000"/>
            </w:tcBorders>
            <w:shd w:val="clear" w:color="auto" w:fill="FFFFFF"/>
          </w:tcPr>
          <w:p w14:paraId="5A8D18D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Вал карданный 2123, 21213 задний </w:t>
            </w:r>
          </w:p>
        </w:tc>
        <w:tc>
          <w:tcPr>
            <w:tcW w:w="708" w:type="dxa"/>
            <w:tcBorders>
              <w:left w:val="single" w:sz="4" w:space="0" w:color="000000"/>
              <w:bottom w:val="single" w:sz="4" w:space="0" w:color="000000"/>
            </w:tcBorders>
            <w:shd w:val="clear" w:color="auto" w:fill="FFFFFF"/>
          </w:tcPr>
          <w:p w14:paraId="71FE06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958EB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349AA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12 460,00</w:t>
            </w:r>
          </w:p>
        </w:tc>
        <w:tc>
          <w:tcPr>
            <w:tcW w:w="1184" w:type="dxa"/>
            <w:tcBorders>
              <w:left w:val="single" w:sz="4" w:space="0" w:color="000000"/>
              <w:bottom w:val="single" w:sz="4" w:space="0" w:color="000000"/>
            </w:tcBorders>
            <w:shd w:val="clear" w:color="auto" w:fill="FFFFFF"/>
            <w:vAlign w:val="center"/>
          </w:tcPr>
          <w:p w14:paraId="5C282D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13 083,00</w:t>
            </w:r>
          </w:p>
        </w:tc>
        <w:tc>
          <w:tcPr>
            <w:tcW w:w="1135" w:type="dxa"/>
            <w:tcBorders>
              <w:left w:val="single" w:sz="4" w:space="0" w:color="000000"/>
              <w:bottom w:val="single" w:sz="4" w:space="0" w:color="000000"/>
            </w:tcBorders>
            <w:shd w:val="clear" w:color="auto" w:fill="FFFFFF"/>
            <w:vAlign w:val="center"/>
          </w:tcPr>
          <w:p w14:paraId="0C55AA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13 332,20</w:t>
            </w:r>
          </w:p>
        </w:tc>
        <w:tc>
          <w:tcPr>
            <w:tcW w:w="1139" w:type="dxa"/>
            <w:tcBorders>
              <w:left w:val="single" w:sz="4" w:space="0" w:color="000000"/>
              <w:bottom w:val="single" w:sz="4" w:space="0" w:color="000000"/>
            </w:tcBorders>
            <w:shd w:val="clear" w:color="auto" w:fill="FFFFFF"/>
            <w:vAlign w:val="center"/>
          </w:tcPr>
          <w:p w14:paraId="4D6EB2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12 958,40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AB27D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12 958,40</w:t>
            </w:r>
          </w:p>
        </w:tc>
      </w:tr>
      <w:tr w:rsidR="00297A27" w:rsidRPr="00297A27" w14:paraId="15B91C2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205FC6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62</w:t>
            </w:r>
          </w:p>
        </w:tc>
        <w:tc>
          <w:tcPr>
            <w:tcW w:w="7142" w:type="dxa"/>
            <w:tcBorders>
              <w:left w:val="single" w:sz="4" w:space="0" w:color="000000"/>
              <w:bottom w:val="single" w:sz="4" w:space="0" w:color="000000"/>
            </w:tcBorders>
            <w:shd w:val="clear" w:color="auto" w:fill="FFFFFF"/>
          </w:tcPr>
          <w:p w14:paraId="7AB013B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сцепления ведомый 2110 (8V.8Vi) </w:t>
            </w:r>
          </w:p>
        </w:tc>
        <w:tc>
          <w:tcPr>
            <w:tcW w:w="708" w:type="dxa"/>
            <w:tcBorders>
              <w:left w:val="single" w:sz="4" w:space="0" w:color="000000"/>
              <w:bottom w:val="single" w:sz="4" w:space="0" w:color="000000"/>
            </w:tcBorders>
            <w:shd w:val="clear" w:color="auto" w:fill="FFFFFF"/>
          </w:tcPr>
          <w:p w14:paraId="4FF144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5E54C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A89A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2 230,00</w:t>
            </w:r>
          </w:p>
        </w:tc>
        <w:tc>
          <w:tcPr>
            <w:tcW w:w="1184" w:type="dxa"/>
            <w:tcBorders>
              <w:left w:val="single" w:sz="4" w:space="0" w:color="000000"/>
              <w:bottom w:val="single" w:sz="4" w:space="0" w:color="000000"/>
            </w:tcBorders>
            <w:shd w:val="clear" w:color="auto" w:fill="FFFFFF"/>
            <w:vAlign w:val="center"/>
          </w:tcPr>
          <w:p w14:paraId="772957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2 341,50</w:t>
            </w:r>
          </w:p>
        </w:tc>
        <w:tc>
          <w:tcPr>
            <w:tcW w:w="1135" w:type="dxa"/>
            <w:tcBorders>
              <w:left w:val="single" w:sz="4" w:space="0" w:color="000000"/>
              <w:bottom w:val="single" w:sz="4" w:space="0" w:color="000000"/>
            </w:tcBorders>
            <w:shd w:val="clear" w:color="auto" w:fill="FFFFFF"/>
            <w:vAlign w:val="center"/>
          </w:tcPr>
          <w:p w14:paraId="080ED7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2 386,10</w:t>
            </w:r>
          </w:p>
        </w:tc>
        <w:tc>
          <w:tcPr>
            <w:tcW w:w="1139" w:type="dxa"/>
            <w:tcBorders>
              <w:left w:val="single" w:sz="4" w:space="0" w:color="000000"/>
              <w:bottom w:val="single" w:sz="4" w:space="0" w:color="000000"/>
            </w:tcBorders>
            <w:shd w:val="clear" w:color="auto" w:fill="FFFFFF"/>
            <w:vAlign w:val="center"/>
          </w:tcPr>
          <w:p w14:paraId="3C7937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2 319,20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15F72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2 319,20</w:t>
            </w:r>
          </w:p>
        </w:tc>
      </w:tr>
      <w:tr w:rsidR="00297A27" w:rsidRPr="00297A27" w14:paraId="747D46C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978E039"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63</w:t>
            </w:r>
          </w:p>
        </w:tc>
        <w:tc>
          <w:tcPr>
            <w:tcW w:w="7142" w:type="dxa"/>
            <w:tcBorders>
              <w:left w:val="single" w:sz="4" w:space="0" w:color="000000"/>
              <w:bottom w:val="single" w:sz="4" w:space="0" w:color="000000"/>
            </w:tcBorders>
            <w:shd w:val="clear" w:color="auto" w:fill="FFFFFF"/>
          </w:tcPr>
          <w:p w14:paraId="2D3EDA6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Дифференциал 2108 сб. </w:t>
            </w:r>
            <w:proofErr w:type="spellStart"/>
            <w:r w:rsidRPr="00297A27">
              <w:rPr>
                <w:rFonts w:ascii="Times New Roman" w:eastAsia="Times New Roman" w:hAnsi="Times New Roman" w:cs="Times New Roman"/>
                <w:color w:val="00000A"/>
                <w:kern w:val="1"/>
                <w:sz w:val="20"/>
                <w:szCs w:val="20"/>
                <w:lang w:eastAsia="zh-CN"/>
                <w14:ligatures w14:val="none"/>
              </w:rPr>
              <w:t>самоблок</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5F4E5A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BFFE2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2AA57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10 530,00</w:t>
            </w:r>
          </w:p>
        </w:tc>
        <w:tc>
          <w:tcPr>
            <w:tcW w:w="1184" w:type="dxa"/>
            <w:tcBorders>
              <w:left w:val="single" w:sz="4" w:space="0" w:color="000000"/>
              <w:bottom w:val="single" w:sz="4" w:space="0" w:color="000000"/>
            </w:tcBorders>
            <w:shd w:val="clear" w:color="auto" w:fill="FFFFFF"/>
            <w:vAlign w:val="center"/>
          </w:tcPr>
          <w:p w14:paraId="5BE910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11 056,50</w:t>
            </w:r>
          </w:p>
        </w:tc>
        <w:tc>
          <w:tcPr>
            <w:tcW w:w="1135" w:type="dxa"/>
            <w:tcBorders>
              <w:left w:val="single" w:sz="4" w:space="0" w:color="000000"/>
              <w:bottom w:val="single" w:sz="4" w:space="0" w:color="000000"/>
            </w:tcBorders>
            <w:shd w:val="clear" w:color="auto" w:fill="FFFFFF"/>
            <w:vAlign w:val="center"/>
          </w:tcPr>
          <w:p w14:paraId="173BE2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11 267,10</w:t>
            </w:r>
          </w:p>
        </w:tc>
        <w:tc>
          <w:tcPr>
            <w:tcW w:w="1139" w:type="dxa"/>
            <w:tcBorders>
              <w:left w:val="single" w:sz="4" w:space="0" w:color="000000"/>
              <w:bottom w:val="single" w:sz="4" w:space="0" w:color="000000"/>
            </w:tcBorders>
            <w:shd w:val="clear" w:color="auto" w:fill="FFFFFF"/>
            <w:vAlign w:val="center"/>
          </w:tcPr>
          <w:p w14:paraId="6F7380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10 951,20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25F6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10 951,20</w:t>
            </w:r>
          </w:p>
        </w:tc>
      </w:tr>
      <w:tr w:rsidR="00297A27" w:rsidRPr="00297A27" w14:paraId="355D894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11BBE8"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64</w:t>
            </w:r>
          </w:p>
        </w:tc>
        <w:tc>
          <w:tcPr>
            <w:tcW w:w="7142" w:type="dxa"/>
            <w:tcBorders>
              <w:left w:val="single" w:sz="4" w:space="0" w:color="000000"/>
              <w:bottom w:val="single" w:sz="4" w:space="0" w:color="000000"/>
            </w:tcBorders>
            <w:shd w:val="clear" w:color="auto" w:fill="FFFFFF"/>
          </w:tcPr>
          <w:p w14:paraId="146264F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Дифференциал РК 21213 н/о (47 з)</w:t>
            </w:r>
          </w:p>
        </w:tc>
        <w:tc>
          <w:tcPr>
            <w:tcW w:w="708" w:type="dxa"/>
            <w:tcBorders>
              <w:left w:val="single" w:sz="4" w:space="0" w:color="000000"/>
              <w:bottom w:val="single" w:sz="4" w:space="0" w:color="000000"/>
            </w:tcBorders>
            <w:shd w:val="clear" w:color="auto" w:fill="FFFFFF"/>
          </w:tcPr>
          <w:p w14:paraId="1DC7F5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B1887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71F48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12 000,00</w:t>
            </w:r>
          </w:p>
        </w:tc>
        <w:tc>
          <w:tcPr>
            <w:tcW w:w="1184" w:type="dxa"/>
            <w:tcBorders>
              <w:left w:val="single" w:sz="4" w:space="0" w:color="000000"/>
              <w:bottom w:val="single" w:sz="4" w:space="0" w:color="000000"/>
            </w:tcBorders>
            <w:shd w:val="clear" w:color="auto" w:fill="FFFFFF"/>
            <w:vAlign w:val="center"/>
          </w:tcPr>
          <w:p w14:paraId="262E10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12 600,00</w:t>
            </w:r>
          </w:p>
        </w:tc>
        <w:tc>
          <w:tcPr>
            <w:tcW w:w="1135" w:type="dxa"/>
            <w:tcBorders>
              <w:left w:val="single" w:sz="4" w:space="0" w:color="000000"/>
              <w:bottom w:val="single" w:sz="4" w:space="0" w:color="000000"/>
            </w:tcBorders>
            <w:shd w:val="clear" w:color="auto" w:fill="FFFFFF"/>
            <w:vAlign w:val="center"/>
          </w:tcPr>
          <w:p w14:paraId="503148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12 840,00</w:t>
            </w:r>
          </w:p>
        </w:tc>
        <w:tc>
          <w:tcPr>
            <w:tcW w:w="1139" w:type="dxa"/>
            <w:tcBorders>
              <w:left w:val="single" w:sz="4" w:space="0" w:color="000000"/>
              <w:bottom w:val="single" w:sz="4" w:space="0" w:color="000000"/>
            </w:tcBorders>
            <w:shd w:val="clear" w:color="auto" w:fill="FFFFFF"/>
            <w:vAlign w:val="center"/>
          </w:tcPr>
          <w:p w14:paraId="0DC4AD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12 480,00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D4043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12 480,00</w:t>
            </w:r>
          </w:p>
        </w:tc>
      </w:tr>
      <w:tr w:rsidR="00297A27" w:rsidRPr="00297A27" w14:paraId="7DEC1D2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06885FE"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65</w:t>
            </w:r>
          </w:p>
        </w:tc>
        <w:tc>
          <w:tcPr>
            <w:tcW w:w="7142" w:type="dxa"/>
            <w:tcBorders>
              <w:left w:val="single" w:sz="4" w:space="0" w:color="000000"/>
              <w:bottom w:val="single" w:sz="4" w:space="0" w:color="000000"/>
            </w:tcBorders>
            <w:shd w:val="clear" w:color="auto" w:fill="FFFFFF"/>
          </w:tcPr>
          <w:p w14:paraId="24E93E4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Корзина сцепления 2112 (комплект)</w:t>
            </w:r>
          </w:p>
        </w:tc>
        <w:tc>
          <w:tcPr>
            <w:tcW w:w="708" w:type="dxa"/>
            <w:tcBorders>
              <w:left w:val="single" w:sz="4" w:space="0" w:color="000000"/>
              <w:bottom w:val="single" w:sz="4" w:space="0" w:color="000000"/>
            </w:tcBorders>
            <w:shd w:val="clear" w:color="auto" w:fill="FFFFFF"/>
          </w:tcPr>
          <w:p w14:paraId="230653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4C8BF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45633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4 530,00</w:t>
            </w:r>
          </w:p>
        </w:tc>
        <w:tc>
          <w:tcPr>
            <w:tcW w:w="1184" w:type="dxa"/>
            <w:tcBorders>
              <w:left w:val="single" w:sz="4" w:space="0" w:color="000000"/>
              <w:bottom w:val="single" w:sz="4" w:space="0" w:color="000000"/>
            </w:tcBorders>
            <w:shd w:val="clear" w:color="auto" w:fill="FFFFFF"/>
            <w:vAlign w:val="center"/>
          </w:tcPr>
          <w:p w14:paraId="5A0991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4 756,50</w:t>
            </w:r>
          </w:p>
        </w:tc>
        <w:tc>
          <w:tcPr>
            <w:tcW w:w="1135" w:type="dxa"/>
            <w:tcBorders>
              <w:left w:val="single" w:sz="4" w:space="0" w:color="000000"/>
              <w:bottom w:val="single" w:sz="4" w:space="0" w:color="000000"/>
            </w:tcBorders>
            <w:shd w:val="clear" w:color="auto" w:fill="FFFFFF"/>
            <w:vAlign w:val="center"/>
          </w:tcPr>
          <w:p w14:paraId="3C2DF4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4 847,10</w:t>
            </w:r>
          </w:p>
        </w:tc>
        <w:tc>
          <w:tcPr>
            <w:tcW w:w="1139" w:type="dxa"/>
            <w:tcBorders>
              <w:left w:val="single" w:sz="4" w:space="0" w:color="000000"/>
              <w:bottom w:val="single" w:sz="4" w:space="0" w:color="000000"/>
            </w:tcBorders>
            <w:shd w:val="clear" w:color="auto" w:fill="FFFFFF"/>
            <w:vAlign w:val="center"/>
          </w:tcPr>
          <w:p w14:paraId="4A19E4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4 711,20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E6258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4 711,20</w:t>
            </w:r>
          </w:p>
        </w:tc>
      </w:tr>
      <w:tr w:rsidR="00297A27" w:rsidRPr="00297A27" w14:paraId="12C1D4C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627F5CD"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66</w:t>
            </w:r>
          </w:p>
        </w:tc>
        <w:tc>
          <w:tcPr>
            <w:tcW w:w="7142" w:type="dxa"/>
            <w:tcBorders>
              <w:left w:val="single" w:sz="4" w:space="0" w:color="000000"/>
              <w:bottom w:val="single" w:sz="4" w:space="0" w:color="000000"/>
            </w:tcBorders>
            <w:shd w:val="clear" w:color="auto" w:fill="FFFFFF"/>
          </w:tcPr>
          <w:p w14:paraId="260DAAF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Коробка передач 2110-12 (5-ти ступ.) мех. </w:t>
            </w:r>
            <w:proofErr w:type="spellStart"/>
            <w:r w:rsidRPr="00297A27">
              <w:rPr>
                <w:rFonts w:ascii="Times New Roman" w:eastAsia="Times New Roman" w:hAnsi="Times New Roman" w:cs="Times New Roman"/>
                <w:color w:val="00000A"/>
                <w:kern w:val="1"/>
                <w:sz w:val="20"/>
                <w:szCs w:val="20"/>
                <w:lang w:eastAsia="zh-CN"/>
                <w14:ligatures w14:val="none"/>
              </w:rPr>
              <w:t>прив</w:t>
            </w:r>
            <w:proofErr w:type="spellEnd"/>
            <w:r w:rsidRPr="00297A27">
              <w:rPr>
                <w:rFonts w:ascii="Times New Roman" w:eastAsia="Times New Roman" w:hAnsi="Times New Roman" w:cs="Times New Roman"/>
                <w:color w:val="00000A"/>
                <w:kern w:val="1"/>
                <w:sz w:val="20"/>
                <w:szCs w:val="20"/>
                <w:lang w:eastAsia="zh-CN"/>
                <w14:ligatures w14:val="none"/>
              </w:rPr>
              <w:t xml:space="preserve">. спид., 3 болта </w:t>
            </w:r>
          </w:p>
        </w:tc>
        <w:tc>
          <w:tcPr>
            <w:tcW w:w="708" w:type="dxa"/>
            <w:tcBorders>
              <w:left w:val="single" w:sz="4" w:space="0" w:color="000000"/>
              <w:bottom w:val="single" w:sz="4" w:space="0" w:color="000000"/>
            </w:tcBorders>
            <w:shd w:val="clear" w:color="auto" w:fill="FFFFFF"/>
          </w:tcPr>
          <w:p w14:paraId="75658C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3D9FC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AA9C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26 950,00</w:t>
            </w:r>
          </w:p>
        </w:tc>
        <w:tc>
          <w:tcPr>
            <w:tcW w:w="1184" w:type="dxa"/>
            <w:tcBorders>
              <w:left w:val="single" w:sz="4" w:space="0" w:color="000000"/>
              <w:bottom w:val="single" w:sz="4" w:space="0" w:color="000000"/>
            </w:tcBorders>
            <w:shd w:val="clear" w:color="auto" w:fill="FFFFFF"/>
            <w:vAlign w:val="center"/>
          </w:tcPr>
          <w:p w14:paraId="683B7B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28 297,50</w:t>
            </w:r>
          </w:p>
        </w:tc>
        <w:tc>
          <w:tcPr>
            <w:tcW w:w="1135" w:type="dxa"/>
            <w:tcBorders>
              <w:left w:val="single" w:sz="4" w:space="0" w:color="000000"/>
              <w:bottom w:val="single" w:sz="4" w:space="0" w:color="000000"/>
            </w:tcBorders>
            <w:shd w:val="clear" w:color="auto" w:fill="FFFFFF"/>
            <w:vAlign w:val="center"/>
          </w:tcPr>
          <w:p w14:paraId="4CFD16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28 836,50</w:t>
            </w:r>
          </w:p>
        </w:tc>
        <w:tc>
          <w:tcPr>
            <w:tcW w:w="1139" w:type="dxa"/>
            <w:tcBorders>
              <w:left w:val="single" w:sz="4" w:space="0" w:color="000000"/>
              <w:bottom w:val="single" w:sz="4" w:space="0" w:color="000000"/>
            </w:tcBorders>
            <w:shd w:val="clear" w:color="auto" w:fill="FFFFFF"/>
            <w:vAlign w:val="center"/>
          </w:tcPr>
          <w:p w14:paraId="2450EC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28 028,00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F7D3E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28 028,00</w:t>
            </w:r>
          </w:p>
        </w:tc>
      </w:tr>
      <w:tr w:rsidR="00297A27" w:rsidRPr="00297A27" w14:paraId="5E7116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0BE920"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67</w:t>
            </w:r>
          </w:p>
        </w:tc>
        <w:tc>
          <w:tcPr>
            <w:tcW w:w="7142" w:type="dxa"/>
            <w:tcBorders>
              <w:left w:val="single" w:sz="4" w:space="0" w:color="000000"/>
              <w:bottom w:val="single" w:sz="4" w:space="0" w:color="000000"/>
            </w:tcBorders>
            <w:shd w:val="clear" w:color="auto" w:fill="FFFFFF"/>
          </w:tcPr>
          <w:p w14:paraId="30FB318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Коробка раздаточная 21214 </w:t>
            </w:r>
          </w:p>
        </w:tc>
        <w:tc>
          <w:tcPr>
            <w:tcW w:w="708" w:type="dxa"/>
            <w:tcBorders>
              <w:left w:val="single" w:sz="4" w:space="0" w:color="000000"/>
              <w:bottom w:val="single" w:sz="4" w:space="0" w:color="000000"/>
            </w:tcBorders>
            <w:shd w:val="clear" w:color="auto" w:fill="FFFFFF"/>
          </w:tcPr>
          <w:p w14:paraId="2FA753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14D21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71354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45 050,00</w:t>
            </w:r>
          </w:p>
        </w:tc>
        <w:tc>
          <w:tcPr>
            <w:tcW w:w="1184" w:type="dxa"/>
            <w:tcBorders>
              <w:left w:val="single" w:sz="4" w:space="0" w:color="000000"/>
              <w:bottom w:val="single" w:sz="4" w:space="0" w:color="000000"/>
            </w:tcBorders>
            <w:shd w:val="clear" w:color="auto" w:fill="FFFFFF"/>
            <w:vAlign w:val="center"/>
          </w:tcPr>
          <w:p w14:paraId="4B99D4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47 302,50</w:t>
            </w:r>
          </w:p>
        </w:tc>
        <w:tc>
          <w:tcPr>
            <w:tcW w:w="1135" w:type="dxa"/>
            <w:tcBorders>
              <w:left w:val="single" w:sz="4" w:space="0" w:color="000000"/>
              <w:bottom w:val="single" w:sz="4" w:space="0" w:color="000000"/>
            </w:tcBorders>
            <w:shd w:val="clear" w:color="auto" w:fill="FFFFFF"/>
            <w:vAlign w:val="center"/>
          </w:tcPr>
          <w:p w14:paraId="678C41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48 203,50</w:t>
            </w:r>
          </w:p>
        </w:tc>
        <w:tc>
          <w:tcPr>
            <w:tcW w:w="1139" w:type="dxa"/>
            <w:tcBorders>
              <w:left w:val="single" w:sz="4" w:space="0" w:color="000000"/>
              <w:bottom w:val="single" w:sz="4" w:space="0" w:color="000000"/>
            </w:tcBorders>
            <w:shd w:val="clear" w:color="auto" w:fill="FFFFFF"/>
            <w:vAlign w:val="center"/>
          </w:tcPr>
          <w:p w14:paraId="0AB30A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46 852,00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1A412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46 852,00</w:t>
            </w:r>
          </w:p>
        </w:tc>
      </w:tr>
      <w:tr w:rsidR="00297A27" w:rsidRPr="00297A27" w14:paraId="0A33653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7C5E78"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68</w:t>
            </w:r>
          </w:p>
        </w:tc>
        <w:tc>
          <w:tcPr>
            <w:tcW w:w="7142" w:type="dxa"/>
            <w:tcBorders>
              <w:left w:val="single" w:sz="4" w:space="0" w:color="000000"/>
              <w:bottom w:val="single" w:sz="4" w:space="0" w:color="000000"/>
            </w:tcBorders>
            <w:shd w:val="clear" w:color="auto" w:fill="FFFFFF"/>
          </w:tcPr>
          <w:p w14:paraId="4541039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Коробка раздаточная 2123 </w:t>
            </w:r>
          </w:p>
        </w:tc>
        <w:tc>
          <w:tcPr>
            <w:tcW w:w="708" w:type="dxa"/>
            <w:tcBorders>
              <w:left w:val="single" w:sz="4" w:space="0" w:color="000000"/>
              <w:bottom w:val="single" w:sz="4" w:space="0" w:color="000000"/>
            </w:tcBorders>
            <w:shd w:val="clear" w:color="auto" w:fill="FFFFFF"/>
          </w:tcPr>
          <w:p w14:paraId="6A33F4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64700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DC02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50 600,00</w:t>
            </w:r>
          </w:p>
        </w:tc>
        <w:tc>
          <w:tcPr>
            <w:tcW w:w="1184" w:type="dxa"/>
            <w:tcBorders>
              <w:left w:val="single" w:sz="4" w:space="0" w:color="000000"/>
              <w:bottom w:val="single" w:sz="4" w:space="0" w:color="000000"/>
            </w:tcBorders>
            <w:shd w:val="clear" w:color="auto" w:fill="FFFFFF"/>
            <w:vAlign w:val="center"/>
          </w:tcPr>
          <w:p w14:paraId="2F66F0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53 130,00</w:t>
            </w:r>
          </w:p>
        </w:tc>
        <w:tc>
          <w:tcPr>
            <w:tcW w:w="1135" w:type="dxa"/>
            <w:tcBorders>
              <w:left w:val="single" w:sz="4" w:space="0" w:color="000000"/>
              <w:bottom w:val="single" w:sz="4" w:space="0" w:color="000000"/>
            </w:tcBorders>
            <w:shd w:val="clear" w:color="auto" w:fill="FFFFFF"/>
            <w:vAlign w:val="center"/>
          </w:tcPr>
          <w:p w14:paraId="1B26BB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54 142,00</w:t>
            </w:r>
          </w:p>
        </w:tc>
        <w:tc>
          <w:tcPr>
            <w:tcW w:w="1139" w:type="dxa"/>
            <w:tcBorders>
              <w:left w:val="single" w:sz="4" w:space="0" w:color="000000"/>
              <w:bottom w:val="single" w:sz="4" w:space="0" w:color="000000"/>
            </w:tcBorders>
            <w:shd w:val="clear" w:color="auto" w:fill="FFFFFF"/>
            <w:vAlign w:val="center"/>
          </w:tcPr>
          <w:p w14:paraId="37F696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52 624,00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08AF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52 624,00</w:t>
            </w:r>
          </w:p>
        </w:tc>
      </w:tr>
      <w:tr w:rsidR="00297A27" w:rsidRPr="00297A27" w14:paraId="4B1CF6B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0BE11B1"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69</w:t>
            </w:r>
          </w:p>
        </w:tc>
        <w:tc>
          <w:tcPr>
            <w:tcW w:w="7142" w:type="dxa"/>
            <w:tcBorders>
              <w:left w:val="single" w:sz="4" w:space="0" w:color="000000"/>
              <w:bottom w:val="single" w:sz="4" w:space="0" w:color="000000"/>
            </w:tcBorders>
            <w:shd w:val="clear" w:color="auto" w:fill="FFFFFF"/>
          </w:tcPr>
          <w:p w14:paraId="46B9AE0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21213 </w:t>
            </w:r>
          </w:p>
        </w:tc>
        <w:tc>
          <w:tcPr>
            <w:tcW w:w="708" w:type="dxa"/>
            <w:tcBorders>
              <w:left w:val="single" w:sz="4" w:space="0" w:color="000000"/>
              <w:bottom w:val="single" w:sz="4" w:space="0" w:color="000000"/>
            </w:tcBorders>
            <w:shd w:val="clear" w:color="auto" w:fill="FFFFFF"/>
          </w:tcPr>
          <w:p w14:paraId="5C5657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5947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7277A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520,00</w:t>
            </w:r>
          </w:p>
        </w:tc>
        <w:tc>
          <w:tcPr>
            <w:tcW w:w="1184" w:type="dxa"/>
            <w:tcBorders>
              <w:left w:val="single" w:sz="4" w:space="0" w:color="000000"/>
              <w:bottom w:val="single" w:sz="4" w:space="0" w:color="000000"/>
            </w:tcBorders>
            <w:shd w:val="clear" w:color="auto" w:fill="FFFFFF"/>
            <w:vAlign w:val="center"/>
          </w:tcPr>
          <w:p w14:paraId="0083F8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546,00</w:t>
            </w:r>
          </w:p>
        </w:tc>
        <w:tc>
          <w:tcPr>
            <w:tcW w:w="1135" w:type="dxa"/>
            <w:tcBorders>
              <w:left w:val="single" w:sz="4" w:space="0" w:color="000000"/>
              <w:bottom w:val="single" w:sz="4" w:space="0" w:color="000000"/>
            </w:tcBorders>
            <w:shd w:val="clear" w:color="auto" w:fill="FFFFFF"/>
            <w:vAlign w:val="center"/>
          </w:tcPr>
          <w:p w14:paraId="61E359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556,40</w:t>
            </w:r>
          </w:p>
        </w:tc>
        <w:tc>
          <w:tcPr>
            <w:tcW w:w="1139" w:type="dxa"/>
            <w:tcBorders>
              <w:left w:val="single" w:sz="4" w:space="0" w:color="000000"/>
              <w:bottom w:val="single" w:sz="4" w:space="0" w:color="000000"/>
            </w:tcBorders>
            <w:shd w:val="clear" w:color="auto" w:fill="FFFFFF"/>
            <w:vAlign w:val="center"/>
          </w:tcPr>
          <w:p w14:paraId="69FB84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540,80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0E42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540,80</w:t>
            </w:r>
          </w:p>
        </w:tc>
      </w:tr>
      <w:tr w:rsidR="00297A27" w:rsidRPr="00297A27" w14:paraId="03CE03A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329BE2"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70</w:t>
            </w:r>
          </w:p>
        </w:tc>
        <w:tc>
          <w:tcPr>
            <w:tcW w:w="7142" w:type="dxa"/>
            <w:tcBorders>
              <w:left w:val="single" w:sz="4" w:space="0" w:color="000000"/>
              <w:bottom w:val="single" w:sz="4" w:space="0" w:color="000000"/>
            </w:tcBorders>
            <w:shd w:val="clear" w:color="auto" w:fill="FFFFFF"/>
          </w:tcPr>
          <w:p w14:paraId="7D93042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Муфта Джуба 21213 </w:t>
            </w:r>
          </w:p>
        </w:tc>
        <w:tc>
          <w:tcPr>
            <w:tcW w:w="708" w:type="dxa"/>
            <w:tcBorders>
              <w:left w:val="single" w:sz="4" w:space="0" w:color="000000"/>
              <w:bottom w:val="single" w:sz="4" w:space="0" w:color="000000"/>
            </w:tcBorders>
            <w:shd w:val="clear" w:color="auto" w:fill="FFFFFF"/>
          </w:tcPr>
          <w:p w14:paraId="0C13C2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D069F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216EE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9 390,00</w:t>
            </w:r>
          </w:p>
        </w:tc>
        <w:tc>
          <w:tcPr>
            <w:tcW w:w="1184" w:type="dxa"/>
            <w:tcBorders>
              <w:left w:val="single" w:sz="4" w:space="0" w:color="000000"/>
              <w:bottom w:val="single" w:sz="4" w:space="0" w:color="000000"/>
            </w:tcBorders>
            <w:shd w:val="clear" w:color="auto" w:fill="FFFFFF"/>
            <w:vAlign w:val="center"/>
          </w:tcPr>
          <w:p w14:paraId="34CF39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9 859,50</w:t>
            </w:r>
          </w:p>
        </w:tc>
        <w:tc>
          <w:tcPr>
            <w:tcW w:w="1135" w:type="dxa"/>
            <w:tcBorders>
              <w:left w:val="single" w:sz="4" w:space="0" w:color="000000"/>
              <w:bottom w:val="single" w:sz="4" w:space="0" w:color="000000"/>
            </w:tcBorders>
            <w:shd w:val="clear" w:color="auto" w:fill="FFFFFF"/>
            <w:vAlign w:val="center"/>
          </w:tcPr>
          <w:p w14:paraId="0CE502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10 047,30</w:t>
            </w:r>
          </w:p>
        </w:tc>
        <w:tc>
          <w:tcPr>
            <w:tcW w:w="1139" w:type="dxa"/>
            <w:tcBorders>
              <w:left w:val="single" w:sz="4" w:space="0" w:color="000000"/>
              <w:bottom w:val="single" w:sz="4" w:space="0" w:color="000000"/>
            </w:tcBorders>
            <w:shd w:val="clear" w:color="auto" w:fill="FFFFFF"/>
            <w:vAlign w:val="center"/>
          </w:tcPr>
          <w:p w14:paraId="48A897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9 765,60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C662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9 765,60</w:t>
            </w:r>
          </w:p>
        </w:tc>
      </w:tr>
      <w:tr w:rsidR="00297A27" w:rsidRPr="00297A27" w14:paraId="4EEDB60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6DEFB0"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71</w:t>
            </w:r>
          </w:p>
        </w:tc>
        <w:tc>
          <w:tcPr>
            <w:tcW w:w="7142" w:type="dxa"/>
            <w:tcBorders>
              <w:left w:val="single" w:sz="4" w:space="0" w:color="000000"/>
              <w:bottom w:val="single" w:sz="4" w:space="0" w:color="000000"/>
            </w:tcBorders>
            <w:shd w:val="clear" w:color="auto" w:fill="FFFFFF"/>
          </w:tcPr>
          <w:p w14:paraId="4190EF4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Полуось 21213 (конус 22з)</w:t>
            </w:r>
          </w:p>
        </w:tc>
        <w:tc>
          <w:tcPr>
            <w:tcW w:w="708" w:type="dxa"/>
            <w:tcBorders>
              <w:left w:val="single" w:sz="4" w:space="0" w:color="000000"/>
              <w:bottom w:val="single" w:sz="4" w:space="0" w:color="000000"/>
            </w:tcBorders>
            <w:shd w:val="clear" w:color="auto" w:fill="FFFFFF"/>
          </w:tcPr>
          <w:p w14:paraId="703772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4087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8F83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10 250,00</w:t>
            </w:r>
          </w:p>
        </w:tc>
        <w:tc>
          <w:tcPr>
            <w:tcW w:w="1184" w:type="dxa"/>
            <w:tcBorders>
              <w:left w:val="single" w:sz="4" w:space="0" w:color="000000"/>
              <w:bottom w:val="single" w:sz="4" w:space="0" w:color="000000"/>
            </w:tcBorders>
            <w:shd w:val="clear" w:color="auto" w:fill="FFFFFF"/>
            <w:vAlign w:val="center"/>
          </w:tcPr>
          <w:p w14:paraId="74BB36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10 762,50</w:t>
            </w:r>
          </w:p>
        </w:tc>
        <w:tc>
          <w:tcPr>
            <w:tcW w:w="1135" w:type="dxa"/>
            <w:tcBorders>
              <w:left w:val="single" w:sz="4" w:space="0" w:color="000000"/>
              <w:bottom w:val="single" w:sz="4" w:space="0" w:color="000000"/>
            </w:tcBorders>
            <w:shd w:val="clear" w:color="auto" w:fill="FFFFFF"/>
            <w:vAlign w:val="center"/>
          </w:tcPr>
          <w:p w14:paraId="4D2C5D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10 967,50</w:t>
            </w:r>
          </w:p>
        </w:tc>
        <w:tc>
          <w:tcPr>
            <w:tcW w:w="1139" w:type="dxa"/>
            <w:tcBorders>
              <w:left w:val="single" w:sz="4" w:space="0" w:color="000000"/>
              <w:bottom w:val="single" w:sz="4" w:space="0" w:color="000000"/>
            </w:tcBorders>
            <w:shd w:val="clear" w:color="auto" w:fill="FFFFFF"/>
            <w:vAlign w:val="center"/>
          </w:tcPr>
          <w:p w14:paraId="3A1E8B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10 660,00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0CB36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10 660,00</w:t>
            </w:r>
          </w:p>
        </w:tc>
      </w:tr>
      <w:tr w:rsidR="00297A27" w:rsidRPr="00297A27" w14:paraId="52BED1D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06D16E4"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72</w:t>
            </w:r>
          </w:p>
        </w:tc>
        <w:tc>
          <w:tcPr>
            <w:tcW w:w="7142" w:type="dxa"/>
            <w:tcBorders>
              <w:left w:val="single" w:sz="4" w:space="0" w:color="000000"/>
              <w:bottom w:val="single" w:sz="4" w:space="0" w:color="000000"/>
            </w:tcBorders>
            <w:shd w:val="clear" w:color="auto" w:fill="FFFFFF"/>
          </w:tcPr>
          <w:p w14:paraId="4413F55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Привод 2110 правый сб. </w:t>
            </w:r>
          </w:p>
        </w:tc>
        <w:tc>
          <w:tcPr>
            <w:tcW w:w="708" w:type="dxa"/>
            <w:tcBorders>
              <w:left w:val="single" w:sz="4" w:space="0" w:color="000000"/>
              <w:bottom w:val="single" w:sz="4" w:space="0" w:color="000000"/>
            </w:tcBorders>
            <w:shd w:val="clear" w:color="auto" w:fill="FFFFFF"/>
          </w:tcPr>
          <w:p w14:paraId="4CB782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72243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881C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6 380,00</w:t>
            </w:r>
          </w:p>
        </w:tc>
        <w:tc>
          <w:tcPr>
            <w:tcW w:w="1184" w:type="dxa"/>
            <w:tcBorders>
              <w:left w:val="single" w:sz="4" w:space="0" w:color="000000"/>
              <w:bottom w:val="single" w:sz="4" w:space="0" w:color="000000"/>
            </w:tcBorders>
            <w:shd w:val="clear" w:color="auto" w:fill="FFFFFF"/>
            <w:vAlign w:val="center"/>
          </w:tcPr>
          <w:p w14:paraId="58C789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6 699,00</w:t>
            </w:r>
          </w:p>
        </w:tc>
        <w:tc>
          <w:tcPr>
            <w:tcW w:w="1135" w:type="dxa"/>
            <w:tcBorders>
              <w:left w:val="single" w:sz="4" w:space="0" w:color="000000"/>
              <w:bottom w:val="single" w:sz="4" w:space="0" w:color="000000"/>
            </w:tcBorders>
            <w:shd w:val="clear" w:color="auto" w:fill="FFFFFF"/>
            <w:vAlign w:val="center"/>
          </w:tcPr>
          <w:p w14:paraId="79F77B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6 826,60</w:t>
            </w:r>
          </w:p>
        </w:tc>
        <w:tc>
          <w:tcPr>
            <w:tcW w:w="1139" w:type="dxa"/>
            <w:tcBorders>
              <w:left w:val="single" w:sz="4" w:space="0" w:color="000000"/>
              <w:bottom w:val="single" w:sz="4" w:space="0" w:color="000000"/>
            </w:tcBorders>
            <w:shd w:val="clear" w:color="auto" w:fill="FFFFFF"/>
            <w:vAlign w:val="center"/>
          </w:tcPr>
          <w:p w14:paraId="265B9F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6 635,20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00EE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6 635,20</w:t>
            </w:r>
          </w:p>
        </w:tc>
      </w:tr>
      <w:tr w:rsidR="00297A27" w:rsidRPr="00297A27" w14:paraId="4143778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D846770"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73</w:t>
            </w:r>
          </w:p>
        </w:tc>
        <w:tc>
          <w:tcPr>
            <w:tcW w:w="7142" w:type="dxa"/>
            <w:tcBorders>
              <w:left w:val="single" w:sz="4" w:space="0" w:color="000000"/>
              <w:bottom w:val="single" w:sz="4" w:space="0" w:color="000000"/>
            </w:tcBorders>
            <w:shd w:val="clear" w:color="auto" w:fill="FFFFFF"/>
          </w:tcPr>
          <w:p w14:paraId="5B8121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Привод 2110, 1118, 2170 левый сб. </w:t>
            </w:r>
          </w:p>
        </w:tc>
        <w:tc>
          <w:tcPr>
            <w:tcW w:w="708" w:type="dxa"/>
            <w:tcBorders>
              <w:left w:val="single" w:sz="4" w:space="0" w:color="000000"/>
              <w:bottom w:val="single" w:sz="4" w:space="0" w:color="000000"/>
            </w:tcBorders>
            <w:shd w:val="clear" w:color="auto" w:fill="FFFFFF"/>
          </w:tcPr>
          <w:p w14:paraId="03DF03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A7CC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956BC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6 470,00</w:t>
            </w:r>
          </w:p>
        </w:tc>
        <w:tc>
          <w:tcPr>
            <w:tcW w:w="1184" w:type="dxa"/>
            <w:tcBorders>
              <w:left w:val="single" w:sz="4" w:space="0" w:color="000000"/>
              <w:bottom w:val="single" w:sz="4" w:space="0" w:color="000000"/>
            </w:tcBorders>
            <w:shd w:val="clear" w:color="auto" w:fill="FFFFFF"/>
            <w:vAlign w:val="center"/>
          </w:tcPr>
          <w:p w14:paraId="1F7D3E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6 793,50</w:t>
            </w:r>
          </w:p>
        </w:tc>
        <w:tc>
          <w:tcPr>
            <w:tcW w:w="1135" w:type="dxa"/>
            <w:tcBorders>
              <w:left w:val="single" w:sz="4" w:space="0" w:color="000000"/>
              <w:bottom w:val="single" w:sz="4" w:space="0" w:color="000000"/>
            </w:tcBorders>
            <w:shd w:val="clear" w:color="auto" w:fill="FFFFFF"/>
            <w:vAlign w:val="center"/>
          </w:tcPr>
          <w:p w14:paraId="22C8D5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6 922,90</w:t>
            </w:r>
          </w:p>
        </w:tc>
        <w:tc>
          <w:tcPr>
            <w:tcW w:w="1139" w:type="dxa"/>
            <w:tcBorders>
              <w:left w:val="single" w:sz="4" w:space="0" w:color="000000"/>
              <w:bottom w:val="single" w:sz="4" w:space="0" w:color="000000"/>
            </w:tcBorders>
            <w:shd w:val="clear" w:color="auto" w:fill="FFFFFF"/>
            <w:vAlign w:val="center"/>
          </w:tcPr>
          <w:p w14:paraId="0DB5F2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6 728,80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82E3F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6 728,80</w:t>
            </w:r>
          </w:p>
        </w:tc>
      </w:tr>
      <w:tr w:rsidR="00297A27" w:rsidRPr="00297A27" w14:paraId="3DF7831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44E8FAD"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74</w:t>
            </w:r>
          </w:p>
        </w:tc>
        <w:tc>
          <w:tcPr>
            <w:tcW w:w="7142" w:type="dxa"/>
            <w:tcBorders>
              <w:left w:val="single" w:sz="4" w:space="0" w:color="000000"/>
              <w:bottom w:val="single" w:sz="4" w:space="0" w:color="000000"/>
            </w:tcBorders>
            <w:shd w:val="clear" w:color="auto" w:fill="FFFFFF"/>
          </w:tcPr>
          <w:p w14:paraId="64EABAC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Привод 2123 левый сб.  (АБС)</w:t>
            </w:r>
          </w:p>
        </w:tc>
        <w:tc>
          <w:tcPr>
            <w:tcW w:w="708" w:type="dxa"/>
            <w:tcBorders>
              <w:left w:val="single" w:sz="4" w:space="0" w:color="000000"/>
              <w:bottom w:val="single" w:sz="4" w:space="0" w:color="000000"/>
            </w:tcBorders>
            <w:shd w:val="clear" w:color="auto" w:fill="FFFFFF"/>
          </w:tcPr>
          <w:p w14:paraId="1C0D84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DA77C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5D0F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5 200,00</w:t>
            </w:r>
          </w:p>
        </w:tc>
        <w:tc>
          <w:tcPr>
            <w:tcW w:w="1184" w:type="dxa"/>
            <w:tcBorders>
              <w:left w:val="single" w:sz="4" w:space="0" w:color="000000"/>
              <w:bottom w:val="single" w:sz="4" w:space="0" w:color="000000"/>
            </w:tcBorders>
            <w:shd w:val="clear" w:color="auto" w:fill="FFFFFF"/>
            <w:vAlign w:val="center"/>
          </w:tcPr>
          <w:p w14:paraId="661855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5 460,00</w:t>
            </w:r>
          </w:p>
        </w:tc>
        <w:tc>
          <w:tcPr>
            <w:tcW w:w="1135" w:type="dxa"/>
            <w:tcBorders>
              <w:left w:val="single" w:sz="4" w:space="0" w:color="000000"/>
              <w:bottom w:val="single" w:sz="4" w:space="0" w:color="000000"/>
            </w:tcBorders>
            <w:shd w:val="clear" w:color="auto" w:fill="FFFFFF"/>
            <w:vAlign w:val="center"/>
          </w:tcPr>
          <w:p w14:paraId="4EA508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5 564,00</w:t>
            </w:r>
          </w:p>
        </w:tc>
        <w:tc>
          <w:tcPr>
            <w:tcW w:w="1139" w:type="dxa"/>
            <w:tcBorders>
              <w:left w:val="single" w:sz="4" w:space="0" w:color="000000"/>
              <w:bottom w:val="single" w:sz="4" w:space="0" w:color="000000"/>
            </w:tcBorders>
            <w:shd w:val="clear" w:color="auto" w:fill="FFFFFF"/>
            <w:vAlign w:val="center"/>
          </w:tcPr>
          <w:p w14:paraId="2C456C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5 408,00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E69DA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5 408,00</w:t>
            </w:r>
          </w:p>
        </w:tc>
      </w:tr>
      <w:tr w:rsidR="00297A27" w:rsidRPr="00297A27" w14:paraId="43C1DE7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B6C7AE5"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75</w:t>
            </w:r>
          </w:p>
        </w:tc>
        <w:tc>
          <w:tcPr>
            <w:tcW w:w="7142" w:type="dxa"/>
            <w:tcBorders>
              <w:left w:val="single" w:sz="4" w:space="0" w:color="000000"/>
              <w:bottom w:val="single" w:sz="4" w:space="0" w:color="000000"/>
            </w:tcBorders>
            <w:shd w:val="clear" w:color="auto" w:fill="FFFFFF"/>
          </w:tcPr>
          <w:p w14:paraId="6BB37AD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Привод 2123 правый сб.  (АБС)</w:t>
            </w:r>
          </w:p>
        </w:tc>
        <w:tc>
          <w:tcPr>
            <w:tcW w:w="708" w:type="dxa"/>
            <w:tcBorders>
              <w:left w:val="single" w:sz="4" w:space="0" w:color="000000"/>
              <w:bottom w:val="single" w:sz="4" w:space="0" w:color="000000"/>
            </w:tcBorders>
            <w:shd w:val="clear" w:color="auto" w:fill="FFFFFF"/>
          </w:tcPr>
          <w:p w14:paraId="5F7D11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C0EA1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52B6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4 500,00</w:t>
            </w:r>
          </w:p>
        </w:tc>
        <w:tc>
          <w:tcPr>
            <w:tcW w:w="1184" w:type="dxa"/>
            <w:tcBorders>
              <w:left w:val="single" w:sz="4" w:space="0" w:color="000000"/>
              <w:bottom w:val="single" w:sz="4" w:space="0" w:color="000000"/>
            </w:tcBorders>
            <w:shd w:val="clear" w:color="auto" w:fill="FFFFFF"/>
            <w:vAlign w:val="center"/>
          </w:tcPr>
          <w:p w14:paraId="58399E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4 725,00</w:t>
            </w:r>
          </w:p>
        </w:tc>
        <w:tc>
          <w:tcPr>
            <w:tcW w:w="1135" w:type="dxa"/>
            <w:tcBorders>
              <w:left w:val="single" w:sz="4" w:space="0" w:color="000000"/>
              <w:bottom w:val="single" w:sz="4" w:space="0" w:color="000000"/>
            </w:tcBorders>
            <w:shd w:val="clear" w:color="auto" w:fill="FFFFFF"/>
            <w:vAlign w:val="center"/>
          </w:tcPr>
          <w:p w14:paraId="357F51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4 815,00</w:t>
            </w:r>
          </w:p>
        </w:tc>
        <w:tc>
          <w:tcPr>
            <w:tcW w:w="1139" w:type="dxa"/>
            <w:tcBorders>
              <w:left w:val="single" w:sz="4" w:space="0" w:color="000000"/>
              <w:bottom w:val="single" w:sz="4" w:space="0" w:color="000000"/>
            </w:tcBorders>
            <w:shd w:val="clear" w:color="auto" w:fill="FFFFFF"/>
            <w:vAlign w:val="center"/>
          </w:tcPr>
          <w:p w14:paraId="705FD0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DE93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r>
      <w:tr w:rsidR="00297A27" w:rsidRPr="00297A27" w14:paraId="4A4E48C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F80A4B7" w14:textId="77777777" w:rsidR="00297A27" w:rsidRPr="00297A27" w:rsidRDefault="00297A27" w:rsidP="00297A27">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76</w:t>
            </w:r>
          </w:p>
        </w:tc>
        <w:tc>
          <w:tcPr>
            <w:tcW w:w="7142" w:type="dxa"/>
            <w:tcBorders>
              <w:left w:val="single" w:sz="4" w:space="0" w:color="000000"/>
              <w:bottom w:val="single" w:sz="4" w:space="0" w:color="000000"/>
            </w:tcBorders>
            <w:shd w:val="clear" w:color="auto" w:fill="FFFFFF"/>
          </w:tcPr>
          <w:p w14:paraId="053BFBB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Редуктор заднего моста 2123 </w:t>
            </w:r>
          </w:p>
        </w:tc>
        <w:tc>
          <w:tcPr>
            <w:tcW w:w="708" w:type="dxa"/>
            <w:tcBorders>
              <w:left w:val="single" w:sz="4" w:space="0" w:color="000000"/>
              <w:bottom w:val="single" w:sz="4" w:space="0" w:color="000000"/>
            </w:tcBorders>
            <w:shd w:val="clear" w:color="auto" w:fill="FFFFFF"/>
          </w:tcPr>
          <w:p w14:paraId="693553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DDEDC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9B8B3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16 750,00</w:t>
            </w:r>
          </w:p>
        </w:tc>
        <w:tc>
          <w:tcPr>
            <w:tcW w:w="1184" w:type="dxa"/>
            <w:tcBorders>
              <w:left w:val="single" w:sz="4" w:space="0" w:color="000000"/>
              <w:bottom w:val="single" w:sz="4" w:space="0" w:color="000000"/>
            </w:tcBorders>
            <w:shd w:val="clear" w:color="auto" w:fill="FFFFFF"/>
            <w:vAlign w:val="center"/>
          </w:tcPr>
          <w:p w14:paraId="2DCC10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17 587,50</w:t>
            </w:r>
          </w:p>
        </w:tc>
        <w:tc>
          <w:tcPr>
            <w:tcW w:w="1135" w:type="dxa"/>
            <w:tcBorders>
              <w:left w:val="single" w:sz="4" w:space="0" w:color="000000"/>
              <w:bottom w:val="single" w:sz="4" w:space="0" w:color="000000"/>
            </w:tcBorders>
            <w:shd w:val="clear" w:color="auto" w:fill="FFFFFF"/>
            <w:vAlign w:val="center"/>
          </w:tcPr>
          <w:p w14:paraId="089EB2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17 922,50</w:t>
            </w:r>
          </w:p>
        </w:tc>
        <w:tc>
          <w:tcPr>
            <w:tcW w:w="1139" w:type="dxa"/>
            <w:tcBorders>
              <w:left w:val="single" w:sz="4" w:space="0" w:color="000000"/>
              <w:bottom w:val="single" w:sz="4" w:space="0" w:color="000000"/>
            </w:tcBorders>
            <w:shd w:val="clear" w:color="auto" w:fill="FFFFFF"/>
            <w:vAlign w:val="center"/>
          </w:tcPr>
          <w:p w14:paraId="4B3502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17 420,00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9C67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17 420,00</w:t>
            </w:r>
          </w:p>
        </w:tc>
      </w:tr>
      <w:tr w:rsidR="00297A27" w:rsidRPr="00297A27" w14:paraId="040E082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849C08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77</w:t>
            </w:r>
          </w:p>
        </w:tc>
        <w:tc>
          <w:tcPr>
            <w:tcW w:w="7142" w:type="dxa"/>
            <w:tcBorders>
              <w:left w:val="single" w:sz="4" w:space="0" w:color="000000"/>
              <w:bottom w:val="single" w:sz="4" w:space="0" w:color="000000"/>
            </w:tcBorders>
            <w:shd w:val="clear" w:color="auto" w:fill="FFFFFF"/>
          </w:tcPr>
          <w:p w14:paraId="006C89B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Редуктор переднего моста 21213 (06)</w:t>
            </w:r>
            <w:proofErr w:type="gramStart"/>
            <w:r w:rsidRPr="00297A27">
              <w:rPr>
                <w:rFonts w:ascii="Times New Roman" w:eastAsia="Times New Roman" w:hAnsi="Times New Roman" w:cs="Times New Roman"/>
                <w:color w:val="00000A"/>
                <w:kern w:val="1"/>
                <w:sz w:val="20"/>
                <w:szCs w:val="20"/>
                <w:lang w:eastAsia="zh-CN"/>
                <w14:ligatures w14:val="none"/>
              </w:rPr>
              <w:t xml:space="preserve">   (</w:t>
            </w:r>
            <w:proofErr w:type="gramEnd"/>
            <w:r w:rsidRPr="00297A27">
              <w:rPr>
                <w:rFonts w:ascii="Times New Roman" w:eastAsia="Times New Roman" w:hAnsi="Times New Roman" w:cs="Times New Roman"/>
                <w:color w:val="00000A"/>
                <w:kern w:val="1"/>
                <w:sz w:val="20"/>
                <w:szCs w:val="20"/>
                <w:lang w:eastAsia="zh-CN"/>
                <w14:ligatures w14:val="none"/>
              </w:rPr>
              <w:t>24зуба)</w:t>
            </w:r>
          </w:p>
        </w:tc>
        <w:tc>
          <w:tcPr>
            <w:tcW w:w="708" w:type="dxa"/>
            <w:tcBorders>
              <w:left w:val="single" w:sz="4" w:space="0" w:color="000000"/>
              <w:bottom w:val="single" w:sz="4" w:space="0" w:color="000000"/>
            </w:tcBorders>
            <w:shd w:val="clear" w:color="auto" w:fill="FFFFFF"/>
          </w:tcPr>
          <w:p w14:paraId="5EEADB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2FBA6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2EF8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29 900,00</w:t>
            </w:r>
          </w:p>
        </w:tc>
        <w:tc>
          <w:tcPr>
            <w:tcW w:w="1184" w:type="dxa"/>
            <w:tcBorders>
              <w:left w:val="single" w:sz="4" w:space="0" w:color="000000"/>
              <w:bottom w:val="single" w:sz="4" w:space="0" w:color="000000"/>
            </w:tcBorders>
            <w:shd w:val="clear" w:color="auto" w:fill="FFFFFF"/>
            <w:vAlign w:val="center"/>
          </w:tcPr>
          <w:p w14:paraId="1409DA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31 395,00</w:t>
            </w:r>
          </w:p>
        </w:tc>
        <w:tc>
          <w:tcPr>
            <w:tcW w:w="1135" w:type="dxa"/>
            <w:tcBorders>
              <w:left w:val="single" w:sz="4" w:space="0" w:color="000000"/>
              <w:bottom w:val="single" w:sz="4" w:space="0" w:color="000000"/>
            </w:tcBorders>
            <w:shd w:val="clear" w:color="auto" w:fill="FFFFFF"/>
            <w:vAlign w:val="center"/>
          </w:tcPr>
          <w:p w14:paraId="5921B0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31 993,00</w:t>
            </w:r>
          </w:p>
        </w:tc>
        <w:tc>
          <w:tcPr>
            <w:tcW w:w="1139" w:type="dxa"/>
            <w:tcBorders>
              <w:left w:val="single" w:sz="4" w:space="0" w:color="000000"/>
              <w:bottom w:val="single" w:sz="4" w:space="0" w:color="000000"/>
            </w:tcBorders>
            <w:shd w:val="clear" w:color="auto" w:fill="FFFFFF"/>
            <w:vAlign w:val="center"/>
          </w:tcPr>
          <w:p w14:paraId="7C7C69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31 096,00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F4A9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31 096,00</w:t>
            </w:r>
          </w:p>
        </w:tc>
      </w:tr>
      <w:tr w:rsidR="00297A27" w:rsidRPr="00297A27" w14:paraId="012C2F8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5B2BA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78</w:t>
            </w:r>
          </w:p>
        </w:tc>
        <w:tc>
          <w:tcPr>
            <w:tcW w:w="7142" w:type="dxa"/>
            <w:tcBorders>
              <w:left w:val="single" w:sz="4" w:space="0" w:color="000000"/>
              <w:bottom w:val="single" w:sz="4" w:space="0" w:color="000000"/>
            </w:tcBorders>
            <w:shd w:val="clear" w:color="auto" w:fill="FFFFFF"/>
          </w:tcPr>
          <w:p w14:paraId="29A5EE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внутренний 2108</w:t>
            </w:r>
          </w:p>
        </w:tc>
        <w:tc>
          <w:tcPr>
            <w:tcW w:w="708" w:type="dxa"/>
            <w:tcBorders>
              <w:left w:val="single" w:sz="4" w:space="0" w:color="000000"/>
              <w:bottom w:val="single" w:sz="4" w:space="0" w:color="000000"/>
            </w:tcBorders>
            <w:shd w:val="clear" w:color="auto" w:fill="FFFFFF"/>
          </w:tcPr>
          <w:p w14:paraId="5DCAA9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2D552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CDCA1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073807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0B8B0E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70C871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C413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49DF8A9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727F95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79</w:t>
            </w:r>
          </w:p>
        </w:tc>
        <w:tc>
          <w:tcPr>
            <w:tcW w:w="7142" w:type="dxa"/>
            <w:tcBorders>
              <w:left w:val="single" w:sz="4" w:space="0" w:color="000000"/>
              <w:bottom w:val="single" w:sz="4" w:space="0" w:color="000000"/>
            </w:tcBorders>
            <w:shd w:val="clear" w:color="auto" w:fill="FFFFFF"/>
          </w:tcPr>
          <w:p w14:paraId="7395CB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внутренний 2121 лев. шариковый </w:t>
            </w:r>
          </w:p>
        </w:tc>
        <w:tc>
          <w:tcPr>
            <w:tcW w:w="708" w:type="dxa"/>
            <w:tcBorders>
              <w:left w:val="single" w:sz="4" w:space="0" w:color="000000"/>
              <w:bottom w:val="single" w:sz="4" w:space="0" w:color="000000"/>
            </w:tcBorders>
            <w:shd w:val="clear" w:color="auto" w:fill="FFFFFF"/>
          </w:tcPr>
          <w:p w14:paraId="549CE4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21FF41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8784A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3 640,00</w:t>
            </w:r>
          </w:p>
        </w:tc>
        <w:tc>
          <w:tcPr>
            <w:tcW w:w="1184" w:type="dxa"/>
            <w:tcBorders>
              <w:left w:val="single" w:sz="4" w:space="0" w:color="000000"/>
              <w:bottom w:val="single" w:sz="4" w:space="0" w:color="000000"/>
            </w:tcBorders>
            <w:shd w:val="clear" w:color="auto" w:fill="FFFFFF"/>
            <w:vAlign w:val="center"/>
          </w:tcPr>
          <w:p w14:paraId="19C3D8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3 822,00</w:t>
            </w:r>
          </w:p>
        </w:tc>
        <w:tc>
          <w:tcPr>
            <w:tcW w:w="1135" w:type="dxa"/>
            <w:tcBorders>
              <w:left w:val="single" w:sz="4" w:space="0" w:color="000000"/>
              <w:bottom w:val="single" w:sz="4" w:space="0" w:color="000000"/>
            </w:tcBorders>
            <w:shd w:val="clear" w:color="auto" w:fill="FFFFFF"/>
            <w:vAlign w:val="center"/>
          </w:tcPr>
          <w:p w14:paraId="0951B8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3 894,80</w:t>
            </w:r>
          </w:p>
        </w:tc>
        <w:tc>
          <w:tcPr>
            <w:tcW w:w="1139" w:type="dxa"/>
            <w:tcBorders>
              <w:left w:val="single" w:sz="4" w:space="0" w:color="000000"/>
              <w:bottom w:val="single" w:sz="4" w:space="0" w:color="000000"/>
            </w:tcBorders>
            <w:shd w:val="clear" w:color="auto" w:fill="FFFFFF"/>
            <w:vAlign w:val="center"/>
          </w:tcPr>
          <w:p w14:paraId="1F2541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3 785,60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4F72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3 785,60</w:t>
            </w:r>
          </w:p>
        </w:tc>
      </w:tr>
      <w:tr w:rsidR="00297A27" w:rsidRPr="00297A27" w14:paraId="7D460D2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D3E43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80</w:t>
            </w:r>
          </w:p>
        </w:tc>
        <w:tc>
          <w:tcPr>
            <w:tcW w:w="7142" w:type="dxa"/>
            <w:tcBorders>
              <w:left w:val="single" w:sz="4" w:space="0" w:color="000000"/>
              <w:bottom w:val="single" w:sz="4" w:space="0" w:color="000000"/>
            </w:tcBorders>
            <w:shd w:val="clear" w:color="auto" w:fill="FFFFFF"/>
          </w:tcPr>
          <w:p w14:paraId="1EE728B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внутренний 2121 прав. шариковый</w:t>
            </w:r>
          </w:p>
        </w:tc>
        <w:tc>
          <w:tcPr>
            <w:tcW w:w="708" w:type="dxa"/>
            <w:tcBorders>
              <w:left w:val="single" w:sz="4" w:space="0" w:color="000000"/>
              <w:bottom w:val="single" w:sz="4" w:space="0" w:color="000000"/>
            </w:tcBorders>
            <w:shd w:val="clear" w:color="auto" w:fill="FFFFFF"/>
          </w:tcPr>
          <w:p w14:paraId="25129F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68A07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5C9B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3 930,00</w:t>
            </w:r>
          </w:p>
        </w:tc>
        <w:tc>
          <w:tcPr>
            <w:tcW w:w="1184" w:type="dxa"/>
            <w:tcBorders>
              <w:left w:val="single" w:sz="4" w:space="0" w:color="000000"/>
              <w:bottom w:val="single" w:sz="4" w:space="0" w:color="000000"/>
            </w:tcBorders>
            <w:shd w:val="clear" w:color="auto" w:fill="FFFFFF"/>
            <w:vAlign w:val="center"/>
          </w:tcPr>
          <w:p w14:paraId="63C84A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4 126,50</w:t>
            </w:r>
          </w:p>
        </w:tc>
        <w:tc>
          <w:tcPr>
            <w:tcW w:w="1135" w:type="dxa"/>
            <w:tcBorders>
              <w:left w:val="single" w:sz="4" w:space="0" w:color="000000"/>
              <w:bottom w:val="single" w:sz="4" w:space="0" w:color="000000"/>
            </w:tcBorders>
            <w:shd w:val="clear" w:color="auto" w:fill="FFFFFF"/>
            <w:vAlign w:val="center"/>
          </w:tcPr>
          <w:p w14:paraId="15D0F9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4 205,10</w:t>
            </w:r>
          </w:p>
        </w:tc>
        <w:tc>
          <w:tcPr>
            <w:tcW w:w="1139" w:type="dxa"/>
            <w:tcBorders>
              <w:left w:val="single" w:sz="4" w:space="0" w:color="000000"/>
              <w:bottom w:val="single" w:sz="4" w:space="0" w:color="000000"/>
            </w:tcBorders>
            <w:shd w:val="clear" w:color="auto" w:fill="FFFFFF"/>
            <w:vAlign w:val="center"/>
          </w:tcPr>
          <w:p w14:paraId="0CFAED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4 087,20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16F7E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4 087,20</w:t>
            </w:r>
          </w:p>
        </w:tc>
      </w:tr>
      <w:tr w:rsidR="00297A27" w:rsidRPr="00297A27" w14:paraId="2192527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37288B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81</w:t>
            </w:r>
          </w:p>
        </w:tc>
        <w:tc>
          <w:tcPr>
            <w:tcW w:w="7142" w:type="dxa"/>
            <w:tcBorders>
              <w:left w:val="single" w:sz="4" w:space="0" w:color="000000"/>
              <w:bottom w:val="single" w:sz="4" w:space="0" w:color="000000"/>
            </w:tcBorders>
            <w:shd w:val="clear" w:color="auto" w:fill="FFFFFF"/>
          </w:tcPr>
          <w:p w14:paraId="5BF4040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наружный 2108 </w:t>
            </w:r>
          </w:p>
        </w:tc>
        <w:tc>
          <w:tcPr>
            <w:tcW w:w="708" w:type="dxa"/>
            <w:tcBorders>
              <w:left w:val="single" w:sz="4" w:space="0" w:color="000000"/>
              <w:bottom w:val="single" w:sz="4" w:space="0" w:color="000000"/>
            </w:tcBorders>
            <w:shd w:val="clear" w:color="auto" w:fill="FFFFFF"/>
          </w:tcPr>
          <w:p w14:paraId="3B4BBD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B228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4BC1B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2 370,00</w:t>
            </w:r>
          </w:p>
        </w:tc>
        <w:tc>
          <w:tcPr>
            <w:tcW w:w="1184" w:type="dxa"/>
            <w:tcBorders>
              <w:left w:val="single" w:sz="4" w:space="0" w:color="000000"/>
              <w:bottom w:val="single" w:sz="4" w:space="0" w:color="000000"/>
            </w:tcBorders>
            <w:shd w:val="clear" w:color="auto" w:fill="FFFFFF"/>
            <w:vAlign w:val="center"/>
          </w:tcPr>
          <w:p w14:paraId="7F6B0B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2 488,50</w:t>
            </w:r>
          </w:p>
        </w:tc>
        <w:tc>
          <w:tcPr>
            <w:tcW w:w="1135" w:type="dxa"/>
            <w:tcBorders>
              <w:left w:val="single" w:sz="4" w:space="0" w:color="000000"/>
              <w:bottom w:val="single" w:sz="4" w:space="0" w:color="000000"/>
            </w:tcBorders>
            <w:shd w:val="clear" w:color="auto" w:fill="FFFFFF"/>
            <w:vAlign w:val="center"/>
          </w:tcPr>
          <w:p w14:paraId="48AF8B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2 535,90</w:t>
            </w:r>
          </w:p>
        </w:tc>
        <w:tc>
          <w:tcPr>
            <w:tcW w:w="1139" w:type="dxa"/>
            <w:tcBorders>
              <w:left w:val="single" w:sz="4" w:space="0" w:color="000000"/>
              <w:bottom w:val="single" w:sz="4" w:space="0" w:color="000000"/>
            </w:tcBorders>
            <w:shd w:val="clear" w:color="auto" w:fill="FFFFFF"/>
            <w:vAlign w:val="center"/>
          </w:tcPr>
          <w:p w14:paraId="11965F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2 464,80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CB47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2 464,80</w:t>
            </w:r>
          </w:p>
        </w:tc>
      </w:tr>
      <w:tr w:rsidR="00297A27" w:rsidRPr="00297A27" w14:paraId="704DD5B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7382F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82</w:t>
            </w:r>
          </w:p>
        </w:tc>
        <w:tc>
          <w:tcPr>
            <w:tcW w:w="7142" w:type="dxa"/>
            <w:tcBorders>
              <w:left w:val="single" w:sz="4" w:space="0" w:color="000000"/>
              <w:bottom w:val="single" w:sz="4" w:space="0" w:color="000000"/>
            </w:tcBorders>
            <w:shd w:val="clear" w:color="auto" w:fill="FFFFFF"/>
          </w:tcPr>
          <w:p w14:paraId="3B750E3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наружный 2121 </w:t>
            </w:r>
          </w:p>
        </w:tc>
        <w:tc>
          <w:tcPr>
            <w:tcW w:w="708" w:type="dxa"/>
            <w:tcBorders>
              <w:left w:val="single" w:sz="4" w:space="0" w:color="000000"/>
              <w:bottom w:val="single" w:sz="4" w:space="0" w:color="000000"/>
            </w:tcBorders>
            <w:shd w:val="clear" w:color="auto" w:fill="FFFFFF"/>
          </w:tcPr>
          <w:p w14:paraId="14AFE3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AC988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891C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2 270,00</w:t>
            </w:r>
          </w:p>
        </w:tc>
        <w:tc>
          <w:tcPr>
            <w:tcW w:w="1184" w:type="dxa"/>
            <w:tcBorders>
              <w:left w:val="single" w:sz="4" w:space="0" w:color="000000"/>
              <w:bottom w:val="single" w:sz="4" w:space="0" w:color="000000"/>
            </w:tcBorders>
            <w:shd w:val="clear" w:color="auto" w:fill="FFFFFF"/>
            <w:vAlign w:val="center"/>
          </w:tcPr>
          <w:p w14:paraId="0728CD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2 383,50</w:t>
            </w:r>
          </w:p>
        </w:tc>
        <w:tc>
          <w:tcPr>
            <w:tcW w:w="1135" w:type="dxa"/>
            <w:tcBorders>
              <w:left w:val="single" w:sz="4" w:space="0" w:color="000000"/>
              <w:bottom w:val="single" w:sz="4" w:space="0" w:color="000000"/>
            </w:tcBorders>
            <w:shd w:val="clear" w:color="auto" w:fill="FFFFFF"/>
            <w:vAlign w:val="center"/>
          </w:tcPr>
          <w:p w14:paraId="43655F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2 428,90</w:t>
            </w:r>
          </w:p>
        </w:tc>
        <w:tc>
          <w:tcPr>
            <w:tcW w:w="1139" w:type="dxa"/>
            <w:tcBorders>
              <w:left w:val="single" w:sz="4" w:space="0" w:color="000000"/>
              <w:bottom w:val="single" w:sz="4" w:space="0" w:color="000000"/>
            </w:tcBorders>
            <w:shd w:val="clear" w:color="auto" w:fill="FFFFFF"/>
            <w:vAlign w:val="center"/>
          </w:tcPr>
          <w:p w14:paraId="2300F1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2 360,80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64FD9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2 360,80</w:t>
            </w:r>
          </w:p>
        </w:tc>
      </w:tr>
      <w:tr w:rsidR="00297A27" w:rsidRPr="00297A27" w14:paraId="1E5E78F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0BF41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83</w:t>
            </w:r>
          </w:p>
        </w:tc>
        <w:tc>
          <w:tcPr>
            <w:tcW w:w="7142" w:type="dxa"/>
            <w:tcBorders>
              <w:left w:val="single" w:sz="4" w:space="0" w:color="000000"/>
              <w:bottom w:val="single" w:sz="4" w:space="0" w:color="000000"/>
            </w:tcBorders>
            <w:shd w:val="clear" w:color="auto" w:fill="FFFFFF"/>
          </w:tcPr>
          <w:p w14:paraId="669FFBE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Свечи зажигания 2108 (к-т) </w:t>
            </w:r>
          </w:p>
        </w:tc>
        <w:tc>
          <w:tcPr>
            <w:tcW w:w="708" w:type="dxa"/>
            <w:tcBorders>
              <w:left w:val="single" w:sz="4" w:space="0" w:color="000000"/>
              <w:bottom w:val="single" w:sz="4" w:space="0" w:color="000000"/>
            </w:tcBorders>
            <w:shd w:val="clear" w:color="auto" w:fill="FFFFFF"/>
          </w:tcPr>
          <w:p w14:paraId="228EEB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FF674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CF146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1 250,00</w:t>
            </w:r>
          </w:p>
        </w:tc>
        <w:tc>
          <w:tcPr>
            <w:tcW w:w="1184" w:type="dxa"/>
            <w:tcBorders>
              <w:left w:val="single" w:sz="4" w:space="0" w:color="000000"/>
              <w:bottom w:val="single" w:sz="4" w:space="0" w:color="000000"/>
            </w:tcBorders>
            <w:shd w:val="clear" w:color="auto" w:fill="FFFFFF"/>
            <w:vAlign w:val="center"/>
          </w:tcPr>
          <w:p w14:paraId="1F1B13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1 312,50</w:t>
            </w:r>
          </w:p>
        </w:tc>
        <w:tc>
          <w:tcPr>
            <w:tcW w:w="1135" w:type="dxa"/>
            <w:tcBorders>
              <w:left w:val="single" w:sz="4" w:space="0" w:color="000000"/>
              <w:bottom w:val="single" w:sz="4" w:space="0" w:color="000000"/>
            </w:tcBorders>
            <w:shd w:val="clear" w:color="auto" w:fill="FFFFFF"/>
            <w:vAlign w:val="center"/>
          </w:tcPr>
          <w:p w14:paraId="6CBFA8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1 337,50</w:t>
            </w:r>
          </w:p>
        </w:tc>
        <w:tc>
          <w:tcPr>
            <w:tcW w:w="1139" w:type="dxa"/>
            <w:tcBorders>
              <w:left w:val="single" w:sz="4" w:space="0" w:color="000000"/>
              <w:bottom w:val="single" w:sz="4" w:space="0" w:color="000000"/>
            </w:tcBorders>
            <w:shd w:val="clear" w:color="auto" w:fill="FFFFFF"/>
            <w:vAlign w:val="center"/>
          </w:tcPr>
          <w:p w14:paraId="0F9F78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D06F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r>
      <w:tr w:rsidR="00297A27" w:rsidRPr="00297A27" w14:paraId="631864E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54A0F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84</w:t>
            </w:r>
          </w:p>
        </w:tc>
        <w:tc>
          <w:tcPr>
            <w:tcW w:w="7142" w:type="dxa"/>
            <w:tcBorders>
              <w:left w:val="single" w:sz="4" w:space="0" w:color="000000"/>
              <w:bottom w:val="single" w:sz="4" w:space="0" w:color="000000"/>
            </w:tcBorders>
            <w:shd w:val="clear" w:color="auto" w:fill="FFFFFF"/>
          </w:tcPr>
          <w:p w14:paraId="2EB0AEE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Генератор 2108-2110-2115 </w:t>
            </w:r>
            <w:proofErr w:type="spellStart"/>
            <w:r w:rsidRPr="00297A27">
              <w:rPr>
                <w:rFonts w:ascii="Times New Roman" w:eastAsia="Times New Roman" w:hAnsi="Times New Roman" w:cs="Times New Roman"/>
                <w:color w:val="00000A"/>
                <w:kern w:val="1"/>
                <w:sz w:val="20"/>
                <w:szCs w:val="20"/>
                <w:lang w:eastAsia="zh-CN"/>
                <w14:ligatures w14:val="none"/>
              </w:rPr>
              <w:t>инж</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4B3389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33281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3A6CF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8 040,00</w:t>
            </w:r>
          </w:p>
        </w:tc>
        <w:tc>
          <w:tcPr>
            <w:tcW w:w="1184" w:type="dxa"/>
            <w:tcBorders>
              <w:left w:val="single" w:sz="4" w:space="0" w:color="000000"/>
              <w:bottom w:val="single" w:sz="4" w:space="0" w:color="000000"/>
            </w:tcBorders>
            <w:shd w:val="clear" w:color="auto" w:fill="FFFFFF"/>
            <w:vAlign w:val="center"/>
          </w:tcPr>
          <w:p w14:paraId="016F63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8 442,00</w:t>
            </w:r>
          </w:p>
        </w:tc>
        <w:tc>
          <w:tcPr>
            <w:tcW w:w="1135" w:type="dxa"/>
            <w:tcBorders>
              <w:left w:val="single" w:sz="4" w:space="0" w:color="000000"/>
              <w:bottom w:val="single" w:sz="4" w:space="0" w:color="000000"/>
            </w:tcBorders>
            <w:shd w:val="clear" w:color="auto" w:fill="FFFFFF"/>
            <w:vAlign w:val="center"/>
          </w:tcPr>
          <w:p w14:paraId="29418C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8 602,80</w:t>
            </w:r>
          </w:p>
        </w:tc>
        <w:tc>
          <w:tcPr>
            <w:tcW w:w="1139" w:type="dxa"/>
            <w:tcBorders>
              <w:left w:val="single" w:sz="4" w:space="0" w:color="000000"/>
              <w:bottom w:val="single" w:sz="4" w:space="0" w:color="000000"/>
            </w:tcBorders>
            <w:shd w:val="clear" w:color="auto" w:fill="FFFFFF"/>
            <w:vAlign w:val="center"/>
          </w:tcPr>
          <w:p w14:paraId="52C019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8 361,60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8FF0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8 361,60</w:t>
            </w:r>
          </w:p>
        </w:tc>
      </w:tr>
      <w:tr w:rsidR="00297A27" w:rsidRPr="00297A27" w14:paraId="524D17F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9E35C6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85</w:t>
            </w:r>
          </w:p>
        </w:tc>
        <w:tc>
          <w:tcPr>
            <w:tcW w:w="7142" w:type="dxa"/>
            <w:tcBorders>
              <w:left w:val="single" w:sz="4" w:space="0" w:color="000000"/>
              <w:bottom w:val="single" w:sz="4" w:space="0" w:color="000000"/>
            </w:tcBorders>
            <w:shd w:val="clear" w:color="auto" w:fill="FFFFFF"/>
          </w:tcPr>
          <w:p w14:paraId="625D235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Генератор 21213 </w:t>
            </w:r>
          </w:p>
        </w:tc>
        <w:tc>
          <w:tcPr>
            <w:tcW w:w="708" w:type="dxa"/>
            <w:tcBorders>
              <w:left w:val="single" w:sz="4" w:space="0" w:color="000000"/>
              <w:bottom w:val="single" w:sz="4" w:space="0" w:color="000000"/>
            </w:tcBorders>
            <w:shd w:val="clear" w:color="auto" w:fill="FFFFFF"/>
          </w:tcPr>
          <w:p w14:paraId="2A2118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2BC39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E68F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8 160,00</w:t>
            </w:r>
          </w:p>
        </w:tc>
        <w:tc>
          <w:tcPr>
            <w:tcW w:w="1184" w:type="dxa"/>
            <w:tcBorders>
              <w:left w:val="single" w:sz="4" w:space="0" w:color="000000"/>
              <w:bottom w:val="single" w:sz="4" w:space="0" w:color="000000"/>
            </w:tcBorders>
            <w:shd w:val="clear" w:color="auto" w:fill="FFFFFF"/>
            <w:vAlign w:val="center"/>
          </w:tcPr>
          <w:p w14:paraId="3D25B0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8 568,00</w:t>
            </w:r>
          </w:p>
        </w:tc>
        <w:tc>
          <w:tcPr>
            <w:tcW w:w="1135" w:type="dxa"/>
            <w:tcBorders>
              <w:left w:val="single" w:sz="4" w:space="0" w:color="000000"/>
              <w:bottom w:val="single" w:sz="4" w:space="0" w:color="000000"/>
            </w:tcBorders>
            <w:shd w:val="clear" w:color="auto" w:fill="FFFFFF"/>
            <w:vAlign w:val="center"/>
          </w:tcPr>
          <w:p w14:paraId="69F628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8 731,20</w:t>
            </w:r>
          </w:p>
        </w:tc>
        <w:tc>
          <w:tcPr>
            <w:tcW w:w="1139" w:type="dxa"/>
            <w:tcBorders>
              <w:left w:val="single" w:sz="4" w:space="0" w:color="000000"/>
              <w:bottom w:val="single" w:sz="4" w:space="0" w:color="000000"/>
            </w:tcBorders>
            <w:shd w:val="clear" w:color="auto" w:fill="FFFFFF"/>
            <w:vAlign w:val="center"/>
          </w:tcPr>
          <w:p w14:paraId="2382FE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8 486,40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6DB1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8 486,40</w:t>
            </w:r>
          </w:p>
        </w:tc>
      </w:tr>
      <w:tr w:rsidR="00297A27" w:rsidRPr="00297A27" w14:paraId="0701FAC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9C5C4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86</w:t>
            </w:r>
          </w:p>
        </w:tc>
        <w:tc>
          <w:tcPr>
            <w:tcW w:w="7142" w:type="dxa"/>
            <w:tcBorders>
              <w:left w:val="single" w:sz="4" w:space="0" w:color="000000"/>
              <w:bottom w:val="single" w:sz="4" w:space="0" w:color="000000"/>
            </w:tcBorders>
            <w:shd w:val="clear" w:color="auto" w:fill="FFFFFF"/>
          </w:tcPr>
          <w:p w14:paraId="738D06E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дроссельн.заслонки</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2108-2115 36.3855 </w:t>
            </w:r>
          </w:p>
        </w:tc>
        <w:tc>
          <w:tcPr>
            <w:tcW w:w="708" w:type="dxa"/>
            <w:tcBorders>
              <w:left w:val="single" w:sz="4" w:space="0" w:color="000000"/>
              <w:bottom w:val="single" w:sz="4" w:space="0" w:color="000000"/>
            </w:tcBorders>
            <w:shd w:val="clear" w:color="auto" w:fill="FFFFFF"/>
          </w:tcPr>
          <w:p w14:paraId="044FAB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F6412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D188E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1 330,00</w:t>
            </w:r>
          </w:p>
        </w:tc>
        <w:tc>
          <w:tcPr>
            <w:tcW w:w="1184" w:type="dxa"/>
            <w:tcBorders>
              <w:left w:val="single" w:sz="4" w:space="0" w:color="000000"/>
              <w:bottom w:val="single" w:sz="4" w:space="0" w:color="000000"/>
            </w:tcBorders>
            <w:shd w:val="clear" w:color="auto" w:fill="FFFFFF"/>
            <w:vAlign w:val="center"/>
          </w:tcPr>
          <w:p w14:paraId="722735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1 396,50</w:t>
            </w:r>
          </w:p>
        </w:tc>
        <w:tc>
          <w:tcPr>
            <w:tcW w:w="1135" w:type="dxa"/>
            <w:tcBorders>
              <w:left w:val="single" w:sz="4" w:space="0" w:color="000000"/>
              <w:bottom w:val="single" w:sz="4" w:space="0" w:color="000000"/>
            </w:tcBorders>
            <w:shd w:val="clear" w:color="auto" w:fill="FFFFFF"/>
            <w:vAlign w:val="center"/>
          </w:tcPr>
          <w:p w14:paraId="654327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1 423,10</w:t>
            </w:r>
          </w:p>
        </w:tc>
        <w:tc>
          <w:tcPr>
            <w:tcW w:w="1139" w:type="dxa"/>
            <w:tcBorders>
              <w:left w:val="single" w:sz="4" w:space="0" w:color="000000"/>
              <w:bottom w:val="single" w:sz="4" w:space="0" w:color="000000"/>
            </w:tcBorders>
            <w:shd w:val="clear" w:color="auto" w:fill="FFFFFF"/>
            <w:vAlign w:val="center"/>
          </w:tcPr>
          <w:p w14:paraId="5C3F26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1 383,20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DB795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1 383,20</w:t>
            </w:r>
          </w:p>
        </w:tc>
      </w:tr>
      <w:tr w:rsidR="00297A27" w:rsidRPr="00297A27" w14:paraId="436061F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1FE857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87</w:t>
            </w:r>
          </w:p>
        </w:tc>
        <w:tc>
          <w:tcPr>
            <w:tcW w:w="7142" w:type="dxa"/>
            <w:tcBorders>
              <w:left w:val="single" w:sz="4" w:space="0" w:color="000000"/>
              <w:bottom w:val="single" w:sz="4" w:space="0" w:color="000000"/>
            </w:tcBorders>
            <w:shd w:val="clear" w:color="auto" w:fill="FFFFFF"/>
          </w:tcPr>
          <w:p w14:paraId="4C53635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кислород. 2108, 2110, 2123 </w:t>
            </w:r>
          </w:p>
        </w:tc>
        <w:tc>
          <w:tcPr>
            <w:tcW w:w="708" w:type="dxa"/>
            <w:tcBorders>
              <w:left w:val="single" w:sz="4" w:space="0" w:color="000000"/>
              <w:bottom w:val="single" w:sz="4" w:space="0" w:color="000000"/>
            </w:tcBorders>
            <w:shd w:val="clear" w:color="auto" w:fill="FFFFFF"/>
          </w:tcPr>
          <w:p w14:paraId="361738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3ECF6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4AB68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5 150,00</w:t>
            </w:r>
          </w:p>
        </w:tc>
        <w:tc>
          <w:tcPr>
            <w:tcW w:w="1184" w:type="dxa"/>
            <w:tcBorders>
              <w:left w:val="single" w:sz="4" w:space="0" w:color="000000"/>
              <w:bottom w:val="single" w:sz="4" w:space="0" w:color="000000"/>
            </w:tcBorders>
            <w:shd w:val="clear" w:color="auto" w:fill="FFFFFF"/>
            <w:vAlign w:val="center"/>
          </w:tcPr>
          <w:p w14:paraId="5ED94F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5 407,50</w:t>
            </w:r>
          </w:p>
        </w:tc>
        <w:tc>
          <w:tcPr>
            <w:tcW w:w="1135" w:type="dxa"/>
            <w:tcBorders>
              <w:left w:val="single" w:sz="4" w:space="0" w:color="000000"/>
              <w:bottom w:val="single" w:sz="4" w:space="0" w:color="000000"/>
            </w:tcBorders>
            <w:shd w:val="clear" w:color="auto" w:fill="FFFFFF"/>
            <w:vAlign w:val="center"/>
          </w:tcPr>
          <w:p w14:paraId="51C488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5 510,50</w:t>
            </w:r>
          </w:p>
        </w:tc>
        <w:tc>
          <w:tcPr>
            <w:tcW w:w="1139" w:type="dxa"/>
            <w:tcBorders>
              <w:left w:val="single" w:sz="4" w:space="0" w:color="000000"/>
              <w:bottom w:val="single" w:sz="4" w:space="0" w:color="000000"/>
            </w:tcBorders>
            <w:shd w:val="clear" w:color="auto" w:fill="FFFFFF"/>
            <w:vAlign w:val="center"/>
          </w:tcPr>
          <w:p w14:paraId="7BBD36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5 356,00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E6BF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5 356,00</w:t>
            </w:r>
          </w:p>
        </w:tc>
      </w:tr>
      <w:tr w:rsidR="00297A27" w:rsidRPr="00297A27" w14:paraId="7E501A6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39A3F4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88</w:t>
            </w:r>
          </w:p>
        </w:tc>
        <w:tc>
          <w:tcPr>
            <w:tcW w:w="7142" w:type="dxa"/>
            <w:tcBorders>
              <w:left w:val="single" w:sz="4" w:space="0" w:color="000000"/>
              <w:bottom w:val="single" w:sz="4" w:space="0" w:color="000000"/>
            </w:tcBorders>
            <w:shd w:val="clear" w:color="auto" w:fill="FFFFFF"/>
          </w:tcPr>
          <w:p w14:paraId="2F797F4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МРВ 2108-2115 (сб) 1,6 (носик загнут) </w:t>
            </w:r>
          </w:p>
        </w:tc>
        <w:tc>
          <w:tcPr>
            <w:tcW w:w="708" w:type="dxa"/>
            <w:tcBorders>
              <w:left w:val="single" w:sz="4" w:space="0" w:color="000000"/>
              <w:bottom w:val="single" w:sz="4" w:space="0" w:color="000000"/>
            </w:tcBorders>
            <w:shd w:val="clear" w:color="auto" w:fill="FFFFFF"/>
          </w:tcPr>
          <w:p w14:paraId="63137D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DC3CE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BE74C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4 210,00</w:t>
            </w:r>
          </w:p>
        </w:tc>
        <w:tc>
          <w:tcPr>
            <w:tcW w:w="1184" w:type="dxa"/>
            <w:tcBorders>
              <w:left w:val="single" w:sz="4" w:space="0" w:color="000000"/>
              <w:bottom w:val="single" w:sz="4" w:space="0" w:color="000000"/>
            </w:tcBorders>
            <w:shd w:val="clear" w:color="auto" w:fill="FFFFFF"/>
            <w:vAlign w:val="center"/>
          </w:tcPr>
          <w:p w14:paraId="537BCB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4 420,50</w:t>
            </w:r>
          </w:p>
        </w:tc>
        <w:tc>
          <w:tcPr>
            <w:tcW w:w="1135" w:type="dxa"/>
            <w:tcBorders>
              <w:left w:val="single" w:sz="4" w:space="0" w:color="000000"/>
              <w:bottom w:val="single" w:sz="4" w:space="0" w:color="000000"/>
            </w:tcBorders>
            <w:shd w:val="clear" w:color="auto" w:fill="FFFFFF"/>
            <w:vAlign w:val="center"/>
          </w:tcPr>
          <w:p w14:paraId="4F283C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4 504,70</w:t>
            </w:r>
          </w:p>
        </w:tc>
        <w:tc>
          <w:tcPr>
            <w:tcW w:w="1139" w:type="dxa"/>
            <w:tcBorders>
              <w:left w:val="single" w:sz="4" w:space="0" w:color="000000"/>
              <w:bottom w:val="single" w:sz="4" w:space="0" w:color="000000"/>
            </w:tcBorders>
            <w:shd w:val="clear" w:color="auto" w:fill="FFFFFF"/>
            <w:vAlign w:val="center"/>
          </w:tcPr>
          <w:p w14:paraId="55A247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4 378,40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D9C40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4 378,40</w:t>
            </w:r>
          </w:p>
        </w:tc>
      </w:tr>
      <w:tr w:rsidR="00297A27" w:rsidRPr="00297A27" w14:paraId="27018CA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2131DB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89</w:t>
            </w:r>
          </w:p>
        </w:tc>
        <w:tc>
          <w:tcPr>
            <w:tcW w:w="7142" w:type="dxa"/>
            <w:tcBorders>
              <w:left w:val="single" w:sz="4" w:space="0" w:color="000000"/>
              <w:bottom w:val="single" w:sz="4" w:space="0" w:color="000000"/>
            </w:tcBorders>
            <w:shd w:val="clear" w:color="auto" w:fill="FFFFFF"/>
          </w:tcPr>
          <w:p w14:paraId="1268E0F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Катушка зажигания 2108 </w:t>
            </w:r>
          </w:p>
        </w:tc>
        <w:tc>
          <w:tcPr>
            <w:tcW w:w="708" w:type="dxa"/>
            <w:tcBorders>
              <w:left w:val="single" w:sz="4" w:space="0" w:color="000000"/>
              <w:bottom w:val="single" w:sz="4" w:space="0" w:color="000000"/>
            </w:tcBorders>
            <w:shd w:val="clear" w:color="auto" w:fill="FFFFFF"/>
          </w:tcPr>
          <w:p w14:paraId="5C8AF6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1276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16A7C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1 510,00</w:t>
            </w:r>
          </w:p>
        </w:tc>
        <w:tc>
          <w:tcPr>
            <w:tcW w:w="1184" w:type="dxa"/>
            <w:tcBorders>
              <w:left w:val="single" w:sz="4" w:space="0" w:color="000000"/>
              <w:bottom w:val="single" w:sz="4" w:space="0" w:color="000000"/>
            </w:tcBorders>
            <w:shd w:val="clear" w:color="auto" w:fill="FFFFFF"/>
            <w:vAlign w:val="center"/>
          </w:tcPr>
          <w:p w14:paraId="3D3EEE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1 585,50</w:t>
            </w:r>
          </w:p>
        </w:tc>
        <w:tc>
          <w:tcPr>
            <w:tcW w:w="1135" w:type="dxa"/>
            <w:tcBorders>
              <w:left w:val="single" w:sz="4" w:space="0" w:color="000000"/>
              <w:bottom w:val="single" w:sz="4" w:space="0" w:color="000000"/>
            </w:tcBorders>
            <w:shd w:val="clear" w:color="auto" w:fill="FFFFFF"/>
            <w:vAlign w:val="center"/>
          </w:tcPr>
          <w:p w14:paraId="324592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1 615,70</w:t>
            </w:r>
          </w:p>
        </w:tc>
        <w:tc>
          <w:tcPr>
            <w:tcW w:w="1139" w:type="dxa"/>
            <w:tcBorders>
              <w:left w:val="single" w:sz="4" w:space="0" w:color="000000"/>
              <w:bottom w:val="single" w:sz="4" w:space="0" w:color="000000"/>
            </w:tcBorders>
            <w:shd w:val="clear" w:color="auto" w:fill="FFFFFF"/>
            <w:vAlign w:val="center"/>
          </w:tcPr>
          <w:p w14:paraId="32081B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1 570,40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C0D58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1 570,40</w:t>
            </w:r>
          </w:p>
        </w:tc>
      </w:tr>
      <w:tr w:rsidR="00297A27" w:rsidRPr="00297A27" w14:paraId="63E1B74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17E37F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90</w:t>
            </w:r>
          </w:p>
        </w:tc>
        <w:tc>
          <w:tcPr>
            <w:tcW w:w="7142" w:type="dxa"/>
            <w:tcBorders>
              <w:left w:val="single" w:sz="4" w:space="0" w:color="000000"/>
              <w:bottom w:val="single" w:sz="4" w:space="0" w:color="000000"/>
            </w:tcBorders>
            <w:shd w:val="clear" w:color="auto" w:fill="FFFFFF"/>
          </w:tcPr>
          <w:p w14:paraId="6236C3C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Контроллер 21114-1411020-42 </w:t>
            </w:r>
          </w:p>
        </w:tc>
        <w:tc>
          <w:tcPr>
            <w:tcW w:w="708" w:type="dxa"/>
            <w:tcBorders>
              <w:left w:val="single" w:sz="4" w:space="0" w:color="000000"/>
              <w:bottom w:val="single" w:sz="4" w:space="0" w:color="000000"/>
            </w:tcBorders>
            <w:shd w:val="clear" w:color="auto" w:fill="FFFFFF"/>
          </w:tcPr>
          <w:p w14:paraId="6A0134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B51D3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D35BF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45 500,00</w:t>
            </w:r>
          </w:p>
        </w:tc>
        <w:tc>
          <w:tcPr>
            <w:tcW w:w="1184" w:type="dxa"/>
            <w:tcBorders>
              <w:left w:val="single" w:sz="4" w:space="0" w:color="000000"/>
              <w:bottom w:val="single" w:sz="4" w:space="0" w:color="000000"/>
            </w:tcBorders>
            <w:shd w:val="clear" w:color="auto" w:fill="FFFFFF"/>
            <w:vAlign w:val="center"/>
          </w:tcPr>
          <w:p w14:paraId="31F2F0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47 775,00</w:t>
            </w:r>
          </w:p>
        </w:tc>
        <w:tc>
          <w:tcPr>
            <w:tcW w:w="1135" w:type="dxa"/>
            <w:tcBorders>
              <w:left w:val="single" w:sz="4" w:space="0" w:color="000000"/>
              <w:bottom w:val="single" w:sz="4" w:space="0" w:color="000000"/>
            </w:tcBorders>
            <w:shd w:val="clear" w:color="auto" w:fill="FFFFFF"/>
            <w:vAlign w:val="center"/>
          </w:tcPr>
          <w:p w14:paraId="4FFEFE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48 685,00</w:t>
            </w:r>
          </w:p>
        </w:tc>
        <w:tc>
          <w:tcPr>
            <w:tcW w:w="1139" w:type="dxa"/>
            <w:tcBorders>
              <w:left w:val="single" w:sz="4" w:space="0" w:color="000000"/>
              <w:bottom w:val="single" w:sz="4" w:space="0" w:color="000000"/>
            </w:tcBorders>
            <w:shd w:val="clear" w:color="auto" w:fill="FFFFFF"/>
            <w:vAlign w:val="center"/>
          </w:tcPr>
          <w:p w14:paraId="0476AA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47 320,00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8351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47 320,00</w:t>
            </w:r>
          </w:p>
        </w:tc>
      </w:tr>
      <w:tr w:rsidR="00297A27" w:rsidRPr="00297A27" w14:paraId="7CCAF4A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40558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91</w:t>
            </w:r>
          </w:p>
        </w:tc>
        <w:tc>
          <w:tcPr>
            <w:tcW w:w="7142" w:type="dxa"/>
            <w:tcBorders>
              <w:left w:val="single" w:sz="4" w:space="0" w:color="000000"/>
              <w:bottom w:val="single" w:sz="4" w:space="0" w:color="000000"/>
            </w:tcBorders>
            <w:shd w:val="clear" w:color="auto" w:fill="FFFFFF"/>
          </w:tcPr>
          <w:p w14:paraId="701D6A1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Модуль зажигания 2112, 2123 </w:t>
            </w:r>
          </w:p>
        </w:tc>
        <w:tc>
          <w:tcPr>
            <w:tcW w:w="708" w:type="dxa"/>
            <w:tcBorders>
              <w:left w:val="single" w:sz="4" w:space="0" w:color="000000"/>
              <w:bottom w:val="single" w:sz="4" w:space="0" w:color="000000"/>
            </w:tcBorders>
            <w:shd w:val="clear" w:color="auto" w:fill="FFFFFF"/>
          </w:tcPr>
          <w:p w14:paraId="337AE2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409D5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5E0FE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3 530,00</w:t>
            </w:r>
          </w:p>
        </w:tc>
        <w:tc>
          <w:tcPr>
            <w:tcW w:w="1184" w:type="dxa"/>
            <w:tcBorders>
              <w:left w:val="single" w:sz="4" w:space="0" w:color="000000"/>
              <w:bottom w:val="single" w:sz="4" w:space="0" w:color="000000"/>
            </w:tcBorders>
            <w:shd w:val="clear" w:color="auto" w:fill="FFFFFF"/>
            <w:vAlign w:val="center"/>
          </w:tcPr>
          <w:p w14:paraId="439623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3 706,50</w:t>
            </w:r>
          </w:p>
        </w:tc>
        <w:tc>
          <w:tcPr>
            <w:tcW w:w="1135" w:type="dxa"/>
            <w:tcBorders>
              <w:left w:val="single" w:sz="4" w:space="0" w:color="000000"/>
              <w:bottom w:val="single" w:sz="4" w:space="0" w:color="000000"/>
            </w:tcBorders>
            <w:shd w:val="clear" w:color="auto" w:fill="FFFFFF"/>
            <w:vAlign w:val="center"/>
          </w:tcPr>
          <w:p w14:paraId="71E2DF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3 777,10</w:t>
            </w:r>
          </w:p>
        </w:tc>
        <w:tc>
          <w:tcPr>
            <w:tcW w:w="1139" w:type="dxa"/>
            <w:tcBorders>
              <w:left w:val="single" w:sz="4" w:space="0" w:color="000000"/>
              <w:bottom w:val="single" w:sz="4" w:space="0" w:color="000000"/>
            </w:tcBorders>
            <w:shd w:val="clear" w:color="auto" w:fill="FFFFFF"/>
            <w:vAlign w:val="center"/>
          </w:tcPr>
          <w:p w14:paraId="27B10B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3 671,20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E03A4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3 671,20</w:t>
            </w:r>
          </w:p>
        </w:tc>
      </w:tr>
      <w:tr w:rsidR="00297A27" w:rsidRPr="00297A27" w14:paraId="07F01FD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198EC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92</w:t>
            </w:r>
          </w:p>
        </w:tc>
        <w:tc>
          <w:tcPr>
            <w:tcW w:w="7142" w:type="dxa"/>
            <w:tcBorders>
              <w:left w:val="single" w:sz="4" w:space="0" w:color="000000"/>
              <w:bottom w:val="single" w:sz="4" w:space="0" w:color="000000"/>
            </w:tcBorders>
            <w:shd w:val="clear" w:color="auto" w:fill="FFFFFF"/>
          </w:tcPr>
          <w:p w14:paraId="1C88355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Провода в/в 2112 </w:t>
            </w:r>
          </w:p>
        </w:tc>
        <w:tc>
          <w:tcPr>
            <w:tcW w:w="708" w:type="dxa"/>
            <w:tcBorders>
              <w:left w:val="single" w:sz="4" w:space="0" w:color="000000"/>
              <w:bottom w:val="single" w:sz="4" w:space="0" w:color="000000"/>
            </w:tcBorders>
            <w:shd w:val="clear" w:color="auto" w:fill="FFFFFF"/>
          </w:tcPr>
          <w:p w14:paraId="307380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A0B3C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C2308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2 850,00</w:t>
            </w:r>
          </w:p>
        </w:tc>
        <w:tc>
          <w:tcPr>
            <w:tcW w:w="1184" w:type="dxa"/>
            <w:tcBorders>
              <w:left w:val="single" w:sz="4" w:space="0" w:color="000000"/>
              <w:bottom w:val="single" w:sz="4" w:space="0" w:color="000000"/>
            </w:tcBorders>
            <w:shd w:val="clear" w:color="auto" w:fill="FFFFFF"/>
            <w:vAlign w:val="center"/>
          </w:tcPr>
          <w:p w14:paraId="6707CA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2 992,50</w:t>
            </w:r>
          </w:p>
        </w:tc>
        <w:tc>
          <w:tcPr>
            <w:tcW w:w="1135" w:type="dxa"/>
            <w:tcBorders>
              <w:left w:val="single" w:sz="4" w:space="0" w:color="000000"/>
              <w:bottom w:val="single" w:sz="4" w:space="0" w:color="000000"/>
            </w:tcBorders>
            <w:shd w:val="clear" w:color="auto" w:fill="FFFFFF"/>
            <w:vAlign w:val="center"/>
          </w:tcPr>
          <w:p w14:paraId="30E580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3 049,50</w:t>
            </w:r>
          </w:p>
        </w:tc>
        <w:tc>
          <w:tcPr>
            <w:tcW w:w="1139" w:type="dxa"/>
            <w:tcBorders>
              <w:left w:val="single" w:sz="4" w:space="0" w:color="000000"/>
              <w:bottom w:val="single" w:sz="4" w:space="0" w:color="000000"/>
            </w:tcBorders>
            <w:shd w:val="clear" w:color="auto" w:fill="FFFFFF"/>
            <w:vAlign w:val="center"/>
          </w:tcPr>
          <w:p w14:paraId="6F8D72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2 964,00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07A1E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2 964,00</w:t>
            </w:r>
          </w:p>
        </w:tc>
      </w:tr>
      <w:tr w:rsidR="00297A27" w:rsidRPr="00297A27" w14:paraId="008F6C9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20235B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93</w:t>
            </w:r>
          </w:p>
        </w:tc>
        <w:tc>
          <w:tcPr>
            <w:tcW w:w="7142" w:type="dxa"/>
            <w:tcBorders>
              <w:left w:val="single" w:sz="4" w:space="0" w:color="000000"/>
              <w:bottom w:val="single" w:sz="4" w:space="0" w:color="000000"/>
            </w:tcBorders>
            <w:shd w:val="clear" w:color="auto" w:fill="FFFFFF"/>
          </w:tcPr>
          <w:p w14:paraId="49D2EF8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Провода в/в 21214 </w:t>
            </w:r>
          </w:p>
        </w:tc>
        <w:tc>
          <w:tcPr>
            <w:tcW w:w="708" w:type="dxa"/>
            <w:tcBorders>
              <w:left w:val="single" w:sz="4" w:space="0" w:color="000000"/>
              <w:bottom w:val="single" w:sz="4" w:space="0" w:color="000000"/>
            </w:tcBorders>
            <w:shd w:val="clear" w:color="auto" w:fill="FFFFFF"/>
          </w:tcPr>
          <w:p w14:paraId="3C3B6C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EBD4F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FAA35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1 250,00</w:t>
            </w:r>
          </w:p>
        </w:tc>
        <w:tc>
          <w:tcPr>
            <w:tcW w:w="1184" w:type="dxa"/>
            <w:tcBorders>
              <w:left w:val="single" w:sz="4" w:space="0" w:color="000000"/>
              <w:bottom w:val="single" w:sz="4" w:space="0" w:color="000000"/>
            </w:tcBorders>
            <w:shd w:val="clear" w:color="auto" w:fill="FFFFFF"/>
            <w:vAlign w:val="center"/>
          </w:tcPr>
          <w:p w14:paraId="4FCF55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1 312,50</w:t>
            </w:r>
          </w:p>
        </w:tc>
        <w:tc>
          <w:tcPr>
            <w:tcW w:w="1135" w:type="dxa"/>
            <w:tcBorders>
              <w:left w:val="single" w:sz="4" w:space="0" w:color="000000"/>
              <w:bottom w:val="single" w:sz="4" w:space="0" w:color="000000"/>
            </w:tcBorders>
            <w:shd w:val="clear" w:color="auto" w:fill="FFFFFF"/>
            <w:vAlign w:val="center"/>
          </w:tcPr>
          <w:p w14:paraId="5FFEF3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1 337,50</w:t>
            </w:r>
          </w:p>
        </w:tc>
        <w:tc>
          <w:tcPr>
            <w:tcW w:w="1139" w:type="dxa"/>
            <w:tcBorders>
              <w:left w:val="single" w:sz="4" w:space="0" w:color="000000"/>
              <w:bottom w:val="single" w:sz="4" w:space="0" w:color="000000"/>
            </w:tcBorders>
            <w:shd w:val="clear" w:color="auto" w:fill="FFFFFF"/>
            <w:vAlign w:val="center"/>
          </w:tcPr>
          <w:p w14:paraId="52CF26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FFE0E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r>
      <w:tr w:rsidR="00297A27" w:rsidRPr="00297A27" w14:paraId="68ED706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45DC9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94</w:t>
            </w:r>
          </w:p>
        </w:tc>
        <w:tc>
          <w:tcPr>
            <w:tcW w:w="7142" w:type="dxa"/>
            <w:tcBorders>
              <w:left w:val="single" w:sz="4" w:space="0" w:color="000000"/>
              <w:bottom w:val="single" w:sz="4" w:space="0" w:color="000000"/>
            </w:tcBorders>
            <w:shd w:val="clear" w:color="auto" w:fill="FFFFFF"/>
          </w:tcPr>
          <w:p w14:paraId="282D1A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Стартер 2108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редукт</w:t>
            </w:r>
            <w:proofErr w:type="spellEnd"/>
            <w:r w:rsidRPr="00297A27">
              <w:rPr>
                <w:rFonts w:ascii="Times New Roman" w:eastAsia="Times New Roman" w:hAnsi="Times New Roman" w:cs="Times New Roman"/>
                <w:color w:val="00000A"/>
                <w:kern w:val="1"/>
                <w:sz w:val="20"/>
                <w:szCs w:val="20"/>
                <w:lang w:eastAsia="zh-CN"/>
                <w14:ligatures w14:val="none"/>
              </w:rPr>
              <w:t>.(</w:t>
            </w:r>
            <w:proofErr w:type="gramEnd"/>
            <w:r w:rsidRPr="00297A27">
              <w:rPr>
                <w:rFonts w:ascii="Times New Roman" w:eastAsia="Times New Roman" w:hAnsi="Times New Roman" w:cs="Times New Roman"/>
                <w:color w:val="00000A"/>
                <w:kern w:val="1"/>
                <w:sz w:val="20"/>
                <w:szCs w:val="20"/>
                <w:lang w:eastAsia="zh-CN"/>
                <w14:ligatures w14:val="none"/>
              </w:rPr>
              <w:t>3болта)</w:t>
            </w:r>
          </w:p>
        </w:tc>
        <w:tc>
          <w:tcPr>
            <w:tcW w:w="708" w:type="dxa"/>
            <w:tcBorders>
              <w:left w:val="single" w:sz="4" w:space="0" w:color="000000"/>
              <w:bottom w:val="single" w:sz="4" w:space="0" w:color="000000"/>
            </w:tcBorders>
            <w:shd w:val="clear" w:color="auto" w:fill="FFFFFF"/>
          </w:tcPr>
          <w:p w14:paraId="656DC0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E8A9F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2242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5 790,00</w:t>
            </w:r>
          </w:p>
        </w:tc>
        <w:tc>
          <w:tcPr>
            <w:tcW w:w="1184" w:type="dxa"/>
            <w:tcBorders>
              <w:left w:val="single" w:sz="4" w:space="0" w:color="000000"/>
              <w:bottom w:val="single" w:sz="4" w:space="0" w:color="000000"/>
            </w:tcBorders>
            <w:shd w:val="clear" w:color="auto" w:fill="FFFFFF"/>
            <w:vAlign w:val="center"/>
          </w:tcPr>
          <w:p w14:paraId="286DB5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6 079,50</w:t>
            </w:r>
          </w:p>
        </w:tc>
        <w:tc>
          <w:tcPr>
            <w:tcW w:w="1135" w:type="dxa"/>
            <w:tcBorders>
              <w:left w:val="single" w:sz="4" w:space="0" w:color="000000"/>
              <w:bottom w:val="single" w:sz="4" w:space="0" w:color="000000"/>
            </w:tcBorders>
            <w:shd w:val="clear" w:color="auto" w:fill="FFFFFF"/>
            <w:vAlign w:val="center"/>
          </w:tcPr>
          <w:p w14:paraId="13DE3B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6 195,30</w:t>
            </w:r>
          </w:p>
        </w:tc>
        <w:tc>
          <w:tcPr>
            <w:tcW w:w="1139" w:type="dxa"/>
            <w:tcBorders>
              <w:left w:val="single" w:sz="4" w:space="0" w:color="000000"/>
              <w:bottom w:val="single" w:sz="4" w:space="0" w:color="000000"/>
            </w:tcBorders>
            <w:shd w:val="clear" w:color="auto" w:fill="FFFFFF"/>
            <w:vAlign w:val="center"/>
          </w:tcPr>
          <w:p w14:paraId="4FAFD9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6 021,60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829DC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6 021,60</w:t>
            </w:r>
          </w:p>
        </w:tc>
      </w:tr>
      <w:tr w:rsidR="00297A27" w:rsidRPr="00297A27" w14:paraId="5816143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7FD86D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lastRenderedPageBreak/>
              <w:t>95</w:t>
            </w:r>
          </w:p>
        </w:tc>
        <w:tc>
          <w:tcPr>
            <w:tcW w:w="7142" w:type="dxa"/>
            <w:tcBorders>
              <w:left w:val="single" w:sz="4" w:space="0" w:color="000000"/>
              <w:bottom w:val="single" w:sz="4" w:space="0" w:color="000000"/>
            </w:tcBorders>
            <w:shd w:val="clear" w:color="auto" w:fill="FFFFFF"/>
          </w:tcPr>
          <w:p w14:paraId="542AD02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охлаждения 2110 </w:t>
            </w:r>
            <w:proofErr w:type="spellStart"/>
            <w:r w:rsidRPr="00297A27">
              <w:rPr>
                <w:rFonts w:ascii="Times New Roman" w:eastAsia="Times New Roman" w:hAnsi="Times New Roman" w:cs="Times New Roman"/>
                <w:color w:val="00000A"/>
                <w:kern w:val="1"/>
                <w:sz w:val="20"/>
                <w:szCs w:val="20"/>
                <w:lang w:eastAsia="zh-CN"/>
                <w14:ligatures w14:val="none"/>
              </w:rPr>
              <w:t>алюмин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универс</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97F5C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1524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41821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2 400,00</w:t>
            </w:r>
          </w:p>
        </w:tc>
        <w:tc>
          <w:tcPr>
            <w:tcW w:w="1184" w:type="dxa"/>
            <w:tcBorders>
              <w:left w:val="single" w:sz="4" w:space="0" w:color="000000"/>
              <w:bottom w:val="single" w:sz="4" w:space="0" w:color="000000"/>
            </w:tcBorders>
            <w:shd w:val="clear" w:color="auto" w:fill="FFFFFF"/>
            <w:vAlign w:val="center"/>
          </w:tcPr>
          <w:p w14:paraId="4CB769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2 520,00</w:t>
            </w:r>
          </w:p>
        </w:tc>
        <w:tc>
          <w:tcPr>
            <w:tcW w:w="1135" w:type="dxa"/>
            <w:tcBorders>
              <w:left w:val="single" w:sz="4" w:space="0" w:color="000000"/>
              <w:bottom w:val="single" w:sz="4" w:space="0" w:color="000000"/>
            </w:tcBorders>
            <w:shd w:val="clear" w:color="auto" w:fill="FFFFFF"/>
            <w:vAlign w:val="center"/>
          </w:tcPr>
          <w:p w14:paraId="334D8B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2 568,00</w:t>
            </w:r>
          </w:p>
        </w:tc>
        <w:tc>
          <w:tcPr>
            <w:tcW w:w="1139" w:type="dxa"/>
            <w:tcBorders>
              <w:left w:val="single" w:sz="4" w:space="0" w:color="000000"/>
              <w:bottom w:val="single" w:sz="4" w:space="0" w:color="000000"/>
            </w:tcBorders>
            <w:shd w:val="clear" w:color="auto" w:fill="FFFFFF"/>
            <w:vAlign w:val="center"/>
          </w:tcPr>
          <w:p w14:paraId="40DD35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14892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2 496,00</w:t>
            </w:r>
          </w:p>
        </w:tc>
      </w:tr>
      <w:tr w:rsidR="00297A27" w:rsidRPr="00297A27" w14:paraId="38A2C40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2136D3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96</w:t>
            </w:r>
          </w:p>
        </w:tc>
        <w:tc>
          <w:tcPr>
            <w:tcW w:w="7142" w:type="dxa"/>
            <w:tcBorders>
              <w:left w:val="single" w:sz="4" w:space="0" w:color="000000"/>
              <w:bottom w:val="single" w:sz="4" w:space="0" w:color="000000"/>
            </w:tcBorders>
            <w:shd w:val="clear" w:color="auto" w:fill="FFFFFF"/>
          </w:tcPr>
          <w:p w14:paraId="1E526C8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охлаждения 2123 </w:t>
            </w:r>
            <w:proofErr w:type="spellStart"/>
            <w:r w:rsidRPr="00297A27">
              <w:rPr>
                <w:rFonts w:ascii="Times New Roman" w:eastAsia="Times New Roman" w:hAnsi="Times New Roman" w:cs="Times New Roman"/>
                <w:color w:val="00000A"/>
                <w:kern w:val="1"/>
                <w:sz w:val="20"/>
                <w:szCs w:val="20"/>
                <w:lang w:eastAsia="zh-CN"/>
                <w14:ligatures w14:val="none"/>
              </w:rPr>
              <w:t>алюмин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5B19D6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3393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ABC8B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3 460,00</w:t>
            </w:r>
          </w:p>
        </w:tc>
        <w:tc>
          <w:tcPr>
            <w:tcW w:w="1184" w:type="dxa"/>
            <w:tcBorders>
              <w:left w:val="single" w:sz="4" w:space="0" w:color="000000"/>
              <w:bottom w:val="single" w:sz="4" w:space="0" w:color="000000"/>
            </w:tcBorders>
            <w:shd w:val="clear" w:color="auto" w:fill="FFFFFF"/>
            <w:vAlign w:val="center"/>
          </w:tcPr>
          <w:p w14:paraId="4E4593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3 633,00</w:t>
            </w:r>
          </w:p>
        </w:tc>
        <w:tc>
          <w:tcPr>
            <w:tcW w:w="1135" w:type="dxa"/>
            <w:tcBorders>
              <w:left w:val="single" w:sz="4" w:space="0" w:color="000000"/>
              <w:bottom w:val="single" w:sz="4" w:space="0" w:color="000000"/>
            </w:tcBorders>
            <w:shd w:val="clear" w:color="auto" w:fill="FFFFFF"/>
            <w:vAlign w:val="center"/>
          </w:tcPr>
          <w:p w14:paraId="5E3790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3 702,20</w:t>
            </w:r>
          </w:p>
        </w:tc>
        <w:tc>
          <w:tcPr>
            <w:tcW w:w="1139" w:type="dxa"/>
            <w:tcBorders>
              <w:left w:val="single" w:sz="4" w:space="0" w:color="000000"/>
              <w:bottom w:val="single" w:sz="4" w:space="0" w:color="000000"/>
            </w:tcBorders>
            <w:shd w:val="clear" w:color="auto" w:fill="FFFFFF"/>
            <w:vAlign w:val="center"/>
          </w:tcPr>
          <w:p w14:paraId="149E2F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3 598,40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39791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3 598,40</w:t>
            </w:r>
          </w:p>
        </w:tc>
      </w:tr>
      <w:tr w:rsidR="00297A27" w:rsidRPr="00297A27" w14:paraId="2DB0C65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7482E1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97</w:t>
            </w:r>
          </w:p>
        </w:tc>
        <w:tc>
          <w:tcPr>
            <w:tcW w:w="7142" w:type="dxa"/>
            <w:tcBorders>
              <w:left w:val="single" w:sz="4" w:space="0" w:color="000000"/>
              <w:bottom w:val="single" w:sz="4" w:space="0" w:color="000000"/>
            </w:tcBorders>
            <w:shd w:val="clear" w:color="auto" w:fill="FFFFFF"/>
          </w:tcPr>
          <w:p w14:paraId="071E175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масляный Lada </w:t>
            </w:r>
            <w:proofErr w:type="spellStart"/>
            <w:r w:rsidRPr="00297A27">
              <w:rPr>
                <w:rFonts w:ascii="Times New Roman" w:eastAsia="Times New Roman" w:hAnsi="Times New Roman" w:cs="Times New Roman"/>
                <w:color w:val="00000A"/>
                <w:kern w:val="1"/>
                <w:sz w:val="20"/>
                <w:szCs w:val="20"/>
                <w:lang w:eastAsia="zh-CN"/>
                <w14:ligatures w14:val="none"/>
              </w:rPr>
              <w:t>Largus</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2872CB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6F439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25634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300,00</w:t>
            </w:r>
          </w:p>
        </w:tc>
        <w:tc>
          <w:tcPr>
            <w:tcW w:w="1184" w:type="dxa"/>
            <w:tcBorders>
              <w:left w:val="single" w:sz="4" w:space="0" w:color="000000"/>
              <w:bottom w:val="single" w:sz="4" w:space="0" w:color="000000"/>
            </w:tcBorders>
            <w:shd w:val="clear" w:color="auto" w:fill="FFFFFF"/>
            <w:vAlign w:val="center"/>
          </w:tcPr>
          <w:p w14:paraId="702D21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315,00</w:t>
            </w:r>
          </w:p>
        </w:tc>
        <w:tc>
          <w:tcPr>
            <w:tcW w:w="1135" w:type="dxa"/>
            <w:tcBorders>
              <w:left w:val="single" w:sz="4" w:space="0" w:color="000000"/>
              <w:bottom w:val="single" w:sz="4" w:space="0" w:color="000000"/>
            </w:tcBorders>
            <w:shd w:val="clear" w:color="auto" w:fill="FFFFFF"/>
            <w:vAlign w:val="center"/>
          </w:tcPr>
          <w:p w14:paraId="0E6874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321,00</w:t>
            </w:r>
          </w:p>
        </w:tc>
        <w:tc>
          <w:tcPr>
            <w:tcW w:w="1139" w:type="dxa"/>
            <w:tcBorders>
              <w:left w:val="single" w:sz="4" w:space="0" w:color="000000"/>
              <w:bottom w:val="single" w:sz="4" w:space="0" w:color="000000"/>
            </w:tcBorders>
            <w:shd w:val="clear" w:color="auto" w:fill="FFFFFF"/>
            <w:vAlign w:val="center"/>
          </w:tcPr>
          <w:p w14:paraId="58451A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0E17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r>
      <w:tr w:rsidR="00297A27" w:rsidRPr="00297A27" w14:paraId="72D7D8F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1B598A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98</w:t>
            </w:r>
          </w:p>
        </w:tc>
        <w:tc>
          <w:tcPr>
            <w:tcW w:w="7142" w:type="dxa"/>
            <w:tcBorders>
              <w:left w:val="single" w:sz="4" w:space="0" w:color="000000"/>
              <w:bottom w:val="single" w:sz="4" w:space="0" w:color="000000"/>
            </w:tcBorders>
            <w:shd w:val="clear" w:color="auto" w:fill="FFFFFF"/>
          </w:tcPr>
          <w:p w14:paraId="5EADF61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Амортизатор 3302 пер./</w:t>
            </w:r>
            <w:proofErr w:type="spellStart"/>
            <w:r w:rsidRPr="00297A27">
              <w:rPr>
                <w:rFonts w:ascii="Times New Roman" w:eastAsia="Times New Roman" w:hAnsi="Times New Roman" w:cs="Times New Roman"/>
                <w:color w:val="00000A"/>
                <w:kern w:val="1"/>
                <w:sz w:val="20"/>
                <w:szCs w:val="20"/>
                <w:lang w:eastAsia="zh-CN"/>
                <w14:ligatures w14:val="none"/>
              </w:rPr>
              <w:t>задн</w:t>
            </w:r>
            <w:proofErr w:type="spellEnd"/>
            <w:r w:rsidRPr="00297A27">
              <w:rPr>
                <w:rFonts w:ascii="Times New Roman" w:eastAsia="Times New Roman" w:hAnsi="Times New Roman" w:cs="Times New Roman"/>
                <w:color w:val="00000A"/>
                <w:kern w:val="1"/>
                <w:sz w:val="20"/>
                <w:szCs w:val="20"/>
                <w:lang w:eastAsia="zh-CN"/>
                <w14:ligatures w14:val="none"/>
              </w:rPr>
              <w:t xml:space="preserve">., 2217 </w:t>
            </w:r>
            <w:proofErr w:type="spellStart"/>
            <w:r w:rsidRPr="00297A27">
              <w:rPr>
                <w:rFonts w:ascii="Times New Roman" w:eastAsia="Times New Roman" w:hAnsi="Times New Roman" w:cs="Times New Roman"/>
                <w:color w:val="00000A"/>
                <w:kern w:val="1"/>
                <w:sz w:val="20"/>
                <w:szCs w:val="20"/>
                <w:lang w:eastAsia="zh-CN"/>
                <w14:ligatures w14:val="none"/>
              </w:rPr>
              <w:t>задн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52C7A0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F5BE9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40B79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1 810,00</w:t>
            </w:r>
          </w:p>
        </w:tc>
        <w:tc>
          <w:tcPr>
            <w:tcW w:w="1184" w:type="dxa"/>
            <w:tcBorders>
              <w:left w:val="single" w:sz="4" w:space="0" w:color="000000"/>
              <w:bottom w:val="single" w:sz="4" w:space="0" w:color="000000"/>
            </w:tcBorders>
            <w:shd w:val="clear" w:color="auto" w:fill="FFFFFF"/>
            <w:vAlign w:val="center"/>
          </w:tcPr>
          <w:p w14:paraId="173078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1 900,50</w:t>
            </w:r>
          </w:p>
        </w:tc>
        <w:tc>
          <w:tcPr>
            <w:tcW w:w="1135" w:type="dxa"/>
            <w:tcBorders>
              <w:left w:val="single" w:sz="4" w:space="0" w:color="000000"/>
              <w:bottom w:val="single" w:sz="4" w:space="0" w:color="000000"/>
            </w:tcBorders>
            <w:shd w:val="clear" w:color="auto" w:fill="FFFFFF"/>
            <w:vAlign w:val="center"/>
          </w:tcPr>
          <w:p w14:paraId="398A27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1 936,70</w:t>
            </w:r>
          </w:p>
        </w:tc>
        <w:tc>
          <w:tcPr>
            <w:tcW w:w="1139" w:type="dxa"/>
            <w:tcBorders>
              <w:left w:val="single" w:sz="4" w:space="0" w:color="000000"/>
              <w:bottom w:val="single" w:sz="4" w:space="0" w:color="000000"/>
            </w:tcBorders>
            <w:shd w:val="clear" w:color="auto" w:fill="FFFFFF"/>
            <w:vAlign w:val="center"/>
          </w:tcPr>
          <w:p w14:paraId="041286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1 882,40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5AD42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1 882,40</w:t>
            </w:r>
          </w:p>
        </w:tc>
      </w:tr>
      <w:tr w:rsidR="00297A27" w:rsidRPr="00297A27" w14:paraId="095A640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DABDDF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297A27">
              <w:rPr>
                <w:rFonts w:ascii="Times New Roman" w:eastAsia="Arial Unicode MS" w:hAnsi="Times New Roman" w:cs="Times New Roman"/>
                <w:color w:val="00000A"/>
                <w:kern w:val="1"/>
                <w:sz w:val="20"/>
                <w:szCs w:val="20"/>
                <w:lang w:eastAsia="zh-CN" w:bidi="hi-IN"/>
                <w14:ligatures w14:val="none"/>
              </w:rPr>
              <w:t>99</w:t>
            </w:r>
          </w:p>
        </w:tc>
        <w:tc>
          <w:tcPr>
            <w:tcW w:w="7142" w:type="dxa"/>
            <w:tcBorders>
              <w:left w:val="single" w:sz="4" w:space="0" w:color="000000"/>
              <w:bottom w:val="single" w:sz="4" w:space="0" w:color="000000"/>
            </w:tcBorders>
            <w:shd w:val="clear" w:color="auto" w:fill="FFFFFF"/>
          </w:tcPr>
          <w:p w14:paraId="256E286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Барабан тормозной 3302</w:t>
            </w:r>
          </w:p>
        </w:tc>
        <w:tc>
          <w:tcPr>
            <w:tcW w:w="708" w:type="dxa"/>
            <w:tcBorders>
              <w:left w:val="single" w:sz="4" w:space="0" w:color="000000"/>
              <w:bottom w:val="single" w:sz="4" w:space="0" w:color="000000"/>
            </w:tcBorders>
            <w:shd w:val="clear" w:color="auto" w:fill="FFFFFF"/>
          </w:tcPr>
          <w:p w14:paraId="0E1137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58692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6AA5C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4 500,00</w:t>
            </w:r>
          </w:p>
        </w:tc>
        <w:tc>
          <w:tcPr>
            <w:tcW w:w="1184" w:type="dxa"/>
            <w:tcBorders>
              <w:left w:val="single" w:sz="4" w:space="0" w:color="000000"/>
              <w:bottom w:val="single" w:sz="4" w:space="0" w:color="000000"/>
            </w:tcBorders>
            <w:shd w:val="clear" w:color="auto" w:fill="FFFFFF"/>
            <w:vAlign w:val="center"/>
          </w:tcPr>
          <w:p w14:paraId="60B1E6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4 725,00</w:t>
            </w:r>
          </w:p>
        </w:tc>
        <w:tc>
          <w:tcPr>
            <w:tcW w:w="1135" w:type="dxa"/>
            <w:tcBorders>
              <w:left w:val="single" w:sz="4" w:space="0" w:color="000000"/>
              <w:bottom w:val="single" w:sz="4" w:space="0" w:color="000000"/>
            </w:tcBorders>
            <w:shd w:val="clear" w:color="auto" w:fill="FFFFFF"/>
            <w:vAlign w:val="center"/>
          </w:tcPr>
          <w:p w14:paraId="23DB5F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4 815,00</w:t>
            </w:r>
          </w:p>
        </w:tc>
        <w:tc>
          <w:tcPr>
            <w:tcW w:w="1139" w:type="dxa"/>
            <w:tcBorders>
              <w:left w:val="single" w:sz="4" w:space="0" w:color="000000"/>
              <w:bottom w:val="single" w:sz="4" w:space="0" w:color="000000"/>
            </w:tcBorders>
            <w:shd w:val="clear" w:color="auto" w:fill="FFFFFF"/>
            <w:vAlign w:val="center"/>
          </w:tcPr>
          <w:p w14:paraId="31EC60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422A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r>
      <w:tr w:rsidR="00297A27" w:rsidRPr="00297A27" w14:paraId="0D9F24F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BBB8D5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100</w:t>
            </w:r>
          </w:p>
        </w:tc>
        <w:tc>
          <w:tcPr>
            <w:tcW w:w="7142" w:type="dxa"/>
            <w:tcBorders>
              <w:left w:val="single" w:sz="4" w:space="0" w:color="000000"/>
              <w:bottom w:val="single" w:sz="4" w:space="0" w:color="000000"/>
            </w:tcBorders>
            <w:shd w:val="clear" w:color="auto" w:fill="FFFFFF"/>
          </w:tcPr>
          <w:p w14:paraId="152B5DE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Вакуум 3302-Бизнес в сб. с </w:t>
            </w:r>
            <w:proofErr w:type="spellStart"/>
            <w:r w:rsidRPr="00297A27">
              <w:rPr>
                <w:rFonts w:ascii="Times New Roman" w:eastAsia="Times New Roman" w:hAnsi="Times New Roman" w:cs="Times New Roman"/>
                <w:color w:val="00000A"/>
                <w:kern w:val="1"/>
                <w:sz w:val="20"/>
                <w:szCs w:val="20"/>
                <w:lang w:eastAsia="zh-CN"/>
                <w14:ligatures w14:val="none"/>
              </w:rPr>
              <w:t>цил</w:t>
            </w:r>
            <w:proofErr w:type="spellEnd"/>
            <w:proofErr w:type="gramStart"/>
            <w:r w:rsidRPr="00297A27">
              <w:rPr>
                <w:rFonts w:ascii="Times New Roman" w:eastAsia="Times New Roman" w:hAnsi="Times New Roman" w:cs="Times New Roman"/>
                <w:color w:val="00000A"/>
                <w:kern w:val="1"/>
                <w:sz w:val="20"/>
                <w:szCs w:val="20"/>
                <w:lang w:eastAsia="zh-CN"/>
                <w14:ligatures w14:val="none"/>
              </w:rPr>
              <w:t>.</w:t>
            </w:r>
            <w:proofErr w:type="gramEnd"/>
            <w:r w:rsidRPr="00297A27">
              <w:rPr>
                <w:rFonts w:ascii="Times New Roman" w:eastAsia="Times New Roman" w:hAnsi="Times New Roman" w:cs="Times New Roman"/>
                <w:color w:val="00000A"/>
                <w:kern w:val="1"/>
                <w:sz w:val="20"/>
                <w:szCs w:val="20"/>
                <w:lang w:eastAsia="zh-CN"/>
                <w14:ligatures w14:val="none"/>
              </w:rPr>
              <w:t xml:space="preserve"> и бачком</w:t>
            </w:r>
          </w:p>
        </w:tc>
        <w:tc>
          <w:tcPr>
            <w:tcW w:w="708" w:type="dxa"/>
            <w:tcBorders>
              <w:left w:val="single" w:sz="4" w:space="0" w:color="000000"/>
              <w:bottom w:val="single" w:sz="4" w:space="0" w:color="000000"/>
            </w:tcBorders>
            <w:shd w:val="clear" w:color="auto" w:fill="FFFFFF"/>
          </w:tcPr>
          <w:p w14:paraId="3BBDA8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5F06B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34D49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14 000,00</w:t>
            </w:r>
          </w:p>
        </w:tc>
        <w:tc>
          <w:tcPr>
            <w:tcW w:w="1184" w:type="dxa"/>
            <w:tcBorders>
              <w:left w:val="single" w:sz="4" w:space="0" w:color="000000"/>
              <w:bottom w:val="single" w:sz="4" w:space="0" w:color="000000"/>
            </w:tcBorders>
            <w:shd w:val="clear" w:color="auto" w:fill="FFFFFF"/>
            <w:vAlign w:val="center"/>
          </w:tcPr>
          <w:p w14:paraId="670CD3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14 700,00</w:t>
            </w:r>
          </w:p>
        </w:tc>
        <w:tc>
          <w:tcPr>
            <w:tcW w:w="1135" w:type="dxa"/>
            <w:tcBorders>
              <w:left w:val="single" w:sz="4" w:space="0" w:color="000000"/>
              <w:bottom w:val="single" w:sz="4" w:space="0" w:color="000000"/>
            </w:tcBorders>
            <w:shd w:val="clear" w:color="auto" w:fill="FFFFFF"/>
            <w:vAlign w:val="center"/>
          </w:tcPr>
          <w:p w14:paraId="7208EE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14 980,00</w:t>
            </w:r>
          </w:p>
        </w:tc>
        <w:tc>
          <w:tcPr>
            <w:tcW w:w="1139" w:type="dxa"/>
            <w:tcBorders>
              <w:left w:val="single" w:sz="4" w:space="0" w:color="000000"/>
              <w:bottom w:val="single" w:sz="4" w:space="0" w:color="000000"/>
            </w:tcBorders>
            <w:shd w:val="clear" w:color="auto" w:fill="FFFFFF"/>
            <w:vAlign w:val="center"/>
          </w:tcPr>
          <w:p w14:paraId="5BAF32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B3C91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14 560,00</w:t>
            </w:r>
          </w:p>
        </w:tc>
      </w:tr>
      <w:tr w:rsidR="00297A27" w:rsidRPr="00297A27" w14:paraId="7E0C93C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D5A0A7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101</w:t>
            </w:r>
          </w:p>
        </w:tc>
        <w:tc>
          <w:tcPr>
            <w:tcW w:w="7142" w:type="dxa"/>
            <w:tcBorders>
              <w:left w:val="single" w:sz="4" w:space="0" w:color="000000"/>
              <w:bottom w:val="single" w:sz="4" w:space="0" w:color="000000"/>
            </w:tcBorders>
            <w:shd w:val="clear" w:color="auto" w:fill="FFFFFF"/>
          </w:tcPr>
          <w:p w14:paraId="724F94C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3302 н/о</w:t>
            </w:r>
          </w:p>
        </w:tc>
        <w:tc>
          <w:tcPr>
            <w:tcW w:w="708" w:type="dxa"/>
            <w:tcBorders>
              <w:left w:val="single" w:sz="4" w:space="0" w:color="000000"/>
              <w:bottom w:val="single" w:sz="4" w:space="0" w:color="000000"/>
            </w:tcBorders>
            <w:shd w:val="clear" w:color="auto" w:fill="FFFFFF"/>
          </w:tcPr>
          <w:p w14:paraId="720B56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7F706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ACE73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15 000,00</w:t>
            </w:r>
          </w:p>
        </w:tc>
        <w:tc>
          <w:tcPr>
            <w:tcW w:w="1184" w:type="dxa"/>
            <w:tcBorders>
              <w:left w:val="single" w:sz="4" w:space="0" w:color="000000"/>
              <w:bottom w:val="single" w:sz="4" w:space="0" w:color="000000"/>
            </w:tcBorders>
            <w:shd w:val="clear" w:color="auto" w:fill="FFFFFF"/>
            <w:vAlign w:val="center"/>
          </w:tcPr>
          <w:p w14:paraId="7D2BDF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15 750,00</w:t>
            </w:r>
          </w:p>
        </w:tc>
        <w:tc>
          <w:tcPr>
            <w:tcW w:w="1135" w:type="dxa"/>
            <w:tcBorders>
              <w:left w:val="single" w:sz="4" w:space="0" w:color="000000"/>
              <w:bottom w:val="single" w:sz="4" w:space="0" w:color="000000"/>
            </w:tcBorders>
            <w:shd w:val="clear" w:color="auto" w:fill="FFFFFF"/>
            <w:vAlign w:val="center"/>
          </w:tcPr>
          <w:p w14:paraId="17382C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16 050,00</w:t>
            </w:r>
          </w:p>
        </w:tc>
        <w:tc>
          <w:tcPr>
            <w:tcW w:w="1139" w:type="dxa"/>
            <w:tcBorders>
              <w:left w:val="single" w:sz="4" w:space="0" w:color="000000"/>
              <w:bottom w:val="single" w:sz="4" w:space="0" w:color="000000"/>
            </w:tcBorders>
            <w:shd w:val="clear" w:color="auto" w:fill="FFFFFF"/>
            <w:vAlign w:val="center"/>
          </w:tcPr>
          <w:p w14:paraId="611E76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15 600,00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8B4E0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15 600,00</w:t>
            </w:r>
          </w:p>
        </w:tc>
      </w:tr>
      <w:tr w:rsidR="00297A27" w:rsidRPr="00297A27" w14:paraId="3402786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38D210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102</w:t>
            </w:r>
          </w:p>
        </w:tc>
        <w:tc>
          <w:tcPr>
            <w:tcW w:w="7142" w:type="dxa"/>
            <w:tcBorders>
              <w:left w:val="single" w:sz="4" w:space="0" w:color="000000"/>
              <w:bottom w:val="single" w:sz="4" w:space="0" w:color="000000"/>
            </w:tcBorders>
            <w:shd w:val="clear" w:color="auto" w:fill="FFFFFF"/>
          </w:tcPr>
          <w:p w14:paraId="183952E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Вентилятор </w:t>
            </w:r>
            <w:proofErr w:type="spellStart"/>
            <w:r w:rsidRPr="00297A27">
              <w:rPr>
                <w:rFonts w:ascii="Times New Roman" w:eastAsia="Times New Roman" w:hAnsi="Times New Roman" w:cs="Times New Roman"/>
                <w:color w:val="00000A"/>
                <w:kern w:val="1"/>
                <w:sz w:val="20"/>
                <w:szCs w:val="20"/>
                <w:lang w:eastAsia="zh-CN"/>
                <w14:ligatures w14:val="none"/>
              </w:rPr>
              <w:t>охлажд</w:t>
            </w:r>
            <w:proofErr w:type="spellEnd"/>
            <w:r w:rsidRPr="00297A27">
              <w:rPr>
                <w:rFonts w:ascii="Times New Roman" w:eastAsia="Times New Roman" w:hAnsi="Times New Roman" w:cs="Times New Roman"/>
                <w:color w:val="00000A"/>
                <w:kern w:val="1"/>
                <w:sz w:val="20"/>
                <w:szCs w:val="20"/>
                <w:lang w:eastAsia="zh-CN"/>
                <w14:ligatures w14:val="none"/>
              </w:rPr>
              <w:t>. 3302-</w:t>
            </w:r>
            <w:proofErr w:type="gramStart"/>
            <w:r w:rsidRPr="00297A27">
              <w:rPr>
                <w:rFonts w:ascii="Times New Roman" w:eastAsia="Times New Roman" w:hAnsi="Times New Roman" w:cs="Times New Roman"/>
                <w:color w:val="00000A"/>
                <w:kern w:val="1"/>
                <w:sz w:val="20"/>
                <w:szCs w:val="20"/>
                <w:lang w:eastAsia="zh-CN"/>
                <w14:ligatures w14:val="none"/>
              </w:rPr>
              <w:t>Бизнес  Е</w:t>
            </w:r>
            <w:proofErr w:type="gramEnd"/>
            <w:r w:rsidRPr="00297A27">
              <w:rPr>
                <w:rFonts w:ascii="Times New Roman" w:eastAsia="Times New Roman" w:hAnsi="Times New Roman" w:cs="Times New Roman"/>
                <w:color w:val="00000A"/>
                <w:kern w:val="1"/>
                <w:sz w:val="20"/>
                <w:szCs w:val="20"/>
                <w:lang w:eastAsia="zh-CN"/>
                <w14:ligatures w14:val="none"/>
              </w:rPr>
              <w:t>-4</w:t>
            </w:r>
          </w:p>
        </w:tc>
        <w:tc>
          <w:tcPr>
            <w:tcW w:w="708" w:type="dxa"/>
            <w:tcBorders>
              <w:left w:val="single" w:sz="4" w:space="0" w:color="000000"/>
              <w:bottom w:val="single" w:sz="4" w:space="0" w:color="000000"/>
            </w:tcBorders>
            <w:shd w:val="clear" w:color="auto" w:fill="FFFFFF"/>
          </w:tcPr>
          <w:p w14:paraId="6A2D37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C3EC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E466A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1 250,00</w:t>
            </w:r>
          </w:p>
        </w:tc>
        <w:tc>
          <w:tcPr>
            <w:tcW w:w="1184" w:type="dxa"/>
            <w:tcBorders>
              <w:left w:val="single" w:sz="4" w:space="0" w:color="000000"/>
              <w:bottom w:val="single" w:sz="4" w:space="0" w:color="000000"/>
            </w:tcBorders>
            <w:shd w:val="clear" w:color="auto" w:fill="FFFFFF"/>
            <w:vAlign w:val="center"/>
          </w:tcPr>
          <w:p w14:paraId="1E6634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1 312,50</w:t>
            </w:r>
          </w:p>
        </w:tc>
        <w:tc>
          <w:tcPr>
            <w:tcW w:w="1135" w:type="dxa"/>
            <w:tcBorders>
              <w:left w:val="single" w:sz="4" w:space="0" w:color="000000"/>
              <w:bottom w:val="single" w:sz="4" w:space="0" w:color="000000"/>
            </w:tcBorders>
            <w:shd w:val="clear" w:color="auto" w:fill="FFFFFF"/>
            <w:vAlign w:val="center"/>
          </w:tcPr>
          <w:p w14:paraId="520353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1 337,50</w:t>
            </w:r>
          </w:p>
        </w:tc>
        <w:tc>
          <w:tcPr>
            <w:tcW w:w="1139" w:type="dxa"/>
            <w:tcBorders>
              <w:left w:val="single" w:sz="4" w:space="0" w:color="000000"/>
              <w:bottom w:val="single" w:sz="4" w:space="0" w:color="000000"/>
            </w:tcBorders>
            <w:shd w:val="clear" w:color="auto" w:fill="FFFFFF"/>
            <w:vAlign w:val="center"/>
          </w:tcPr>
          <w:p w14:paraId="64AAA2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12999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r>
      <w:tr w:rsidR="00297A27" w:rsidRPr="00297A27" w14:paraId="26301D9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DD2E64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103</w:t>
            </w:r>
          </w:p>
        </w:tc>
        <w:tc>
          <w:tcPr>
            <w:tcW w:w="7142" w:type="dxa"/>
            <w:tcBorders>
              <w:left w:val="single" w:sz="4" w:space="0" w:color="000000"/>
              <w:bottom w:val="single" w:sz="4" w:space="0" w:color="000000"/>
            </w:tcBorders>
            <w:shd w:val="clear" w:color="auto" w:fill="FFFFFF"/>
          </w:tcPr>
          <w:p w14:paraId="7EDA3B9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Глушитель 3302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4216 Евро-3</w:t>
            </w:r>
          </w:p>
        </w:tc>
        <w:tc>
          <w:tcPr>
            <w:tcW w:w="708" w:type="dxa"/>
            <w:tcBorders>
              <w:left w:val="single" w:sz="4" w:space="0" w:color="000000"/>
              <w:bottom w:val="single" w:sz="4" w:space="0" w:color="000000"/>
            </w:tcBorders>
            <w:shd w:val="clear" w:color="auto" w:fill="FFFFFF"/>
          </w:tcPr>
          <w:p w14:paraId="152C7A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672C2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BA0AF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5 300,00</w:t>
            </w:r>
          </w:p>
        </w:tc>
        <w:tc>
          <w:tcPr>
            <w:tcW w:w="1184" w:type="dxa"/>
            <w:tcBorders>
              <w:left w:val="single" w:sz="4" w:space="0" w:color="000000"/>
              <w:bottom w:val="single" w:sz="4" w:space="0" w:color="000000"/>
            </w:tcBorders>
            <w:shd w:val="clear" w:color="auto" w:fill="FFFFFF"/>
            <w:vAlign w:val="center"/>
          </w:tcPr>
          <w:p w14:paraId="3E7380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5 565,00</w:t>
            </w:r>
          </w:p>
        </w:tc>
        <w:tc>
          <w:tcPr>
            <w:tcW w:w="1135" w:type="dxa"/>
            <w:tcBorders>
              <w:left w:val="single" w:sz="4" w:space="0" w:color="000000"/>
              <w:bottom w:val="single" w:sz="4" w:space="0" w:color="000000"/>
            </w:tcBorders>
            <w:shd w:val="clear" w:color="auto" w:fill="FFFFFF"/>
            <w:vAlign w:val="center"/>
          </w:tcPr>
          <w:p w14:paraId="700974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5 671,00</w:t>
            </w:r>
          </w:p>
        </w:tc>
        <w:tc>
          <w:tcPr>
            <w:tcW w:w="1139" w:type="dxa"/>
            <w:tcBorders>
              <w:left w:val="single" w:sz="4" w:space="0" w:color="000000"/>
              <w:bottom w:val="single" w:sz="4" w:space="0" w:color="000000"/>
            </w:tcBorders>
            <w:shd w:val="clear" w:color="auto" w:fill="FFFFFF"/>
            <w:vAlign w:val="center"/>
          </w:tcPr>
          <w:p w14:paraId="35BE7C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5 512,00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7AE56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5 512,00</w:t>
            </w:r>
          </w:p>
        </w:tc>
      </w:tr>
      <w:tr w:rsidR="00297A27" w:rsidRPr="00297A27" w14:paraId="07FE645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EECB84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104</w:t>
            </w:r>
          </w:p>
        </w:tc>
        <w:tc>
          <w:tcPr>
            <w:tcW w:w="7142" w:type="dxa"/>
            <w:tcBorders>
              <w:left w:val="single" w:sz="4" w:space="0" w:color="000000"/>
              <w:bottom w:val="single" w:sz="4" w:space="0" w:color="000000"/>
            </w:tcBorders>
            <w:shd w:val="clear" w:color="auto" w:fill="FFFFFF"/>
          </w:tcPr>
          <w:p w14:paraId="7A661DA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Датчик АБС 3302 передний левый</w:t>
            </w:r>
          </w:p>
        </w:tc>
        <w:tc>
          <w:tcPr>
            <w:tcW w:w="708" w:type="dxa"/>
            <w:tcBorders>
              <w:left w:val="single" w:sz="4" w:space="0" w:color="000000"/>
              <w:bottom w:val="single" w:sz="4" w:space="0" w:color="000000"/>
            </w:tcBorders>
            <w:shd w:val="clear" w:color="auto" w:fill="FFFFFF"/>
          </w:tcPr>
          <w:p w14:paraId="3A8CBA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3CD66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9EE50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2 280,00</w:t>
            </w:r>
          </w:p>
        </w:tc>
        <w:tc>
          <w:tcPr>
            <w:tcW w:w="1184" w:type="dxa"/>
            <w:tcBorders>
              <w:left w:val="single" w:sz="4" w:space="0" w:color="000000"/>
              <w:bottom w:val="single" w:sz="4" w:space="0" w:color="000000"/>
            </w:tcBorders>
            <w:shd w:val="clear" w:color="auto" w:fill="FFFFFF"/>
            <w:vAlign w:val="center"/>
          </w:tcPr>
          <w:p w14:paraId="06865F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2 394,00</w:t>
            </w:r>
          </w:p>
        </w:tc>
        <w:tc>
          <w:tcPr>
            <w:tcW w:w="1135" w:type="dxa"/>
            <w:tcBorders>
              <w:left w:val="single" w:sz="4" w:space="0" w:color="000000"/>
              <w:bottom w:val="single" w:sz="4" w:space="0" w:color="000000"/>
            </w:tcBorders>
            <w:shd w:val="clear" w:color="auto" w:fill="FFFFFF"/>
            <w:vAlign w:val="center"/>
          </w:tcPr>
          <w:p w14:paraId="6BFF49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2 439,60</w:t>
            </w:r>
          </w:p>
        </w:tc>
        <w:tc>
          <w:tcPr>
            <w:tcW w:w="1139" w:type="dxa"/>
            <w:tcBorders>
              <w:left w:val="single" w:sz="4" w:space="0" w:color="000000"/>
              <w:bottom w:val="single" w:sz="4" w:space="0" w:color="000000"/>
            </w:tcBorders>
            <w:shd w:val="clear" w:color="auto" w:fill="FFFFFF"/>
            <w:vAlign w:val="center"/>
          </w:tcPr>
          <w:p w14:paraId="3BA329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2 371,20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D6ADF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2 371,20</w:t>
            </w:r>
          </w:p>
        </w:tc>
      </w:tr>
      <w:tr w:rsidR="00297A27" w:rsidRPr="00297A27" w14:paraId="12A4876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55CC49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105</w:t>
            </w:r>
          </w:p>
        </w:tc>
        <w:tc>
          <w:tcPr>
            <w:tcW w:w="7142" w:type="dxa"/>
            <w:tcBorders>
              <w:left w:val="single" w:sz="4" w:space="0" w:color="000000"/>
              <w:bottom w:val="single" w:sz="4" w:space="0" w:color="000000"/>
            </w:tcBorders>
            <w:shd w:val="clear" w:color="auto" w:fill="FFFFFF"/>
          </w:tcPr>
          <w:p w14:paraId="12EF6E7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Датчик АБС 3302 передний правый</w:t>
            </w:r>
          </w:p>
        </w:tc>
        <w:tc>
          <w:tcPr>
            <w:tcW w:w="708" w:type="dxa"/>
            <w:tcBorders>
              <w:left w:val="single" w:sz="4" w:space="0" w:color="000000"/>
              <w:bottom w:val="single" w:sz="4" w:space="0" w:color="000000"/>
            </w:tcBorders>
            <w:shd w:val="clear" w:color="auto" w:fill="FFFFFF"/>
          </w:tcPr>
          <w:p w14:paraId="066C89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DF9E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9DD6B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2 700,00</w:t>
            </w:r>
          </w:p>
        </w:tc>
        <w:tc>
          <w:tcPr>
            <w:tcW w:w="1184" w:type="dxa"/>
            <w:tcBorders>
              <w:left w:val="single" w:sz="4" w:space="0" w:color="000000"/>
              <w:bottom w:val="single" w:sz="4" w:space="0" w:color="000000"/>
            </w:tcBorders>
            <w:shd w:val="clear" w:color="auto" w:fill="FFFFFF"/>
            <w:vAlign w:val="center"/>
          </w:tcPr>
          <w:p w14:paraId="3E8365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2 835,00</w:t>
            </w:r>
          </w:p>
        </w:tc>
        <w:tc>
          <w:tcPr>
            <w:tcW w:w="1135" w:type="dxa"/>
            <w:tcBorders>
              <w:left w:val="single" w:sz="4" w:space="0" w:color="000000"/>
              <w:bottom w:val="single" w:sz="4" w:space="0" w:color="000000"/>
            </w:tcBorders>
            <w:shd w:val="clear" w:color="auto" w:fill="FFFFFF"/>
            <w:vAlign w:val="center"/>
          </w:tcPr>
          <w:p w14:paraId="51D135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2 889,00</w:t>
            </w:r>
          </w:p>
        </w:tc>
        <w:tc>
          <w:tcPr>
            <w:tcW w:w="1139" w:type="dxa"/>
            <w:tcBorders>
              <w:left w:val="single" w:sz="4" w:space="0" w:color="000000"/>
              <w:bottom w:val="single" w:sz="4" w:space="0" w:color="000000"/>
            </w:tcBorders>
            <w:shd w:val="clear" w:color="auto" w:fill="FFFFFF"/>
            <w:vAlign w:val="center"/>
          </w:tcPr>
          <w:p w14:paraId="61FF42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8ABD2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2 808,00</w:t>
            </w:r>
          </w:p>
        </w:tc>
      </w:tr>
      <w:tr w:rsidR="00297A27" w:rsidRPr="00297A27" w14:paraId="50CCC4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CEBF4E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106</w:t>
            </w:r>
          </w:p>
        </w:tc>
        <w:tc>
          <w:tcPr>
            <w:tcW w:w="7142" w:type="dxa"/>
            <w:tcBorders>
              <w:left w:val="single" w:sz="4" w:space="0" w:color="000000"/>
              <w:bottom w:val="single" w:sz="4" w:space="0" w:color="000000"/>
            </w:tcBorders>
            <w:shd w:val="clear" w:color="auto" w:fill="FFFFFF"/>
          </w:tcPr>
          <w:p w14:paraId="131F246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АБС Газель Евро-3, </w:t>
            </w:r>
            <w:proofErr w:type="spellStart"/>
            <w:r w:rsidRPr="00297A27">
              <w:rPr>
                <w:rFonts w:ascii="Times New Roman" w:eastAsia="Times New Roman" w:hAnsi="Times New Roman" w:cs="Times New Roman"/>
                <w:color w:val="00000A"/>
                <w:kern w:val="1"/>
                <w:sz w:val="20"/>
                <w:szCs w:val="20"/>
                <w:lang w:eastAsia="zh-CN"/>
                <w14:ligatures w14:val="none"/>
              </w:rPr>
              <w:t>ГАЗель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Next задний левый</w:t>
            </w:r>
          </w:p>
        </w:tc>
        <w:tc>
          <w:tcPr>
            <w:tcW w:w="708" w:type="dxa"/>
            <w:tcBorders>
              <w:left w:val="single" w:sz="4" w:space="0" w:color="000000"/>
              <w:bottom w:val="single" w:sz="4" w:space="0" w:color="000000"/>
            </w:tcBorders>
            <w:shd w:val="clear" w:color="auto" w:fill="FFFFFF"/>
          </w:tcPr>
          <w:p w14:paraId="2CC344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1F23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7A65D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3 860,00</w:t>
            </w:r>
          </w:p>
        </w:tc>
        <w:tc>
          <w:tcPr>
            <w:tcW w:w="1184" w:type="dxa"/>
            <w:tcBorders>
              <w:left w:val="single" w:sz="4" w:space="0" w:color="000000"/>
              <w:bottom w:val="single" w:sz="4" w:space="0" w:color="000000"/>
            </w:tcBorders>
            <w:shd w:val="clear" w:color="auto" w:fill="FFFFFF"/>
            <w:vAlign w:val="center"/>
          </w:tcPr>
          <w:p w14:paraId="4465C5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4 053,00</w:t>
            </w:r>
          </w:p>
        </w:tc>
        <w:tc>
          <w:tcPr>
            <w:tcW w:w="1135" w:type="dxa"/>
            <w:tcBorders>
              <w:left w:val="single" w:sz="4" w:space="0" w:color="000000"/>
              <w:bottom w:val="single" w:sz="4" w:space="0" w:color="000000"/>
            </w:tcBorders>
            <w:shd w:val="clear" w:color="auto" w:fill="FFFFFF"/>
            <w:vAlign w:val="center"/>
          </w:tcPr>
          <w:p w14:paraId="0F572E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4 130,20</w:t>
            </w:r>
          </w:p>
        </w:tc>
        <w:tc>
          <w:tcPr>
            <w:tcW w:w="1139" w:type="dxa"/>
            <w:tcBorders>
              <w:left w:val="single" w:sz="4" w:space="0" w:color="000000"/>
              <w:bottom w:val="single" w:sz="4" w:space="0" w:color="000000"/>
            </w:tcBorders>
            <w:shd w:val="clear" w:color="auto" w:fill="FFFFFF"/>
            <w:vAlign w:val="center"/>
          </w:tcPr>
          <w:p w14:paraId="1E8C6F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4 014,40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A5D4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4 014,40</w:t>
            </w:r>
          </w:p>
        </w:tc>
      </w:tr>
      <w:tr w:rsidR="00297A27" w:rsidRPr="00297A27" w14:paraId="706273A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A9E9BD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107</w:t>
            </w:r>
          </w:p>
        </w:tc>
        <w:tc>
          <w:tcPr>
            <w:tcW w:w="7142" w:type="dxa"/>
            <w:tcBorders>
              <w:left w:val="single" w:sz="4" w:space="0" w:color="000000"/>
              <w:bottom w:val="single" w:sz="4" w:space="0" w:color="000000"/>
            </w:tcBorders>
            <w:shd w:val="clear" w:color="auto" w:fill="FFFFFF"/>
          </w:tcPr>
          <w:p w14:paraId="11CC54E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АБС Газель Евро-3, </w:t>
            </w:r>
            <w:proofErr w:type="spellStart"/>
            <w:r w:rsidRPr="00297A27">
              <w:rPr>
                <w:rFonts w:ascii="Times New Roman" w:eastAsia="Times New Roman" w:hAnsi="Times New Roman" w:cs="Times New Roman"/>
                <w:color w:val="00000A"/>
                <w:kern w:val="1"/>
                <w:sz w:val="20"/>
                <w:szCs w:val="20"/>
                <w:lang w:eastAsia="zh-CN"/>
                <w14:ligatures w14:val="none"/>
              </w:rPr>
              <w:t>ГАЗель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Next задний правый </w:t>
            </w:r>
          </w:p>
        </w:tc>
        <w:tc>
          <w:tcPr>
            <w:tcW w:w="708" w:type="dxa"/>
            <w:tcBorders>
              <w:left w:val="single" w:sz="4" w:space="0" w:color="000000"/>
              <w:bottom w:val="single" w:sz="4" w:space="0" w:color="000000"/>
            </w:tcBorders>
            <w:shd w:val="clear" w:color="auto" w:fill="FFFFFF"/>
          </w:tcPr>
          <w:p w14:paraId="66E2E4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58C1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D168B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1 600,00</w:t>
            </w:r>
          </w:p>
        </w:tc>
        <w:tc>
          <w:tcPr>
            <w:tcW w:w="1184" w:type="dxa"/>
            <w:tcBorders>
              <w:left w:val="single" w:sz="4" w:space="0" w:color="000000"/>
              <w:bottom w:val="single" w:sz="4" w:space="0" w:color="000000"/>
            </w:tcBorders>
            <w:shd w:val="clear" w:color="auto" w:fill="FFFFFF"/>
            <w:vAlign w:val="center"/>
          </w:tcPr>
          <w:p w14:paraId="74E08B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1 680,00</w:t>
            </w:r>
          </w:p>
        </w:tc>
        <w:tc>
          <w:tcPr>
            <w:tcW w:w="1135" w:type="dxa"/>
            <w:tcBorders>
              <w:left w:val="single" w:sz="4" w:space="0" w:color="000000"/>
              <w:bottom w:val="single" w:sz="4" w:space="0" w:color="000000"/>
            </w:tcBorders>
            <w:shd w:val="clear" w:color="auto" w:fill="FFFFFF"/>
            <w:vAlign w:val="center"/>
          </w:tcPr>
          <w:p w14:paraId="654F90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1 712,00</w:t>
            </w:r>
          </w:p>
        </w:tc>
        <w:tc>
          <w:tcPr>
            <w:tcW w:w="1139" w:type="dxa"/>
            <w:tcBorders>
              <w:left w:val="single" w:sz="4" w:space="0" w:color="000000"/>
              <w:bottom w:val="single" w:sz="4" w:space="0" w:color="000000"/>
            </w:tcBorders>
            <w:shd w:val="clear" w:color="auto" w:fill="FFFFFF"/>
            <w:vAlign w:val="center"/>
          </w:tcPr>
          <w:p w14:paraId="386F37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DAF7D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1 664,00</w:t>
            </w:r>
          </w:p>
        </w:tc>
      </w:tr>
      <w:tr w:rsidR="00297A27" w:rsidRPr="00297A27" w14:paraId="1B58027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BFC9A8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108</w:t>
            </w:r>
          </w:p>
        </w:tc>
        <w:tc>
          <w:tcPr>
            <w:tcW w:w="7142" w:type="dxa"/>
            <w:tcBorders>
              <w:left w:val="single" w:sz="4" w:space="0" w:color="000000"/>
              <w:bottom w:val="single" w:sz="4" w:space="0" w:color="000000"/>
            </w:tcBorders>
            <w:shd w:val="clear" w:color="auto" w:fill="FFFFFF"/>
          </w:tcPr>
          <w:p w14:paraId="74BFF4A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колесный 3302, Газель </w:t>
            </w:r>
            <w:proofErr w:type="gramStart"/>
            <w:r w:rsidRPr="00297A27">
              <w:rPr>
                <w:rFonts w:ascii="Times New Roman" w:eastAsia="Times New Roman" w:hAnsi="Times New Roman" w:cs="Times New Roman"/>
                <w:color w:val="00000A"/>
                <w:kern w:val="1"/>
                <w:sz w:val="20"/>
                <w:szCs w:val="20"/>
                <w:lang w:eastAsia="zh-CN"/>
                <w14:ligatures w14:val="none"/>
              </w:rPr>
              <w:t>NEXT  (</w:t>
            </w:r>
            <w:proofErr w:type="gramEnd"/>
            <w:r w:rsidRPr="00297A27">
              <w:rPr>
                <w:rFonts w:ascii="Times New Roman" w:eastAsia="Times New Roman" w:hAnsi="Times New Roman" w:cs="Times New Roman"/>
                <w:color w:val="00000A"/>
                <w:kern w:val="1"/>
                <w:sz w:val="20"/>
                <w:szCs w:val="20"/>
                <w:lang w:eastAsia="zh-CN"/>
                <w14:ligatures w14:val="none"/>
              </w:rPr>
              <w:t>16) штамп н/о</w:t>
            </w:r>
          </w:p>
        </w:tc>
        <w:tc>
          <w:tcPr>
            <w:tcW w:w="708" w:type="dxa"/>
            <w:tcBorders>
              <w:left w:val="single" w:sz="4" w:space="0" w:color="000000"/>
              <w:bottom w:val="single" w:sz="4" w:space="0" w:color="000000"/>
            </w:tcBorders>
            <w:shd w:val="clear" w:color="auto" w:fill="FFFFFF"/>
          </w:tcPr>
          <w:p w14:paraId="031937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963E6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9407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4 300,00</w:t>
            </w:r>
          </w:p>
        </w:tc>
        <w:tc>
          <w:tcPr>
            <w:tcW w:w="1184" w:type="dxa"/>
            <w:tcBorders>
              <w:left w:val="single" w:sz="4" w:space="0" w:color="000000"/>
              <w:bottom w:val="single" w:sz="4" w:space="0" w:color="000000"/>
            </w:tcBorders>
            <w:shd w:val="clear" w:color="auto" w:fill="FFFFFF"/>
            <w:vAlign w:val="center"/>
          </w:tcPr>
          <w:p w14:paraId="31F5AB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4 515,00</w:t>
            </w:r>
          </w:p>
        </w:tc>
        <w:tc>
          <w:tcPr>
            <w:tcW w:w="1135" w:type="dxa"/>
            <w:tcBorders>
              <w:left w:val="single" w:sz="4" w:space="0" w:color="000000"/>
              <w:bottom w:val="single" w:sz="4" w:space="0" w:color="000000"/>
            </w:tcBorders>
            <w:shd w:val="clear" w:color="auto" w:fill="FFFFFF"/>
            <w:vAlign w:val="center"/>
          </w:tcPr>
          <w:p w14:paraId="38C2B7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4 601,00</w:t>
            </w:r>
          </w:p>
        </w:tc>
        <w:tc>
          <w:tcPr>
            <w:tcW w:w="1139" w:type="dxa"/>
            <w:tcBorders>
              <w:left w:val="single" w:sz="4" w:space="0" w:color="000000"/>
              <w:bottom w:val="single" w:sz="4" w:space="0" w:color="000000"/>
            </w:tcBorders>
            <w:shd w:val="clear" w:color="auto" w:fill="FFFFFF"/>
            <w:vAlign w:val="center"/>
          </w:tcPr>
          <w:p w14:paraId="20FC34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4 472,00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663D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4 472,00</w:t>
            </w:r>
          </w:p>
        </w:tc>
      </w:tr>
      <w:tr w:rsidR="00297A27" w:rsidRPr="00297A27" w14:paraId="494468E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A635E0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109</w:t>
            </w:r>
          </w:p>
        </w:tc>
        <w:tc>
          <w:tcPr>
            <w:tcW w:w="7142" w:type="dxa"/>
            <w:tcBorders>
              <w:left w:val="single" w:sz="4" w:space="0" w:color="000000"/>
              <w:bottom w:val="single" w:sz="4" w:space="0" w:color="000000"/>
            </w:tcBorders>
            <w:shd w:val="clear" w:color="auto" w:fill="FFFFFF"/>
          </w:tcPr>
          <w:p w14:paraId="711C1C3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Диск тормозной 3302 перед. (D=104)</w:t>
            </w:r>
          </w:p>
        </w:tc>
        <w:tc>
          <w:tcPr>
            <w:tcW w:w="708" w:type="dxa"/>
            <w:tcBorders>
              <w:left w:val="single" w:sz="4" w:space="0" w:color="000000"/>
              <w:bottom w:val="single" w:sz="4" w:space="0" w:color="000000"/>
            </w:tcBorders>
            <w:shd w:val="clear" w:color="auto" w:fill="FFFFFF"/>
          </w:tcPr>
          <w:p w14:paraId="5E7388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1384B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7AD68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3 480,00</w:t>
            </w:r>
          </w:p>
        </w:tc>
        <w:tc>
          <w:tcPr>
            <w:tcW w:w="1184" w:type="dxa"/>
            <w:tcBorders>
              <w:left w:val="single" w:sz="4" w:space="0" w:color="000000"/>
              <w:bottom w:val="single" w:sz="4" w:space="0" w:color="000000"/>
            </w:tcBorders>
            <w:shd w:val="clear" w:color="auto" w:fill="FFFFFF"/>
            <w:vAlign w:val="center"/>
          </w:tcPr>
          <w:p w14:paraId="129DDB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3 654,00</w:t>
            </w:r>
          </w:p>
        </w:tc>
        <w:tc>
          <w:tcPr>
            <w:tcW w:w="1135" w:type="dxa"/>
            <w:tcBorders>
              <w:left w:val="single" w:sz="4" w:space="0" w:color="000000"/>
              <w:bottom w:val="single" w:sz="4" w:space="0" w:color="000000"/>
            </w:tcBorders>
            <w:shd w:val="clear" w:color="auto" w:fill="FFFFFF"/>
            <w:vAlign w:val="center"/>
          </w:tcPr>
          <w:p w14:paraId="4CEF34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3 723,60</w:t>
            </w:r>
          </w:p>
        </w:tc>
        <w:tc>
          <w:tcPr>
            <w:tcW w:w="1139" w:type="dxa"/>
            <w:tcBorders>
              <w:left w:val="single" w:sz="4" w:space="0" w:color="000000"/>
              <w:bottom w:val="single" w:sz="4" w:space="0" w:color="000000"/>
            </w:tcBorders>
            <w:shd w:val="clear" w:color="auto" w:fill="FFFFFF"/>
            <w:vAlign w:val="center"/>
          </w:tcPr>
          <w:p w14:paraId="0FC5BC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ED9A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r>
      <w:tr w:rsidR="00297A27" w:rsidRPr="00297A27" w14:paraId="6C3F8C2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078B72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110</w:t>
            </w:r>
          </w:p>
        </w:tc>
        <w:tc>
          <w:tcPr>
            <w:tcW w:w="7142" w:type="dxa"/>
            <w:tcBorders>
              <w:left w:val="single" w:sz="4" w:space="0" w:color="000000"/>
              <w:bottom w:val="single" w:sz="4" w:space="0" w:color="000000"/>
            </w:tcBorders>
            <w:shd w:val="clear" w:color="auto" w:fill="FFFFFF"/>
          </w:tcPr>
          <w:p w14:paraId="121792E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Дроссель 3302 Бизнес </w:t>
            </w:r>
            <w:proofErr w:type="gramStart"/>
            <w:r w:rsidRPr="00297A27">
              <w:rPr>
                <w:rFonts w:ascii="Times New Roman" w:eastAsia="Times New Roman" w:hAnsi="Times New Roman" w:cs="Times New Roman"/>
                <w:color w:val="00000A"/>
                <w:kern w:val="1"/>
                <w:sz w:val="20"/>
                <w:szCs w:val="20"/>
                <w:lang w:eastAsia="zh-CN"/>
                <w14:ligatures w14:val="none"/>
              </w:rPr>
              <w:t>4216,А</w:t>
            </w:r>
            <w:proofErr w:type="gramEnd"/>
            <w:r w:rsidRPr="00297A27">
              <w:rPr>
                <w:rFonts w:ascii="Times New Roman" w:eastAsia="Times New Roman" w:hAnsi="Times New Roman" w:cs="Times New Roman"/>
                <w:color w:val="00000A"/>
                <w:kern w:val="1"/>
                <w:sz w:val="20"/>
                <w:szCs w:val="20"/>
                <w:lang w:eastAsia="zh-CN"/>
                <w14:ligatures w14:val="none"/>
              </w:rPr>
              <w:t xml:space="preserve">-274 Евро-4 </w:t>
            </w:r>
          </w:p>
        </w:tc>
        <w:tc>
          <w:tcPr>
            <w:tcW w:w="708" w:type="dxa"/>
            <w:tcBorders>
              <w:left w:val="single" w:sz="4" w:space="0" w:color="000000"/>
              <w:bottom w:val="single" w:sz="4" w:space="0" w:color="000000"/>
            </w:tcBorders>
            <w:shd w:val="clear" w:color="auto" w:fill="FFFFFF"/>
          </w:tcPr>
          <w:p w14:paraId="2D6BC7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D1E8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DAC0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8 600,00</w:t>
            </w:r>
          </w:p>
        </w:tc>
        <w:tc>
          <w:tcPr>
            <w:tcW w:w="1184" w:type="dxa"/>
            <w:tcBorders>
              <w:left w:val="single" w:sz="4" w:space="0" w:color="000000"/>
              <w:bottom w:val="single" w:sz="4" w:space="0" w:color="000000"/>
            </w:tcBorders>
            <w:shd w:val="clear" w:color="auto" w:fill="FFFFFF"/>
            <w:vAlign w:val="center"/>
          </w:tcPr>
          <w:p w14:paraId="401401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9 030,00</w:t>
            </w:r>
          </w:p>
        </w:tc>
        <w:tc>
          <w:tcPr>
            <w:tcW w:w="1135" w:type="dxa"/>
            <w:tcBorders>
              <w:left w:val="single" w:sz="4" w:space="0" w:color="000000"/>
              <w:bottom w:val="single" w:sz="4" w:space="0" w:color="000000"/>
            </w:tcBorders>
            <w:shd w:val="clear" w:color="auto" w:fill="FFFFFF"/>
            <w:vAlign w:val="center"/>
          </w:tcPr>
          <w:p w14:paraId="5A7D88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9 202,00</w:t>
            </w:r>
          </w:p>
        </w:tc>
        <w:tc>
          <w:tcPr>
            <w:tcW w:w="1139" w:type="dxa"/>
            <w:tcBorders>
              <w:left w:val="single" w:sz="4" w:space="0" w:color="000000"/>
              <w:bottom w:val="single" w:sz="4" w:space="0" w:color="000000"/>
            </w:tcBorders>
            <w:shd w:val="clear" w:color="auto" w:fill="FFFFFF"/>
            <w:vAlign w:val="center"/>
          </w:tcPr>
          <w:p w14:paraId="1CEEF6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8 944,00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6739C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8 944,00</w:t>
            </w:r>
          </w:p>
        </w:tc>
      </w:tr>
      <w:tr w:rsidR="00297A27" w:rsidRPr="00297A27" w14:paraId="325F3D2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CF0F37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111</w:t>
            </w:r>
          </w:p>
        </w:tc>
        <w:tc>
          <w:tcPr>
            <w:tcW w:w="7142" w:type="dxa"/>
            <w:tcBorders>
              <w:left w:val="single" w:sz="4" w:space="0" w:color="000000"/>
              <w:bottom w:val="single" w:sz="4" w:space="0" w:color="000000"/>
            </w:tcBorders>
            <w:shd w:val="clear" w:color="auto" w:fill="FFFFFF"/>
          </w:tcPr>
          <w:p w14:paraId="22B8C55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Камера R-16 175/80 (3302)</w:t>
            </w:r>
          </w:p>
        </w:tc>
        <w:tc>
          <w:tcPr>
            <w:tcW w:w="708" w:type="dxa"/>
            <w:tcBorders>
              <w:left w:val="single" w:sz="4" w:space="0" w:color="000000"/>
              <w:bottom w:val="single" w:sz="4" w:space="0" w:color="000000"/>
            </w:tcBorders>
            <w:shd w:val="clear" w:color="auto" w:fill="FFFFFF"/>
          </w:tcPr>
          <w:p w14:paraId="257876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95E2E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D1A76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0B339B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55E31A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047BCB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3EDA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25E6A8B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AB9FE7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112</w:t>
            </w:r>
          </w:p>
        </w:tc>
        <w:tc>
          <w:tcPr>
            <w:tcW w:w="7142" w:type="dxa"/>
            <w:tcBorders>
              <w:left w:val="single" w:sz="4" w:space="0" w:color="000000"/>
              <w:bottom w:val="single" w:sz="4" w:space="0" w:color="000000"/>
            </w:tcBorders>
            <w:shd w:val="clear" w:color="auto" w:fill="FFFFFF"/>
          </w:tcPr>
          <w:p w14:paraId="1C63503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заднего тормоза 3302 с накл. </w:t>
            </w:r>
          </w:p>
        </w:tc>
        <w:tc>
          <w:tcPr>
            <w:tcW w:w="708" w:type="dxa"/>
            <w:tcBorders>
              <w:left w:val="single" w:sz="4" w:space="0" w:color="000000"/>
              <w:bottom w:val="single" w:sz="4" w:space="0" w:color="000000"/>
            </w:tcBorders>
            <w:shd w:val="clear" w:color="auto" w:fill="FFFFFF"/>
          </w:tcPr>
          <w:p w14:paraId="2909A1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18E42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99BD6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750,00</w:t>
            </w:r>
          </w:p>
        </w:tc>
        <w:tc>
          <w:tcPr>
            <w:tcW w:w="1184" w:type="dxa"/>
            <w:tcBorders>
              <w:left w:val="single" w:sz="4" w:space="0" w:color="000000"/>
              <w:bottom w:val="single" w:sz="4" w:space="0" w:color="000000"/>
            </w:tcBorders>
            <w:shd w:val="clear" w:color="auto" w:fill="FFFFFF"/>
            <w:vAlign w:val="center"/>
          </w:tcPr>
          <w:p w14:paraId="6A8ECC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787,50</w:t>
            </w:r>
          </w:p>
        </w:tc>
        <w:tc>
          <w:tcPr>
            <w:tcW w:w="1135" w:type="dxa"/>
            <w:tcBorders>
              <w:left w:val="single" w:sz="4" w:space="0" w:color="000000"/>
              <w:bottom w:val="single" w:sz="4" w:space="0" w:color="000000"/>
            </w:tcBorders>
            <w:shd w:val="clear" w:color="auto" w:fill="FFFFFF"/>
            <w:vAlign w:val="center"/>
          </w:tcPr>
          <w:p w14:paraId="034C14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802,50</w:t>
            </w:r>
          </w:p>
        </w:tc>
        <w:tc>
          <w:tcPr>
            <w:tcW w:w="1139" w:type="dxa"/>
            <w:tcBorders>
              <w:left w:val="single" w:sz="4" w:space="0" w:color="000000"/>
              <w:bottom w:val="single" w:sz="4" w:space="0" w:color="000000"/>
            </w:tcBorders>
            <w:shd w:val="clear" w:color="auto" w:fill="FFFFFF"/>
            <w:vAlign w:val="center"/>
          </w:tcPr>
          <w:p w14:paraId="18BE23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15430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780,00</w:t>
            </w:r>
          </w:p>
        </w:tc>
      </w:tr>
      <w:tr w:rsidR="00297A27" w:rsidRPr="00297A27" w14:paraId="05DB1C6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CE3C83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113</w:t>
            </w:r>
          </w:p>
        </w:tc>
        <w:tc>
          <w:tcPr>
            <w:tcW w:w="7142" w:type="dxa"/>
            <w:tcBorders>
              <w:left w:val="single" w:sz="4" w:space="0" w:color="000000"/>
              <w:bottom w:val="single" w:sz="4" w:space="0" w:color="000000"/>
            </w:tcBorders>
            <w:shd w:val="clear" w:color="auto" w:fill="FFFFFF"/>
          </w:tcPr>
          <w:p w14:paraId="69853F0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перед. тормоза 3302, 3110 (к-т) </w:t>
            </w:r>
          </w:p>
        </w:tc>
        <w:tc>
          <w:tcPr>
            <w:tcW w:w="708" w:type="dxa"/>
            <w:tcBorders>
              <w:left w:val="single" w:sz="4" w:space="0" w:color="000000"/>
              <w:bottom w:val="single" w:sz="4" w:space="0" w:color="000000"/>
            </w:tcBorders>
            <w:shd w:val="clear" w:color="auto" w:fill="FFFFFF"/>
          </w:tcPr>
          <w:p w14:paraId="37D091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7658D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DE302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1 225,00</w:t>
            </w:r>
          </w:p>
        </w:tc>
        <w:tc>
          <w:tcPr>
            <w:tcW w:w="1184" w:type="dxa"/>
            <w:tcBorders>
              <w:left w:val="single" w:sz="4" w:space="0" w:color="000000"/>
              <w:bottom w:val="single" w:sz="4" w:space="0" w:color="000000"/>
            </w:tcBorders>
            <w:shd w:val="clear" w:color="auto" w:fill="FFFFFF"/>
            <w:vAlign w:val="center"/>
          </w:tcPr>
          <w:p w14:paraId="38F6E7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1 286,25</w:t>
            </w:r>
          </w:p>
        </w:tc>
        <w:tc>
          <w:tcPr>
            <w:tcW w:w="1135" w:type="dxa"/>
            <w:tcBorders>
              <w:left w:val="single" w:sz="4" w:space="0" w:color="000000"/>
              <w:bottom w:val="single" w:sz="4" w:space="0" w:color="000000"/>
            </w:tcBorders>
            <w:shd w:val="clear" w:color="auto" w:fill="FFFFFF"/>
            <w:vAlign w:val="center"/>
          </w:tcPr>
          <w:p w14:paraId="732389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1 310,75</w:t>
            </w:r>
          </w:p>
        </w:tc>
        <w:tc>
          <w:tcPr>
            <w:tcW w:w="1139" w:type="dxa"/>
            <w:tcBorders>
              <w:left w:val="single" w:sz="4" w:space="0" w:color="000000"/>
              <w:bottom w:val="single" w:sz="4" w:space="0" w:color="000000"/>
            </w:tcBorders>
            <w:shd w:val="clear" w:color="auto" w:fill="FFFFFF"/>
            <w:vAlign w:val="center"/>
          </w:tcPr>
          <w:p w14:paraId="3563C9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1 274,00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4518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1 274,00</w:t>
            </w:r>
          </w:p>
        </w:tc>
      </w:tr>
      <w:tr w:rsidR="00297A27" w:rsidRPr="00297A27" w14:paraId="4269172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1DDC4D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114</w:t>
            </w:r>
          </w:p>
        </w:tc>
        <w:tc>
          <w:tcPr>
            <w:tcW w:w="7142" w:type="dxa"/>
            <w:tcBorders>
              <w:left w:val="single" w:sz="4" w:space="0" w:color="000000"/>
              <w:bottom w:val="single" w:sz="4" w:space="0" w:color="000000"/>
            </w:tcBorders>
            <w:shd w:val="clear" w:color="auto" w:fill="FFFFFF"/>
          </w:tcPr>
          <w:p w14:paraId="73D4ED4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Комплект сцепления (402,405,406,409,4216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4AA09F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0F16CD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CEE9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7 050,00</w:t>
            </w:r>
          </w:p>
        </w:tc>
        <w:tc>
          <w:tcPr>
            <w:tcW w:w="1184" w:type="dxa"/>
            <w:tcBorders>
              <w:left w:val="single" w:sz="4" w:space="0" w:color="000000"/>
              <w:bottom w:val="single" w:sz="4" w:space="0" w:color="000000"/>
            </w:tcBorders>
            <w:shd w:val="clear" w:color="auto" w:fill="FFFFFF"/>
            <w:vAlign w:val="center"/>
          </w:tcPr>
          <w:p w14:paraId="34D9F3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7 402,50</w:t>
            </w:r>
          </w:p>
        </w:tc>
        <w:tc>
          <w:tcPr>
            <w:tcW w:w="1135" w:type="dxa"/>
            <w:tcBorders>
              <w:left w:val="single" w:sz="4" w:space="0" w:color="000000"/>
              <w:bottom w:val="single" w:sz="4" w:space="0" w:color="000000"/>
            </w:tcBorders>
            <w:shd w:val="clear" w:color="auto" w:fill="FFFFFF"/>
            <w:vAlign w:val="center"/>
          </w:tcPr>
          <w:p w14:paraId="286490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7 543,50</w:t>
            </w:r>
          </w:p>
        </w:tc>
        <w:tc>
          <w:tcPr>
            <w:tcW w:w="1139" w:type="dxa"/>
            <w:tcBorders>
              <w:left w:val="single" w:sz="4" w:space="0" w:color="000000"/>
              <w:bottom w:val="single" w:sz="4" w:space="0" w:color="000000"/>
            </w:tcBorders>
            <w:shd w:val="clear" w:color="auto" w:fill="FFFFFF"/>
            <w:vAlign w:val="center"/>
          </w:tcPr>
          <w:p w14:paraId="34F53D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7 332,00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F412D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7 332,00</w:t>
            </w:r>
          </w:p>
        </w:tc>
      </w:tr>
      <w:tr w:rsidR="00297A27" w:rsidRPr="00297A27" w14:paraId="79E5140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4A9C9B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115</w:t>
            </w:r>
          </w:p>
        </w:tc>
        <w:tc>
          <w:tcPr>
            <w:tcW w:w="7142" w:type="dxa"/>
            <w:tcBorders>
              <w:left w:val="single" w:sz="4" w:space="0" w:color="000000"/>
              <w:bottom w:val="single" w:sz="4" w:space="0" w:color="000000"/>
            </w:tcBorders>
            <w:shd w:val="clear" w:color="auto" w:fill="FFFFFF"/>
          </w:tcPr>
          <w:p w14:paraId="10AC8B8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вала карданного 3302-Бизнес  </w:t>
            </w:r>
          </w:p>
        </w:tc>
        <w:tc>
          <w:tcPr>
            <w:tcW w:w="708" w:type="dxa"/>
            <w:tcBorders>
              <w:left w:val="single" w:sz="4" w:space="0" w:color="000000"/>
              <w:bottom w:val="single" w:sz="4" w:space="0" w:color="000000"/>
            </w:tcBorders>
            <w:shd w:val="clear" w:color="auto" w:fill="FFFFFF"/>
          </w:tcPr>
          <w:p w14:paraId="4671CB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69DB6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7141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890,00</w:t>
            </w:r>
          </w:p>
        </w:tc>
        <w:tc>
          <w:tcPr>
            <w:tcW w:w="1184" w:type="dxa"/>
            <w:tcBorders>
              <w:left w:val="single" w:sz="4" w:space="0" w:color="000000"/>
              <w:bottom w:val="single" w:sz="4" w:space="0" w:color="000000"/>
            </w:tcBorders>
            <w:shd w:val="clear" w:color="auto" w:fill="FFFFFF"/>
            <w:vAlign w:val="center"/>
          </w:tcPr>
          <w:p w14:paraId="02FCC5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934,50</w:t>
            </w:r>
          </w:p>
        </w:tc>
        <w:tc>
          <w:tcPr>
            <w:tcW w:w="1135" w:type="dxa"/>
            <w:tcBorders>
              <w:left w:val="single" w:sz="4" w:space="0" w:color="000000"/>
              <w:bottom w:val="single" w:sz="4" w:space="0" w:color="000000"/>
            </w:tcBorders>
            <w:shd w:val="clear" w:color="auto" w:fill="FFFFFF"/>
            <w:vAlign w:val="center"/>
          </w:tcPr>
          <w:p w14:paraId="363FE2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952,30</w:t>
            </w:r>
          </w:p>
        </w:tc>
        <w:tc>
          <w:tcPr>
            <w:tcW w:w="1139" w:type="dxa"/>
            <w:tcBorders>
              <w:left w:val="single" w:sz="4" w:space="0" w:color="000000"/>
              <w:bottom w:val="single" w:sz="4" w:space="0" w:color="000000"/>
            </w:tcBorders>
            <w:shd w:val="clear" w:color="auto" w:fill="FFFFFF"/>
            <w:vAlign w:val="center"/>
          </w:tcPr>
          <w:p w14:paraId="4BEA47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925,60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5CAA3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925,60</w:t>
            </w:r>
          </w:p>
        </w:tc>
      </w:tr>
      <w:tr w:rsidR="00297A27" w:rsidRPr="00297A27" w14:paraId="40ECBF6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43E4BA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116</w:t>
            </w:r>
          </w:p>
        </w:tc>
        <w:tc>
          <w:tcPr>
            <w:tcW w:w="7142" w:type="dxa"/>
            <w:tcBorders>
              <w:left w:val="single" w:sz="4" w:space="0" w:color="000000"/>
              <w:bottom w:val="single" w:sz="4" w:space="0" w:color="000000"/>
            </w:tcBorders>
            <w:shd w:val="clear" w:color="auto" w:fill="FFFFFF"/>
          </w:tcPr>
          <w:p w14:paraId="44E909E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№1 рессоры 3302 задней 2-х лист.</w:t>
            </w:r>
          </w:p>
        </w:tc>
        <w:tc>
          <w:tcPr>
            <w:tcW w:w="708" w:type="dxa"/>
            <w:tcBorders>
              <w:left w:val="single" w:sz="4" w:space="0" w:color="000000"/>
              <w:bottom w:val="single" w:sz="4" w:space="0" w:color="000000"/>
            </w:tcBorders>
            <w:shd w:val="clear" w:color="auto" w:fill="FFFFFF"/>
          </w:tcPr>
          <w:p w14:paraId="3B2EB5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E823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9A42E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6 250,00</w:t>
            </w:r>
          </w:p>
        </w:tc>
        <w:tc>
          <w:tcPr>
            <w:tcW w:w="1184" w:type="dxa"/>
            <w:tcBorders>
              <w:left w:val="single" w:sz="4" w:space="0" w:color="000000"/>
              <w:bottom w:val="single" w:sz="4" w:space="0" w:color="000000"/>
            </w:tcBorders>
            <w:shd w:val="clear" w:color="auto" w:fill="FFFFFF"/>
            <w:vAlign w:val="center"/>
          </w:tcPr>
          <w:p w14:paraId="1AA20B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6 562,50</w:t>
            </w:r>
          </w:p>
        </w:tc>
        <w:tc>
          <w:tcPr>
            <w:tcW w:w="1135" w:type="dxa"/>
            <w:tcBorders>
              <w:left w:val="single" w:sz="4" w:space="0" w:color="000000"/>
              <w:bottom w:val="single" w:sz="4" w:space="0" w:color="000000"/>
            </w:tcBorders>
            <w:shd w:val="clear" w:color="auto" w:fill="FFFFFF"/>
            <w:vAlign w:val="center"/>
          </w:tcPr>
          <w:p w14:paraId="55A253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6 687,50</w:t>
            </w:r>
          </w:p>
        </w:tc>
        <w:tc>
          <w:tcPr>
            <w:tcW w:w="1139" w:type="dxa"/>
            <w:tcBorders>
              <w:left w:val="single" w:sz="4" w:space="0" w:color="000000"/>
              <w:bottom w:val="single" w:sz="4" w:space="0" w:color="000000"/>
            </w:tcBorders>
            <w:shd w:val="clear" w:color="auto" w:fill="FFFFFF"/>
            <w:vAlign w:val="center"/>
          </w:tcPr>
          <w:p w14:paraId="4F628F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6 500,00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32657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6 500,00</w:t>
            </w:r>
          </w:p>
        </w:tc>
      </w:tr>
      <w:tr w:rsidR="00297A27" w:rsidRPr="00297A27" w14:paraId="783EA4E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577DE3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117</w:t>
            </w:r>
          </w:p>
        </w:tc>
        <w:tc>
          <w:tcPr>
            <w:tcW w:w="7142" w:type="dxa"/>
            <w:tcBorders>
              <w:left w:val="single" w:sz="4" w:space="0" w:color="000000"/>
              <w:bottom w:val="single" w:sz="4" w:space="0" w:color="000000"/>
            </w:tcBorders>
            <w:shd w:val="clear" w:color="auto" w:fill="FFFFFF"/>
          </w:tcPr>
          <w:p w14:paraId="72957B6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№1 рессоры 3302 передней 2-х лист.</w:t>
            </w:r>
          </w:p>
        </w:tc>
        <w:tc>
          <w:tcPr>
            <w:tcW w:w="708" w:type="dxa"/>
            <w:tcBorders>
              <w:left w:val="single" w:sz="4" w:space="0" w:color="000000"/>
              <w:bottom w:val="single" w:sz="4" w:space="0" w:color="000000"/>
            </w:tcBorders>
            <w:shd w:val="clear" w:color="auto" w:fill="FFFFFF"/>
          </w:tcPr>
          <w:p w14:paraId="6BAB6B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5220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BA7A1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5 500,00</w:t>
            </w:r>
          </w:p>
        </w:tc>
        <w:tc>
          <w:tcPr>
            <w:tcW w:w="1184" w:type="dxa"/>
            <w:tcBorders>
              <w:left w:val="single" w:sz="4" w:space="0" w:color="000000"/>
              <w:bottom w:val="single" w:sz="4" w:space="0" w:color="000000"/>
            </w:tcBorders>
            <w:shd w:val="clear" w:color="auto" w:fill="FFFFFF"/>
            <w:vAlign w:val="center"/>
          </w:tcPr>
          <w:p w14:paraId="58F618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5 775,00</w:t>
            </w:r>
          </w:p>
        </w:tc>
        <w:tc>
          <w:tcPr>
            <w:tcW w:w="1135" w:type="dxa"/>
            <w:tcBorders>
              <w:left w:val="single" w:sz="4" w:space="0" w:color="000000"/>
              <w:bottom w:val="single" w:sz="4" w:space="0" w:color="000000"/>
            </w:tcBorders>
            <w:shd w:val="clear" w:color="auto" w:fill="FFFFFF"/>
            <w:vAlign w:val="center"/>
          </w:tcPr>
          <w:p w14:paraId="74198B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5 885,00</w:t>
            </w:r>
          </w:p>
        </w:tc>
        <w:tc>
          <w:tcPr>
            <w:tcW w:w="1139" w:type="dxa"/>
            <w:tcBorders>
              <w:left w:val="single" w:sz="4" w:space="0" w:color="000000"/>
              <w:bottom w:val="single" w:sz="4" w:space="0" w:color="000000"/>
            </w:tcBorders>
            <w:shd w:val="clear" w:color="auto" w:fill="FFFFFF"/>
            <w:vAlign w:val="center"/>
          </w:tcPr>
          <w:p w14:paraId="130D88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5 720,00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435C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5 720,00</w:t>
            </w:r>
          </w:p>
        </w:tc>
      </w:tr>
      <w:tr w:rsidR="00297A27" w:rsidRPr="00297A27" w14:paraId="22F524B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6493F2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118</w:t>
            </w:r>
          </w:p>
        </w:tc>
        <w:tc>
          <w:tcPr>
            <w:tcW w:w="7142" w:type="dxa"/>
            <w:tcBorders>
              <w:left w:val="single" w:sz="4" w:space="0" w:color="000000"/>
              <w:bottom w:val="single" w:sz="4" w:space="0" w:color="000000"/>
            </w:tcBorders>
            <w:shd w:val="clear" w:color="auto" w:fill="FFFFFF"/>
          </w:tcPr>
          <w:p w14:paraId="1308CA8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№2 рессоры 3302 задней 2-х. лист.</w:t>
            </w:r>
          </w:p>
        </w:tc>
        <w:tc>
          <w:tcPr>
            <w:tcW w:w="708" w:type="dxa"/>
            <w:tcBorders>
              <w:left w:val="single" w:sz="4" w:space="0" w:color="000000"/>
              <w:bottom w:val="single" w:sz="4" w:space="0" w:color="000000"/>
            </w:tcBorders>
            <w:shd w:val="clear" w:color="auto" w:fill="FFFFFF"/>
          </w:tcPr>
          <w:p w14:paraId="534DA3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4755B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53F65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4 550,00</w:t>
            </w:r>
          </w:p>
        </w:tc>
        <w:tc>
          <w:tcPr>
            <w:tcW w:w="1184" w:type="dxa"/>
            <w:tcBorders>
              <w:left w:val="single" w:sz="4" w:space="0" w:color="000000"/>
              <w:bottom w:val="single" w:sz="4" w:space="0" w:color="000000"/>
            </w:tcBorders>
            <w:shd w:val="clear" w:color="auto" w:fill="FFFFFF"/>
            <w:vAlign w:val="center"/>
          </w:tcPr>
          <w:p w14:paraId="6C2270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4 777,50</w:t>
            </w:r>
          </w:p>
        </w:tc>
        <w:tc>
          <w:tcPr>
            <w:tcW w:w="1135" w:type="dxa"/>
            <w:tcBorders>
              <w:left w:val="single" w:sz="4" w:space="0" w:color="000000"/>
              <w:bottom w:val="single" w:sz="4" w:space="0" w:color="000000"/>
            </w:tcBorders>
            <w:shd w:val="clear" w:color="auto" w:fill="FFFFFF"/>
            <w:vAlign w:val="center"/>
          </w:tcPr>
          <w:p w14:paraId="004DFB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4 868,50</w:t>
            </w:r>
          </w:p>
        </w:tc>
        <w:tc>
          <w:tcPr>
            <w:tcW w:w="1139" w:type="dxa"/>
            <w:tcBorders>
              <w:left w:val="single" w:sz="4" w:space="0" w:color="000000"/>
              <w:bottom w:val="single" w:sz="4" w:space="0" w:color="000000"/>
            </w:tcBorders>
            <w:shd w:val="clear" w:color="auto" w:fill="FFFFFF"/>
            <w:vAlign w:val="center"/>
          </w:tcPr>
          <w:p w14:paraId="4AA523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4 732,00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584F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4 732,00</w:t>
            </w:r>
          </w:p>
        </w:tc>
      </w:tr>
      <w:tr w:rsidR="00297A27" w:rsidRPr="00297A27" w14:paraId="20E00A8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8E794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119</w:t>
            </w:r>
          </w:p>
        </w:tc>
        <w:tc>
          <w:tcPr>
            <w:tcW w:w="7142" w:type="dxa"/>
            <w:tcBorders>
              <w:left w:val="single" w:sz="4" w:space="0" w:color="000000"/>
              <w:bottom w:val="single" w:sz="4" w:space="0" w:color="000000"/>
            </w:tcBorders>
            <w:shd w:val="clear" w:color="auto" w:fill="FFFFFF"/>
          </w:tcPr>
          <w:p w14:paraId="41CEF80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№2 рессоры 3302 передней 2-х лист.</w:t>
            </w:r>
          </w:p>
        </w:tc>
        <w:tc>
          <w:tcPr>
            <w:tcW w:w="708" w:type="dxa"/>
            <w:tcBorders>
              <w:left w:val="single" w:sz="4" w:space="0" w:color="000000"/>
              <w:bottom w:val="single" w:sz="4" w:space="0" w:color="000000"/>
            </w:tcBorders>
            <w:shd w:val="clear" w:color="auto" w:fill="FFFFFF"/>
          </w:tcPr>
          <w:p w14:paraId="3C0ED6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03872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9E7D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5 800,00</w:t>
            </w:r>
          </w:p>
        </w:tc>
        <w:tc>
          <w:tcPr>
            <w:tcW w:w="1184" w:type="dxa"/>
            <w:tcBorders>
              <w:left w:val="single" w:sz="4" w:space="0" w:color="000000"/>
              <w:bottom w:val="single" w:sz="4" w:space="0" w:color="000000"/>
            </w:tcBorders>
            <w:shd w:val="clear" w:color="auto" w:fill="FFFFFF"/>
            <w:vAlign w:val="center"/>
          </w:tcPr>
          <w:p w14:paraId="4B2FBB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6 090,00</w:t>
            </w:r>
          </w:p>
        </w:tc>
        <w:tc>
          <w:tcPr>
            <w:tcW w:w="1135" w:type="dxa"/>
            <w:tcBorders>
              <w:left w:val="single" w:sz="4" w:space="0" w:color="000000"/>
              <w:bottom w:val="single" w:sz="4" w:space="0" w:color="000000"/>
            </w:tcBorders>
            <w:shd w:val="clear" w:color="auto" w:fill="FFFFFF"/>
            <w:vAlign w:val="center"/>
          </w:tcPr>
          <w:p w14:paraId="01307A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6 206,00</w:t>
            </w:r>
          </w:p>
        </w:tc>
        <w:tc>
          <w:tcPr>
            <w:tcW w:w="1139" w:type="dxa"/>
            <w:tcBorders>
              <w:left w:val="single" w:sz="4" w:space="0" w:color="000000"/>
              <w:bottom w:val="single" w:sz="4" w:space="0" w:color="000000"/>
            </w:tcBorders>
            <w:shd w:val="clear" w:color="auto" w:fill="FFFFFF"/>
            <w:vAlign w:val="center"/>
          </w:tcPr>
          <w:p w14:paraId="3BC6DD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6 032,00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277C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6 032,00</w:t>
            </w:r>
          </w:p>
        </w:tc>
      </w:tr>
      <w:tr w:rsidR="00297A27" w:rsidRPr="00297A27" w14:paraId="413BABB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00903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120</w:t>
            </w:r>
          </w:p>
        </w:tc>
        <w:tc>
          <w:tcPr>
            <w:tcW w:w="7142" w:type="dxa"/>
            <w:tcBorders>
              <w:left w:val="single" w:sz="4" w:space="0" w:color="000000"/>
              <w:bottom w:val="single" w:sz="4" w:space="0" w:color="000000"/>
            </w:tcBorders>
            <w:shd w:val="clear" w:color="auto" w:fill="FFFFFF"/>
          </w:tcPr>
          <w:p w14:paraId="06A9908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№3 рессоры 3302 задней 3-х лист.</w:t>
            </w:r>
          </w:p>
        </w:tc>
        <w:tc>
          <w:tcPr>
            <w:tcW w:w="708" w:type="dxa"/>
            <w:tcBorders>
              <w:left w:val="single" w:sz="4" w:space="0" w:color="000000"/>
              <w:bottom w:val="single" w:sz="4" w:space="0" w:color="000000"/>
            </w:tcBorders>
            <w:shd w:val="clear" w:color="auto" w:fill="FFFFFF"/>
          </w:tcPr>
          <w:p w14:paraId="32198E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985B5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98C70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4 650,00</w:t>
            </w:r>
          </w:p>
        </w:tc>
        <w:tc>
          <w:tcPr>
            <w:tcW w:w="1184" w:type="dxa"/>
            <w:tcBorders>
              <w:left w:val="single" w:sz="4" w:space="0" w:color="000000"/>
              <w:bottom w:val="single" w:sz="4" w:space="0" w:color="000000"/>
            </w:tcBorders>
            <w:shd w:val="clear" w:color="auto" w:fill="FFFFFF"/>
            <w:vAlign w:val="center"/>
          </w:tcPr>
          <w:p w14:paraId="5BD060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4 882,50</w:t>
            </w:r>
          </w:p>
        </w:tc>
        <w:tc>
          <w:tcPr>
            <w:tcW w:w="1135" w:type="dxa"/>
            <w:tcBorders>
              <w:left w:val="single" w:sz="4" w:space="0" w:color="000000"/>
              <w:bottom w:val="single" w:sz="4" w:space="0" w:color="000000"/>
            </w:tcBorders>
            <w:shd w:val="clear" w:color="auto" w:fill="FFFFFF"/>
            <w:vAlign w:val="center"/>
          </w:tcPr>
          <w:p w14:paraId="641334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4 975,50</w:t>
            </w:r>
          </w:p>
        </w:tc>
        <w:tc>
          <w:tcPr>
            <w:tcW w:w="1139" w:type="dxa"/>
            <w:tcBorders>
              <w:left w:val="single" w:sz="4" w:space="0" w:color="000000"/>
              <w:bottom w:val="single" w:sz="4" w:space="0" w:color="000000"/>
            </w:tcBorders>
            <w:shd w:val="clear" w:color="auto" w:fill="FFFFFF"/>
            <w:vAlign w:val="center"/>
          </w:tcPr>
          <w:p w14:paraId="4FD65F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4 836,00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1F48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4 836,00</w:t>
            </w:r>
          </w:p>
        </w:tc>
      </w:tr>
      <w:tr w:rsidR="00297A27" w:rsidRPr="00297A27" w14:paraId="334A599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376C8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121</w:t>
            </w:r>
          </w:p>
        </w:tc>
        <w:tc>
          <w:tcPr>
            <w:tcW w:w="7142" w:type="dxa"/>
            <w:tcBorders>
              <w:left w:val="single" w:sz="4" w:space="0" w:color="000000"/>
              <w:bottom w:val="single" w:sz="4" w:space="0" w:color="000000"/>
            </w:tcBorders>
            <w:shd w:val="clear" w:color="auto" w:fill="FFFFFF"/>
          </w:tcPr>
          <w:p w14:paraId="4E4AC00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Муфта </w:t>
            </w:r>
            <w:proofErr w:type="spellStart"/>
            <w:r w:rsidRPr="00297A27">
              <w:rPr>
                <w:rFonts w:ascii="Times New Roman" w:eastAsia="Times New Roman" w:hAnsi="Times New Roman" w:cs="Times New Roman"/>
                <w:color w:val="00000A"/>
                <w:kern w:val="1"/>
                <w:sz w:val="20"/>
                <w:szCs w:val="20"/>
                <w:lang w:eastAsia="zh-CN"/>
                <w14:ligatures w14:val="none"/>
              </w:rPr>
              <w:t>электромагн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вентил</w:t>
            </w:r>
            <w:proofErr w:type="spellEnd"/>
            <w:r w:rsidRPr="00297A27">
              <w:rPr>
                <w:rFonts w:ascii="Times New Roman" w:eastAsia="Times New Roman" w:hAnsi="Times New Roman" w:cs="Times New Roman"/>
                <w:color w:val="00000A"/>
                <w:kern w:val="1"/>
                <w:sz w:val="20"/>
                <w:szCs w:val="20"/>
                <w:lang w:eastAsia="zh-CN"/>
                <w14:ligatures w14:val="none"/>
              </w:rPr>
              <w:t xml:space="preserve">. 3302-Бизнес Е-4(УМЗ) №70 </w:t>
            </w:r>
            <w:proofErr w:type="spellStart"/>
            <w:r w:rsidRPr="00297A27">
              <w:rPr>
                <w:rFonts w:ascii="Times New Roman" w:eastAsia="Times New Roman" w:hAnsi="Times New Roman" w:cs="Times New Roman"/>
                <w:color w:val="00000A"/>
                <w:kern w:val="1"/>
                <w:sz w:val="20"/>
                <w:szCs w:val="20"/>
                <w:lang w:eastAsia="zh-CN"/>
                <w14:ligatures w14:val="none"/>
              </w:rPr>
              <w:t>поликлиновой</w:t>
            </w:r>
            <w:proofErr w:type="spellEnd"/>
            <w:r w:rsidRPr="00297A27">
              <w:rPr>
                <w:rFonts w:ascii="Times New Roman" w:eastAsia="Times New Roman" w:hAnsi="Times New Roman" w:cs="Times New Roman"/>
                <w:color w:val="00000A"/>
                <w:kern w:val="1"/>
                <w:sz w:val="20"/>
                <w:szCs w:val="20"/>
                <w:lang w:eastAsia="zh-CN"/>
                <w14:ligatures w14:val="none"/>
              </w:rPr>
              <w:t xml:space="preserve"> рем. d-102 мм</w:t>
            </w:r>
          </w:p>
        </w:tc>
        <w:tc>
          <w:tcPr>
            <w:tcW w:w="708" w:type="dxa"/>
            <w:tcBorders>
              <w:left w:val="single" w:sz="4" w:space="0" w:color="000000"/>
              <w:bottom w:val="single" w:sz="4" w:space="0" w:color="000000"/>
            </w:tcBorders>
            <w:shd w:val="clear" w:color="auto" w:fill="FFFFFF"/>
          </w:tcPr>
          <w:p w14:paraId="24B659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29E59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FE2C8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6 300,00</w:t>
            </w:r>
          </w:p>
        </w:tc>
        <w:tc>
          <w:tcPr>
            <w:tcW w:w="1184" w:type="dxa"/>
            <w:tcBorders>
              <w:left w:val="single" w:sz="4" w:space="0" w:color="000000"/>
              <w:bottom w:val="single" w:sz="4" w:space="0" w:color="000000"/>
            </w:tcBorders>
            <w:shd w:val="clear" w:color="auto" w:fill="FFFFFF"/>
            <w:vAlign w:val="center"/>
          </w:tcPr>
          <w:p w14:paraId="0A2210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6 615,00</w:t>
            </w:r>
          </w:p>
        </w:tc>
        <w:tc>
          <w:tcPr>
            <w:tcW w:w="1135" w:type="dxa"/>
            <w:tcBorders>
              <w:left w:val="single" w:sz="4" w:space="0" w:color="000000"/>
              <w:bottom w:val="single" w:sz="4" w:space="0" w:color="000000"/>
            </w:tcBorders>
            <w:shd w:val="clear" w:color="auto" w:fill="FFFFFF"/>
            <w:vAlign w:val="center"/>
          </w:tcPr>
          <w:p w14:paraId="57F0B3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6 741,00</w:t>
            </w:r>
          </w:p>
        </w:tc>
        <w:tc>
          <w:tcPr>
            <w:tcW w:w="1139" w:type="dxa"/>
            <w:tcBorders>
              <w:left w:val="single" w:sz="4" w:space="0" w:color="000000"/>
              <w:bottom w:val="single" w:sz="4" w:space="0" w:color="000000"/>
            </w:tcBorders>
            <w:shd w:val="clear" w:color="auto" w:fill="FFFFFF"/>
            <w:vAlign w:val="center"/>
          </w:tcPr>
          <w:p w14:paraId="48131C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6 552,00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027D6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6 552,00</w:t>
            </w:r>
          </w:p>
        </w:tc>
      </w:tr>
      <w:tr w:rsidR="00297A27" w:rsidRPr="00297A27" w14:paraId="72D994A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65C565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122</w:t>
            </w:r>
          </w:p>
        </w:tc>
        <w:tc>
          <w:tcPr>
            <w:tcW w:w="7142" w:type="dxa"/>
            <w:tcBorders>
              <w:left w:val="single" w:sz="4" w:space="0" w:color="000000"/>
              <w:bottom w:val="single" w:sz="4" w:space="0" w:color="000000"/>
            </w:tcBorders>
            <w:shd w:val="clear" w:color="auto" w:fill="FFFFFF"/>
          </w:tcPr>
          <w:p w14:paraId="5F6928F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3302 сб. с </w:t>
            </w:r>
            <w:proofErr w:type="spellStart"/>
            <w:r w:rsidRPr="00297A27">
              <w:rPr>
                <w:rFonts w:ascii="Times New Roman" w:eastAsia="Times New Roman" w:hAnsi="Times New Roman" w:cs="Times New Roman"/>
                <w:color w:val="00000A"/>
                <w:kern w:val="1"/>
                <w:sz w:val="20"/>
                <w:szCs w:val="20"/>
                <w:lang w:eastAsia="zh-CN"/>
                <w14:ligatures w14:val="none"/>
              </w:rPr>
              <w:t>шарн</w:t>
            </w:r>
            <w:proofErr w:type="spellEnd"/>
            <w:r w:rsidRPr="00297A27">
              <w:rPr>
                <w:rFonts w:ascii="Times New Roman" w:eastAsia="Times New Roman" w:hAnsi="Times New Roman" w:cs="Times New Roman"/>
                <w:color w:val="00000A"/>
                <w:kern w:val="1"/>
                <w:sz w:val="20"/>
                <w:szCs w:val="20"/>
                <w:lang w:eastAsia="zh-CN"/>
                <w14:ligatures w14:val="none"/>
              </w:rPr>
              <w:t xml:space="preserve">. левый </w:t>
            </w:r>
          </w:p>
        </w:tc>
        <w:tc>
          <w:tcPr>
            <w:tcW w:w="708" w:type="dxa"/>
            <w:tcBorders>
              <w:left w:val="single" w:sz="4" w:space="0" w:color="000000"/>
              <w:bottom w:val="single" w:sz="4" w:space="0" w:color="000000"/>
            </w:tcBorders>
            <w:shd w:val="clear" w:color="auto" w:fill="FFFFFF"/>
          </w:tcPr>
          <w:p w14:paraId="605457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EA056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2147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7FB19B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5BADC6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3498FB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0765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4208C7A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029D95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123</w:t>
            </w:r>
          </w:p>
        </w:tc>
        <w:tc>
          <w:tcPr>
            <w:tcW w:w="7142" w:type="dxa"/>
            <w:tcBorders>
              <w:left w:val="single" w:sz="4" w:space="0" w:color="000000"/>
              <w:bottom w:val="single" w:sz="4" w:space="0" w:color="000000"/>
            </w:tcBorders>
            <w:shd w:val="clear" w:color="auto" w:fill="FFFFFF"/>
          </w:tcPr>
          <w:p w14:paraId="00848BE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3302,2217сб. с </w:t>
            </w:r>
            <w:proofErr w:type="spellStart"/>
            <w:r w:rsidRPr="00297A27">
              <w:rPr>
                <w:rFonts w:ascii="Times New Roman" w:eastAsia="Times New Roman" w:hAnsi="Times New Roman" w:cs="Times New Roman"/>
                <w:color w:val="00000A"/>
                <w:kern w:val="1"/>
                <w:sz w:val="20"/>
                <w:szCs w:val="20"/>
                <w:lang w:eastAsia="zh-CN"/>
                <w14:ligatures w14:val="none"/>
              </w:rPr>
              <w:t>шарн</w:t>
            </w:r>
            <w:proofErr w:type="spellEnd"/>
            <w:r w:rsidRPr="00297A27">
              <w:rPr>
                <w:rFonts w:ascii="Times New Roman" w:eastAsia="Times New Roman" w:hAnsi="Times New Roman" w:cs="Times New Roman"/>
                <w:color w:val="00000A"/>
                <w:kern w:val="1"/>
                <w:sz w:val="20"/>
                <w:szCs w:val="20"/>
                <w:lang w:eastAsia="zh-CN"/>
                <w14:ligatures w14:val="none"/>
              </w:rPr>
              <w:t xml:space="preserve">. прав. </w:t>
            </w:r>
          </w:p>
        </w:tc>
        <w:tc>
          <w:tcPr>
            <w:tcW w:w="708" w:type="dxa"/>
            <w:tcBorders>
              <w:left w:val="single" w:sz="4" w:space="0" w:color="000000"/>
              <w:bottom w:val="single" w:sz="4" w:space="0" w:color="000000"/>
            </w:tcBorders>
            <w:shd w:val="clear" w:color="auto" w:fill="FFFFFF"/>
          </w:tcPr>
          <w:p w14:paraId="77F792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FADCF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0B0D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1 330,00</w:t>
            </w:r>
          </w:p>
        </w:tc>
        <w:tc>
          <w:tcPr>
            <w:tcW w:w="1184" w:type="dxa"/>
            <w:tcBorders>
              <w:left w:val="single" w:sz="4" w:space="0" w:color="000000"/>
              <w:bottom w:val="single" w:sz="4" w:space="0" w:color="000000"/>
            </w:tcBorders>
            <w:shd w:val="clear" w:color="auto" w:fill="FFFFFF"/>
            <w:vAlign w:val="center"/>
          </w:tcPr>
          <w:p w14:paraId="151769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1 396,50</w:t>
            </w:r>
          </w:p>
        </w:tc>
        <w:tc>
          <w:tcPr>
            <w:tcW w:w="1135" w:type="dxa"/>
            <w:tcBorders>
              <w:left w:val="single" w:sz="4" w:space="0" w:color="000000"/>
              <w:bottom w:val="single" w:sz="4" w:space="0" w:color="000000"/>
            </w:tcBorders>
            <w:shd w:val="clear" w:color="auto" w:fill="FFFFFF"/>
            <w:vAlign w:val="center"/>
          </w:tcPr>
          <w:p w14:paraId="3E27F5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1 423,10</w:t>
            </w:r>
          </w:p>
        </w:tc>
        <w:tc>
          <w:tcPr>
            <w:tcW w:w="1139" w:type="dxa"/>
            <w:tcBorders>
              <w:left w:val="single" w:sz="4" w:space="0" w:color="000000"/>
              <w:bottom w:val="single" w:sz="4" w:space="0" w:color="000000"/>
            </w:tcBorders>
            <w:shd w:val="clear" w:color="auto" w:fill="FFFFFF"/>
            <w:vAlign w:val="center"/>
          </w:tcPr>
          <w:p w14:paraId="1E02B8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1 383,20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96AD2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1 383,20</w:t>
            </w:r>
          </w:p>
        </w:tc>
      </w:tr>
      <w:tr w:rsidR="00297A27" w:rsidRPr="00297A27" w14:paraId="45F96DD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E08C2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124</w:t>
            </w:r>
          </w:p>
        </w:tc>
        <w:tc>
          <w:tcPr>
            <w:tcW w:w="7142" w:type="dxa"/>
            <w:tcBorders>
              <w:left w:val="single" w:sz="4" w:space="0" w:color="000000"/>
              <w:bottom w:val="single" w:sz="4" w:space="0" w:color="000000"/>
            </w:tcBorders>
            <w:shd w:val="clear" w:color="auto" w:fill="FFFFFF"/>
          </w:tcPr>
          <w:p w14:paraId="726E051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водяной 3302 (406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1C546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83DCA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59943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4 680,00</w:t>
            </w:r>
          </w:p>
        </w:tc>
        <w:tc>
          <w:tcPr>
            <w:tcW w:w="1184" w:type="dxa"/>
            <w:tcBorders>
              <w:left w:val="single" w:sz="4" w:space="0" w:color="000000"/>
              <w:bottom w:val="single" w:sz="4" w:space="0" w:color="000000"/>
            </w:tcBorders>
            <w:shd w:val="clear" w:color="auto" w:fill="FFFFFF"/>
            <w:vAlign w:val="center"/>
          </w:tcPr>
          <w:p w14:paraId="23C75A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4 914,00</w:t>
            </w:r>
          </w:p>
        </w:tc>
        <w:tc>
          <w:tcPr>
            <w:tcW w:w="1135" w:type="dxa"/>
            <w:tcBorders>
              <w:left w:val="single" w:sz="4" w:space="0" w:color="000000"/>
              <w:bottom w:val="single" w:sz="4" w:space="0" w:color="000000"/>
            </w:tcBorders>
            <w:shd w:val="clear" w:color="auto" w:fill="FFFFFF"/>
            <w:vAlign w:val="center"/>
          </w:tcPr>
          <w:p w14:paraId="31E99B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5 007,60</w:t>
            </w:r>
          </w:p>
        </w:tc>
        <w:tc>
          <w:tcPr>
            <w:tcW w:w="1139" w:type="dxa"/>
            <w:tcBorders>
              <w:left w:val="single" w:sz="4" w:space="0" w:color="000000"/>
              <w:bottom w:val="single" w:sz="4" w:space="0" w:color="000000"/>
            </w:tcBorders>
            <w:shd w:val="clear" w:color="auto" w:fill="FFFFFF"/>
            <w:vAlign w:val="center"/>
          </w:tcPr>
          <w:p w14:paraId="6A062E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4 867,20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3247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4 867,20</w:t>
            </w:r>
          </w:p>
        </w:tc>
      </w:tr>
      <w:tr w:rsidR="00297A27" w:rsidRPr="00297A27" w14:paraId="70C253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CF8DB2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125</w:t>
            </w:r>
          </w:p>
        </w:tc>
        <w:tc>
          <w:tcPr>
            <w:tcW w:w="7142" w:type="dxa"/>
            <w:tcBorders>
              <w:left w:val="single" w:sz="4" w:space="0" w:color="000000"/>
              <w:bottom w:val="single" w:sz="4" w:space="0" w:color="000000"/>
            </w:tcBorders>
            <w:shd w:val="clear" w:color="auto" w:fill="FFFFFF"/>
          </w:tcPr>
          <w:p w14:paraId="41FC4A8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водяной 3302-Бизнес (4216дв., 4215дв.) </w:t>
            </w:r>
          </w:p>
        </w:tc>
        <w:tc>
          <w:tcPr>
            <w:tcW w:w="708" w:type="dxa"/>
            <w:tcBorders>
              <w:left w:val="single" w:sz="4" w:space="0" w:color="000000"/>
              <w:bottom w:val="single" w:sz="4" w:space="0" w:color="000000"/>
            </w:tcBorders>
            <w:shd w:val="clear" w:color="auto" w:fill="FFFFFF"/>
          </w:tcPr>
          <w:p w14:paraId="06C3CA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04E99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265DA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3 720,00</w:t>
            </w:r>
          </w:p>
        </w:tc>
        <w:tc>
          <w:tcPr>
            <w:tcW w:w="1184" w:type="dxa"/>
            <w:tcBorders>
              <w:left w:val="single" w:sz="4" w:space="0" w:color="000000"/>
              <w:bottom w:val="single" w:sz="4" w:space="0" w:color="000000"/>
            </w:tcBorders>
            <w:shd w:val="clear" w:color="auto" w:fill="FFFFFF"/>
            <w:vAlign w:val="center"/>
          </w:tcPr>
          <w:p w14:paraId="187807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3 906,00</w:t>
            </w:r>
          </w:p>
        </w:tc>
        <w:tc>
          <w:tcPr>
            <w:tcW w:w="1135" w:type="dxa"/>
            <w:tcBorders>
              <w:left w:val="single" w:sz="4" w:space="0" w:color="000000"/>
              <w:bottom w:val="single" w:sz="4" w:space="0" w:color="000000"/>
            </w:tcBorders>
            <w:shd w:val="clear" w:color="auto" w:fill="FFFFFF"/>
            <w:vAlign w:val="center"/>
          </w:tcPr>
          <w:p w14:paraId="4FB8CC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3 980,40</w:t>
            </w:r>
          </w:p>
        </w:tc>
        <w:tc>
          <w:tcPr>
            <w:tcW w:w="1139" w:type="dxa"/>
            <w:tcBorders>
              <w:left w:val="single" w:sz="4" w:space="0" w:color="000000"/>
              <w:bottom w:val="single" w:sz="4" w:space="0" w:color="000000"/>
            </w:tcBorders>
            <w:shd w:val="clear" w:color="auto" w:fill="FFFFFF"/>
            <w:vAlign w:val="center"/>
          </w:tcPr>
          <w:p w14:paraId="7F9C6C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3 868,80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EA62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3 868,80</w:t>
            </w:r>
          </w:p>
        </w:tc>
      </w:tr>
      <w:tr w:rsidR="00297A27" w:rsidRPr="00297A27" w14:paraId="56ED93E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A0DA10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126</w:t>
            </w:r>
          </w:p>
        </w:tc>
        <w:tc>
          <w:tcPr>
            <w:tcW w:w="7142" w:type="dxa"/>
            <w:tcBorders>
              <w:left w:val="single" w:sz="4" w:space="0" w:color="000000"/>
              <w:bottom w:val="single" w:sz="4" w:space="0" w:color="000000"/>
            </w:tcBorders>
            <w:shd w:val="clear" w:color="auto" w:fill="FFFFFF"/>
          </w:tcPr>
          <w:p w14:paraId="27E71CA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Газель УМЗ 4216 Е-3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уз.шкив</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10 мм  </w:t>
            </w:r>
          </w:p>
        </w:tc>
        <w:tc>
          <w:tcPr>
            <w:tcW w:w="708" w:type="dxa"/>
            <w:tcBorders>
              <w:left w:val="single" w:sz="4" w:space="0" w:color="000000"/>
              <w:bottom w:val="single" w:sz="4" w:space="0" w:color="000000"/>
            </w:tcBorders>
            <w:shd w:val="clear" w:color="auto" w:fill="FFFFFF"/>
          </w:tcPr>
          <w:p w14:paraId="6842F2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B5876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B4FD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11 500,00</w:t>
            </w:r>
          </w:p>
        </w:tc>
        <w:tc>
          <w:tcPr>
            <w:tcW w:w="1184" w:type="dxa"/>
            <w:tcBorders>
              <w:left w:val="single" w:sz="4" w:space="0" w:color="000000"/>
              <w:bottom w:val="single" w:sz="4" w:space="0" w:color="000000"/>
            </w:tcBorders>
            <w:shd w:val="clear" w:color="auto" w:fill="FFFFFF"/>
            <w:vAlign w:val="center"/>
          </w:tcPr>
          <w:p w14:paraId="295EB3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12 075,00</w:t>
            </w:r>
          </w:p>
        </w:tc>
        <w:tc>
          <w:tcPr>
            <w:tcW w:w="1135" w:type="dxa"/>
            <w:tcBorders>
              <w:left w:val="single" w:sz="4" w:space="0" w:color="000000"/>
              <w:bottom w:val="single" w:sz="4" w:space="0" w:color="000000"/>
            </w:tcBorders>
            <w:shd w:val="clear" w:color="auto" w:fill="FFFFFF"/>
            <w:vAlign w:val="center"/>
          </w:tcPr>
          <w:p w14:paraId="311437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12 305,00</w:t>
            </w:r>
          </w:p>
        </w:tc>
        <w:tc>
          <w:tcPr>
            <w:tcW w:w="1139" w:type="dxa"/>
            <w:tcBorders>
              <w:left w:val="single" w:sz="4" w:space="0" w:color="000000"/>
              <w:bottom w:val="single" w:sz="4" w:space="0" w:color="000000"/>
            </w:tcBorders>
            <w:shd w:val="clear" w:color="auto" w:fill="FFFFFF"/>
            <w:vAlign w:val="center"/>
          </w:tcPr>
          <w:p w14:paraId="6F90CB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11 960,00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0C8EB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11 960,00</w:t>
            </w:r>
          </w:p>
        </w:tc>
      </w:tr>
      <w:tr w:rsidR="00297A27" w:rsidRPr="00297A27" w14:paraId="3723DBB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3500AB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127</w:t>
            </w:r>
          </w:p>
        </w:tc>
        <w:tc>
          <w:tcPr>
            <w:tcW w:w="7142" w:type="dxa"/>
            <w:tcBorders>
              <w:left w:val="single" w:sz="4" w:space="0" w:color="000000"/>
              <w:bottom w:val="single" w:sz="4" w:space="0" w:color="000000"/>
            </w:tcBorders>
            <w:shd w:val="clear" w:color="auto" w:fill="FFFFFF"/>
          </w:tcPr>
          <w:p w14:paraId="60B8DE3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топливный 3302 (406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2F327B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EA8EC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17D78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2 200,00</w:t>
            </w:r>
          </w:p>
        </w:tc>
        <w:tc>
          <w:tcPr>
            <w:tcW w:w="1184" w:type="dxa"/>
            <w:tcBorders>
              <w:left w:val="single" w:sz="4" w:space="0" w:color="000000"/>
              <w:bottom w:val="single" w:sz="4" w:space="0" w:color="000000"/>
            </w:tcBorders>
            <w:shd w:val="clear" w:color="auto" w:fill="FFFFFF"/>
            <w:vAlign w:val="center"/>
          </w:tcPr>
          <w:p w14:paraId="758760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2 310,00</w:t>
            </w:r>
          </w:p>
        </w:tc>
        <w:tc>
          <w:tcPr>
            <w:tcW w:w="1135" w:type="dxa"/>
            <w:tcBorders>
              <w:left w:val="single" w:sz="4" w:space="0" w:color="000000"/>
              <w:bottom w:val="single" w:sz="4" w:space="0" w:color="000000"/>
            </w:tcBorders>
            <w:shd w:val="clear" w:color="auto" w:fill="FFFFFF"/>
            <w:vAlign w:val="center"/>
          </w:tcPr>
          <w:p w14:paraId="659CDB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2 354,00</w:t>
            </w:r>
          </w:p>
        </w:tc>
        <w:tc>
          <w:tcPr>
            <w:tcW w:w="1139" w:type="dxa"/>
            <w:tcBorders>
              <w:left w:val="single" w:sz="4" w:space="0" w:color="000000"/>
              <w:bottom w:val="single" w:sz="4" w:space="0" w:color="000000"/>
            </w:tcBorders>
            <w:shd w:val="clear" w:color="auto" w:fill="FFFFFF"/>
            <w:vAlign w:val="center"/>
          </w:tcPr>
          <w:p w14:paraId="4D98D5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B52EB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2 288,00</w:t>
            </w:r>
          </w:p>
        </w:tc>
      </w:tr>
      <w:tr w:rsidR="00297A27" w:rsidRPr="00297A27" w14:paraId="0A9E739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AFC9D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128</w:t>
            </w:r>
          </w:p>
        </w:tc>
        <w:tc>
          <w:tcPr>
            <w:tcW w:w="7142" w:type="dxa"/>
            <w:tcBorders>
              <w:left w:val="single" w:sz="4" w:space="0" w:color="000000"/>
              <w:bottom w:val="single" w:sz="4" w:space="0" w:color="000000"/>
            </w:tcBorders>
            <w:shd w:val="clear" w:color="auto" w:fill="FFFFFF"/>
          </w:tcPr>
          <w:p w14:paraId="73DE8A2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Нейтрализатор 330202 (дв.4216) ЕВРО-3</w:t>
            </w:r>
          </w:p>
        </w:tc>
        <w:tc>
          <w:tcPr>
            <w:tcW w:w="708" w:type="dxa"/>
            <w:tcBorders>
              <w:left w:val="single" w:sz="4" w:space="0" w:color="000000"/>
              <w:bottom w:val="single" w:sz="4" w:space="0" w:color="000000"/>
            </w:tcBorders>
            <w:shd w:val="clear" w:color="auto" w:fill="FFFFFF"/>
          </w:tcPr>
          <w:p w14:paraId="3B66E6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5A902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CDF1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10 380,00</w:t>
            </w:r>
          </w:p>
        </w:tc>
        <w:tc>
          <w:tcPr>
            <w:tcW w:w="1184" w:type="dxa"/>
            <w:tcBorders>
              <w:left w:val="single" w:sz="4" w:space="0" w:color="000000"/>
              <w:bottom w:val="single" w:sz="4" w:space="0" w:color="000000"/>
            </w:tcBorders>
            <w:shd w:val="clear" w:color="auto" w:fill="FFFFFF"/>
            <w:vAlign w:val="center"/>
          </w:tcPr>
          <w:p w14:paraId="4AAB0B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10 899,00</w:t>
            </w:r>
          </w:p>
        </w:tc>
        <w:tc>
          <w:tcPr>
            <w:tcW w:w="1135" w:type="dxa"/>
            <w:tcBorders>
              <w:left w:val="single" w:sz="4" w:space="0" w:color="000000"/>
              <w:bottom w:val="single" w:sz="4" w:space="0" w:color="000000"/>
            </w:tcBorders>
            <w:shd w:val="clear" w:color="auto" w:fill="FFFFFF"/>
            <w:vAlign w:val="center"/>
          </w:tcPr>
          <w:p w14:paraId="1EF6E5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11 106,60</w:t>
            </w:r>
          </w:p>
        </w:tc>
        <w:tc>
          <w:tcPr>
            <w:tcW w:w="1139" w:type="dxa"/>
            <w:tcBorders>
              <w:left w:val="single" w:sz="4" w:space="0" w:color="000000"/>
              <w:bottom w:val="single" w:sz="4" w:space="0" w:color="000000"/>
            </w:tcBorders>
            <w:shd w:val="clear" w:color="auto" w:fill="FFFFFF"/>
            <w:vAlign w:val="center"/>
          </w:tcPr>
          <w:p w14:paraId="00DD0E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10 795,20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88CF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10 795,20</w:t>
            </w:r>
          </w:p>
        </w:tc>
      </w:tr>
      <w:tr w:rsidR="00297A27" w:rsidRPr="00297A27" w14:paraId="43C9946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BC57D1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129</w:t>
            </w:r>
          </w:p>
        </w:tc>
        <w:tc>
          <w:tcPr>
            <w:tcW w:w="7142" w:type="dxa"/>
            <w:tcBorders>
              <w:left w:val="single" w:sz="4" w:space="0" w:color="000000"/>
              <w:bottom w:val="single" w:sz="4" w:space="0" w:color="000000"/>
            </w:tcBorders>
            <w:shd w:val="clear" w:color="auto" w:fill="FFFFFF"/>
          </w:tcPr>
          <w:p w14:paraId="625D94C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Опора </w:t>
            </w:r>
            <w:proofErr w:type="spellStart"/>
            <w:r w:rsidRPr="00297A27">
              <w:rPr>
                <w:rFonts w:ascii="Times New Roman" w:eastAsia="Times New Roman" w:hAnsi="Times New Roman" w:cs="Times New Roman"/>
                <w:color w:val="00000A"/>
                <w:kern w:val="1"/>
                <w:sz w:val="20"/>
                <w:szCs w:val="20"/>
                <w:lang w:eastAsia="zh-CN"/>
                <w14:ligatures w14:val="none"/>
              </w:rPr>
              <w:t>промежут</w:t>
            </w:r>
            <w:proofErr w:type="spellEnd"/>
            <w:r w:rsidRPr="00297A27">
              <w:rPr>
                <w:rFonts w:ascii="Times New Roman" w:eastAsia="Times New Roman" w:hAnsi="Times New Roman" w:cs="Times New Roman"/>
                <w:color w:val="00000A"/>
                <w:kern w:val="1"/>
                <w:sz w:val="20"/>
                <w:szCs w:val="20"/>
                <w:lang w:eastAsia="zh-CN"/>
                <w14:ligatures w14:val="none"/>
              </w:rPr>
              <w:t xml:space="preserve">. кард. вала 3302 Рест. с </w:t>
            </w:r>
            <w:proofErr w:type="spellStart"/>
            <w:r w:rsidRPr="00297A27">
              <w:rPr>
                <w:rFonts w:ascii="Times New Roman" w:eastAsia="Times New Roman" w:hAnsi="Times New Roman" w:cs="Times New Roman"/>
                <w:color w:val="00000A"/>
                <w:kern w:val="1"/>
                <w:sz w:val="20"/>
                <w:szCs w:val="20"/>
                <w:lang w:eastAsia="zh-CN"/>
                <w14:ligatures w14:val="none"/>
              </w:rPr>
              <w:t>кронш</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3B218F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177E4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F8F1C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900,00</w:t>
            </w:r>
          </w:p>
        </w:tc>
        <w:tc>
          <w:tcPr>
            <w:tcW w:w="1184" w:type="dxa"/>
            <w:tcBorders>
              <w:left w:val="single" w:sz="4" w:space="0" w:color="000000"/>
              <w:bottom w:val="single" w:sz="4" w:space="0" w:color="000000"/>
            </w:tcBorders>
            <w:shd w:val="clear" w:color="auto" w:fill="FFFFFF"/>
            <w:vAlign w:val="center"/>
          </w:tcPr>
          <w:p w14:paraId="70460F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945,00</w:t>
            </w:r>
          </w:p>
        </w:tc>
        <w:tc>
          <w:tcPr>
            <w:tcW w:w="1135" w:type="dxa"/>
            <w:tcBorders>
              <w:left w:val="single" w:sz="4" w:space="0" w:color="000000"/>
              <w:bottom w:val="single" w:sz="4" w:space="0" w:color="000000"/>
            </w:tcBorders>
            <w:shd w:val="clear" w:color="auto" w:fill="FFFFFF"/>
            <w:vAlign w:val="center"/>
          </w:tcPr>
          <w:p w14:paraId="4AD924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963,00</w:t>
            </w:r>
          </w:p>
        </w:tc>
        <w:tc>
          <w:tcPr>
            <w:tcW w:w="1139" w:type="dxa"/>
            <w:tcBorders>
              <w:left w:val="single" w:sz="4" w:space="0" w:color="000000"/>
              <w:bottom w:val="single" w:sz="4" w:space="0" w:color="000000"/>
            </w:tcBorders>
            <w:shd w:val="clear" w:color="auto" w:fill="FFFFFF"/>
            <w:vAlign w:val="center"/>
          </w:tcPr>
          <w:p w14:paraId="07596A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44BB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936,00</w:t>
            </w:r>
          </w:p>
        </w:tc>
      </w:tr>
      <w:tr w:rsidR="00297A27" w:rsidRPr="00297A27" w14:paraId="0486EC9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74F1EB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130</w:t>
            </w:r>
          </w:p>
        </w:tc>
        <w:tc>
          <w:tcPr>
            <w:tcW w:w="7142" w:type="dxa"/>
            <w:tcBorders>
              <w:left w:val="single" w:sz="4" w:space="0" w:color="000000"/>
              <w:bottom w:val="single" w:sz="4" w:space="0" w:color="000000"/>
            </w:tcBorders>
            <w:shd w:val="clear" w:color="auto" w:fill="FFFFFF"/>
          </w:tcPr>
          <w:p w14:paraId="215A308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Патрубки радиатора 3302-Бизнес дв.4216 Е-4 (к-т 2шт)</w:t>
            </w:r>
          </w:p>
        </w:tc>
        <w:tc>
          <w:tcPr>
            <w:tcW w:w="708" w:type="dxa"/>
            <w:tcBorders>
              <w:left w:val="single" w:sz="4" w:space="0" w:color="000000"/>
              <w:bottom w:val="single" w:sz="4" w:space="0" w:color="000000"/>
            </w:tcBorders>
            <w:shd w:val="clear" w:color="auto" w:fill="FFFFFF"/>
          </w:tcPr>
          <w:p w14:paraId="1C0410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62EF0D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7D7B4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650,00</w:t>
            </w:r>
          </w:p>
        </w:tc>
        <w:tc>
          <w:tcPr>
            <w:tcW w:w="1184" w:type="dxa"/>
            <w:tcBorders>
              <w:left w:val="single" w:sz="4" w:space="0" w:color="000000"/>
              <w:bottom w:val="single" w:sz="4" w:space="0" w:color="000000"/>
            </w:tcBorders>
            <w:shd w:val="clear" w:color="auto" w:fill="FFFFFF"/>
            <w:vAlign w:val="center"/>
          </w:tcPr>
          <w:p w14:paraId="793698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682,50</w:t>
            </w:r>
          </w:p>
        </w:tc>
        <w:tc>
          <w:tcPr>
            <w:tcW w:w="1135" w:type="dxa"/>
            <w:tcBorders>
              <w:left w:val="single" w:sz="4" w:space="0" w:color="000000"/>
              <w:bottom w:val="single" w:sz="4" w:space="0" w:color="000000"/>
            </w:tcBorders>
            <w:shd w:val="clear" w:color="auto" w:fill="FFFFFF"/>
            <w:vAlign w:val="center"/>
          </w:tcPr>
          <w:p w14:paraId="3E7DD7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695,50</w:t>
            </w:r>
          </w:p>
        </w:tc>
        <w:tc>
          <w:tcPr>
            <w:tcW w:w="1139" w:type="dxa"/>
            <w:tcBorders>
              <w:left w:val="single" w:sz="4" w:space="0" w:color="000000"/>
              <w:bottom w:val="single" w:sz="4" w:space="0" w:color="000000"/>
            </w:tcBorders>
            <w:shd w:val="clear" w:color="auto" w:fill="FFFFFF"/>
            <w:vAlign w:val="center"/>
          </w:tcPr>
          <w:p w14:paraId="7CC805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076B1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r>
      <w:tr w:rsidR="00297A27" w:rsidRPr="00297A27" w14:paraId="2C158AE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72FC37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131</w:t>
            </w:r>
          </w:p>
        </w:tc>
        <w:tc>
          <w:tcPr>
            <w:tcW w:w="7142" w:type="dxa"/>
            <w:tcBorders>
              <w:left w:val="single" w:sz="4" w:space="0" w:color="000000"/>
              <w:bottom w:val="single" w:sz="4" w:space="0" w:color="000000"/>
            </w:tcBorders>
            <w:shd w:val="clear" w:color="auto" w:fill="FFFFFF"/>
          </w:tcPr>
          <w:p w14:paraId="0E6B495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7305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пер.ступ</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2410,31029 нар. </w:t>
            </w:r>
          </w:p>
        </w:tc>
        <w:tc>
          <w:tcPr>
            <w:tcW w:w="708" w:type="dxa"/>
            <w:tcBorders>
              <w:left w:val="single" w:sz="4" w:space="0" w:color="000000"/>
              <w:bottom w:val="single" w:sz="4" w:space="0" w:color="000000"/>
            </w:tcBorders>
            <w:shd w:val="clear" w:color="auto" w:fill="FFFFFF"/>
          </w:tcPr>
          <w:p w14:paraId="44E921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EAB0A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2AE5A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270,00</w:t>
            </w:r>
          </w:p>
        </w:tc>
        <w:tc>
          <w:tcPr>
            <w:tcW w:w="1184" w:type="dxa"/>
            <w:tcBorders>
              <w:left w:val="single" w:sz="4" w:space="0" w:color="000000"/>
              <w:bottom w:val="single" w:sz="4" w:space="0" w:color="000000"/>
            </w:tcBorders>
            <w:shd w:val="clear" w:color="auto" w:fill="FFFFFF"/>
            <w:vAlign w:val="center"/>
          </w:tcPr>
          <w:p w14:paraId="35CD64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283,50</w:t>
            </w:r>
          </w:p>
        </w:tc>
        <w:tc>
          <w:tcPr>
            <w:tcW w:w="1135" w:type="dxa"/>
            <w:tcBorders>
              <w:left w:val="single" w:sz="4" w:space="0" w:color="000000"/>
              <w:bottom w:val="single" w:sz="4" w:space="0" w:color="000000"/>
            </w:tcBorders>
            <w:shd w:val="clear" w:color="auto" w:fill="FFFFFF"/>
            <w:vAlign w:val="center"/>
          </w:tcPr>
          <w:p w14:paraId="23A861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288,90</w:t>
            </w:r>
          </w:p>
        </w:tc>
        <w:tc>
          <w:tcPr>
            <w:tcW w:w="1139" w:type="dxa"/>
            <w:tcBorders>
              <w:left w:val="single" w:sz="4" w:space="0" w:color="000000"/>
              <w:bottom w:val="single" w:sz="4" w:space="0" w:color="000000"/>
            </w:tcBorders>
            <w:shd w:val="clear" w:color="auto" w:fill="FFFFFF"/>
            <w:vAlign w:val="center"/>
          </w:tcPr>
          <w:p w14:paraId="0DBED2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9F08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280,80</w:t>
            </w:r>
          </w:p>
        </w:tc>
      </w:tr>
      <w:tr w:rsidR="00297A27" w:rsidRPr="00297A27" w14:paraId="0881037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17DFA7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132</w:t>
            </w:r>
          </w:p>
        </w:tc>
        <w:tc>
          <w:tcPr>
            <w:tcW w:w="7142" w:type="dxa"/>
            <w:tcBorders>
              <w:left w:val="single" w:sz="4" w:space="0" w:color="000000"/>
              <w:bottom w:val="single" w:sz="4" w:space="0" w:color="000000"/>
            </w:tcBorders>
            <w:shd w:val="clear" w:color="auto" w:fill="FFFFFF"/>
          </w:tcPr>
          <w:p w14:paraId="68FE4C1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7305 </w:t>
            </w:r>
            <w:proofErr w:type="gramStart"/>
            <w:r w:rsidRPr="00297A27">
              <w:rPr>
                <w:rFonts w:ascii="Times New Roman" w:eastAsia="Times New Roman" w:hAnsi="Times New Roman" w:cs="Times New Roman"/>
                <w:color w:val="00000A"/>
                <w:kern w:val="1"/>
                <w:sz w:val="20"/>
                <w:szCs w:val="20"/>
                <w:lang w:eastAsia="zh-CN"/>
                <w14:ligatures w14:val="none"/>
              </w:rPr>
              <w:t>пер.ступ</w:t>
            </w:r>
            <w:proofErr w:type="gramEnd"/>
            <w:r w:rsidRPr="00297A27">
              <w:rPr>
                <w:rFonts w:ascii="Times New Roman" w:eastAsia="Times New Roman" w:hAnsi="Times New Roman" w:cs="Times New Roman"/>
                <w:color w:val="00000A"/>
                <w:kern w:val="1"/>
                <w:sz w:val="20"/>
                <w:szCs w:val="20"/>
                <w:lang w:eastAsia="zh-CN"/>
                <w14:ligatures w14:val="none"/>
              </w:rPr>
              <w:t xml:space="preserve">.31029,3302 нар.   </w:t>
            </w:r>
          </w:p>
        </w:tc>
        <w:tc>
          <w:tcPr>
            <w:tcW w:w="708" w:type="dxa"/>
            <w:tcBorders>
              <w:left w:val="single" w:sz="4" w:space="0" w:color="000000"/>
              <w:bottom w:val="single" w:sz="4" w:space="0" w:color="000000"/>
            </w:tcBorders>
            <w:shd w:val="clear" w:color="auto" w:fill="FFFFFF"/>
          </w:tcPr>
          <w:p w14:paraId="7EBA1C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4E9BD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61051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650,00</w:t>
            </w:r>
          </w:p>
        </w:tc>
        <w:tc>
          <w:tcPr>
            <w:tcW w:w="1184" w:type="dxa"/>
            <w:tcBorders>
              <w:left w:val="single" w:sz="4" w:space="0" w:color="000000"/>
              <w:bottom w:val="single" w:sz="4" w:space="0" w:color="000000"/>
            </w:tcBorders>
            <w:shd w:val="clear" w:color="auto" w:fill="FFFFFF"/>
            <w:vAlign w:val="center"/>
          </w:tcPr>
          <w:p w14:paraId="4B1CE2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682,50</w:t>
            </w:r>
          </w:p>
        </w:tc>
        <w:tc>
          <w:tcPr>
            <w:tcW w:w="1135" w:type="dxa"/>
            <w:tcBorders>
              <w:left w:val="single" w:sz="4" w:space="0" w:color="000000"/>
              <w:bottom w:val="single" w:sz="4" w:space="0" w:color="000000"/>
            </w:tcBorders>
            <w:shd w:val="clear" w:color="auto" w:fill="FFFFFF"/>
            <w:vAlign w:val="center"/>
          </w:tcPr>
          <w:p w14:paraId="2E20B7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695,50</w:t>
            </w:r>
          </w:p>
        </w:tc>
        <w:tc>
          <w:tcPr>
            <w:tcW w:w="1139" w:type="dxa"/>
            <w:tcBorders>
              <w:left w:val="single" w:sz="4" w:space="0" w:color="000000"/>
              <w:bottom w:val="single" w:sz="4" w:space="0" w:color="000000"/>
            </w:tcBorders>
            <w:shd w:val="clear" w:color="auto" w:fill="FFFFFF"/>
            <w:vAlign w:val="center"/>
          </w:tcPr>
          <w:p w14:paraId="383036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C9C6F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r>
      <w:tr w:rsidR="00297A27" w:rsidRPr="00297A27" w14:paraId="49A1850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86FD6A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133</w:t>
            </w:r>
          </w:p>
        </w:tc>
        <w:tc>
          <w:tcPr>
            <w:tcW w:w="7142" w:type="dxa"/>
            <w:tcBorders>
              <w:left w:val="single" w:sz="4" w:space="0" w:color="000000"/>
              <w:bottom w:val="single" w:sz="4" w:space="0" w:color="000000"/>
            </w:tcBorders>
            <w:shd w:val="clear" w:color="auto" w:fill="FFFFFF"/>
          </w:tcPr>
          <w:p w14:paraId="558ADBB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7307 пер. ступ. 3302 </w:t>
            </w:r>
            <w:proofErr w:type="spellStart"/>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4B1C29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266EB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169D9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420,00</w:t>
            </w:r>
          </w:p>
        </w:tc>
        <w:tc>
          <w:tcPr>
            <w:tcW w:w="1184" w:type="dxa"/>
            <w:tcBorders>
              <w:left w:val="single" w:sz="4" w:space="0" w:color="000000"/>
              <w:bottom w:val="single" w:sz="4" w:space="0" w:color="000000"/>
            </w:tcBorders>
            <w:shd w:val="clear" w:color="auto" w:fill="FFFFFF"/>
            <w:vAlign w:val="center"/>
          </w:tcPr>
          <w:p w14:paraId="24D559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441,00</w:t>
            </w:r>
          </w:p>
        </w:tc>
        <w:tc>
          <w:tcPr>
            <w:tcW w:w="1135" w:type="dxa"/>
            <w:tcBorders>
              <w:left w:val="single" w:sz="4" w:space="0" w:color="000000"/>
              <w:bottom w:val="single" w:sz="4" w:space="0" w:color="000000"/>
            </w:tcBorders>
            <w:shd w:val="clear" w:color="auto" w:fill="FFFFFF"/>
            <w:vAlign w:val="center"/>
          </w:tcPr>
          <w:p w14:paraId="27CFB1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449,40</w:t>
            </w:r>
          </w:p>
        </w:tc>
        <w:tc>
          <w:tcPr>
            <w:tcW w:w="1139" w:type="dxa"/>
            <w:tcBorders>
              <w:left w:val="single" w:sz="4" w:space="0" w:color="000000"/>
              <w:bottom w:val="single" w:sz="4" w:space="0" w:color="000000"/>
            </w:tcBorders>
            <w:shd w:val="clear" w:color="auto" w:fill="FFFFFF"/>
            <w:vAlign w:val="center"/>
          </w:tcPr>
          <w:p w14:paraId="65E961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5402A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r>
      <w:tr w:rsidR="00297A27" w:rsidRPr="00297A27" w14:paraId="0A6F6CA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4787A9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134</w:t>
            </w:r>
          </w:p>
        </w:tc>
        <w:tc>
          <w:tcPr>
            <w:tcW w:w="7142" w:type="dxa"/>
            <w:tcBorders>
              <w:left w:val="single" w:sz="4" w:space="0" w:color="000000"/>
              <w:bottom w:val="single" w:sz="4" w:space="0" w:color="000000"/>
            </w:tcBorders>
            <w:shd w:val="clear" w:color="auto" w:fill="FFFFFF"/>
          </w:tcPr>
          <w:p w14:paraId="2D02C22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7509 </w:t>
            </w:r>
            <w:proofErr w:type="spellStart"/>
            <w:r w:rsidRPr="00297A27">
              <w:rPr>
                <w:rFonts w:ascii="Times New Roman" w:eastAsia="Times New Roman" w:hAnsi="Times New Roman" w:cs="Times New Roman"/>
                <w:color w:val="00000A"/>
                <w:kern w:val="1"/>
                <w:sz w:val="20"/>
                <w:szCs w:val="20"/>
                <w:lang w:eastAsia="zh-CN"/>
                <w14:ligatures w14:val="none"/>
              </w:rPr>
              <w:t>задн</w:t>
            </w:r>
            <w:proofErr w:type="spellEnd"/>
            <w:r w:rsidRPr="00297A27">
              <w:rPr>
                <w:rFonts w:ascii="Times New Roman" w:eastAsia="Times New Roman" w:hAnsi="Times New Roman" w:cs="Times New Roman"/>
                <w:color w:val="00000A"/>
                <w:kern w:val="1"/>
                <w:sz w:val="20"/>
                <w:szCs w:val="20"/>
                <w:lang w:eastAsia="zh-CN"/>
                <w14:ligatures w14:val="none"/>
              </w:rPr>
              <w:t xml:space="preserve">. ступицы 3302 </w:t>
            </w:r>
            <w:proofErr w:type="spellStart"/>
            <w:r w:rsidRPr="00297A27">
              <w:rPr>
                <w:rFonts w:ascii="Times New Roman" w:eastAsia="Times New Roman" w:hAnsi="Times New Roman" w:cs="Times New Roman"/>
                <w:color w:val="00000A"/>
                <w:kern w:val="1"/>
                <w:sz w:val="20"/>
                <w:szCs w:val="20"/>
                <w:lang w:eastAsia="zh-CN"/>
                <w14:ligatures w14:val="none"/>
              </w:rPr>
              <w:t>наруж</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5DE006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6061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A8AE9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504,00</w:t>
            </w:r>
          </w:p>
        </w:tc>
        <w:tc>
          <w:tcPr>
            <w:tcW w:w="1184" w:type="dxa"/>
            <w:tcBorders>
              <w:left w:val="single" w:sz="4" w:space="0" w:color="000000"/>
              <w:bottom w:val="single" w:sz="4" w:space="0" w:color="000000"/>
            </w:tcBorders>
            <w:shd w:val="clear" w:color="auto" w:fill="FFFFFF"/>
            <w:vAlign w:val="center"/>
          </w:tcPr>
          <w:p w14:paraId="6E3996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529,20</w:t>
            </w:r>
          </w:p>
        </w:tc>
        <w:tc>
          <w:tcPr>
            <w:tcW w:w="1135" w:type="dxa"/>
            <w:tcBorders>
              <w:left w:val="single" w:sz="4" w:space="0" w:color="000000"/>
              <w:bottom w:val="single" w:sz="4" w:space="0" w:color="000000"/>
            </w:tcBorders>
            <w:shd w:val="clear" w:color="auto" w:fill="FFFFFF"/>
            <w:vAlign w:val="center"/>
          </w:tcPr>
          <w:p w14:paraId="32526B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539,28</w:t>
            </w:r>
          </w:p>
        </w:tc>
        <w:tc>
          <w:tcPr>
            <w:tcW w:w="1139" w:type="dxa"/>
            <w:tcBorders>
              <w:left w:val="single" w:sz="4" w:space="0" w:color="000000"/>
              <w:bottom w:val="single" w:sz="4" w:space="0" w:color="000000"/>
            </w:tcBorders>
            <w:shd w:val="clear" w:color="auto" w:fill="FFFFFF"/>
            <w:vAlign w:val="center"/>
          </w:tcPr>
          <w:p w14:paraId="1EF12A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524,16</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EF46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524,16</w:t>
            </w:r>
          </w:p>
        </w:tc>
      </w:tr>
      <w:tr w:rsidR="00297A27" w:rsidRPr="00297A27" w14:paraId="279136A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A7C3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135</w:t>
            </w:r>
          </w:p>
        </w:tc>
        <w:tc>
          <w:tcPr>
            <w:tcW w:w="7142" w:type="dxa"/>
            <w:tcBorders>
              <w:left w:val="single" w:sz="4" w:space="0" w:color="000000"/>
              <w:bottom w:val="single" w:sz="4" w:space="0" w:color="000000"/>
            </w:tcBorders>
            <w:shd w:val="clear" w:color="auto" w:fill="FFFFFF"/>
          </w:tcPr>
          <w:p w14:paraId="1211F1E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Привод вент. Газель-Бизнес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УМЗ-4216 </w:t>
            </w:r>
          </w:p>
        </w:tc>
        <w:tc>
          <w:tcPr>
            <w:tcW w:w="708" w:type="dxa"/>
            <w:tcBorders>
              <w:left w:val="single" w:sz="4" w:space="0" w:color="000000"/>
              <w:bottom w:val="single" w:sz="4" w:space="0" w:color="000000"/>
            </w:tcBorders>
            <w:shd w:val="clear" w:color="auto" w:fill="FFFFFF"/>
          </w:tcPr>
          <w:p w14:paraId="557994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3D9A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4F0F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3 150,00</w:t>
            </w:r>
          </w:p>
        </w:tc>
        <w:tc>
          <w:tcPr>
            <w:tcW w:w="1184" w:type="dxa"/>
            <w:tcBorders>
              <w:left w:val="single" w:sz="4" w:space="0" w:color="000000"/>
              <w:bottom w:val="single" w:sz="4" w:space="0" w:color="000000"/>
            </w:tcBorders>
            <w:shd w:val="clear" w:color="auto" w:fill="FFFFFF"/>
            <w:vAlign w:val="center"/>
          </w:tcPr>
          <w:p w14:paraId="0606F3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3 307,50</w:t>
            </w:r>
          </w:p>
        </w:tc>
        <w:tc>
          <w:tcPr>
            <w:tcW w:w="1135" w:type="dxa"/>
            <w:tcBorders>
              <w:left w:val="single" w:sz="4" w:space="0" w:color="000000"/>
              <w:bottom w:val="single" w:sz="4" w:space="0" w:color="000000"/>
            </w:tcBorders>
            <w:shd w:val="clear" w:color="auto" w:fill="FFFFFF"/>
            <w:vAlign w:val="center"/>
          </w:tcPr>
          <w:p w14:paraId="53AE51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3 370,50</w:t>
            </w:r>
          </w:p>
        </w:tc>
        <w:tc>
          <w:tcPr>
            <w:tcW w:w="1139" w:type="dxa"/>
            <w:tcBorders>
              <w:left w:val="single" w:sz="4" w:space="0" w:color="000000"/>
              <w:bottom w:val="single" w:sz="4" w:space="0" w:color="000000"/>
            </w:tcBorders>
            <w:shd w:val="clear" w:color="auto" w:fill="FFFFFF"/>
            <w:vAlign w:val="center"/>
          </w:tcPr>
          <w:p w14:paraId="617CCC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3 276,00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BCF37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3 276,00</w:t>
            </w:r>
          </w:p>
        </w:tc>
      </w:tr>
      <w:tr w:rsidR="00297A27" w:rsidRPr="00297A27" w14:paraId="4E5667B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8EAF9B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136</w:t>
            </w:r>
          </w:p>
        </w:tc>
        <w:tc>
          <w:tcPr>
            <w:tcW w:w="7142" w:type="dxa"/>
            <w:tcBorders>
              <w:left w:val="single" w:sz="4" w:space="0" w:color="000000"/>
              <w:bottom w:val="single" w:sz="4" w:space="0" w:color="000000"/>
            </w:tcBorders>
            <w:shd w:val="clear" w:color="auto" w:fill="FFFFFF"/>
          </w:tcPr>
          <w:p w14:paraId="3979BE4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w:t>
            </w:r>
            <w:proofErr w:type="spellStart"/>
            <w:r w:rsidRPr="00297A27">
              <w:rPr>
                <w:rFonts w:ascii="Times New Roman" w:eastAsia="Times New Roman" w:hAnsi="Times New Roman" w:cs="Times New Roman"/>
                <w:color w:val="00000A"/>
                <w:kern w:val="1"/>
                <w:sz w:val="20"/>
                <w:szCs w:val="20"/>
                <w:lang w:eastAsia="zh-CN"/>
                <w14:ligatures w14:val="none"/>
              </w:rPr>
              <w:t>охлажд</w:t>
            </w:r>
            <w:proofErr w:type="spellEnd"/>
            <w:r w:rsidRPr="00297A27">
              <w:rPr>
                <w:rFonts w:ascii="Times New Roman" w:eastAsia="Times New Roman" w:hAnsi="Times New Roman" w:cs="Times New Roman"/>
                <w:color w:val="00000A"/>
                <w:kern w:val="1"/>
                <w:sz w:val="20"/>
                <w:szCs w:val="20"/>
                <w:lang w:eastAsia="zh-CN"/>
                <w14:ligatures w14:val="none"/>
              </w:rPr>
              <w:t>. 3302 под рамку 3-х ряд.</w:t>
            </w:r>
          </w:p>
        </w:tc>
        <w:tc>
          <w:tcPr>
            <w:tcW w:w="708" w:type="dxa"/>
            <w:tcBorders>
              <w:left w:val="single" w:sz="4" w:space="0" w:color="000000"/>
              <w:bottom w:val="single" w:sz="4" w:space="0" w:color="000000"/>
            </w:tcBorders>
            <w:shd w:val="clear" w:color="auto" w:fill="FFFFFF"/>
          </w:tcPr>
          <w:p w14:paraId="0E85DF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0D051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2D2F7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16 000,00</w:t>
            </w:r>
          </w:p>
        </w:tc>
        <w:tc>
          <w:tcPr>
            <w:tcW w:w="1184" w:type="dxa"/>
            <w:tcBorders>
              <w:left w:val="single" w:sz="4" w:space="0" w:color="000000"/>
              <w:bottom w:val="single" w:sz="4" w:space="0" w:color="000000"/>
            </w:tcBorders>
            <w:shd w:val="clear" w:color="auto" w:fill="FFFFFF"/>
            <w:vAlign w:val="center"/>
          </w:tcPr>
          <w:p w14:paraId="426C35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16 800,00</w:t>
            </w:r>
          </w:p>
        </w:tc>
        <w:tc>
          <w:tcPr>
            <w:tcW w:w="1135" w:type="dxa"/>
            <w:tcBorders>
              <w:left w:val="single" w:sz="4" w:space="0" w:color="000000"/>
              <w:bottom w:val="single" w:sz="4" w:space="0" w:color="000000"/>
            </w:tcBorders>
            <w:shd w:val="clear" w:color="auto" w:fill="FFFFFF"/>
            <w:vAlign w:val="center"/>
          </w:tcPr>
          <w:p w14:paraId="4C4F00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17 120,00</w:t>
            </w:r>
          </w:p>
        </w:tc>
        <w:tc>
          <w:tcPr>
            <w:tcW w:w="1139" w:type="dxa"/>
            <w:tcBorders>
              <w:left w:val="single" w:sz="4" w:space="0" w:color="000000"/>
              <w:bottom w:val="single" w:sz="4" w:space="0" w:color="000000"/>
            </w:tcBorders>
            <w:shd w:val="clear" w:color="auto" w:fill="FFFFFF"/>
            <w:vAlign w:val="center"/>
          </w:tcPr>
          <w:p w14:paraId="0DE129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16 640,00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07BF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16 640,00</w:t>
            </w:r>
          </w:p>
        </w:tc>
      </w:tr>
      <w:tr w:rsidR="00297A27" w:rsidRPr="00297A27" w14:paraId="4087CF6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3D62A4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137</w:t>
            </w:r>
          </w:p>
        </w:tc>
        <w:tc>
          <w:tcPr>
            <w:tcW w:w="7142" w:type="dxa"/>
            <w:tcBorders>
              <w:left w:val="single" w:sz="4" w:space="0" w:color="000000"/>
              <w:bottom w:val="single" w:sz="4" w:space="0" w:color="000000"/>
            </w:tcBorders>
            <w:shd w:val="clear" w:color="auto" w:fill="FFFFFF"/>
          </w:tcPr>
          <w:p w14:paraId="2A1FD7B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Зеркало з/вида 3302-Рест</w:t>
            </w:r>
            <w:proofErr w:type="gramStart"/>
            <w:r w:rsidRPr="00297A27">
              <w:rPr>
                <w:rFonts w:ascii="Times New Roman" w:eastAsia="Times New Roman" w:hAnsi="Times New Roman" w:cs="Times New Roman"/>
                <w:color w:val="00000A"/>
                <w:kern w:val="1"/>
                <w:sz w:val="20"/>
                <w:szCs w:val="20"/>
                <w:lang w:eastAsia="zh-CN"/>
                <w14:ligatures w14:val="none"/>
              </w:rPr>
              <w:t>.,Бизнес</w:t>
            </w:r>
            <w:proofErr w:type="gram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22A3EB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059969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96FE6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4 700,00</w:t>
            </w:r>
          </w:p>
        </w:tc>
        <w:tc>
          <w:tcPr>
            <w:tcW w:w="1184" w:type="dxa"/>
            <w:tcBorders>
              <w:left w:val="single" w:sz="4" w:space="0" w:color="000000"/>
              <w:bottom w:val="single" w:sz="4" w:space="0" w:color="000000"/>
            </w:tcBorders>
            <w:shd w:val="clear" w:color="auto" w:fill="FFFFFF"/>
            <w:vAlign w:val="center"/>
          </w:tcPr>
          <w:p w14:paraId="04DF28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4 935,00</w:t>
            </w:r>
          </w:p>
        </w:tc>
        <w:tc>
          <w:tcPr>
            <w:tcW w:w="1135" w:type="dxa"/>
            <w:tcBorders>
              <w:left w:val="single" w:sz="4" w:space="0" w:color="000000"/>
              <w:bottom w:val="single" w:sz="4" w:space="0" w:color="000000"/>
            </w:tcBorders>
            <w:shd w:val="clear" w:color="auto" w:fill="FFFFFF"/>
            <w:vAlign w:val="center"/>
          </w:tcPr>
          <w:p w14:paraId="003172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5 029,00</w:t>
            </w:r>
          </w:p>
        </w:tc>
        <w:tc>
          <w:tcPr>
            <w:tcW w:w="1139" w:type="dxa"/>
            <w:tcBorders>
              <w:left w:val="single" w:sz="4" w:space="0" w:color="000000"/>
              <w:bottom w:val="single" w:sz="4" w:space="0" w:color="000000"/>
            </w:tcBorders>
            <w:shd w:val="clear" w:color="auto" w:fill="FFFFFF"/>
            <w:vAlign w:val="center"/>
          </w:tcPr>
          <w:p w14:paraId="040441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4 888,00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3F46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4 888,00</w:t>
            </w:r>
          </w:p>
        </w:tc>
      </w:tr>
      <w:tr w:rsidR="00297A27" w:rsidRPr="00297A27" w14:paraId="7F3B12B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52C609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138</w:t>
            </w:r>
          </w:p>
        </w:tc>
        <w:tc>
          <w:tcPr>
            <w:tcW w:w="7142" w:type="dxa"/>
            <w:tcBorders>
              <w:left w:val="single" w:sz="4" w:space="0" w:color="000000"/>
              <w:bottom w:val="single" w:sz="4" w:space="0" w:color="000000"/>
            </w:tcBorders>
            <w:shd w:val="clear" w:color="auto" w:fill="FFFFFF"/>
          </w:tcPr>
          <w:p w14:paraId="0281A16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Блок </w:t>
            </w:r>
            <w:proofErr w:type="spellStart"/>
            <w:r w:rsidRPr="00297A27">
              <w:rPr>
                <w:rFonts w:ascii="Times New Roman" w:eastAsia="Times New Roman" w:hAnsi="Times New Roman" w:cs="Times New Roman"/>
                <w:color w:val="00000A"/>
                <w:kern w:val="1"/>
                <w:sz w:val="20"/>
                <w:szCs w:val="20"/>
                <w:lang w:eastAsia="zh-CN"/>
                <w14:ligatures w14:val="none"/>
              </w:rPr>
              <w:t>управл</w:t>
            </w:r>
            <w:proofErr w:type="spellEnd"/>
            <w:r w:rsidRPr="00297A27">
              <w:rPr>
                <w:rFonts w:ascii="Times New Roman" w:eastAsia="Times New Roman" w:hAnsi="Times New Roman" w:cs="Times New Roman"/>
                <w:color w:val="00000A"/>
                <w:kern w:val="1"/>
                <w:sz w:val="20"/>
                <w:szCs w:val="20"/>
                <w:lang w:eastAsia="zh-CN"/>
                <w14:ligatures w14:val="none"/>
              </w:rPr>
              <w:t xml:space="preserve">. МИКАС 10.3 (4216.3763-12) </w:t>
            </w:r>
          </w:p>
        </w:tc>
        <w:tc>
          <w:tcPr>
            <w:tcW w:w="708" w:type="dxa"/>
            <w:tcBorders>
              <w:left w:val="single" w:sz="4" w:space="0" w:color="000000"/>
              <w:bottom w:val="single" w:sz="4" w:space="0" w:color="000000"/>
            </w:tcBorders>
            <w:shd w:val="clear" w:color="auto" w:fill="FFFFFF"/>
          </w:tcPr>
          <w:p w14:paraId="421990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BC41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61762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11 100,00</w:t>
            </w:r>
          </w:p>
        </w:tc>
        <w:tc>
          <w:tcPr>
            <w:tcW w:w="1184" w:type="dxa"/>
            <w:tcBorders>
              <w:left w:val="single" w:sz="4" w:space="0" w:color="000000"/>
              <w:bottom w:val="single" w:sz="4" w:space="0" w:color="000000"/>
            </w:tcBorders>
            <w:shd w:val="clear" w:color="auto" w:fill="FFFFFF"/>
            <w:vAlign w:val="center"/>
          </w:tcPr>
          <w:p w14:paraId="7A2FF0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11 655,00</w:t>
            </w:r>
          </w:p>
        </w:tc>
        <w:tc>
          <w:tcPr>
            <w:tcW w:w="1135" w:type="dxa"/>
            <w:tcBorders>
              <w:left w:val="single" w:sz="4" w:space="0" w:color="000000"/>
              <w:bottom w:val="single" w:sz="4" w:space="0" w:color="000000"/>
            </w:tcBorders>
            <w:shd w:val="clear" w:color="auto" w:fill="FFFFFF"/>
            <w:vAlign w:val="center"/>
          </w:tcPr>
          <w:p w14:paraId="1C354C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11 877,00</w:t>
            </w:r>
          </w:p>
        </w:tc>
        <w:tc>
          <w:tcPr>
            <w:tcW w:w="1139" w:type="dxa"/>
            <w:tcBorders>
              <w:left w:val="single" w:sz="4" w:space="0" w:color="000000"/>
              <w:bottom w:val="single" w:sz="4" w:space="0" w:color="000000"/>
            </w:tcBorders>
            <w:shd w:val="clear" w:color="auto" w:fill="FFFFFF"/>
            <w:vAlign w:val="center"/>
          </w:tcPr>
          <w:p w14:paraId="43CB53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11 544,00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A5CA5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11 544,00</w:t>
            </w:r>
          </w:p>
        </w:tc>
      </w:tr>
      <w:tr w:rsidR="00297A27" w:rsidRPr="00297A27" w14:paraId="58D4BB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849A0E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139</w:t>
            </w:r>
          </w:p>
        </w:tc>
        <w:tc>
          <w:tcPr>
            <w:tcW w:w="7142" w:type="dxa"/>
            <w:tcBorders>
              <w:left w:val="single" w:sz="4" w:space="0" w:color="000000"/>
              <w:bottom w:val="single" w:sz="4" w:space="0" w:color="000000"/>
            </w:tcBorders>
            <w:shd w:val="clear" w:color="auto" w:fill="FFFFFF"/>
          </w:tcPr>
          <w:p w14:paraId="5BAE1D7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Генератор 100А (4216,274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41AD92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ACEE0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8C77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9 100,00</w:t>
            </w:r>
          </w:p>
        </w:tc>
        <w:tc>
          <w:tcPr>
            <w:tcW w:w="1184" w:type="dxa"/>
            <w:tcBorders>
              <w:left w:val="single" w:sz="4" w:space="0" w:color="000000"/>
              <w:bottom w:val="single" w:sz="4" w:space="0" w:color="000000"/>
            </w:tcBorders>
            <w:shd w:val="clear" w:color="auto" w:fill="FFFFFF"/>
            <w:vAlign w:val="center"/>
          </w:tcPr>
          <w:p w14:paraId="00D047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9 555,00</w:t>
            </w:r>
          </w:p>
        </w:tc>
        <w:tc>
          <w:tcPr>
            <w:tcW w:w="1135" w:type="dxa"/>
            <w:tcBorders>
              <w:left w:val="single" w:sz="4" w:space="0" w:color="000000"/>
              <w:bottom w:val="single" w:sz="4" w:space="0" w:color="000000"/>
            </w:tcBorders>
            <w:shd w:val="clear" w:color="auto" w:fill="FFFFFF"/>
            <w:vAlign w:val="center"/>
          </w:tcPr>
          <w:p w14:paraId="516264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9 737,00</w:t>
            </w:r>
          </w:p>
        </w:tc>
        <w:tc>
          <w:tcPr>
            <w:tcW w:w="1139" w:type="dxa"/>
            <w:tcBorders>
              <w:left w:val="single" w:sz="4" w:space="0" w:color="000000"/>
              <w:bottom w:val="single" w:sz="4" w:space="0" w:color="000000"/>
            </w:tcBorders>
            <w:shd w:val="clear" w:color="auto" w:fill="FFFFFF"/>
            <w:vAlign w:val="center"/>
          </w:tcPr>
          <w:p w14:paraId="46AE7E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2927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9 464,00</w:t>
            </w:r>
          </w:p>
        </w:tc>
      </w:tr>
      <w:tr w:rsidR="00297A27" w:rsidRPr="00297A27" w14:paraId="5842F59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42D5FC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140</w:t>
            </w:r>
          </w:p>
        </w:tc>
        <w:tc>
          <w:tcPr>
            <w:tcW w:w="7142" w:type="dxa"/>
            <w:tcBorders>
              <w:left w:val="single" w:sz="4" w:space="0" w:color="000000"/>
              <w:bottom w:val="single" w:sz="4" w:space="0" w:color="000000"/>
            </w:tcBorders>
            <w:shd w:val="clear" w:color="auto" w:fill="FFFFFF"/>
          </w:tcPr>
          <w:p w14:paraId="0BC1346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кислородный (406, 405, 409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на МИКАС 7.1, УМЗ на МИКАС 7.2) </w:t>
            </w:r>
          </w:p>
        </w:tc>
        <w:tc>
          <w:tcPr>
            <w:tcW w:w="708" w:type="dxa"/>
            <w:tcBorders>
              <w:left w:val="single" w:sz="4" w:space="0" w:color="000000"/>
              <w:bottom w:val="single" w:sz="4" w:space="0" w:color="000000"/>
            </w:tcBorders>
            <w:shd w:val="clear" w:color="auto" w:fill="FFFFFF"/>
          </w:tcPr>
          <w:p w14:paraId="0E045A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805C1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CBFE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3 360,00</w:t>
            </w:r>
          </w:p>
        </w:tc>
        <w:tc>
          <w:tcPr>
            <w:tcW w:w="1184" w:type="dxa"/>
            <w:tcBorders>
              <w:left w:val="single" w:sz="4" w:space="0" w:color="000000"/>
              <w:bottom w:val="single" w:sz="4" w:space="0" w:color="000000"/>
            </w:tcBorders>
            <w:shd w:val="clear" w:color="auto" w:fill="FFFFFF"/>
            <w:vAlign w:val="center"/>
          </w:tcPr>
          <w:p w14:paraId="7FDFA7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3 528,00</w:t>
            </w:r>
          </w:p>
        </w:tc>
        <w:tc>
          <w:tcPr>
            <w:tcW w:w="1135" w:type="dxa"/>
            <w:tcBorders>
              <w:left w:val="single" w:sz="4" w:space="0" w:color="000000"/>
              <w:bottom w:val="single" w:sz="4" w:space="0" w:color="000000"/>
            </w:tcBorders>
            <w:shd w:val="clear" w:color="auto" w:fill="FFFFFF"/>
            <w:vAlign w:val="center"/>
          </w:tcPr>
          <w:p w14:paraId="422B94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3 595,20</w:t>
            </w:r>
          </w:p>
        </w:tc>
        <w:tc>
          <w:tcPr>
            <w:tcW w:w="1139" w:type="dxa"/>
            <w:tcBorders>
              <w:left w:val="single" w:sz="4" w:space="0" w:color="000000"/>
              <w:bottom w:val="single" w:sz="4" w:space="0" w:color="000000"/>
            </w:tcBorders>
            <w:shd w:val="clear" w:color="auto" w:fill="FFFFFF"/>
            <w:vAlign w:val="center"/>
          </w:tcPr>
          <w:p w14:paraId="1CFF23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3 494,40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F050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3 494,40</w:t>
            </w:r>
          </w:p>
        </w:tc>
      </w:tr>
      <w:tr w:rsidR="00297A27" w:rsidRPr="00297A27" w14:paraId="527244D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BD3D1D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141</w:t>
            </w:r>
          </w:p>
        </w:tc>
        <w:tc>
          <w:tcPr>
            <w:tcW w:w="7142" w:type="dxa"/>
            <w:tcBorders>
              <w:left w:val="single" w:sz="4" w:space="0" w:color="000000"/>
              <w:bottom w:val="single" w:sz="4" w:space="0" w:color="000000"/>
            </w:tcBorders>
            <w:shd w:val="clear" w:color="auto" w:fill="FFFFFF"/>
          </w:tcPr>
          <w:p w14:paraId="2825C98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w:t>
            </w:r>
            <w:proofErr w:type="spellStart"/>
            <w:r w:rsidRPr="00297A27">
              <w:rPr>
                <w:rFonts w:ascii="Times New Roman" w:eastAsia="Times New Roman" w:hAnsi="Times New Roman" w:cs="Times New Roman"/>
                <w:color w:val="00000A"/>
                <w:kern w:val="1"/>
                <w:sz w:val="20"/>
                <w:szCs w:val="20"/>
                <w:lang w:eastAsia="zh-CN"/>
                <w14:ligatures w14:val="none"/>
              </w:rPr>
              <w:t>полож</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дросс</w:t>
            </w:r>
            <w:proofErr w:type="spellEnd"/>
            <w:r w:rsidRPr="00297A27">
              <w:rPr>
                <w:rFonts w:ascii="Times New Roman" w:eastAsia="Times New Roman" w:hAnsi="Times New Roman" w:cs="Times New Roman"/>
                <w:color w:val="00000A"/>
                <w:kern w:val="1"/>
                <w:sz w:val="20"/>
                <w:szCs w:val="20"/>
                <w:lang w:eastAsia="zh-CN"/>
                <w14:ligatures w14:val="none"/>
              </w:rPr>
              <w:t xml:space="preserve">. заслонки 406 </w:t>
            </w:r>
          </w:p>
        </w:tc>
        <w:tc>
          <w:tcPr>
            <w:tcW w:w="708" w:type="dxa"/>
            <w:tcBorders>
              <w:left w:val="single" w:sz="4" w:space="0" w:color="000000"/>
              <w:bottom w:val="single" w:sz="4" w:space="0" w:color="000000"/>
            </w:tcBorders>
            <w:shd w:val="clear" w:color="auto" w:fill="FFFFFF"/>
          </w:tcPr>
          <w:p w14:paraId="4CB0D7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75376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02E5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3 900,00</w:t>
            </w:r>
          </w:p>
        </w:tc>
        <w:tc>
          <w:tcPr>
            <w:tcW w:w="1184" w:type="dxa"/>
            <w:tcBorders>
              <w:left w:val="single" w:sz="4" w:space="0" w:color="000000"/>
              <w:bottom w:val="single" w:sz="4" w:space="0" w:color="000000"/>
            </w:tcBorders>
            <w:shd w:val="clear" w:color="auto" w:fill="FFFFFF"/>
            <w:vAlign w:val="center"/>
          </w:tcPr>
          <w:p w14:paraId="4234FA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4 095,00</w:t>
            </w:r>
          </w:p>
        </w:tc>
        <w:tc>
          <w:tcPr>
            <w:tcW w:w="1135" w:type="dxa"/>
            <w:tcBorders>
              <w:left w:val="single" w:sz="4" w:space="0" w:color="000000"/>
              <w:bottom w:val="single" w:sz="4" w:space="0" w:color="000000"/>
            </w:tcBorders>
            <w:shd w:val="clear" w:color="auto" w:fill="FFFFFF"/>
            <w:vAlign w:val="center"/>
          </w:tcPr>
          <w:p w14:paraId="056E5A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4 173,00</w:t>
            </w:r>
          </w:p>
        </w:tc>
        <w:tc>
          <w:tcPr>
            <w:tcW w:w="1139" w:type="dxa"/>
            <w:tcBorders>
              <w:left w:val="single" w:sz="4" w:space="0" w:color="000000"/>
              <w:bottom w:val="single" w:sz="4" w:space="0" w:color="000000"/>
            </w:tcBorders>
            <w:shd w:val="clear" w:color="auto" w:fill="FFFFFF"/>
            <w:vAlign w:val="center"/>
          </w:tcPr>
          <w:p w14:paraId="759C5F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B1227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r>
      <w:tr w:rsidR="00297A27" w:rsidRPr="00297A27" w14:paraId="3289A66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4C7E1B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142</w:t>
            </w:r>
          </w:p>
        </w:tc>
        <w:tc>
          <w:tcPr>
            <w:tcW w:w="7142" w:type="dxa"/>
            <w:tcBorders>
              <w:left w:val="single" w:sz="4" w:space="0" w:color="000000"/>
              <w:bottom w:val="single" w:sz="4" w:space="0" w:color="000000"/>
            </w:tcBorders>
            <w:shd w:val="clear" w:color="auto" w:fill="FFFFFF"/>
          </w:tcPr>
          <w:p w14:paraId="032C169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положения к/в (406,4216 Е-3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0 261 210 113</w:t>
            </w:r>
          </w:p>
        </w:tc>
        <w:tc>
          <w:tcPr>
            <w:tcW w:w="708" w:type="dxa"/>
            <w:tcBorders>
              <w:left w:val="single" w:sz="4" w:space="0" w:color="000000"/>
              <w:bottom w:val="single" w:sz="4" w:space="0" w:color="000000"/>
            </w:tcBorders>
            <w:shd w:val="clear" w:color="auto" w:fill="FFFFFF"/>
          </w:tcPr>
          <w:p w14:paraId="4D6C17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6C764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A697C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4 190,00</w:t>
            </w:r>
          </w:p>
        </w:tc>
        <w:tc>
          <w:tcPr>
            <w:tcW w:w="1184" w:type="dxa"/>
            <w:tcBorders>
              <w:left w:val="single" w:sz="4" w:space="0" w:color="000000"/>
              <w:bottom w:val="single" w:sz="4" w:space="0" w:color="000000"/>
            </w:tcBorders>
            <w:shd w:val="clear" w:color="auto" w:fill="FFFFFF"/>
            <w:vAlign w:val="center"/>
          </w:tcPr>
          <w:p w14:paraId="6BCD5C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4 399,50</w:t>
            </w:r>
          </w:p>
        </w:tc>
        <w:tc>
          <w:tcPr>
            <w:tcW w:w="1135" w:type="dxa"/>
            <w:tcBorders>
              <w:left w:val="single" w:sz="4" w:space="0" w:color="000000"/>
              <w:bottom w:val="single" w:sz="4" w:space="0" w:color="000000"/>
            </w:tcBorders>
            <w:shd w:val="clear" w:color="auto" w:fill="FFFFFF"/>
            <w:vAlign w:val="center"/>
          </w:tcPr>
          <w:p w14:paraId="406772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4 483,30</w:t>
            </w:r>
          </w:p>
        </w:tc>
        <w:tc>
          <w:tcPr>
            <w:tcW w:w="1139" w:type="dxa"/>
            <w:tcBorders>
              <w:left w:val="single" w:sz="4" w:space="0" w:color="000000"/>
              <w:bottom w:val="single" w:sz="4" w:space="0" w:color="000000"/>
            </w:tcBorders>
            <w:shd w:val="clear" w:color="auto" w:fill="FFFFFF"/>
            <w:vAlign w:val="center"/>
          </w:tcPr>
          <w:p w14:paraId="5BA4E1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4 357,60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F5A9E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4 357,60</w:t>
            </w:r>
          </w:p>
        </w:tc>
      </w:tr>
      <w:tr w:rsidR="00297A27" w:rsidRPr="00297A27" w14:paraId="62CCBD9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C0EDF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143</w:t>
            </w:r>
          </w:p>
        </w:tc>
        <w:tc>
          <w:tcPr>
            <w:tcW w:w="7142" w:type="dxa"/>
            <w:tcBorders>
              <w:left w:val="single" w:sz="4" w:space="0" w:color="000000"/>
              <w:bottom w:val="single" w:sz="4" w:space="0" w:color="000000"/>
            </w:tcBorders>
            <w:shd w:val="clear" w:color="auto" w:fill="FFFFFF"/>
          </w:tcPr>
          <w:p w14:paraId="357714C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расхода воздуха (406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ДМРВ (плен) </w:t>
            </w:r>
          </w:p>
        </w:tc>
        <w:tc>
          <w:tcPr>
            <w:tcW w:w="708" w:type="dxa"/>
            <w:tcBorders>
              <w:left w:val="single" w:sz="4" w:space="0" w:color="000000"/>
              <w:bottom w:val="single" w:sz="4" w:space="0" w:color="000000"/>
            </w:tcBorders>
            <w:shd w:val="clear" w:color="auto" w:fill="FFFFFF"/>
          </w:tcPr>
          <w:p w14:paraId="3465A2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A1F05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32FE3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17 200,00</w:t>
            </w:r>
          </w:p>
        </w:tc>
        <w:tc>
          <w:tcPr>
            <w:tcW w:w="1184" w:type="dxa"/>
            <w:tcBorders>
              <w:left w:val="single" w:sz="4" w:space="0" w:color="000000"/>
              <w:bottom w:val="single" w:sz="4" w:space="0" w:color="000000"/>
            </w:tcBorders>
            <w:shd w:val="clear" w:color="auto" w:fill="FFFFFF"/>
            <w:vAlign w:val="center"/>
          </w:tcPr>
          <w:p w14:paraId="6F250F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18 060,00</w:t>
            </w:r>
          </w:p>
        </w:tc>
        <w:tc>
          <w:tcPr>
            <w:tcW w:w="1135" w:type="dxa"/>
            <w:tcBorders>
              <w:left w:val="single" w:sz="4" w:space="0" w:color="000000"/>
              <w:bottom w:val="single" w:sz="4" w:space="0" w:color="000000"/>
            </w:tcBorders>
            <w:shd w:val="clear" w:color="auto" w:fill="FFFFFF"/>
            <w:vAlign w:val="center"/>
          </w:tcPr>
          <w:p w14:paraId="7BCED0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18 404,00</w:t>
            </w:r>
          </w:p>
        </w:tc>
        <w:tc>
          <w:tcPr>
            <w:tcW w:w="1139" w:type="dxa"/>
            <w:tcBorders>
              <w:left w:val="single" w:sz="4" w:space="0" w:color="000000"/>
              <w:bottom w:val="single" w:sz="4" w:space="0" w:color="000000"/>
            </w:tcBorders>
            <w:shd w:val="clear" w:color="auto" w:fill="FFFFFF"/>
            <w:vAlign w:val="center"/>
          </w:tcPr>
          <w:p w14:paraId="482C0A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17 888,00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A28B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17 888,00</w:t>
            </w:r>
          </w:p>
        </w:tc>
      </w:tr>
      <w:tr w:rsidR="00297A27" w:rsidRPr="00297A27" w14:paraId="0CC63F8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3929C5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144</w:t>
            </w:r>
          </w:p>
        </w:tc>
        <w:tc>
          <w:tcPr>
            <w:tcW w:w="7142" w:type="dxa"/>
            <w:tcBorders>
              <w:left w:val="single" w:sz="4" w:space="0" w:color="000000"/>
              <w:bottom w:val="single" w:sz="4" w:space="0" w:color="000000"/>
            </w:tcBorders>
            <w:shd w:val="clear" w:color="auto" w:fill="FFFFFF"/>
          </w:tcPr>
          <w:p w14:paraId="0A84252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w:t>
            </w:r>
            <w:proofErr w:type="spellStart"/>
            <w:r w:rsidRPr="00297A27">
              <w:rPr>
                <w:rFonts w:ascii="Times New Roman" w:eastAsia="Times New Roman" w:hAnsi="Times New Roman" w:cs="Times New Roman"/>
                <w:color w:val="00000A"/>
                <w:kern w:val="1"/>
                <w:sz w:val="20"/>
                <w:szCs w:val="20"/>
                <w:lang w:eastAsia="zh-CN"/>
                <w14:ligatures w14:val="none"/>
              </w:rPr>
              <w:t>сервомагнит</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полож.рейки</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дв.560) </w:t>
            </w:r>
          </w:p>
        </w:tc>
        <w:tc>
          <w:tcPr>
            <w:tcW w:w="708" w:type="dxa"/>
            <w:tcBorders>
              <w:left w:val="single" w:sz="4" w:space="0" w:color="000000"/>
              <w:bottom w:val="single" w:sz="4" w:space="0" w:color="000000"/>
            </w:tcBorders>
            <w:shd w:val="clear" w:color="auto" w:fill="FFFFFF"/>
          </w:tcPr>
          <w:p w14:paraId="0A90F1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59164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5CA89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5 040,00</w:t>
            </w:r>
          </w:p>
        </w:tc>
        <w:tc>
          <w:tcPr>
            <w:tcW w:w="1184" w:type="dxa"/>
            <w:tcBorders>
              <w:left w:val="single" w:sz="4" w:space="0" w:color="000000"/>
              <w:bottom w:val="single" w:sz="4" w:space="0" w:color="000000"/>
            </w:tcBorders>
            <w:shd w:val="clear" w:color="auto" w:fill="FFFFFF"/>
            <w:vAlign w:val="center"/>
          </w:tcPr>
          <w:p w14:paraId="25FA80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5 292,00</w:t>
            </w:r>
          </w:p>
        </w:tc>
        <w:tc>
          <w:tcPr>
            <w:tcW w:w="1135" w:type="dxa"/>
            <w:tcBorders>
              <w:left w:val="single" w:sz="4" w:space="0" w:color="000000"/>
              <w:bottom w:val="single" w:sz="4" w:space="0" w:color="000000"/>
            </w:tcBorders>
            <w:shd w:val="clear" w:color="auto" w:fill="FFFFFF"/>
            <w:vAlign w:val="center"/>
          </w:tcPr>
          <w:p w14:paraId="16167D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5 392,80</w:t>
            </w:r>
          </w:p>
        </w:tc>
        <w:tc>
          <w:tcPr>
            <w:tcW w:w="1139" w:type="dxa"/>
            <w:tcBorders>
              <w:left w:val="single" w:sz="4" w:space="0" w:color="000000"/>
              <w:bottom w:val="single" w:sz="4" w:space="0" w:color="000000"/>
            </w:tcBorders>
            <w:shd w:val="clear" w:color="auto" w:fill="FFFFFF"/>
            <w:vAlign w:val="center"/>
          </w:tcPr>
          <w:p w14:paraId="77CCF9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5 241,60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7CEE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5 241,60</w:t>
            </w:r>
          </w:p>
        </w:tc>
      </w:tr>
      <w:tr w:rsidR="00297A27" w:rsidRPr="00297A27" w14:paraId="4FA49B3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C7FAB6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145</w:t>
            </w:r>
          </w:p>
        </w:tc>
        <w:tc>
          <w:tcPr>
            <w:tcW w:w="7142" w:type="dxa"/>
            <w:tcBorders>
              <w:left w:val="single" w:sz="4" w:space="0" w:color="000000"/>
              <w:bottom w:val="single" w:sz="4" w:space="0" w:color="000000"/>
            </w:tcBorders>
            <w:shd w:val="clear" w:color="auto" w:fill="FFFFFF"/>
          </w:tcPr>
          <w:p w14:paraId="38DE8ED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зажигания 3302-</w:t>
            </w:r>
            <w:proofErr w:type="gramStart"/>
            <w:r w:rsidRPr="00297A27">
              <w:rPr>
                <w:rFonts w:ascii="Times New Roman" w:eastAsia="Times New Roman" w:hAnsi="Times New Roman" w:cs="Times New Roman"/>
                <w:color w:val="00000A"/>
                <w:kern w:val="1"/>
                <w:sz w:val="20"/>
                <w:szCs w:val="20"/>
                <w:lang w:eastAsia="zh-CN"/>
                <w14:ligatures w14:val="none"/>
              </w:rPr>
              <w:t>Бизнес,  Next</w:t>
            </w:r>
            <w:proofErr w:type="gramEnd"/>
            <w:r w:rsidRPr="00297A27">
              <w:rPr>
                <w:rFonts w:ascii="Times New Roman" w:eastAsia="Times New Roman" w:hAnsi="Times New Roman" w:cs="Times New Roman"/>
                <w:color w:val="00000A"/>
                <w:kern w:val="1"/>
                <w:sz w:val="20"/>
                <w:szCs w:val="20"/>
                <w:lang w:eastAsia="zh-CN"/>
                <w14:ligatures w14:val="none"/>
              </w:rPr>
              <w:t xml:space="preserve">, 31105 </w:t>
            </w:r>
          </w:p>
        </w:tc>
        <w:tc>
          <w:tcPr>
            <w:tcW w:w="708" w:type="dxa"/>
            <w:tcBorders>
              <w:left w:val="single" w:sz="4" w:space="0" w:color="000000"/>
              <w:bottom w:val="single" w:sz="4" w:space="0" w:color="000000"/>
            </w:tcBorders>
            <w:shd w:val="clear" w:color="auto" w:fill="FFFFFF"/>
          </w:tcPr>
          <w:p w14:paraId="4D19B4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E3FC3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F4EA8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1 428,00</w:t>
            </w:r>
          </w:p>
        </w:tc>
        <w:tc>
          <w:tcPr>
            <w:tcW w:w="1184" w:type="dxa"/>
            <w:tcBorders>
              <w:left w:val="single" w:sz="4" w:space="0" w:color="000000"/>
              <w:bottom w:val="single" w:sz="4" w:space="0" w:color="000000"/>
            </w:tcBorders>
            <w:shd w:val="clear" w:color="auto" w:fill="FFFFFF"/>
            <w:vAlign w:val="center"/>
          </w:tcPr>
          <w:p w14:paraId="27A191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1 499,40</w:t>
            </w:r>
          </w:p>
        </w:tc>
        <w:tc>
          <w:tcPr>
            <w:tcW w:w="1135" w:type="dxa"/>
            <w:tcBorders>
              <w:left w:val="single" w:sz="4" w:space="0" w:color="000000"/>
              <w:bottom w:val="single" w:sz="4" w:space="0" w:color="000000"/>
            </w:tcBorders>
            <w:shd w:val="clear" w:color="auto" w:fill="FFFFFF"/>
            <w:vAlign w:val="center"/>
          </w:tcPr>
          <w:p w14:paraId="7C673F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1 527,96</w:t>
            </w:r>
          </w:p>
        </w:tc>
        <w:tc>
          <w:tcPr>
            <w:tcW w:w="1139" w:type="dxa"/>
            <w:tcBorders>
              <w:left w:val="single" w:sz="4" w:space="0" w:color="000000"/>
              <w:bottom w:val="single" w:sz="4" w:space="0" w:color="000000"/>
            </w:tcBorders>
            <w:shd w:val="clear" w:color="auto" w:fill="FFFFFF"/>
            <w:vAlign w:val="center"/>
          </w:tcPr>
          <w:p w14:paraId="1FF66A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1 485,12</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567A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1 485,12</w:t>
            </w:r>
          </w:p>
        </w:tc>
      </w:tr>
      <w:tr w:rsidR="00297A27" w:rsidRPr="00297A27" w14:paraId="1FA36BE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8E470F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146</w:t>
            </w:r>
          </w:p>
        </w:tc>
        <w:tc>
          <w:tcPr>
            <w:tcW w:w="7142" w:type="dxa"/>
            <w:tcBorders>
              <w:left w:val="single" w:sz="4" w:space="0" w:color="000000"/>
              <w:bottom w:val="single" w:sz="4" w:space="0" w:color="000000"/>
            </w:tcBorders>
            <w:shd w:val="clear" w:color="auto" w:fill="FFFFFF"/>
          </w:tcPr>
          <w:p w14:paraId="6ECE8C9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Катушка зажигания 2-х </w:t>
            </w:r>
            <w:proofErr w:type="spellStart"/>
            <w:r w:rsidRPr="00297A27">
              <w:rPr>
                <w:rFonts w:ascii="Times New Roman" w:eastAsia="Times New Roman" w:hAnsi="Times New Roman" w:cs="Times New Roman"/>
                <w:color w:val="00000A"/>
                <w:kern w:val="1"/>
                <w:sz w:val="20"/>
                <w:szCs w:val="20"/>
                <w:lang w:eastAsia="zh-CN"/>
                <w14:ligatures w14:val="none"/>
              </w:rPr>
              <w:t>выводн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405, 406 н/о </w:t>
            </w:r>
          </w:p>
        </w:tc>
        <w:tc>
          <w:tcPr>
            <w:tcW w:w="708" w:type="dxa"/>
            <w:tcBorders>
              <w:left w:val="single" w:sz="4" w:space="0" w:color="000000"/>
              <w:bottom w:val="single" w:sz="4" w:space="0" w:color="000000"/>
            </w:tcBorders>
            <w:shd w:val="clear" w:color="auto" w:fill="FFFFFF"/>
          </w:tcPr>
          <w:p w14:paraId="04F48D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E6DD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7D5B0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7BDFBB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5124D6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0D3F16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855D3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07CD26E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B6E3B4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147</w:t>
            </w:r>
          </w:p>
        </w:tc>
        <w:tc>
          <w:tcPr>
            <w:tcW w:w="7142" w:type="dxa"/>
            <w:tcBorders>
              <w:left w:val="single" w:sz="4" w:space="0" w:color="000000"/>
              <w:bottom w:val="single" w:sz="4" w:space="0" w:color="000000"/>
            </w:tcBorders>
            <w:shd w:val="clear" w:color="auto" w:fill="FFFFFF"/>
          </w:tcPr>
          <w:p w14:paraId="2EE5EB6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Катушка зажигания 4-х </w:t>
            </w:r>
            <w:proofErr w:type="spellStart"/>
            <w:r w:rsidRPr="00297A27">
              <w:rPr>
                <w:rFonts w:ascii="Times New Roman" w:eastAsia="Times New Roman" w:hAnsi="Times New Roman" w:cs="Times New Roman"/>
                <w:color w:val="00000A"/>
                <w:kern w:val="1"/>
                <w:sz w:val="20"/>
                <w:szCs w:val="20"/>
                <w:lang w:eastAsia="zh-CN"/>
                <w14:ligatures w14:val="none"/>
              </w:rPr>
              <w:t>выводн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УМЗ 4216, 4213 (модуль) </w:t>
            </w:r>
            <w:proofErr w:type="spellStart"/>
            <w:r w:rsidRPr="00297A27">
              <w:rPr>
                <w:rFonts w:ascii="Times New Roman" w:eastAsia="Times New Roman" w:hAnsi="Times New Roman" w:cs="Times New Roman"/>
                <w:color w:val="00000A"/>
                <w:kern w:val="1"/>
                <w:sz w:val="20"/>
                <w:szCs w:val="20"/>
                <w:lang w:eastAsia="zh-CN"/>
                <w14:ligatures w14:val="none"/>
              </w:rPr>
              <w:t>ГАЗель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Бизнес</w:t>
            </w:r>
          </w:p>
        </w:tc>
        <w:tc>
          <w:tcPr>
            <w:tcW w:w="708" w:type="dxa"/>
            <w:tcBorders>
              <w:left w:val="single" w:sz="4" w:space="0" w:color="000000"/>
              <w:bottom w:val="single" w:sz="4" w:space="0" w:color="000000"/>
            </w:tcBorders>
            <w:shd w:val="clear" w:color="auto" w:fill="FFFFFF"/>
          </w:tcPr>
          <w:p w14:paraId="45841C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8524E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939C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2 100,00</w:t>
            </w:r>
          </w:p>
        </w:tc>
        <w:tc>
          <w:tcPr>
            <w:tcW w:w="1184" w:type="dxa"/>
            <w:tcBorders>
              <w:left w:val="single" w:sz="4" w:space="0" w:color="000000"/>
              <w:bottom w:val="single" w:sz="4" w:space="0" w:color="000000"/>
            </w:tcBorders>
            <w:shd w:val="clear" w:color="auto" w:fill="FFFFFF"/>
            <w:vAlign w:val="center"/>
          </w:tcPr>
          <w:p w14:paraId="21DB0B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2 205,00</w:t>
            </w:r>
          </w:p>
        </w:tc>
        <w:tc>
          <w:tcPr>
            <w:tcW w:w="1135" w:type="dxa"/>
            <w:tcBorders>
              <w:left w:val="single" w:sz="4" w:space="0" w:color="000000"/>
              <w:bottom w:val="single" w:sz="4" w:space="0" w:color="000000"/>
            </w:tcBorders>
            <w:shd w:val="clear" w:color="auto" w:fill="FFFFFF"/>
            <w:vAlign w:val="center"/>
          </w:tcPr>
          <w:p w14:paraId="6B5698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2 247,00</w:t>
            </w:r>
          </w:p>
        </w:tc>
        <w:tc>
          <w:tcPr>
            <w:tcW w:w="1139" w:type="dxa"/>
            <w:tcBorders>
              <w:left w:val="single" w:sz="4" w:space="0" w:color="000000"/>
              <w:bottom w:val="single" w:sz="4" w:space="0" w:color="000000"/>
            </w:tcBorders>
            <w:shd w:val="clear" w:color="auto" w:fill="FFFFFF"/>
            <w:vAlign w:val="center"/>
          </w:tcPr>
          <w:p w14:paraId="7433D1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EE37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2 184,00</w:t>
            </w:r>
          </w:p>
        </w:tc>
      </w:tr>
      <w:tr w:rsidR="00297A27" w:rsidRPr="00297A27" w14:paraId="4926FF5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45909E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148</w:t>
            </w:r>
          </w:p>
        </w:tc>
        <w:tc>
          <w:tcPr>
            <w:tcW w:w="7142" w:type="dxa"/>
            <w:tcBorders>
              <w:left w:val="single" w:sz="4" w:space="0" w:color="000000"/>
              <w:bottom w:val="single" w:sz="4" w:space="0" w:color="000000"/>
            </w:tcBorders>
            <w:shd w:val="clear" w:color="auto" w:fill="FFFFFF"/>
          </w:tcPr>
          <w:p w14:paraId="46DF0D4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Клапан редукционный 405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3302, УАЗ ЕВРО-3, под </w:t>
            </w:r>
            <w:proofErr w:type="spellStart"/>
            <w:r w:rsidRPr="00297A27">
              <w:rPr>
                <w:rFonts w:ascii="Times New Roman" w:eastAsia="Times New Roman" w:hAnsi="Times New Roman" w:cs="Times New Roman"/>
                <w:color w:val="00000A"/>
                <w:kern w:val="1"/>
                <w:sz w:val="20"/>
                <w:szCs w:val="20"/>
                <w:lang w:eastAsia="zh-CN"/>
                <w14:ligatures w14:val="none"/>
              </w:rPr>
              <w:t>защ</w:t>
            </w:r>
            <w:proofErr w:type="spellEnd"/>
            <w:r w:rsidRPr="00297A27">
              <w:rPr>
                <w:rFonts w:ascii="Times New Roman" w:eastAsia="Times New Roman" w:hAnsi="Times New Roman" w:cs="Times New Roman"/>
                <w:color w:val="00000A"/>
                <w:kern w:val="1"/>
                <w:sz w:val="20"/>
                <w:szCs w:val="20"/>
                <w:lang w:eastAsia="zh-CN"/>
                <w14:ligatures w14:val="none"/>
              </w:rPr>
              <w:t>. (</w:t>
            </w:r>
            <w:proofErr w:type="spellStart"/>
            <w:r w:rsidRPr="00297A27">
              <w:rPr>
                <w:rFonts w:ascii="Times New Roman" w:eastAsia="Times New Roman" w:hAnsi="Times New Roman" w:cs="Times New Roman"/>
                <w:color w:val="00000A"/>
                <w:kern w:val="1"/>
                <w:sz w:val="20"/>
                <w:szCs w:val="20"/>
                <w:lang w:eastAsia="zh-CN"/>
                <w14:ligatures w14:val="none"/>
              </w:rPr>
              <w:t>топливопр</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760C2F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C80BC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DE88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1 300,00</w:t>
            </w:r>
          </w:p>
        </w:tc>
        <w:tc>
          <w:tcPr>
            <w:tcW w:w="1184" w:type="dxa"/>
            <w:tcBorders>
              <w:left w:val="single" w:sz="4" w:space="0" w:color="000000"/>
              <w:bottom w:val="single" w:sz="4" w:space="0" w:color="000000"/>
            </w:tcBorders>
            <w:shd w:val="clear" w:color="auto" w:fill="FFFFFF"/>
            <w:vAlign w:val="center"/>
          </w:tcPr>
          <w:p w14:paraId="511EF4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1 365,00</w:t>
            </w:r>
          </w:p>
        </w:tc>
        <w:tc>
          <w:tcPr>
            <w:tcW w:w="1135" w:type="dxa"/>
            <w:tcBorders>
              <w:left w:val="single" w:sz="4" w:space="0" w:color="000000"/>
              <w:bottom w:val="single" w:sz="4" w:space="0" w:color="000000"/>
            </w:tcBorders>
            <w:shd w:val="clear" w:color="auto" w:fill="FFFFFF"/>
            <w:vAlign w:val="center"/>
          </w:tcPr>
          <w:p w14:paraId="2B8CD0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1 391,00</w:t>
            </w:r>
          </w:p>
        </w:tc>
        <w:tc>
          <w:tcPr>
            <w:tcW w:w="1139" w:type="dxa"/>
            <w:tcBorders>
              <w:left w:val="single" w:sz="4" w:space="0" w:color="000000"/>
              <w:bottom w:val="single" w:sz="4" w:space="0" w:color="000000"/>
            </w:tcBorders>
            <w:shd w:val="clear" w:color="auto" w:fill="FFFFFF"/>
            <w:vAlign w:val="center"/>
          </w:tcPr>
          <w:p w14:paraId="542032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247D7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r>
      <w:tr w:rsidR="00297A27" w:rsidRPr="00297A27" w14:paraId="183117D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81EA90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149</w:t>
            </w:r>
          </w:p>
        </w:tc>
        <w:tc>
          <w:tcPr>
            <w:tcW w:w="7142" w:type="dxa"/>
            <w:tcBorders>
              <w:left w:val="single" w:sz="4" w:space="0" w:color="000000"/>
              <w:bottom w:val="single" w:sz="4" w:space="0" w:color="000000"/>
            </w:tcBorders>
            <w:shd w:val="clear" w:color="auto" w:fill="FFFFFF"/>
          </w:tcPr>
          <w:p w14:paraId="4B48995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Свечи зажигания Евро-3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40524) (к-т) </w:t>
            </w:r>
          </w:p>
        </w:tc>
        <w:tc>
          <w:tcPr>
            <w:tcW w:w="708" w:type="dxa"/>
            <w:tcBorders>
              <w:left w:val="single" w:sz="4" w:space="0" w:color="000000"/>
              <w:bottom w:val="single" w:sz="4" w:space="0" w:color="000000"/>
            </w:tcBorders>
            <w:shd w:val="clear" w:color="auto" w:fill="FFFFFF"/>
          </w:tcPr>
          <w:p w14:paraId="3B2F5F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237DA9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6DC9C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1 270,00</w:t>
            </w:r>
          </w:p>
        </w:tc>
        <w:tc>
          <w:tcPr>
            <w:tcW w:w="1184" w:type="dxa"/>
            <w:tcBorders>
              <w:left w:val="single" w:sz="4" w:space="0" w:color="000000"/>
              <w:bottom w:val="single" w:sz="4" w:space="0" w:color="000000"/>
            </w:tcBorders>
            <w:shd w:val="clear" w:color="auto" w:fill="FFFFFF"/>
            <w:vAlign w:val="center"/>
          </w:tcPr>
          <w:p w14:paraId="7862E3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1 333,50</w:t>
            </w:r>
          </w:p>
        </w:tc>
        <w:tc>
          <w:tcPr>
            <w:tcW w:w="1135" w:type="dxa"/>
            <w:tcBorders>
              <w:left w:val="single" w:sz="4" w:space="0" w:color="000000"/>
              <w:bottom w:val="single" w:sz="4" w:space="0" w:color="000000"/>
            </w:tcBorders>
            <w:shd w:val="clear" w:color="auto" w:fill="FFFFFF"/>
            <w:vAlign w:val="center"/>
          </w:tcPr>
          <w:p w14:paraId="04B790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1 358,90</w:t>
            </w:r>
          </w:p>
        </w:tc>
        <w:tc>
          <w:tcPr>
            <w:tcW w:w="1139" w:type="dxa"/>
            <w:tcBorders>
              <w:left w:val="single" w:sz="4" w:space="0" w:color="000000"/>
              <w:bottom w:val="single" w:sz="4" w:space="0" w:color="000000"/>
            </w:tcBorders>
            <w:shd w:val="clear" w:color="auto" w:fill="FFFFFF"/>
            <w:vAlign w:val="center"/>
          </w:tcPr>
          <w:p w14:paraId="113875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1 320,80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F918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1 320,80</w:t>
            </w:r>
          </w:p>
        </w:tc>
      </w:tr>
      <w:tr w:rsidR="00297A27" w:rsidRPr="00297A27" w14:paraId="01D193A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E6D96A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150</w:t>
            </w:r>
          </w:p>
        </w:tc>
        <w:tc>
          <w:tcPr>
            <w:tcW w:w="7142" w:type="dxa"/>
            <w:tcBorders>
              <w:left w:val="single" w:sz="4" w:space="0" w:color="000000"/>
              <w:bottom w:val="single" w:sz="4" w:space="0" w:color="000000"/>
            </w:tcBorders>
            <w:shd w:val="clear" w:color="auto" w:fill="FFFFFF"/>
          </w:tcPr>
          <w:p w14:paraId="3D38AFC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Стартер (402, 4216, 4215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редукт</w:t>
            </w:r>
            <w:proofErr w:type="spellEnd"/>
          </w:p>
        </w:tc>
        <w:tc>
          <w:tcPr>
            <w:tcW w:w="708" w:type="dxa"/>
            <w:tcBorders>
              <w:left w:val="single" w:sz="4" w:space="0" w:color="000000"/>
              <w:bottom w:val="single" w:sz="4" w:space="0" w:color="000000"/>
            </w:tcBorders>
            <w:shd w:val="clear" w:color="auto" w:fill="FFFFFF"/>
          </w:tcPr>
          <w:p w14:paraId="42BC20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63721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1D0B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6 710,00</w:t>
            </w:r>
          </w:p>
        </w:tc>
        <w:tc>
          <w:tcPr>
            <w:tcW w:w="1184" w:type="dxa"/>
            <w:tcBorders>
              <w:left w:val="single" w:sz="4" w:space="0" w:color="000000"/>
              <w:bottom w:val="single" w:sz="4" w:space="0" w:color="000000"/>
            </w:tcBorders>
            <w:shd w:val="clear" w:color="auto" w:fill="FFFFFF"/>
            <w:vAlign w:val="center"/>
          </w:tcPr>
          <w:p w14:paraId="1146E4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7 045,50</w:t>
            </w:r>
          </w:p>
        </w:tc>
        <w:tc>
          <w:tcPr>
            <w:tcW w:w="1135" w:type="dxa"/>
            <w:tcBorders>
              <w:left w:val="single" w:sz="4" w:space="0" w:color="000000"/>
              <w:bottom w:val="single" w:sz="4" w:space="0" w:color="000000"/>
            </w:tcBorders>
            <w:shd w:val="clear" w:color="auto" w:fill="FFFFFF"/>
            <w:vAlign w:val="center"/>
          </w:tcPr>
          <w:p w14:paraId="67B271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7 179,70</w:t>
            </w:r>
          </w:p>
        </w:tc>
        <w:tc>
          <w:tcPr>
            <w:tcW w:w="1139" w:type="dxa"/>
            <w:tcBorders>
              <w:left w:val="single" w:sz="4" w:space="0" w:color="000000"/>
              <w:bottom w:val="single" w:sz="4" w:space="0" w:color="000000"/>
            </w:tcBorders>
            <w:shd w:val="clear" w:color="auto" w:fill="FFFFFF"/>
            <w:vAlign w:val="center"/>
          </w:tcPr>
          <w:p w14:paraId="43BA7A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6 978,40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403D3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6 978,40</w:t>
            </w:r>
          </w:p>
        </w:tc>
      </w:tr>
      <w:tr w:rsidR="00297A27" w:rsidRPr="00297A27" w14:paraId="01CD474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01A057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151</w:t>
            </w:r>
          </w:p>
        </w:tc>
        <w:tc>
          <w:tcPr>
            <w:tcW w:w="7142" w:type="dxa"/>
            <w:tcBorders>
              <w:left w:val="single" w:sz="4" w:space="0" w:color="000000"/>
              <w:bottom w:val="single" w:sz="4" w:space="0" w:color="000000"/>
            </w:tcBorders>
            <w:shd w:val="clear" w:color="auto" w:fill="FFFFFF"/>
          </w:tcPr>
          <w:p w14:paraId="6151A9D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Стартер (405,406,409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редукт</w:t>
            </w:r>
            <w:proofErr w:type="spellEnd"/>
          </w:p>
        </w:tc>
        <w:tc>
          <w:tcPr>
            <w:tcW w:w="708" w:type="dxa"/>
            <w:tcBorders>
              <w:left w:val="single" w:sz="4" w:space="0" w:color="000000"/>
              <w:bottom w:val="single" w:sz="4" w:space="0" w:color="000000"/>
            </w:tcBorders>
            <w:shd w:val="clear" w:color="auto" w:fill="FFFFFF"/>
          </w:tcPr>
          <w:p w14:paraId="14ED59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086A6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B9CE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4 920,00</w:t>
            </w:r>
          </w:p>
        </w:tc>
        <w:tc>
          <w:tcPr>
            <w:tcW w:w="1184" w:type="dxa"/>
            <w:tcBorders>
              <w:left w:val="single" w:sz="4" w:space="0" w:color="000000"/>
              <w:bottom w:val="single" w:sz="4" w:space="0" w:color="000000"/>
            </w:tcBorders>
            <w:shd w:val="clear" w:color="auto" w:fill="FFFFFF"/>
            <w:vAlign w:val="center"/>
          </w:tcPr>
          <w:p w14:paraId="0B278E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5 166,00</w:t>
            </w:r>
          </w:p>
        </w:tc>
        <w:tc>
          <w:tcPr>
            <w:tcW w:w="1135" w:type="dxa"/>
            <w:tcBorders>
              <w:left w:val="single" w:sz="4" w:space="0" w:color="000000"/>
              <w:bottom w:val="single" w:sz="4" w:space="0" w:color="000000"/>
            </w:tcBorders>
            <w:shd w:val="clear" w:color="auto" w:fill="FFFFFF"/>
            <w:vAlign w:val="center"/>
          </w:tcPr>
          <w:p w14:paraId="078382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5 264,40</w:t>
            </w:r>
          </w:p>
        </w:tc>
        <w:tc>
          <w:tcPr>
            <w:tcW w:w="1139" w:type="dxa"/>
            <w:tcBorders>
              <w:left w:val="single" w:sz="4" w:space="0" w:color="000000"/>
              <w:bottom w:val="single" w:sz="4" w:space="0" w:color="000000"/>
            </w:tcBorders>
            <w:shd w:val="clear" w:color="auto" w:fill="FFFFFF"/>
            <w:vAlign w:val="center"/>
          </w:tcPr>
          <w:p w14:paraId="5B2295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5 116,80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8DBC2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5 116,80</w:t>
            </w:r>
          </w:p>
        </w:tc>
      </w:tr>
      <w:tr w:rsidR="00297A27" w:rsidRPr="00297A27" w14:paraId="1F23FA8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B3464F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152</w:t>
            </w:r>
          </w:p>
        </w:tc>
        <w:tc>
          <w:tcPr>
            <w:tcW w:w="7142" w:type="dxa"/>
            <w:tcBorders>
              <w:left w:val="single" w:sz="4" w:space="0" w:color="000000"/>
              <w:bottom w:val="single" w:sz="4" w:space="0" w:color="000000"/>
            </w:tcBorders>
            <w:shd w:val="clear" w:color="auto" w:fill="FFFFFF"/>
          </w:tcPr>
          <w:p w14:paraId="6411CFA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Эл.бензонасос</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(406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50.1139-01 </w:t>
            </w:r>
          </w:p>
        </w:tc>
        <w:tc>
          <w:tcPr>
            <w:tcW w:w="708" w:type="dxa"/>
            <w:tcBorders>
              <w:left w:val="single" w:sz="4" w:space="0" w:color="000000"/>
              <w:bottom w:val="single" w:sz="4" w:space="0" w:color="000000"/>
            </w:tcBorders>
            <w:shd w:val="clear" w:color="auto" w:fill="FFFFFF"/>
          </w:tcPr>
          <w:p w14:paraId="1A579F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E981B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6BC6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3 650,00</w:t>
            </w:r>
          </w:p>
        </w:tc>
        <w:tc>
          <w:tcPr>
            <w:tcW w:w="1184" w:type="dxa"/>
            <w:tcBorders>
              <w:left w:val="single" w:sz="4" w:space="0" w:color="000000"/>
              <w:bottom w:val="single" w:sz="4" w:space="0" w:color="000000"/>
            </w:tcBorders>
            <w:shd w:val="clear" w:color="auto" w:fill="FFFFFF"/>
            <w:vAlign w:val="center"/>
          </w:tcPr>
          <w:p w14:paraId="6DB923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3 832,50</w:t>
            </w:r>
          </w:p>
        </w:tc>
        <w:tc>
          <w:tcPr>
            <w:tcW w:w="1135" w:type="dxa"/>
            <w:tcBorders>
              <w:left w:val="single" w:sz="4" w:space="0" w:color="000000"/>
              <w:bottom w:val="single" w:sz="4" w:space="0" w:color="000000"/>
            </w:tcBorders>
            <w:shd w:val="clear" w:color="auto" w:fill="FFFFFF"/>
            <w:vAlign w:val="center"/>
          </w:tcPr>
          <w:p w14:paraId="72A1C0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3 905,50</w:t>
            </w:r>
          </w:p>
        </w:tc>
        <w:tc>
          <w:tcPr>
            <w:tcW w:w="1139" w:type="dxa"/>
            <w:tcBorders>
              <w:left w:val="single" w:sz="4" w:space="0" w:color="000000"/>
              <w:bottom w:val="single" w:sz="4" w:space="0" w:color="000000"/>
            </w:tcBorders>
            <w:shd w:val="clear" w:color="auto" w:fill="FFFFFF"/>
            <w:vAlign w:val="center"/>
          </w:tcPr>
          <w:p w14:paraId="426BB2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3 796,00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89AA1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3 796,00</w:t>
            </w:r>
          </w:p>
        </w:tc>
      </w:tr>
      <w:tr w:rsidR="00297A27" w:rsidRPr="00297A27" w14:paraId="5F8CE9B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24EE5D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153</w:t>
            </w:r>
          </w:p>
        </w:tc>
        <w:tc>
          <w:tcPr>
            <w:tcW w:w="7142" w:type="dxa"/>
            <w:tcBorders>
              <w:left w:val="single" w:sz="4" w:space="0" w:color="000000"/>
              <w:bottom w:val="single" w:sz="4" w:space="0" w:color="000000"/>
            </w:tcBorders>
            <w:shd w:val="clear" w:color="auto" w:fill="FFFFFF"/>
          </w:tcPr>
          <w:p w14:paraId="67D3FF9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Эл.бензонасос</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(4216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3302 ЕВРО-3 п/типа </w:t>
            </w:r>
          </w:p>
        </w:tc>
        <w:tc>
          <w:tcPr>
            <w:tcW w:w="708" w:type="dxa"/>
            <w:tcBorders>
              <w:left w:val="single" w:sz="4" w:space="0" w:color="000000"/>
              <w:bottom w:val="single" w:sz="4" w:space="0" w:color="000000"/>
            </w:tcBorders>
            <w:shd w:val="clear" w:color="auto" w:fill="FFFFFF"/>
          </w:tcPr>
          <w:p w14:paraId="4B00E3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C31EB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17F4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9 100,00</w:t>
            </w:r>
          </w:p>
        </w:tc>
        <w:tc>
          <w:tcPr>
            <w:tcW w:w="1184" w:type="dxa"/>
            <w:tcBorders>
              <w:left w:val="single" w:sz="4" w:space="0" w:color="000000"/>
              <w:bottom w:val="single" w:sz="4" w:space="0" w:color="000000"/>
            </w:tcBorders>
            <w:shd w:val="clear" w:color="auto" w:fill="FFFFFF"/>
            <w:vAlign w:val="center"/>
          </w:tcPr>
          <w:p w14:paraId="0BFA03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9 555,00</w:t>
            </w:r>
          </w:p>
        </w:tc>
        <w:tc>
          <w:tcPr>
            <w:tcW w:w="1135" w:type="dxa"/>
            <w:tcBorders>
              <w:left w:val="single" w:sz="4" w:space="0" w:color="000000"/>
              <w:bottom w:val="single" w:sz="4" w:space="0" w:color="000000"/>
            </w:tcBorders>
            <w:shd w:val="clear" w:color="auto" w:fill="FFFFFF"/>
            <w:vAlign w:val="center"/>
          </w:tcPr>
          <w:p w14:paraId="116992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9 737,00</w:t>
            </w:r>
          </w:p>
        </w:tc>
        <w:tc>
          <w:tcPr>
            <w:tcW w:w="1139" w:type="dxa"/>
            <w:tcBorders>
              <w:left w:val="single" w:sz="4" w:space="0" w:color="000000"/>
              <w:bottom w:val="single" w:sz="4" w:space="0" w:color="000000"/>
            </w:tcBorders>
            <w:shd w:val="clear" w:color="auto" w:fill="FFFFFF"/>
            <w:vAlign w:val="center"/>
          </w:tcPr>
          <w:p w14:paraId="1A13D0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54267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9 464,00</w:t>
            </w:r>
          </w:p>
        </w:tc>
      </w:tr>
      <w:tr w:rsidR="00297A27" w:rsidRPr="00297A27" w14:paraId="0FF2400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BEFE85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154</w:t>
            </w:r>
          </w:p>
        </w:tc>
        <w:tc>
          <w:tcPr>
            <w:tcW w:w="7142" w:type="dxa"/>
            <w:tcBorders>
              <w:left w:val="single" w:sz="4" w:space="0" w:color="000000"/>
              <w:bottom w:val="single" w:sz="4" w:space="0" w:color="000000"/>
            </w:tcBorders>
            <w:shd w:val="clear" w:color="auto" w:fill="FFFFFF"/>
          </w:tcPr>
          <w:p w14:paraId="7DB1A5B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Эл.двигатель</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отопителя 3302 Рест.</w:t>
            </w:r>
          </w:p>
        </w:tc>
        <w:tc>
          <w:tcPr>
            <w:tcW w:w="708" w:type="dxa"/>
            <w:tcBorders>
              <w:left w:val="single" w:sz="4" w:space="0" w:color="000000"/>
              <w:bottom w:val="single" w:sz="4" w:space="0" w:color="000000"/>
            </w:tcBorders>
            <w:shd w:val="clear" w:color="auto" w:fill="FFFFFF"/>
          </w:tcPr>
          <w:p w14:paraId="232FB3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F3E1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20F2F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1 800,00</w:t>
            </w:r>
          </w:p>
        </w:tc>
        <w:tc>
          <w:tcPr>
            <w:tcW w:w="1184" w:type="dxa"/>
            <w:tcBorders>
              <w:left w:val="single" w:sz="4" w:space="0" w:color="000000"/>
              <w:bottom w:val="single" w:sz="4" w:space="0" w:color="000000"/>
            </w:tcBorders>
            <w:shd w:val="clear" w:color="auto" w:fill="FFFFFF"/>
            <w:vAlign w:val="center"/>
          </w:tcPr>
          <w:p w14:paraId="7B9D72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1 890,00</w:t>
            </w:r>
          </w:p>
        </w:tc>
        <w:tc>
          <w:tcPr>
            <w:tcW w:w="1135" w:type="dxa"/>
            <w:tcBorders>
              <w:left w:val="single" w:sz="4" w:space="0" w:color="000000"/>
              <w:bottom w:val="single" w:sz="4" w:space="0" w:color="000000"/>
            </w:tcBorders>
            <w:shd w:val="clear" w:color="auto" w:fill="FFFFFF"/>
            <w:vAlign w:val="center"/>
          </w:tcPr>
          <w:p w14:paraId="624DCD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1 926,00</w:t>
            </w:r>
          </w:p>
        </w:tc>
        <w:tc>
          <w:tcPr>
            <w:tcW w:w="1139" w:type="dxa"/>
            <w:tcBorders>
              <w:left w:val="single" w:sz="4" w:space="0" w:color="000000"/>
              <w:bottom w:val="single" w:sz="4" w:space="0" w:color="000000"/>
            </w:tcBorders>
            <w:shd w:val="clear" w:color="auto" w:fill="FFFFFF"/>
            <w:vAlign w:val="center"/>
          </w:tcPr>
          <w:p w14:paraId="5DBE65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3A34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r>
      <w:tr w:rsidR="00297A27" w:rsidRPr="00297A27" w14:paraId="3312DA3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B8E435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155</w:t>
            </w:r>
          </w:p>
        </w:tc>
        <w:tc>
          <w:tcPr>
            <w:tcW w:w="7142" w:type="dxa"/>
            <w:tcBorders>
              <w:left w:val="single" w:sz="4" w:space="0" w:color="000000"/>
              <w:bottom w:val="single" w:sz="4" w:space="0" w:color="000000"/>
            </w:tcBorders>
            <w:shd w:val="clear" w:color="auto" w:fill="FFFFFF"/>
          </w:tcPr>
          <w:p w14:paraId="7BBA972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Эл.насос</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отопит.3302 </w:t>
            </w:r>
            <w:proofErr w:type="spellStart"/>
            <w:r w:rsidRPr="00297A27">
              <w:rPr>
                <w:rFonts w:ascii="Times New Roman" w:eastAsia="Times New Roman" w:hAnsi="Times New Roman" w:cs="Times New Roman"/>
                <w:color w:val="00000A"/>
                <w:kern w:val="1"/>
                <w:sz w:val="20"/>
                <w:szCs w:val="20"/>
                <w:lang w:eastAsia="zh-CN"/>
                <w14:ligatures w14:val="none"/>
              </w:rPr>
              <w:t>допол</w:t>
            </w:r>
            <w:proofErr w:type="spellEnd"/>
            <w:r w:rsidRPr="00297A27">
              <w:rPr>
                <w:rFonts w:ascii="Times New Roman" w:eastAsia="Times New Roman" w:hAnsi="Times New Roman" w:cs="Times New Roman"/>
                <w:color w:val="00000A"/>
                <w:kern w:val="1"/>
                <w:sz w:val="20"/>
                <w:szCs w:val="20"/>
                <w:lang w:eastAsia="zh-CN"/>
                <w14:ligatures w14:val="none"/>
              </w:rPr>
              <w:t xml:space="preserve">.(помпа) D=18 </w:t>
            </w:r>
          </w:p>
        </w:tc>
        <w:tc>
          <w:tcPr>
            <w:tcW w:w="708" w:type="dxa"/>
            <w:tcBorders>
              <w:left w:val="single" w:sz="4" w:space="0" w:color="000000"/>
              <w:bottom w:val="single" w:sz="4" w:space="0" w:color="000000"/>
            </w:tcBorders>
            <w:shd w:val="clear" w:color="auto" w:fill="FFFFFF"/>
          </w:tcPr>
          <w:p w14:paraId="4044B9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77E45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231DA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3 070,00</w:t>
            </w:r>
          </w:p>
        </w:tc>
        <w:tc>
          <w:tcPr>
            <w:tcW w:w="1184" w:type="dxa"/>
            <w:tcBorders>
              <w:left w:val="single" w:sz="4" w:space="0" w:color="000000"/>
              <w:bottom w:val="single" w:sz="4" w:space="0" w:color="000000"/>
            </w:tcBorders>
            <w:shd w:val="clear" w:color="auto" w:fill="FFFFFF"/>
            <w:vAlign w:val="center"/>
          </w:tcPr>
          <w:p w14:paraId="3D98F9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3 223,50</w:t>
            </w:r>
          </w:p>
        </w:tc>
        <w:tc>
          <w:tcPr>
            <w:tcW w:w="1135" w:type="dxa"/>
            <w:tcBorders>
              <w:left w:val="single" w:sz="4" w:space="0" w:color="000000"/>
              <w:bottom w:val="single" w:sz="4" w:space="0" w:color="000000"/>
            </w:tcBorders>
            <w:shd w:val="clear" w:color="auto" w:fill="FFFFFF"/>
            <w:vAlign w:val="center"/>
          </w:tcPr>
          <w:p w14:paraId="309964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3 284,90</w:t>
            </w:r>
          </w:p>
        </w:tc>
        <w:tc>
          <w:tcPr>
            <w:tcW w:w="1139" w:type="dxa"/>
            <w:tcBorders>
              <w:left w:val="single" w:sz="4" w:space="0" w:color="000000"/>
              <w:bottom w:val="single" w:sz="4" w:space="0" w:color="000000"/>
            </w:tcBorders>
            <w:shd w:val="clear" w:color="auto" w:fill="FFFFFF"/>
            <w:vAlign w:val="center"/>
          </w:tcPr>
          <w:p w14:paraId="079EB3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3 192,80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64FB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3 192,80</w:t>
            </w:r>
          </w:p>
        </w:tc>
      </w:tr>
      <w:tr w:rsidR="00297A27" w:rsidRPr="00297A27" w14:paraId="695D0D8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49436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156</w:t>
            </w:r>
          </w:p>
        </w:tc>
        <w:tc>
          <w:tcPr>
            <w:tcW w:w="7142" w:type="dxa"/>
            <w:tcBorders>
              <w:left w:val="single" w:sz="4" w:space="0" w:color="000000"/>
              <w:bottom w:val="single" w:sz="4" w:space="0" w:color="000000"/>
            </w:tcBorders>
            <w:shd w:val="clear" w:color="auto" w:fill="FFFFFF"/>
          </w:tcPr>
          <w:p w14:paraId="16AC53D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Эл.насос</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отопит.3302 </w:t>
            </w:r>
            <w:proofErr w:type="spellStart"/>
            <w:r w:rsidRPr="00297A27">
              <w:rPr>
                <w:rFonts w:ascii="Times New Roman" w:eastAsia="Times New Roman" w:hAnsi="Times New Roman" w:cs="Times New Roman"/>
                <w:color w:val="00000A"/>
                <w:kern w:val="1"/>
                <w:sz w:val="20"/>
                <w:szCs w:val="20"/>
                <w:lang w:eastAsia="zh-CN"/>
                <w14:ligatures w14:val="none"/>
              </w:rPr>
              <w:t>допол</w:t>
            </w:r>
            <w:proofErr w:type="spellEnd"/>
            <w:r w:rsidRPr="00297A27">
              <w:rPr>
                <w:rFonts w:ascii="Times New Roman" w:eastAsia="Times New Roman" w:hAnsi="Times New Roman" w:cs="Times New Roman"/>
                <w:color w:val="00000A"/>
                <w:kern w:val="1"/>
                <w:sz w:val="20"/>
                <w:szCs w:val="20"/>
                <w:lang w:eastAsia="zh-CN"/>
                <w14:ligatures w14:val="none"/>
              </w:rPr>
              <w:t>.(помпа) D=18  тонкий мотор</w:t>
            </w:r>
          </w:p>
        </w:tc>
        <w:tc>
          <w:tcPr>
            <w:tcW w:w="708" w:type="dxa"/>
            <w:tcBorders>
              <w:left w:val="single" w:sz="4" w:space="0" w:color="000000"/>
              <w:bottom w:val="single" w:sz="4" w:space="0" w:color="000000"/>
            </w:tcBorders>
            <w:shd w:val="clear" w:color="auto" w:fill="FFFFFF"/>
          </w:tcPr>
          <w:p w14:paraId="6C19FF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C7196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ABE3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193301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54D914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26FEE1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B0D54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3E9B2C7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DD838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157</w:t>
            </w:r>
          </w:p>
        </w:tc>
        <w:tc>
          <w:tcPr>
            <w:tcW w:w="7142" w:type="dxa"/>
            <w:tcBorders>
              <w:left w:val="single" w:sz="4" w:space="0" w:color="000000"/>
              <w:bottom w:val="single" w:sz="4" w:space="0" w:color="000000"/>
            </w:tcBorders>
            <w:shd w:val="clear" w:color="auto" w:fill="FFFFFF"/>
          </w:tcPr>
          <w:p w14:paraId="1A0AEF4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Ступица заднего колеса 3302 с </w:t>
            </w:r>
            <w:proofErr w:type="spellStart"/>
            <w:r w:rsidRPr="00297A27">
              <w:rPr>
                <w:rFonts w:ascii="Times New Roman" w:eastAsia="Times New Roman" w:hAnsi="Times New Roman" w:cs="Times New Roman"/>
                <w:color w:val="00000A"/>
                <w:kern w:val="1"/>
                <w:sz w:val="20"/>
                <w:szCs w:val="20"/>
                <w:lang w:eastAsia="zh-CN"/>
                <w14:ligatures w14:val="none"/>
              </w:rPr>
              <w:t>подш</w:t>
            </w:r>
            <w:proofErr w:type="spellEnd"/>
          </w:p>
        </w:tc>
        <w:tc>
          <w:tcPr>
            <w:tcW w:w="708" w:type="dxa"/>
            <w:tcBorders>
              <w:left w:val="single" w:sz="4" w:space="0" w:color="000000"/>
              <w:bottom w:val="single" w:sz="4" w:space="0" w:color="000000"/>
            </w:tcBorders>
            <w:shd w:val="clear" w:color="auto" w:fill="FFFFFF"/>
          </w:tcPr>
          <w:p w14:paraId="308AB4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4333C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A598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5 300,00</w:t>
            </w:r>
          </w:p>
        </w:tc>
        <w:tc>
          <w:tcPr>
            <w:tcW w:w="1184" w:type="dxa"/>
            <w:tcBorders>
              <w:left w:val="single" w:sz="4" w:space="0" w:color="000000"/>
              <w:bottom w:val="single" w:sz="4" w:space="0" w:color="000000"/>
            </w:tcBorders>
            <w:shd w:val="clear" w:color="auto" w:fill="FFFFFF"/>
            <w:vAlign w:val="center"/>
          </w:tcPr>
          <w:p w14:paraId="07DE0C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5 565,00</w:t>
            </w:r>
          </w:p>
        </w:tc>
        <w:tc>
          <w:tcPr>
            <w:tcW w:w="1135" w:type="dxa"/>
            <w:tcBorders>
              <w:left w:val="single" w:sz="4" w:space="0" w:color="000000"/>
              <w:bottom w:val="single" w:sz="4" w:space="0" w:color="000000"/>
            </w:tcBorders>
            <w:shd w:val="clear" w:color="auto" w:fill="FFFFFF"/>
            <w:vAlign w:val="center"/>
          </w:tcPr>
          <w:p w14:paraId="6C9039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5 671,00</w:t>
            </w:r>
          </w:p>
        </w:tc>
        <w:tc>
          <w:tcPr>
            <w:tcW w:w="1139" w:type="dxa"/>
            <w:tcBorders>
              <w:left w:val="single" w:sz="4" w:space="0" w:color="000000"/>
              <w:bottom w:val="single" w:sz="4" w:space="0" w:color="000000"/>
            </w:tcBorders>
            <w:shd w:val="clear" w:color="auto" w:fill="FFFFFF"/>
            <w:vAlign w:val="center"/>
          </w:tcPr>
          <w:p w14:paraId="74032C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5 512,00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8D0D5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5 512,00</w:t>
            </w:r>
          </w:p>
        </w:tc>
      </w:tr>
      <w:tr w:rsidR="00297A27" w:rsidRPr="00297A27" w14:paraId="29FB0E6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206E94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158</w:t>
            </w:r>
          </w:p>
        </w:tc>
        <w:tc>
          <w:tcPr>
            <w:tcW w:w="7142" w:type="dxa"/>
            <w:tcBorders>
              <w:left w:val="single" w:sz="4" w:space="0" w:color="000000"/>
              <w:bottom w:val="single" w:sz="4" w:space="0" w:color="000000"/>
            </w:tcBorders>
            <w:shd w:val="clear" w:color="auto" w:fill="FFFFFF"/>
          </w:tcPr>
          <w:p w14:paraId="3E309DF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Суппорт 3302 правый, 3110 левый</w:t>
            </w:r>
          </w:p>
        </w:tc>
        <w:tc>
          <w:tcPr>
            <w:tcW w:w="708" w:type="dxa"/>
            <w:tcBorders>
              <w:left w:val="single" w:sz="4" w:space="0" w:color="000000"/>
              <w:bottom w:val="single" w:sz="4" w:space="0" w:color="000000"/>
            </w:tcBorders>
            <w:shd w:val="clear" w:color="auto" w:fill="FFFFFF"/>
          </w:tcPr>
          <w:p w14:paraId="6A28DD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CCC30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5E26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6 150,00</w:t>
            </w:r>
          </w:p>
        </w:tc>
        <w:tc>
          <w:tcPr>
            <w:tcW w:w="1184" w:type="dxa"/>
            <w:tcBorders>
              <w:left w:val="single" w:sz="4" w:space="0" w:color="000000"/>
              <w:bottom w:val="single" w:sz="4" w:space="0" w:color="000000"/>
            </w:tcBorders>
            <w:shd w:val="clear" w:color="auto" w:fill="FFFFFF"/>
            <w:vAlign w:val="center"/>
          </w:tcPr>
          <w:p w14:paraId="36F884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6 457,50</w:t>
            </w:r>
          </w:p>
        </w:tc>
        <w:tc>
          <w:tcPr>
            <w:tcW w:w="1135" w:type="dxa"/>
            <w:tcBorders>
              <w:left w:val="single" w:sz="4" w:space="0" w:color="000000"/>
              <w:bottom w:val="single" w:sz="4" w:space="0" w:color="000000"/>
            </w:tcBorders>
            <w:shd w:val="clear" w:color="auto" w:fill="FFFFFF"/>
            <w:vAlign w:val="center"/>
          </w:tcPr>
          <w:p w14:paraId="76F92C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6 580,50</w:t>
            </w:r>
          </w:p>
        </w:tc>
        <w:tc>
          <w:tcPr>
            <w:tcW w:w="1139" w:type="dxa"/>
            <w:tcBorders>
              <w:left w:val="single" w:sz="4" w:space="0" w:color="000000"/>
              <w:bottom w:val="single" w:sz="4" w:space="0" w:color="000000"/>
            </w:tcBorders>
            <w:shd w:val="clear" w:color="auto" w:fill="FFFFFF"/>
            <w:vAlign w:val="center"/>
          </w:tcPr>
          <w:p w14:paraId="503F96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6 396,00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84C1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6 396,00</w:t>
            </w:r>
          </w:p>
        </w:tc>
      </w:tr>
      <w:tr w:rsidR="00297A27" w:rsidRPr="00297A27" w14:paraId="570C20E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64B52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159</w:t>
            </w:r>
          </w:p>
        </w:tc>
        <w:tc>
          <w:tcPr>
            <w:tcW w:w="7142" w:type="dxa"/>
            <w:tcBorders>
              <w:left w:val="single" w:sz="4" w:space="0" w:color="000000"/>
              <w:bottom w:val="single" w:sz="4" w:space="0" w:color="000000"/>
            </w:tcBorders>
            <w:shd w:val="clear" w:color="auto" w:fill="FFFFFF"/>
          </w:tcPr>
          <w:p w14:paraId="7585647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выхлопная 2705 дв.40524 (ЕВРО-3) 4216</w:t>
            </w:r>
          </w:p>
        </w:tc>
        <w:tc>
          <w:tcPr>
            <w:tcW w:w="708" w:type="dxa"/>
            <w:tcBorders>
              <w:left w:val="single" w:sz="4" w:space="0" w:color="000000"/>
              <w:bottom w:val="single" w:sz="4" w:space="0" w:color="000000"/>
            </w:tcBorders>
            <w:shd w:val="clear" w:color="auto" w:fill="FFFFFF"/>
          </w:tcPr>
          <w:p w14:paraId="196B18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C93B0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E09E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2 750,00</w:t>
            </w:r>
          </w:p>
        </w:tc>
        <w:tc>
          <w:tcPr>
            <w:tcW w:w="1184" w:type="dxa"/>
            <w:tcBorders>
              <w:left w:val="single" w:sz="4" w:space="0" w:color="000000"/>
              <w:bottom w:val="single" w:sz="4" w:space="0" w:color="000000"/>
            </w:tcBorders>
            <w:shd w:val="clear" w:color="auto" w:fill="FFFFFF"/>
            <w:vAlign w:val="center"/>
          </w:tcPr>
          <w:p w14:paraId="2C2689C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2 887,50</w:t>
            </w:r>
          </w:p>
        </w:tc>
        <w:tc>
          <w:tcPr>
            <w:tcW w:w="1135" w:type="dxa"/>
            <w:tcBorders>
              <w:left w:val="single" w:sz="4" w:space="0" w:color="000000"/>
              <w:bottom w:val="single" w:sz="4" w:space="0" w:color="000000"/>
            </w:tcBorders>
            <w:shd w:val="clear" w:color="auto" w:fill="FFFFFF"/>
            <w:vAlign w:val="center"/>
          </w:tcPr>
          <w:p w14:paraId="5D8076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2 942,50</w:t>
            </w:r>
          </w:p>
        </w:tc>
        <w:tc>
          <w:tcPr>
            <w:tcW w:w="1139" w:type="dxa"/>
            <w:tcBorders>
              <w:left w:val="single" w:sz="4" w:space="0" w:color="000000"/>
              <w:bottom w:val="single" w:sz="4" w:space="0" w:color="000000"/>
            </w:tcBorders>
            <w:shd w:val="clear" w:color="auto" w:fill="FFFFFF"/>
            <w:vAlign w:val="center"/>
          </w:tcPr>
          <w:p w14:paraId="245E4D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BF54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2 860,00</w:t>
            </w:r>
          </w:p>
        </w:tc>
      </w:tr>
      <w:tr w:rsidR="00297A27" w:rsidRPr="00297A27" w14:paraId="78894BE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75620D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160</w:t>
            </w:r>
          </w:p>
        </w:tc>
        <w:tc>
          <w:tcPr>
            <w:tcW w:w="7142" w:type="dxa"/>
            <w:tcBorders>
              <w:left w:val="single" w:sz="4" w:space="0" w:color="000000"/>
              <w:bottom w:val="single" w:sz="4" w:space="0" w:color="000000"/>
            </w:tcBorders>
            <w:shd w:val="clear" w:color="auto" w:fill="FFFFFF"/>
          </w:tcPr>
          <w:p w14:paraId="0E37C94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w:t>
            </w:r>
            <w:proofErr w:type="gramStart"/>
            <w:r w:rsidRPr="00297A27">
              <w:rPr>
                <w:rFonts w:ascii="Times New Roman" w:eastAsia="Times New Roman" w:hAnsi="Times New Roman" w:cs="Times New Roman"/>
                <w:color w:val="00000A"/>
                <w:kern w:val="1"/>
                <w:sz w:val="20"/>
                <w:szCs w:val="20"/>
                <w:lang w:eastAsia="zh-CN"/>
                <w14:ligatures w14:val="none"/>
              </w:rPr>
              <w:t>воздушный  сб.</w:t>
            </w:r>
            <w:proofErr w:type="gram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ГАЗель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Next  </w:t>
            </w:r>
          </w:p>
        </w:tc>
        <w:tc>
          <w:tcPr>
            <w:tcW w:w="708" w:type="dxa"/>
            <w:tcBorders>
              <w:left w:val="single" w:sz="4" w:space="0" w:color="000000"/>
              <w:bottom w:val="single" w:sz="4" w:space="0" w:color="000000"/>
            </w:tcBorders>
            <w:shd w:val="clear" w:color="auto" w:fill="FFFFFF"/>
          </w:tcPr>
          <w:p w14:paraId="0D3180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F19F6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209B9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3 000,00</w:t>
            </w:r>
          </w:p>
        </w:tc>
        <w:tc>
          <w:tcPr>
            <w:tcW w:w="1184" w:type="dxa"/>
            <w:tcBorders>
              <w:left w:val="single" w:sz="4" w:space="0" w:color="000000"/>
              <w:bottom w:val="single" w:sz="4" w:space="0" w:color="000000"/>
            </w:tcBorders>
            <w:shd w:val="clear" w:color="auto" w:fill="FFFFFF"/>
            <w:vAlign w:val="center"/>
          </w:tcPr>
          <w:p w14:paraId="2A1442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3 150,00</w:t>
            </w:r>
          </w:p>
        </w:tc>
        <w:tc>
          <w:tcPr>
            <w:tcW w:w="1135" w:type="dxa"/>
            <w:tcBorders>
              <w:left w:val="single" w:sz="4" w:space="0" w:color="000000"/>
              <w:bottom w:val="single" w:sz="4" w:space="0" w:color="000000"/>
            </w:tcBorders>
            <w:shd w:val="clear" w:color="auto" w:fill="FFFFFF"/>
            <w:vAlign w:val="center"/>
          </w:tcPr>
          <w:p w14:paraId="6656BD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3 210,00</w:t>
            </w:r>
          </w:p>
        </w:tc>
        <w:tc>
          <w:tcPr>
            <w:tcW w:w="1139" w:type="dxa"/>
            <w:tcBorders>
              <w:left w:val="single" w:sz="4" w:space="0" w:color="000000"/>
              <w:bottom w:val="single" w:sz="4" w:space="0" w:color="000000"/>
            </w:tcBorders>
            <w:shd w:val="clear" w:color="auto" w:fill="FFFFFF"/>
            <w:vAlign w:val="center"/>
          </w:tcPr>
          <w:p w14:paraId="28A748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49CA5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3 120,00</w:t>
            </w:r>
          </w:p>
        </w:tc>
      </w:tr>
      <w:tr w:rsidR="00297A27" w:rsidRPr="00297A27" w14:paraId="3198CDD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632942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161</w:t>
            </w:r>
          </w:p>
        </w:tc>
        <w:tc>
          <w:tcPr>
            <w:tcW w:w="7142" w:type="dxa"/>
            <w:tcBorders>
              <w:left w:val="single" w:sz="4" w:space="0" w:color="000000"/>
              <w:bottom w:val="single" w:sz="4" w:space="0" w:color="000000"/>
            </w:tcBorders>
            <w:shd w:val="clear" w:color="auto" w:fill="FFFFFF"/>
          </w:tcPr>
          <w:p w14:paraId="1D6B242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масляный 2101 </w:t>
            </w:r>
          </w:p>
        </w:tc>
        <w:tc>
          <w:tcPr>
            <w:tcW w:w="708" w:type="dxa"/>
            <w:tcBorders>
              <w:left w:val="single" w:sz="4" w:space="0" w:color="000000"/>
              <w:bottom w:val="single" w:sz="4" w:space="0" w:color="000000"/>
            </w:tcBorders>
            <w:shd w:val="clear" w:color="auto" w:fill="FFFFFF"/>
          </w:tcPr>
          <w:p w14:paraId="32564F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41F8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1E130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540,00</w:t>
            </w:r>
          </w:p>
        </w:tc>
        <w:tc>
          <w:tcPr>
            <w:tcW w:w="1184" w:type="dxa"/>
            <w:tcBorders>
              <w:left w:val="single" w:sz="4" w:space="0" w:color="000000"/>
              <w:bottom w:val="single" w:sz="4" w:space="0" w:color="000000"/>
            </w:tcBorders>
            <w:shd w:val="clear" w:color="auto" w:fill="FFFFFF"/>
            <w:vAlign w:val="center"/>
          </w:tcPr>
          <w:p w14:paraId="171C99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567,00</w:t>
            </w:r>
          </w:p>
        </w:tc>
        <w:tc>
          <w:tcPr>
            <w:tcW w:w="1135" w:type="dxa"/>
            <w:tcBorders>
              <w:left w:val="single" w:sz="4" w:space="0" w:color="000000"/>
              <w:bottom w:val="single" w:sz="4" w:space="0" w:color="000000"/>
            </w:tcBorders>
            <w:shd w:val="clear" w:color="auto" w:fill="FFFFFF"/>
            <w:vAlign w:val="center"/>
          </w:tcPr>
          <w:p w14:paraId="3F480F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577,80</w:t>
            </w:r>
          </w:p>
        </w:tc>
        <w:tc>
          <w:tcPr>
            <w:tcW w:w="1139" w:type="dxa"/>
            <w:tcBorders>
              <w:left w:val="single" w:sz="4" w:space="0" w:color="000000"/>
              <w:bottom w:val="single" w:sz="4" w:space="0" w:color="000000"/>
            </w:tcBorders>
            <w:shd w:val="clear" w:color="auto" w:fill="FFFFFF"/>
            <w:vAlign w:val="center"/>
          </w:tcPr>
          <w:p w14:paraId="4A8495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561,60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B644A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561,60</w:t>
            </w:r>
          </w:p>
        </w:tc>
      </w:tr>
      <w:tr w:rsidR="00297A27" w:rsidRPr="00297A27" w14:paraId="117C1CF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1D648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162</w:t>
            </w:r>
          </w:p>
        </w:tc>
        <w:tc>
          <w:tcPr>
            <w:tcW w:w="7142" w:type="dxa"/>
            <w:tcBorders>
              <w:left w:val="single" w:sz="4" w:space="0" w:color="000000"/>
              <w:bottom w:val="single" w:sz="4" w:space="0" w:color="000000"/>
            </w:tcBorders>
            <w:shd w:val="clear" w:color="auto" w:fill="FFFFFF"/>
          </w:tcPr>
          <w:p w14:paraId="58A599E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Форсунка 4216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640F1C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2D74A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4A87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2 900,00</w:t>
            </w:r>
          </w:p>
        </w:tc>
        <w:tc>
          <w:tcPr>
            <w:tcW w:w="1184" w:type="dxa"/>
            <w:tcBorders>
              <w:left w:val="single" w:sz="4" w:space="0" w:color="000000"/>
              <w:bottom w:val="single" w:sz="4" w:space="0" w:color="000000"/>
            </w:tcBorders>
            <w:shd w:val="clear" w:color="auto" w:fill="FFFFFF"/>
            <w:vAlign w:val="center"/>
          </w:tcPr>
          <w:p w14:paraId="2E4F3C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3 045,00</w:t>
            </w:r>
          </w:p>
        </w:tc>
        <w:tc>
          <w:tcPr>
            <w:tcW w:w="1135" w:type="dxa"/>
            <w:tcBorders>
              <w:left w:val="single" w:sz="4" w:space="0" w:color="000000"/>
              <w:bottom w:val="single" w:sz="4" w:space="0" w:color="000000"/>
            </w:tcBorders>
            <w:shd w:val="clear" w:color="auto" w:fill="FFFFFF"/>
            <w:vAlign w:val="center"/>
          </w:tcPr>
          <w:p w14:paraId="30BF2A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3 103,00</w:t>
            </w:r>
          </w:p>
        </w:tc>
        <w:tc>
          <w:tcPr>
            <w:tcW w:w="1139" w:type="dxa"/>
            <w:tcBorders>
              <w:left w:val="single" w:sz="4" w:space="0" w:color="000000"/>
              <w:bottom w:val="single" w:sz="4" w:space="0" w:color="000000"/>
            </w:tcBorders>
            <w:shd w:val="clear" w:color="auto" w:fill="FFFFFF"/>
            <w:vAlign w:val="center"/>
          </w:tcPr>
          <w:p w14:paraId="30D3BB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5D4D8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3 016,00</w:t>
            </w:r>
          </w:p>
        </w:tc>
      </w:tr>
      <w:tr w:rsidR="00297A27" w:rsidRPr="00297A27" w14:paraId="27DA0B7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16FA1F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163</w:t>
            </w:r>
          </w:p>
        </w:tc>
        <w:tc>
          <w:tcPr>
            <w:tcW w:w="7142" w:type="dxa"/>
            <w:tcBorders>
              <w:left w:val="single" w:sz="4" w:space="0" w:color="000000"/>
              <w:bottom w:val="single" w:sz="4" w:space="0" w:color="000000"/>
            </w:tcBorders>
            <w:shd w:val="clear" w:color="auto" w:fill="FFFFFF"/>
          </w:tcPr>
          <w:p w14:paraId="12A48A9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Цилиндр </w:t>
            </w:r>
            <w:proofErr w:type="spellStart"/>
            <w:r w:rsidRPr="00297A27">
              <w:rPr>
                <w:rFonts w:ascii="Times New Roman" w:eastAsia="Times New Roman" w:hAnsi="Times New Roman" w:cs="Times New Roman"/>
                <w:color w:val="00000A"/>
                <w:kern w:val="1"/>
                <w:sz w:val="20"/>
                <w:szCs w:val="20"/>
                <w:lang w:eastAsia="zh-CN"/>
                <w14:ligatures w14:val="none"/>
              </w:rPr>
              <w:t>сцепл</w:t>
            </w:r>
            <w:proofErr w:type="spellEnd"/>
            <w:r w:rsidRPr="00297A27">
              <w:rPr>
                <w:rFonts w:ascii="Times New Roman" w:eastAsia="Times New Roman" w:hAnsi="Times New Roman" w:cs="Times New Roman"/>
                <w:color w:val="00000A"/>
                <w:kern w:val="1"/>
                <w:sz w:val="20"/>
                <w:szCs w:val="20"/>
                <w:lang w:eastAsia="zh-CN"/>
                <w14:ligatures w14:val="none"/>
              </w:rPr>
              <w:t>. главный 3110,3302 (п/</w:t>
            </w:r>
            <w:proofErr w:type="spellStart"/>
            <w:r w:rsidRPr="00297A27">
              <w:rPr>
                <w:rFonts w:ascii="Times New Roman" w:eastAsia="Times New Roman" w:hAnsi="Times New Roman" w:cs="Times New Roman"/>
                <w:color w:val="00000A"/>
                <w:kern w:val="1"/>
                <w:sz w:val="20"/>
                <w:szCs w:val="20"/>
                <w:lang w:eastAsia="zh-CN"/>
                <w14:ligatures w14:val="none"/>
              </w:rPr>
              <w:t>тр</w:t>
            </w:r>
            <w:proofErr w:type="spellEnd"/>
            <w:r w:rsidRPr="00297A27">
              <w:rPr>
                <w:rFonts w:ascii="Times New Roman" w:eastAsia="Times New Roman" w:hAnsi="Times New Roman" w:cs="Times New Roman"/>
                <w:color w:val="00000A"/>
                <w:kern w:val="1"/>
                <w:sz w:val="20"/>
                <w:szCs w:val="20"/>
                <w:lang w:eastAsia="zh-CN"/>
                <w14:ligatures w14:val="none"/>
              </w:rPr>
              <w:t xml:space="preserve"> 10мм) </w:t>
            </w:r>
          </w:p>
        </w:tc>
        <w:tc>
          <w:tcPr>
            <w:tcW w:w="708" w:type="dxa"/>
            <w:tcBorders>
              <w:left w:val="single" w:sz="4" w:space="0" w:color="000000"/>
              <w:bottom w:val="single" w:sz="4" w:space="0" w:color="000000"/>
            </w:tcBorders>
            <w:shd w:val="clear" w:color="auto" w:fill="FFFFFF"/>
          </w:tcPr>
          <w:p w14:paraId="4D64CB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EE833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FA5D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1 395,00</w:t>
            </w:r>
          </w:p>
        </w:tc>
        <w:tc>
          <w:tcPr>
            <w:tcW w:w="1184" w:type="dxa"/>
            <w:tcBorders>
              <w:left w:val="single" w:sz="4" w:space="0" w:color="000000"/>
              <w:bottom w:val="single" w:sz="4" w:space="0" w:color="000000"/>
            </w:tcBorders>
            <w:shd w:val="clear" w:color="auto" w:fill="FFFFFF"/>
            <w:vAlign w:val="center"/>
          </w:tcPr>
          <w:p w14:paraId="4BE495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1 464,75</w:t>
            </w:r>
          </w:p>
        </w:tc>
        <w:tc>
          <w:tcPr>
            <w:tcW w:w="1135" w:type="dxa"/>
            <w:tcBorders>
              <w:left w:val="single" w:sz="4" w:space="0" w:color="000000"/>
              <w:bottom w:val="single" w:sz="4" w:space="0" w:color="000000"/>
            </w:tcBorders>
            <w:shd w:val="clear" w:color="auto" w:fill="FFFFFF"/>
            <w:vAlign w:val="center"/>
          </w:tcPr>
          <w:p w14:paraId="1B4A81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1 492,65</w:t>
            </w:r>
          </w:p>
        </w:tc>
        <w:tc>
          <w:tcPr>
            <w:tcW w:w="1139" w:type="dxa"/>
            <w:tcBorders>
              <w:left w:val="single" w:sz="4" w:space="0" w:color="000000"/>
              <w:bottom w:val="single" w:sz="4" w:space="0" w:color="000000"/>
            </w:tcBorders>
            <w:shd w:val="clear" w:color="auto" w:fill="FFFFFF"/>
            <w:vAlign w:val="center"/>
          </w:tcPr>
          <w:p w14:paraId="1465D3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1 450,80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17886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1 450,80</w:t>
            </w:r>
          </w:p>
        </w:tc>
      </w:tr>
      <w:tr w:rsidR="00297A27" w:rsidRPr="00297A27" w14:paraId="0113DE4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F6F63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164</w:t>
            </w:r>
          </w:p>
        </w:tc>
        <w:tc>
          <w:tcPr>
            <w:tcW w:w="7142" w:type="dxa"/>
            <w:tcBorders>
              <w:left w:val="single" w:sz="4" w:space="0" w:color="000000"/>
              <w:bottom w:val="single" w:sz="4" w:space="0" w:color="000000"/>
            </w:tcBorders>
            <w:shd w:val="clear" w:color="auto" w:fill="FFFFFF"/>
          </w:tcPr>
          <w:p w14:paraId="0750DDA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Цилиндр </w:t>
            </w:r>
            <w:proofErr w:type="spellStart"/>
            <w:r w:rsidRPr="00297A27">
              <w:rPr>
                <w:rFonts w:ascii="Times New Roman" w:eastAsia="Times New Roman" w:hAnsi="Times New Roman" w:cs="Times New Roman"/>
                <w:color w:val="00000A"/>
                <w:kern w:val="1"/>
                <w:sz w:val="20"/>
                <w:szCs w:val="20"/>
                <w:lang w:eastAsia="zh-CN"/>
                <w14:ligatures w14:val="none"/>
              </w:rPr>
              <w:t>сцепл</w:t>
            </w:r>
            <w:proofErr w:type="spellEnd"/>
            <w:r w:rsidRPr="00297A27">
              <w:rPr>
                <w:rFonts w:ascii="Times New Roman" w:eastAsia="Times New Roman" w:hAnsi="Times New Roman" w:cs="Times New Roman"/>
                <w:color w:val="00000A"/>
                <w:kern w:val="1"/>
                <w:sz w:val="20"/>
                <w:szCs w:val="20"/>
                <w:lang w:eastAsia="zh-CN"/>
                <w14:ligatures w14:val="none"/>
              </w:rPr>
              <w:t>. рабочий 3302 -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Бизнес,NEXT</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4454D7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E745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4523B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3 020,00</w:t>
            </w:r>
          </w:p>
        </w:tc>
        <w:tc>
          <w:tcPr>
            <w:tcW w:w="1184" w:type="dxa"/>
            <w:tcBorders>
              <w:left w:val="single" w:sz="4" w:space="0" w:color="000000"/>
              <w:bottom w:val="single" w:sz="4" w:space="0" w:color="000000"/>
            </w:tcBorders>
            <w:shd w:val="clear" w:color="auto" w:fill="FFFFFF"/>
            <w:vAlign w:val="center"/>
          </w:tcPr>
          <w:p w14:paraId="31C652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3 171,00</w:t>
            </w:r>
          </w:p>
        </w:tc>
        <w:tc>
          <w:tcPr>
            <w:tcW w:w="1135" w:type="dxa"/>
            <w:tcBorders>
              <w:left w:val="single" w:sz="4" w:space="0" w:color="000000"/>
              <w:bottom w:val="single" w:sz="4" w:space="0" w:color="000000"/>
            </w:tcBorders>
            <w:shd w:val="clear" w:color="auto" w:fill="FFFFFF"/>
            <w:vAlign w:val="center"/>
          </w:tcPr>
          <w:p w14:paraId="206254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3 231,40</w:t>
            </w:r>
          </w:p>
        </w:tc>
        <w:tc>
          <w:tcPr>
            <w:tcW w:w="1139" w:type="dxa"/>
            <w:tcBorders>
              <w:left w:val="single" w:sz="4" w:space="0" w:color="000000"/>
              <w:bottom w:val="single" w:sz="4" w:space="0" w:color="000000"/>
            </w:tcBorders>
            <w:shd w:val="clear" w:color="auto" w:fill="FFFFFF"/>
            <w:vAlign w:val="center"/>
          </w:tcPr>
          <w:p w14:paraId="7741C2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3 140,80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0D89D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3 140,80</w:t>
            </w:r>
          </w:p>
        </w:tc>
      </w:tr>
      <w:tr w:rsidR="00297A27" w:rsidRPr="00297A27" w14:paraId="7C1D0C9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435CC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165</w:t>
            </w:r>
          </w:p>
        </w:tc>
        <w:tc>
          <w:tcPr>
            <w:tcW w:w="7142" w:type="dxa"/>
            <w:tcBorders>
              <w:left w:val="single" w:sz="4" w:space="0" w:color="000000"/>
              <w:bottom w:val="single" w:sz="4" w:space="0" w:color="000000"/>
            </w:tcBorders>
            <w:shd w:val="clear" w:color="auto" w:fill="FFFFFF"/>
          </w:tcPr>
          <w:p w14:paraId="1D4C0CD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Цилиндр </w:t>
            </w:r>
            <w:proofErr w:type="spellStart"/>
            <w:r w:rsidRPr="00297A27">
              <w:rPr>
                <w:rFonts w:ascii="Times New Roman" w:eastAsia="Times New Roman" w:hAnsi="Times New Roman" w:cs="Times New Roman"/>
                <w:color w:val="00000A"/>
                <w:kern w:val="1"/>
                <w:sz w:val="20"/>
                <w:szCs w:val="20"/>
                <w:lang w:eastAsia="zh-CN"/>
                <w14:ligatures w14:val="none"/>
              </w:rPr>
              <w:t>сцепл</w:t>
            </w:r>
            <w:proofErr w:type="spellEnd"/>
            <w:r w:rsidRPr="00297A27">
              <w:rPr>
                <w:rFonts w:ascii="Times New Roman" w:eastAsia="Times New Roman" w:hAnsi="Times New Roman" w:cs="Times New Roman"/>
                <w:color w:val="00000A"/>
                <w:kern w:val="1"/>
                <w:sz w:val="20"/>
                <w:szCs w:val="20"/>
                <w:lang w:eastAsia="zh-CN"/>
                <w14:ligatures w14:val="none"/>
              </w:rPr>
              <w:t xml:space="preserve">. рабочий 3110,3302  </w:t>
            </w:r>
          </w:p>
        </w:tc>
        <w:tc>
          <w:tcPr>
            <w:tcW w:w="708" w:type="dxa"/>
            <w:tcBorders>
              <w:left w:val="single" w:sz="4" w:space="0" w:color="000000"/>
              <w:bottom w:val="single" w:sz="4" w:space="0" w:color="000000"/>
            </w:tcBorders>
            <w:shd w:val="clear" w:color="auto" w:fill="FFFFFF"/>
          </w:tcPr>
          <w:p w14:paraId="0995C7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20A14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BE97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960,00</w:t>
            </w:r>
          </w:p>
        </w:tc>
        <w:tc>
          <w:tcPr>
            <w:tcW w:w="1184" w:type="dxa"/>
            <w:tcBorders>
              <w:left w:val="single" w:sz="4" w:space="0" w:color="000000"/>
              <w:bottom w:val="single" w:sz="4" w:space="0" w:color="000000"/>
            </w:tcBorders>
            <w:shd w:val="clear" w:color="auto" w:fill="FFFFFF"/>
            <w:vAlign w:val="center"/>
          </w:tcPr>
          <w:p w14:paraId="15C8E3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1 008,00</w:t>
            </w:r>
          </w:p>
        </w:tc>
        <w:tc>
          <w:tcPr>
            <w:tcW w:w="1135" w:type="dxa"/>
            <w:tcBorders>
              <w:left w:val="single" w:sz="4" w:space="0" w:color="000000"/>
              <w:bottom w:val="single" w:sz="4" w:space="0" w:color="000000"/>
            </w:tcBorders>
            <w:shd w:val="clear" w:color="auto" w:fill="FFFFFF"/>
            <w:vAlign w:val="center"/>
          </w:tcPr>
          <w:p w14:paraId="56BA3F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1 027,20</w:t>
            </w:r>
          </w:p>
        </w:tc>
        <w:tc>
          <w:tcPr>
            <w:tcW w:w="1139" w:type="dxa"/>
            <w:tcBorders>
              <w:left w:val="single" w:sz="4" w:space="0" w:color="000000"/>
              <w:bottom w:val="single" w:sz="4" w:space="0" w:color="000000"/>
            </w:tcBorders>
            <w:shd w:val="clear" w:color="auto" w:fill="FFFFFF"/>
            <w:vAlign w:val="center"/>
          </w:tcPr>
          <w:p w14:paraId="4213FE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998,40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4181C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998,40</w:t>
            </w:r>
          </w:p>
        </w:tc>
      </w:tr>
      <w:tr w:rsidR="00297A27" w:rsidRPr="00297A27" w14:paraId="1C353DD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17918A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166</w:t>
            </w:r>
          </w:p>
        </w:tc>
        <w:tc>
          <w:tcPr>
            <w:tcW w:w="7142" w:type="dxa"/>
            <w:tcBorders>
              <w:left w:val="single" w:sz="4" w:space="0" w:color="000000"/>
              <w:bottom w:val="single" w:sz="4" w:space="0" w:color="000000"/>
            </w:tcBorders>
            <w:shd w:val="clear" w:color="auto" w:fill="FFFFFF"/>
          </w:tcPr>
          <w:p w14:paraId="1DB2CA9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Шкворня 3302 (к-</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кт</w:t>
            </w:r>
            <w:proofErr w:type="spellEnd"/>
            <w:r w:rsidRPr="00297A27">
              <w:rPr>
                <w:rFonts w:ascii="Times New Roman" w:eastAsia="Times New Roman" w:hAnsi="Times New Roman" w:cs="Times New Roman"/>
                <w:color w:val="00000A"/>
                <w:kern w:val="1"/>
                <w:sz w:val="20"/>
                <w:szCs w:val="20"/>
                <w:lang w:eastAsia="zh-CN"/>
                <w14:ligatures w14:val="none"/>
              </w:rPr>
              <w:t>)  корд</w:t>
            </w:r>
            <w:proofErr w:type="gramEnd"/>
            <w:r w:rsidRPr="00297A27">
              <w:rPr>
                <w:rFonts w:ascii="Times New Roman" w:eastAsia="Times New Roman" w:hAnsi="Times New Roman" w:cs="Times New Roman"/>
                <w:color w:val="00000A"/>
                <w:kern w:val="1"/>
                <w:sz w:val="20"/>
                <w:szCs w:val="20"/>
                <w:lang w:eastAsia="zh-CN"/>
                <w14:ligatures w14:val="none"/>
              </w:rPr>
              <w:t xml:space="preserve"> (рем 25.2 мм)</w:t>
            </w:r>
          </w:p>
        </w:tc>
        <w:tc>
          <w:tcPr>
            <w:tcW w:w="708" w:type="dxa"/>
            <w:tcBorders>
              <w:left w:val="single" w:sz="4" w:space="0" w:color="000000"/>
              <w:bottom w:val="single" w:sz="4" w:space="0" w:color="000000"/>
            </w:tcBorders>
            <w:shd w:val="clear" w:color="auto" w:fill="FFFFFF"/>
          </w:tcPr>
          <w:p w14:paraId="6F1368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694A4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F8715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2 350,00</w:t>
            </w:r>
          </w:p>
        </w:tc>
        <w:tc>
          <w:tcPr>
            <w:tcW w:w="1184" w:type="dxa"/>
            <w:tcBorders>
              <w:left w:val="single" w:sz="4" w:space="0" w:color="000000"/>
              <w:bottom w:val="single" w:sz="4" w:space="0" w:color="000000"/>
            </w:tcBorders>
            <w:shd w:val="clear" w:color="auto" w:fill="FFFFFF"/>
            <w:vAlign w:val="center"/>
          </w:tcPr>
          <w:p w14:paraId="1C4512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2 467,50</w:t>
            </w:r>
          </w:p>
        </w:tc>
        <w:tc>
          <w:tcPr>
            <w:tcW w:w="1135" w:type="dxa"/>
            <w:tcBorders>
              <w:left w:val="single" w:sz="4" w:space="0" w:color="000000"/>
              <w:bottom w:val="single" w:sz="4" w:space="0" w:color="000000"/>
            </w:tcBorders>
            <w:shd w:val="clear" w:color="auto" w:fill="FFFFFF"/>
            <w:vAlign w:val="center"/>
          </w:tcPr>
          <w:p w14:paraId="20F120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2 514,50</w:t>
            </w:r>
          </w:p>
        </w:tc>
        <w:tc>
          <w:tcPr>
            <w:tcW w:w="1139" w:type="dxa"/>
            <w:tcBorders>
              <w:left w:val="single" w:sz="4" w:space="0" w:color="000000"/>
              <w:bottom w:val="single" w:sz="4" w:space="0" w:color="000000"/>
            </w:tcBorders>
            <w:shd w:val="clear" w:color="auto" w:fill="FFFFFF"/>
            <w:vAlign w:val="center"/>
          </w:tcPr>
          <w:p w14:paraId="5D757F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2 444,00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FB9F6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2 444,00</w:t>
            </w:r>
          </w:p>
        </w:tc>
      </w:tr>
      <w:tr w:rsidR="00297A27" w:rsidRPr="00297A27" w14:paraId="37F286C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19161A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167</w:t>
            </w:r>
          </w:p>
        </w:tc>
        <w:tc>
          <w:tcPr>
            <w:tcW w:w="7142" w:type="dxa"/>
            <w:tcBorders>
              <w:left w:val="single" w:sz="4" w:space="0" w:color="000000"/>
              <w:bottom w:val="single" w:sz="4" w:space="0" w:color="000000"/>
            </w:tcBorders>
            <w:shd w:val="clear" w:color="auto" w:fill="FFFFFF"/>
          </w:tcPr>
          <w:p w14:paraId="015C1EA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d= 3,8мм от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карбюр.к</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возд.фильтру</w:t>
            </w:r>
            <w:proofErr w:type="spellEnd"/>
          </w:p>
        </w:tc>
        <w:tc>
          <w:tcPr>
            <w:tcW w:w="708" w:type="dxa"/>
            <w:tcBorders>
              <w:left w:val="single" w:sz="4" w:space="0" w:color="000000"/>
              <w:bottom w:val="single" w:sz="4" w:space="0" w:color="000000"/>
            </w:tcBorders>
            <w:shd w:val="clear" w:color="auto" w:fill="FFFFFF"/>
          </w:tcPr>
          <w:p w14:paraId="460FF3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м</w:t>
            </w:r>
          </w:p>
        </w:tc>
        <w:tc>
          <w:tcPr>
            <w:tcW w:w="549" w:type="dxa"/>
            <w:tcBorders>
              <w:left w:val="single" w:sz="4" w:space="0" w:color="000000"/>
              <w:bottom w:val="single" w:sz="4" w:space="0" w:color="000000"/>
            </w:tcBorders>
            <w:shd w:val="clear" w:color="auto" w:fill="FFFFFF"/>
          </w:tcPr>
          <w:p w14:paraId="6D0EE6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A61D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95,00</w:t>
            </w:r>
          </w:p>
        </w:tc>
        <w:tc>
          <w:tcPr>
            <w:tcW w:w="1184" w:type="dxa"/>
            <w:tcBorders>
              <w:left w:val="single" w:sz="4" w:space="0" w:color="000000"/>
              <w:bottom w:val="single" w:sz="4" w:space="0" w:color="000000"/>
            </w:tcBorders>
            <w:shd w:val="clear" w:color="auto" w:fill="FFFFFF"/>
            <w:vAlign w:val="center"/>
          </w:tcPr>
          <w:p w14:paraId="52CC1E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99,75</w:t>
            </w:r>
          </w:p>
        </w:tc>
        <w:tc>
          <w:tcPr>
            <w:tcW w:w="1135" w:type="dxa"/>
            <w:tcBorders>
              <w:left w:val="single" w:sz="4" w:space="0" w:color="000000"/>
              <w:bottom w:val="single" w:sz="4" w:space="0" w:color="000000"/>
            </w:tcBorders>
            <w:shd w:val="clear" w:color="auto" w:fill="FFFFFF"/>
            <w:vAlign w:val="center"/>
          </w:tcPr>
          <w:p w14:paraId="7BBDF3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101,65</w:t>
            </w:r>
          </w:p>
        </w:tc>
        <w:tc>
          <w:tcPr>
            <w:tcW w:w="1139" w:type="dxa"/>
            <w:tcBorders>
              <w:left w:val="single" w:sz="4" w:space="0" w:color="000000"/>
              <w:bottom w:val="single" w:sz="4" w:space="0" w:color="000000"/>
            </w:tcBorders>
            <w:shd w:val="clear" w:color="auto" w:fill="FFFFFF"/>
            <w:vAlign w:val="center"/>
          </w:tcPr>
          <w:p w14:paraId="412B9B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0EBFA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w:t>
            </w:r>
          </w:p>
        </w:tc>
      </w:tr>
      <w:tr w:rsidR="00297A27" w:rsidRPr="00297A27" w14:paraId="38D40AC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E296B1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168</w:t>
            </w:r>
          </w:p>
        </w:tc>
        <w:tc>
          <w:tcPr>
            <w:tcW w:w="7142" w:type="dxa"/>
            <w:tcBorders>
              <w:left w:val="single" w:sz="4" w:space="0" w:color="000000"/>
              <w:bottom w:val="single" w:sz="4" w:space="0" w:color="000000"/>
            </w:tcBorders>
            <w:shd w:val="clear" w:color="auto" w:fill="FFFFFF"/>
          </w:tcPr>
          <w:p w14:paraId="45FD3EC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d= 6 мм силиконовый синий </w:t>
            </w:r>
            <w:proofErr w:type="spellStart"/>
            <w:r w:rsidRPr="00297A27">
              <w:rPr>
                <w:rFonts w:ascii="Times New Roman" w:eastAsia="Times New Roman" w:hAnsi="Times New Roman" w:cs="Times New Roman"/>
                <w:color w:val="00000A"/>
                <w:kern w:val="1"/>
                <w:sz w:val="20"/>
                <w:szCs w:val="20"/>
                <w:lang w:eastAsia="zh-CN"/>
                <w14:ligatures w14:val="none"/>
              </w:rPr>
              <w:t>тосольный</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1F5EE6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м</w:t>
            </w:r>
          </w:p>
        </w:tc>
        <w:tc>
          <w:tcPr>
            <w:tcW w:w="549" w:type="dxa"/>
            <w:tcBorders>
              <w:left w:val="single" w:sz="4" w:space="0" w:color="000000"/>
              <w:bottom w:val="single" w:sz="4" w:space="0" w:color="000000"/>
            </w:tcBorders>
            <w:shd w:val="clear" w:color="auto" w:fill="FFFFFF"/>
          </w:tcPr>
          <w:p w14:paraId="16CB5C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298B3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165,00</w:t>
            </w:r>
          </w:p>
        </w:tc>
        <w:tc>
          <w:tcPr>
            <w:tcW w:w="1184" w:type="dxa"/>
            <w:tcBorders>
              <w:left w:val="single" w:sz="4" w:space="0" w:color="000000"/>
              <w:bottom w:val="single" w:sz="4" w:space="0" w:color="000000"/>
            </w:tcBorders>
            <w:shd w:val="clear" w:color="auto" w:fill="FFFFFF"/>
            <w:vAlign w:val="center"/>
          </w:tcPr>
          <w:p w14:paraId="07386F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173,25</w:t>
            </w:r>
          </w:p>
        </w:tc>
        <w:tc>
          <w:tcPr>
            <w:tcW w:w="1135" w:type="dxa"/>
            <w:tcBorders>
              <w:left w:val="single" w:sz="4" w:space="0" w:color="000000"/>
              <w:bottom w:val="single" w:sz="4" w:space="0" w:color="000000"/>
            </w:tcBorders>
            <w:shd w:val="clear" w:color="auto" w:fill="FFFFFF"/>
            <w:vAlign w:val="center"/>
          </w:tcPr>
          <w:p w14:paraId="1B1418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176,55</w:t>
            </w:r>
          </w:p>
        </w:tc>
        <w:tc>
          <w:tcPr>
            <w:tcW w:w="1139" w:type="dxa"/>
            <w:tcBorders>
              <w:left w:val="single" w:sz="4" w:space="0" w:color="000000"/>
              <w:bottom w:val="single" w:sz="4" w:space="0" w:color="000000"/>
            </w:tcBorders>
            <w:shd w:val="clear" w:color="auto" w:fill="FFFFFF"/>
            <w:vAlign w:val="center"/>
          </w:tcPr>
          <w:p w14:paraId="6CFBB8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EE02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171,60</w:t>
            </w:r>
          </w:p>
        </w:tc>
      </w:tr>
      <w:tr w:rsidR="00297A27" w:rsidRPr="00297A27" w14:paraId="7CA9D6F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9AEFC0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169</w:t>
            </w:r>
          </w:p>
        </w:tc>
        <w:tc>
          <w:tcPr>
            <w:tcW w:w="7142" w:type="dxa"/>
            <w:tcBorders>
              <w:left w:val="single" w:sz="4" w:space="0" w:color="000000"/>
              <w:bottom w:val="single" w:sz="4" w:space="0" w:color="000000"/>
            </w:tcBorders>
            <w:shd w:val="clear" w:color="auto" w:fill="FFFFFF"/>
          </w:tcPr>
          <w:p w14:paraId="0907F3D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d= 8мм силиконовый синий </w:t>
            </w:r>
            <w:proofErr w:type="spellStart"/>
            <w:r w:rsidRPr="00297A27">
              <w:rPr>
                <w:rFonts w:ascii="Times New Roman" w:eastAsia="Times New Roman" w:hAnsi="Times New Roman" w:cs="Times New Roman"/>
                <w:color w:val="00000A"/>
                <w:kern w:val="1"/>
                <w:sz w:val="20"/>
                <w:szCs w:val="20"/>
                <w:lang w:eastAsia="zh-CN"/>
                <w14:ligatures w14:val="none"/>
              </w:rPr>
              <w:t>тосольный</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11230B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м</w:t>
            </w:r>
          </w:p>
        </w:tc>
        <w:tc>
          <w:tcPr>
            <w:tcW w:w="549" w:type="dxa"/>
            <w:tcBorders>
              <w:left w:val="single" w:sz="4" w:space="0" w:color="000000"/>
              <w:bottom w:val="single" w:sz="4" w:space="0" w:color="000000"/>
            </w:tcBorders>
            <w:shd w:val="clear" w:color="auto" w:fill="FFFFFF"/>
          </w:tcPr>
          <w:p w14:paraId="088878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69265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195,00</w:t>
            </w:r>
          </w:p>
        </w:tc>
        <w:tc>
          <w:tcPr>
            <w:tcW w:w="1184" w:type="dxa"/>
            <w:tcBorders>
              <w:left w:val="single" w:sz="4" w:space="0" w:color="000000"/>
              <w:bottom w:val="single" w:sz="4" w:space="0" w:color="000000"/>
            </w:tcBorders>
            <w:shd w:val="clear" w:color="auto" w:fill="FFFFFF"/>
            <w:vAlign w:val="center"/>
          </w:tcPr>
          <w:p w14:paraId="695BDC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204,75</w:t>
            </w:r>
          </w:p>
        </w:tc>
        <w:tc>
          <w:tcPr>
            <w:tcW w:w="1135" w:type="dxa"/>
            <w:tcBorders>
              <w:left w:val="single" w:sz="4" w:space="0" w:color="000000"/>
              <w:bottom w:val="single" w:sz="4" w:space="0" w:color="000000"/>
            </w:tcBorders>
            <w:shd w:val="clear" w:color="auto" w:fill="FFFFFF"/>
            <w:vAlign w:val="center"/>
          </w:tcPr>
          <w:p w14:paraId="042070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208,65</w:t>
            </w:r>
          </w:p>
        </w:tc>
        <w:tc>
          <w:tcPr>
            <w:tcW w:w="1139" w:type="dxa"/>
            <w:tcBorders>
              <w:left w:val="single" w:sz="4" w:space="0" w:color="000000"/>
              <w:bottom w:val="single" w:sz="4" w:space="0" w:color="000000"/>
            </w:tcBorders>
            <w:shd w:val="clear" w:color="auto" w:fill="FFFFFF"/>
            <w:vAlign w:val="center"/>
          </w:tcPr>
          <w:p w14:paraId="6B7ABE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EEE72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202,80</w:t>
            </w:r>
          </w:p>
        </w:tc>
      </w:tr>
      <w:tr w:rsidR="00297A27" w:rsidRPr="00297A27" w14:paraId="1C24821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AA94B4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170</w:t>
            </w:r>
          </w:p>
        </w:tc>
        <w:tc>
          <w:tcPr>
            <w:tcW w:w="7142" w:type="dxa"/>
            <w:tcBorders>
              <w:left w:val="single" w:sz="4" w:space="0" w:color="000000"/>
              <w:bottom w:val="single" w:sz="4" w:space="0" w:color="000000"/>
            </w:tcBorders>
            <w:shd w:val="clear" w:color="auto" w:fill="FFFFFF"/>
          </w:tcPr>
          <w:p w14:paraId="6BB9B27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d= 8мм топливный (в оплетке)</w:t>
            </w:r>
          </w:p>
        </w:tc>
        <w:tc>
          <w:tcPr>
            <w:tcW w:w="708" w:type="dxa"/>
            <w:tcBorders>
              <w:left w:val="single" w:sz="4" w:space="0" w:color="000000"/>
              <w:bottom w:val="single" w:sz="4" w:space="0" w:color="000000"/>
            </w:tcBorders>
            <w:shd w:val="clear" w:color="auto" w:fill="FFFFFF"/>
          </w:tcPr>
          <w:p w14:paraId="4DFF76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м</w:t>
            </w:r>
          </w:p>
        </w:tc>
        <w:tc>
          <w:tcPr>
            <w:tcW w:w="549" w:type="dxa"/>
            <w:tcBorders>
              <w:left w:val="single" w:sz="4" w:space="0" w:color="000000"/>
              <w:bottom w:val="single" w:sz="4" w:space="0" w:color="000000"/>
            </w:tcBorders>
            <w:shd w:val="clear" w:color="auto" w:fill="FFFFFF"/>
          </w:tcPr>
          <w:p w14:paraId="5C6301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D2D9E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95,00</w:t>
            </w:r>
          </w:p>
        </w:tc>
        <w:tc>
          <w:tcPr>
            <w:tcW w:w="1184" w:type="dxa"/>
            <w:tcBorders>
              <w:left w:val="single" w:sz="4" w:space="0" w:color="000000"/>
              <w:bottom w:val="single" w:sz="4" w:space="0" w:color="000000"/>
            </w:tcBorders>
            <w:shd w:val="clear" w:color="auto" w:fill="FFFFFF"/>
            <w:vAlign w:val="center"/>
          </w:tcPr>
          <w:p w14:paraId="3A36E6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99,75</w:t>
            </w:r>
          </w:p>
        </w:tc>
        <w:tc>
          <w:tcPr>
            <w:tcW w:w="1135" w:type="dxa"/>
            <w:tcBorders>
              <w:left w:val="single" w:sz="4" w:space="0" w:color="000000"/>
              <w:bottom w:val="single" w:sz="4" w:space="0" w:color="000000"/>
            </w:tcBorders>
            <w:shd w:val="clear" w:color="auto" w:fill="FFFFFF"/>
            <w:vAlign w:val="center"/>
          </w:tcPr>
          <w:p w14:paraId="6737A4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101,65</w:t>
            </w:r>
          </w:p>
        </w:tc>
        <w:tc>
          <w:tcPr>
            <w:tcW w:w="1139" w:type="dxa"/>
            <w:tcBorders>
              <w:left w:val="single" w:sz="4" w:space="0" w:color="000000"/>
              <w:bottom w:val="single" w:sz="4" w:space="0" w:color="000000"/>
            </w:tcBorders>
            <w:shd w:val="clear" w:color="auto" w:fill="FFFFFF"/>
            <w:vAlign w:val="center"/>
          </w:tcPr>
          <w:p w14:paraId="5C9FAD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4DB4C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w:t>
            </w:r>
          </w:p>
        </w:tc>
      </w:tr>
      <w:tr w:rsidR="00297A27" w:rsidRPr="00297A27" w14:paraId="2C6DECB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FA0590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171</w:t>
            </w:r>
          </w:p>
        </w:tc>
        <w:tc>
          <w:tcPr>
            <w:tcW w:w="7142" w:type="dxa"/>
            <w:tcBorders>
              <w:left w:val="single" w:sz="4" w:space="0" w:color="000000"/>
              <w:bottom w:val="single" w:sz="4" w:space="0" w:color="000000"/>
            </w:tcBorders>
            <w:shd w:val="clear" w:color="auto" w:fill="FFFFFF"/>
          </w:tcPr>
          <w:p w14:paraId="0584D1E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d=12мм вакуумный</w:t>
            </w:r>
          </w:p>
        </w:tc>
        <w:tc>
          <w:tcPr>
            <w:tcW w:w="708" w:type="dxa"/>
            <w:tcBorders>
              <w:left w:val="single" w:sz="4" w:space="0" w:color="000000"/>
              <w:bottom w:val="single" w:sz="4" w:space="0" w:color="000000"/>
            </w:tcBorders>
            <w:shd w:val="clear" w:color="auto" w:fill="FFFFFF"/>
          </w:tcPr>
          <w:p w14:paraId="5375CC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м</w:t>
            </w:r>
          </w:p>
        </w:tc>
        <w:tc>
          <w:tcPr>
            <w:tcW w:w="549" w:type="dxa"/>
            <w:tcBorders>
              <w:left w:val="single" w:sz="4" w:space="0" w:color="000000"/>
              <w:bottom w:val="single" w:sz="4" w:space="0" w:color="000000"/>
            </w:tcBorders>
            <w:shd w:val="clear" w:color="auto" w:fill="FFFFFF"/>
          </w:tcPr>
          <w:p w14:paraId="693185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BCE5B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180,00</w:t>
            </w:r>
          </w:p>
        </w:tc>
        <w:tc>
          <w:tcPr>
            <w:tcW w:w="1184" w:type="dxa"/>
            <w:tcBorders>
              <w:left w:val="single" w:sz="4" w:space="0" w:color="000000"/>
              <w:bottom w:val="single" w:sz="4" w:space="0" w:color="000000"/>
            </w:tcBorders>
            <w:shd w:val="clear" w:color="auto" w:fill="FFFFFF"/>
            <w:vAlign w:val="center"/>
          </w:tcPr>
          <w:p w14:paraId="26A75C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189,00</w:t>
            </w:r>
          </w:p>
        </w:tc>
        <w:tc>
          <w:tcPr>
            <w:tcW w:w="1135" w:type="dxa"/>
            <w:tcBorders>
              <w:left w:val="single" w:sz="4" w:space="0" w:color="000000"/>
              <w:bottom w:val="single" w:sz="4" w:space="0" w:color="000000"/>
            </w:tcBorders>
            <w:shd w:val="clear" w:color="auto" w:fill="FFFFFF"/>
            <w:vAlign w:val="center"/>
          </w:tcPr>
          <w:p w14:paraId="7D81F5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192,60</w:t>
            </w:r>
          </w:p>
        </w:tc>
        <w:tc>
          <w:tcPr>
            <w:tcW w:w="1139" w:type="dxa"/>
            <w:tcBorders>
              <w:left w:val="single" w:sz="4" w:space="0" w:color="000000"/>
              <w:bottom w:val="single" w:sz="4" w:space="0" w:color="000000"/>
            </w:tcBorders>
            <w:shd w:val="clear" w:color="auto" w:fill="FFFFFF"/>
            <w:vAlign w:val="center"/>
          </w:tcPr>
          <w:p w14:paraId="7DBE6B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2055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187,20</w:t>
            </w:r>
          </w:p>
        </w:tc>
      </w:tr>
      <w:tr w:rsidR="00297A27" w:rsidRPr="00297A27" w14:paraId="2E825EE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01EDE4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172</w:t>
            </w:r>
          </w:p>
        </w:tc>
        <w:tc>
          <w:tcPr>
            <w:tcW w:w="7142" w:type="dxa"/>
            <w:tcBorders>
              <w:left w:val="single" w:sz="4" w:space="0" w:color="000000"/>
              <w:bottom w:val="single" w:sz="4" w:space="0" w:color="000000"/>
            </w:tcBorders>
            <w:shd w:val="clear" w:color="auto" w:fill="FFFFFF"/>
          </w:tcPr>
          <w:p w14:paraId="0B4233A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Элемент </w:t>
            </w:r>
            <w:proofErr w:type="spellStart"/>
            <w:r w:rsidRPr="00297A27">
              <w:rPr>
                <w:rFonts w:ascii="Times New Roman" w:eastAsia="Times New Roman" w:hAnsi="Times New Roman" w:cs="Times New Roman"/>
                <w:color w:val="00000A"/>
                <w:kern w:val="1"/>
                <w:sz w:val="20"/>
                <w:szCs w:val="20"/>
                <w:lang w:eastAsia="zh-CN"/>
                <w14:ligatures w14:val="none"/>
              </w:rPr>
              <w:t>воздуш</w:t>
            </w:r>
            <w:proofErr w:type="spellEnd"/>
            <w:r w:rsidRPr="00297A27">
              <w:rPr>
                <w:rFonts w:ascii="Times New Roman" w:eastAsia="Times New Roman" w:hAnsi="Times New Roman" w:cs="Times New Roman"/>
                <w:color w:val="00000A"/>
                <w:kern w:val="1"/>
                <w:sz w:val="20"/>
                <w:szCs w:val="20"/>
                <w:lang w:eastAsia="zh-CN"/>
                <w14:ligatures w14:val="none"/>
              </w:rPr>
              <w:t xml:space="preserve">. фильтра 3302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УМЗ Е-3,4 </w:t>
            </w:r>
          </w:p>
        </w:tc>
        <w:tc>
          <w:tcPr>
            <w:tcW w:w="708" w:type="dxa"/>
            <w:tcBorders>
              <w:left w:val="single" w:sz="4" w:space="0" w:color="000000"/>
              <w:bottom w:val="single" w:sz="4" w:space="0" w:color="000000"/>
            </w:tcBorders>
            <w:shd w:val="clear" w:color="auto" w:fill="FFFFFF"/>
          </w:tcPr>
          <w:p w14:paraId="05C4F3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FCBA5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29F89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540,00</w:t>
            </w:r>
          </w:p>
        </w:tc>
        <w:tc>
          <w:tcPr>
            <w:tcW w:w="1184" w:type="dxa"/>
            <w:tcBorders>
              <w:left w:val="single" w:sz="4" w:space="0" w:color="000000"/>
              <w:bottom w:val="single" w:sz="4" w:space="0" w:color="000000"/>
            </w:tcBorders>
            <w:shd w:val="clear" w:color="auto" w:fill="FFFFFF"/>
            <w:vAlign w:val="center"/>
          </w:tcPr>
          <w:p w14:paraId="6D5D9D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567,00</w:t>
            </w:r>
          </w:p>
        </w:tc>
        <w:tc>
          <w:tcPr>
            <w:tcW w:w="1135" w:type="dxa"/>
            <w:tcBorders>
              <w:left w:val="single" w:sz="4" w:space="0" w:color="000000"/>
              <w:bottom w:val="single" w:sz="4" w:space="0" w:color="000000"/>
            </w:tcBorders>
            <w:shd w:val="clear" w:color="auto" w:fill="FFFFFF"/>
            <w:vAlign w:val="center"/>
          </w:tcPr>
          <w:p w14:paraId="3B5F97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577,80</w:t>
            </w:r>
          </w:p>
        </w:tc>
        <w:tc>
          <w:tcPr>
            <w:tcW w:w="1139" w:type="dxa"/>
            <w:tcBorders>
              <w:left w:val="single" w:sz="4" w:space="0" w:color="000000"/>
              <w:bottom w:val="single" w:sz="4" w:space="0" w:color="000000"/>
            </w:tcBorders>
            <w:shd w:val="clear" w:color="auto" w:fill="FFFFFF"/>
            <w:vAlign w:val="center"/>
          </w:tcPr>
          <w:p w14:paraId="5D4E77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561,60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588F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561,60</w:t>
            </w:r>
          </w:p>
        </w:tc>
      </w:tr>
      <w:tr w:rsidR="00297A27" w:rsidRPr="00297A27" w14:paraId="4667990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A7E85E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173</w:t>
            </w:r>
          </w:p>
        </w:tc>
        <w:tc>
          <w:tcPr>
            <w:tcW w:w="7142" w:type="dxa"/>
            <w:tcBorders>
              <w:left w:val="single" w:sz="4" w:space="0" w:color="000000"/>
              <w:bottom w:val="single" w:sz="4" w:space="0" w:color="000000"/>
            </w:tcBorders>
            <w:shd w:val="clear" w:color="auto" w:fill="FFFFFF"/>
          </w:tcPr>
          <w:p w14:paraId="42E3B02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Амортизатор </w:t>
            </w:r>
            <w:proofErr w:type="gramStart"/>
            <w:r w:rsidRPr="00297A27">
              <w:rPr>
                <w:rFonts w:ascii="Times New Roman" w:eastAsia="Times New Roman" w:hAnsi="Times New Roman" w:cs="Times New Roman"/>
                <w:color w:val="00000A"/>
                <w:kern w:val="1"/>
                <w:sz w:val="20"/>
                <w:szCs w:val="20"/>
                <w:lang w:eastAsia="zh-CN"/>
                <w14:ligatures w14:val="none"/>
              </w:rPr>
              <w:t>3205  4301</w:t>
            </w:r>
            <w:proofErr w:type="gramEnd"/>
            <w:r w:rsidRPr="00297A27">
              <w:rPr>
                <w:rFonts w:ascii="Times New Roman" w:eastAsia="Times New Roman" w:hAnsi="Times New Roman" w:cs="Times New Roman"/>
                <w:color w:val="00000A"/>
                <w:kern w:val="1"/>
                <w:sz w:val="20"/>
                <w:szCs w:val="20"/>
                <w:lang w:eastAsia="zh-CN"/>
                <w14:ligatures w14:val="none"/>
              </w:rPr>
              <w:t>-2915006</w:t>
            </w:r>
          </w:p>
        </w:tc>
        <w:tc>
          <w:tcPr>
            <w:tcW w:w="708" w:type="dxa"/>
            <w:tcBorders>
              <w:left w:val="single" w:sz="4" w:space="0" w:color="000000"/>
              <w:bottom w:val="single" w:sz="4" w:space="0" w:color="000000"/>
            </w:tcBorders>
            <w:shd w:val="clear" w:color="auto" w:fill="FFFFFF"/>
          </w:tcPr>
          <w:p w14:paraId="33EAB6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E6ABB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96F4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2 600,00</w:t>
            </w:r>
          </w:p>
        </w:tc>
        <w:tc>
          <w:tcPr>
            <w:tcW w:w="1184" w:type="dxa"/>
            <w:tcBorders>
              <w:left w:val="single" w:sz="4" w:space="0" w:color="000000"/>
              <w:bottom w:val="single" w:sz="4" w:space="0" w:color="000000"/>
            </w:tcBorders>
            <w:shd w:val="clear" w:color="auto" w:fill="FFFFFF"/>
            <w:vAlign w:val="center"/>
          </w:tcPr>
          <w:p w14:paraId="0D3D52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2 730,00</w:t>
            </w:r>
          </w:p>
        </w:tc>
        <w:tc>
          <w:tcPr>
            <w:tcW w:w="1135" w:type="dxa"/>
            <w:tcBorders>
              <w:left w:val="single" w:sz="4" w:space="0" w:color="000000"/>
              <w:bottom w:val="single" w:sz="4" w:space="0" w:color="000000"/>
            </w:tcBorders>
            <w:shd w:val="clear" w:color="auto" w:fill="FFFFFF"/>
            <w:vAlign w:val="center"/>
          </w:tcPr>
          <w:p w14:paraId="04818F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2 782,00</w:t>
            </w:r>
          </w:p>
        </w:tc>
        <w:tc>
          <w:tcPr>
            <w:tcW w:w="1139" w:type="dxa"/>
            <w:tcBorders>
              <w:left w:val="single" w:sz="4" w:space="0" w:color="000000"/>
              <w:bottom w:val="single" w:sz="4" w:space="0" w:color="000000"/>
            </w:tcBorders>
            <w:shd w:val="clear" w:color="auto" w:fill="FFFFFF"/>
            <w:vAlign w:val="center"/>
          </w:tcPr>
          <w:p w14:paraId="7965F0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2 704,00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6C45E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2 704,00</w:t>
            </w:r>
          </w:p>
        </w:tc>
      </w:tr>
      <w:tr w:rsidR="00297A27" w:rsidRPr="00297A27" w14:paraId="3C8A415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6646B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174</w:t>
            </w:r>
          </w:p>
        </w:tc>
        <w:tc>
          <w:tcPr>
            <w:tcW w:w="7142" w:type="dxa"/>
            <w:tcBorders>
              <w:left w:val="single" w:sz="4" w:space="0" w:color="000000"/>
              <w:bottom w:val="single" w:sz="4" w:space="0" w:color="000000"/>
            </w:tcBorders>
            <w:shd w:val="clear" w:color="auto" w:fill="FFFFFF"/>
          </w:tcPr>
          <w:p w14:paraId="61B36B3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Баллон 3205 воздушный (</w:t>
            </w:r>
            <w:proofErr w:type="spellStart"/>
            <w:r w:rsidRPr="00297A27">
              <w:rPr>
                <w:rFonts w:ascii="Times New Roman" w:eastAsia="Times New Roman" w:hAnsi="Times New Roman" w:cs="Times New Roman"/>
                <w:color w:val="00000A"/>
                <w:kern w:val="1"/>
                <w:sz w:val="20"/>
                <w:szCs w:val="20"/>
                <w:lang w:eastAsia="zh-CN"/>
                <w14:ligatures w14:val="none"/>
              </w:rPr>
              <w:t>рессивер</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3B23FD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EC7F5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340B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3 950,00</w:t>
            </w:r>
          </w:p>
        </w:tc>
        <w:tc>
          <w:tcPr>
            <w:tcW w:w="1184" w:type="dxa"/>
            <w:tcBorders>
              <w:left w:val="single" w:sz="4" w:space="0" w:color="000000"/>
              <w:bottom w:val="single" w:sz="4" w:space="0" w:color="000000"/>
            </w:tcBorders>
            <w:shd w:val="clear" w:color="auto" w:fill="FFFFFF"/>
            <w:vAlign w:val="center"/>
          </w:tcPr>
          <w:p w14:paraId="4FA26B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4 147,50</w:t>
            </w:r>
          </w:p>
        </w:tc>
        <w:tc>
          <w:tcPr>
            <w:tcW w:w="1135" w:type="dxa"/>
            <w:tcBorders>
              <w:left w:val="single" w:sz="4" w:space="0" w:color="000000"/>
              <w:bottom w:val="single" w:sz="4" w:space="0" w:color="000000"/>
            </w:tcBorders>
            <w:shd w:val="clear" w:color="auto" w:fill="FFFFFF"/>
            <w:vAlign w:val="center"/>
          </w:tcPr>
          <w:p w14:paraId="250308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4 226,50</w:t>
            </w:r>
          </w:p>
        </w:tc>
        <w:tc>
          <w:tcPr>
            <w:tcW w:w="1139" w:type="dxa"/>
            <w:tcBorders>
              <w:left w:val="single" w:sz="4" w:space="0" w:color="000000"/>
              <w:bottom w:val="single" w:sz="4" w:space="0" w:color="000000"/>
            </w:tcBorders>
            <w:shd w:val="clear" w:color="auto" w:fill="FFFFFF"/>
            <w:vAlign w:val="center"/>
          </w:tcPr>
          <w:p w14:paraId="005FAD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9001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4 108,00</w:t>
            </w:r>
          </w:p>
        </w:tc>
      </w:tr>
      <w:tr w:rsidR="00297A27" w:rsidRPr="00297A27" w14:paraId="25F3D18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EF88F2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175</w:t>
            </w:r>
          </w:p>
        </w:tc>
        <w:tc>
          <w:tcPr>
            <w:tcW w:w="7142" w:type="dxa"/>
            <w:tcBorders>
              <w:left w:val="single" w:sz="4" w:space="0" w:color="000000"/>
              <w:bottom w:val="single" w:sz="4" w:space="0" w:color="000000"/>
            </w:tcBorders>
            <w:shd w:val="clear" w:color="auto" w:fill="FFFFFF"/>
          </w:tcPr>
          <w:p w14:paraId="4099878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Баллон ПАЗ малый</w:t>
            </w:r>
          </w:p>
        </w:tc>
        <w:tc>
          <w:tcPr>
            <w:tcW w:w="708" w:type="dxa"/>
            <w:tcBorders>
              <w:left w:val="single" w:sz="4" w:space="0" w:color="000000"/>
              <w:bottom w:val="single" w:sz="4" w:space="0" w:color="000000"/>
            </w:tcBorders>
            <w:shd w:val="clear" w:color="auto" w:fill="FFFFFF"/>
          </w:tcPr>
          <w:p w14:paraId="5CF0A8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7B00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4DF19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2 380,00</w:t>
            </w:r>
          </w:p>
        </w:tc>
        <w:tc>
          <w:tcPr>
            <w:tcW w:w="1184" w:type="dxa"/>
            <w:tcBorders>
              <w:left w:val="single" w:sz="4" w:space="0" w:color="000000"/>
              <w:bottom w:val="single" w:sz="4" w:space="0" w:color="000000"/>
            </w:tcBorders>
            <w:shd w:val="clear" w:color="auto" w:fill="FFFFFF"/>
            <w:vAlign w:val="center"/>
          </w:tcPr>
          <w:p w14:paraId="5DE607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2 499,00</w:t>
            </w:r>
          </w:p>
        </w:tc>
        <w:tc>
          <w:tcPr>
            <w:tcW w:w="1135" w:type="dxa"/>
            <w:tcBorders>
              <w:left w:val="single" w:sz="4" w:space="0" w:color="000000"/>
              <w:bottom w:val="single" w:sz="4" w:space="0" w:color="000000"/>
            </w:tcBorders>
            <w:shd w:val="clear" w:color="auto" w:fill="FFFFFF"/>
            <w:vAlign w:val="center"/>
          </w:tcPr>
          <w:p w14:paraId="5CC642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2 546,60</w:t>
            </w:r>
          </w:p>
        </w:tc>
        <w:tc>
          <w:tcPr>
            <w:tcW w:w="1139" w:type="dxa"/>
            <w:tcBorders>
              <w:left w:val="single" w:sz="4" w:space="0" w:color="000000"/>
              <w:bottom w:val="single" w:sz="4" w:space="0" w:color="000000"/>
            </w:tcBorders>
            <w:shd w:val="clear" w:color="auto" w:fill="FFFFFF"/>
            <w:vAlign w:val="center"/>
          </w:tcPr>
          <w:p w14:paraId="3CDFD8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2 475,20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27C4F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2 475,20</w:t>
            </w:r>
          </w:p>
        </w:tc>
      </w:tr>
      <w:tr w:rsidR="00297A27" w:rsidRPr="00297A27" w14:paraId="7B8F95F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5B9A7F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176</w:t>
            </w:r>
          </w:p>
        </w:tc>
        <w:tc>
          <w:tcPr>
            <w:tcW w:w="7142" w:type="dxa"/>
            <w:tcBorders>
              <w:left w:val="single" w:sz="4" w:space="0" w:color="000000"/>
              <w:bottom w:val="single" w:sz="4" w:space="0" w:color="000000"/>
            </w:tcBorders>
            <w:shd w:val="clear" w:color="auto" w:fill="FFFFFF"/>
          </w:tcPr>
          <w:p w14:paraId="0E6DA7F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Барабан ПАЗ 3204,3205 </w:t>
            </w:r>
            <w:proofErr w:type="spellStart"/>
            <w:r w:rsidRPr="00297A27">
              <w:rPr>
                <w:rFonts w:ascii="Times New Roman" w:eastAsia="Times New Roman" w:hAnsi="Times New Roman" w:cs="Times New Roman"/>
                <w:color w:val="00000A"/>
                <w:kern w:val="1"/>
                <w:sz w:val="20"/>
                <w:szCs w:val="20"/>
                <w:lang w:eastAsia="zh-CN"/>
                <w14:ligatures w14:val="none"/>
              </w:rPr>
              <w:t>задн</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1FD184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3D5E1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F403B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6 420,00</w:t>
            </w:r>
          </w:p>
        </w:tc>
        <w:tc>
          <w:tcPr>
            <w:tcW w:w="1184" w:type="dxa"/>
            <w:tcBorders>
              <w:left w:val="single" w:sz="4" w:space="0" w:color="000000"/>
              <w:bottom w:val="single" w:sz="4" w:space="0" w:color="000000"/>
            </w:tcBorders>
            <w:shd w:val="clear" w:color="auto" w:fill="FFFFFF"/>
            <w:vAlign w:val="center"/>
          </w:tcPr>
          <w:p w14:paraId="5E340B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6 741,00</w:t>
            </w:r>
          </w:p>
        </w:tc>
        <w:tc>
          <w:tcPr>
            <w:tcW w:w="1135" w:type="dxa"/>
            <w:tcBorders>
              <w:left w:val="single" w:sz="4" w:space="0" w:color="000000"/>
              <w:bottom w:val="single" w:sz="4" w:space="0" w:color="000000"/>
            </w:tcBorders>
            <w:shd w:val="clear" w:color="auto" w:fill="FFFFFF"/>
            <w:vAlign w:val="center"/>
          </w:tcPr>
          <w:p w14:paraId="0DAA1E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6 869,40</w:t>
            </w:r>
          </w:p>
        </w:tc>
        <w:tc>
          <w:tcPr>
            <w:tcW w:w="1139" w:type="dxa"/>
            <w:tcBorders>
              <w:left w:val="single" w:sz="4" w:space="0" w:color="000000"/>
              <w:bottom w:val="single" w:sz="4" w:space="0" w:color="000000"/>
            </w:tcBorders>
            <w:shd w:val="clear" w:color="auto" w:fill="FFFFFF"/>
            <w:vAlign w:val="center"/>
          </w:tcPr>
          <w:p w14:paraId="52523E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6 676,80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84649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6 676,80</w:t>
            </w:r>
          </w:p>
        </w:tc>
      </w:tr>
      <w:tr w:rsidR="00297A27" w:rsidRPr="00297A27" w14:paraId="1188DDD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780DE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177</w:t>
            </w:r>
          </w:p>
        </w:tc>
        <w:tc>
          <w:tcPr>
            <w:tcW w:w="7142" w:type="dxa"/>
            <w:tcBorders>
              <w:left w:val="single" w:sz="4" w:space="0" w:color="000000"/>
              <w:bottom w:val="single" w:sz="4" w:space="0" w:color="000000"/>
            </w:tcBorders>
            <w:shd w:val="clear" w:color="auto" w:fill="FFFFFF"/>
          </w:tcPr>
          <w:p w14:paraId="6EBA182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Барабан ПАЗ </w:t>
            </w:r>
            <w:proofErr w:type="spellStart"/>
            <w:r w:rsidRPr="00297A27">
              <w:rPr>
                <w:rFonts w:ascii="Times New Roman" w:eastAsia="Times New Roman" w:hAnsi="Times New Roman" w:cs="Times New Roman"/>
                <w:color w:val="00000A"/>
                <w:kern w:val="1"/>
                <w:sz w:val="20"/>
                <w:szCs w:val="20"/>
                <w:lang w:eastAsia="zh-CN"/>
                <w14:ligatures w14:val="none"/>
              </w:rPr>
              <w:t>торм</w:t>
            </w:r>
            <w:proofErr w:type="spellEnd"/>
            <w:r w:rsidRPr="00297A27">
              <w:rPr>
                <w:rFonts w:ascii="Times New Roman" w:eastAsia="Times New Roman" w:hAnsi="Times New Roman" w:cs="Times New Roman"/>
                <w:color w:val="00000A"/>
                <w:kern w:val="1"/>
                <w:sz w:val="20"/>
                <w:szCs w:val="20"/>
                <w:lang w:eastAsia="zh-CN"/>
                <w14:ligatures w14:val="none"/>
              </w:rPr>
              <w:t xml:space="preserve"> пер/зад 8 </w:t>
            </w:r>
            <w:proofErr w:type="spellStart"/>
            <w:r w:rsidRPr="00297A27">
              <w:rPr>
                <w:rFonts w:ascii="Times New Roman" w:eastAsia="Times New Roman" w:hAnsi="Times New Roman" w:cs="Times New Roman"/>
                <w:color w:val="00000A"/>
                <w:kern w:val="1"/>
                <w:sz w:val="20"/>
                <w:szCs w:val="20"/>
                <w:lang w:eastAsia="zh-CN"/>
                <w14:ligatures w14:val="none"/>
              </w:rPr>
              <w:t>шпил</w:t>
            </w:r>
            <w:proofErr w:type="spellEnd"/>
          </w:p>
        </w:tc>
        <w:tc>
          <w:tcPr>
            <w:tcW w:w="708" w:type="dxa"/>
            <w:tcBorders>
              <w:left w:val="single" w:sz="4" w:space="0" w:color="000000"/>
              <w:bottom w:val="single" w:sz="4" w:space="0" w:color="000000"/>
            </w:tcBorders>
            <w:shd w:val="clear" w:color="auto" w:fill="FFFFFF"/>
          </w:tcPr>
          <w:p w14:paraId="743E7E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C8A63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40CBC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7 800,00</w:t>
            </w:r>
          </w:p>
        </w:tc>
        <w:tc>
          <w:tcPr>
            <w:tcW w:w="1184" w:type="dxa"/>
            <w:tcBorders>
              <w:left w:val="single" w:sz="4" w:space="0" w:color="000000"/>
              <w:bottom w:val="single" w:sz="4" w:space="0" w:color="000000"/>
            </w:tcBorders>
            <w:shd w:val="clear" w:color="auto" w:fill="FFFFFF"/>
            <w:vAlign w:val="center"/>
          </w:tcPr>
          <w:p w14:paraId="77AFED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8 190,00</w:t>
            </w:r>
          </w:p>
        </w:tc>
        <w:tc>
          <w:tcPr>
            <w:tcW w:w="1135" w:type="dxa"/>
            <w:tcBorders>
              <w:left w:val="single" w:sz="4" w:space="0" w:color="000000"/>
              <w:bottom w:val="single" w:sz="4" w:space="0" w:color="000000"/>
            </w:tcBorders>
            <w:shd w:val="clear" w:color="auto" w:fill="FFFFFF"/>
            <w:vAlign w:val="center"/>
          </w:tcPr>
          <w:p w14:paraId="333EE1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8 346,00</w:t>
            </w:r>
          </w:p>
        </w:tc>
        <w:tc>
          <w:tcPr>
            <w:tcW w:w="1139" w:type="dxa"/>
            <w:tcBorders>
              <w:left w:val="single" w:sz="4" w:space="0" w:color="000000"/>
              <w:bottom w:val="single" w:sz="4" w:space="0" w:color="000000"/>
            </w:tcBorders>
            <w:shd w:val="clear" w:color="auto" w:fill="FFFFFF"/>
            <w:vAlign w:val="center"/>
          </w:tcPr>
          <w:p w14:paraId="0E6137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8 112,00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29CB9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8 112,00</w:t>
            </w:r>
          </w:p>
        </w:tc>
      </w:tr>
      <w:tr w:rsidR="00297A27" w:rsidRPr="00297A27" w14:paraId="2FBA5C8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AB3C1A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178</w:t>
            </w:r>
          </w:p>
        </w:tc>
        <w:tc>
          <w:tcPr>
            <w:tcW w:w="7142" w:type="dxa"/>
            <w:tcBorders>
              <w:left w:val="single" w:sz="4" w:space="0" w:color="000000"/>
              <w:bottom w:val="single" w:sz="4" w:space="0" w:color="000000"/>
            </w:tcBorders>
            <w:shd w:val="clear" w:color="auto" w:fill="FFFFFF"/>
          </w:tcPr>
          <w:p w14:paraId="6D19B64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Бендикс</w:t>
            </w:r>
            <w:proofErr w:type="spellEnd"/>
            <w:r w:rsidRPr="00297A27">
              <w:rPr>
                <w:rFonts w:ascii="Times New Roman" w:eastAsia="Times New Roman" w:hAnsi="Times New Roman" w:cs="Times New Roman"/>
                <w:color w:val="00000A"/>
                <w:kern w:val="1"/>
                <w:sz w:val="20"/>
                <w:szCs w:val="20"/>
                <w:lang w:eastAsia="zh-CN"/>
                <w14:ligatures w14:val="none"/>
              </w:rPr>
              <w:t xml:space="preserve"> ПАЗ</w:t>
            </w:r>
          </w:p>
        </w:tc>
        <w:tc>
          <w:tcPr>
            <w:tcW w:w="708" w:type="dxa"/>
            <w:tcBorders>
              <w:left w:val="single" w:sz="4" w:space="0" w:color="000000"/>
              <w:bottom w:val="single" w:sz="4" w:space="0" w:color="000000"/>
            </w:tcBorders>
            <w:shd w:val="clear" w:color="auto" w:fill="FFFFFF"/>
          </w:tcPr>
          <w:p w14:paraId="0E72B6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1E298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FA53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420,00</w:t>
            </w:r>
          </w:p>
        </w:tc>
        <w:tc>
          <w:tcPr>
            <w:tcW w:w="1184" w:type="dxa"/>
            <w:tcBorders>
              <w:left w:val="single" w:sz="4" w:space="0" w:color="000000"/>
              <w:bottom w:val="single" w:sz="4" w:space="0" w:color="000000"/>
            </w:tcBorders>
            <w:shd w:val="clear" w:color="auto" w:fill="FFFFFF"/>
            <w:vAlign w:val="center"/>
          </w:tcPr>
          <w:p w14:paraId="3A552F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441,00</w:t>
            </w:r>
          </w:p>
        </w:tc>
        <w:tc>
          <w:tcPr>
            <w:tcW w:w="1135" w:type="dxa"/>
            <w:tcBorders>
              <w:left w:val="single" w:sz="4" w:space="0" w:color="000000"/>
              <w:bottom w:val="single" w:sz="4" w:space="0" w:color="000000"/>
            </w:tcBorders>
            <w:shd w:val="clear" w:color="auto" w:fill="FFFFFF"/>
            <w:vAlign w:val="center"/>
          </w:tcPr>
          <w:p w14:paraId="71169D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449,40</w:t>
            </w:r>
          </w:p>
        </w:tc>
        <w:tc>
          <w:tcPr>
            <w:tcW w:w="1139" w:type="dxa"/>
            <w:tcBorders>
              <w:left w:val="single" w:sz="4" w:space="0" w:color="000000"/>
              <w:bottom w:val="single" w:sz="4" w:space="0" w:color="000000"/>
            </w:tcBorders>
            <w:shd w:val="clear" w:color="auto" w:fill="FFFFFF"/>
            <w:vAlign w:val="center"/>
          </w:tcPr>
          <w:p w14:paraId="0BAA66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337D3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r>
      <w:tr w:rsidR="00297A27" w:rsidRPr="00297A27" w14:paraId="5E6C47B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B7B636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179</w:t>
            </w:r>
          </w:p>
        </w:tc>
        <w:tc>
          <w:tcPr>
            <w:tcW w:w="7142" w:type="dxa"/>
            <w:tcBorders>
              <w:left w:val="single" w:sz="4" w:space="0" w:color="000000"/>
              <w:bottom w:val="single" w:sz="4" w:space="0" w:color="000000"/>
            </w:tcBorders>
            <w:shd w:val="clear" w:color="auto" w:fill="FFFFFF"/>
          </w:tcPr>
          <w:p w14:paraId="67A15C8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ПАЗ 32053</w:t>
            </w:r>
          </w:p>
        </w:tc>
        <w:tc>
          <w:tcPr>
            <w:tcW w:w="708" w:type="dxa"/>
            <w:tcBorders>
              <w:left w:val="single" w:sz="4" w:space="0" w:color="000000"/>
              <w:bottom w:val="single" w:sz="4" w:space="0" w:color="000000"/>
            </w:tcBorders>
            <w:shd w:val="clear" w:color="auto" w:fill="FFFFFF"/>
          </w:tcPr>
          <w:p w14:paraId="3466A4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D0AB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04F29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21 200,00</w:t>
            </w:r>
          </w:p>
        </w:tc>
        <w:tc>
          <w:tcPr>
            <w:tcW w:w="1184" w:type="dxa"/>
            <w:tcBorders>
              <w:left w:val="single" w:sz="4" w:space="0" w:color="000000"/>
              <w:bottom w:val="single" w:sz="4" w:space="0" w:color="000000"/>
            </w:tcBorders>
            <w:shd w:val="clear" w:color="auto" w:fill="FFFFFF"/>
            <w:vAlign w:val="center"/>
          </w:tcPr>
          <w:p w14:paraId="37F17C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22 260,00</w:t>
            </w:r>
          </w:p>
        </w:tc>
        <w:tc>
          <w:tcPr>
            <w:tcW w:w="1135" w:type="dxa"/>
            <w:tcBorders>
              <w:left w:val="single" w:sz="4" w:space="0" w:color="000000"/>
              <w:bottom w:val="single" w:sz="4" w:space="0" w:color="000000"/>
            </w:tcBorders>
            <w:shd w:val="clear" w:color="auto" w:fill="FFFFFF"/>
            <w:vAlign w:val="center"/>
          </w:tcPr>
          <w:p w14:paraId="464971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22 684,00</w:t>
            </w:r>
          </w:p>
        </w:tc>
        <w:tc>
          <w:tcPr>
            <w:tcW w:w="1139" w:type="dxa"/>
            <w:tcBorders>
              <w:left w:val="single" w:sz="4" w:space="0" w:color="000000"/>
              <w:bottom w:val="single" w:sz="4" w:space="0" w:color="000000"/>
            </w:tcBorders>
            <w:shd w:val="clear" w:color="auto" w:fill="FFFFFF"/>
            <w:vAlign w:val="center"/>
          </w:tcPr>
          <w:p w14:paraId="0AA0E8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22 048,00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A1478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22 048,00</w:t>
            </w:r>
          </w:p>
        </w:tc>
      </w:tr>
      <w:tr w:rsidR="00297A27" w:rsidRPr="00297A27" w14:paraId="7375000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B08042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180</w:t>
            </w:r>
          </w:p>
        </w:tc>
        <w:tc>
          <w:tcPr>
            <w:tcW w:w="7142" w:type="dxa"/>
            <w:tcBorders>
              <w:left w:val="single" w:sz="4" w:space="0" w:color="000000"/>
              <w:bottom w:val="single" w:sz="4" w:space="0" w:color="000000"/>
            </w:tcBorders>
            <w:shd w:val="clear" w:color="auto" w:fill="FFFFFF"/>
          </w:tcPr>
          <w:p w14:paraId="7D935F3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Генератор ПАЗ (110А) компакт</w:t>
            </w:r>
          </w:p>
        </w:tc>
        <w:tc>
          <w:tcPr>
            <w:tcW w:w="708" w:type="dxa"/>
            <w:tcBorders>
              <w:left w:val="single" w:sz="4" w:space="0" w:color="000000"/>
              <w:bottom w:val="single" w:sz="4" w:space="0" w:color="000000"/>
            </w:tcBorders>
            <w:shd w:val="clear" w:color="auto" w:fill="FFFFFF"/>
          </w:tcPr>
          <w:p w14:paraId="19B8E3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5023E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1E13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10 100,00</w:t>
            </w:r>
          </w:p>
        </w:tc>
        <w:tc>
          <w:tcPr>
            <w:tcW w:w="1184" w:type="dxa"/>
            <w:tcBorders>
              <w:left w:val="single" w:sz="4" w:space="0" w:color="000000"/>
              <w:bottom w:val="single" w:sz="4" w:space="0" w:color="000000"/>
            </w:tcBorders>
            <w:shd w:val="clear" w:color="auto" w:fill="FFFFFF"/>
            <w:vAlign w:val="center"/>
          </w:tcPr>
          <w:p w14:paraId="76D940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10 605,00</w:t>
            </w:r>
          </w:p>
        </w:tc>
        <w:tc>
          <w:tcPr>
            <w:tcW w:w="1135" w:type="dxa"/>
            <w:tcBorders>
              <w:left w:val="single" w:sz="4" w:space="0" w:color="000000"/>
              <w:bottom w:val="single" w:sz="4" w:space="0" w:color="000000"/>
            </w:tcBorders>
            <w:shd w:val="clear" w:color="auto" w:fill="FFFFFF"/>
            <w:vAlign w:val="center"/>
          </w:tcPr>
          <w:p w14:paraId="07933D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10 807,00</w:t>
            </w:r>
          </w:p>
        </w:tc>
        <w:tc>
          <w:tcPr>
            <w:tcW w:w="1139" w:type="dxa"/>
            <w:tcBorders>
              <w:left w:val="single" w:sz="4" w:space="0" w:color="000000"/>
              <w:bottom w:val="single" w:sz="4" w:space="0" w:color="000000"/>
            </w:tcBorders>
            <w:shd w:val="clear" w:color="auto" w:fill="FFFFFF"/>
            <w:vAlign w:val="center"/>
          </w:tcPr>
          <w:p w14:paraId="369861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10 504,00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EEE9F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10 504,00</w:t>
            </w:r>
          </w:p>
        </w:tc>
      </w:tr>
      <w:tr w:rsidR="00297A27" w:rsidRPr="00297A27" w14:paraId="2CFC8FA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A8F82E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181</w:t>
            </w:r>
          </w:p>
        </w:tc>
        <w:tc>
          <w:tcPr>
            <w:tcW w:w="7142" w:type="dxa"/>
            <w:tcBorders>
              <w:left w:val="single" w:sz="4" w:space="0" w:color="000000"/>
              <w:bottom w:val="single" w:sz="4" w:space="0" w:color="000000"/>
            </w:tcBorders>
            <w:shd w:val="clear" w:color="auto" w:fill="FFFFFF"/>
          </w:tcPr>
          <w:p w14:paraId="1E9DE11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Глушитель </w:t>
            </w:r>
            <w:proofErr w:type="gramStart"/>
            <w:r w:rsidRPr="00297A27">
              <w:rPr>
                <w:rFonts w:ascii="Times New Roman" w:eastAsia="Times New Roman" w:hAnsi="Times New Roman" w:cs="Times New Roman"/>
                <w:color w:val="00000A"/>
                <w:kern w:val="1"/>
                <w:sz w:val="20"/>
                <w:szCs w:val="20"/>
                <w:lang w:eastAsia="zh-CN"/>
                <w14:ligatures w14:val="none"/>
              </w:rPr>
              <w:t>3205  с</w:t>
            </w:r>
            <w:proofErr w:type="gramEnd"/>
            <w:r w:rsidRPr="00297A27">
              <w:rPr>
                <w:rFonts w:ascii="Times New Roman" w:eastAsia="Times New Roman" w:hAnsi="Times New Roman" w:cs="Times New Roman"/>
                <w:color w:val="00000A"/>
                <w:kern w:val="1"/>
                <w:sz w:val="20"/>
                <w:szCs w:val="20"/>
                <w:lang w:eastAsia="zh-CN"/>
                <w14:ligatures w14:val="none"/>
              </w:rPr>
              <w:t xml:space="preserve"> длинной трубой</w:t>
            </w:r>
          </w:p>
        </w:tc>
        <w:tc>
          <w:tcPr>
            <w:tcW w:w="708" w:type="dxa"/>
            <w:tcBorders>
              <w:left w:val="single" w:sz="4" w:space="0" w:color="000000"/>
              <w:bottom w:val="single" w:sz="4" w:space="0" w:color="000000"/>
            </w:tcBorders>
            <w:shd w:val="clear" w:color="auto" w:fill="FFFFFF"/>
          </w:tcPr>
          <w:p w14:paraId="29D1DF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374C3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16D44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1 220,00</w:t>
            </w:r>
          </w:p>
        </w:tc>
        <w:tc>
          <w:tcPr>
            <w:tcW w:w="1184" w:type="dxa"/>
            <w:tcBorders>
              <w:left w:val="single" w:sz="4" w:space="0" w:color="000000"/>
              <w:bottom w:val="single" w:sz="4" w:space="0" w:color="000000"/>
            </w:tcBorders>
            <w:shd w:val="clear" w:color="auto" w:fill="FFFFFF"/>
            <w:vAlign w:val="center"/>
          </w:tcPr>
          <w:p w14:paraId="37EB2D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1 281,00</w:t>
            </w:r>
          </w:p>
        </w:tc>
        <w:tc>
          <w:tcPr>
            <w:tcW w:w="1135" w:type="dxa"/>
            <w:tcBorders>
              <w:left w:val="single" w:sz="4" w:space="0" w:color="000000"/>
              <w:bottom w:val="single" w:sz="4" w:space="0" w:color="000000"/>
            </w:tcBorders>
            <w:shd w:val="clear" w:color="auto" w:fill="FFFFFF"/>
            <w:vAlign w:val="center"/>
          </w:tcPr>
          <w:p w14:paraId="54352A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1 305,40</w:t>
            </w:r>
          </w:p>
        </w:tc>
        <w:tc>
          <w:tcPr>
            <w:tcW w:w="1139" w:type="dxa"/>
            <w:tcBorders>
              <w:left w:val="single" w:sz="4" w:space="0" w:color="000000"/>
              <w:bottom w:val="single" w:sz="4" w:space="0" w:color="000000"/>
            </w:tcBorders>
            <w:shd w:val="clear" w:color="auto" w:fill="FFFFFF"/>
            <w:vAlign w:val="center"/>
          </w:tcPr>
          <w:p w14:paraId="16AB65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1 268,80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86D87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1 268,80</w:t>
            </w:r>
          </w:p>
        </w:tc>
      </w:tr>
      <w:tr w:rsidR="00297A27" w:rsidRPr="00297A27" w14:paraId="709344D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0201CD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182</w:t>
            </w:r>
          </w:p>
        </w:tc>
        <w:tc>
          <w:tcPr>
            <w:tcW w:w="7142" w:type="dxa"/>
            <w:tcBorders>
              <w:left w:val="single" w:sz="4" w:space="0" w:color="000000"/>
              <w:bottom w:val="single" w:sz="4" w:space="0" w:color="000000"/>
            </w:tcBorders>
            <w:shd w:val="clear" w:color="auto" w:fill="FFFFFF"/>
          </w:tcPr>
          <w:p w14:paraId="1B00154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колеса ПАЗ 32053,4234,4230(8 </w:t>
            </w:r>
            <w:proofErr w:type="spellStart"/>
            <w:r w:rsidRPr="00297A27">
              <w:rPr>
                <w:rFonts w:ascii="Times New Roman" w:eastAsia="Times New Roman" w:hAnsi="Times New Roman" w:cs="Times New Roman"/>
                <w:color w:val="00000A"/>
                <w:kern w:val="1"/>
                <w:sz w:val="20"/>
                <w:szCs w:val="20"/>
                <w:lang w:eastAsia="zh-CN"/>
                <w14:ligatures w14:val="none"/>
              </w:rPr>
              <w:t>отв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6D3D8A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D0983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10751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10 315,00</w:t>
            </w:r>
          </w:p>
        </w:tc>
        <w:tc>
          <w:tcPr>
            <w:tcW w:w="1184" w:type="dxa"/>
            <w:tcBorders>
              <w:left w:val="single" w:sz="4" w:space="0" w:color="000000"/>
              <w:bottom w:val="single" w:sz="4" w:space="0" w:color="000000"/>
            </w:tcBorders>
            <w:shd w:val="clear" w:color="auto" w:fill="FFFFFF"/>
            <w:vAlign w:val="center"/>
          </w:tcPr>
          <w:p w14:paraId="30E06A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10 830,75</w:t>
            </w:r>
          </w:p>
        </w:tc>
        <w:tc>
          <w:tcPr>
            <w:tcW w:w="1135" w:type="dxa"/>
            <w:tcBorders>
              <w:left w:val="single" w:sz="4" w:space="0" w:color="000000"/>
              <w:bottom w:val="single" w:sz="4" w:space="0" w:color="000000"/>
            </w:tcBorders>
            <w:shd w:val="clear" w:color="auto" w:fill="FFFFFF"/>
            <w:vAlign w:val="center"/>
          </w:tcPr>
          <w:p w14:paraId="2C50DE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11 037,05</w:t>
            </w:r>
          </w:p>
        </w:tc>
        <w:tc>
          <w:tcPr>
            <w:tcW w:w="1139" w:type="dxa"/>
            <w:tcBorders>
              <w:left w:val="single" w:sz="4" w:space="0" w:color="000000"/>
              <w:bottom w:val="single" w:sz="4" w:space="0" w:color="000000"/>
            </w:tcBorders>
            <w:shd w:val="clear" w:color="auto" w:fill="FFFFFF"/>
            <w:vAlign w:val="center"/>
          </w:tcPr>
          <w:p w14:paraId="35709D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10 727,60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5A55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10 727,60</w:t>
            </w:r>
          </w:p>
        </w:tc>
      </w:tr>
      <w:tr w:rsidR="00297A27" w:rsidRPr="00297A27" w14:paraId="5E50A38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CC5FAD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183</w:t>
            </w:r>
          </w:p>
        </w:tc>
        <w:tc>
          <w:tcPr>
            <w:tcW w:w="7142" w:type="dxa"/>
            <w:tcBorders>
              <w:left w:val="single" w:sz="4" w:space="0" w:color="000000"/>
              <w:bottom w:val="single" w:sz="4" w:space="0" w:color="000000"/>
            </w:tcBorders>
            <w:shd w:val="clear" w:color="auto" w:fill="FFFFFF"/>
          </w:tcPr>
          <w:p w14:paraId="3236318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Колодка тормозная 3205</w:t>
            </w:r>
          </w:p>
        </w:tc>
        <w:tc>
          <w:tcPr>
            <w:tcW w:w="708" w:type="dxa"/>
            <w:tcBorders>
              <w:left w:val="single" w:sz="4" w:space="0" w:color="000000"/>
              <w:bottom w:val="single" w:sz="4" w:space="0" w:color="000000"/>
            </w:tcBorders>
            <w:shd w:val="clear" w:color="auto" w:fill="FFFFFF"/>
          </w:tcPr>
          <w:p w14:paraId="6416CC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9BCB1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6E386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519A2C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22983F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45C99A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239CB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37F0BB5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69F465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184</w:t>
            </w:r>
          </w:p>
        </w:tc>
        <w:tc>
          <w:tcPr>
            <w:tcW w:w="7142" w:type="dxa"/>
            <w:tcBorders>
              <w:left w:val="single" w:sz="4" w:space="0" w:color="000000"/>
              <w:bottom w:val="single" w:sz="4" w:space="0" w:color="000000"/>
            </w:tcBorders>
            <w:shd w:val="clear" w:color="auto" w:fill="FFFFFF"/>
          </w:tcPr>
          <w:p w14:paraId="375B5E7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Компрессор 1-цил. с </w:t>
            </w:r>
            <w:proofErr w:type="spellStart"/>
            <w:r w:rsidRPr="00297A27">
              <w:rPr>
                <w:rFonts w:ascii="Times New Roman" w:eastAsia="Times New Roman" w:hAnsi="Times New Roman" w:cs="Times New Roman"/>
                <w:color w:val="00000A"/>
                <w:kern w:val="1"/>
                <w:sz w:val="20"/>
                <w:szCs w:val="20"/>
                <w:lang w:eastAsia="zh-CN"/>
                <w14:ligatures w14:val="none"/>
              </w:rPr>
              <w:t>возд</w:t>
            </w:r>
            <w:proofErr w:type="spellEnd"/>
            <w:r w:rsidRPr="00297A27">
              <w:rPr>
                <w:rFonts w:ascii="Times New Roman" w:eastAsia="Times New Roman" w:hAnsi="Times New Roman" w:cs="Times New Roman"/>
                <w:color w:val="00000A"/>
                <w:kern w:val="1"/>
                <w:sz w:val="20"/>
                <w:szCs w:val="20"/>
                <w:lang w:eastAsia="zh-CN"/>
                <w14:ligatures w14:val="none"/>
              </w:rPr>
              <w:t xml:space="preserve">. охлаждением </w:t>
            </w:r>
          </w:p>
        </w:tc>
        <w:tc>
          <w:tcPr>
            <w:tcW w:w="708" w:type="dxa"/>
            <w:tcBorders>
              <w:left w:val="single" w:sz="4" w:space="0" w:color="000000"/>
              <w:bottom w:val="single" w:sz="4" w:space="0" w:color="000000"/>
            </w:tcBorders>
            <w:shd w:val="clear" w:color="auto" w:fill="FFFFFF"/>
          </w:tcPr>
          <w:p w14:paraId="4742C3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75E9C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3B49A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10 960,00</w:t>
            </w:r>
          </w:p>
        </w:tc>
        <w:tc>
          <w:tcPr>
            <w:tcW w:w="1184" w:type="dxa"/>
            <w:tcBorders>
              <w:left w:val="single" w:sz="4" w:space="0" w:color="000000"/>
              <w:bottom w:val="single" w:sz="4" w:space="0" w:color="000000"/>
            </w:tcBorders>
            <w:shd w:val="clear" w:color="auto" w:fill="FFFFFF"/>
            <w:vAlign w:val="center"/>
          </w:tcPr>
          <w:p w14:paraId="32A1E1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11 508,00</w:t>
            </w:r>
          </w:p>
        </w:tc>
        <w:tc>
          <w:tcPr>
            <w:tcW w:w="1135" w:type="dxa"/>
            <w:tcBorders>
              <w:left w:val="single" w:sz="4" w:space="0" w:color="000000"/>
              <w:bottom w:val="single" w:sz="4" w:space="0" w:color="000000"/>
            </w:tcBorders>
            <w:shd w:val="clear" w:color="auto" w:fill="FFFFFF"/>
            <w:vAlign w:val="center"/>
          </w:tcPr>
          <w:p w14:paraId="075355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11 727,20</w:t>
            </w:r>
          </w:p>
        </w:tc>
        <w:tc>
          <w:tcPr>
            <w:tcW w:w="1139" w:type="dxa"/>
            <w:tcBorders>
              <w:left w:val="single" w:sz="4" w:space="0" w:color="000000"/>
              <w:bottom w:val="single" w:sz="4" w:space="0" w:color="000000"/>
            </w:tcBorders>
            <w:shd w:val="clear" w:color="auto" w:fill="FFFFFF"/>
            <w:vAlign w:val="center"/>
          </w:tcPr>
          <w:p w14:paraId="230A46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11 398,40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4E03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11 398,40</w:t>
            </w:r>
          </w:p>
        </w:tc>
      </w:tr>
      <w:tr w:rsidR="00297A27" w:rsidRPr="00297A27" w14:paraId="6141B83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4F3C1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185</w:t>
            </w:r>
          </w:p>
        </w:tc>
        <w:tc>
          <w:tcPr>
            <w:tcW w:w="7142" w:type="dxa"/>
            <w:tcBorders>
              <w:left w:val="single" w:sz="4" w:space="0" w:color="000000"/>
              <w:bottom w:val="single" w:sz="4" w:space="0" w:color="000000"/>
            </w:tcBorders>
            <w:shd w:val="clear" w:color="auto" w:fill="FFFFFF"/>
          </w:tcPr>
          <w:p w14:paraId="5FC014A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Кран ручника ПАЗ Вектор</w:t>
            </w:r>
          </w:p>
        </w:tc>
        <w:tc>
          <w:tcPr>
            <w:tcW w:w="708" w:type="dxa"/>
            <w:tcBorders>
              <w:left w:val="single" w:sz="4" w:space="0" w:color="000000"/>
              <w:bottom w:val="single" w:sz="4" w:space="0" w:color="000000"/>
            </w:tcBorders>
            <w:shd w:val="clear" w:color="auto" w:fill="FFFFFF"/>
          </w:tcPr>
          <w:p w14:paraId="66E4C7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1D2A0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7286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3 280,00</w:t>
            </w:r>
          </w:p>
        </w:tc>
        <w:tc>
          <w:tcPr>
            <w:tcW w:w="1184" w:type="dxa"/>
            <w:tcBorders>
              <w:left w:val="single" w:sz="4" w:space="0" w:color="000000"/>
              <w:bottom w:val="single" w:sz="4" w:space="0" w:color="000000"/>
            </w:tcBorders>
            <w:shd w:val="clear" w:color="auto" w:fill="FFFFFF"/>
            <w:vAlign w:val="center"/>
          </w:tcPr>
          <w:p w14:paraId="1C92F7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3 444,00</w:t>
            </w:r>
          </w:p>
        </w:tc>
        <w:tc>
          <w:tcPr>
            <w:tcW w:w="1135" w:type="dxa"/>
            <w:tcBorders>
              <w:left w:val="single" w:sz="4" w:space="0" w:color="000000"/>
              <w:bottom w:val="single" w:sz="4" w:space="0" w:color="000000"/>
            </w:tcBorders>
            <w:shd w:val="clear" w:color="auto" w:fill="FFFFFF"/>
            <w:vAlign w:val="center"/>
          </w:tcPr>
          <w:p w14:paraId="4D26BF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3 509,60</w:t>
            </w:r>
          </w:p>
        </w:tc>
        <w:tc>
          <w:tcPr>
            <w:tcW w:w="1139" w:type="dxa"/>
            <w:tcBorders>
              <w:left w:val="single" w:sz="4" w:space="0" w:color="000000"/>
              <w:bottom w:val="single" w:sz="4" w:space="0" w:color="000000"/>
            </w:tcBorders>
            <w:shd w:val="clear" w:color="auto" w:fill="FFFFFF"/>
            <w:vAlign w:val="center"/>
          </w:tcPr>
          <w:p w14:paraId="6288EE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3 411,20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A22B9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3 411,20</w:t>
            </w:r>
          </w:p>
        </w:tc>
      </w:tr>
      <w:tr w:rsidR="00297A27" w:rsidRPr="00297A27" w14:paraId="71FDA69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44064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186</w:t>
            </w:r>
          </w:p>
        </w:tc>
        <w:tc>
          <w:tcPr>
            <w:tcW w:w="7142" w:type="dxa"/>
            <w:tcBorders>
              <w:left w:val="single" w:sz="4" w:space="0" w:color="000000"/>
              <w:bottom w:val="single" w:sz="4" w:space="0" w:color="000000"/>
            </w:tcBorders>
            <w:shd w:val="clear" w:color="auto" w:fill="FFFFFF"/>
          </w:tcPr>
          <w:p w14:paraId="19B1501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Кран тормозной главный ПАЗ </w:t>
            </w:r>
          </w:p>
        </w:tc>
        <w:tc>
          <w:tcPr>
            <w:tcW w:w="708" w:type="dxa"/>
            <w:tcBorders>
              <w:left w:val="single" w:sz="4" w:space="0" w:color="000000"/>
              <w:bottom w:val="single" w:sz="4" w:space="0" w:color="000000"/>
            </w:tcBorders>
            <w:shd w:val="clear" w:color="auto" w:fill="FFFFFF"/>
          </w:tcPr>
          <w:p w14:paraId="425995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1CB72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4FB4D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3 330,00</w:t>
            </w:r>
          </w:p>
        </w:tc>
        <w:tc>
          <w:tcPr>
            <w:tcW w:w="1184" w:type="dxa"/>
            <w:tcBorders>
              <w:left w:val="single" w:sz="4" w:space="0" w:color="000000"/>
              <w:bottom w:val="single" w:sz="4" w:space="0" w:color="000000"/>
            </w:tcBorders>
            <w:shd w:val="clear" w:color="auto" w:fill="FFFFFF"/>
            <w:vAlign w:val="center"/>
          </w:tcPr>
          <w:p w14:paraId="67EB8F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3 496,50</w:t>
            </w:r>
          </w:p>
        </w:tc>
        <w:tc>
          <w:tcPr>
            <w:tcW w:w="1135" w:type="dxa"/>
            <w:tcBorders>
              <w:left w:val="single" w:sz="4" w:space="0" w:color="000000"/>
              <w:bottom w:val="single" w:sz="4" w:space="0" w:color="000000"/>
            </w:tcBorders>
            <w:shd w:val="clear" w:color="auto" w:fill="FFFFFF"/>
            <w:vAlign w:val="center"/>
          </w:tcPr>
          <w:p w14:paraId="52DB89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3 563,10</w:t>
            </w:r>
          </w:p>
        </w:tc>
        <w:tc>
          <w:tcPr>
            <w:tcW w:w="1139" w:type="dxa"/>
            <w:tcBorders>
              <w:left w:val="single" w:sz="4" w:space="0" w:color="000000"/>
              <w:bottom w:val="single" w:sz="4" w:space="0" w:color="000000"/>
            </w:tcBorders>
            <w:shd w:val="clear" w:color="auto" w:fill="FFFFFF"/>
            <w:vAlign w:val="center"/>
          </w:tcPr>
          <w:p w14:paraId="4B2FA6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3 463,20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E17CC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3 463,20</w:t>
            </w:r>
          </w:p>
        </w:tc>
      </w:tr>
      <w:tr w:rsidR="00297A27" w:rsidRPr="00297A27" w14:paraId="2ECF7BC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AED8C1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187</w:t>
            </w:r>
          </w:p>
        </w:tc>
        <w:tc>
          <w:tcPr>
            <w:tcW w:w="7142" w:type="dxa"/>
            <w:tcBorders>
              <w:left w:val="single" w:sz="4" w:space="0" w:color="000000"/>
              <w:bottom w:val="single" w:sz="4" w:space="0" w:color="000000"/>
            </w:tcBorders>
            <w:shd w:val="clear" w:color="auto" w:fill="FFFFFF"/>
          </w:tcPr>
          <w:p w14:paraId="7624D52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кард. вала 53,3307 </w:t>
            </w:r>
          </w:p>
        </w:tc>
        <w:tc>
          <w:tcPr>
            <w:tcW w:w="708" w:type="dxa"/>
            <w:tcBorders>
              <w:left w:val="single" w:sz="4" w:space="0" w:color="000000"/>
              <w:bottom w:val="single" w:sz="4" w:space="0" w:color="000000"/>
            </w:tcBorders>
            <w:shd w:val="clear" w:color="auto" w:fill="FFFFFF"/>
          </w:tcPr>
          <w:p w14:paraId="7E112D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405B1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87E8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650,00</w:t>
            </w:r>
          </w:p>
        </w:tc>
        <w:tc>
          <w:tcPr>
            <w:tcW w:w="1184" w:type="dxa"/>
            <w:tcBorders>
              <w:left w:val="single" w:sz="4" w:space="0" w:color="000000"/>
              <w:bottom w:val="single" w:sz="4" w:space="0" w:color="000000"/>
            </w:tcBorders>
            <w:shd w:val="clear" w:color="auto" w:fill="FFFFFF"/>
            <w:vAlign w:val="center"/>
          </w:tcPr>
          <w:p w14:paraId="0DEAA0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682,50</w:t>
            </w:r>
          </w:p>
        </w:tc>
        <w:tc>
          <w:tcPr>
            <w:tcW w:w="1135" w:type="dxa"/>
            <w:tcBorders>
              <w:left w:val="single" w:sz="4" w:space="0" w:color="000000"/>
              <w:bottom w:val="single" w:sz="4" w:space="0" w:color="000000"/>
            </w:tcBorders>
            <w:shd w:val="clear" w:color="auto" w:fill="FFFFFF"/>
            <w:vAlign w:val="center"/>
          </w:tcPr>
          <w:p w14:paraId="7D2B01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695,50</w:t>
            </w:r>
          </w:p>
        </w:tc>
        <w:tc>
          <w:tcPr>
            <w:tcW w:w="1139" w:type="dxa"/>
            <w:tcBorders>
              <w:left w:val="single" w:sz="4" w:space="0" w:color="000000"/>
              <w:bottom w:val="single" w:sz="4" w:space="0" w:color="000000"/>
            </w:tcBorders>
            <w:shd w:val="clear" w:color="auto" w:fill="FFFFFF"/>
            <w:vAlign w:val="center"/>
          </w:tcPr>
          <w:p w14:paraId="75E662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25B97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r>
      <w:tr w:rsidR="00297A27" w:rsidRPr="00297A27" w14:paraId="7228A00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8CCC50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188</w:t>
            </w:r>
          </w:p>
        </w:tc>
        <w:tc>
          <w:tcPr>
            <w:tcW w:w="7142" w:type="dxa"/>
            <w:tcBorders>
              <w:left w:val="single" w:sz="4" w:space="0" w:color="000000"/>
              <w:bottom w:val="single" w:sz="4" w:space="0" w:color="000000"/>
            </w:tcBorders>
            <w:shd w:val="clear" w:color="auto" w:fill="FFFFFF"/>
          </w:tcPr>
          <w:p w14:paraId="12AEA24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Кулак разжимной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зад.лев</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L-550 (кол.160мм) </w:t>
            </w:r>
          </w:p>
        </w:tc>
        <w:tc>
          <w:tcPr>
            <w:tcW w:w="708" w:type="dxa"/>
            <w:tcBorders>
              <w:left w:val="single" w:sz="4" w:space="0" w:color="000000"/>
              <w:bottom w:val="single" w:sz="4" w:space="0" w:color="000000"/>
            </w:tcBorders>
            <w:shd w:val="clear" w:color="auto" w:fill="FFFFFF"/>
          </w:tcPr>
          <w:p w14:paraId="5094AC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29A41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DA1F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5 670,00</w:t>
            </w:r>
          </w:p>
        </w:tc>
        <w:tc>
          <w:tcPr>
            <w:tcW w:w="1184" w:type="dxa"/>
            <w:tcBorders>
              <w:left w:val="single" w:sz="4" w:space="0" w:color="000000"/>
              <w:bottom w:val="single" w:sz="4" w:space="0" w:color="000000"/>
            </w:tcBorders>
            <w:shd w:val="clear" w:color="auto" w:fill="FFFFFF"/>
            <w:vAlign w:val="center"/>
          </w:tcPr>
          <w:p w14:paraId="250496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5 953,50</w:t>
            </w:r>
          </w:p>
        </w:tc>
        <w:tc>
          <w:tcPr>
            <w:tcW w:w="1135" w:type="dxa"/>
            <w:tcBorders>
              <w:left w:val="single" w:sz="4" w:space="0" w:color="000000"/>
              <w:bottom w:val="single" w:sz="4" w:space="0" w:color="000000"/>
            </w:tcBorders>
            <w:shd w:val="clear" w:color="auto" w:fill="FFFFFF"/>
            <w:vAlign w:val="center"/>
          </w:tcPr>
          <w:p w14:paraId="3C0628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6 066,90</w:t>
            </w:r>
          </w:p>
        </w:tc>
        <w:tc>
          <w:tcPr>
            <w:tcW w:w="1139" w:type="dxa"/>
            <w:tcBorders>
              <w:left w:val="single" w:sz="4" w:space="0" w:color="000000"/>
              <w:bottom w:val="single" w:sz="4" w:space="0" w:color="000000"/>
            </w:tcBorders>
            <w:shd w:val="clear" w:color="auto" w:fill="FFFFFF"/>
            <w:vAlign w:val="center"/>
          </w:tcPr>
          <w:p w14:paraId="535899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5 896,80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0725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5 896,80</w:t>
            </w:r>
          </w:p>
        </w:tc>
      </w:tr>
      <w:tr w:rsidR="00297A27" w:rsidRPr="00297A27" w14:paraId="790B998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B90377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189</w:t>
            </w:r>
          </w:p>
        </w:tc>
        <w:tc>
          <w:tcPr>
            <w:tcW w:w="7142" w:type="dxa"/>
            <w:tcBorders>
              <w:left w:val="single" w:sz="4" w:space="0" w:color="000000"/>
              <w:bottom w:val="single" w:sz="4" w:space="0" w:color="000000"/>
            </w:tcBorders>
            <w:shd w:val="clear" w:color="auto" w:fill="FFFFFF"/>
          </w:tcPr>
          <w:p w14:paraId="06AC7AB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Кулак разжимной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зад.прав</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L-500 (кол.160)</w:t>
            </w:r>
          </w:p>
        </w:tc>
        <w:tc>
          <w:tcPr>
            <w:tcW w:w="708" w:type="dxa"/>
            <w:tcBorders>
              <w:left w:val="single" w:sz="4" w:space="0" w:color="000000"/>
              <w:bottom w:val="single" w:sz="4" w:space="0" w:color="000000"/>
            </w:tcBorders>
            <w:shd w:val="clear" w:color="auto" w:fill="FFFFFF"/>
          </w:tcPr>
          <w:p w14:paraId="21EC97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8DF4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CDA9D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3 760,00</w:t>
            </w:r>
          </w:p>
        </w:tc>
        <w:tc>
          <w:tcPr>
            <w:tcW w:w="1184" w:type="dxa"/>
            <w:tcBorders>
              <w:left w:val="single" w:sz="4" w:space="0" w:color="000000"/>
              <w:bottom w:val="single" w:sz="4" w:space="0" w:color="000000"/>
            </w:tcBorders>
            <w:shd w:val="clear" w:color="auto" w:fill="FFFFFF"/>
            <w:vAlign w:val="center"/>
          </w:tcPr>
          <w:p w14:paraId="29E4B4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3 948,00</w:t>
            </w:r>
          </w:p>
        </w:tc>
        <w:tc>
          <w:tcPr>
            <w:tcW w:w="1135" w:type="dxa"/>
            <w:tcBorders>
              <w:left w:val="single" w:sz="4" w:space="0" w:color="000000"/>
              <w:bottom w:val="single" w:sz="4" w:space="0" w:color="000000"/>
            </w:tcBorders>
            <w:shd w:val="clear" w:color="auto" w:fill="FFFFFF"/>
            <w:vAlign w:val="center"/>
          </w:tcPr>
          <w:p w14:paraId="45E172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4 023,20</w:t>
            </w:r>
          </w:p>
        </w:tc>
        <w:tc>
          <w:tcPr>
            <w:tcW w:w="1139" w:type="dxa"/>
            <w:tcBorders>
              <w:left w:val="single" w:sz="4" w:space="0" w:color="000000"/>
              <w:bottom w:val="single" w:sz="4" w:space="0" w:color="000000"/>
            </w:tcBorders>
            <w:shd w:val="clear" w:color="auto" w:fill="FFFFFF"/>
            <w:vAlign w:val="center"/>
          </w:tcPr>
          <w:p w14:paraId="74FDE2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3 910,40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AE2C7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3 910,40</w:t>
            </w:r>
          </w:p>
        </w:tc>
      </w:tr>
      <w:tr w:rsidR="00297A27" w:rsidRPr="00297A27" w14:paraId="51C09AE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D0D430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190</w:t>
            </w:r>
          </w:p>
        </w:tc>
        <w:tc>
          <w:tcPr>
            <w:tcW w:w="7142" w:type="dxa"/>
            <w:tcBorders>
              <w:left w:val="single" w:sz="4" w:space="0" w:color="000000"/>
              <w:bottom w:val="single" w:sz="4" w:space="0" w:color="000000"/>
            </w:tcBorders>
            <w:shd w:val="clear" w:color="auto" w:fill="FFFFFF"/>
          </w:tcPr>
          <w:p w14:paraId="10D0667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Кулак разжимной пер. левый L-265 (</w:t>
            </w:r>
            <w:proofErr w:type="spellStart"/>
            <w:r w:rsidRPr="00297A27">
              <w:rPr>
                <w:rFonts w:ascii="Times New Roman" w:eastAsia="Times New Roman" w:hAnsi="Times New Roman" w:cs="Times New Roman"/>
                <w:color w:val="00000A"/>
                <w:kern w:val="1"/>
                <w:sz w:val="20"/>
                <w:szCs w:val="20"/>
                <w:lang w:eastAsia="zh-CN"/>
                <w14:ligatures w14:val="none"/>
              </w:rPr>
              <w:t>бараб</w:t>
            </w:r>
            <w:proofErr w:type="spellEnd"/>
            <w:r w:rsidRPr="00297A27">
              <w:rPr>
                <w:rFonts w:ascii="Times New Roman" w:eastAsia="Times New Roman" w:hAnsi="Times New Roman" w:cs="Times New Roman"/>
                <w:color w:val="00000A"/>
                <w:kern w:val="1"/>
                <w:sz w:val="20"/>
                <w:szCs w:val="20"/>
                <w:lang w:eastAsia="zh-CN"/>
                <w14:ligatures w14:val="none"/>
              </w:rPr>
              <w:t>. Д-165)</w:t>
            </w:r>
          </w:p>
        </w:tc>
        <w:tc>
          <w:tcPr>
            <w:tcW w:w="708" w:type="dxa"/>
            <w:tcBorders>
              <w:left w:val="single" w:sz="4" w:space="0" w:color="000000"/>
              <w:bottom w:val="single" w:sz="4" w:space="0" w:color="000000"/>
            </w:tcBorders>
            <w:shd w:val="clear" w:color="auto" w:fill="FFFFFF"/>
          </w:tcPr>
          <w:p w14:paraId="25F89D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w:t>
            </w:r>
          </w:p>
        </w:tc>
        <w:tc>
          <w:tcPr>
            <w:tcW w:w="549" w:type="dxa"/>
            <w:tcBorders>
              <w:left w:val="single" w:sz="4" w:space="0" w:color="000000"/>
              <w:bottom w:val="single" w:sz="4" w:space="0" w:color="000000"/>
            </w:tcBorders>
            <w:shd w:val="clear" w:color="auto" w:fill="FFFFFF"/>
          </w:tcPr>
          <w:p w14:paraId="4DB2CA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0B78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3 100,00</w:t>
            </w:r>
          </w:p>
        </w:tc>
        <w:tc>
          <w:tcPr>
            <w:tcW w:w="1184" w:type="dxa"/>
            <w:tcBorders>
              <w:left w:val="single" w:sz="4" w:space="0" w:color="000000"/>
              <w:bottom w:val="single" w:sz="4" w:space="0" w:color="000000"/>
            </w:tcBorders>
            <w:shd w:val="clear" w:color="auto" w:fill="FFFFFF"/>
            <w:vAlign w:val="center"/>
          </w:tcPr>
          <w:p w14:paraId="562D0B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3 255,00</w:t>
            </w:r>
          </w:p>
        </w:tc>
        <w:tc>
          <w:tcPr>
            <w:tcW w:w="1135" w:type="dxa"/>
            <w:tcBorders>
              <w:left w:val="single" w:sz="4" w:space="0" w:color="000000"/>
              <w:bottom w:val="single" w:sz="4" w:space="0" w:color="000000"/>
            </w:tcBorders>
            <w:shd w:val="clear" w:color="auto" w:fill="FFFFFF"/>
            <w:vAlign w:val="center"/>
          </w:tcPr>
          <w:p w14:paraId="191C31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3 317,00</w:t>
            </w:r>
          </w:p>
        </w:tc>
        <w:tc>
          <w:tcPr>
            <w:tcW w:w="1139" w:type="dxa"/>
            <w:tcBorders>
              <w:left w:val="single" w:sz="4" w:space="0" w:color="000000"/>
              <w:bottom w:val="single" w:sz="4" w:space="0" w:color="000000"/>
            </w:tcBorders>
            <w:shd w:val="clear" w:color="auto" w:fill="FFFFFF"/>
            <w:vAlign w:val="center"/>
          </w:tcPr>
          <w:p w14:paraId="6992EB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3 224,00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46E2C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3 224,00</w:t>
            </w:r>
          </w:p>
        </w:tc>
      </w:tr>
      <w:tr w:rsidR="00297A27" w:rsidRPr="00297A27" w14:paraId="1E06219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02BA0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191</w:t>
            </w:r>
          </w:p>
        </w:tc>
        <w:tc>
          <w:tcPr>
            <w:tcW w:w="7142" w:type="dxa"/>
            <w:tcBorders>
              <w:left w:val="single" w:sz="4" w:space="0" w:color="000000"/>
              <w:bottom w:val="single" w:sz="4" w:space="0" w:color="000000"/>
            </w:tcBorders>
            <w:shd w:val="clear" w:color="auto" w:fill="FFFFFF"/>
          </w:tcPr>
          <w:p w14:paraId="34A8586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Кулак разжимной пер. правый L-265 (</w:t>
            </w:r>
            <w:proofErr w:type="spellStart"/>
            <w:r w:rsidRPr="00297A27">
              <w:rPr>
                <w:rFonts w:ascii="Times New Roman" w:eastAsia="Times New Roman" w:hAnsi="Times New Roman" w:cs="Times New Roman"/>
                <w:color w:val="00000A"/>
                <w:kern w:val="1"/>
                <w:sz w:val="20"/>
                <w:szCs w:val="20"/>
                <w:lang w:eastAsia="zh-CN"/>
                <w14:ligatures w14:val="none"/>
              </w:rPr>
              <w:t>бараб</w:t>
            </w:r>
            <w:proofErr w:type="spellEnd"/>
            <w:r w:rsidRPr="00297A27">
              <w:rPr>
                <w:rFonts w:ascii="Times New Roman" w:eastAsia="Times New Roman" w:hAnsi="Times New Roman" w:cs="Times New Roman"/>
                <w:color w:val="00000A"/>
                <w:kern w:val="1"/>
                <w:sz w:val="20"/>
                <w:szCs w:val="20"/>
                <w:lang w:eastAsia="zh-CN"/>
                <w14:ligatures w14:val="none"/>
              </w:rPr>
              <w:t>. Д-165)</w:t>
            </w:r>
          </w:p>
        </w:tc>
        <w:tc>
          <w:tcPr>
            <w:tcW w:w="708" w:type="dxa"/>
            <w:tcBorders>
              <w:left w:val="single" w:sz="4" w:space="0" w:color="000000"/>
              <w:bottom w:val="single" w:sz="4" w:space="0" w:color="000000"/>
            </w:tcBorders>
            <w:shd w:val="clear" w:color="auto" w:fill="FFFFFF"/>
          </w:tcPr>
          <w:p w14:paraId="3954D6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6B930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995E3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2 940,00</w:t>
            </w:r>
          </w:p>
        </w:tc>
        <w:tc>
          <w:tcPr>
            <w:tcW w:w="1184" w:type="dxa"/>
            <w:tcBorders>
              <w:left w:val="single" w:sz="4" w:space="0" w:color="000000"/>
              <w:bottom w:val="single" w:sz="4" w:space="0" w:color="000000"/>
            </w:tcBorders>
            <w:shd w:val="clear" w:color="auto" w:fill="FFFFFF"/>
            <w:vAlign w:val="center"/>
          </w:tcPr>
          <w:p w14:paraId="565076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3 087,00</w:t>
            </w:r>
          </w:p>
        </w:tc>
        <w:tc>
          <w:tcPr>
            <w:tcW w:w="1135" w:type="dxa"/>
            <w:tcBorders>
              <w:left w:val="single" w:sz="4" w:space="0" w:color="000000"/>
              <w:bottom w:val="single" w:sz="4" w:space="0" w:color="000000"/>
            </w:tcBorders>
            <w:shd w:val="clear" w:color="auto" w:fill="FFFFFF"/>
            <w:vAlign w:val="center"/>
          </w:tcPr>
          <w:p w14:paraId="67CBD1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3 145,80</w:t>
            </w:r>
          </w:p>
        </w:tc>
        <w:tc>
          <w:tcPr>
            <w:tcW w:w="1139" w:type="dxa"/>
            <w:tcBorders>
              <w:left w:val="single" w:sz="4" w:space="0" w:color="000000"/>
              <w:bottom w:val="single" w:sz="4" w:space="0" w:color="000000"/>
            </w:tcBorders>
            <w:shd w:val="clear" w:color="auto" w:fill="FFFFFF"/>
            <w:vAlign w:val="center"/>
          </w:tcPr>
          <w:p w14:paraId="1143B7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3 057,60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DE8FB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3 057,60</w:t>
            </w:r>
          </w:p>
        </w:tc>
      </w:tr>
      <w:tr w:rsidR="00297A27" w:rsidRPr="00297A27" w14:paraId="04740F9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C42821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192</w:t>
            </w:r>
          </w:p>
        </w:tc>
        <w:tc>
          <w:tcPr>
            <w:tcW w:w="7142" w:type="dxa"/>
            <w:tcBorders>
              <w:left w:val="single" w:sz="4" w:space="0" w:color="000000"/>
              <w:bottom w:val="single" w:sz="4" w:space="0" w:color="000000"/>
            </w:tcBorders>
            <w:shd w:val="clear" w:color="auto" w:fill="FFFFFF"/>
          </w:tcPr>
          <w:p w14:paraId="4E85214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ПАЗ рессоры № 1</w:t>
            </w:r>
          </w:p>
        </w:tc>
        <w:tc>
          <w:tcPr>
            <w:tcW w:w="708" w:type="dxa"/>
            <w:tcBorders>
              <w:left w:val="single" w:sz="4" w:space="0" w:color="000000"/>
              <w:bottom w:val="single" w:sz="4" w:space="0" w:color="000000"/>
            </w:tcBorders>
            <w:shd w:val="clear" w:color="auto" w:fill="FFFFFF"/>
          </w:tcPr>
          <w:p w14:paraId="645A0C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D8CA9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84BE9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2 600,00</w:t>
            </w:r>
          </w:p>
        </w:tc>
        <w:tc>
          <w:tcPr>
            <w:tcW w:w="1184" w:type="dxa"/>
            <w:tcBorders>
              <w:left w:val="single" w:sz="4" w:space="0" w:color="000000"/>
              <w:bottom w:val="single" w:sz="4" w:space="0" w:color="000000"/>
            </w:tcBorders>
            <w:shd w:val="clear" w:color="auto" w:fill="FFFFFF"/>
            <w:vAlign w:val="center"/>
          </w:tcPr>
          <w:p w14:paraId="2347C5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2 730,00</w:t>
            </w:r>
          </w:p>
        </w:tc>
        <w:tc>
          <w:tcPr>
            <w:tcW w:w="1135" w:type="dxa"/>
            <w:tcBorders>
              <w:left w:val="single" w:sz="4" w:space="0" w:color="000000"/>
              <w:bottom w:val="single" w:sz="4" w:space="0" w:color="000000"/>
            </w:tcBorders>
            <w:shd w:val="clear" w:color="auto" w:fill="FFFFFF"/>
            <w:vAlign w:val="center"/>
          </w:tcPr>
          <w:p w14:paraId="1372BE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2 782,00</w:t>
            </w:r>
          </w:p>
        </w:tc>
        <w:tc>
          <w:tcPr>
            <w:tcW w:w="1139" w:type="dxa"/>
            <w:tcBorders>
              <w:left w:val="single" w:sz="4" w:space="0" w:color="000000"/>
              <w:bottom w:val="single" w:sz="4" w:space="0" w:color="000000"/>
            </w:tcBorders>
            <w:shd w:val="clear" w:color="auto" w:fill="FFFFFF"/>
            <w:vAlign w:val="center"/>
          </w:tcPr>
          <w:p w14:paraId="33F71C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2 704,00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A1F0E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2 704,00</w:t>
            </w:r>
          </w:p>
        </w:tc>
      </w:tr>
      <w:tr w:rsidR="00297A27" w:rsidRPr="00297A27" w14:paraId="67431B8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385E99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193</w:t>
            </w:r>
          </w:p>
        </w:tc>
        <w:tc>
          <w:tcPr>
            <w:tcW w:w="7142" w:type="dxa"/>
            <w:tcBorders>
              <w:left w:val="single" w:sz="4" w:space="0" w:color="000000"/>
              <w:bottom w:val="single" w:sz="4" w:space="0" w:color="000000"/>
            </w:tcBorders>
            <w:shd w:val="clear" w:color="auto" w:fill="FFFFFF"/>
          </w:tcPr>
          <w:p w14:paraId="736038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ПАЗ рессоры № 2</w:t>
            </w:r>
          </w:p>
        </w:tc>
        <w:tc>
          <w:tcPr>
            <w:tcW w:w="708" w:type="dxa"/>
            <w:tcBorders>
              <w:left w:val="single" w:sz="4" w:space="0" w:color="000000"/>
              <w:bottom w:val="single" w:sz="4" w:space="0" w:color="000000"/>
            </w:tcBorders>
            <w:shd w:val="clear" w:color="auto" w:fill="FFFFFF"/>
          </w:tcPr>
          <w:p w14:paraId="4D59DD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B8860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9E02B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2 460,00</w:t>
            </w:r>
          </w:p>
        </w:tc>
        <w:tc>
          <w:tcPr>
            <w:tcW w:w="1184" w:type="dxa"/>
            <w:tcBorders>
              <w:left w:val="single" w:sz="4" w:space="0" w:color="000000"/>
              <w:bottom w:val="single" w:sz="4" w:space="0" w:color="000000"/>
            </w:tcBorders>
            <w:shd w:val="clear" w:color="auto" w:fill="FFFFFF"/>
            <w:vAlign w:val="center"/>
          </w:tcPr>
          <w:p w14:paraId="77DE4C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2 583,00</w:t>
            </w:r>
          </w:p>
        </w:tc>
        <w:tc>
          <w:tcPr>
            <w:tcW w:w="1135" w:type="dxa"/>
            <w:tcBorders>
              <w:left w:val="single" w:sz="4" w:space="0" w:color="000000"/>
              <w:bottom w:val="single" w:sz="4" w:space="0" w:color="000000"/>
            </w:tcBorders>
            <w:shd w:val="clear" w:color="auto" w:fill="FFFFFF"/>
            <w:vAlign w:val="center"/>
          </w:tcPr>
          <w:p w14:paraId="262EAE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2 632,20</w:t>
            </w:r>
          </w:p>
        </w:tc>
        <w:tc>
          <w:tcPr>
            <w:tcW w:w="1139" w:type="dxa"/>
            <w:tcBorders>
              <w:left w:val="single" w:sz="4" w:space="0" w:color="000000"/>
              <w:bottom w:val="single" w:sz="4" w:space="0" w:color="000000"/>
            </w:tcBorders>
            <w:shd w:val="clear" w:color="auto" w:fill="FFFFFF"/>
            <w:vAlign w:val="center"/>
          </w:tcPr>
          <w:p w14:paraId="67D91D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2 558,40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41B8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2 558,40</w:t>
            </w:r>
          </w:p>
        </w:tc>
      </w:tr>
      <w:tr w:rsidR="00297A27" w:rsidRPr="00297A27" w14:paraId="1EA2FD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483854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194</w:t>
            </w:r>
          </w:p>
        </w:tc>
        <w:tc>
          <w:tcPr>
            <w:tcW w:w="7142" w:type="dxa"/>
            <w:tcBorders>
              <w:left w:val="single" w:sz="4" w:space="0" w:color="000000"/>
              <w:bottom w:val="single" w:sz="4" w:space="0" w:color="000000"/>
            </w:tcBorders>
            <w:shd w:val="clear" w:color="auto" w:fill="FFFFFF"/>
          </w:tcPr>
          <w:p w14:paraId="149BAA1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Мост диодный ПАЗ, КАМАЗ, МАЗ 95А </w:t>
            </w:r>
          </w:p>
        </w:tc>
        <w:tc>
          <w:tcPr>
            <w:tcW w:w="708" w:type="dxa"/>
            <w:tcBorders>
              <w:left w:val="single" w:sz="4" w:space="0" w:color="000000"/>
              <w:bottom w:val="single" w:sz="4" w:space="0" w:color="000000"/>
            </w:tcBorders>
            <w:shd w:val="clear" w:color="auto" w:fill="FFFFFF"/>
          </w:tcPr>
          <w:p w14:paraId="32D9E7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C8F8E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A6ABD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4BE7CE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16E5E6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0CBE7B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840A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5C28DB0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DE729C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195</w:t>
            </w:r>
          </w:p>
        </w:tc>
        <w:tc>
          <w:tcPr>
            <w:tcW w:w="7142" w:type="dxa"/>
            <w:tcBorders>
              <w:left w:val="single" w:sz="4" w:space="0" w:color="000000"/>
              <w:bottom w:val="single" w:sz="4" w:space="0" w:color="000000"/>
            </w:tcBorders>
            <w:shd w:val="clear" w:color="auto" w:fill="FFFFFF"/>
          </w:tcPr>
          <w:p w14:paraId="583A904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Наконечник мех-</w:t>
            </w:r>
            <w:proofErr w:type="spellStart"/>
            <w:r w:rsidRPr="00297A27">
              <w:rPr>
                <w:rFonts w:ascii="Times New Roman" w:eastAsia="Times New Roman" w:hAnsi="Times New Roman" w:cs="Times New Roman"/>
                <w:color w:val="00000A"/>
                <w:kern w:val="1"/>
                <w:sz w:val="20"/>
                <w:szCs w:val="20"/>
                <w:lang w:eastAsia="zh-CN"/>
                <w14:ligatures w14:val="none"/>
              </w:rPr>
              <w:t>ма</w:t>
            </w:r>
            <w:proofErr w:type="spellEnd"/>
            <w:r w:rsidRPr="00297A27">
              <w:rPr>
                <w:rFonts w:ascii="Times New Roman" w:eastAsia="Times New Roman" w:hAnsi="Times New Roman" w:cs="Times New Roman"/>
                <w:color w:val="00000A"/>
                <w:kern w:val="1"/>
                <w:sz w:val="20"/>
                <w:szCs w:val="20"/>
                <w:lang w:eastAsia="zh-CN"/>
                <w14:ligatures w14:val="none"/>
              </w:rPr>
              <w:t xml:space="preserve"> открывания двери ПАЗ 3204</w:t>
            </w:r>
          </w:p>
        </w:tc>
        <w:tc>
          <w:tcPr>
            <w:tcW w:w="708" w:type="dxa"/>
            <w:tcBorders>
              <w:left w:val="single" w:sz="4" w:space="0" w:color="000000"/>
              <w:bottom w:val="single" w:sz="4" w:space="0" w:color="000000"/>
            </w:tcBorders>
            <w:shd w:val="clear" w:color="auto" w:fill="FFFFFF"/>
          </w:tcPr>
          <w:p w14:paraId="59BEF8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E4E0D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3732F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1 250,00</w:t>
            </w:r>
          </w:p>
        </w:tc>
        <w:tc>
          <w:tcPr>
            <w:tcW w:w="1184" w:type="dxa"/>
            <w:tcBorders>
              <w:left w:val="single" w:sz="4" w:space="0" w:color="000000"/>
              <w:bottom w:val="single" w:sz="4" w:space="0" w:color="000000"/>
            </w:tcBorders>
            <w:shd w:val="clear" w:color="auto" w:fill="FFFFFF"/>
            <w:vAlign w:val="center"/>
          </w:tcPr>
          <w:p w14:paraId="54E038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1 312,50</w:t>
            </w:r>
          </w:p>
        </w:tc>
        <w:tc>
          <w:tcPr>
            <w:tcW w:w="1135" w:type="dxa"/>
            <w:tcBorders>
              <w:left w:val="single" w:sz="4" w:space="0" w:color="000000"/>
              <w:bottom w:val="single" w:sz="4" w:space="0" w:color="000000"/>
            </w:tcBorders>
            <w:shd w:val="clear" w:color="auto" w:fill="FFFFFF"/>
            <w:vAlign w:val="center"/>
          </w:tcPr>
          <w:p w14:paraId="38E069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1 337,50</w:t>
            </w:r>
          </w:p>
        </w:tc>
        <w:tc>
          <w:tcPr>
            <w:tcW w:w="1139" w:type="dxa"/>
            <w:tcBorders>
              <w:left w:val="single" w:sz="4" w:space="0" w:color="000000"/>
              <w:bottom w:val="single" w:sz="4" w:space="0" w:color="000000"/>
            </w:tcBorders>
            <w:shd w:val="clear" w:color="auto" w:fill="FFFFFF"/>
            <w:vAlign w:val="center"/>
          </w:tcPr>
          <w:p w14:paraId="143C92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2DB25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r>
      <w:tr w:rsidR="00297A27" w:rsidRPr="00297A27" w14:paraId="6E21D7E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67990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196</w:t>
            </w:r>
          </w:p>
        </w:tc>
        <w:tc>
          <w:tcPr>
            <w:tcW w:w="7142" w:type="dxa"/>
            <w:tcBorders>
              <w:left w:val="single" w:sz="4" w:space="0" w:color="000000"/>
              <w:bottom w:val="single" w:sz="4" w:space="0" w:color="000000"/>
            </w:tcBorders>
            <w:shd w:val="clear" w:color="auto" w:fill="FFFFFF"/>
          </w:tcPr>
          <w:p w14:paraId="6F6744B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Наконечник рулевой 66, ПАЗ сб.(</w:t>
            </w:r>
            <w:proofErr w:type="spellStart"/>
            <w:r w:rsidRPr="00297A27">
              <w:rPr>
                <w:rFonts w:ascii="Times New Roman" w:eastAsia="Times New Roman" w:hAnsi="Times New Roman" w:cs="Times New Roman"/>
                <w:color w:val="00000A"/>
                <w:kern w:val="1"/>
                <w:sz w:val="20"/>
                <w:szCs w:val="20"/>
                <w:lang w:eastAsia="zh-CN"/>
                <w14:ligatures w14:val="none"/>
              </w:rPr>
              <w:t>крупн</w:t>
            </w:r>
            <w:proofErr w:type="spellEnd"/>
            <w:r w:rsidRPr="00297A27">
              <w:rPr>
                <w:rFonts w:ascii="Times New Roman" w:eastAsia="Times New Roman" w:hAnsi="Times New Roman" w:cs="Times New Roman"/>
                <w:color w:val="00000A"/>
                <w:kern w:val="1"/>
                <w:sz w:val="20"/>
                <w:szCs w:val="20"/>
                <w:lang w:eastAsia="zh-CN"/>
                <w14:ligatures w14:val="none"/>
              </w:rPr>
              <w:t>.-левый)</w:t>
            </w:r>
          </w:p>
        </w:tc>
        <w:tc>
          <w:tcPr>
            <w:tcW w:w="708" w:type="dxa"/>
            <w:tcBorders>
              <w:left w:val="single" w:sz="4" w:space="0" w:color="000000"/>
              <w:bottom w:val="single" w:sz="4" w:space="0" w:color="000000"/>
            </w:tcBorders>
            <w:shd w:val="clear" w:color="auto" w:fill="FFFFFF"/>
          </w:tcPr>
          <w:p w14:paraId="67C3F4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9237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B58E5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2 400,00</w:t>
            </w:r>
          </w:p>
        </w:tc>
        <w:tc>
          <w:tcPr>
            <w:tcW w:w="1184" w:type="dxa"/>
            <w:tcBorders>
              <w:left w:val="single" w:sz="4" w:space="0" w:color="000000"/>
              <w:bottom w:val="single" w:sz="4" w:space="0" w:color="000000"/>
            </w:tcBorders>
            <w:shd w:val="clear" w:color="auto" w:fill="FFFFFF"/>
            <w:vAlign w:val="center"/>
          </w:tcPr>
          <w:p w14:paraId="1C5E6A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2 520,00</w:t>
            </w:r>
          </w:p>
        </w:tc>
        <w:tc>
          <w:tcPr>
            <w:tcW w:w="1135" w:type="dxa"/>
            <w:tcBorders>
              <w:left w:val="single" w:sz="4" w:space="0" w:color="000000"/>
              <w:bottom w:val="single" w:sz="4" w:space="0" w:color="000000"/>
            </w:tcBorders>
            <w:shd w:val="clear" w:color="auto" w:fill="FFFFFF"/>
            <w:vAlign w:val="center"/>
          </w:tcPr>
          <w:p w14:paraId="6D18B8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2 568,00</w:t>
            </w:r>
          </w:p>
        </w:tc>
        <w:tc>
          <w:tcPr>
            <w:tcW w:w="1139" w:type="dxa"/>
            <w:tcBorders>
              <w:left w:val="single" w:sz="4" w:space="0" w:color="000000"/>
              <w:bottom w:val="single" w:sz="4" w:space="0" w:color="000000"/>
            </w:tcBorders>
            <w:shd w:val="clear" w:color="auto" w:fill="FFFFFF"/>
            <w:vAlign w:val="center"/>
          </w:tcPr>
          <w:p w14:paraId="686F4B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A03B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2 496,00</w:t>
            </w:r>
          </w:p>
        </w:tc>
      </w:tr>
      <w:tr w:rsidR="00297A27" w:rsidRPr="00297A27" w14:paraId="52D7119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654D0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197</w:t>
            </w:r>
          </w:p>
        </w:tc>
        <w:tc>
          <w:tcPr>
            <w:tcW w:w="7142" w:type="dxa"/>
            <w:tcBorders>
              <w:left w:val="single" w:sz="4" w:space="0" w:color="000000"/>
              <w:bottom w:val="single" w:sz="4" w:space="0" w:color="000000"/>
            </w:tcBorders>
            <w:shd w:val="clear" w:color="auto" w:fill="FFFFFF"/>
          </w:tcPr>
          <w:p w14:paraId="0048ECB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ГУР ПАЗ</w:t>
            </w:r>
          </w:p>
        </w:tc>
        <w:tc>
          <w:tcPr>
            <w:tcW w:w="708" w:type="dxa"/>
            <w:tcBorders>
              <w:left w:val="single" w:sz="4" w:space="0" w:color="000000"/>
              <w:bottom w:val="single" w:sz="4" w:space="0" w:color="000000"/>
            </w:tcBorders>
            <w:shd w:val="clear" w:color="auto" w:fill="FFFFFF"/>
          </w:tcPr>
          <w:p w14:paraId="08AE2D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0AEB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6F3FA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8 500,00</w:t>
            </w:r>
          </w:p>
        </w:tc>
        <w:tc>
          <w:tcPr>
            <w:tcW w:w="1184" w:type="dxa"/>
            <w:tcBorders>
              <w:left w:val="single" w:sz="4" w:space="0" w:color="000000"/>
              <w:bottom w:val="single" w:sz="4" w:space="0" w:color="000000"/>
            </w:tcBorders>
            <w:shd w:val="clear" w:color="auto" w:fill="FFFFFF"/>
            <w:vAlign w:val="center"/>
          </w:tcPr>
          <w:p w14:paraId="18F066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8 925,00</w:t>
            </w:r>
          </w:p>
        </w:tc>
        <w:tc>
          <w:tcPr>
            <w:tcW w:w="1135" w:type="dxa"/>
            <w:tcBorders>
              <w:left w:val="single" w:sz="4" w:space="0" w:color="000000"/>
              <w:bottom w:val="single" w:sz="4" w:space="0" w:color="000000"/>
            </w:tcBorders>
            <w:shd w:val="clear" w:color="auto" w:fill="FFFFFF"/>
            <w:vAlign w:val="center"/>
          </w:tcPr>
          <w:p w14:paraId="599C39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9 095,00</w:t>
            </w:r>
          </w:p>
        </w:tc>
        <w:tc>
          <w:tcPr>
            <w:tcW w:w="1139" w:type="dxa"/>
            <w:tcBorders>
              <w:left w:val="single" w:sz="4" w:space="0" w:color="000000"/>
              <w:bottom w:val="single" w:sz="4" w:space="0" w:color="000000"/>
            </w:tcBorders>
            <w:shd w:val="clear" w:color="auto" w:fill="FFFFFF"/>
            <w:vAlign w:val="center"/>
          </w:tcPr>
          <w:p w14:paraId="59620E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8 840,00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1D3BB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8 840,00</w:t>
            </w:r>
          </w:p>
        </w:tc>
      </w:tr>
      <w:tr w:rsidR="00297A27" w:rsidRPr="00297A27" w14:paraId="4540DA8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C9A67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198</w:t>
            </w:r>
          </w:p>
        </w:tc>
        <w:tc>
          <w:tcPr>
            <w:tcW w:w="7142" w:type="dxa"/>
            <w:tcBorders>
              <w:left w:val="single" w:sz="4" w:space="0" w:color="000000"/>
              <w:bottom w:val="single" w:sz="4" w:space="0" w:color="000000"/>
            </w:tcBorders>
            <w:shd w:val="clear" w:color="auto" w:fill="FFFFFF"/>
          </w:tcPr>
          <w:p w14:paraId="1604055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Опора пассажирской двери </w:t>
            </w:r>
            <w:proofErr w:type="spellStart"/>
            <w:r w:rsidRPr="00297A27">
              <w:rPr>
                <w:rFonts w:ascii="Times New Roman" w:eastAsia="Times New Roman" w:hAnsi="Times New Roman" w:cs="Times New Roman"/>
                <w:color w:val="00000A"/>
                <w:kern w:val="1"/>
                <w:sz w:val="20"/>
                <w:szCs w:val="20"/>
                <w:lang w:eastAsia="zh-CN"/>
                <w14:ligatures w14:val="none"/>
              </w:rPr>
              <w:t>ниж</w:t>
            </w:r>
            <w:proofErr w:type="spellEnd"/>
            <w:r w:rsidRPr="00297A27">
              <w:rPr>
                <w:rFonts w:ascii="Times New Roman" w:eastAsia="Times New Roman" w:hAnsi="Times New Roman" w:cs="Times New Roman"/>
                <w:color w:val="00000A"/>
                <w:kern w:val="1"/>
                <w:sz w:val="20"/>
                <w:szCs w:val="20"/>
                <w:lang w:eastAsia="zh-CN"/>
                <w14:ligatures w14:val="none"/>
              </w:rPr>
              <w:t>. 320402-05,320412-05</w:t>
            </w:r>
          </w:p>
        </w:tc>
        <w:tc>
          <w:tcPr>
            <w:tcW w:w="708" w:type="dxa"/>
            <w:tcBorders>
              <w:left w:val="single" w:sz="4" w:space="0" w:color="000000"/>
              <w:bottom w:val="single" w:sz="4" w:space="0" w:color="000000"/>
            </w:tcBorders>
            <w:shd w:val="clear" w:color="auto" w:fill="FFFFFF"/>
          </w:tcPr>
          <w:p w14:paraId="334C9E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7C09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97B3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650,00</w:t>
            </w:r>
          </w:p>
        </w:tc>
        <w:tc>
          <w:tcPr>
            <w:tcW w:w="1184" w:type="dxa"/>
            <w:tcBorders>
              <w:left w:val="single" w:sz="4" w:space="0" w:color="000000"/>
              <w:bottom w:val="single" w:sz="4" w:space="0" w:color="000000"/>
            </w:tcBorders>
            <w:shd w:val="clear" w:color="auto" w:fill="FFFFFF"/>
            <w:vAlign w:val="center"/>
          </w:tcPr>
          <w:p w14:paraId="68C4B2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682,50</w:t>
            </w:r>
          </w:p>
        </w:tc>
        <w:tc>
          <w:tcPr>
            <w:tcW w:w="1135" w:type="dxa"/>
            <w:tcBorders>
              <w:left w:val="single" w:sz="4" w:space="0" w:color="000000"/>
              <w:bottom w:val="single" w:sz="4" w:space="0" w:color="000000"/>
            </w:tcBorders>
            <w:shd w:val="clear" w:color="auto" w:fill="FFFFFF"/>
            <w:vAlign w:val="center"/>
          </w:tcPr>
          <w:p w14:paraId="5D1336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695,50</w:t>
            </w:r>
          </w:p>
        </w:tc>
        <w:tc>
          <w:tcPr>
            <w:tcW w:w="1139" w:type="dxa"/>
            <w:tcBorders>
              <w:left w:val="single" w:sz="4" w:space="0" w:color="000000"/>
              <w:bottom w:val="single" w:sz="4" w:space="0" w:color="000000"/>
            </w:tcBorders>
            <w:shd w:val="clear" w:color="auto" w:fill="FFFFFF"/>
            <w:vAlign w:val="center"/>
          </w:tcPr>
          <w:p w14:paraId="4519EF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18CB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r>
      <w:tr w:rsidR="00297A27" w:rsidRPr="00297A27" w14:paraId="3F51A53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40B72C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199</w:t>
            </w:r>
          </w:p>
        </w:tc>
        <w:tc>
          <w:tcPr>
            <w:tcW w:w="7142" w:type="dxa"/>
            <w:tcBorders>
              <w:left w:val="single" w:sz="4" w:space="0" w:color="000000"/>
              <w:bottom w:val="single" w:sz="4" w:space="0" w:color="000000"/>
            </w:tcBorders>
            <w:shd w:val="clear" w:color="auto" w:fill="FFFFFF"/>
          </w:tcPr>
          <w:p w14:paraId="263E6B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Ось 3205 пружины балансира</w:t>
            </w:r>
          </w:p>
        </w:tc>
        <w:tc>
          <w:tcPr>
            <w:tcW w:w="708" w:type="dxa"/>
            <w:tcBorders>
              <w:left w:val="single" w:sz="4" w:space="0" w:color="000000"/>
              <w:bottom w:val="single" w:sz="4" w:space="0" w:color="000000"/>
            </w:tcBorders>
            <w:shd w:val="clear" w:color="auto" w:fill="FFFFFF"/>
          </w:tcPr>
          <w:p w14:paraId="43BE0D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D263F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716D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6D85A8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735,00</w:t>
            </w:r>
          </w:p>
        </w:tc>
        <w:tc>
          <w:tcPr>
            <w:tcW w:w="1135" w:type="dxa"/>
            <w:tcBorders>
              <w:left w:val="single" w:sz="4" w:space="0" w:color="000000"/>
              <w:bottom w:val="single" w:sz="4" w:space="0" w:color="000000"/>
            </w:tcBorders>
            <w:shd w:val="clear" w:color="auto" w:fill="FFFFFF"/>
            <w:vAlign w:val="center"/>
          </w:tcPr>
          <w:p w14:paraId="3B8E9F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749,00</w:t>
            </w:r>
          </w:p>
        </w:tc>
        <w:tc>
          <w:tcPr>
            <w:tcW w:w="1139" w:type="dxa"/>
            <w:tcBorders>
              <w:left w:val="single" w:sz="4" w:space="0" w:color="000000"/>
              <w:bottom w:val="single" w:sz="4" w:space="0" w:color="000000"/>
            </w:tcBorders>
            <w:shd w:val="clear" w:color="auto" w:fill="FFFFFF"/>
            <w:vAlign w:val="center"/>
          </w:tcPr>
          <w:p w14:paraId="697B52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1C14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r>
      <w:tr w:rsidR="00297A27" w:rsidRPr="00297A27" w14:paraId="0859FAB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A3CC2B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200</w:t>
            </w:r>
          </w:p>
        </w:tc>
        <w:tc>
          <w:tcPr>
            <w:tcW w:w="7142" w:type="dxa"/>
            <w:tcBorders>
              <w:left w:val="single" w:sz="4" w:space="0" w:color="000000"/>
              <w:bottom w:val="single" w:sz="4" w:space="0" w:color="000000"/>
            </w:tcBorders>
            <w:shd w:val="clear" w:color="auto" w:fill="FFFFFF"/>
          </w:tcPr>
          <w:p w14:paraId="4806D11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Ось колодки ПАЗ 320402 (мост 224)</w:t>
            </w:r>
          </w:p>
        </w:tc>
        <w:tc>
          <w:tcPr>
            <w:tcW w:w="708" w:type="dxa"/>
            <w:tcBorders>
              <w:left w:val="single" w:sz="4" w:space="0" w:color="000000"/>
              <w:bottom w:val="single" w:sz="4" w:space="0" w:color="000000"/>
            </w:tcBorders>
            <w:shd w:val="clear" w:color="auto" w:fill="FFFFFF"/>
          </w:tcPr>
          <w:p w14:paraId="4890BE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3E8BE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2EB3A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1 150,00</w:t>
            </w:r>
          </w:p>
        </w:tc>
        <w:tc>
          <w:tcPr>
            <w:tcW w:w="1184" w:type="dxa"/>
            <w:tcBorders>
              <w:left w:val="single" w:sz="4" w:space="0" w:color="000000"/>
              <w:bottom w:val="single" w:sz="4" w:space="0" w:color="000000"/>
            </w:tcBorders>
            <w:shd w:val="clear" w:color="auto" w:fill="FFFFFF"/>
            <w:vAlign w:val="center"/>
          </w:tcPr>
          <w:p w14:paraId="5534C2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1 207,50</w:t>
            </w:r>
          </w:p>
        </w:tc>
        <w:tc>
          <w:tcPr>
            <w:tcW w:w="1135" w:type="dxa"/>
            <w:tcBorders>
              <w:left w:val="single" w:sz="4" w:space="0" w:color="000000"/>
              <w:bottom w:val="single" w:sz="4" w:space="0" w:color="000000"/>
            </w:tcBorders>
            <w:shd w:val="clear" w:color="auto" w:fill="FFFFFF"/>
            <w:vAlign w:val="center"/>
          </w:tcPr>
          <w:p w14:paraId="640EC3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1 230,50</w:t>
            </w:r>
          </w:p>
        </w:tc>
        <w:tc>
          <w:tcPr>
            <w:tcW w:w="1139" w:type="dxa"/>
            <w:tcBorders>
              <w:left w:val="single" w:sz="4" w:space="0" w:color="000000"/>
              <w:bottom w:val="single" w:sz="4" w:space="0" w:color="000000"/>
            </w:tcBorders>
            <w:shd w:val="clear" w:color="auto" w:fill="FFFFFF"/>
            <w:vAlign w:val="center"/>
          </w:tcPr>
          <w:p w14:paraId="258092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8E90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1 196,00</w:t>
            </w:r>
          </w:p>
        </w:tc>
      </w:tr>
      <w:tr w:rsidR="00297A27" w:rsidRPr="00297A27" w14:paraId="31CC38A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EF3D73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201</w:t>
            </w:r>
          </w:p>
        </w:tc>
        <w:tc>
          <w:tcPr>
            <w:tcW w:w="7142" w:type="dxa"/>
            <w:tcBorders>
              <w:left w:val="single" w:sz="4" w:space="0" w:color="000000"/>
              <w:bottom w:val="single" w:sz="4" w:space="0" w:color="000000"/>
            </w:tcBorders>
            <w:shd w:val="clear" w:color="auto" w:fill="FFFFFF"/>
          </w:tcPr>
          <w:p w14:paraId="6B93E3D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Палец 3205 балансира</w:t>
            </w:r>
          </w:p>
        </w:tc>
        <w:tc>
          <w:tcPr>
            <w:tcW w:w="708" w:type="dxa"/>
            <w:tcBorders>
              <w:left w:val="single" w:sz="4" w:space="0" w:color="000000"/>
              <w:bottom w:val="single" w:sz="4" w:space="0" w:color="000000"/>
            </w:tcBorders>
            <w:shd w:val="clear" w:color="auto" w:fill="FFFFFF"/>
          </w:tcPr>
          <w:p w14:paraId="2398BC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7E64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F35D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850,00</w:t>
            </w:r>
          </w:p>
        </w:tc>
        <w:tc>
          <w:tcPr>
            <w:tcW w:w="1184" w:type="dxa"/>
            <w:tcBorders>
              <w:left w:val="single" w:sz="4" w:space="0" w:color="000000"/>
              <w:bottom w:val="single" w:sz="4" w:space="0" w:color="000000"/>
            </w:tcBorders>
            <w:shd w:val="clear" w:color="auto" w:fill="FFFFFF"/>
            <w:vAlign w:val="center"/>
          </w:tcPr>
          <w:p w14:paraId="2F604D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892,50</w:t>
            </w:r>
          </w:p>
        </w:tc>
        <w:tc>
          <w:tcPr>
            <w:tcW w:w="1135" w:type="dxa"/>
            <w:tcBorders>
              <w:left w:val="single" w:sz="4" w:space="0" w:color="000000"/>
              <w:bottom w:val="single" w:sz="4" w:space="0" w:color="000000"/>
            </w:tcBorders>
            <w:shd w:val="clear" w:color="auto" w:fill="FFFFFF"/>
            <w:vAlign w:val="center"/>
          </w:tcPr>
          <w:p w14:paraId="1C82E9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909,50</w:t>
            </w:r>
          </w:p>
        </w:tc>
        <w:tc>
          <w:tcPr>
            <w:tcW w:w="1139" w:type="dxa"/>
            <w:tcBorders>
              <w:left w:val="single" w:sz="4" w:space="0" w:color="000000"/>
              <w:bottom w:val="single" w:sz="4" w:space="0" w:color="000000"/>
            </w:tcBorders>
            <w:shd w:val="clear" w:color="auto" w:fill="FFFFFF"/>
            <w:vAlign w:val="center"/>
          </w:tcPr>
          <w:p w14:paraId="654896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CB834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884,00</w:t>
            </w:r>
          </w:p>
        </w:tc>
      </w:tr>
      <w:tr w:rsidR="00297A27" w:rsidRPr="00297A27" w14:paraId="76645A0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2A68AD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202</w:t>
            </w:r>
          </w:p>
        </w:tc>
        <w:tc>
          <w:tcPr>
            <w:tcW w:w="7142" w:type="dxa"/>
            <w:tcBorders>
              <w:left w:val="single" w:sz="4" w:space="0" w:color="000000"/>
              <w:bottom w:val="single" w:sz="4" w:space="0" w:color="000000"/>
            </w:tcBorders>
            <w:shd w:val="clear" w:color="auto" w:fill="FFFFFF"/>
          </w:tcPr>
          <w:p w14:paraId="4A29B6C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Патрубки ПАЗ-3205 радиатора (сил) к-т</w:t>
            </w:r>
          </w:p>
        </w:tc>
        <w:tc>
          <w:tcPr>
            <w:tcW w:w="708" w:type="dxa"/>
            <w:tcBorders>
              <w:left w:val="single" w:sz="4" w:space="0" w:color="000000"/>
              <w:bottom w:val="single" w:sz="4" w:space="0" w:color="000000"/>
            </w:tcBorders>
            <w:shd w:val="clear" w:color="auto" w:fill="FFFFFF"/>
          </w:tcPr>
          <w:p w14:paraId="3D557A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3544B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3F3C9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1 900,00</w:t>
            </w:r>
          </w:p>
        </w:tc>
        <w:tc>
          <w:tcPr>
            <w:tcW w:w="1184" w:type="dxa"/>
            <w:tcBorders>
              <w:left w:val="single" w:sz="4" w:space="0" w:color="000000"/>
              <w:bottom w:val="single" w:sz="4" w:space="0" w:color="000000"/>
            </w:tcBorders>
            <w:shd w:val="clear" w:color="auto" w:fill="FFFFFF"/>
            <w:vAlign w:val="center"/>
          </w:tcPr>
          <w:p w14:paraId="5A8BF3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1 995,00</w:t>
            </w:r>
          </w:p>
        </w:tc>
        <w:tc>
          <w:tcPr>
            <w:tcW w:w="1135" w:type="dxa"/>
            <w:tcBorders>
              <w:left w:val="single" w:sz="4" w:space="0" w:color="000000"/>
              <w:bottom w:val="single" w:sz="4" w:space="0" w:color="000000"/>
            </w:tcBorders>
            <w:shd w:val="clear" w:color="auto" w:fill="FFFFFF"/>
            <w:vAlign w:val="center"/>
          </w:tcPr>
          <w:p w14:paraId="461B44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2 033,00</w:t>
            </w:r>
          </w:p>
        </w:tc>
        <w:tc>
          <w:tcPr>
            <w:tcW w:w="1139" w:type="dxa"/>
            <w:tcBorders>
              <w:left w:val="single" w:sz="4" w:space="0" w:color="000000"/>
              <w:bottom w:val="single" w:sz="4" w:space="0" w:color="000000"/>
            </w:tcBorders>
            <w:shd w:val="clear" w:color="auto" w:fill="FFFFFF"/>
            <w:vAlign w:val="center"/>
          </w:tcPr>
          <w:p w14:paraId="1F308E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E4BE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1 976,00</w:t>
            </w:r>
          </w:p>
        </w:tc>
      </w:tr>
      <w:tr w:rsidR="00297A27" w:rsidRPr="00297A27" w14:paraId="07860D8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2DF574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203</w:t>
            </w:r>
          </w:p>
        </w:tc>
        <w:tc>
          <w:tcPr>
            <w:tcW w:w="7142" w:type="dxa"/>
            <w:tcBorders>
              <w:left w:val="single" w:sz="4" w:space="0" w:color="000000"/>
              <w:bottom w:val="single" w:sz="4" w:space="0" w:color="000000"/>
            </w:tcBorders>
            <w:shd w:val="clear" w:color="auto" w:fill="FFFFFF"/>
          </w:tcPr>
          <w:p w14:paraId="4D24EFD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Пневмогидроусилитель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5320 в сб.</w:t>
            </w:r>
          </w:p>
        </w:tc>
        <w:tc>
          <w:tcPr>
            <w:tcW w:w="708" w:type="dxa"/>
            <w:tcBorders>
              <w:left w:val="single" w:sz="4" w:space="0" w:color="000000"/>
              <w:bottom w:val="single" w:sz="4" w:space="0" w:color="000000"/>
            </w:tcBorders>
            <w:shd w:val="clear" w:color="auto" w:fill="FFFFFF"/>
          </w:tcPr>
          <w:p w14:paraId="1D115D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E2D8B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43C85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4 880,00</w:t>
            </w:r>
          </w:p>
        </w:tc>
        <w:tc>
          <w:tcPr>
            <w:tcW w:w="1184" w:type="dxa"/>
            <w:tcBorders>
              <w:left w:val="single" w:sz="4" w:space="0" w:color="000000"/>
              <w:bottom w:val="single" w:sz="4" w:space="0" w:color="000000"/>
            </w:tcBorders>
            <w:shd w:val="clear" w:color="auto" w:fill="FFFFFF"/>
            <w:vAlign w:val="center"/>
          </w:tcPr>
          <w:p w14:paraId="50D6C1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5 124,00</w:t>
            </w:r>
          </w:p>
        </w:tc>
        <w:tc>
          <w:tcPr>
            <w:tcW w:w="1135" w:type="dxa"/>
            <w:tcBorders>
              <w:left w:val="single" w:sz="4" w:space="0" w:color="000000"/>
              <w:bottom w:val="single" w:sz="4" w:space="0" w:color="000000"/>
            </w:tcBorders>
            <w:shd w:val="clear" w:color="auto" w:fill="FFFFFF"/>
            <w:vAlign w:val="center"/>
          </w:tcPr>
          <w:p w14:paraId="59BC84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5 221,60</w:t>
            </w:r>
          </w:p>
        </w:tc>
        <w:tc>
          <w:tcPr>
            <w:tcW w:w="1139" w:type="dxa"/>
            <w:tcBorders>
              <w:left w:val="single" w:sz="4" w:space="0" w:color="000000"/>
              <w:bottom w:val="single" w:sz="4" w:space="0" w:color="000000"/>
            </w:tcBorders>
            <w:shd w:val="clear" w:color="auto" w:fill="FFFFFF"/>
            <w:vAlign w:val="center"/>
          </w:tcPr>
          <w:p w14:paraId="303AD1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5 075,20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B8B3B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5 075,20</w:t>
            </w:r>
          </w:p>
        </w:tc>
      </w:tr>
      <w:tr w:rsidR="00297A27" w:rsidRPr="00297A27" w14:paraId="7268FE3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CC08F4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204</w:t>
            </w:r>
          </w:p>
        </w:tc>
        <w:tc>
          <w:tcPr>
            <w:tcW w:w="7142" w:type="dxa"/>
            <w:tcBorders>
              <w:left w:val="single" w:sz="4" w:space="0" w:color="000000"/>
              <w:bottom w:val="single" w:sz="4" w:space="0" w:color="000000"/>
            </w:tcBorders>
            <w:shd w:val="clear" w:color="auto" w:fill="FFFFFF"/>
          </w:tcPr>
          <w:p w14:paraId="4245CEA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Провод АКБ УАЗ-Патриот (к-т) 35см+190см</w:t>
            </w:r>
          </w:p>
        </w:tc>
        <w:tc>
          <w:tcPr>
            <w:tcW w:w="708" w:type="dxa"/>
            <w:tcBorders>
              <w:left w:val="single" w:sz="4" w:space="0" w:color="000000"/>
              <w:bottom w:val="single" w:sz="4" w:space="0" w:color="000000"/>
            </w:tcBorders>
            <w:shd w:val="clear" w:color="auto" w:fill="FFFFFF"/>
          </w:tcPr>
          <w:p w14:paraId="0B1646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090B2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2A2D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2 100,00</w:t>
            </w:r>
          </w:p>
        </w:tc>
        <w:tc>
          <w:tcPr>
            <w:tcW w:w="1184" w:type="dxa"/>
            <w:tcBorders>
              <w:left w:val="single" w:sz="4" w:space="0" w:color="000000"/>
              <w:bottom w:val="single" w:sz="4" w:space="0" w:color="000000"/>
            </w:tcBorders>
            <w:shd w:val="clear" w:color="auto" w:fill="FFFFFF"/>
            <w:vAlign w:val="center"/>
          </w:tcPr>
          <w:p w14:paraId="3F1641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2 205,00</w:t>
            </w:r>
          </w:p>
        </w:tc>
        <w:tc>
          <w:tcPr>
            <w:tcW w:w="1135" w:type="dxa"/>
            <w:tcBorders>
              <w:left w:val="single" w:sz="4" w:space="0" w:color="000000"/>
              <w:bottom w:val="single" w:sz="4" w:space="0" w:color="000000"/>
            </w:tcBorders>
            <w:shd w:val="clear" w:color="auto" w:fill="FFFFFF"/>
            <w:vAlign w:val="center"/>
          </w:tcPr>
          <w:p w14:paraId="53CD12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2 247,00</w:t>
            </w:r>
          </w:p>
        </w:tc>
        <w:tc>
          <w:tcPr>
            <w:tcW w:w="1139" w:type="dxa"/>
            <w:tcBorders>
              <w:left w:val="single" w:sz="4" w:space="0" w:color="000000"/>
              <w:bottom w:val="single" w:sz="4" w:space="0" w:color="000000"/>
            </w:tcBorders>
            <w:shd w:val="clear" w:color="auto" w:fill="FFFFFF"/>
            <w:vAlign w:val="center"/>
          </w:tcPr>
          <w:p w14:paraId="7D4BF3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5CFDD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2 184,00</w:t>
            </w:r>
          </w:p>
        </w:tc>
      </w:tr>
      <w:tr w:rsidR="00297A27" w:rsidRPr="00297A27" w14:paraId="6DCEC01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EDE69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205</w:t>
            </w:r>
          </w:p>
        </w:tc>
        <w:tc>
          <w:tcPr>
            <w:tcW w:w="7142" w:type="dxa"/>
            <w:tcBorders>
              <w:left w:val="single" w:sz="4" w:space="0" w:color="000000"/>
              <w:bottom w:val="single" w:sz="4" w:space="0" w:color="000000"/>
            </w:tcBorders>
            <w:shd w:val="clear" w:color="auto" w:fill="FFFFFF"/>
          </w:tcPr>
          <w:p w14:paraId="01B306F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Пружина балансира ПАЗ</w:t>
            </w:r>
          </w:p>
        </w:tc>
        <w:tc>
          <w:tcPr>
            <w:tcW w:w="708" w:type="dxa"/>
            <w:tcBorders>
              <w:left w:val="single" w:sz="4" w:space="0" w:color="000000"/>
              <w:bottom w:val="single" w:sz="4" w:space="0" w:color="000000"/>
            </w:tcBorders>
            <w:shd w:val="clear" w:color="auto" w:fill="FFFFFF"/>
          </w:tcPr>
          <w:p w14:paraId="4C1E23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B39E2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6BCD4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800,00</w:t>
            </w:r>
          </w:p>
        </w:tc>
        <w:tc>
          <w:tcPr>
            <w:tcW w:w="1184" w:type="dxa"/>
            <w:tcBorders>
              <w:left w:val="single" w:sz="4" w:space="0" w:color="000000"/>
              <w:bottom w:val="single" w:sz="4" w:space="0" w:color="000000"/>
            </w:tcBorders>
            <w:shd w:val="clear" w:color="auto" w:fill="FFFFFF"/>
            <w:vAlign w:val="center"/>
          </w:tcPr>
          <w:p w14:paraId="053378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840,00</w:t>
            </w:r>
          </w:p>
        </w:tc>
        <w:tc>
          <w:tcPr>
            <w:tcW w:w="1135" w:type="dxa"/>
            <w:tcBorders>
              <w:left w:val="single" w:sz="4" w:space="0" w:color="000000"/>
              <w:bottom w:val="single" w:sz="4" w:space="0" w:color="000000"/>
            </w:tcBorders>
            <w:shd w:val="clear" w:color="auto" w:fill="FFFFFF"/>
            <w:vAlign w:val="center"/>
          </w:tcPr>
          <w:p w14:paraId="22B4A8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856,00</w:t>
            </w:r>
          </w:p>
        </w:tc>
        <w:tc>
          <w:tcPr>
            <w:tcW w:w="1139" w:type="dxa"/>
            <w:tcBorders>
              <w:left w:val="single" w:sz="4" w:space="0" w:color="000000"/>
              <w:bottom w:val="single" w:sz="4" w:space="0" w:color="000000"/>
            </w:tcBorders>
            <w:shd w:val="clear" w:color="auto" w:fill="FFFFFF"/>
            <w:vAlign w:val="center"/>
          </w:tcPr>
          <w:p w14:paraId="07A09C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7A270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832,00</w:t>
            </w:r>
          </w:p>
        </w:tc>
      </w:tr>
      <w:tr w:rsidR="00297A27" w:rsidRPr="00297A27" w14:paraId="70D014C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AD0F9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206</w:t>
            </w:r>
          </w:p>
        </w:tc>
        <w:tc>
          <w:tcPr>
            <w:tcW w:w="7142" w:type="dxa"/>
            <w:tcBorders>
              <w:left w:val="single" w:sz="4" w:space="0" w:color="000000"/>
              <w:bottom w:val="single" w:sz="4" w:space="0" w:color="000000"/>
            </w:tcBorders>
            <w:shd w:val="clear" w:color="auto" w:fill="FFFFFF"/>
          </w:tcPr>
          <w:p w14:paraId="1D3C2C3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отопителя  </w:t>
            </w:r>
          </w:p>
        </w:tc>
        <w:tc>
          <w:tcPr>
            <w:tcW w:w="708" w:type="dxa"/>
            <w:tcBorders>
              <w:left w:val="single" w:sz="4" w:space="0" w:color="000000"/>
              <w:bottom w:val="single" w:sz="4" w:space="0" w:color="000000"/>
            </w:tcBorders>
            <w:shd w:val="clear" w:color="auto" w:fill="FFFFFF"/>
          </w:tcPr>
          <w:p w14:paraId="2877EB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B9190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5F39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4 200,00</w:t>
            </w:r>
          </w:p>
        </w:tc>
        <w:tc>
          <w:tcPr>
            <w:tcW w:w="1184" w:type="dxa"/>
            <w:tcBorders>
              <w:left w:val="single" w:sz="4" w:space="0" w:color="000000"/>
              <w:bottom w:val="single" w:sz="4" w:space="0" w:color="000000"/>
            </w:tcBorders>
            <w:shd w:val="clear" w:color="auto" w:fill="FFFFFF"/>
            <w:vAlign w:val="center"/>
          </w:tcPr>
          <w:p w14:paraId="72219C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4 410,00</w:t>
            </w:r>
          </w:p>
        </w:tc>
        <w:tc>
          <w:tcPr>
            <w:tcW w:w="1135" w:type="dxa"/>
            <w:tcBorders>
              <w:left w:val="single" w:sz="4" w:space="0" w:color="000000"/>
              <w:bottom w:val="single" w:sz="4" w:space="0" w:color="000000"/>
            </w:tcBorders>
            <w:shd w:val="clear" w:color="auto" w:fill="FFFFFF"/>
            <w:vAlign w:val="center"/>
          </w:tcPr>
          <w:p w14:paraId="0E87B2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4 494,00</w:t>
            </w:r>
          </w:p>
        </w:tc>
        <w:tc>
          <w:tcPr>
            <w:tcW w:w="1139" w:type="dxa"/>
            <w:tcBorders>
              <w:left w:val="single" w:sz="4" w:space="0" w:color="000000"/>
              <w:bottom w:val="single" w:sz="4" w:space="0" w:color="000000"/>
            </w:tcBorders>
            <w:shd w:val="clear" w:color="auto" w:fill="FFFFFF"/>
            <w:vAlign w:val="center"/>
          </w:tcPr>
          <w:p w14:paraId="06E1DF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245F4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4 368,00</w:t>
            </w:r>
          </w:p>
        </w:tc>
      </w:tr>
      <w:tr w:rsidR="00297A27" w:rsidRPr="00297A27" w14:paraId="19FFE48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9B9391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207</w:t>
            </w:r>
          </w:p>
        </w:tc>
        <w:tc>
          <w:tcPr>
            <w:tcW w:w="7142" w:type="dxa"/>
            <w:tcBorders>
              <w:left w:val="single" w:sz="4" w:space="0" w:color="000000"/>
              <w:bottom w:val="single" w:sz="4" w:space="0" w:color="000000"/>
            </w:tcBorders>
            <w:shd w:val="clear" w:color="auto" w:fill="FFFFFF"/>
          </w:tcPr>
          <w:p w14:paraId="51CFB5F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Радиатор ПАЗ-3205 охлаждения 4рядн.</w:t>
            </w:r>
          </w:p>
        </w:tc>
        <w:tc>
          <w:tcPr>
            <w:tcW w:w="708" w:type="dxa"/>
            <w:tcBorders>
              <w:left w:val="single" w:sz="4" w:space="0" w:color="000000"/>
              <w:bottom w:val="single" w:sz="4" w:space="0" w:color="000000"/>
            </w:tcBorders>
            <w:shd w:val="clear" w:color="auto" w:fill="FFFFFF"/>
          </w:tcPr>
          <w:p w14:paraId="2884AE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30FCC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5E2F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44 500,00</w:t>
            </w:r>
          </w:p>
        </w:tc>
        <w:tc>
          <w:tcPr>
            <w:tcW w:w="1184" w:type="dxa"/>
            <w:tcBorders>
              <w:left w:val="single" w:sz="4" w:space="0" w:color="000000"/>
              <w:bottom w:val="single" w:sz="4" w:space="0" w:color="000000"/>
            </w:tcBorders>
            <w:shd w:val="clear" w:color="auto" w:fill="FFFFFF"/>
            <w:vAlign w:val="center"/>
          </w:tcPr>
          <w:p w14:paraId="0F6010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46 725,00</w:t>
            </w:r>
          </w:p>
        </w:tc>
        <w:tc>
          <w:tcPr>
            <w:tcW w:w="1135" w:type="dxa"/>
            <w:tcBorders>
              <w:left w:val="single" w:sz="4" w:space="0" w:color="000000"/>
              <w:bottom w:val="single" w:sz="4" w:space="0" w:color="000000"/>
            </w:tcBorders>
            <w:shd w:val="clear" w:color="auto" w:fill="FFFFFF"/>
            <w:vAlign w:val="center"/>
          </w:tcPr>
          <w:p w14:paraId="735C39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47 615,00</w:t>
            </w:r>
          </w:p>
        </w:tc>
        <w:tc>
          <w:tcPr>
            <w:tcW w:w="1139" w:type="dxa"/>
            <w:tcBorders>
              <w:left w:val="single" w:sz="4" w:space="0" w:color="000000"/>
              <w:bottom w:val="single" w:sz="4" w:space="0" w:color="000000"/>
            </w:tcBorders>
            <w:shd w:val="clear" w:color="auto" w:fill="FFFFFF"/>
            <w:vAlign w:val="center"/>
          </w:tcPr>
          <w:p w14:paraId="341A6D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46 280,00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4F946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46 280,00</w:t>
            </w:r>
          </w:p>
        </w:tc>
      </w:tr>
      <w:tr w:rsidR="00297A27" w:rsidRPr="00297A27" w14:paraId="28506FD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8EE668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208</w:t>
            </w:r>
          </w:p>
        </w:tc>
        <w:tc>
          <w:tcPr>
            <w:tcW w:w="7142" w:type="dxa"/>
            <w:tcBorders>
              <w:left w:val="single" w:sz="4" w:space="0" w:color="000000"/>
              <w:bottom w:val="single" w:sz="4" w:space="0" w:color="000000"/>
            </w:tcBorders>
            <w:shd w:val="clear" w:color="auto" w:fill="FFFFFF"/>
          </w:tcPr>
          <w:p w14:paraId="3CDF58C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Ремень 1400 вент. ПАЗ</w:t>
            </w:r>
          </w:p>
        </w:tc>
        <w:tc>
          <w:tcPr>
            <w:tcW w:w="708" w:type="dxa"/>
            <w:tcBorders>
              <w:left w:val="single" w:sz="4" w:space="0" w:color="000000"/>
              <w:bottom w:val="single" w:sz="4" w:space="0" w:color="000000"/>
            </w:tcBorders>
            <w:shd w:val="clear" w:color="auto" w:fill="FFFFFF"/>
          </w:tcPr>
          <w:p w14:paraId="5F5E86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85D37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1B87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195,00</w:t>
            </w:r>
          </w:p>
        </w:tc>
        <w:tc>
          <w:tcPr>
            <w:tcW w:w="1184" w:type="dxa"/>
            <w:tcBorders>
              <w:left w:val="single" w:sz="4" w:space="0" w:color="000000"/>
              <w:bottom w:val="single" w:sz="4" w:space="0" w:color="000000"/>
            </w:tcBorders>
            <w:shd w:val="clear" w:color="auto" w:fill="FFFFFF"/>
            <w:vAlign w:val="center"/>
          </w:tcPr>
          <w:p w14:paraId="2A1CC5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204,75</w:t>
            </w:r>
          </w:p>
        </w:tc>
        <w:tc>
          <w:tcPr>
            <w:tcW w:w="1135" w:type="dxa"/>
            <w:tcBorders>
              <w:left w:val="single" w:sz="4" w:space="0" w:color="000000"/>
              <w:bottom w:val="single" w:sz="4" w:space="0" w:color="000000"/>
            </w:tcBorders>
            <w:shd w:val="clear" w:color="auto" w:fill="FFFFFF"/>
            <w:vAlign w:val="center"/>
          </w:tcPr>
          <w:p w14:paraId="2CBF59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208,65</w:t>
            </w:r>
          </w:p>
        </w:tc>
        <w:tc>
          <w:tcPr>
            <w:tcW w:w="1139" w:type="dxa"/>
            <w:tcBorders>
              <w:left w:val="single" w:sz="4" w:space="0" w:color="000000"/>
              <w:bottom w:val="single" w:sz="4" w:space="0" w:color="000000"/>
            </w:tcBorders>
            <w:shd w:val="clear" w:color="auto" w:fill="FFFFFF"/>
            <w:vAlign w:val="center"/>
          </w:tcPr>
          <w:p w14:paraId="43DBAF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DF202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202,80</w:t>
            </w:r>
          </w:p>
        </w:tc>
      </w:tr>
      <w:tr w:rsidR="00297A27" w:rsidRPr="00297A27" w14:paraId="11F9A19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DE5ED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209</w:t>
            </w:r>
          </w:p>
        </w:tc>
        <w:tc>
          <w:tcPr>
            <w:tcW w:w="7142" w:type="dxa"/>
            <w:tcBorders>
              <w:left w:val="single" w:sz="4" w:space="0" w:color="000000"/>
              <w:bottom w:val="single" w:sz="4" w:space="0" w:color="000000"/>
            </w:tcBorders>
            <w:shd w:val="clear" w:color="auto" w:fill="FFFFFF"/>
          </w:tcPr>
          <w:p w14:paraId="5DE96DF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1500 помпы ПАЗ </w:t>
            </w:r>
          </w:p>
        </w:tc>
        <w:tc>
          <w:tcPr>
            <w:tcW w:w="708" w:type="dxa"/>
            <w:tcBorders>
              <w:left w:val="single" w:sz="4" w:space="0" w:color="000000"/>
              <w:bottom w:val="single" w:sz="4" w:space="0" w:color="000000"/>
            </w:tcBorders>
            <w:shd w:val="clear" w:color="auto" w:fill="FFFFFF"/>
          </w:tcPr>
          <w:p w14:paraId="5F2C93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C1D5F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DD445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310,00</w:t>
            </w:r>
          </w:p>
        </w:tc>
        <w:tc>
          <w:tcPr>
            <w:tcW w:w="1184" w:type="dxa"/>
            <w:tcBorders>
              <w:left w:val="single" w:sz="4" w:space="0" w:color="000000"/>
              <w:bottom w:val="single" w:sz="4" w:space="0" w:color="000000"/>
            </w:tcBorders>
            <w:shd w:val="clear" w:color="auto" w:fill="FFFFFF"/>
            <w:vAlign w:val="center"/>
          </w:tcPr>
          <w:p w14:paraId="737BEA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325,50</w:t>
            </w:r>
          </w:p>
        </w:tc>
        <w:tc>
          <w:tcPr>
            <w:tcW w:w="1135" w:type="dxa"/>
            <w:tcBorders>
              <w:left w:val="single" w:sz="4" w:space="0" w:color="000000"/>
              <w:bottom w:val="single" w:sz="4" w:space="0" w:color="000000"/>
            </w:tcBorders>
            <w:shd w:val="clear" w:color="auto" w:fill="FFFFFF"/>
            <w:vAlign w:val="center"/>
          </w:tcPr>
          <w:p w14:paraId="73D8E7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331,70</w:t>
            </w:r>
          </w:p>
        </w:tc>
        <w:tc>
          <w:tcPr>
            <w:tcW w:w="1139" w:type="dxa"/>
            <w:tcBorders>
              <w:left w:val="single" w:sz="4" w:space="0" w:color="000000"/>
              <w:bottom w:val="single" w:sz="4" w:space="0" w:color="000000"/>
            </w:tcBorders>
            <w:shd w:val="clear" w:color="auto" w:fill="FFFFFF"/>
            <w:vAlign w:val="center"/>
          </w:tcPr>
          <w:p w14:paraId="63394E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87E57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322,40</w:t>
            </w:r>
          </w:p>
        </w:tc>
      </w:tr>
      <w:tr w:rsidR="00297A27" w:rsidRPr="00297A27" w14:paraId="2D5A146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B9F2B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210</w:t>
            </w:r>
          </w:p>
        </w:tc>
        <w:tc>
          <w:tcPr>
            <w:tcW w:w="7142" w:type="dxa"/>
            <w:tcBorders>
              <w:left w:val="single" w:sz="4" w:space="0" w:color="000000"/>
              <w:bottom w:val="single" w:sz="4" w:space="0" w:color="000000"/>
            </w:tcBorders>
            <w:shd w:val="clear" w:color="auto" w:fill="FFFFFF"/>
          </w:tcPr>
          <w:p w14:paraId="68A0C81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1775 генератора ПАЗ,66  </w:t>
            </w:r>
          </w:p>
        </w:tc>
        <w:tc>
          <w:tcPr>
            <w:tcW w:w="708" w:type="dxa"/>
            <w:tcBorders>
              <w:left w:val="single" w:sz="4" w:space="0" w:color="000000"/>
              <w:bottom w:val="single" w:sz="4" w:space="0" w:color="000000"/>
            </w:tcBorders>
            <w:shd w:val="clear" w:color="auto" w:fill="FFFFFF"/>
          </w:tcPr>
          <w:p w14:paraId="7B291F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3A4A9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F0173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280,00</w:t>
            </w:r>
          </w:p>
        </w:tc>
        <w:tc>
          <w:tcPr>
            <w:tcW w:w="1184" w:type="dxa"/>
            <w:tcBorders>
              <w:left w:val="single" w:sz="4" w:space="0" w:color="000000"/>
              <w:bottom w:val="single" w:sz="4" w:space="0" w:color="000000"/>
            </w:tcBorders>
            <w:shd w:val="clear" w:color="auto" w:fill="FFFFFF"/>
            <w:vAlign w:val="center"/>
          </w:tcPr>
          <w:p w14:paraId="45B145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294,00</w:t>
            </w:r>
          </w:p>
        </w:tc>
        <w:tc>
          <w:tcPr>
            <w:tcW w:w="1135" w:type="dxa"/>
            <w:tcBorders>
              <w:left w:val="single" w:sz="4" w:space="0" w:color="000000"/>
              <w:bottom w:val="single" w:sz="4" w:space="0" w:color="000000"/>
            </w:tcBorders>
            <w:shd w:val="clear" w:color="auto" w:fill="FFFFFF"/>
            <w:vAlign w:val="center"/>
          </w:tcPr>
          <w:p w14:paraId="3CB811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299,60</w:t>
            </w:r>
          </w:p>
        </w:tc>
        <w:tc>
          <w:tcPr>
            <w:tcW w:w="1139" w:type="dxa"/>
            <w:tcBorders>
              <w:left w:val="single" w:sz="4" w:space="0" w:color="000000"/>
              <w:bottom w:val="single" w:sz="4" w:space="0" w:color="000000"/>
            </w:tcBorders>
            <w:shd w:val="clear" w:color="auto" w:fill="FFFFFF"/>
            <w:vAlign w:val="center"/>
          </w:tcPr>
          <w:p w14:paraId="7C8C53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73D9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r>
      <w:tr w:rsidR="00297A27" w:rsidRPr="00297A27" w14:paraId="28D7EFC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3CD56A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211</w:t>
            </w:r>
          </w:p>
        </w:tc>
        <w:tc>
          <w:tcPr>
            <w:tcW w:w="7142" w:type="dxa"/>
            <w:tcBorders>
              <w:left w:val="single" w:sz="4" w:space="0" w:color="000000"/>
              <w:bottom w:val="single" w:sz="4" w:space="0" w:color="000000"/>
            </w:tcBorders>
            <w:shd w:val="clear" w:color="auto" w:fill="FFFFFF"/>
          </w:tcPr>
          <w:p w14:paraId="27816CE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Рессора задняя </w:t>
            </w:r>
            <w:proofErr w:type="gramStart"/>
            <w:r w:rsidRPr="00297A27">
              <w:rPr>
                <w:rFonts w:ascii="Times New Roman" w:eastAsia="Times New Roman" w:hAnsi="Times New Roman" w:cs="Times New Roman"/>
                <w:color w:val="00000A"/>
                <w:kern w:val="1"/>
                <w:sz w:val="20"/>
                <w:szCs w:val="20"/>
                <w:lang w:eastAsia="zh-CN"/>
                <w14:ligatures w14:val="none"/>
              </w:rPr>
              <w:t>4230  14</w:t>
            </w:r>
            <w:proofErr w:type="gramEnd"/>
            <w:r w:rsidRPr="00297A27">
              <w:rPr>
                <w:rFonts w:ascii="Times New Roman" w:eastAsia="Times New Roman" w:hAnsi="Times New Roman" w:cs="Times New Roman"/>
                <w:color w:val="00000A"/>
                <w:kern w:val="1"/>
                <w:sz w:val="20"/>
                <w:szCs w:val="20"/>
                <w:lang w:eastAsia="zh-CN"/>
                <w14:ligatures w14:val="none"/>
              </w:rPr>
              <w:t>л</w:t>
            </w:r>
          </w:p>
        </w:tc>
        <w:tc>
          <w:tcPr>
            <w:tcW w:w="708" w:type="dxa"/>
            <w:tcBorders>
              <w:left w:val="single" w:sz="4" w:space="0" w:color="000000"/>
              <w:bottom w:val="single" w:sz="4" w:space="0" w:color="000000"/>
            </w:tcBorders>
            <w:shd w:val="clear" w:color="auto" w:fill="FFFFFF"/>
          </w:tcPr>
          <w:p w14:paraId="2B3CA5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0A509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67B4D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11 400,00</w:t>
            </w:r>
          </w:p>
        </w:tc>
        <w:tc>
          <w:tcPr>
            <w:tcW w:w="1184" w:type="dxa"/>
            <w:tcBorders>
              <w:left w:val="single" w:sz="4" w:space="0" w:color="000000"/>
              <w:bottom w:val="single" w:sz="4" w:space="0" w:color="000000"/>
            </w:tcBorders>
            <w:shd w:val="clear" w:color="auto" w:fill="FFFFFF"/>
            <w:vAlign w:val="center"/>
          </w:tcPr>
          <w:p w14:paraId="2357FC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11 970,00</w:t>
            </w:r>
          </w:p>
        </w:tc>
        <w:tc>
          <w:tcPr>
            <w:tcW w:w="1135" w:type="dxa"/>
            <w:tcBorders>
              <w:left w:val="single" w:sz="4" w:space="0" w:color="000000"/>
              <w:bottom w:val="single" w:sz="4" w:space="0" w:color="000000"/>
            </w:tcBorders>
            <w:shd w:val="clear" w:color="auto" w:fill="FFFFFF"/>
            <w:vAlign w:val="center"/>
          </w:tcPr>
          <w:p w14:paraId="017F1A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12 198,00</w:t>
            </w:r>
          </w:p>
        </w:tc>
        <w:tc>
          <w:tcPr>
            <w:tcW w:w="1139" w:type="dxa"/>
            <w:tcBorders>
              <w:left w:val="single" w:sz="4" w:space="0" w:color="000000"/>
              <w:bottom w:val="single" w:sz="4" w:space="0" w:color="000000"/>
            </w:tcBorders>
            <w:shd w:val="clear" w:color="auto" w:fill="FFFFFF"/>
            <w:vAlign w:val="center"/>
          </w:tcPr>
          <w:p w14:paraId="0426F7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11 856,00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5FCA8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11 856,00</w:t>
            </w:r>
          </w:p>
        </w:tc>
      </w:tr>
      <w:tr w:rsidR="00297A27" w:rsidRPr="00297A27" w14:paraId="29C590B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F155F6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212</w:t>
            </w:r>
          </w:p>
        </w:tc>
        <w:tc>
          <w:tcPr>
            <w:tcW w:w="7142" w:type="dxa"/>
            <w:tcBorders>
              <w:left w:val="single" w:sz="4" w:space="0" w:color="000000"/>
              <w:bottom w:val="single" w:sz="4" w:space="0" w:color="000000"/>
            </w:tcBorders>
            <w:shd w:val="clear" w:color="auto" w:fill="FFFFFF"/>
          </w:tcPr>
          <w:p w14:paraId="71F9FDA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Рессора передняя </w:t>
            </w:r>
            <w:proofErr w:type="gramStart"/>
            <w:r w:rsidRPr="00297A27">
              <w:rPr>
                <w:rFonts w:ascii="Times New Roman" w:eastAsia="Times New Roman" w:hAnsi="Times New Roman" w:cs="Times New Roman"/>
                <w:color w:val="00000A"/>
                <w:kern w:val="1"/>
                <w:sz w:val="20"/>
                <w:szCs w:val="20"/>
                <w:lang w:eastAsia="zh-CN"/>
                <w14:ligatures w14:val="none"/>
              </w:rPr>
              <w:t>3205,(</w:t>
            </w:r>
            <w:proofErr w:type="gramEnd"/>
            <w:r w:rsidRPr="00297A27">
              <w:rPr>
                <w:rFonts w:ascii="Times New Roman" w:eastAsia="Times New Roman" w:hAnsi="Times New Roman" w:cs="Times New Roman"/>
                <w:color w:val="00000A"/>
                <w:kern w:val="1"/>
                <w:sz w:val="20"/>
                <w:szCs w:val="20"/>
                <w:lang w:eastAsia="zh-CN"/>
                <w14:ligatures w14:val="none"/>
              </w:rPr>
              <w:t>66-задн.,и пер,)  9лист.L-1610</w:t>
            </w:r>
          </w:p>
        </w:tc>
        <w:tc>
          <w:tcPr>
            <w:tcW w:w="708" w:type="dxa"/>
            <w:tcBorders>
              <w:left w:val="single" w:sz="4" w:space="0" w:color="000000"/>
              <w:bottom w:val="single" w:sz="4" w:space="0" w:color="000000"/>
            </w:tcBorders>
            <w:shd w:val="clear" w:color="auto" w:fill="FFFFFF"/>
          </w:tcPr>
          <w:p w14:paraId="1E841C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D48FC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409F2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6 400,00</w:t>
            </w:r>
          </w:p>
        </w:tc>
        <w:tc>
          <w:tcPr>
            <w:tcW w:w="1184" w:type="dxa"/>
            <w:tcBorders>
              <w:left w:val="single" w:sz="4" w:space="0" w:color="000000"/>
              <w:bottom w:val="single" w:sz="4" w:space="0" w:color="000000"/>
            </w:tcBorders>
            <w:shd w:val="clear" w:color="auto" w:fill="FFFFFF"/>
            <w:vAlign w:val="center"/>
          </w:tcPr>
          <w:p w14:paraId="0C9C11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6 720,00</w:t>
            </w:r>
          </w:p>
        </w:tc>
        <w:tc>
          <w:tcPr>
            <w:tcW w:w="1135" w:type="dxa"/>
            <w:tcBorders>
              <w:left w:val="single" w:sz="4" w:space="0" w:color="000000"/>
              <w:bottom w:val="single" w:sz="4" w:space="0" w:color="000000"/>
            </w:tcBorders>
            <w:shd w:val="clear" w:color="auto" w:fill="FFFFFF"/>
            <w:vAlign w:val="center"/>
          </w:tcPr>
          <w:p w14:paraId="5A46C0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6 848,00</w:t>
            </w:r>
          </w:p>
        </w:tc>
        <w:tc>
          <w:tcPr>
            <w:tcW w:w="1139" w:type="dxa"/>
            <w:tcBorders>
              <w:left w:val="single" w:sz="4" w:space="0" w:color="000000"/>
              <w:bottom w:val="single" w:sz="4" w:space="0" w:color="000000"/>
            </w:tcBorders>
            <w:shd w:val="clear" w:color="auto" w:fill="FFFFFF"/>
            <w:vAlign w:val="center"/>
          </w:tcPr>
          <w:p w14:paraId="674F9D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46034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6 656,00</w:t>
            </w:r>
          </w:p>
        </w:tc>
      </w:tr>
      <w:tr w:rsidR="00297A27" w:rsidRPr="00297A27" w14:paraId="1D0AB9B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B4D16C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213</w:t>
            </w:r>
          </w:p>
        </w:tc>
        <w:tc>
          <w:tcPr>
            <w:tcW w:w="7142" w:type="dxa"/>
            <w:tcBorders>
              <w:left w:val="single" w:sz="4" w:space="0" w:color="000000"/>
              <w:bottom w:val="single" w:sz="4" w:space="0" w:color="000000"/>
            </w:tcBorders>
            <w:shd w:val="clear" w:color="auto" w:fill="FFFFFF"/>
          </w:tcPr>
          <w:p w14:paraId="7770359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Ролик колодок 160</w:t>
            </w:r>
            <w:proofErr w:type="gramStart"/>
            <w:r w:rsidRPr="00297A27">
              <w:rPr>
                <w:rFonts w:ascii="Times New Roman" w:eastAsia="Times New Roman" w:hAnsi="Times New Roman" w:cs="Times New Roman"/>
                <w:color w:val="00000A"/>
                <w:kern w:val="1"/>
                <w:sz w:val="20"/>
                <w:szCs w:val="20"/>
                <w:lang w:eastAsia="zh-CN"/>
                <w14:ligatures w14:val="none"/>
              </w:rPr>
              <w:t>мм  (</w:t>
            </w:r>
            <w:proofErr w:type="gramEnd"/>
            <w:r w:rsidRPr="00297A27">
              <w:rPr>
                <w:rFonts w:ascii="Times New Roman" w:eastAsia="Times New Roman" w:hAnsi="Times New Roman" w:cs="Times New Roman"/>
                <w:color w:val="00000A"/>
                <w:kern w:val="1"/>
                <w:sz w:val="20"/>
                <w:szCs w:val="20"/>
                <w:lang w:eastAsia="zh-CN"/>
                <w14:ligatures w14:val="none"/>
              </w:rPr>
              <w:t>колодка 23-3502092-110Н)</w:t>
            </w:r>
          </w:p>
        </w:tc>
        <w:tc>
          <w:tcPr>
            <w:tcW w:w="708" w:type="dxa"/>
            <w:tcBorders>
              <w:left w:val="single" w:sz="4" w:space="0" w:color="000000"/>
              <w:bottom w:val="single" w:sz="4" w:space="0" w:color="000000"/>
            </w:tcBorders>
            <w:shd w:val="clear" w:color="auto" w:fill="FFFFFF"/>
          </w:tcPr>
          <w:p w14:paraId="26C41B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C5A02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41207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505,00</w:t>
            </w:r>
          </w:p>
        </w:tc>
        <w:tc>
          <w:tcPr>
            <w:tcW w:w="1184" w:type="dxa"/>
            <w:tcBorders>
              <w:left w:val="single" w:sz="4" w:space="0" w:color="000000"/>
              <w:bottom w:val="single" w:sz="4" w:space="0" w:color="000000"/>
            </w:tcBorders>
            <w:shd w:val="clear" w:color="auto" w:fill="FFFFFF"/>
            <w:vAlign w:val="center"/>
          </w:tcPr>
          <w:p w14:paraId="32B5EE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530,25</w:t>
            </w:r>
          </w:p>
        </w:tc>
        <w:tc>
          <w:tcPr>
            <w:tcW w:w="1135" w:type="dxa"/>
            <w:tcBorders>
              <w:left w:val="single" w:sz="4" w:space="0" w:color="000000"/>
              <w:bottom w:val="single" w:sz="4" w:space="0" w:color="000000"/>
            </w:tcBorders>
            <w:shd w:val="clear" w:color="auto" w:fill="FFFFFF"/>
            <w:vAlign w:val="center"/>
          </w:tcPr>
          <w:p w14:paraId="087A1F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540,35</w:t>
            </w:r>
          </w:p>
        </w:tc>
        <w:tc>
          <w:tcPr>
            <w:tcW w:w="1139" w:type="dxa"/>
            <w:tcBorders>
              <w:left w:val="single" w:sz="4" w:space="0" w:color="000000"/>
              <w:bottom w:val="single" w:sz="4" w:space="0" w:color="000000"/>
            </w:tcBorders>
            <w:shd w:val="clear" w:color="auto" w:fill="FFFFFF"/>
            <w:vAlign w:val="center"/>
          </w:tcPr>
          <w:p w14:paraId="5019FC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F3F5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525,20</w:t>
            </w:r>
          </w:p>
        </w:tc>
      </w:tr>
      <w:tr w:rsidR="00297A27" w:rsidRPr="00297A27" w14:paraId="05D1754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F83B4F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214</w:t>
            </w:r>
          </w:p>
        </w:tc>
        <w:tc>
          <w:tcPr>
            <w:tcW w:w="7142" w:type="dxa"/>
            <w:tcBorders>
              <w:left w:val="single" w:sz="4" w:space="0" w:color="000000"/>
              <w:bottom w:val="single" w:sz="4" w:space="0" w:color="000000"/>
            </w:tcBorders>
            <w:shd w:val="clear" w:color="auto" w:fill="FFFFFF"/>
          </w:tcPr>
          <w:p w14:paraId="3AC1470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Ролик колодок 180мм под скобу</w:t>
            </w:r>
          </w:p>
        </w:tc>
        <w:tc>
          <w:tcPr>
            <w:tcW w:w="708" w:type="dxa"/>
            <w:tcBorders>
              <w:left w:val="single" w:sz="4" w:space="0" w:color="000000"/>
              <w:bottom w:val="single" w:sz="4" w:space="0" w:color="000000"/>
            </w:tcBorders>
            <w:shd w:val="clear" w:color="auto" w:fill="FFFFFF"/>
          </w:tcPr>
          <w:p w14:paraId="23CE00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0E9A0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DB0ED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330,00</w:t>
            </w:r>
          </w:p>
        </w:tc>
        <w:tc>
          <w:tcPr>
            <w:tcW w:w="1184" w:type="dxa"/>
            <w:tcBorders>
              <w:left w:val="single" w:sz="4" w:space="0" w:color="000000"/>
              <w:bottom w:val="single" w:sz="4" w:space="0" w:color="000000"/>
            </w:tcBorders>
            <w:shd w:val="clear" w:color="auto" w:fill="FFFFFF"/>
            <w:vAlign w:val="center"/>
          </w:tcPr>
          <w:p w14:paraId="579052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346,50</w:t>
            </w:r>
          </w:p>
        </w:tc>
        <w:tc>
          <w:tcPr>
            <w:tcW w:w="1135" w:type="dxa"/>
            <w:tcBorders>
              <w:left w:val="single" w:sz="4" w:space="0" w:color="000000"/>
              <w:bottom w:val="single" w:sz="4" w:space="0" w:color="000000"/>
            </w:tcBorders>
            <w:shd w:val="clear" w:color="auto" w:fill="FFFFFF"/>
            <w:vAlign w:val="center"/>
          </w:tcPr>
          <w:p w14:paraId="56CBEA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353,10</w:t>
            </w:r>
          </w:p>
        </w:tc>
        <w:tc>
          <w:tcPr>
            <w:tcW w:w="1139" w:type="dxa"/>
            <w:tcBorders>
              <w:left w:val="single" w:sz="4" w:space="0" w:color="000000"/>
              <w:bottom w:val="single" w:sz="4" w:space="0" w:color="000000"/>
            </w:tcBorders>
            <w:shd w:val="clear" w:color="auto" w:fill="FFFFFF"/>
            <w:vAlign w:val="center"/>
          </w:tcPr>
          <w:p w14:paraId="67DE0A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C58CD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343,20</w:t>
            </w:r>
          </w:p>
        </w:tc>
      </w:tr>
      <w:tr w:rsidR="00297A27" w:rsidRPr="00297A27" w14:paraId="04103B6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F8E133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215</w:t>
            </w:r>
          </w:p>
        </w:tc>
        <w:tc>
          <w:tcPr>
            <w:tcW w:w="7142" w:type="dxa"/>
            <w:tcBorders>
              <w:left w:val="single" w:sz="4" w:space="0" w:color="000000"/>
              <w:bottom w:val="single" w:sz="4" w:space="0" w:color="000000"/>
            </w:tcBorders>
            <w:shd w:val="clear" w:color="auto" w:fill="FFFFFF"/>
          </w:tcPr>
          <w:p w14:paraId="1883212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Стремянка балансира 3205</w:t>
            </w:r>
          </w:p>
        </w:tc>
        <w:tc>
          <w:tcPr>
            <w:tcW w:w="708" w:type="dxa"/>
            <w:tcBorders>
              <w:left w:val="single" w:sz="4" w:space="0" w:color="000000"/>
              <w:bottom w:val="single" w:sz="4" w:space="0" w:color="000000"/>
            </w:tcBorders>
            <w:shd w:val="clear" w:color="auto" w:fill="FFFFFF"/>
          </w:tcPr>
          <w:p w14:paraId="799CCE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FAB21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3248D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350,00</w:t>
            </w:r>
          </w:p>
        </w:tc>
        <w:tc>
          <w:tcPr>
            <w:tcW w:w="1184" w:type="dxa"/>
            <w:tcBorders>
              <w:left w:val="single" w:sz="4" w:space="0" w:color="000000"/>
              <w:bottom w:val="single" w:sz="4" w:space="0" w:color="000000"/>
            </w:tcBorders>
            <w:shd w:val="clear" w:color="auto" w:fill="FFFFFF"/>
            <w:vAlign w:val="center"/>
          </w:tcPr>
          <w:p w14:paraId="1C6830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367,50</w:t>
            </w:r>
          </w:p>
        </w:tc>
        <w:tc>
          <w:tcPr>
            <w:tcW w:w="1135" w:type="dxa"/>
            <w:tcBorders>
              <w:left w:val="single" w:sz="4" w:space="0" w:color="000000"/>
              <w:bottom w:val="single" w:sz="4" w:space="0" w:color="000000"/>
            </w:tcBorders>
            <w:shd w:val="clear" w:color="auto" w:fill="FFFFFF"/>
            <w:vAlign w:val="center"/>
          </w:tcPr>
          <w:p w14:paraId="641A6A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374,50</w:t>
            </w:r>
          </w:p>
        </w:tc>
        <w:tc>
          <w:tcPr>
            <w:tcW w:w="1139" w:type="dxa"/>
            <w:tcBorders>
              <w:left w:val="single" w:sz="4" w:space="0" w:color="000000"/>
              <w:bottom w:val="single" w:sz="4" w:space="0" w:color="000000"/>
            </w:tcBorders>
            <w:shd w:val="clear" w:color="auto" w:fill="FFFFFF"/>
            <w:vAlign w:val="center"/>
          </w:tcPr>
          <w:p w14:paraId="646392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AE7A7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r>
      <w:tr w:rsidR="00297A27" w:rsidRPr="00297A27" w14:paraId="35B3965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DC48B1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216</w:t>
            </w:r>
          </w:p>
        </w:tc>
        <w:tc>
          <w:tcPr>
            <w:tcW w:w="7142" w:type="dxa"/>
            <w:tcBorders>
              <w:left w:val="single" w:sz="4" w:space="0" w:color="000000"/>
              <w:bottom w:val="single" w:sz="4" w:space="0" w:color="000000"/>
            </w:tcBorders>
            <w:shd w:val="clear" w:color="auto" w:fill="FFFFFF"/>
          </w:tcPr>
          <w:p w14:paraId="781961B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Стремянка задней рессоры ПАЗ 3205</w:t>
            </w:r>
          </w:p>
        </w:tc>
        <w:tc>
          <w:tcPr>
            <w:tcW w:w="708" w:type="dxa"/>
            <w:tcBorders>
              <w:left w:val="single" w:sz="4" w:space="0" w:color="000000"/>
              <w:bottom w:val="single" w:sz="4" w:space="0" w:color="000000"/>
            </w:tcBorders>
            <w:shd w:val="clear" w:color="auto" w:fill="FFFFFF"/>
          </w:tcPr>
          <w:p w14:paraId="00C6EB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A32FF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1828A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4813EA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735,00</w:t>
            </w:r>
          </w:p>
        </w:tc>
        <w:tc>
          <w:tcPr>
            <w:tcW w:w="1135" w:type="dxa"/>
            <w:tcBorders>
              <w:left w:val="single" w:sz="4" w:space="0" w:color="000000"/>
              <w:bottom w:val="single" w:sz="4" w:space="0" w:color="000000"/>
            </w:tcBorders>
            <w:shd w:val="clear" w:color="auto" w:fill="FFFFFF"/>
            <w:vAlign w:val="center"/>
          </w:tcPr>
          <w:p w14:paraId="3F0BF5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749,00</w:t>
            </w:r>
          </w:p>
        </w:tc>
        <w:tc>
          <w:tcPr>
            <w:tcW w:w="1139" w:type="dxa"/>
            <w:tcBorders>
              <w:left w:val="single" w:sz="4" w:space="0" w:color="000000"/>
              <w:bottom w:val="single" w:sz="4" w:space="0" w:color="000000"/>
            </w:tcBorders>
            <w:shd w:val="clear" w:color="auto" w:fill="FFFFFF"/>
            <w:vAlign w:val="center"/>
          </w:tcPr>
          <w:p w14:paraId="48DF97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4B382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r>
      <w:tr w:rsidR="00297A27" w:rsidRPr="00297A27" w14:paraId="7BD8360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59A8CC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217</w:t>
            </w:r>
          </w:p>
        </w:tc>
        <w:tc>
          <w:tcPr>
            <w:tcW w:w="7142" w:type="dxa"/>
            <w:tcBorders>
              <w:left w:val="single" w:sz="4" w:space="0" w:color="000000"/>
              <w:bottom w:val="single" w:sz="4" w:space="0" w:color="000000"/>
            </w:tcBorders>
            <w:shd w:val="clear" w:color="auto" w:fill="FFFFFF"/>
          </w:tcPr>
          <w:p w14:paraId="5518531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Стремянка передней рессоры ПАЗ 3205</w:t>
            </w:r>
          </w:p>
        </w:tc>
        <w:tc>
          <w:tcPr>
            <w:tcW w:w="708" w:type="dxa"/>
            <w:tcBorders>
              <w:left w:val="single" w:sz="4" w:space="0" w:color="000000"/>
              <w:bottom w:val="single" w:sz="4" w:space="0" w:color="000000"/>
            </w:tcBorders>
            <w:shd w:val="clear" w:color="auto" w:fill="FFFFFF"/>
          </w:tcPr>
          <w:p w14:paraId="213953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F4C13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49029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300,00</w:t>
            </w:r>
          </w:p>
        </w:tc>
        <w:tc>
          <w:tcPr>
            <w:tcW w:w="1184" w:type="dxa"/>
            <w:tcBorders>
              <w:left w:val="single" w:sz="4" w:space="0" w:color="000000"/>
              <w:bottom w:val="single" w:sz="4" w:space="0" w:color="000000"/>
            </w:tcBorders>
            <w:shd w:val="clear" w:color="auto" w:fill="FFFFFF"/>
            <w:vAlign w:val="center"/>
          </w:tcPr>
          <w:p w14:paraId="79972B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315,00</w:t>
            </w:r>
          </w:p>
        </w:tc>
        <w:tc>
          <w:tcPr>
            <w:tcW w:w="1135" w:type="dxa"/>
            <w:tcBorders>
              <w:left w:val="single" w:sz="4" w:space="0" w:color="000000"/>
              <w:bottom w:val="single" w:sz="4" w:space="0" w:color="000000"/>
            </w:tcBorders>
            <w:shd w:val="clear" w:color="auto" w:fill="FFFFFF"/>
            <w:vAlign w:val="center"/>
          </w:tcPr>
          <w:p w14:paraId="375BF6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321,00</w:t>
            </w:r>
          </w:p>
        </w:tc>
        <w:tc>
          <w:tcPr>
            <w:tcW w:w="1139" w:type="dxa"/>
            <w:tcBorders>
              <w:left w:val="single" w:sz="4" w:space="0" w:color="000000"/>
              <w:bottom w:val="single" w:sz="4" w:space="0" w:color="000000"/>
            </w:tcBorders>
            <w:shd w:val="clear" w:color="auto" w:fill="FFFFFF"/>
            <w:vAlign w:val="center"/>
          </w:tcPr>
          <w:p w14:paraId="5DFA56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7C496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r>
      <w:tr w:rsidR="00297A27" w:rsidRPr="00297A27" w14:paraId="3A691AC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9D115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218</w:t>
            </w:r>
          </w:p>
        </w:tc>
        <w:tc>
          <w:tcPr>
            <w:tcW w:w="7142" w:type="dxa"/>
            <w:tcBorders>
              <w:left w:val="single" w:sz="4" w:space="0" w:color="000000"/>
              <w:bottom w:val="single" w:sz="4" w:space="0" w:color="000000"/>
            </w:tcBorders>
            <w:shd w:val="clear" w:color="auto" w:fill="FFFFFF"/>
          </w:tcPr>
          <w:p w14:paraId="14B01BC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Ступица 3205 передняя ABS </w:t>
            </w:r>
          </w:p>
        </w:tc>
        <w:tc>
          <w:tcPr>
            <w:tcW w:w="708" w:type="dxa"/>
            <w:tcBorders>
              <w:left w:val="single" w:sz="4" w:space="0" w:color="000000"/>
              <w:bottom w:val="single" w:sz="4" w:space="0" w:color="000000"/>
            </w:tcBorders>
            <w:shd w:val="clear" w:color="auto" w:fill="FFFFFF"/>
          </w:tcPr>
          <w:p w14:paraId="4326E9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6DE7A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0571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11 650,00</w:t>
            </w:r>
          </w:p>
        </w:tc>
        <w:tc>
          <w:tcPr>
            <w:tcW w:w="1184" w:type="dxa"/>
            <w:tcBorders>
              <w:left w:val="single" w:sz="4" w:space="0" w:color="000000"/>
              <w:bottom w:val="single" w:sz="4" w:space="0" w:color="000000"/>
            </w:tcBorders>
            <w:shd w:val="clear" w:color="auto" w:fill="FFFFFF"/>
            <w:vAlign w:val="center"/>
          </w:tcPr>
          <w:p w14:paraId="4BD84E5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12 232,50</w:t>
            </w:r>
          </w:p>
        </w:tc>
        <w:tc>
          <w:tcPr>
            <w:tcW w:w="1135" w:type="dxa"/>
            <w:tcBorders>
              <w:left w:val="single" w:sz="4" w:space="0" w:color="000000"/>
              <w:bottom w:val="single" w:sz="4" w:space="0" w:color="000000"/>
            </w:tcBorders>
            <w:shd w:val="clear" w:color="auto" w:fill="FFFFFF"/>
            <w:vAlign w:val="center"/>
          </w:tcPr>
          <w:p w14:paraId="444268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12 465,50</w:t>
            </w:r>
          </w:p>
        </w:tc>
        <w:tc>
          <w:tcPr>
            <w:tcW w:w="1139" w:type="dxa"/>
            <w:tcBorders>
              <w:left w:val="single" w:sz="4" w:space="0" w:color="000000"/>
              <w:bottom w:val="single" w:sz="4" w:space="0" w:color="000000"/>
            </w:tcBorders>
            <w:shd w:val="clear" w:color="auto" w:fill="FFFFFF"/>
            <w:vAlign w:val="center"/>
          </w:tcPr>
          <w:p w14:paraId="42B86A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12 116,00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7D9D2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12 116,00</w:t>
            </w:r>
          </w:p>
        </w:tc>
      </w:tr>
      <w:tr w:rsidR="00297A27" w:rsidRPr="00297A27" w14:paraId="3D0F521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D34EC9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219</w:t>
            </w:r>
          </w:p>
        </w:tc>
        <w:tc>
          <w:tcPr>
            <w:tcW w:w="7142" w:type="dxa"/>
            <w:tcBorders>
              <w:left w:val="single" w:sz="4" w:space="0" w:color="000000"/>
              <w:bottom w:val="single" w:sz="4" w:space="0" w:color="000000"/>
            </w:tcBorders>
            <w:shd w:val="clear" w:color="auto" w:fill="FFFFFF"/>
          </w:tcPr>
          <w:p w14:paraId="2265C58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Трещетка</w:t>
            </w:r>
            <w:proofErr w:type="spellEnd"/>
            <w:r w:rsidRPr="00297A27">
              <w:rPr>
                <w:rFonts w:ascii="Times New Roman" w:eastAsia="Times New Roman" w:hAnsi="Times New Roman" w:cs="Times New Roman"/>
                <w:color w:val="00000A"/>
                <w:kern w:val="1"/>
                <w:sz w:val="20"/>
                <w:szCs w:val="20"/>
                <w:lang w:eastAsia="zh-CN"/>
                <w14:ligatures w14:val="none"/>
              </w:rPr>
              <w:t xml:space="preserve"> ПАЗ 06/07  </w:t>
            </w:r>
          </w:p>
        </w:tc>
        <w:tc>
          <w:tcPr>
            <w:tcW w:w="708" w:type="dxa"/>
            <w:tcBorders>
              <w:left w:val="single" w:sz="4" w:space="0" w:color="000000"/>
              <w:bottom w:val="single" w:sz="4" w:space="0" w:color="000000"/>
            </w:tcBorders>
            <w:shd w:val="clear" w:color="auto" w:fill="FFFFFF"/>
          </w:tcPr>
          <w:p w14:paraId="3556E5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1BF2C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E0BE9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1 800,00</w:t>
            </w:r>
          </w:p>
        </w:tc>
        <w:tc>
          <w:tcPr>
            <w:tcW w:w="1184" w:type="dxa"/>
            <w:tcBorders>
              <w:left w:val="single" w:sz="4" w:space="0" w:color="000000"/>
              <w:bottom w:val="single" w:sz="4" w:space="0" w:color="000000"/>
            </w:tcBorders>
            <w:shd w:val="clear" w:color="auto" w:fill="FFFFFF"/>
            <w:vAlign w:val="center"/>
          </w:tcPr>
          <w:p w14:paraId="2A0761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1 890,00</w:t>
            </w:r>
          </w:p>
        </w:tc>
        <w:tc>
          <w:tcPr>
            <w:tcW w:w="1135" w:type="dxa"/>
            <w:tcBorders>
              <w:left w:val="single" w:sz="4" w:space="0" w:color="000000"/>
              <w:bottom w:val="single" w:sz="4" w:space="0" w:color="000000"/>
            </w:tcBorders>
            <w:shd w:val="clear" w:color="auto" w:fill="FFFFFF"/>
            <w:vAlign w:val="center"/>
          </w:tcPr>
          <w:p w14:paraId="78354A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1 926,00</w:t>
            </w:r>
          </w:p>
        </w:tc>
        <w:tc>
          <w:tcPr>
            <w:tcW w:w="1139" w:type="dxa"/>
            <w:tcBorders>
              <w:left w:val="single" w:sz="4" w:space="0" w:color="000000"/>
              <w:bottom w:val="single" w:sz="4" w:space="0" w:color="000000"/>
            </w:tcBorders>
            <w:shd w:val="clear" w:color="auto" w:fill="FFFFFF"/>
            <w:vAlign w:val="center"/>
          </w:tcPr>
          <w:p w14:paraId="2F8AA8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575A3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r>
      <w:tr w:rsidR="00297A27" w:rsidRPr="00297A27" w14:paraId="0D1F3C5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CD843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220</w:t>
            </w:r>
          </w:p>
        </w:tc>
        <w:tc>
          <w:tcPr>
            <w:tcW w:w="7142" w:type="dxa"/>
            <w:tcBorders>
              <w:left w:val="single" w:sz="4" w:space="0" w:color="000000"/>
              <w:bottom w:val="single" w:sz="4" w:space="0" w:color="000000"/>
            </w:tcBorders>
            <w:shd w:val="clear" w:color="auto" w:fill="FFFFFF"/>
          </w:tcPr>
          <w:p w14:paraId="5A550FF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Трещетка</w:t>
            </w:r>
            <w:proofErr w:type="spellEnd"/>
            <w:r w:rsidRPr="00297A27">
              <w:rPr>
                <w:rFonts w:ascii="Times New Roman" w:eastAsia="Times New Roman" w:hAnsi="Times New Roman" w:cs="Times New Roman"/>
                <w:color w:val="00000A"/>
                <w:kern w:val="1"/>
                <w:sz w:val="20"/>
                <w:szCs w:val="20"/>
                <w:lang w:eastAsia="zh-CN"/>
                <w14:ligatures w14:val="none"/>
              </w:rPr>
              <w:t xml:space="preserve"> ПАЗ 06</w:t>
            </w:r>
            <w:proofErr w:type="gramStart"/>
            <w:r w:rsidRPr="00297A27">
              <w:rPr>
                <w:rFonts w:ascii="Times New Roman" w:eastAsia="Times New Roman" w:hAnsi="Times New Roman" w:cs="Times New Roman"/>
                <w:color w:val="00000A"/>
                <w:kern w:val="1"/>
                <w:sz w:val="20"/>
                <w:szCs w:val="20"/>
                <w:lang w:eastAsia="zh-CN"/>
                <w14:ligatures w14:val="none"/>
              </w:rPr>
              <w:t>прав./</w:t>
            </w:r>
            <w:proofErr w:type="gramEnd"/>
            <w:r w:rsidRPr="00297A27">
              <w:rPr>
                <w:rFonts w:ascii="Times New Roman" w:eastAsia="Times New Roman" w:hAnsi="Times New Roman" w:cs="Times New Roman"/>
                <w:color w:val="00000A"/>
                <w:kern w:val="1"/>
                <w:sz w:val="20"/>
                <w:szCs w:val="20"/>
                <w:lang w:eastAsia="zh-CN"/>
                <w14:ligatures w14:val="none"/>
              </w:rPr>
              <w:t xml:space="preserve">07лев.  </w:t>
            </w:r>
          </w:p>
        </w:tc>
        <w:tc>
          <w:tcPr>
            <w:tcW w:w="708" w:type="dxa"/>
            <w:tcBorders>
              <w:left w:val="single" w:sz="4" w:space="0" w:color="000000"/>
              <w:bottom w:val="single" w:sz="4" w:space="0" w:color="000000"/>
            </w:tcBorders>
            <w:shd w:val="clear" w:color="auto" w:fill="FFFFFF"/>
          </w:tcPr>
          <w:p w14:paraId="0C531B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B57A4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448D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3 800,00</w:t>
            </w:r>
          </w:p>
        </w:tc>
        <w:tc>
          <w:tcPr>
            <w:tcW w:w="1184" w:type="dxa"/>
            <w:tcBorders>
              <w:left w:val="single" w:sz="4" w:space="0" w:color="000000"/>
              <w:bottom w:val="single" w:sz="4" w:space="0" w:color="000000"/>
            </w:tcBorders>
            <w:shd w:val="clear" w:color="auto" w:fill="FFFFFF"/>
            <w:vAlign w:val="center"/>
          </w:tcPr>
          <w:p w14:paraId="0CE9E4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3 990,00</w:t>
            </w:r>
          </w:p>
        </w:tc>
        <w:tc>
          <w:tcPr>
            <w:tcW w:w="1135" w:type="dxa"/>
            <w:tcBorders>
              <w:left w:val="single" w:sz="4" w:space="0" w:color="000000"/>
              <w:bottom w:val="single" w:sz="4" w:space="0" w:color="000000"/>
            </w:tcBorders>
            <w:shd w:val="clear" w:color="auto" w:fill="FFFFFF"/>
            <w:vAlign w:val="center"/>
          </w:tcPr>
          <w:p w14:paraId="03DD95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4 066,00</w:t>
            </w:r>
          </w:p>
        </w:tc>
        <w:tc>
          <w:tcPr>
            <w:tcW w:w="1139" w:type="dxa"/>
            <w:tcBorders>
              <w:left w:val="single" w:sz="4" w:space="0" w:color="000000"/>
              <w:bottom w:val="single" w:sz="4" w:space="0" w:color="000000"/>
            </w:tcBorders>
            <w:shd w:val="clear" w:color="auto" w:fill="FFFFFF"/>
            <w:vAlign w:val="center"/>
          </w:tcPr>
          <w:p w14:paraId="66C672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623F9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3 952,00</w:t>
            </w:r>
          </w:p>
        </w:tc>
      </w:tr>
      <w:tr w:rsidR="00297A27" w:rsidRPr="00297A27" w14:paraId="5586A5A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25B834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221</w:t>
            </w:r>
          </w:p>
        </w:tc>
        <w:tc>
          <w:tcPr>
            <w:tcW w:w="7142" w:type="dxa"/>
            <w:tcBorders>
              <w:left w:val="single" w:sz="4" w:space="0" w:color="000000"/>
              <w:bottom w:val="single" w:sz="4" w:space="0" w:color="000000"/>
            </w:tcBorders>
            <w:shd w:val="clear" w:color="auto" w:fill="FFFFFF"/>
          </w:tcPr>
          <w:p w14:paraId="0BC7AC7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Труба глушителя задняя </w:t>
            </w:r>
            <w:proofErr w:type="gramStart"/>
            <w:r w:rsidRPr="00297A27">
              <w:rPr>
                <w:rFonts w:ascii="Times New Roman" w:eastAsia="Times New Roman" w:hAnsi="Times New Roman" w:cs="Times New Roman"/>
                <w:color w:val="00000A"/>
                <w:kern w:val="1"/>
                <w:sz w:val="20"/>
                <w:szCs w:val="20"/>
                <w:lang w:eastAsia="zh-CN"/>
                <w14:ligatures w14:val="none"/>
              </w:rPr>
              <w:t>ПАЗ(</w:t>
            </w:r>
            <w:proofErr w:type="gramEnd"/>
            <w:r w:rsidRPr="00297A27">
              <w:rPr>
                <w:rFonts w:ascii="Times New Roman" w:eastAsia="Times New Roman" w:hAnsi="Times New Roman" w:cs="Times New Roman"/>
                <w:color w:val="00000A"/>
                <w:kern w:val="1"/>
                <w:sz w:val="20"/>
                <w:szCs w:val="20"/>
                <w:lang w:eastAsia="zh-CN"/>
                <w14:ligatures w14:val="none"/>
              </w:rPr>
              <w:t>крючки)</w:t>
            </w:r>
          </w:p>
        </w:tc>
        <w:tc>
          <w:tcPr>
            <w:tcW w:w="708" w:type="dxa"/>
            <w:tcBorders>
              <w:left w:val="single" w:sz="4" w:space="0" w:color="000000"/>
              <w:bottom w:val="single" w:sz="4" w:space="0" w:color="000000"/>
            </w:tcBorders>
            <w:shd w:val="clear" w:color="auto" w:fill="FFFFFF"/>
          </w:tcPr>
          <w:p w14:paraId="0630D0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9B37D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5D0D5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920,00</w:t>
            </w:r>
          </w:p>
        </w:tc>
        <w:tc>
          <w:tcPr>
            <w:tcW w:w="1184" w:type="dxa"/>
            <w:tcBorders>
              <w:left w:val="single" w:sz="4" w:space="0" w:color="000000"/>
              <w:bottom w:val="single" w:sz="4" w:space="0" w:color="000000"/>
            </w:tcBorders>
            <w:shd w:val="clear" w:color="auto" w:fill="FFFFFF"/>
            <w:vAlign w:val="center"/>
          </w:tcPr>
          <w:p w14:paraId="079121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966,00</w:t>
            </w:r>
          </w:p>
        </w:tc>
        <w:tc>
          <w:tcPr>
            <w:tcW w:w="1135" w:type="dxa"/>
            <w:tcBorders>
              <w:left w:val="single" w:sz="4" w:space="0" w:color="000000"/>
              <w:bottom w:val="single" w:sz="4" w:space="0" w:color="000000"/>
            </w:tcBorders>
            <w:shd w:val="clear" w:color="auto" w:fill="FFFFFF"/>
            <w:vAlign w:val="center"/>
          </w:tcPr>
          <w:p w14:paraId="65B5BF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984,40</w:t>
            </w:r>
          </w:p>
        </w:tc>
        <w:tc>
          <w:tcPr>
            <w:tcW w:w="1139" w:type="dxa"/>
            <w:tcBorders>
              <w:left w:val="single" w:sz="4" w:space="0" w:color="000000"/>
              <w:bottom w:val="single" w:sz="4" w:space="0" w:color="000000"/>
            </w:tcBorders>
            <w:shd w:val="clear" w:color="auto" w:fill="FFFFFF"/>
            <w:vAlign w:val="center"/>
          </w:tcPr>
          <w:p w14:paraId="08764D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956,80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99EF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956,80</w:t>
            </w:r>
          </w:p>
        </w:tc>
      </w:tr>
      <w:tr w:rsidR="00297A27" w:rsidRPr="00297A27" w14:paraId="6B3921B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8D8D1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222</w:t>
            </w:r>
          </w:p>
        </w:tc>
        <w:tc>
          <w:tcPr>
            <w:tcW w:w="7142" w:type="dxa"/>
            <w:tcBorders>
              <w:left w:val="single" w:sz="4" w:space="0" w:color="000000"/>
              <w:bottom w:val="single" w:sz="4" w:space="0" w:color="000000"/>
            </w:tcBorders>
            <w:shd w:val="clear" w:color="auto" w:fill="FFFFFF"/>
          </w:tcPr>
          <w:p w14:paraId="366ACFF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ПАЗ приемная левая (ЕВРО-2,3)</w:t>
            </w:r>
          </w:p>
        </w:tc>
        <w:tc>
          <w:tcPr>
            <w:tcW w:w="708" w:type="dxa"/>
            <w:tcBorders>
              <w:left w:val="single" w:sz="4" w:space="0" w:color="000000"/>
              <w:bottom w:val="single" w:sz="4" w:space="0" w:color="000000"/>
            </w:tcBorders>
            <w:shd w:val="clear" w:color="auto" w:fill="FFFFFF"/>
          </w:tcPr>
          <w:p w14:paraId="3AB95F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w:t>
            </w:r>
          </w:p>
        </w:tc>
        <w:tc>
          <w:tcPr>
            <w:tcW w:w="549" w:type="dxa"/>
            <w:tcBorders>
              <w:left w:val="single" w:sz="4" w:space="0" w:color="000000"/>
              <w:bottom w:val="single" w:sz="4" w:space="0" w:color="000000"/>
            </w:tcBorders>
            <w:shd w:val="clear" w:color="auto" w:fill="FFFFFF"/>
          </w:tcPr>
          <w:p w14:paraId="749BDA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A078F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2F29C4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707490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42DE98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07C4A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36DBFB0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9CF204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223</w:t>
            </w:r>
          </w:p>
        </w:tc>
        <w:tc>
          <w:tcPr>
            <w:tcW w:w="7142" w:type="dxa"/>
            <w:tcBorders>
              <w:left w:val="single" w:sz="4" w:space="0" w:color="000000"/>
              <w:bottom w:val="single" w:sz="4" w:space="0" w:color="000000"/>
            </w:tcBorders>
            <w:shd w:val="clear" w:color="auto" w:fill="FFFFFF"/>
          </w:tcPr>
          <w:p w14:paraId="6A152F0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Труба ПАЗ приемная </w:t>
            </w:r>
            <w:proofErr w:type="gramStart"/>
            <w:r w:rsidRPr="00297A27">
              <w:rPr>
                <w:rFonts w:ascii="Times New Roman" w:eastAsia="Times New Roman" w:hAnsi="Times New Roman" w:cs="Times New Roman"/>
                <w:color w:val="00000A"/>
                <w:kern w:val="1"/>
                <w:sz w:val="20"/>
                <w:szCs w:val="20"/>
                <w:lang w:eastAsia="zh-CN"/>
                <w14:ligatures w14:val="none"/>
              </w:rPr>
              <w:t>правая  (</w:t>
            </w:r>
            <w:proofErr w:type="gramEnd"/>
            <w:r w:rsidRPr="00297A27">
              <w:rPr>
                <w:rFonts w:ascii="Times New Roman" w:eastAsia="Times New Roman" w:hAnsi="Times New Roman" w:cs="Times New Roman"/>
                <w:color w:val="00000A"/>
                <w:kern w:val="1"/>
                <w:sz w:val="20"/>
                <w:szCs w:val="20"/>
                <w:lang w:eastAsia="zh-CN"/>
                <w14:ligatures w14:val="none"/>
              </w:rPr>
              <w:t>ЕВРО-2,3)</w:t>
            </w:r>
          </w:p>
        </w:tc>
        <w:tc>
          <w:tcPr>
            <w:tcW w:w="708" w:type="dxa"/>
            <w:tcBorders>
              <w:left w:val="single" w:sz="4" w:space="0" w:color="000000"/>
              <w:bottom w:val="single" w:sz="4" w:space="0" w:color="000000"/>
            </w:tcBorders>
            <w:shd w:val="clear" w:color="auto" w:fill="FFFFFF"/>
          </w:tcPr>
          <w:p w14:paraId="49BB3D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F2B67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F22DA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1 150,00</w:t>
            </w:r>
          </w:p>
        </w:tc>
        <w:tc>
          <w:tcPr>
            <w:tcW w:w="1184" w:type="dxa"/>
            <w:tcBorders>
              <w:left w:val="single" w:sz="4" w:space="0" w:color="000000"/>
              <w:bottom w:val="single" w:sz="4" w:space="0" w:color="000000"/>
            </w:tcBorders>
            <w:shd w:val="clear" w:color="auto" w:fill="FFFFFF"/>
            <w:vAlign w:val="center"/>
          </w:tcPr>
          <w:p w14:paraId="671807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1 207,50</w:t>
            </w:r>
          </w:p>
        </w:tc>
        <w:tc>
          <w:tcPr>
            <w:tcW w:w="1135" w:type="dxa"/>
            <w:tcBorders>
              <w:left w:val="single" w:sz="4" w:space="0" w:color="000000"/>
              <w:bottom w:val="single" w:sz="4" w:space="0" w:color="000000"/>
            </w:tcBorders>
            <w:shd w:val="clear" w:color="auto" w:fill="FFFFFF"/>
            <w:vAlign w:val="center"/>
          </w:tcPr>
          <w:p w14:paraId="1FD435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1 230,50</w:t>
            </w:r>
          </w:p>
        </w:tc>
        <w:tc>
          <w:tcPr>
            <w:tcW w:w="1139" w:type="dxa"/>
            <w:tcBorders>
              <w:left w:val="single" w:sz="4" w:space="0" w:color="000000"/>
              <w:bottom w:val="single" w:sz="4" w:space="0" w:color="000000"/>
            </w:tcBorders>
            <w:shd w:val="clear" w:color="auto" w:fill="FFFFFF"/>
            <w:vAlign w:val="center"/>
          </w:tcPr>
          <w:p w14:paraId="2B23A1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EEDE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1 196,00</w:t>
            </w:r>
          </w:p>
        </w:tc>
      </w:tr>
      <w:tr w:rsidR="00297A27" w:rsidRPr="00297A27" w14:paraId="7C600CD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39D31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224</w:t>
            </w:r>
          </w:p>
        </w:tc>
        <w:tc>
          <w:tcPr>
            <w:tcW w:w="7142" w:type="dxa"/>
            <w:tcBorders>
              <w:left w:val="single" w:sz="4" w:space="0" w:color="000000"/>
              <w:bottom w:val="single" w:sz="4" w:space="0" w:color="000000"/>
            </w:tcBorders>
            <w:shd w:val="clear" w:color="auto" w:fill="FFFFFF"/>
          </w:tcPr>
          <w:p w14:paraId="356334B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левая ПАЗ</w:t>
            </w:r>
          </w:p>
        </w:tc>
        <w:tc>
          <w:tcPr>
            <w:tcW w:w="708" w:type="dxa"/>
            <w:tcBorders>
              <w:left w:val="single" w:sz="4" w:space="0" w:color="000000"/>
              <w:bottom w:val="single" w:sz="4" w:space="0" w:color="000000"/>
            </w:tcBorders>
            <w:shd w:val="clear" w:color="auto" w:fill="FFFFFF"/>
          </w:tcPr>
          <w:p w14:paraId="39EA9F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8F8F3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91A8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620,00</w:t>
            </w:r>
          </w:p>
        </w:tc>
        <w:tc>
          <w:tcPr>
            <w:tcW w:w="1184" w:type="dxa"/>
            <w:tcBorders>
              <w:left w:val="single" w:sz="4" w:space="0" w:color="000000"/>
              <w:bottom w:val="single" w:sz="4" w:space="0" w:color="000000"/>
            </w:tcBorders>
            <w:shd w:val="clear" w:color="auto" w:fill="FFFFFF"/>
            <w:vAlign w:val="center"/>
          </w:tcPr>
          <w:p w14:paraId="4BEC6C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651,00</w:t>
            </w:r>
          </w:p>
        </w:tc>
        <w:tc>
          <w:tcPr>
            <w:tcW w:w="1135" w:type="dxa"/>
            <w:tcBorders>
              <w:left w:val="single" w:sz="4" w:space="0" w:color="000000"/>
              <w:bottom w:val="single" w:sz="4" w:space="0" w:color="000000"/>
            </w:tcBorders>
            <w:shd w:val="clear" w:color="auto" w:fill="FFFFFF"/>
            <w:vAlign w:val="center"/>
          </w:tcPr>
          <w:p w14:paraId="481235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663,40</w:t>
            </w:r>
          </w:p>
        </w:tc>
        <w:tc>
          <w:tcPr>
            <w:tcW w:w="1139" w:type="dxa"/>
            <w:tcBorders>
              <w:left w:val="single" w:sz="4" w:space="0" w:color="000000"/>
              <w:bottom w:val="single" w:sz="4" w:space="0" w:color="000000"/>
            </w:tcBorders>
            <w:shd w:val="clear" w:color="auto" w:fill="FFFFFF"/>
            <w:vAlign w:val="center"/>
          </w:tcPr>
          <w:p w14:paraId="7DA93E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644,80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0D8E8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644,80</w:t>
            </w:r>
          </w:p>
        </w:tc>
      </w:tr>
      <w:tr w:rsidR="00297A27" w:rsidRPr="00297A27" w14:paraId="35FB4FE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BDAB84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225</w:t>
            </w:r>
          </w:p>
        </w:tc>
        <w:tc>
          <w:tcPr>
            <w:tcW w:w="7142" w:type="dxa"/>
            <w:tcBorders>
              <w:left w:val="single" w:sz="4" w:space="0" w:color="000000"/>
              <w:bottom w:val="single" w:sz="4" w:space="0" w:color="000000"/>
            </w:tcBorders>
            <w:shd w:val="clear" w:color="auto" w:fill="FFFFFF"/>
          </w:tcPr>
          <w:p w14:paraId="60DD546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правая ПАЗ</w:t>
            </w:r>
          </w:p>
        </w:tc>
        <w:tc>
          <w:tcPr>
            <w:tcW w:w="708" w:type="dxa"/>
            <w:tcBorders>
              <w:left w:val="single" w:sz="4" w:space="0" w:color="000000"/>
              <w:bottom w:val="single" w:sz="4" w:space="0" w:color="000000"/>
            </w:tcBorders>
            <w:shd w:val="clear" w:color="auto" w:fill="FFFFFF"/>
          </w:tcPr>
          <w:p w14:paraId="25FB41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318BF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770A9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510,00</w:t>
            </w:r>
          </w:p>
        </w:tc>
        <w:tc>
          <w:tcPr>
            <w:tcW w:w="1184" w:type="dxa"/>
            <w:tcBorders>
              <w:left w:val="single" w:sz="4" w:space="0" w:color="000000"/>
              <w:bottom w:val="single" w:sz="4" w:space="0" w:color="000000"/>
            </w:tcBorders>
            <w:shd w:val="clear" w:color="auto" w:fill="FFFFFF"/>
            <w:vAlign w:val="center"/>
          </w:tcPr>
          <w:p w14:paraId="1816C4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535,50</w:t>
            </w:r>
          </w:p>
        </w:tc>
        <w:tc>
          <w:tcPr>
            <w:tcW w:w="1135" w:type="dxa"/>
            <w:tcBorders>
              <w:left w:val="single" w:sz="4" w:space="0" w:color="000000"/>
              <w:bottom w:val="single" w:sz="4" w:space="0" w:color="000000"/>
            </w:tcBorders>
            <w:shd w:val="clear" w:color="auto" w:fill="FFFFFF"/>
            <w:vAlign w:val="center"/>
          </w:tcPr>
          <w:p w14:paraId="3C7ECD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545,70</w:t>
            </w:r>
          </w:p>
        </w:tc>
        <w:tc>
          <w:tcPr>
            <w:tcW w:w="1139" w:type="dxa"/>
            <w:tcBorders>
              <w:left w:val="single" w:sz="4" w:space="0" w:color="000000"/>
              <w:bottom w:val="single" w:sz="4" w:space="0" w:color="000000"/>
            </w:tcBorders>
            <w:shd w:val="clear" w:color="auto" w:fill="FFFFFF"/>
            <w:vAlign w:val="center"/>
          </w:tcPr>
          <w:p w14:paraId="67AD12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5A0D4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530,40</w:t>
            </w:r>
          </w:p>
        </w:tc>
      </w:tr>
      <w:tr w:rsidR="00297A27" w:rsidRPr="00297A27" w14:paraId="57F27FB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36054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226</w:t>
            </w:r>
          </w:p>
        </w:tc>
        <w:tc>
          <w:tcPr>
            <w:tcW w:w="7142" w:type="dxa"/>
            <w:tcBorders>
              <w:left w:val="single" w:sz="4" w:space="0" w:color="000000"/>
              <w:bottom w:val="single" w:sz="4" w:space="0" w:color="000000"/>
            </w:tcBorders>
            <w:shd w:val="clear" w:color="auto" w:fill="FFFFFF"/>
          </w:tcPr>
          <w:p w14:paraId="04742D0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радиатора верхняя ПАЗ дизель (подводящая)</w:t>
            </w:r>
          </w:p>
        </w:tc>
        <w:tc>
          <w:tcPr>
            <w:tcW w:w="708" w:type="dxa"/>
            <w:tcBorders>
              <w:left w:val="single" w:sz="4" w:space="0" w:color="000000"/>
              <w:bottom w:val="single" w:sz="4" w:space="0" w:color="000000"/>
            </w:tcBorders>
            <w:shd w:val="clear" w:color="auto" w:fill="FFFFFF"/>
          </w:tcPr>
          <w:p w14:paraId="77F082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C630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E4575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39A91D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27E897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210C41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29E2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490D07E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D19D07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227</w:t>
            </w:r>
          </w:p>
        </w:tc>
        <w:tc>
          <w:tcPr>
            <w:tcW w:w="7142" w:type="dxa"/>
            <w:tcBorders>
              <w:left w:val="single" w:sz="4" w:space="0" w:color="000000"/>
              <w:bottom w:val="single" w:sz="4" w:space="0" w:color="000000"/>
            </w:tcBorders>
            <w:shd w:val="clear" w:color="auto" w:fill="FFFFFF"/>
          </w:tcPr>
          <w:p w14:paraId="325F484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Труба радиатора верхняя </w:t>
            </w:r>
            <w:proofErr w:type="gramStart"/>
            <w:r w:rsidRPr="00297A27">
              <w:rPr>
                <w:rFonts w:ascii="Times New Roman" w:eastAsia="Times New Roman" w:hAnsi="Times New Roman" w:cs="Times New Roman"/>
                <w:color w:val="00000A"/>
                <w:kern w:val="1"/>
                <w:sz w:val="20"/>
                <w:szCs w:val="20"/>
                <w:lang w:eastAsia="zh-CN"/>
                <w14:ligatures w14:val="none"/>
              </w:rPr>
              <w:t>ПАЗ(</w:t>
            </w:r>
            <w:proofErr w:type="gramEnd"/>
            <w:r w:rsidRPr="00297A27">
              <w:rPr>
                <w:rFonts w:ascii="Times New Roman" w:eastAsia="Times New Roman" w:hAnsi="Times New Roman" w:cs="Times New Roman"/>
                <w:color w:val="00000A"/>
                <w:kern w:val="1"/>
                <w:sz w:val="20"/>
                <w:szCs w:val="20"/>
                <w:lang w:eastAsia="zh-CN"/>
                <w14:ligatures w14:val="none"/>
              </w:rPr>
              <w:t>подводящая)</w:t>
            </w:r>
          </w:p>
        </w:tc>
        <w:tc>
          <w:tcPr>
            <w:tcW w:w="708" w:type="dxa"/>
            <w:tcBorders>
              <w:left w:val="single" w:sz="4" w:space="0" w:color="000000"/>
              <w:bottom w:val="single" w:sz="4" w:space="0" w:color="000000"/>
            </w:tcBorders>
            <w:shd w:val="clear" w:color="auto" w:fill="FFFFFF"/>
          </w:tcPr>
          <w:p w14:paraId="0C64F7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8703C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4D00F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1 565,00</w:t>
            </w:r>
          </w:p>
        </w:tc>
        <w:tc>
          <w:tcPr>
            <w:tcW w:w="1184" w:type="dxa"/>
            <w:tcBorders>
              <w:left w:val="single" w:sz="4" w:space="0" w:color="000000"/>
              <w:bottom w:val="single" w:sz="4" w:space="0" w:color="000000"/>
            </w:tcBorders>
            <w:shd w:val="clear" w:color="auto" w:fill="FFFFFF"/>
            <w:vAlign w:val="center"/>
          </w:tcPr>
          <w:p w14:paraId="5CFE84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1 643,25</w:t>
            </w:r>
          </w:p>
        </w:tc>
        <w:tc>
          <w:tcPr>
            <w:tcW w:w="1135" w:type="dxa"/>
            <w:tcBorders>
              <w:left w:val="single" w:sz="4" w:space="0" w:color="000000"/>
              <w:bottom w:val="single" w:sz="4" w:space="0" w:color="000000"/>
            </w:tcBorders>
            <w:shd w:val="clear" w:color="auto" w:fill="FFFFFF"/>
            <w:vAlign w:val="center"/>
          </w:tcPr>
          <w:p w14:paraId="2B38B6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1 674,55</w:t>
            </w:r>
          </w:p>
        </w:tc>
        <w:tc>
          <w:tcPr>
            <w:tcW w:w="1139" w:type="dxa"/>
            <w:tcBorders>
              <w:left w:val="single" w:sz="4" w:space="0" w:color="000000"/>
              <w:bottom w:val="single" w:sz="4" w:space="0" w:color="000000"/>
            </w:tcBorders>
            <w:shd w:val="clear" w:color="auto" w:fill="FFFFFF"/>
            <w:vAlign w:val="center"/>
          </w:tcPr>
          <w:p w14:paraId="39B124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1 627,60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BBEFD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1 627,60</w:t>
            </w:r>
          </w:p>
        </w:tc>
      </w:tr>
      <w:tr w:rsidR="00297A27" w:rsidRPr="00297A27" w14:paraId="7C60CA7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3F40EF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228</w:t>
            </w:r>
          </w:p>
        </w:tc>
        <w:tc>
          <w:tcPr>
            <w:tcW w:w="7142" w:type="dxa"/>
            <w:tcBorders>
              <w:left w:val="single" w:sz="4" w:space="0" w:color="000000"/>
              <w:bottom w:val="single" w:sz="4" w:space="0" w:color="000000"/>
            </w:tcBorders>
            <w:shd w:val="clear" w:color="auto" w:fill="FFFFFF"/>
          </w:tcPr>
          <w:p w14:paraId="14EE02F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радиатора нижняя 32053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отвод.прав</w:t>
            </w:r>
            <w:proofErr w:type="spellEnd"/>
            <w:proofErr w:type="gram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09F4F8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60065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84612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1 800,00</w:t>
            </w:r>
          </w:p>
        </w:tc>
        <w:tc>
          <w:tcPr>
            <w:tcW w:w="1184" w:type="dxa"/>
            <w:tcBorders>
              <w:left w:val="single" w:sz="4" w:space="0" w:color="000000"/>
              <w:bottom w:val="single" w:sz="4" w:space="0" w:color="000000"/>
            </w:tcBorders>
            <w:shd w:val="clear" w:color="auto" w:fill="FFFFFF"/>
            <w:vAlign w:val="center"/>
          </w:tcPr>
          <w:p w14:paraId="233B89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1 890,00</w:t>
            </w:r>
          </w:p>
        </w:tc>
        <w:tc>
          <w:tcPr>
            <w:tcW w:w="1135" w:type="dxa"/>
            <w:tcBorders>
              <w:left w:val="single" w:sz="4" w:space="0" w:color="000000"/>
              <w:bottom w:val="single" w:sz="4" w:space="0" w:color="000000"/>
            </w:tcBorders>
            <w:shd w:val="clear" w:color="auto" w:fill="FFFFFF"/>
            <w:vAlign w:val="center"/>
          </w:tcPr>
          <w:p w14:paraId="3E0576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1 926,00</w:t>
            </w:r>
          </w:p>
        </w:tc>
        <w:tc>
          <w:tcPr>
            <w:tcW w:w="1139" w:type="dxa"/>
            <w:tcBorders>
              <w:left w:val="single" w:sz="4" w:space="0" w:color="000000"/>
              <w:bottom w:val="single" w:sz="4" w:space="0" w:color="000000"/>
            </w:tcBorders>
            <w:shd w:val="clear" w:color="auto" w:fill="FFFFFF"/>
            <w:vAlign w:val="center"/>
          </w:tcPr>
          <w:p w14:paraId="72A341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C163E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r>
      <w:tr w:rsidR="00297A27" w:rsidRPr="00297A27" w14:paraId="649B41C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845185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229</w:t>
            </w:r>
          </w:p>
        </w:tc>
        <w:tc>
          <w:tcPr>
            <w:tcW w:w="7142" w:type="dxa"/>
            <w:tcBorders>
              <w:left w:val="single" w:sz="4" w:space="0" w:color="000000"/>
              <w:bottom w:val="single" w:sz="4" w:space="0" w:color="000000"/>
            </w:tcBorders>
            <w:shd w:val="clear" w:color="auto" w:fill="FFFFFF"/>
          </w:tcPr>
          <w:p w14:paraId="7DC4AAD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радиатора нижняя ПАЗ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отвод.прав</w:t>
            </w:r>
            <w:proofErr w:type="spellEnd"/>
            <w:proofErr w:type="gram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7CDAA1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A78F3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D1D13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1F7B17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50339E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6756D6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5D8A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1225FC3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36AD6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230</w:t>
            </w:r>
          </w:p>
        </w:tc>
        <w:tc>
          <w:tcPr>
            <w:tcW w:w="7142" w:type="dxa"/>
            <w:tcBorders>
              <w:left w:val="single" w:sz="4" w:space="0" w:color="000000"/>
              <w:bottom w:val="single" w:sz="4" w:space="0" w:color="000000"/>
            </w:tcBorders>
            <w:shd w:val="clear" w:color="auto" w:fill="FFFFFF"/>
          </w:tcPr>
          <w:p w14:paraId="53A83BC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Труба радиатора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соед.ПАЗ</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отвод.лев</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780989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0F733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68F80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0A4E49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786BDF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5D65A5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F86D1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095C95F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648955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231</w:t>
            </w:r>
          </w:p>
        </w:tc>
        <w:tc>
          <w:tcPr>
            <w:tcW w:w="7142" w:type="dxa"/>
            <w:tcBorders>
              <w:left w:val="single" w:sz="4" w:space="0" w:color="000000"/>
              <w:bottom w:val="single" w:sz="4" w:space="0" w:color="000000"/>
            </w:tcBorders>
            <w:shd w:val="clear" w:color="auto" w:fill="FFFFFF"/>
          </w:tcPr>
          <w:p w14:paraId="399593D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соединительная ПАЗ 32053</w:t>
            </w:r>
          </w:p>
        </w:tc>
        <w:tc>
          <w:tcPr>
            <w:tcW w:w="708" w:type="dxa"/>
            <w:tcBorders>
              <w:left w:val="single" w:sz="4" w:space="0" w:color="000000"/>
              <w:bottom w:val="single" w:sz="4" w:space="0" w:color="000000"/>
            </w:tcBorders>
            <w:shd w:val="clear" w:color="auto" w:fill="FFFFFF"/>
          </w:tcPr>
          <w:p w14:paraId="3A54FD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8C82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7F81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4 000,00</w:t>
            </w:r>
          </w:p>
        </w:tc>
        <w:tc>
          <w:tcPr>
            <w:tcW w:w="1184" w:type="dxa"/>
            <w:tcBorders>
              <w:left w:val="single" w:sz="4" w:space="0" w:color="000000"/>
              <w:bottom w:val="single" w:sz="4" w:space="0" w:color="000000"/>
            </w:tcBorders>
            <w:shd w:val="clear" w:color="auto" w:fill="FFFFFF"/>
            <w:vAlign w:val="center"/>
          </w:tcPr>
          <w:p w14:paraId="0C875A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4 200,00</w:t>
            </w:r>
          </w:p>
        </w:tc>
        <w:tc>
          <w:tcPr>
            <w:tcW w:w="1135" w:type="dxa"/>
            <w:tcBorders>
              <w:left w:val="single" w:sz="4" w:space="0" w:color="000000"/>
              <w:bottom w:val="single" w:sz="4" w:space="0" w:color="000000"/>
            </w:tcBorders>
            <w:shd w:val="clear" w:color="auto" w:fill="FFFFFF"/>
            <w:vAlign w:val="center"/>
          </w:tcPr>
          <w:p w14:paraId="3F9AFA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4 280,00</w:t>
            </w:r>
          </w:p>
        </w:tc>
        <w:tc>
          <w:tcPr>
            <w:tcW w:w="1139" w:type="dxa"/>
            <w:tcBorders>
              <w:left w:val="single" w:sz="4" w:space="0" w:color="000000"/>
              <w:bottom w:val="single" w:sz="4" w:space="0" w:color="000000"/>
            </w:tcBorders>
            <w:shd w:val="clear" w:color="auto" w:fill="FFFFFF"/>
            <w:vAlign w:val="center"/>
          </w:tcPr>
          <w:p w14:paraId="377BEF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89579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4 160,00</w:t>
            </w:r>
          </w:p>
        </w:tc>
      </w:tr>
      <w:tr w:rsidR="00297A27" w:rsidRPr="00297A27" w14:paraId="0A8B838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FF2B1C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232</w:t>
            </w:r>
          </w:p>
        </w:tc>
        <w:tc>
          <w:tcPr>
            <w:tcW w:w="7142" w:type="dxa"/>
            <w:tcBorders>
              <w:left w:val="single" w:sz="4" w:space="0" w:color="000000"/>
              <w:bottom w:val="single" w:sz="4" w:space="0" w:color="000000"/>
            </w:tcBorders>
            <w:shd w:val="clear" w:color="auto" w:fill="FFFFFF"/>
          </w:tcPr>
          <w:p w14:paraId="5C9BC35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w:t>
            </w:r>
            <w:proofErr w:type="gramStart"/>
            <w:r w:rsidRPr="00297A27">
              <w:rPr>
                <w:rFonts w:ascii="Times New Roman" w:eastAsia="Times New Roman" w:hAnsi="Times New Roman" w:cs="Times New Roman"/>
                <w:color w:val="00000A"/>
                <w:kern w:val="1"/>
                <w:sz w:val="20"/>
                <w:szCs w:val="20"/>
                <w:lang w:eastAsia="zh-CN"/>
                <w14:ligatures w14:val="none"/>
              </w:rPr>
              <w:t>3205  компрессора</w:t>
            </w:r>
            <w:proofErr w:type="gramEnd"/>
            <w:r w:rsidRPr="00297A27">
              <w:rPr>
                <w:rFonts w:ascii="Times New Roman" w:eastAsia="Times New Roman" w:hAnsi="Times New Roman" w:cs="Times New Roman"/>
                <w:color w:val="00000A"/>
                <w:kern w:val="1"/>
                <w:sz w:val="20"/>
                <w:szCs w:val="20"/>
                <w:lang w:eastAsia="zh-CN"/>
                <w14:ligatures w14:val="none"/>
              </w:rPr>
              <w:t xml:space="preserve"> 12*55</w:t>
            </w:r>
          </w:p>
        </w:tc>
        <w:tc>
          <w:tcPr>
            <w:tcW w:w="708" w:type="dxa"/>
            <w:tcBorders>
              <w:left w:val="single" w:sz="4" w:space="0" w:color="000000"/>
              <w:bottom w:val="single" w:sz="4" w:space="0" w:color="000000"/>
            </w:tcBorders>
            <w:shd w:val="clear" w:color="auto" w:fill="FFFFFF"/>
          </w:tcPr>
          <w:p w14:paraId="5EA2A1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02CA9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6E3C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510,00</w:t>
            </w:r>
          </w:p>
        </w:tc>
        <w:tc>
          <w:tcPr>
            <w:tcW w:w="1184" w:type="dxa"/>
            <w:tcBorders>
              <w:left w:val="single" w:sz="4" w:space="0" w:color="000000"/>
              <w:bottom w:val="single" w:sz="4" w:space="0" w:color="000000"/>
            </w:tcBorders>
            <w:shd w:val="clear" w:color="auto" w:fill="FFFFFF"/>
            <w:vAlign w:val="center"/>
          </w:tcPr>
          <w:p w14:paraId="5C1502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535,50</w:t>
            </w:r>
          </w:p>
        </w:tc>
        <w:tc>
          <w:tcPr>
            <w:tcW w:w="1135" w:type="dxa"/>
            <w:tcBorders>
              <w:left w:val="single" w:sz="4" w:space="0" w:color="000000"/>
              <w:bottom w:val="single" w:sz="4" w:space="0" w:color="000000"/>
            </w:tcBorders>
            <w:shd w:val="clear" w:color="auto" w:fill="FFFFFF"/>
            <w:vAlign w:val="center"/>
          </w:tcPr>
          <w:p w14:paraId="2D08F6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545,70</w:t>
            </w:r>
          </w:p>
        </w:tc>
        <w:tc>
          <w:tcPr>
            <w:tcW w:w="1139" w:type="dxa"/>
            <w:tcBorders>
              <w:left w:val="single" w:sz="4" w:space="0" w:color="000000"/>
              <w:bottom w:val="single" w:sz="4" w:space="0" w:color="000000"/>
            </w:tcBorders>
            <w:shd w:val="clear" w:color="auto" w:fill="FFFFFF"/>
            <w:vAlign w:val="center"/>
          </w:tcPr>
          <w:p w14:paraId="4BD69D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590E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530,40</w:t>
            </w:r>
          </w:p>
        </w:tc>
      </w:tr>
      <w:tr w:rsidR="00297A27" w:rsidRPr="00297A27" w14:paraId="14A1E65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42A02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233</w:t>
            </w:r>
          </w:p>
        </w:tc>
        <w:tc>
          <w:tcPr>
            <w:tcW w:w="7142" w:type="dxa"/>
            <w:tcBorders>
              <w:left w:val="single" w:sz="4" w:space="0" w:color="000000"/>
              <w:bottom w:val="single" w:sz="4" w:space="0" w:color="000000"/>
            </w:tcBorders>
            <w:shd w:val="clear" w:color="auto" w:fill="FFFFFF"/>
          </w:tcPr>
          <w:p w14:paraId="0806A92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Тяга 3205 рулевая поперечная </w:t>
            </w:r>
          </w:p>
        </w:tc>
        <w:tc>
          <w:tcPr>
            <w:tcW w:w="708" w:type="dxa"/>
            <w:tcBorders>
              <w:left w:val="single" w:sz="4" w:space="0" w:color="000000"/>
              <w:bottom w:val="single" w:sz="4" w:space="0" w:color="000000"/>
            </w:tcBorders>
            <w:shd w:val="clear" w:color="auto" w:fill="FFFFFF"/>
          </w:tcPr>
          <w:p w14:paraId="0294CE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1D17C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C9027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7 920,00</w:t>
            </w:r>
          </w:p>
        </w:tc>
        <w:tc>
          <w:tcPr>
            <w:tcW w:w="1184" w:type="dxa"/>
            <w:tcBorders>
              <w:left w:val="single" w:sz="4" w:space="0" w:color="000000"/>
              <w:bottom w:val="single" w:sz="4" w:space="0" w:color="000000"/>
            </w:tcBorders>
            <w:shd w:val="clear" w:color="auto" w:fill="FFFFFF"/>
            <w:vAlign w:val="center"/>
          </w:tcPr>
          <w:p w14:paraId="413A27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8 316,00</w:t>
            </w:r>
          </w:p>
        </w:tc>
        <w:tc>
          <w:tcPr>
            <w:tcW w:w="1135" w:type="dxa"/>
            <w:tcBorders>
              <w:left w:val="single" w:sz="4" w:space="0" w:color="000000"/>
              <w:bottom w:val="single" w:sz="4" w:space="0" w:color="000000"/>
            </w:tcBorders>
            <w:shd w:val="clear" w:color="auto" w:fill="FFFFFF"/>
            <w:vAlign w:val="center"/>
          </w:tcPr>
          <w:p w14:paraId="6EFFE1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8 474,40</w:t>
            </w:r>
          </w:p>
        </w:tc>
        <w:tc>
          <w:tcPr>
            <w:tcW w:w="1139" w:type="dxa"/>
            <w:tcBorders>
              <w:left w:val="single" w:sz="4" w:space="0" w:color="000000"/>
              <w:bottom w:val="single" w:sz="4" w:space="0" w:color="000000"/>
            </w:tcBorders>
            <w:shd w:val="clear" w:color="auto" w:fill="FFFFFF"/>
            <w:vAlign w:val="center"/>
          </w:tcPr>
          <w:p w14:paraId="696FF2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8 236,80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B97A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8 236,80</w:t>
            </w:r>
          </w:p>
        </w:tc>
      </w:tr>
      <w:tr w:rsidR="00297A27" w:rsidRPr="00297A27" w14:paraId="578C23E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20ED43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234</w:t>
            </w:r>
          </w:p>
        </w:tc>
        <w:tc>
          <w:tcPr>
            <w:tcW w:w="7142" w:type="dxa"/>
            <w:tcBorders>
              <w:left w:val="single" w:sz="4" w:space="0" w:color="000000"/>
              <w:bottom w:val="single" w:sz="4" w:space="0" w:color="000000"/>
            </w:tcBorders>
            <w:shd w:val="clear" w:color="auto" w:fill="FFFFFF"/>
          </w:tcPr>
          <w:p w14:paraId="2DEF89A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Тяга 3205 рулевая продольная </w:t>
            </w:r>
          </w:p>
        </w:tc>
        <w:tc>
          <w:tcPr>
            <w:tcW w:w="708" w:type="dxa"/>
            <w:tcBorders>
              <w:left w:val="single" w:sz="4" w:space="0" w:color="000000"/>
              <w:bottom w:val="single" w:sz="4" w:space="0" w:color="000000"/>
            </w:tcBorders>
            <w:shd w:val="clear" w:color="auto" w:fill="FFFFFF"/>
          </w:tcPr>
          <w:p w14:paraId="597FF5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CF16E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5189B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6 300,00</w:t>
            </w:r>
          </w:p>
        </w:tc>
        <w:tc>
          <w:tcPr>
            <w:tcW w:w="1184" w:type="dxa"/>
            <w:tcBorders>
              <w:left w:val="single" w:sz="4" w:space="0" w:color="000000"/>
              <w:bottom w:val="single" w:sz="4" w:space="0" w:color="000000"/>
            </w:tcBorders>
            <w:shd w:val="clear" w:color="auto" w:fill="FFFFFF"/>
            <w:vAlign w:val="center"/>
          </w:tcPr>
          <w:p w14:paraId="4C032A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6 615,00</w:t>
            </w:r>
          </w:p>
        </w:tc>
        <w:tc>
          <w:tcPr>
            <w:tcW w:w="1135" w:type="dxa"/>
            <w:tcBorders>
              <w:left w:val="single" w:sz="4" w:space="0" w:color="000000"/>
              <w:bottom w:val="single" w:sz="4" w:space="0" w:color="000000"/>
            </w:tcBorders>
            <w:shd w:val="clear" w:color="auto" w:fill="FFFFFF"/>
            <w:vAlign w:val="center"/>
          </w:tcPr>
          <w:p w14:paraId="307807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6 741,00</w:t>
            </w:r>
          </w:p>
        </w:tc>
        <w:tc>
          <w:tcPr>
            <w:tcW w:w="1139" w:type="dxa"/>
            <w:tcBorders>
              <w:left w:val="single" w:sz="4" w:space="0" w:color="000000"/>
              <w:bottom w:val="single" w:sz="4" w:space="0" w:color="000000"/>
            </w:tcBorders>
            <w:shd w:val="clear" w:color="auto" w:fill="FFFFFF"/>
            <w:vAlign w:val="center"/>
          </w:tcPr>
          <w:p w14:paraId="07D5F2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6 552,00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5C166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6 552,00</w:t>
            </w:r>
          </w:p>
        </w:tc>
      </w:tr>
      <w:tr w:rsidR="00297A27" w:rsidRPr="00297A27" w14:paraId="1A0AB66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64B46B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235</w:t>
            </w:r>
          </w:p>
        </w:tc>
        <w:tc>
          <w:tcPr>
            <w:tcW w:w="7142" w:type="dxa"/>
            <w:tcBorders>
              <w:left w:val="single" w:sz="4" w:space="0" w:color="000000"/>
              <w:bottom w:val="single" w:sz="4" w:space="0" w:color="000000"/>
            </w:tcBorders>
            <w:shd w:val="clear" w:color="auto" w:fill="FFFFFF"/>
          </w:tcPr>
          <w:p w14:paraId="00E3B6F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5301 сцепления главный</w:t>
            </w:r>
          </w:p>
        </w:tc>
        <w:tc>
          <w:tcPr>
            <w:tcW w:w="708" w:type="dxa"/>
            <w:tcBorders>
              <w:left w:val="single" w:sz="4" w:space="0" w:color="000000"/>
              <w:bottom w:val="single" w:sz="4" w:space="0" w:color="000000"/>
            </w:tcBorders>
            <w:shd w:val="clear" w:color="auto" w:fill="FFFFFF"/>
          </w:tcPr>
          <w:p w14:paraId="3AEFD4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C02A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03B9F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4 150,00</w:t>
            </w:r>
          </w:p>
        </w:tc>
        <w:tc>
          <w:tcPr>
            <w:tcW w:w="1184" w:type="dxa"/>
            <w:tcBorders>
              <w:left w:val="single" w:sz="4" w:space="0" w:color="000000"/>
              <w:bottom w:val="single" w:sz="4" w:space="0" w:color="000000"/>
            </w:tcBorders>
            <w:shd w:val="clear" w:color="auto" w:fill="FFFFFF"/>
            <w:vAlign w:val="center"/>
          </w:tcPr>
          <w:p w14:paraId="3A53ED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4 357,50</w:t>
            </w:r>
          </w:p>
        </w:tc>
        <w:tc>
          <w:tcPr>
            <w:tcW w:w="1135" w:type="dxa"/>
            <w:tcBorders>
              <w:left w:val="single" w:sz="4" w:space="0" w:color="000000"/>
              <w:bottom w:val="single" w:sz="4" w:space="0" w:color="000000"/>
            </w:tcBorders>
            <w:shd w:val="clear" w:color="auto" w:fill="FFFFFF"/>
            <w:vAlign w:val="center"/>
          </w:tcPr>
          <w:p w14:paraId="40C2C3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4 440,50</w:t>
            </w:r>
          </w:p>
        </w:tc>
        <w:tc>
          <w:tcPr>
            <w:tcW w:w="1139" w:type="dxa"/>
            <w:tcBorders>
              <w:left w:val="single" w:sz="4" w:space="0" w:color="000000"/>
              <w:bottom w:val="single" w:sz="4" w:space="0" w:color="000000"/>
            </w:tcBorders>
            <w:shd w:val="clear" w:color="auto" w:fill="FFFFFF"/>
            <w:vAlign w:val="center"/>
          </w:tcPr>
          <w:p w14:paraId="0AD648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9B89A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4 316,00</w:t>
            </w:r>
          </w:p>
        </w:tc>
      </w:tr>
      <w:tr w:rsidR="00297A27" w:rsidRPr="00297A27" w14:paraId="0A388B0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8053C5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236</w:t>
            </w:r>
          </w:p>
        </w:tc>
        <w:tc>
          <w:tcPr>
            <w:tcW w:w="7142" w:type="dxa"/>
            <w:tcBorders>
              <w:left w:val="single" w:sz="4" w:space="0" w:color="000000"/>
              <w:bottom w:val="single" w:sz="4" w:space="0" w:color="000000"/>
            </w:tcBorders>
            <w:shd w:val="clear" w:color="auto" w:fill="FFFFFF"/>
          </w:tcPr>
          <w:p w14:paraId="6BE930D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сцепления главный ПАЗ</w:t>
            </w:r>
          </w:p>
        </w:tc>
        <w:tc>
          <w:tcPr>
            <w:tcW w:w="708" w:type="dxa"/>
            <w:tcBorders>
              <w:left w:val="single" w:sz="4" w:space="0" w:color="000000"/>
              <w:bottom w:val="single" w:sz="4" w:space="0" w:color="000000"/>
            </w:tcBorders>
            <w:shd w:val="clear" w:color="auto" w:fill="FFFFFF"/>
          </w:tcPr>
          <w:p w14:paraId="6C03BA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61FD0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D93A6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1 690,00</w:t>
            </w:r>
          </w:p>
        </w:tc>
        <w:tc>
          <w:tcPr>
            <w:tcW w:w="1184" w:type="dxa"/>
            <w:tcBorders>
              <w:left w:val="single" w:sz="4" w:space="0" w:color="000000"/>
              <w:bottom w:val="single" w:sz="4" w:space="0" w:color="000000"/>
            </w:tcBorders>
            <w:shd w:val="clear" w:color="auto" w:fill="FFFFFF"/>
            <w:vAlign w:val="center"/>
          </w:tcPr>
          <w:p w14:paraId="547898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1 774,50</w:t>
            </w:r>
          </w:p>
        </w:tc>
        <w:tc>
          <w:tcPr>
            <w:tcW w:w="1135" w:type="dxa"/>
            <w:tcBorders>
              <w:left w:val="single" w:sz="4" w:space="0" w:color="000000"/>
              <w:bottom w:val="single" w:sz="4" w:space="0" w:color="000000"/>
            </w:tcBorders>
            <w:shd w:val="clear" w:color="auto" w:fill="FFFFFF"/>
            <w:vAlign w:val="center"/>
          </w:tcPr>
          <w:p w14:paraId="318A2F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1 808,30</w:t>
            </w:r>
          </w:p>
        </w:tc>
        <w:tc>
          <w:tcPr>
            <w:tcW w:w="1139" w:type="dxa"/>
            <w:tcBorders>
              <w:left w:val="single" w:sz="4" w:space="0" w:color="000000"/>
              <w:bottom w:val="single" w:sz="4" w:space="0" w:color="000000"/>
            </w:tcBorders>
            <w:shd w:val="clear" w:color="auto" w:fill="FFFFFF"/>
            <w:vAlign w:val="center"/>
          </w:tcPr>
          <w:p w14:paraId="1D3C3C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1 757,60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AF168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1 757,60</w:t>
            </w:r>
          </w:p>
        </w:tc>
      </w:tr>
      <w:tr w:rsidR="00297A27" w:rsidRPr="00297A27" w14:paraId="427EE41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63A857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237</w:t>
            </w:r>
          </w:p>
        </w:tc>
        <w:tc>
          <w:tcPr>
            <w:tcW w:w="7142" w:type="dxa"/>
            <w:tcBorders>
              <w:left w:val="single" w:sz="4" w:space="0" w:color="000000"/>
              <w:bottom w:val="single" w:sz="4" w:space="0" w:color="000000"/>
            </w:tcBorders>
            <w:shd w:val="clear" w:color="auto" w:fill="FFFFFF"/>
          </w:tcPr>
          <w:p w14:paraId="7E1E7AE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главный 3205</w:t>
            </w:r>
          </w:p>
        </w:tc>
        <w:tc>
          <w:tcPr>
            <w:tcW w:w="708" w:type="dxa"/>
            <w:tcBorders>
              <w:left w:val="single" w:sz="4" w:space="0" w:color="000000"/>
              <w:bottom w:val="single" w:sz="4" w:space="0" w:color="000000"/>
            </w:tcBorders>
            <w:shd w:val="clear" w:color="auto" w:fill="FFFFFF"/>
          </w:tcPr>
          <w:p w14:paraId="725E8A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FE1DD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F673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37BCEE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66148B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3D25FF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5B882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76F0A87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0021B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238</w:t>
            </w:r>
          </w:p>
        </w:tc>
        <w:tc>
          <w:tcPr>
            <w:tcW w:w="7142" w:type="dxa"/>
            <w:tcBorders>
              <w:left w:val="single" w:sz="4" w:space="0" w:color="000000"/>
              <w:bottom w:val="single" w:sz="4" w:space="0" w:color="000000"/>
            </w:tcBorders>
            <w:shd w:val="clear" w:color="auto" w:fill="FFFFFF"/>
          </w:tcPr>
          <w:p w14:paraId="351B270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Шкворень ПАЗ *38 в сб. (на обе стороны)</w:t>
            </w:r>
          </w:p>
        </w:tc>
        <w:tc>
          <w:tcPr>
            <w:tcW w:w="708" w:type="dxa"/>
            <w:tcBorders>
              <w:left w:val="single" w:sz="4" w:space="0" w:color="000000"/>
              <w:bottom w:val="single" w:sz="4" w:space="0" w:color="000000"/>
            </w:tcBorders>
            <w:shd w:val="clear" w:color="auto" w:fill="FFFFFF"/>
          </w:tcPr>
          <w:p w14:paraId="6DB509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537FB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CAB4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3 900,00</w:t>
            </w:r>
          </w:p>
        </w:tc>
        <w:tc>
          <w:tcPr>
            <w:tcW w:w="1184" w:type="dxa"/>
            <w:tcBorders>
              <w:left w:val="single" w:sz="4" w:space="0" w:color="000000"/>
              <w:bottom w:val="single" w:sz="4" w:space="0" w:color="000000"/>
            </w:tcBorders>
            <w:shd w:val="clear" w:color="auto" w:fill="FFFFFF"/>
            <w:vAlign w:val="center"/>
          </w:tcPr>
          <w:p w14:paraId="7E77ED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4 095,00</w:t>
            </w:r>
          </w:p>
        </w:tc>
        <w:tc>
          <w:tcPr>
            <w:tcW w:w="1135" w:type="dxa"/>
            <w:tcBorders>
              <w:left w:val="single" w:sz="4" w:space="0" w:color="000000"/>
              <w:bottom w:val="single" w:sz="4" w:space="0" w:color="000000"/>
            </w:tcBorders>
            <w:shd w:val="clear" w:color="auto" w:fill="FFFFFF"/>
            <w:vAlign w:val="center"/>
          </w:tcPr>
          <w:p w14:paraId="59CCC0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4 173,00</w:t>
            </w:r>
          </w:p>
        </w:tc>
        <w:tc>
          <w:tcPr>
            <w:tcW w:w="1139" w:type="dxa"/>
            <w:tcBorders>
              <w:left w:val="single" w:sz="4" w:space="0" w:color="000000"/>
              <w:bottom w:val="single" w:sz="4" w:space="0" w:color="000000"/>
            </w:tcBorders>
            <w:shd w:val="clear" w:color="auto" w:fill="FFFFFF"/>
            <w:vAlign w:val="center"/>
          </w:tcPr>
          <w:p w14:paraId="1F0550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9F6AA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r>
      <w:tr w:rsidR="00297A27" w:rsidRPr="00297A27" w14:paraId="7B0F637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97C8CB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239</w:t>
            </w:r>
          </w:p>
        </w:tc>
        <w:tc>
          <w:tcPr>
            <w:tcW w:w="7142" w:type="dxa"/>
            <w:tcBorders>
              <w:left w:val="single" w:sz="4" w:space="0" w:color="000000"/>
              <w:bottom w:val="single" w:sz="4" w:space="0" w:color="000000"/>
            </w:tcBorders>
            <w:shd w:val="clear" w:color="auto" w:fill="FFFFFF"/>
          </w:tcPr>
          <w:p w14:paraId="0A2E2EA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Шпилька ПАЗ-320402-05 зад. (L-115 </w:t>
            </w:r>
            <w:proofErr w:type="spellStart"/>
            <w:r w:rsidRPr="00297A27">
              <w:rPr>
                <w:rFonts w:ascii="Times New Roman" w:eastAsia="Times New Roman" w:hAnsi="Times New Roman" w:cs="Times New Roman"/>
                <w:color w:val="00000A"/>
                <w:kern w:val="1"/>
                <w:sz w:val="20"/>
                <w:szCs w:val="20"/>
                <w:lang w:eastAsia="zh-CN"/>
                <w14:ligatures w14:val="none"/>
              </w:rPr>
              <w:t>кололд</w:t>
            </w:r>
            <w:proofErr w:type="spellEnd"/>
            <w:r w:rsidRPr="00297A27">
              <w:rPr>
                <w:rFonts w:ascii="Times New Roman" w:eastAsia="Times New Roman" w:hAnsi="Times New Roman" w:cs="Times New Roman"/>
                <w:color w:val="00000A"/>
                <w:kern w:val="1"/>
                <w:sz w:val="20"/>
                <w:szCs w:val="20"/>
                <w:lang w:eastAsia="zh-CN"/>
                <w14:ligatures w14:val="none"/>
              </w:rPr>
              <w:t>. 160мм)</w:t>
            </w:r>
          </w:p>
        </w:tc>
        <w:tc>
          <w:tcPr>
            <w:tcW w:w="708" w:type="dxa"/>
            <w:tcBorders>
              <w:left w:val="single" w:sz="4" w:space="0" w:color="000000"/>
              <w:bottom w:val="single" w:sz="4" w:space="0" w:color="000000"/>
            </w:tcBorders>
            <w:shd w:val="clear" w:color="auto" w:fill="FFFFFF"/>
          </w:tcPr>
          <w:p w14:paraId="28C09A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FE1E4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1423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502,00</w:t>
            </w:r>
          </w:p>
        </w:tc>
        <w:tc>
          <w:tcPr>
            <w:tcW w:w="1184" w:type="dxa"/>
            <w:tcBorders>
              <w:left w:val="single" w:sz="4" w:space="0" w:color="000000"/>
              <w:bottom w:val="single" w:sz="4" w:space="0" w:color="000000"/>
            </w:tcBorders>
            <w:shd w:val="clear" w:color="auto" w:fill="FFFFFF"/>
            <w:vAlign w:val="center"/>
          </w:tcPr>
          <w:p w14:paraId="57AE75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527,10</w:t>
            </w:r>
          </w:p>
        </w:tc>
        <w:tc>
          <w:tcPr>
            <w:tcW w:w="1135" w:type="dxa"/>
            <w:tcBorders>
              <w:left w:val="single" w:sz="4" w:space="0" w:color="000000"/>
              <w:bottom w:val="single" w:sz="4" w:space="0" w:color="000000"/>
            </w:tcBorders>
            <w:shd w:val="clear" w:color="auto" w:fill="FFFFFF"/>
            <w:vAlign w:val="center"/>
          </w:tcPr>
          <w:p w14:paraId="5AE507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537,14</w:t>
            </w:r>
          </w:p>
        </w:tc>
        <w:tc>
          <w:tcPr>
            <w:tcW w:w="1139" w:type="dxa"/>
            <w:tcBorders>
              <w:left w:val="single" w:sz="4" w:space="0" w:color="000000"/>
              <w:bottom w:val="single" w:sz="4" w:space="0" w:color="000000"/>
            </w:tcBorders>
            <w:shd w:val="clear" w:color="auto" w:fill="FFFFFF"/>
            <w:vAlign w:val="center"/>
          </w:tcPr>
          <w:p w14:paraId="1F510B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522,08</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44A2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522,08</w:t>
            </w:r>
          </w:p>
        </w:tc>
      </w:tr>
      <w:tr w:rsidR="00297A27" w:rsidRPr="00297A27" w14:paraId="0A1691E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8674CA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240</w:t>
            </w:r>
          </w:p>
        </w:tc>
        <w:tc>
          <w:tcPr>
            <w:tcW w:w="7142" w:type="dxa"/>
            <w:tcBorders>
              <w:left w:val="single" w:sz="4" w:space="0" w:color="000000"/>
              <w:bottom w:val="single" w:sz="4" w:space="0" w:color="000000"/>
            </w:tcBorders>
            <w:shd w:val="clear" w:color="auto" w:fill="FFFFFF"/>
          </w:tcPr>
          <w:p w14:paraId="4DF5A39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Шпилька ПАЗ-320402-05 пер. (L-105 </w:t>
            </w:r>
            <w:proofErr w:type="spellStart"/>
            <w:r w:rsidRPr="00297A27">
              <w:rPr>
                <w:rFonts w:ascii="Times New Roman" w:eastAsia="Times New Roman" w:hAnsi="Times New Roman" w:cs="Times New Roman"/>
                <w:color w:val="00000A"/>
                <w:kern w:val="1"/>
                <w:sz w:val="20"/>
                <w:szCs w:val="20"/>
                <w:lang w:eastAsia="zh-CN"/>
                <w14:ligatures w14:val="none"/>
              </w:rPr>
              <w:t>кололд</w:t>
            </w:r>
            <w:proofErr w:type="spellEnd"/>
            <w:r w:rsidRPr="00297A27">
              <w:rPr>
                <w:rFonts w:ascii="Times New Roman" w:eastAsia="Times New Roman" w:hAnsi="Times New Roman" w:cs="Times New Roman"/>
                <w:color w:val="00000A"/>
                <w:kern w:val="1"/>
                <w:sz w:val="20"/>
                <w:szCs w:val="20"/>
                <w:lang w:eastAsia="zh-CN"/>
                <w14:ligatures w14:val="none"/>
              </w:rPr>
              <w:t>. 160мм)</w:t>
            </w:r>
          </w:p>
        </w:tc>
        <w:tc>
          <w:tcPr>
            <w:tcW w:w="708" w:type="dxa"/>
            <w:tcBorders>
              <w:left w:val="single" w:sz="4" w:space="0" w:color="000000"/>
              <w:bottom w:val="single" w:sz="4" w:space="0" w:color="000000"/>
            </w:tcBorders>
            <w:shd w:val="clear" w:color="auto" w:fill="FFFFFF"/>
          </w:tcPr>
          <w:p w14:paraId="63911B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0DD2E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048F8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430,00</w:t>
            </w:r>
          </w:p>
        </w:tc>
        <w:tc>
          <w:tcPr>
            <w:tcW w:w="1184" w:type="dxa"/>
            <w:tcBorders>
              <w:left w:val="single" w:sz="4" w:space="0" w:color="000000"/>
              <w:bottom w:val="single" w:sz="4" w:space="0" w:color="000000"/>
            </w:tcBorders>
            <w:shd w:val="clear" w:color="auto" w:fill="FFFFFF"/>
            <w:vAlign w:val="center"/>
          </w:tcPr>
          <w:p w14:paraId="1A773D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451,50</w:t>
            </w:r>
          </w:p>
        </w:tc>
        <w:tc>
          <w:tcPr>
            <w:tcW w:w="1135" w:type="dxa"/>
            <w:tcBorders>
              <w:left w:val="single" w:sz="4" w:space="0" w:color="000000"/>
              <w:bottom w:val="single" w:sz="4" w:space="0" w:color="000000"/>
            </w:tcBorders>
            <w:shd w:val="clear" w:color="auto" w:fill="FFFFFF"/>
            <w:vAlign w:val="center"/>
          </w:tcPr>
          <w:p w14:paraId="6B8FE6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460,10</w:t>
            </w:r>
          </w:p>
        </w:tc>
        <w:tc>
          <w:tcPr>
            <w:tcW w:w="1139" w:type="dxa"/>
            <w:tcBorders>
              <w:left w:val="single" w:sz="4" w:space="0" w:color="000000"/>
              <w:bottom w:val="single" w:sz="4" w:space="0" w:color="000000"/>
            </w:tcBorders>
            <w:shd w:val="clear" w:color="auto" w:fill="FFFFFF"/>
            <w:vAlign w:val="center"/>
          </w:tcPr>
          <w:p w14:paraId="0A9AB1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447,20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B8C8D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447,20</w:t>
            </w:r>
          </w:p>
        </w:tc>
      </w:tr>
      <w:tr w:rsidR="00297A27" w:rsidRPr="00297A27" w14:paraId="77A7E83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EE8225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241</w:t>
            </w:r>
          </w:p>
        </w:tc>
        <w:tc>
          <w:tcPr>
            <w:tcW w:w="7142" w:type="dxa"/>
            <w:tcBorders>
              <w:left w:val="single" w:sz="4" w:space="0" w:color="000000"/>
              <w:bottom w:val="single" w:sz="4" w:space="0" w:color="000000"/>
            </w:tcBorders>
            <w:shd w:val="clear" w:color="auto" w:fill="FFFFFF"/>
          </w:tcPr>
          <w:p w14:paraId="4A7AFC4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Щетка стеклоочистителя (700мм) ПАЗ 3205</w:t>
            </w:r>
          </w:p>
        </w:tc>
        <w:tc>
          <w:tcPr>
            <w:tcW w:w="708" w:type="dxa"/>
            <w:tcBorders>
              <w:left w:val="single" w:sz="4" w:space="0" w:color="000000"/>
              <w:bottom w:val="single" w:sz="4" w:space="0" w:color="000000"/>
            </w:tcBorders>
            <w:shd w:val="clear" w:color="auto" w:fill="FFFFFF"/>
          </w:tcPr>
          <w:p w14:paraId="6B2D66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7C97C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7C973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450,00</w:t>
            </w:r>
          </w:p>
        </w:tc>
        <w:tc>
          <w:tcPr>
            <w:tcW w:w="1184" w:type="dxa"/>
            <w:tcBorders>
              <w:left w:val="single" w:sz="4" w:space="0" w:color="000000"/>
              <w:bottom w:val="single" w:sz="4" w:space="0" w:color="000000"/>
            </w:tcBorders>
            <w:shd w:val="clear" w:color="auto" w:fill="FFFFFF"/>
            <w:vAlign w:val="center"/>
          </w:tcPr>
          <w:p w14:paraId="265817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472,50</w:t>
            </w:r>
          </w:p>
        </w:tc>
        <w:tc>
          <w:tcPr>
            <w:tcW w:w="1135" w:type="dxa"/>
            <w:tcBorders>
              <w:left w:val="single" w:sz="4" w:space="0" w:color="000000"/>
              <w:bottom w:val="single" w:sz="4" w:space="0" w:color="000000"/>
            </w:tcBorders>
            <w:shd w:val="clear" w:color="auto" w:fill="FFFFFF"/>
            <w:vAlign w:val="center"/>
          </w:tcPr>
          <w:p w14:paraId="1C8E3A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481,50</w:t>
            </w:r>
          </w:p>
        </w:tc>
        <w:tc>
          <w:tcPr>
            <w:tcW w:w="1139" w:type="dxa"/>
            <w:tcBorders>
              <w:left w:val="single" w:sz="4" w:space="0" w:color="000000"/>
              <w:bottom w:val="single" w:sz="4" w:space="0" w:color="000000"/>
            </w:tcBorders>
            <w:shd w:val="clear" w:color="auto" w:fill="FFFFFF"/>
            <w:vAlign w:val="center"/>
          </w:tcPr>
          <w:p w14:paraId="175D71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6E2D8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468,00</w:t>
            </w:r>
          </w:p>
        </w:tc>
      </w:tr>
      <w:tr w:rsidR="00297A27" w:rsidRPr="00297A27" w14:paraId="114095C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F83645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242</w:t>
            </w:r>
          </w:p>
        </w:tc>
        <w:tc>
          <w:tcPr>
            <w:tcW w:w="7142" w:type="dxa"/>
            <w:tcBorders>
              <w:left w:val="single" w:sz="4" w:space="0" w:color="000000"/>
              <w:bottom w:val="single" w:sz="4" w:space="0" w:color="000000"/>
            </w:tcBorders>
            <w:shd w:val="clear" w:color="auto" w:fill="FFFFFF"/>
          </w:tcPr>
          <w:p w14:paraId="6EADFF0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Эл. двигатель отопителя ПАЗ (две крыльчатки) 12в</w:t>
            </w:r>
          </w:p>
        </w:tc>
        <w:tc>
          <w:tcPr>
            <w:tcW w:w="708" w:type="dxa"/>
            <w:tcBorders>
              <w:left w:val="single" w:sz="4" w:space="0" w:color="000000"/>
              <w:bottom w:val="single" w:sz="4" w:space="0" w:color="000000"/>
            </w:tcBorders>
            <w:shd w:val="clear" w:color="auto" w:fill="FFFFFF"/>
          </w:tcPr>
          <w:p w14:paraId="241E89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2930C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E4246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2 160,00</w:t>
            </w:r>
          </w:p>
        </w:tc>
        <w:tc>
          <w:tcPr>
            <w:tcW w:w="1184" w:type="dxa"/>
            <w:tcBorders>
              <w:left w:val="single" w:sz="4" w:space="0" w:color="000000"/>
              <w:bottom w:val="single" w:sz="4" w:space="0" w:color="000000"/>
            </w:tcBorders>
            <w:shd w:val="clear" w:color="auto" w:fill="FFFFFF"/>
            <w:vAlign w:val="center"/>
          </w:tcPr>
          <w:p w14:paraId="6FA159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2 268,00</w:t>
            </w:r>
          </w:p>
        </w:tc>
        <w:tc>
          <w:tcPr>
            <w:tcW w:w="1135" w:type="dxa"/>
            <w:tcBorders>
              <w:left w:val="single" w:sz="4" w:space="0" w:color="000000"/>
              <w:bottom w:val="single" w:sz="4" w:space="0" w:color="000000"/>
            </w:tcBorders>
            <w:shd w:val="clear" w:color="auto" w:fill="FFFFFF"/>
            <w:vAlign w:val="center"/>
          </w:tcPr>
          <w:p w14:paraId="1C0167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2 311,20</w:t>
            </w:r>
          </w:p>
        </w:tc>
        <w:tc>
          <w:tcPr>
            <w:tcW w:w="1139" w:type="dxa"/>
            <w:tcBorders>
              <w:left w:val="single" w:sz="4" w:space="0" w:color="000000"/>
              <w:bottom w:val="single" w:sz="4" w:space="0" w:color="000000"/>
            </w:tcBorders>
            <w:shd w:val="clear" w:color="auto" w:fill="FFFFFF"/>
            <w:vAlign w:val="center"/>
          </w:tcPr>
          <w:p w14:paraId="7CFAC8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2 246,40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DC65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2 246,40</w:t>
            </w:r>
          </w:p>
        </w:tc>
      </w:tr>
      <w:tr w:rsidR="00297A27" w:rsidRPr="00297A27" w14:paraId="41143F9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BE3C4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243</w:t>
            </w:r>
          </w:p>
        </w:tc>
        <w:tc>
          <w:tcPr>
            <w:tcW w:w="7142" w:type="dxa"/>
            <w:tcBorders>
              <w:left w:val="single" w:sz="4" w:space="0" w:color="000000"/>
              <w:bottom w:val="single" w:sz="4" w:space="0" w:color="000000"/>
            </w:tcBorders>
            <w:shd w:val="clear" w:color="auto" w:fill="FFFFFF"/>
          </w:tcPr>
          <w:p w14:paraId="1E1BFD0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ЭПК 358 без </w:t>
            </w:r>
            <w:proofErr w:type="spellStart"/>
            <w:r w:rsidRPr="00297A27">
              <w:rPr>
                <w:rFonts w:ascii="Times New Roman" w:eastAsia="Times New Roman" w:hAnsi="Times New Roman" w:cs="Times New Roman"/>
                <w:color w:val="00000A"/>
                <w:kern w:val="1"/>
                <w:sz w:val="20"/>
                <w:szCs w:val="20"/>
                <w:lang w:eastAsia="zh-CN"/>
                <w14:ligatures w14:val="none"/>
              </w:rPr>
              <w:t>катушкек</w:t>
            </w:r>
            <w:proofErr w:type="spellEnd"/>
          </w:p>
        </w:tc>
        <w:tc>
          <w:tcPr>
            <w:tcW w:w="708" w:type="dxa"/>
            <w:tcBorders>
              <w:left w:val="single" w:sz="4" w:space="0" w:color="000000"/>
              <w:bottom w:val="single" w:sz="4" w:space="0" w:color="000000"/>
            </w:tcBorders>
            <w:shd w:val="clear" w:color="auto" w:fill="FFFFFF"/>
          </w:tcPr>
          <w:p w14:paraId="32C627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F915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AEAB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5 000,00</w:t>
            </w:r>
          </w:p>
        </w:tc>
        <w:tc>
          <w:tcPr>
            <w:tcW w:w="1184" w:type="dxa"/>
            <w:tcBorders>
              <w:left w:val="single" w:sz="4" w:space="0" w:color="000000"/>
              <w:bottom w:val="single" w:sz="4" w:space="0" w:color="000000"/>
            </w:tcBorders>
            <w:shd w:val="clear" w:color="auto" w:fill="FFFFFF"/>
            <w:vAlign w:val="center"/>
          </w:tcPr>
          <w:p w14:paraId="63E5F3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5 250,00</w:t>
            </w:r>
          </w:p>
        </w:tc>
        <w:tc>
          <w:tcPr>
            <w:tcW w:w="1135" w:type="dxa"/>
            <w:tcBorders>
              <w:left w:val="single" w:sz="4" w:space="0" w:color="000000"/>
              <w:bottom w:val="single" w:sz="4" w:space="0" w:color="000000"/>
            </w:tcBorders>
            <w:shd w:val="clear" w:color="auto" w:fill="FFFFFF"/>
            <w:vAlign w:val="center"/>
          </w:tcPr>
          <w:p w14:paraId="07BF7D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5 350,00</w:t>
            </w:r>
          </w:p>
        </w:tc>
        <w:tc>
          <w:tcPr>
            <w:tcW w:w="1139" w:type="dxa"/>
            <w:tcBorders>
              <w:left w:val="single" w:sz="4" w:space="0" w:color="000000"/>
              <w:bottom w:val="single" w:sz="4" w:space="0" w:color="000000"/>
            </w:tcBorders>
            <w:shd w:val="clear" w:color="auto" w:fill="FFFFFF"/>
            <w:vAlign w:val="center"/>
          </w:tcPr>
          <w:p w14:paraId="583477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FDE5F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r>
      <w:tr w:rsidR="00297A27" w:rsidRPr="00297A27" w14:paraId="5DF44E7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D8CBB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244</w:t>
            </w:r>
          </w:p>
        </w:tc>
        <w:tc>
          <w:tcPr>
            <w:tcW w:w="7142" w:type="dxa"/>
            <w:tcBorders>
              <w:left w:val="single" w:sz="4" w:space="0" w:color="000000"/>
              <w:bottom w:val="single" w:sz="4" w:space="0" w:color="000000"/>
            </w:tcBorders>
            <w:shd w:val="clear" w:color="auto" w:fill="FFFFFF"/>
          </w:tcPr>
          <w:p w14:paraId="580B097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ЭПК 358 с катушками 12В</w:t>
            </w:r>
          </w:p>
        </w:tc>
        <w:tc>
          <w:tcPr>
            <w:tcW w:w="708" w:type="dxa"/>
            <w:tcBorders>
              <w:left w:val="single" w:sz="4" w:space="0" w:color="000000"/>
              <w:bottom w:val="single" w:sz="4" w:space="0" w:color="000000"/>
            </w:tcBorders>
            <w:shd w:val="clear" w:color="auto" w:fill="FFFFFF"/>
          </w:tcPr>
          <w:p w14:paraId="3A77BF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EEC09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3E6C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7 900,00</w:t>
            </w:r>
          </w:p>
        </w:tc>
        <w:tc>
          <w:tcPr>
            <w:tcW w:w="1184" w:type="dxa"/>
            <w:tcBorders>
              <w:left w:val="single" w:sz="4" w:space="0" w:color="000000"/>
              <w:bottom w:val="single" w:sz="4" w:space="0" w:color="000000"/>
            </w:tcBorders>
            <w:shd w:val="clear" w:color="auto" w:fill="FFFFFF"/>
            <w:vAlign w:val="center"/>
          </w:tcPr>
          <w:p w14:paraId="55DD15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8 295,00</w:t>
            </w:r>
          </w:p>
        </w:tc>
        <w:tc>
          <w:tcPr>
            <w:tcW w:w="1135" w:type="dxa"/>
            <w:tcBorders>
              <w:left w:val="single" w:sz="4" w:space="0" w:color="000000"/>
              <w:bottom w:val="single" w:sz="4" w:space="0" w:color="000000"/>
            </w:tcBorders>
            <w:shd w:val="clear" w:color="auto" w:fill="FFFFFF"/>
            <w:vAlign w:val="center"/>
          </w:tcPr>
          <w:p w14:paraId="1D8CB1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8 453,00</w:t>
            </w:r>
          </w:p>
        </w:tc>
        <w:tc>
          <w:tcPr>
            <w:tcW w:w="1139" w:type="dxa"/>
            <w:tcBorders>
              <w:left w:val="single" w:sz="4" w:space="0" w:color="000000"/>
              <w:bottom w:val="single" w:sz="4" w:space="0" w:color="000000"/>
            </w:tcBorders>
            <w:shd w:val="clear" w:color="auto" w:fill="FFFFFF"/>
            <w:vAlign w:val="center"/>
          </w:tcPr>
          <w:p w14:paraId="397D66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8 216,00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AC3A0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8 216,00</w:t>
            </w:r>
          </w:p>
        </w:tc>
      </w:tr>
      <w:tr w:rsidR="00297A27" w:rsidRPr="00297A27" w14:paraId="696C9B5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07413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245</w:t>
            </w:r>
          </w:p>
        </w:tc>
        <w:tc>
          <w:tcPr>
            <w:tcW w:w="7142" w:type="dxa"/>
            <w:tcBorders>
              <w:left w:val="single" w:sz="4" w:space="0" w:color="000000"/>
              <w:bottom w:val="single" w:sz="4" w:space="0" w:color="000000"/>
            </w:tcBorders>
            <w:shd w:val="clear" w:color="auto" w:fill="FFFFFF"/>
          </w:tcPr>
          <w:p w14:paraId="002AC1D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ЭПК-5007 (электропневмоклапан)</w:t>
            </w:r>
          </w:p>
        </w:tc>
        <w:tc>
          <w:tcPr>
            <w:tcW w:w="708" w:type="dxa"/>
            <w:tcBorders>
              <w:left w:val="single" w:sz="4" w:space="0" w:color="000000"/>
              <w:bottom w:val="single" w:sz="4" w:space="0" w:color="000000"/>
            </w:tcBorders>
            <w:shd w:val="clear" w:color="auto" w:fill="FFFFFF"/>
          </w:tcPr>
          <w:p w14:paraId="035AB2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98CAD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4DF3F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5 500,00</w:t>
            </w:r>
          </w:p>
        </w:tc>
        <w:tc>
          <w:tcPr>
            <w:tcW w:w="1184" w:type="dxa"/>
            <w:tcBorders>
              <w:left w:val="single" w:sz="4" w:space="0" w:color="000000"/>
              <w:bottom w:val="single" w:sz="4" w:space="0" w:color="000000"/>
            </w:tcBorders>
            <w:shd w:val="clear" w:color="auto" w:fill="FFFFFF"/>
            <w:vAlign w:val="center"/>
          </w:tcPr>
          <w:p w14:paraId="73A5E9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5 775,00</w:t>
            </w:r>
          </w:p>
        </w:tc>
        <w:tc>
          <w:tcPr>
            <w:tcW w:w="1135" w:type="dxa"/>
            <w:tcBorders>
              <w:left w:val="single" w:sz="4" w:space="0" w:color="000000"/>
              <w:bottom w:val="single" w:sz="4" w:space="0" w:color="000000"/>
            </w:tcBorders>
            <w:shd w:val="clear" w:color="auto" w:fill="FFFFFF"/>
            <w:vAlign w:val="center"/>
          </w:tcPr>
          <w:p w14:paraId="3EFAEC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5 885,00</w:t>
            </w:r>
          </w:p>
        </w:tc>
        <w:tc>
          <w:tcPr>
            <w:tcW w:w="1139" w:type="dxa"/>
            <w:tcBorders>
              <w:left w:val="single" w:sz="4" w:space="0" w:color="000000"/>
              <w:bottom w:val="single" w:sz="4" w:space="0" w:color="000000"/>
            </w:tcBorders>
            <w:shd w:val="clear" w:color="auto" w:fill="FFFFFF"/>
            <w:vAlign w:val="center"/>
          </w:tcPr>
          <w:p w14:paraId="3B4061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5 720,00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F51D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5 720,00</w:t>
            </w:r>
          </w:p>
        </w:tc>
      </w:tr>
      <w:tr w:rsidR="00297A27" w:rsidRPr="00297A27" w14:paraId="15B8565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691271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246</w:t>
            </w:r>
          </w:p>
        </w:tc>
        <w:tc>
          <w:tcPr>
            <w:tcW w:w="7142" w:type="dxa"/>
            <w:tcBorders>
              <w:left w:val="single" w:sz="4" w:space="0" w:color="000000"/>
              <w:bottom w:val="single" w:sz="4" w:space="0" w:color="000000"/>
            </w:tcBorders>
            <w:shd w:val="clear" w:color="auto" w:fill="FFFFFF"/>
          </w:tcPr>
          <w:p w14:paraId="09954AD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Энергоаккумулятор</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ГАЗон</w:t>
            </w:r>
            <w:proofErr w:type="spellEnd"/>
            <w:r w:rsidRPr="00297A27">
              <w:rPr>
                <w:rFonts w:ascii="Times New Roman" w:eastAsia="Times New Roman" w:hAnsi="Times New Roman" w:cs="Times New Roman"/>
                <w:color w:val="00000A"/>
                <w:kern w:val="1"/>
                <w:sz w:val="20"/>
                <w:szCs w:val="20"/>
                <w:lang w:eastAsia="zh-CN"/>
                <w14:ligatures w14:val="none"/>
              </w:rPr>
              <w:t xml:space="preserve"> NEXT</w:t>
            </w:r>
          </w:p>
        </w:tc>
        <w:tc>
          <w:tcPr>
            <w:tcW w:w="708" w:type="dxa"/>
            <w:tcBorders>
              <w:left w:val="single" w:sz="4" w:space="0" w:color="000000"/>
              <w:bottom w:val="single" w:sz="4" w:space="0" w:color="000000"/>
            </w:tcBorders>
            <w:shd w:val="clear" w:color="auto" w:fill="FFFFFF"/>
          </w:tcPr>
          <w:p w14:paraId="3F64D7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A82D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0F427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8 350,00</w:t>
            </w:r>
          </w:p>
        </w:tc>
        <w:tc>
          <w:tcPr>
            <w:tcW w:w="1184" w:type="dxa"/>
            <w:tcBorders>
              <w:left w:val="single" w:sz="4" w:space="0" w:color="000000"/>
              <w:bottom w:val="single" w:sz="4" w:space="0" w:color="000000"/>
            </w:tcBorders>
            <w:shd w:val="clear" w:color="auto" w:fill="FFFFFF"/>
            <w:vAlign w:val="center"/>
          </w:tcPr>
          <w:p w14:paraId="719DB2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8 767,50</w:t>
            </w:r>
          </w:p>
        </w:tc>
        <w:tc>
          <w:tcPr>
            <w:tcW w:w="1135" w:type="dxa"/>
            <w:tcBorders>
              <w:left w:val="single" w:sz="4" w:space="0" w:color="000000"/>
              <w:bottom w:val="single" w:sz="4" w:space="0" w:color="000000"/>
            </w:tcBorders>
            <w:shd w:val="clear" w:color="auto" w:fill="FFFFFF"/>
            <w:vAlign w:val="center"/>
          </w:tcPr>
          <w:p w14:paraId="49C54D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8 934,50</w:t>
            </w:r>
          </w:p>
        </w:tc>
        <w:tc>
          <w:tcPr>
            <w:tcW w:w="1139" w:type="dxa"/>
            <w:tcBorders>
              <w:left w:val="single" w:sz="4" w:space="0" w:color="000000"/>
              <w:bottom w:val="single" w:sz="4" w:space="0" w:color="000000"/>
            </w:tcBorders>
            <w:shd w:val="clear" w:color="auto" w:fill="FFFFFF"/>
            <w:vAlign w:val="center"/>
          </w:tcPr>
          <w:p w14:paraId="3141F0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8 684,00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9C13F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8 684,00</w:t>
            </w:r>
          </w:p>
        </w:tc>
      </w:tr>
      <w:tr w:rsidR="00297A27" w:rsidRPr="00297A27" w14:paraId="2D59BB2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BD4FF0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247</w:t>
            </w:r>
          </w:p>
        </w:tc>
        <w:tc>
          <w:tcPr>
            <w:tcW w:w="7142" w:type="dxa"/>
            <w:tcBorders>
              <w:left w:val="single" w:sz="4" w:space="0" w:color="000000"/>
              <w:bottom w:val="single" w:sz="4" w:space="0" w:color="000000"/>
            </w:tcBorders>
            <w:shd w:val="clear" w:color="auto" w:fill="FFFFFF"/>
          </w:tcPr>
          <w:p w14:paraId="15497F7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Амортизатор 3162, 3163 передний газ. ZOMMER</w:t>
            </w:r>
          </w:p>
        </w:tc>
        <w:tc>
          <w:tcPr>
            <w:tcW w:w="708" w:type="dxa"/>
            <w:tcBorders>
              <w:left w:val="single" w:sz="4" w:space="0" w:color="000000"/>
              <w:bottom w:val="single" w:sz="4" w:space="0" w:color="000000"/>
            </w:tcBorders>
            <w:shd w:val="clear" w:color="auto" w:fill="FFFFFF"/>
          </w:tcPr>
          <w:p w14:paraId="3FAB1D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29A25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EA754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445DAD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58D565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0DA30E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35EF7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23A409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66CA2C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248</w:t>
            </w:r>
          </w:p>
        </w:tc>
        <w:tc>
          <w:tcPr>
            <w:tcW w:w="7142" w:type="dxa"/>
            <w:tcBorders>
              <w:left w:val="single" w:sz="4" w:space="0" w:color="000000"/>
              <w:bottom w:val="single" w:sz="4" w:space="0" w:color="000000"/>
            </w:tcBorders>
            <w:shd w:val="clear" w:color="auto" w:fill="FFFFFF"/>
          </w:tcPr>
          <w:p w14:paraId="70AD723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Амортизатор УАЗ </w:t>
            </w:r>
          </w:p>
        </w:tc>
        <w:tc>
          <w:tcPr>
            <w:tcW w:w="708" w:type="dxa"/>
            <w:tcBorders>
              <w:left w:val="single" w:sz="4" w:space="0" w:color="000000"/>
              <w:bottom w:val="single" w:sz="4" w:space="0" w:color="000000"/>
            </w:tcBorders>
            <w:shd w:val="clear" w:color="auto" w:fill="FFFFFF"/>
          </w:tcPr>
          <w:p w14:paraId="4902FA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24DF0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31614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1 300,00</w:t>
            </w:r>
          </w:p>
        </w:tc>
        <w:tc>
          <w:tcPr>
            <w:tcW w:w="1184" w:type="dxa"/>
            <w:tcBorders>
              <w:left w:val="single" w:sz="4" w:space="0" w:color="000000"/>
              <w:bottom w:val="single" w:sz="4" w:space="0" w:color="000000"/>
            </w:tcBorders>
            <w:shd w:val="clear" w:color="auto" w:fill="FFFFFF"/>
            <w:vAlign w:val="center"/>
          </w:tcPr>
          <w:p w14:paraId="1116B6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1 365,00</w:t>
            </w:r>
          </w:p>
        </w:tc>
        <w:tc>
          <w:tcPr>
            <w:tcW w:w="1135" w:type="dxa"/>
            <w:tcBorders>
              <w:left w:val="single" w:sz="4" w:space="0" w:color="000000"/>
              <w:bottom w:val="single" w:sz="4" w:space="0" w:color="000000"/>
            </w:tcBorders>
            <w:shd w:val="clear" w:color="auto" w:fill="FFFFFF"/>
            <w:vAlign w:val="center"/>
          </w:tcPr>
          <w:p w14:paraId="2F5C95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1 391,00</w:t>
            </w:r>
          </w:p>
        </w:tc>
        <w:tc>
          <w:tcPr>
            <w:tcW w:w="1139" w:type="dxa"/>
            <w:tcBorders>
              <w:left w:val="single" w:sz="4" w:space="0" w:color="000000"/>
              <w:bottom w:val="single" w:sz="4" w:space="0" w:color="000000"/>
            </w:tcBorders>
            <w:shd w:val="clear" w:color="auto" w:fill="FFFFFF"/>
            <w:vAlign w:val="center"/>
          </w:tcPr>
          <w:p w14:paraId="0DDB18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946FE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r>
      <w:tr w:rsidR="00297A27" w:rsidRPr="00297A27" w14:paraId="298BDE4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7108CD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249</w:t>
            </w:r>
          </w:p>
        </w:tc>
        <w:tc>
          <w:tcPr>
            <w:tcW w:w="7142" w:type="dxa"/>
            <w:tcBorders>
              <w:left w:val="single" w:sz="4" w:space="0" w:color="000000"/>
              <w:bottom w:val="single" w:sz="4" w:space="0" w:color="000000"/>
            </w:tcBorders>
            <w:shd w:val="clear" w:color="auto" w:fill="FFFFFF"/>
          </w:tcPr>
          <w:p w14:paraId="00F7192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Бачок омывателя 3160, 3163 сб </w:t>
            </w:r>
          </w:p>
        </w:tc>
        <w:tc>
          <w:tcPr>
            <w:tcW w:w="708" w:type="dxa"/>
            <w:tcBorders>
              <w:left w:val="single" w:sz="4" w:space="0" w:color="000000"/>
              <w:bottom w:val="single" w:sz="4" w:space="0" w:color="000000"/>
            </w:tcBorders>
            <w:shd w:val="clear" w:color="auto" w:fill="FFFFFF"/>
          </w:tcPr>
          <w:p w14:paraId="228C9D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79150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C63C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1 140,00</w:t>
            </w:r>
          </w:p>
        </w:tc>
        <w:tc>
          <w:tcPr>
            <w:tcW w:w="1184" w:type="dxa"/>
            <w:tcBorders>
              <w:left w:val="single" w:sz="4" w:space="0" w:color="000000"/>
              <w:bottom w:val="single" w:sz="4" w:space="0" w:color="000000"/>
            </w:tcBorders>
            <w:shd w:val="clear" w:color="auto" w:fill="FFFFFF"/>
            <w:vAlign w:val="center"/>
          </w:tcPr>
          <w:p w14:paraId="0C1DEB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1 197,00</w:t>
            </w:r>
          </w:p>
        </w:tc>
        <w:tc>
          <w:tcPr>
            <w:tcW w:w="1135" w:type="dxa"/>
            <w:tcBorders>
              <w:left w:val="single" w:sz="4" w:space="0" w:color="000000"/>
              <w:bottom w:val="single" w:sz="4" w:space="0" w:color="000000"/>
            </w:tcBorders>
            <w:shd w:val="clear" w:color="auto" w:fill="FFFFFF"/>
            <w:vAlign w:val="center"/>
          </w:tcPr>
          <w:p w14:paraId="72DF36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1 219,80</w:t>
            </w:r>
          </w:p>
        </w:tc>
        <w:tc>
          <w:tcPr>
            <w:tcW w:w="1139" w:type="dxa"/>
            <w:tcBorders>
              <w:left w:val="single" w:sz="4" w:space="0" w:color="000000"/>
              <w:bottom w:val="single" w:sz="4" w:space="0" w:color="000000"/>
            </w:tcBorders>
            <w:shd w:val="clear" w:color="auto" w:fill="FFFFFF"/>
            <w:vAlign w:val="center"/>
          </w:tcPr>
          <w:p w14:paraId="782A95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1 185,60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4A8C4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1 185,60</w:t>
            </w:r>
          </w:p>
        </w:tc>
      </w:tr>
      <w:tr w:rsidR="00297A27" w:rsidRPr="00297A27" w14:paraId="4C6D020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DC284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250</w:t>
            </w:r>
          </w:p>
        </w:tc>
        <w:tc>
          <w:tcPr>
            <w:tcW w:w="7142" w:type="dxa"/>
            <w:tcBorders>
              <w:left w:val="single" w:sz="4" w:space="0" w:color="000000"/>
              <w:bottom w:val="single" w:sz="4" w:space="0" w:color="000000"/>
            </w:tcBorders>
            <w:shd w:val="clear" w:color="auto" w:fill="FFFFFF"/>
          </w:tcPr>
          <w:p w14:paraId="1A032D9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Бачок омывателя 452</w:t>
            </w:r>
          </w:p>
        </w:tc>
        <w:tc>
          <w:tcPr>
            <w:tcW w:w="708" w:type="dxa"/>
            <w:tcBorders>
              <w:left w:val="single" w:sz="4" w:space="0" w:color="000000"/>
              <w:bottom w:val="single" w:sz="4" w:space="0" w:color="000000"/>
            </w:tcBorders>
            <w:shd w:val="clear" w:color="auto" w:fill="FFFFFF"/>
          </w:tcPr>
          <w:p w14:paraId="06F92A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FEA4F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E7D2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1 590,00</w:t>
            </w:r>
          </w:p>
        </w:tc>
        <w:tc>
          <w:tcPr>
            <w:tcW w:w="1184" w:type="dxa"/>
            <w:tcBorders>
              <w:left w:val="single" w:sz="4" w:space="0" w:color="000000"/>
              <w:bottom w:val="single" w:sz="4" w:space="0" w:color="000000"/>
            </w:tcBorders>
            <w:shd w:val="clear" w:color="auto" w:fill="FFFFFF"/>
            <w:vAlign w:val="center"/>
          </w:tcPr>
          <w:p w14:paraId="2A8679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1 669,50</w:t>
            </w:r>
          </w:p>
        </w:tc>
        <w:tc>
          <w:tcPr>
            <w:tcW w:w="1135" w:type="dxa"/>
            <w:tcBorders>
              <w:left w:val="single" w:sz="4" w:space="0" w:color="000000"/>
              <w:bottom w:val="single" w:sz="4" w:space="0" w:color="000000"/>
            </w:tcBorders>
            <w:shd w:val="clear" w:color="auto" w:fill="FFFFFF"/>
            <w:vAlign w:val="center"/>
          </w:tcPr>
          <w:p w14:paraId="03F753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1 701,30</w:t>
            </w:r>
          </w:p>
        </w:tc>
        <w:tc>
          <w:tcPr>
            <w:tcW w:w="1139" w:type="dxa"/>
            <w:tcBorders>
              <w:left w:val="single" w:sz="4" w:space="0" w:color="000000"/>
              <w:bottom w:val="single" w:sz="4" w:space="0" w:color="000000"/>
            </w:tcBorders>
            <w:shd w:val="clear" w:color="auto" w:fill="FFFFFF"/>
            <w:vAlign w:val="center"/>
          </w:tcPr>
          <w:p w14:paraId="425C19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1 653,60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2575B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1 653,60</w:t>
            </w:r>
          </w:p>
        </w:tc>
      </w:tr>
      <w:tr w:rsidR="00297A27" w:rsidRPr="00297A27" w14:paraId="2D70F88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CF4D73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251</w:t>
            </w:r>
          </w:p>
        </w:tc>
        <w:tc>
          <w:tcPr>
            <w:tcW w:w="7142" w:type="dxa"/>
            <w:tcBorders>
              <w:left w:val="single" w:sz="4" w:space="0" w:color="000000"/>
              <w:bottom w:val="single" w:sz="4" w:space="0" w:color="000000"/>
            </w:tcBorders>
            <w:shd w:val="clear" w:color="auto" w:fill="FFFFFF"/>
          </w:tcPr>
          <w:p w14:paraId="27F008D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Бачок расширительный 3163 ЕВРО-4 </w:t>
            </w:r>
          </w:p>
        </w:tc>
        <w:tc>
          <w:tcPr>
            <w:tcW w:w="708" w:type="dxa"/>
            <w:tcBorders>
              <w:left w:val="single" w:sz="4" w:space="0" w:color="000000"/>
              <w:bottom w:val="single" w:sz="4" w:space="0" w:color="000000"/>
            </w:tcBorders>
            <w:shd w:val="clear" w:color="auto" w:fill="FFFFFF"/>
          </w:tcPr>
          <w:p w14:paraId="3E8F96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58576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C2353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423F7F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735,00</w:t>
            </w:r>
          </w:p>
        </w:tc>
        <w:tc>
          <w:tcPr>
            <w:tcW w:w="1135" w:type="dxa"/>
            <w:tcBorders>
              <w:left w:val="single" w:sz="4" w:space="0" w:color="000000"/>
              <w:bottom w:val="single" w:sz="4" w:space="0" w:color="000000"/>
            </w:tcBorders>
            <w:shd w:val="clear" w:color="auto" w:fill="FFFFFF"/>
            <w:vAlign w:val="center"/>
          </w:tcPr>
          <w:p w14:paraId="1910D2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749,00</w:t>
            </w:r>
          </w:p>
        </w:tc>
        <w:tc>
          <w:tcPr>
            <w:tcW w:w="1139" w:type="dxa"/>
            <w:tcBorders>
              <w:left w:val="single" w:sz="4" w:space="0" w:color="000000"/>
              <w:bottom w:val="single" w:sz="4" w:space="0" w:color="000000"/>
            </w:tcBorders>
            <w:shd w:val="clear" w:color="auto" w:fill="FFFFFF"/>
            <w:vAlign w:val="center"/>
          </w:tcPr>
          <w:p w14:paraId="356878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E2C3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r>
      <w:tr w:rsidR="00297A27" w:rsidRPr="00297A27" w14:paraId="435E740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1FB468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252</w:t>
            </w:r>
          </w:p>
        </w:tc>
        <w:tc>
          <w:tcPr>
            <w:tcW w:w="7142" w:type="dxa"/>
            <w:tcBorders>
              <w:left w:val="single" w:sz="4" w:space="0" w:color="000000"/>
              <w:bottom w:val="single" w:sz="4" w:space="0" w:color="000000"/>
            </w:tcBorders>
            <w:shd w:val="clear" w:color="auto" w:fill="FFFFFF"/>
          </w:tcPr>
          <w:p w14:paraId="7FCCBF8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Вакуум УАЗ сб.  под АБС  </w:t>
            </w:r>
          </w:p>
        </w:tc>
        <w:tc>
          <w:tcPr>
            <w:tcW w:w="708" w:type="dxa"/>
            <w:tcBorders>
              <w:left w:val="single" w:sz="4" w:space="0" w:color="000000"/>
              <w:bottom w:val="single" w:sz="4" w:space="0" w:color="000000"/>
            </w:tcBorders>
            <w:shd w:val="clear" w:color="auto" w:fill="FFFFFF"/>
          </w:tcPr>
          <w:p w14:paraId="6CDD1A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95ED1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59579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6 500,00</w:t>
            </w:r>
          </w:p>
        </w:tc>
        <w:tc>
          <w:tcPr>
            <w:tcW w:w="1184" w:type="dxa"/>
            <w:tcBorders>
              <w:left w:val="single" w:sz="4" w:space="0" w:color="000000"/>
              <w:bottom w:val="single" w:sz="4" w:space="0" w:color="000000"/>
            </w:tcBorders>
            <w:shd w:val="clear" w:color="auto" w:fill="FFFFFF"/>
            <w:vAlign w:val="center"/>
          </w:tcPr>
          <w:p w14:paraId="125D26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6 825,00</w:t>
            </w:r>
          </w:p>
        </w:tc>
        <w:tc>
          <w:tcPr>
            <w:tcW w:w="1135" w:type="dxa"/>
            <w:tcBorders>
              <w:left w:val="single" w:sz="4" w:space="0" w:color="000000"/>
              <w:bottom w:val="single" w:sz="4" w:space="0" w:color="000000"/>
            </w:tcBorders>
            <w:shd w:val="clear" w:color="auto" w:fill="FFFFFF"/>
            <w:vAlign w:val="center"/>
          </w:tcPr>
          <w:p w14:paraId="1A8A59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6 955,00</w:t>
            </w:r>
          </w:p>
        </w:tc>
        <w:tc>
          <w:tcPr>
            <w:tcW w:w="1139" w:type="dxa"/>
            <w:tcBorders>
              <w:left w:val="single" w:sz="4" w:space="0" w:color="000000"/>
              <w:bottom w:val="single" w:sz="4" w:space="0" w:color="000000"/>
            </w:tcBorders>
            <w:shd w:val="clear" w:color="auto" w:fill="FFFFFF"/>
            <w:vAlign w:val="center"/>
          </w:tcPr>
          <w:p w14:paraId="48892F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6 760,00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1E117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6 760,00</w:t>
            </w:r>
          </w:p>
        </w:tc>
      </w:tr>
      <w:tr w:rsidR="00297A27" w:rsidRPr="00297A27" w14:paraId="5182F94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96D19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253</w:t>
            </w:r>
          </w:p>
        </w:tc>
        <w:tc>
          <w:tcPr>
            <w:tcW w:w="7142" w:type="dxa"/>
            <w:tcBorders>
              <w:left w:val="single" w:sz="4" w:space="0" w:color="000000"/>
              <w:bottom w:val="single" w:sz="4" w:space="0" w:color="000000"/>
            </w:tcBorders>
            <w:shd w:val="clear" w:color="auto" w:fill="FFFFFF"/>
          </w:tcPr>
          <w:p w14:paraId="49F46B6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2363 Пикап</w:t>
            </w:r>
          </w:p>
        </w:tc>
        <w:tc>
          <w:tcPr>
            <w:tcW w:w="708" w:type="dxa"/>
            <w:tcBorders>
              <w:left w:val="single" w:sz="4" w:space="0" w:color="000000"/>
              <w:bottom w:val="single" w:sz="4" w:space="0" w:color="000000"/>
            </w:tcBorders>
            <w:shd w:val="clear" w:color="auto" w:fill="FFFFFF"/>
          </w:tcPr>
          <w:p w14:paraId="40C8E9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A30A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DD30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17 750,00</w:t>
            </w:r>
          </w:p>
        </w:tc>
        <w:tc>
          <w:tcPr>
            <w:tcW w:w="1184" w:type="dxa"/>
            <w:tcBorders>
              <w:left w:val="single" w:sz="4" w:space="0" w:color="000000"/>
              <w:bottom w:val="single" w:sz="4" w:space="0" w:color="000000"/>
            </w:tcBorders>
            <w:shd w:val="clear" w:color="auto" w:fill="FFFFFF"/>
            <w:vAlign w:val="center"/>
          </w:tcPr>
          <w:p w14:paraId="2BA87A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18 637,50</w:t>
            </w:r>
          </w:p>
        </w:tc>
        <w:tc>
          <w:tcPr>
            <w:tcW w:w="1135" w:type="dxa"/>
            <w:tcBorders>
              <w:left w:val="single" w:sz="4" w:space="0" w:color="000000"/>
              <w:bottom w:val="single" w:sz="4" w:space="0" w:color="000000"/>
            </w:tcBorders>
            <w:shd w:val="clear" w:color="auto" w:fill="FFFFFF"/>
            <w:vAlign w:val="center"/>
          </w:tcPr>
          <w:p w14:paraId="796146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18 992,50</w:t>
            </w:r>
          </w:p>
        </w:tc>
        <w:tc>
          <w:tcPr>
            <w:tcW w:w="1139" w:type="dxa"/>
            <w:tcBorders>
              <w:left w:val="single" w:sz="4" w:space="0" w:color="000000"/>
              <w:bottom w:val="single" w:sz="4" w:space="0" w:color="000000"/>
            </w:tcBorders>
            <w:shd w:val="clear" w:color="auto" w:fill="FFFFFF"/>
            <w:vAlign w:val="center"/>
          </w:tcPr>
          <w:p w14:paraId="23D133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18 460,00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BB74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18 460,00</w:t>
            </w:r>
          </w:p>
        </w:tc>
      </w:tr>
      <w:tr w:rsidR="00297A27" w:rsidRPr="00297A27" w14:paraId="7348EE0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8A0FE1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254</w:t>
            </w:r>
          </w:p>
        </w:tc>
        <w:tc>
          <w:tcPr>
            <w:tcW w:w="7142" w:type="dxa"/>
            <w:tcBorders>
              <w:left w:val="single" w:sz="4" w:space="0" w:color="000000"/>
              <w:bottom w:val="single" w:sz="4" w:space="0" w:color="000000"/>
            </w:tcBorders>
            <w:shd w:val="clear" w:color="auto" w:fill="FFFFFF"/>
          </w:tcPr>
          <w:p w14:paraId="433FA8A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Вал карданный 31512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задн.моста</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(КПП 5-ст) </w:t>
            </w:r>
          </w:p>
        </w:tc>
        <w:tc>
          <w:tcPr>
            <w:tcW w:w="708" w:type="dxa"/>
            <w:tcBorders>
              <w:left w:val="single" w:sz="4" w:space="0" w:color="000000"/>
              <w:bottom w:val="single" w:sz="4" w:space="0" w:color="000000"/>
            </w:tcBorders>
            <w:shd w:val="clear" w:color="auto" w:fill="FFFFFF"/>
          </w:tcPr>
          <w:p w14:paraId="7C358C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D6CF2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7B09E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9 050,00</w:t>
            </w:r>
          </w:p>
        </w:tc>
        <w:tc>
          <w:tcPr>
            <w:tcW w:w="1184" w:type="dxa"/>
            <w:tcBorders>
              <w:left w:val="single" w:sz="4" w:space="0" w:color="000000"/>
              <w:bottom w:val="single" w:sz="4" w:space="0" w:color="000000"/>
            </w:tcBorders>
            <w:shd w:val="clear" w:color="auto" w:fill="FFFFFF"/>
            <w:vAlign w:val="center"/>
          </w:tcPr>
          <w:p w14:paraId="5DBF7E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9 502,50</w:t>
            </w:r>
          </w:p>
        </w:tc>
        <w:tc>
          <w:tcPr>
            <w:tcW w:w="1135" w:type="dxa"/>
            <w:tcBorders>
              <w:left w:val="single" w:sz="4" w:space="0" w:color="000000"/>
              <w:bottom w:val="single" w:sz="4" w:space="0" w:color="000000"/>
            </w:tcBorders>
            <w:shd w:val="clear" w:color="auto" w:fill="FFFFFF"/>
            <w:vAlign w:val="center"/>
          </w:tcPr>
          <w:p w14:paraId="165F61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9 683,50</w:t>
            </w:r>
          </w:p>
        </w:tc>
        <w:tc>
          <w:tcPr>
            <w:tcW w:w="1139" w:type="dxa"/>
            <w:tcBorders>
              <w:left w:val="single" w:sz="4" w:space="0" w:color="000000"/>
              <w:bottom w:val="single" w:sz="4" w:space="0" w:color="000000"/>
            </w:tcBorders>
            <w:shd w:val="clear" w:color="auto" w:fill="FFFFFF"/>
            <w:vAlign w:val="center"/>
          </w:tcPr>
          <w:p w14:paraId="643C4D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87D20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9 412,00</w:t>
            </w:r>
          </w:p>
        </w:tc>
      </w:tr>
      <w:tr w:rsidR="00297A27" w:rsidRPr="00297A27" w14:paraId="5C6F07B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FE0C16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255</w:t>
            </w:r>
          </w:p>
        </w:tc>
        <w:tc>
          <w:tcPr>
            <w:tcW w:w="7142" w:type="dxa"/>
            <w:tcBorders>
              <w:left w:val="single" w:sz="4" w:space="0" w:color="000000"/>
              <w:bottom w:val="single" w:sz="4" w:space="0" w:color="000000"/>
            </w:tcBorders>
            <w:shd w:val="clear" w:color="auto" w:fill="FFFFFF"/>
          </w:tcPr>
          <w:p w14:paraId="7C67BF0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3163 перед</w:t>
            </w:r>
          </w:p>
        </w:tc>
        <w:tc>
          <w:tcPr>
            <w:tcW w:w="708" w:type="dxa"/>
            <w:tcBorders>
              <w:left w:val="single" w:sz="4" w:space="0" w:color="000000"/>
              <w:bottom w:val="single" w:sz="4" w:space="0" w:color="000000"/>
            </w:tcBorders>
            <w:shd w:val="clear" w:color="auto" w:fill="FFFFFF"/>
          </w:tcPr>
          <w:p w14:paraId="3317E4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69E54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32B46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10 500,00</w:t>
            </w:r>
          </w:p>
        </w:tc>
        <w:tc>
          <w:tcPr>
            <w:tcW w:w="1184" w:type="dxa"/>
            <w:tcBorders>
              <w:left w:val="single" w:sz="4" w:space="0" w:color="000000"/>
              <w:bottom w:val="single" w:sz="4" w:space="0" w:color="000000"/>
            </w:tcBorders>
            <w:shd w:val="clear" w:color="auto" w:fill="FFFFFF"/>
            <w:vAlign w:val="center"/>
          </w:tcPr>
          <w:p w14:paraId="5E2B6C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11 025,00</w:t>
            </w:r>
          </w:p>
        </w:tc>
        <w:tc>
          <w:tcPr>
            <w:tcW w:w="1135" w:type="dxa"/>
            <w:tcBorders>
              <w:left w:val="single" w:sz="4" w:space="0" w:color="000000"/>
              <w:bottom w:val="single" w:sz="4" w:space="0" w:color="000000"/>
            </w:tcBorders>
            <w:shd w:val="clear" w:color="auto" w:fill="FFFFFF"/>
            <w:vAlign w:val="center"/>
          </w:tcPr>
          <w:p w14:paraId="42F861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11 235,00</w:t>
            </w:r>
          </w:p>
        </w:tc>
        <w:tc>
          <w:tcPr>
            <w:tcW w:w="1139" w:type="dxa"/>
            <w:tcBorders>
              <w:left w:val="single" w:sz="4" w:space="0" w:color="000000"/>
              <w:bottom w:val="single" w:sz="4" w:space="0" w:color="000000"/>
            </w:tcBorders>
            <w:shd w:val="clear" w:color="auto" w:fill="FFFFFF"/>
            <w:vAlign w:val="center"/>
          </w:tcPr>
          <w:p w14:paraId="4DBDDA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10 920,00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7632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10 920,00</w:t>
            </w:r>
          </w:p>
        </w:tc>
      </w:tr>
      <w:tr w:rsidR="00297A27" w:rsidRPr="00297A27" w14:paraId="5CB1F79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A86DF0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256</w:t>
            </w:r>
          </w:p>
        </w:tc>
        <w:tc>
          <w:tcPr>
            <w:tcW w:w="7142" w:type="dxa"/>
            <w:tcBorders>
              <w:left w:val="single" w:sz="4" w:space="0" w:color="000000"/>
              <w:bottom w:val="single" w:sz="4" w:space="0" w:color="000000"/>
            </w:tcBorders>
            <w:shd w:val="clear" w:color="auto" w:fill="FFFFFF"/>
          </w:tcPr>
          <w:p w14:paraId="1325EAB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452 переднего моста с 5ст КПП сб.</w:t>
            </w:r>
          </w:p>
        </w:tc>
        <w:tc>
          <w:tcPr>
            <w:tcW w:w="708" w:type="dxa"/>
            <w:tcBorders>
              <w:left w:val="single" w:sz="4" w:space="0" w:color="000000"/>
              <w:bottom w:val="single" w:sz="4" w:space="0" w:color="000000"/>
            </w:tcBorders>
            <w:shd w:val="clear" w:color="auto" w:fill="FFFFFF"/>
          </w:tcPr>
          <w:p w14:paraId="30A9BD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AE532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5CD79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7 380,00</w:t>
            </w:r>
          </w:p>
        </w:tc>
        <w:tc>
          <w:tcPr>
            <w:tcW w:w="1184" w:type="dxa"/>
            <w:tcBorders>
              <w:left w:val="single" w:sz="4" w:space="0" w:color="000000"/>
              <w:bottom w:val="single" w:sz="4" w:space="0" w:color="000000"/>
            </w:tcBorders>
            <w:shd w:val="clear" w:color="auto" w:fill="FFFFFF"/>
            <w:vAlign w:val="center"/>
          </w:tcPr>
          <w:p w14:paraId="76B3BE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7 749,00</w:t>
            </w:r>
          </w:p>
        </w:tc>
        <w:tc>
          <w:tcPr>
            <w:tcW w:w="1135" w:type="dxa"/>
            <w:tcBorders>
              <w:left w:val="single" w:sz="4" w:space="0" w:color="000000"/>
              <w:bottom w:val="single" w:sz="4" w:space="0" w:color="000000"/>
            </w:tcBorders>
            <w:shd w:val="clear" w:color="auto" w:fill="FFFFFF"/>
            <w:vAlign w:val="center"/>
          </w:tcPr>
          <w:p w14:paraId="68A285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7 896,60</w:t>
            </w:r>
          </w:p>
        </w:tc>
        <w:tc>
          <w:tcPr>
            <w:tcW w:w="1139" w:type="dxa"/>
            <w:tcBorders>
              <w:left w:val="single" w:sz="4" w:space="0" w:color="000000"/>
              <w:bottom w:val="single" w:sz="4" w:space="0" w:color="000000"/>
            </w:tcBorders>
            <w:shd w:val="clear" w:color="auto" w:fill="FFFFFF"/>
            <w:vAlign w:val="center"/>
          </w:tcPr>
          <w:p w14:paraId="3DEC8F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7 675,20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751EB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7 675,20</w:t>
            </w:r>
          </w:p>
        </w:tc>
      </w:tr>
      <w:tr w:rsidR="00297A27" w:rsidRPr="00297A27" w14:paraId="679AED1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274D88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257</w:t>
            </w:r>
          </w:p>
        </w:tc>
        <w:tc>
          <w:tcPr>
            <w:tcW w:w="7142" w:type="dxa"/>
            <w:tcBorders>
              <w:left w:val="single" w:sz="4" w:space="0" w:color="000000"/>
              <w:bottom w:val="single" w:sz="4" w:space="0" w:color="000000"/>
            </w:tcBorders>
            <w:shd w:val="clear" w:color="auto" w:fill="FFFFFF"/>
          </w:tcPr>
          <w:p w14:paraId="47A3065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Вентилятор отопителя салона 3962 сб.</w:t>
            </w:r>
          </w:p>
        </w:tc>
        <w:tc>
          <w:tcPr>
            <w:tcW w:w="708" w:type="dxa"/>
            <w:tcBorders>
              <w:left w:val="single" w:sz="4" w:space="0" w:color="000000"/>
              <w:bottom w:val="single" w:sz="4" w:space="0" w:color="000000"/>
            </w:tcBorders>
            <w:shd w:val="clear" w:color="auto" w:fill="FFFFFF"/>
          </w:tcPr>
          <w:p w14:paraId="5435F4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E020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552DF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3 850,00</w:t>
            </w:r>
          </w:p>
        </w:tc>
        <w:tc>
          <w:tcPr>
            <w:tcW w:w="1184" w:type="dxa"/>
            <w:tcBorders>
              <w:left w:val="single" w:sz="4" w:space="0" w:color="000000"/>
              <w:bottom w:val="single" w:sz="4" w:space="0" w:color="000000"/>
            </w:tcBorders>
            <w:shd w:val="clear" w:color="auto" w:fill="FFFFFF"/>
            <w:vAlign w:val="center"/>
          </w:tcPr>
          <w:p w14:paraId="27624E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4 042,50</w:t>
            </w:r>
          </w:p>
        </w:tc>
        <w:tc>
          <w:tcPr>
            <w:tcW w:w="1135" w:type="dxa"/>
            <w:tcBorders>
              <w:left w:val="single" w:sz="4" w:space="0" w:color="000000"/>
              <w:bottom w:val="single" w:sz="4" w:space="0" w:color="000000"/>
            </w:tcBorders>
            <w:shd w:val="clear" w:color="auto" w:fill="FFFFFF"/>
            <w:vAlign w:val="center"/>
          </w:tcPr>
          <w:p w14:paraId="0169F6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4 119,50</w:t>
            </w:r>
          </w:p>
        </w:tc>
        <w:tc>
          <w:tcPr>
            <w:tcW w:w="1139" w:type="dxa"/>
            <w:tcBorders>
              <w:left w:val="single" w:sz="4" w:space="0" w:color="000000"/>
              <w:bottom w:val="single" w:sz="4" w:space="0" w:color="000000"/>
            </w:tcBorders>
            <w:shd w:val="clear" w:color="auto" w:fill="FFFFFF"/>
            <w:vAlign w:val="center"/>
          </w:tcPr>
          <w:p w14:paraId="591954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DB50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4 004,00</w:t>
            </w:r>
          </w:p>
        </w:tc>
      </w:tr>
      <w:tr w:rsidR="00297A27" w:rsidRPr="00297A27" w14:paraId="1DF0E8A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D87956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258</w:t>
            </w:r>
          </w:p>
        </w:tc>
        <w:tc>
          <w:tcPr>
            <w:tcW w:w="7142" w:type="dxa"/>
            <w:tcBorders>
              <w:left w:val="single" w:sz="4" w:space="0" w:color="000000"/>
              <w:bottom w:val="single" w:sz="4" w:space="0" w:color="000000"/>
            </w:tcBorders>
            <w:shd w:val="clear" w:color="auto" w:fill="FFFFFF"/>
          </w:tcPr>
          <w:p w14:paraId="157B73C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Вентилятор </w:t>
            </w:r>
            <w:proofErr w:type="spellStart"/>
            <w:r w:rsidRPr="00297A27">
              <w:rPr>
                <w:rFonts w:ascii="Times New Roman" w:eastAsia="Times New Roman" w:hAnsi="Times New Roman" w:cs="Times New Roman"/>
                <w:color w:val="00000A"/>
                <w:kern w:val="1"/>
                <w:sz w:val="20"/>
                <w:szCs w:val="20"/>
                <w:lang w:eastAsia="zh-CN"/>
                <w14:ligatures w14:val="none"/>
              </w:rPr>
              <w:t>охлажд</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двиг</w:t>
            </w:r>
            <w:proofErr w:type="spellEnd"/>
            <w:r w:rsidRPr="00297A27">
              <w:rPr>
                <w:rFonts w:ascii="Times New Roman" w:eastAsia="Times New Roman" w:hAnsi="Times New Roman" w:cs="Times New Roman"/>
                <w:color w:val="00000A"/>
                <w:kern w:val="1"/>
                <w:sz w:val="20"/>
                <w:szCs w:val="20"/>
                <w:lang w:eastAsia="zh-CN"/>
                <w14:ligatures w14:val="none"/>
              </w:rPr>
              <w:t>. УАЗ-Патриот Е-2,3 (без муфты) 7 лопастей</w:t>
            </w:r>
          </w:p>
        </w:tc>
        <w:tc>
          <w:tcPr>
            <w:tcW w:w="708" w:type="dxa"/>
            <w:tcBorders>
              <w:left w:val="single" w:sz="4" w:space="0" w:color="000000"/>
              <w:bottom w:val="single" w:sz="4" w:space="0" w:color="000000"/>
            </w:tcBorders>
            <w:shd w:val="clear" w:color="auto" w:fill="FFFFFF"/>
          </w:tcPr>
          <w:p w14:paraId="3C1547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5A3C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BDBA8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34E174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483CFD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66D11C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F2DDF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698C1D7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1A860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259</w:t>
            </w:r>
          </w:p>
        </w:tc>
        <w:tc>
          <w:tcPr>
            <w:tcW w:w="7142" w:type="dxa"/>
            <w:tcBorders>
              <w:left w:val="single" w:sz="4" w:space="0" w:color="000000"/>
              <w:bottom w:val="single" w:sz="4" w:space="0" w:color="000000"/>
            </w:tcBorders>
            <w:shd w:val="clear" w:color="auto" w:fill="FFFFFF"/>
          </w:tcPr>
          <w:p w14:paraId="1A94338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Втулка амортизатора 3160</w:t>
            </w:r>
          </w:p>
        </w:tc>
        <w:tc>
          <w:tcPr>
            <w:tcW w:w="708" w:type="dxa"/>
            <w:tcBorders>
              <w:left w:val="single" w:sz="4" w:space="0" w:color="000000"/>
              <w:bottom w:val="single" w:sz="4" w:space="0" w:color="000000"/>
            </w:tcBorders>
            <w:shd w:val="clear" w:color="auto" w:fill="FFFFFF"/>
          </w:tcPr>
          <w:p w14:paraId="42888C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B8293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B559B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25,00</w:t>
            </w:r>
          </w:p>
        </w:tc>
        <w:tc>
          <w:tcPr>
            <w:tcW w:w="1184" w:type="dxa"/>
            <w:tcBorders>
              <w:left w:val="single" w:sz="4" w:space="0" w:color="000000"/>
              <w:bottom w:val="single" w:sz="4" w:space="0" w:color="000000"/>
            </w:tcBorders>
            <w:shd w:val="clear" w:color="auto" w:fill="FFFFFF"/>
            <w:vAlign w:val="center"/>
          </w:tcPr>
          <w:p w14:paraId="0E3518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26,25</w:t>
            </w:r>
          </w:p>
        </w:tc>
        <w:tc>
          <w:tcPr>
            <w:tcW w:w="1135" w:type="dxa"/>
            <w:tcBorders>
              <w:left w:val="single" w:sz="4" w:space="0" w:color="000000"/>
              <w:bottom w:val="single" w:sz="4" w:space="0" w:color="000000"/>
            </w:tcBorders>
            <w:shd w:val="clear" w:color="auto" w:fill="FFFFFF"/>
            <w:vAlign w:val="center"/>
          </w:tcPr>
          <w:p w14:paraId="25FD5D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26,75</w:t>
            </w:r>
          </w:p>
        </w:tc>
        <w:tc>
          <w:tcPr>
            <w:tcW w:w="1139" w:type="dxa"/>
            <w:tcBorders>
              <w:left w:val="single" w:sz="4" w:space="0" w:color="000000"/>
              <w:bottom w:val="single" w:sz="4" w:space="0" w:color="000000"/>
            </w:tcBorders>
            <w:shd w:val="clear" w:color="auto" w:fill="FFFFFF"/>
            <w:vAlign w:val="center"/>
          </w:tcPr>
          <w:p w14:paraId="04009E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BE31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26,00</w:t>
            </w:r>
          </w:p>
        </w:tc>
      </w:tr>
      <w:tr w:rsidR="00297A27" w:rsidRPr="00297A27" w14:paraId="42A42F5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F5335D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260</w:t>
            </w:r>
          </w:p>
        </w:tc>
        <w:tc>
          <w:tcPr>
            <w:tcW w:w="7142" w:type="dxa"/>
            <w:tcBorders>
              <w:left w:val="single" w:sz="4" w:space="0" w:color="000000"/>
              <w:bottom w:val="single" w:sz="4" w:space="0" w:color="000000"/>
            </w:tcBorders>
            <w:shd w:val="clear" w:color="auto" w:fill="FFFFFF"/>
          </w:tcPr>
          <w:p w14:paraId="7644A01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Гидромуфта с вентилятором УАЗ 11 лопастей</w:t>
            </w:r>
          </w:p>
        </w:tc>
        <w:tc>
          <w:tcPr>
            <w:tcW w:w="708" w:type="dxa"/>
            <w:tcBorders>
              <w:left w:val="single" w:sz="4" w:space="0" w:color="000000"/>
              <w:bottom w:val="single" w:sz="4" w:space="0" w:color="000000"/>
            </w:tcBorders>
            <w:shd w:val="clear" w:color="auto" w:fill="FFFFFF"/>
          </w:tcPr>
          <w:p w14:paraId="41BE74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27FFD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3DF6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9 720,00</w:t>
            </w:r>
          </w:p>
        </w:tc>
        <w:tc>
          <w:tcPr>
            <w:tcW w:w="1184" w:type="dxa"/>
            <w:tcBorders>
              <w:left w:val="single" w:sz="4" w:space="0" w:color="000000"/>
              <w:bottom w:val="single" w:sz="4" w:space="0" w:color="000000"/>
            </w:tcBorders>
            <w:shd w:val="clear" w:color="auto" w:fill="FFFFFF"/>
            <w:vAlign w:val="center"/>
          </w:tcPr>
          <w:p w14:paraId="3B1AA8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10 206,00</w:t>
            </w:r>
          </w:p>
        </w:tc>
        <w:tc>
          <w:tcPr>
            <w:tcW w:w="1135" w:type="dxa"/>
            <w:tcBorders>
              <w:left w:val="single" w:sz="4" w:space="0" w:color="000000"/>
              <w:bottom w:val="single" w:sz="4" w:space="0" w:color="000000"/>
            </w:tcBorders>
            <w:shd w:val="clear" w:color="auto" w:fill="FFFFFF"/>
            <w:vAlign w:val="center"/>
          </w:tcPr>
          <w:p w14:paraId="08B9ED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10 400,40</w:t>
            </w:r>
          </w:p>
        </w:tc>
        <w:tc>
          <w:tcPr>
            <w:tcW w:w="1139" w:type="dxa"/>
            <w:tcBorders>
              <w:left w:val="single" w:sz="4" w:space="0" w:color="000000"/>
              <w:bottom w:val="single" w:sz="4" w:space="0" w:color="000000"/>
            </w:tcBorders>
            <w:shd w:val="clear" w:color="auto" w:fill="FFFFFF"/>
            <w:vAlign w:val="center"/>
          </w:tcPr>
          <w:p w14:paraId="5FDBE8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10 108,80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758C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10 108,80</w:t>
            </w:r>
          </w:p>
        </w:tc>
      </w:tr>
      <w:tr w:rsidR="00297A27" w:rsidRPr="00297A27" w14:paraId="1B95840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B99EF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261</w:t>
            </w:r>
          </w:p>
        </w:tc>
        <w:tc>
          <w:tcPr>
            <w:tcW w:w="7142" w:type="dxa"/>
            <w:tcBorders>
              <w:left w:val="single" w:sz="4" w:space="0" w:color="000000"/>
              <w:bottom w:val="single" w:sz="4" w:space="0" w:color="000000"/>
            </w:tcBorders>
            <w:shd w:val="clear" w:color="auto" w:fill="FFFFFF"/>
          </w:tcPr>
          <w:p w14:paraId="7F14023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Глушитель 3163 (с 2008 </w:t>
            </w:r>
            <w:proofErr w:type="spellStart"/>
            <w:r w:rsidRPr="00297A27">
              <w:rPr>
                <w:rFonts w:ascii="Times New Roman" w:eastAsia="Times New Roman" w:hAnsi="Times New Roman" w:cs="Times New Roman"/>
                <w:color w:val="00000A"/>
                <w:kern w:val="1"/>
                <w:sz w:val="20"/>
                <w:szCs w:val="20"/>
                <w:lang w:eastAsia="zh-CN"/>
                <w14:ligatures w14:val="none"/>
              </w:rPr>
              <w:t>г.в</w:t>
            </w:r>
            <w:proofErr w:type="spellEnd"/>
            <w:r w:rsidRPr="00297A27">
              <w:rPr>
                <w:rFonts w:ascii="Times New Roman" w:eastAsia="Times New Roman" w:hAnsi="Times New Roman" w:cs="Times New Roman"/>
                <w:color w:val="00000A"/>
                <w:kern w:val="1"/>
                <w:sz w:val="20"/>
                <w:szCs w:val="20"/>
                <w:lang w:eastAsia="zh-CN"/>
                <w14:ligatures w14:val="none"/>
              </w:rPr>
              <w:t xml:space="preserve">.) ЕВРО-3 н/о с </w:t>
            </w:r>
            <w:proofErr w:type="spellStart"/>
            <w:r w:rsidRPr="00297A27">
              <w:rPr>
                <w:rFonts w:ascii="Times New Roman" w:eastAsia="Times New Roman" w:hAnsi="Times New Roman" w:cs="Times New Roman"/>
                <w:color w:val="00000A"/>
                <w:kern w:val="1"/>
                <w:sz w:val="20"/>
                <w:szCs w:val="20"/>
                <w:lang w:eastAsia="zh-CN"/>
                <w14:ligatures w14:val="none"/>
              </w:rPr>
              <w:t>гофрой</w:t>
            </w:r>
            <w:proofErr w:type="spellEnd"/>
            <w:r w:rsidRPr="00297A27">
              <w:rPr>
                <w:rFonts w:ascii="Times New Roman" w:eastAsia="Times New Roman" w:hAnsi="Times New Roman" w:cs="Times New Roman"/>
                <w:color w:val="00000A"/>
                <w:kern w:val="1"/>
                <w:sz w:val="20"/>
                <w:szCs w:val="20"/>
                <w:lang w:eastAsia="zh-CN"/>
                <w14:ligatures w14:val="none"/>
              </w:rPr>
              <w:t xml:space="preserve"> (160см)</w:t>
            </w:r>
          </w:p>
        </w:tc>
        <w:tc>
          <w:tcPr>
            <w:tcW w:w="708" w:type="dxa"/>
            <w:tcBorders>
              <w:left w:val="single" w:sz="4" w:space="0" w:color="000000"/>
              <w:bottom w:val="single" w:sz="4" w:space="0" w:color="000000"/>
            </w:tcBorders>
            <w:shd w:val="clear" w:color="auto" w:fill="FFFFFF"/>
          </w:tcPr>
          <w:p w14:paraId="3DA67A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6B5B4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3C72C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5 280,00</w:t>
            </w:r>
          </w:p>
        </w:tc>
        <w:tc>
          <w:tcPr>
            <w:tcW w:w="1184" w:type="dxa"/>
            <w:tcBorders>
              <w:left w:val="single" w:sz="4" w:space="0" w:color="000000"/>
              <w:bottom w:val="single" w:sz="4" w:space="0" w:color="000000"/>
            </w:tcBorders>
            <w:shd w:val="clear" w:color="auto" w:fill="FFFFFF"/>
            <w:vAlign w:val="center"/>
          </w:tcPr>
          <w:p w14:paraId="3AFE70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5 544,00</w:t>
            </w:r>
          </w:p>
        </w:tc>
        <w:tc>
          <w:tcPr>
            <w:tcW w:w="1135" w:type="dxa"/>
            <w:tcBorders>
              <w:left w:val="single" w:sz="4" w:space="0" w:color="000000"/>
              <w:bottom w:val="single" w:sz="4" w:space="0" w:color="000000"/>
            </w:tcBorders>
            <w:shd w:val="clear" w:color="auto" w:fill="FFFFFF"/>
            <w:vAlign w:val="center"/>
          </w:tcPr>
          <w:p w14:paraId="4E3E75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5 649,60</w:t>
            </w:r>
          </w:p>
        </w:tc>
        <w:tc>
          <w:tcPr>
            <w:tcW w:w="1139" w:type="dxa"/>
            <w:tcBorders>
              <w:left w:val="single" w:sz="4" w:space="0" w:color="000000"/>
              <w:bottom w:val="single" w:sz="4" w:space="0" w:color="000000"/>
            </w:tcBorders>
            <w:shd w:val="clear" w:color="auto" w:fill="FFFFFF"/>
            <w:vAlign w:val="center"/>
          </w:tcPr>
          <w:p w14:paraId="4D2449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5 491,20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421B1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5 491,20</w:t>
            </w:r>
          </w:p>
        </w:tc>
      </w:tr>
      <w:tr w:rsidR="00297A27" w:rsidRPr="00297A27" w14:paraId="1D423D9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1F7B59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262</w:t>
            </w:r>
          </w:p>
        </w:tc>
        <w:tc>
          <w:tcPr>
            <w:tcW w:w="7142" w:type="dxa"/>
            <w:tcBorders>
              <w:left w:val="single" w:sz="4" w:space="0" w:color="000000"/>
              <w:bottom w:val="single" w:sz="4" w:space="0" w:color="000000"/>
            </w:tcBorders>
            <w:shd w:val="clear" w:color="auto" w:fill="FFFFFF"/>
          </w:tcPr>
          <w:p w14:paraId="26FF78D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Глушитель+резонатор</w:t>
            </w:r>
            <w:proofErr w:type="spellEnd"/>
            <w:r w:rsidRPr="00297A27">
              <w:rPr>
                <w:rFonts w:ascii="Times New Roman" w:eastAsia="Times New Roman" w:hAnsi="Times New Roman" w:cs="Times New Roman"/>
                <w:color w:val="00000A"/>
                <w:kern w:val="1"/>
                <w:sz w:val="20"/>
                <w:szCs w:val="20"/>
                <w:lang w:eastAsia="zh-CN"/>
                <w14:ligatures w14:val="none"/>
              </w:rPr>
              <w:t xml:space="preserve"> УАЗ-Патриот</w:t>
            </w:r>
          </w:p>
        </w:tc>
        <w:tc>
          <w:tcPr>
            <w:tcW w:w="708" w:type="dxa"/>
            <w:tcBorders>
              <w:left w:val="single" w:sz="4" w:space="0" w:color="000000"/>
              <w:bottom w:val="single" w:sz="4" w:space="0" w:color="000000"/>
            </w:tcBorders>
            <w:shd w:val="clear" w:color="auto" w:fill="FFFFFF"/>
          </w:tcPr>
          <w:p w14:paraId="31CCA9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39EC0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57A0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17 820,00</w:t>
            </w:r>
          </w:p>
        </w:tc>
        <w:tc>
          <w:tcPr>
            <w:tcW w:w="1184" w:type="dxa"/>
            <w:tcBorders>
              <w:left w:val="single" w:sz="4" w:space="0" w:color="000000"/>
              <w:bottom w:val="single" w:sz="4" w:space="0" w:color="000000"/>
            </w:tcBorders>
            <w:shd w:val="clear" w:color="auto" w:fill="FFFFFF"/>
            <w:vAlign w:val="center"/>
          </w:tcPr>
          <w:p w14:paraId="58B0D1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18 711,00</w:t>
            </w:r>
          </w:p>
        </w:tc>
        <w:tc>
          <w:tcPr>
            <w:tcW w:w="1135" w:type="dxa"/>
            <w:tcBorders>
              <w:left w:val="single" w:sz="4" w:space="0" w:color="000000"/>
              <w:bottom w:val="single" w:sz="4" w:space="0" w:color="000000"/>
            </w:tcBorders>
            <w:shd w:val="clear" w:color="auto" w:fill="FFFFFF"/>
            <w:vAlign w:val="center"/>
          </w:tcPr>
          <w:p w14:paraId="12743F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19 067,40</w:t>
            </w:r>
          </w:p>
        </w:tc>
        <w:tc>
          <w:tcPr>
            <w:tcW w:w="1139" w:type="dxa"/>
            <w:tcBorders>
              <w:left w:val="single" w:sz="4" w:space="0" w:color="000000"/>
              <w:bottom w:val="single" w:sz="4" w:space="0" w:color="000000"/>
            </w:tcBorders>
            <w:shd w:val="clear" w:color="auto" w:fill="FFFFFF"/>
            <w:vAlign w:val="center"/>
          </w:tcPr>
          <w:p w14:paraId="10BECA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18 532,80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6950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18 532,80</w:t>
            </w:r>
          </w:p>
        </w:tc>
      </w:tr>
      <w:tr w:rsidR="00297A27" w:rsidRPr="00297A27" w14:paraId="10993BA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41330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263</w:t>
            </w:r>
          </w:p>
        </w:tc>
        <w:tc>
          <w:tcPr>
            <w:tcW w:w="7142" w:type="dxa"/>
            <w:tcBorders>
              <w:left w:val="single" w:sz="4" w:space="0" w:color="000000"/>
              <w:bottom w:val="single" w:sz="4" w:space="0" w:color="000000"/>
            </w:tcBorders>
            <w:shd w:val="clear" w:color="auto" w:fill="FFFFFF"/>
          </w:tcPr>
          <w:p w14:paraId="0D4E8ED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колесный УАЗ R16 </w:t>
            </w:r>
          </w:p>
        </w:tc>
        <w:tc>
          <w:tcPr>
            <w:tcW w:w="708" w:type="dxa"/>
            <w:tcBorders>
              <w:left w:val="single" w:sz="4" w:space="0" w:color="000000"/>
              <w:bottom w:val="single" w:sz="4" w:space="0" w:color="000000"/>
            </w:tcBorders>
            <w:shd w:val="clear" w:color="auto" w:fill="FFFFFF"/>
          </w:tcPr>
          <w:p w14:paraId="19CADA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62849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9A74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3 850,00</w:t>
            </w:r>
          </w:p>
        </w:tc>
        <w:tc>
          <w:tcPr>
            <w:tcW w:w="1184" w:type="dxa"/>
            <w:tcBorders>
              <w:left w:val="single" w:sz="4" w:space="0" w:color="000000"/>
              <w:bottom w:val="single" w:sz="4" w:space="0" w:color="000000"/>
            </w:tcBorders>
            <w:shd w:val="clear" w:color="auto" w:fill="FFFFFF"/>
            <w:vAlign w:val="center"/>
          </w:tcPr>
          <w:p w14:paraId="1A6C6B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4 042,50</w:t>
            </w:r>
          </w:p>
        </w:tc>
        <w:tc>
          <w:tcPr>
            <w:tcW w:w="1135" w:type="dxa"/>
            <w:tcBorders>
              <w:left w:val="single" w:sz="4" w:space="0" w:color="000000"/>
              <w:bottom w:val="single" w:sz="4" w:space="0" w:color="000000"/>
            </w:tcBorders>
            <w:shd w:val="clear" w:color="auto" w:fill="FFFFFF"/>
            <w:vAlign w:val="center"/>
          </w:tcPr>
          <w:p w14:paraId="4C6FF8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4 119,50</w:t>
            </w:r>
          </w:p>
        </w:tc>
        <w:tc>
          <w:tcPr>
            <w:tcW w:w="1139" w:type="dxa"/>
            <w:tcBorders>
              <w:left w:val="single" w:sz="4" w:space="0" w:color="000000"/>
              <w:bottom w:val="single" w:sz="4" w:space="0" w:color="000000"/>
            </w:tcBorders>
            <w:shd w:val="clear" w:color="auto" w:fill="FFFFFF"/>
            <w:vAlign w:val="center"/>
          </w:tcPr>
          <w:p w14:paraId="7EA10C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5936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4 004,00</w:t>
            </w:r>
          </w:p>
        </w:tc>
      </w:tr>
      <w:tr w:rsidR="00297A27" w:rsidRPr="00297A27" w14:paraId="6955404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192714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264</w:t>
            </w:r>
          </w:p>
        </w:tc>
        <w:tc>
          <w:tcPr>
            <w:tcW w:w="7142" w:type="dxa"/>
            <w:tcBorders>
              <w:left w:val="single" w:sz="4" w:space="0" w:color="000000"/>
              <w:bottom w:val="single" w:sz="4" w:space="0" w:color="000000"/>
            </w:tcBorders>
            <w:shd w:val="clear" w:color="auto" w:fill="FFFFFF"/>
          </w:tcPr>
          <w:p w14:paraId="4A11659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тормозной 3160, Патриот </w:t>
            </w:r>
          </w:p>
        </w:tc>
        <w:tc>
          <w:tcPr>
            <w:tcW w:w="708" w:type="dxa"/>
            <w:tcBorders>
              <w:left w:val="single" w:sz="4" w:space="0" w:color="000000"/>
              <w:bottom w:val="single" w:sz="4" w:space="0" w:color="000000"/>
            </w:tcBorders>
            <w:shd w:val="clear" w:color="auto" w:fill="FFFFFF"/>
          </w:tcPr>
          <w:p w14:paraId="187280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BBDA4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55FF1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3 650,00</w:t>
            </w:r>
          </w:p>
        </w:tc>
        <w:tc>
          <w:tcPr>
            <w:tcW w:w="1184" w:type="dxa"/>
            <w:tcBorders>
              <w:left w:val="single" w:sz="4" w:space="0" w:color="000000"/>
              <w:bottom w:val="single" w:sz="4" w:space="0" w:color="000000"/>
            </w:tcBorders>
            <w:shd w:val="clear" w:color="auto" w:fill="FFFFFF"/>
            <w:vAlign w:val="center"/>
          </w:tcPr>
          <w:p w14:paraId="3CB6E7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3 832,50</w:t>
            </w:r>
          </w:p>
        </w:tc>
        <w:tc>
          <w:tcPr>
            <w:tcW w:w="1135" w:type="dxa"/>
            <w:tcBorders>
              <w:left w:val="single" w:sz="4" w:space="0" w:color="000000"/>
              <w:bottom w:val="single" w:sz="4" w:space="0" w:color="000000"/>
            </w:tcBorders>
            <w:shd w:val="clear" w:color="auto" w:fill="FFFFFF"/>
            <w:vAlign w:val="center"/>
          </w:tcPr>
          <w:p w14:paraId="4FD4B1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3 905,50</w:t>
            </w:r>
          </w:p>
        </w:tc>
        <w:tc>
          <w:tcPr>
            <w:tcW w:w="1139" w:type="dxa"/>
            <w:tcBorders>
              <w:left w:val="single" w:sz="4" w:space="0" w:color="000000"/>
              <w:bottom w:val="single" w:sz="4" w:space="0" w:color="000000"/>
            </w:tcBorders>
            <w:shd w:val="clear" w:color="auto" w:fill="FFFFFF"/>
            <w:vAlign w:val="center"/>
          </w:tcPr>
          <w:p w14:paraId="2DA449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3 796,00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97EC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3 796,00</w:t>
            </w:r>
          </w:p>
        </w:tc>
      </w:tr>
      <w:tr w:rsidR="00297A27" w:rsidRPr="00297A27" w14:paraId="23D35B0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690A0B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265</w:t>
            </w:r>
          </w:p>
        </w:tc>
        <w:tc>
          <w:tcPr>
            <w:tcW w:w="7142" w:type="dxa"/>
            <w:tcBorders>
              <w:left w:val="single" w:sz="4" w:space="0" w:color="000000"/>
              <w:bottom w:val="single" w:sz="4" w:space="0" w:color="000000"/>
            </w:tcBorders>
            <w:shd w:val="clear" w:color="auto" w:fill="FFFFFF"/>
          </w:tcPr>
          <w:p w14:paraId="7573598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Замок двери 3160 задней </w:t>
            </w:r>
            <w:proofErr w:type="spellStart"/>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левый сб. (механизм)</w:t>
            </w:r>
          </w:p>
        </w:tc>
        <w:tc>
          <w:tcPr>
            <w:tcW w:w="708" w:type="dxa"/>
            <w:tcBorders>
              <w:left w:val="single" w:sz="4" w:space="0" w:color="000000"/>
              <w:bottom w:val="single" w:sz="4" w:space="0" w:color="000000"/>
            </w:tcBorders>
            <w:shd w:val="clear" w:color="auto" w:fill="FFFFFF"/>
          </w:tcPr>
          <w:p w14:paraId="653EC5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3216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903D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440,00</w:t>
            </w:r>
          </w:p>
        </w:tc>
        <w:tc>
          <w:tcPr>
            <w:tcW w:w="1184" w:type="dxa"/>
            <w:tcBorders>
              <w:left w:val="single" w:sz="4" w:space="0" w:color="000000"/>
              <w:bottom w:val="single" w:sz="4" w:space="0" w:color="000000"/>
            </w:tcBorders>
            <w:shd w:val="clear" w:color="auto" w:fill="FFFFFF"/>
            <w:vAlign w:val="center"/>
          </w:tcPr>
          <w:p w14:paraId="388FA5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462,00</w:t>
            </w:r>
          </w:p>
        </w:tc>
        <w:tc>
          <w:tcPr>
            <w:tcW w:w="1135" w:type="dxa"/>
            <w:tcBorders>
              <w:left w:val="single" w:sz="4" w:space="0" w:color="000000"/>
              <w:bottom w:val="single" w:sz="4" w:space="0" w:color="000000"/>
            </w:tcBorders>
            <w:shd w:val="clear" w:color="auto" w:fill="FFFFFF"/>
            <w:vAlign w:val="center"/>
          </w:tcPr>
          <w:p w14:paraId="79C941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470,80</w:t>
            </w:r>
          </w:p>
        </w:tc>
        <w:tc>
          <w:tcPr>
            <w:tcW w:w="1139" w:type="dxa"/>
            <w:tcBorders>
              <w:left w:val="single" w:sz="4" w:space="0" w:color="000000"/>
              <w:bottom w:val="single" w:sz="4" w:space="0" w:color="000000"/>
            </w:tcBorders>
            <w:shd w:val="clear" w:color="auto" w:fill="FFFFFF"/>
            <w:vAlign w:val="center"/>
          </w:tcPr>
          <w:p w14:paraId="38D827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457,60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6048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457,60</w:t>
            </w:r>
          </w:p>
        </w:tc>
      </w:tr>
      <w:tr w:rsidR="00297A27" w:rsidRPr="00297A27" w14:paraId="78595E4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E5798E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266</w:t>
            </w:r>
          </w:p>
        </w:tc>
        <w:tc>
          <w:tcPr>
            <w:tcW w:w="7142" w:type="dxa"/>
            <w:tcBorders>
              <w:left w:val="single" w:sz="4" w:space="0" w:color="000000"/>
              <w:bottom w:val="single" w:sz="4" w:space="0" w:color="000000"/>
            </w:tcBorders>
            <w:shd w:val="clear" w:color="auto" w:fill="FFFFFF"/>
          </w:tcPr>
          <w:p w14:paraId="019261D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двери 452 длинный (кабина)</w:t>
            </w:r>
          </w:p>
        </w:tc>
        <w:tc>
          <w:tcPr>
            <w:tcW w:w="708" w:type="dxa"/>
            <w:tcBorders>
              <w:left w:val="single" w:sz="4" w:space="0" w:color="000000"/>
              <w:bottom w:val="single" w:sz="4" w:space="0" w:color="000000"/>
            </w:tcBorders>
            <w:shd w:val="clear" w:color="auto" w:fill="FFFFFF"/>
          </w:tcPr>
          <w:p w14:paraId="67C123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84FC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CFF7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550,00</w:t>
            </w:r>
          </w:p>
        </w:tc>
        <w:tc>
          <w:tcPr>
            <w:tcW w:w="1184" w:type="dxa"/>
            <w:tcBorders>
              <w:left w:val="single" w:sz="4" w:space="0" w:color="000000"/>
              <w:bottom w:val="single" w:sz="4" w:space="0" w:color="000000"/>
            </w:tcBorders>
            <w:shd w:val="clear" w:color="auto" w:fill="FFFFFF"/>
            <w:vAlign w:val="center"/>
          </w:tcPr>
          <w:p w14:paraId="1C6362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577,50</w:t>
            </w:r>
          </w:p>
        </w:tc>
        <w:tc>
          <w:tcPr>
            <w:tcW w:w="1135" w:type="dxa"/>
            <w:tcBorders>
              <w:left w:val="single" w:sz="4" w:space="0" w:color="000000"/>
              <w:bottom w:val="single" w:sz="4" w:space="0" w:color="000000"/>
            </w:tcBorders>
            <w:shd w:val="clear" w:color="auto" w:fill="FFFFFF"/>
            <w:vAlign w:val="center"/>
          </w:tcPr>
          <w:p w14:paraId="2BC869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588,50</w:t>
            </w:r>
          </w:p>
        </w:tc>
        <w:tc>
          <w:tcPr>
            <w:tcW w:w="1139" w:type="dxa"/>
            <w:tcBorders>
              <w:left w:val="single" w:sz="4" w:space="0" w:color="000000"/>
              <w:bottom w:val="single" w:sz="4" w:space="0" w:color="000000"/>
            </w:tcBorders>
            <w:shd w:val="clear" w:color="auto" w:fill="FFFFFF"/>
            <w:vAlign w:val="center"/>
          </w:tcPr>
          <w:p w14:paraId="4279C4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666C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572,00</w:t>
            </w:r>
          </w:p>
        </w:tc>
      </w:tr>
      <w:tr w:rsidR="00297A27" w:rsidRPr="00297A27" w14:paraId="1075995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78349E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267</w:t>
            </w:r>
          </w:p>
        </w:tc>
        <w:tc>
          <w:tcPr>
            <w:tcW w:w="7142" w:type="dxa"/>
            <w:tcBorders>
              <w:left w:val="single" w:sz="4" w:space="0" w:color="000000"/>
              <w:bottom w:val="single" w:sz="4" w:space="0" w:color="000000"/>
            </w:tcBorders>
            <w:shd w:val="clear" w:color="auto" w:fill="FFFFFF"/>
          </w:tcPr>
          <w:p w14:paraId="22B6D0B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двери 452 длинный н/о левый</w:t>
            </w:r>
          </w:p>
        </w:tc>
        <w:tc>
          <w:tcPr>
            <w:tcW w:w="708" w:type="dxa"/>
            <w:tcBorders>
              <w:left w:val="single" w:sz="4" w:space="0" w:color="000000"/>
              <w:bottom w:val="single" w:sz="4" w:space="0" w:color="000000"/>
            </w:tcBorders>
            <w:shd w:val="clear" w:color="auto" w:fill="FFFFFF"/>
          </w:tcPr>
          <w:p w14:paraId="5A713C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51F03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1D584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680,00</w:t>
            </w:r>
          </w:p>
        </w:tc>
        <w:tc>
          <w:tcPr>
            <w:tcW w:w="1184" w:type="dxa"/>
            <w:tcBorders>
              <w:left w:val="single" w:sz="4" w:space="0" w:color="000000"/>
              <w:bottom w:val="single" w:sz="4" w:space="0" w:color="000000"/>
            </w:tcBorders>
            <w:shd w:val="clear" w:color="auto" w:fill="FFFFFF"/>
            <w:vAlign w:val="center"/>
          </w:tcPr>
          <w:p w14:paraId="073C0A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714,00</w:t>
            </w:r>
          </w:p>
        </w:tc>
        <w:tc>
          <w:tcPr>
            <w:tcW w:w="1135" w:type="dxa"/>
            <w:tcBorders>
              <w:left w:val="single" w:sz="4" w:space="0" w:color="000000"/>
              <w:bottom w:val="single" w:sz="4" w:space="0" w:color="000000"/>
            </w:tcBorders>
            <w:shd w:val="clear" w:color="auto" w:fill="FFFFFF"/>
            <w:vAlign w:val="center"/>
          </w:tcPr>
          <w:p w14:paraId="255CBF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727,60</w:t>
            </w:r>
          </w:p>
        </w:tc>
        <w:tc>
          <w:tcPr>
            <w:tcW w:w="1139" w:type="dxa"/>
            <w:tcBorders>
              <w:left w:val="single" w:sz="4" w:space="0" w:color="000000"/>
              <w:bottom w:val="single" w:sz="4" w:space="0" w:color="000000"/>
            </w:tcBorders>
            <w:shd w:val="clear" w:color="auto" w:fill="FFFFFF"/>
            <w:vAlign w:val="center"/>
          </w:tcPr>
          <w:p w14:paraId="722FFC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707,20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5F198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707,20</w:t>
            </w:r>
          </w:p>
        </w:tc>
      </w:tr>
      <w:tr w:rsidR="00297A27" w:rsidRPr="00297A27" w14:paraId="2C23381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A8747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268</w:t>
            </w:r>
          </w:p>
        </w:tc>
        <w:tc>
          <w:tcPr>
            <w:tcW w:w="7142" w:type="dxa"/>
            <w:tcBorders>
              <w:left w:val="single" w:sz="4" w:space="0" w:color="000000"/>
              <w:bottom w:val="single" w:sz="4" w:space="0" w:color="000000"/>
            </w:tcBorders>
            <w:shd w:val="clear" w:color="auto" w:fill="FFFFFF"/>
          </w:tcPr>
          <w:p w14:paraId="02DCACC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двери 452 длинный н/о правый</w:t>
            </w:r>
          </w:p>
        </w:tc>
        <w:tc>
          <w:tcPr>
            <w:tcW w:w="708" w:type="dxa"/>
            <w:tcBorders>
              <w:left w:val="single" w:sz="4" w:space="0" w:color="000000"/>
              <w:bottom w:val="single" w:sz="4" w:space="0" w:color="000000"/>
            </w:tcBorders>
            <w:shd w:val="clear" w:color="auto" w:fill="FFFFFF"/>
          </w:tcPr>
          <w:p w14:paraId="66DDDA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8211D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978C5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650,00</w:t>
            </w:r>
          </w:p>
        </w:tc>
        <w:tc>
          <w:tcPr>
            <w:tcW w:w="1184" w:type="dxa"/>
            <w:tcBorders>
              <w:left w:val="single" w:sz="4" w:space="0" w:color="000000"/>
              <w:bottom w:val="single" w:sz="4" w:space="0" w:color="000000"/>
            </w:tcBorders>
            <w:shd w:val="clear" w:color="auto" w:fill="FFFFFF"/>
            <w:vAlign w:val="center"/>
          </w:tcPr>
          <w:p w14:paraId="094940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682,50</w:t>
            </w:r>
          </w:p>
        </w:tc>
        <w:tc>
          <w:tcPr>
            <w:tcW w:w="1135" w:type="dxa"/>
            <w:tcBorders>
              <w:left w:val="single" w:sz="4" w:space="0" w:color="000000"/>
              <w:bottom w:val="single" w:sz="4" w:space="0" w:color="000000"/>
            </w:tcBorders>
            <w:shd w:val="clear" w:color="auto" w:fill="FFFFFF"/>
            <w:vAlign w:val="center"/>
          </w:tcPr>
          <w:p w14:paraId="5A2F33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695,50</w:t>
            </w:r>
          </w:p>
        </w:tc>
        <w:tc>
          <w:tcPr>
            <w:tcW w:w="1139" w:type="dxa"/>
            <w:tcBorders>
              <w:left w:val="single" w:sz="4" w:space="0" w:color="000000"/>
              <w:bottom w:val="single" w:sz="4" w:space="0" w:color="000000"/>
            </w:tcBorders>
            <w:shd w:val="clear" w:color="auto" w:fill="FFFFFF"/>
            <w:vAlign w:val="center"/>
          </w:tcPr>
          <w:p w14:paraId="5FE896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8E60A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r>
      <w:tr w:rsidR="00297A27" w:rsidRPr="00297A27" w14:paraId="64ECAF5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E2B050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269</w:t>
            </w:r>
          </w:p>
        </w:tc>
        <w:tc>
          <w:tcPr>
            <w:tcW w:w="7142" w:type="dxa"/>
            <w:tcBorders>
              <w:left w:val="single" w:sz="4" w:space="0" w:color="000000"/>
              <w:bottom w:val="single" w:sz="4" w:space="0" w:color="000000"/>
            </w:tcBorders>
            <w:shd w:val="clear" w:color="auto" w:fill="FFFFFF"/>
          </w:tcPr>
          <w:p w14:paraId="336D768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Замок двери 452 короткий (боковая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0968D2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55B11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1CA95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550,00</w:t>
            </w:r>
          </w:p>
        </w:tc>
        <w:tc>
          <w:tcPr>
            <w:tcW w:w="1184" w:type="dxa"/>
            <w:tcBorders>
              <w:left w:val="single" w:sz="4" w:space="0" w:color="000000"/>
              <w:bottom w:val="single" w:sz="4" w:space="0" w:color="000000"/>
            </w:tcBorders>
            <w:shd w:val="clear" w:color="auto" w:fill="FFFFFF"/>
            <w:vAlign w:val="center"/>
          </w:tcPr>
          <w:p w14:paraId="33E092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577,50</w:t>
            </w:r>
          </w:p>
        </w:tc>
        <w:tc>
          <w:tcPr>
            <w:tcW w:w="1135" w:type="dxa"/>
            <w:tcBorders>
              <w:left w:val="single" w:sz="4" w:space="0" w:color="000000"/>
              <w:bottom w:val="single" w:sz="4" w:space="0" w:color="000000"/>
            </w:tcBorders>
            <w:shd w:val="clear" w:color="auto" w:fill="FFFFFF"/>
            <w:vAlign w:val="center"/>
          </w:tcPr>
          <w:p w14:paraId="494E69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588,50</w:t>
            </w:r>
          </w:p>
        </w:tc>
        <w:tc>
          <w:tcPr>
            <w:tcW w:w="1139" w:type="dxa"/>
            <w:tcBorders>
              <w:left w:val="single" w:sz="4" w:space="0" w:color="000000"/>
              <w:bottom w:val="single" w:sz="4" w:space="0" w:color="000000"/>
            </w:tcBorders>
            <w:shd w:val="clear" w:color="auto" w:fill="FFFFFF"/>
            <w:vAlign w:val="center"/>
          </w:tcPr>
          <w:p w14:paraId="60215A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AA69D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572,00</w:t>
            </w:r>
          </w:p>
        </w:tc>
      </w:tr>
      <w:tr w:rsidR="00297A27" w:rsidRPr="00297A27" w14:paraId="6425F2D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70EA07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270</w:t>
            </w:r>
          </w:p>
        </w:tc>
        <w:tc>
          <w:tcPr>
            <w:tcW w:w="7142" w:type="dxa"/>
            <w:tcBorders>
              <w:left w:val="single" w:sz="4" w:space="0" w:color="000000"/>
              <w:bottom w:val="single" w:sz="4" w:space="0" w:color="000000"/>
            </w:tcBorders>
            <w:shd w:val="clear" w:color="auto" w:fill="FFFFFF"/>
          </w:tcPr>
          <w:p w14:paraId="372E367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двери 452 короткий н/о</w:t>
            </w:r>
          </w:p>
        </w:tc>
        <w:tc>
          <w:tcPr>
            <w:tcW w:w="708" w:type="dxa"/>
            <w:tcBorders>
              <w:left w:val="single" w:sz="4" w:space="0" w:color="000000"/>
              <w:bottom w:val="single" w:sz="4" w:space="0" w:color="000000"/>
            </w:tcBorders>
            <w:shd w:val="clear" w:color="auto" w:fill="FFFFFF"/>
          </w:tcPr>
          <w:p w14:paraId="02EB5E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9AD8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17929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1 750,00</w:t>
            </w:r>
          </w:p>
        </w:tc>
        <w:tc>
          <w:tcPr>
            <w:tcW w:w="1184" w:type="dxa"/>
            <w:tcBorders>
              <w:left w:val="single" w:sz="4" w:space="0" w:color="000000"/>
              <w:bottom w:val="single" w:sz="4" w:space="0" w:color="000000"/>
            </w:tcBorders>
            <w:shd w:val="clear" w:color="auto" w:fill="FFFFFF"/>
            <w:vAlign w:val="center"/>
          </w:tcPr>
          <w:p w14:paraId="6049FE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1 837,50</w:t>
            </w:r>
          </w:p>
        </w:tc>
        <w:tc>
          <w:tcPr>
            <w:tcW w:w="1135" w:type="dxa"/>
            <w:tcBorders>
              <w:left w:val="single" w:sz="4" w:space="0" w:color="000000"/>
              <w:bottom w:val="single" w:sz="4" w:space="0" w:color="000000"/>
            </w:tcBorders>
            <w:shd w:val="clear" w:color="auto" w:fill="FFFFFF"/>
            <w:vAlign w:val="center"/>
          </w:tcPr>
          <w:p w14:paraId="11BEF8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1 872,50</w:t>
            </w:r>
          </w:p>
        </w:tc>
        <w:tc>
          <w:tcPr>
            <w:tcW w:w="1139" w:type="dxa"/>
            <w:tcBorders>
              <w:left w:val="single" w:sz="4" w:space="0" w:color="000000"/>
              <w:bottom w:val="single" w:sz="4" w:space="0" w:color="000000"/>
            </w:tcBorders>
            <w:shd w:val="clear" w:color="auto" w:fill="FFFFFF"/>
            <w:vAlign w:val="center"/>
          </w:tcPr>
          <w:p w14:paraId="6651E2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76F1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1 820,00</w:t>
            </w:r>
          </w:p>
        </w:tc>
      </w:tr>
      <w:tr w:rsidR="00297A27" w:rsidRPr="00297A27" w14:paraId="6F886CA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EE2586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271</w:t>
            </w:r>
          </w:p>
        </w:tc>
        <w:tc>
          <w:tcPr>
            <w:tcW w:w="7142" w:type="dxa"/>
            <w:tcBorders>
              <w:left w:val="single" w:sz="4" w:space="0" w:color="000000"/>
              <w:bottom w:val="single" w:sz="4" w:space="0" w:color="000000"/>
            </w:tcBorders>
            <w:shd w:val="clear" w:color="auto" w:fill="FFFFFF"/>
          </w:tcPr>
          <w:p w14:paraId="6C6664F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двери 452 короткий</w:t>
            </w:r>
          </w:p>
        </w:tc>
        <w:tc>
          <w:tcPr>
            <w:tcW w:w="708" w:type="dxa"/>
            <w:tcBorders>
              <w:left w:val="single" w:sz="4" w:space="0" w:color="000000"/>
              <w:bottom w:val="single" w:sz="4" w:space="0" w:color="000000"/>
            </w:tcBorders>
            <w:shd w:val="clear" w:color="auto" w:fill="FFFFFF"/>
          </w:tcPr>
          <w:p w14:paraId="2F3D74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BCD1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DC262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485,00</w:t>
            </w:r>
          </w:p>
        </w:tc>
        <w:tc>
          <w:tcPr>
            <w:tcW w:w="1184" w:type="dxa"/>
            <w:tcBorders>
              <w:left w:val="single" w:sz="4" w:space="0" w:color="000000"/>
              <w:bottom w:val="single" w:sz="4" w:space="0" w:color="000000"/>
            </w:tcBorders>
            <w:shd w:val="clear" w:color="auto" w:fill="FFFFFF"/>
            <w:vAlign w:val="center"/>
          </w:tcPr>
          <w:p w14:paraId="0548D8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509,25</w:t>
            </w:r>
          </w:p>
        </w:tc>
        <w:tc>
          <w:tcPr>
            <w:tcW w:w="1135" w:type="dxa"/>
            <w:tcBorders>
              <w:left w:val="single" w:sz="4" w:space="0" w:color="000000"/>
              <w:bottom w:val="single" w:sz="4" w:space="0" w:color="000000"/>
            </w:tcBorders>
            <w:shd w:val="clear" w:color="auto" w:fill="FFFFFF"/>
            <w:vAlign w:val="center"/>
          </w:tcPr>
          <w:p w14:paraId="56A5D1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518,95</w:t>
            </w:r>
          </w:p>
        </w:tc>
        <w:tc>
          <w:tcPr>
            <w:tcW w:w="1139" w:type="dxa"/>
            <w:tcBorders>
              <w:left w:val="single" w:sz="4" w:space="0" w:color="000000"/>
              <w:bottom w:val="single" w:sz="4" w:space="0" w:color="000000"/>
            </w:tcBorders>
            <w:shd w:val="clear" w:color="auto" w:fill="FFFFFF"/>
            <w:vAlign w:val="center"/>
          </w:tcPr>
          <w:p w14:paraId="3269E8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504,40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125D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504,40</w:t>
            </w:r>
          </w:p>
        </w:tc>
      </w:tr>
      <w:tr w:rsidR="00297A27" w:rsidRPr="00297A27" w14:paraId="670A8C7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FBD0D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272</w:t>
            </w:r>
          </w:p>
        </w:tc>
        <w:tc>
          <w:tcPr>
            <w:tcW w:w="7142" w:type="dxa"/>
            <w:tcBorders>
              <w:left w:val="single" w:sz="4" w:space="0" w:color="000000"/>
              <w:bottom w:val="single" w:sz="4" w:space="0" w:color="000000"/>
            </w:tcBorders>
            <w:shd w:val="clear" w:color="auto" w:fill="FFFFFF"/>
          </w:tcPr>
          <w:p w14:paraId="72BF72A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Замок заднего борта УАЗ-Пикап </w:t>
            </w:r>
            <w:proofErr w:type="spellStart"/>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левый</w:t>
            </w:r>
          </w:p>
        </w:tc>
        <w:tc>
          <w:tcPr>
            <w:tcW w:w="708" w:type="dxa"/>
            <w:tcBorders>
              <w:left w:val="single" w:sz="4" w:space="0" w:color="000000"/>
              <w:bottom w:val="single" w:sz="4" w:space="0" w:color="000000"/>
            </w:tcBorders>
            <w:shd w:val="clear" w:color="auto" w:fill="FFFFFF"/>
          </w:tcPr>
          <w:p w14:paraId="359D98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9F801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6F38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880,00</w:t>
            </w:r>
          </w:p>
        </w:tc>
        <w:tc>
          <w:tcPr>
            <w:tcW w:w="1184" w:type="dxa"/>
            <w:tcBorders>
              <w:left w:val="single" w:sz="4" w:space="0" w:color="000000"/>
              <w:bottom w:val="single" w:sz="4" w:space="0" w:color="000000"/>
            </w:tcBorders>
            <w:shd w:val="clear" w:color="auto" w:fill="FFFFFF"/>
            <w:vAlign w:val="center"/>
          </w:tcPr>
          <w:p w14:paraId="57C9A2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924,00</w:t>
            </w:r>
          </w:p>
        </w:tc>
        <w:tc>
          <w:tcPr>
            <w:tcW w:w="1135" w:type="dxa"/>
            <w:tcBorders>
              <w:left w:val="single" w:sz="4" w:space="0" w:color="000000"/>
              <w:bottom w:val="single" w:sz="4" w:space="0" w:color="000000"/>
            </w:tcBorders>
            <w:shd w:val="clear" w:color="auto" w:fill="FFFFFF"/>
            <w:vAlign w:val="center"/>
          </w:tcPr>
          <w:p w14:paraId="6D7B72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941,60</w:t>
            </w:r>
          </w:p>
        </w:tc>
        <w:tc>
          <w:tcPr>
            <w:tcW w:w="1139" w:type="dxa"/>
            <w:tcBorders>
              <w:left w:val="single" w:sz="4" w:space="0" w:color="000000"/>
              <w:bottom w:val="single" w:sz="4" w:space="0" w:color="000000"/>
            </w:tcBorders>
            <w:shd w:val="clear" w:color="auto" w:fill="FFFFFF"/>
            <w:vAlign w:val="center"/>
          </w:tcPr>
          <w:p w14:paraId="33DEB8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915,20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67E6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915,20</w:t>
            </w:r>
          </w:p>
        </w:tc>
      </w:tr>
      <w:tr w:rsidR="00297A27" w:rsidRPr="00297A27" w14:paraId="745B5DA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ABB7B7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273</w:t>
            </w:r>
          </w:p>
        </w:tc>
        <w:tc>
          <w:tcPr>
            <w:tcW w:w="7142" w:type="dxa"/>
            <w:tcBorders>
              <w:left w:val="single" w:sz="4" w:space="0" w:color="000000"/>
              <w:bottom w:val="single" w:sz="4" w:space="0" w:color="000000"/>
            </w:tcBorders>
            <w:shd w:val="clear" w:color="auto" w:fill="FFFFFF"/>
          </w:tcPr>
          <w:p w14:paraId="257D351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Замок заднего борта УАЗ-Пикап </w:t>
            </w:r>
            <w:proofErr w:type="spellStart"/>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правый</w:t>
            </w:r>
          </w:p>
        </w:tc>
        <w:tc>
          <w:tcPr>
            <w:tcW w:w="708" w:type="dxa"/>
            <w:tcBorders>
              <w:left w:val="single" w:sz="4" w:space="0" w:color="000000"/>
              <w:bottom w:val="single" w:sz="4" w:space="0" w:color="000000"/>
            </w:tcBorders>
            <w:shd w:val="clear" w:color="auto" w:fill="FFFFFF"/>
          </w:tcPr>
          <w:p w14:paraId="4F6B77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8C2D5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57A47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870,00</w:t>
            </w:r>
          </w:p>
        </w:tc>
        <w:tc>
          <w:tcPr>
            <w:tcW w:w="1184" w:type="dxa"/>
            <w:tcBorders>
              <w:left w:val="single" w:sz="4" w:space="0" w:color="000000"/>
              <w:bottom w:val="single" w:sz="4" w:space="0" w:color="000000"/>
            </w:tcBorders>
            <w:shd w:val="clear" w:color="auto" w:fill="FFFFFF"/>
            <w:vAlign w:val="center"/>
          </w:tcPr>
          <w:p w14:paraId="0F24D6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913,50</w:t>
            </w:r>
          </w:p>
        </w:tc>
        <w:tc>
          <w:tcPr>
            <w:tcW w:w="1135" w:type="dxa"/>
            <w:tcBorders>
              <w:left w:val="single" w:sz="4" w:space="0" w:color="000000"/>
              <w:bottom w:val="single" w:sz="4" w:space="0" w:color="000000"/>
            </w:tcBorders>
            <w:shd w:val="clear" w:color="auto" w:fill="FFFFFF"/>
            <w:vAlign w:val="center"/>
          </w:tcPr>
          <w:p w14:paraId="134259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930,90</w:t>
            </w:r>
          </w:p>
        </w:tc>
        <w:tc>
          <w:tcPr>
            <w:tcW w:w="1139" w:type="dxa"/>
            <w:tcBorders>
              <w:left w:val="single" w:sz="4" w:space="0" w:color="000000"/>
              <w:bottom w:val="single" w:sz="4" w:space="0" w:color="000000"/>
            </w:tcBorders>
            <w:shd w:val="clear" w:color="auto" w:fill="FFFFFF"/>
            <w:vAlign w:val="center"/>
          </w:tcPr>
          <w:p w14:paraId="736313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904,80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AE814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904,80</w:t>
            </w:r>
          </w:p>
        </w:tc>
      </w:tr>
      <w:tr w:rsidR="00297A27" w:rsidRPr="00297A27" w14:paraId="77D12D6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0250FA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274</w:t>
            </w:r>
          </w:p>
        </w:tc>
        <w:tc>
          <w:tcPr>
            <w:tcW w:w="7142" w:type="dxa"/>
            <w:tcBorders>
              <w:left w:val="single" w:sz="4" w:space="0" w:color="000000"/>
              <w:bottom w:val="single" w:sz="4" w:space="0" w:color="000000"/>
            </w:tcBorders>
            <w:shd w:val="clear" w:color="auto" w:fill="FFFFFF"/>
          </w:tcPr>
          <w:p w14:paraId="58D5A1C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Карданчик</w:t>
            </w:r>
            <w:proofErr w:type="spellEnd"/>
            <w:r w:rsidRPr="00297A27">
              <w:rPr>
                <w:rFonts w:ascii="Times New Roman" w:eastAsia="Times New Roman" w:hAnsi="Times New Roman" w:cs="Times New Roman"/>
                <w:color w:val="00000A"/>
                <w:kern w:val="1"/>
                <w:sz w:val="20"/>
                <w:szCs w:val="20"/>
                <w:lang w:eastAsia="zh-CN"/>
                <w14:ligatures w14:val="none"/>
              </w:rPr>
              <w:t xml:space="preserve"> рулевой УАЗ </w:t>
            </w:r>
          </w:p>
        </w:tc>
        <w:tc>
          <w:tcPr>
            <w:tcW w:w="708" w:type="dxa"/>
            <w:tcBorders>
              <w:left w:val="single" w:sz="4" w:space="0" w:color="000000"/>
              <w:bottom w:val="single" w:sz="4" w:space="0" w:color="000000"/>
            </w:tcBorders>
            <w:shd w:val="clear" w:color="auto" w:fill="FFFFFF"/>
          </w:tcPr>
          <w:p w14:paraId="16AC26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556D3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EFB6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1 105,00</w:t>
            </w:r>
          </w:p>
        </w:tc>
        <w:tc>
          <w:tcPr>
            <w:tcW w:w="1184" w:type="dxa"/>
            <w:tcBorders>
              <w:left w:val="single" w:sz="4" w:space="0" w:color="000000"/>
              <w:bottom w:val="single" w:sz="4" w:space="0" w:color="000000"/>
            </w:tcBorders>
            <w:shd w:val="clear" w:color="auto" w:fill="FFFFFF"/>
            <w:vAlign w:val="center"/>
          </w:tcPr>
          <w:p w14:paraId="5D2892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1 160,25</w:t>
            </w:r>
          </w:p>
        </w:tc>
        <w:tc>
          <w:tcPr>
            <w:tcW w:w="1135" w:type="dxa"/>
            <w:tcBorders>
              <w:left w:val="single" w:sz="4" w:space="0" w:color="000000"/>
              <w:bottom w:val="single" w:sz="4" w:space="0" w:color="000000"/>
            </w:tcBorders>
            <w:shd w:val="clear" w:color="auto" w:fill="FFFFFF"/>
            <w:vAlign w:val="center"/>
          </w:tcPr>
          <w:p w14:paraId="7893A5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1 182,35</w:t>
            </w:r>
          </w:p>
        </w:tc>
        <w:tc>
          <w:tcPr>
            <w:tcW w:w="1139" w:type="dxa"/>
            <w:tcBorders>
              <w:left w:val="single" w:sz="4" w:space="0" w:color="000000"/>
              <w:bottom w:val="single" w:sz="4" w:space="0" w:color="000000"/>
            </w:tcBorders>
            <w:shd w:val="clear" w:color="auto" w:fill="FFFFFF"/>
            <w:vAlign w:val="center"/>
          </w:tcPr>
          <w:p w14:paraId="5346A4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1 149,20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820A7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1 149,20</w:t>
            </w:r>
          </w:p>
        </w:tc>
      </w:tr>
      <w:tr w:rsidR="00297A27" w:rsidRPr="00297A27" w14:paraId="576FCE1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EC76D0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275</w:t>
            </w:r>
          </w:p>
        </w:tc>
        <w:tc>
          <w:tcPr>
            <w:tcW w:w="7142" w:type="dxa"/>
            <w:tcBorders>
              <w:left w:val="single" w:sz="4" w:space="0" w:color="000000"/>
              <w:bottom w:val="single" w:sz="4" w:space="0" w:color="000000"/>
            </w:tcBorders>
            <w:shd w:val="clear" w:color="auto" w:fill="FFFFFF"/>
          </w:tcPr>
          <w:p w14:paraId="33AFAB8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переднего тормоза 3160 (к-т) </w:t>
            </w:r>
          </w:p>
        </w:tc>
        <w:tc>
          <w:tcPr>
            <w:tcW w:w="708" w:type="dxa"/>
            <w:tcBorders>
              <w:left w:val="single" w:sz="4" w:space="0" w:color="000000"/>
              <w:bottom w:val="single" w:sz="4" w:space="0" w:color="000000"/>
            </w:tcBorders>
            <w:shd w:val="clear" w:color="auto" w:fill="FFFFFF"/>
          </w:tcPr>
          <w:p w14:paraId="7554DE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3DCF0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E0F54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0D37CB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30913F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4F4A53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7CAF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5BF5C24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741305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276</w:t>
            </w:r>
          </w:p>
        </w:tc>
        <w:tc>
          <w:tcPr>
            <w:tcW w:w="7142" w:type="dxa"/>
            <w:tcBorders>
              <w:left w:val="single" w:sz="4" w:space="0" w:color="000000"/>
              <w:bottom w:val="single" w:sz="4" w:space="0" w:color="000000"/>
            </w:tcBorders>
            <w:shd w:val="clear" w:color="auto" w:fill="FFFFFF"/>
          </w:tcPr>
          <w:p w14:paraId="1AE7CB4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Колодка переднего тормоза 3160 (к-т) с механическим датчиком износа</w:t>
            </w:r>
          </w:p>
        </w:tc>
        <w:tc>
          <w:tcPr>
            <w:tcW w:w="708" w:type="dxa"/>
            <w:tcBorders>
              <w:left w:val="single" w:sz="4" w:space="0" w:color="000000"/>
              <w:bottom w:val="single" w:sz="4" w:space="0" w:color="000000"/>
            </w:tcBorders>
            <w:shd w:val="clear" w:color="auto" w:fill="FFFFFF"/>
          </w:tcPr>
          <w:p w14:paraId="496F19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62767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0C580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63D34F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3CA5BB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3D0E7B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FA65A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52C17BF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E2C431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277</w:t>
            </w:r>
          </w:p>
        </w:tc>
        <w:tc>
          <w:tcPr>
            <w:tcW w:w="7142" w:type="dxa"/>
            <w:tcBorders>
              <w:left w:val="single" w:sz="4" w:space="0" w:color="000000"/>
              <w:bottom w:val="single" w:sz="4" w:space="0" w:color="000000"/>
            </w:tcBorders>
            <w:shd w:val="clear" w:color="auto" w:fill="FFFFFF"/>
          </w:tcPr>
          <w:p w14:paraId="0317976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переднего тормоза 3160 (к-т) </w:t>
            </w:r>
          </w:p>
        </w:tc>
        <w:tc>
          <w:tcPr>
            <w:tcW w:w="708" w:type="dxa"/>
            <w:tcBorders>
              <w:left w:val="single" w:sz="4" w:space="0" w:color="000000"/>
              <w:bottom w:val="single" w:sz="4" w:space="0" w:color="000000"/>
            </w:tcBorders>
            <w:shd w:val="clear" w:color="auto" w:fill="FFFFFF"/>
          </w:tcPr>
          <w:p w14:paraId="3B1781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FD062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8616B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1 380,00</w:t>
            </w:r>
          </w:p>
        </w:tc>
        <w:tc>
          <w:tcPr>
            <w:tcW w:w="1184" w:type="dxa"/>
            <w:tcBorders>
              <w:left w:val="single" w:sz="4" w:space="0" w:color="000000"/>
              <w:bottom w:val="single" w:sz="4" w:space="0" w:color="000000"/>
            </w:tcBorders>
            <w:shd w:val="clear" w:color="auto" w:fill="FFFFFF"/>
            <w:vAlign w:val="center"/>
          </w:tcPr>
          <w:p w14:paraId="5C5980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1 449,00</w:t>
            </w:r>
          </w:p>
        </w:tc>
        <w:tc>
          <w:tcPr>
            <w:tcW w:w="1135" w:type="dxa"/>
            <w:tcBorders>
              <w:left w:val="single" w:sz="4" w:space="0" w:color="000000"/>
              <w:bottom w:val="single" w:sz="4" w:space="0" w:color="000000"/>
            </w:tcBorders>
            <w:shd w:val="clear" w:color="auto" w:fill="FFFFFF"/>
            <w:vAlign w:val="center"/>
          </w:tcPr>
          <w:p w14:paraId="70AE2D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1 476,60</w:t>
            </w:r>
          </w:p>
        </w:tc>
        <w:tc>
          <w:tcPr>
            <w:tcW w:w="1139" w:type="dxa"/>
            <w:tcBorders>
              <w:left w:val="single" w:sz="4" w:space="0" w:color="000000"/>
              <w:bottom w:val="single" w:sz="4" w:space="0" w:color="000000"/>
            </w:tcBorders>
            <w:shd w:val="clear" w:color="auto" w:fill="FFFFFF"/>
            <w:vAlign w:val="center"/>
          </w:tcPr>
          <w:p w14:paraId="651683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1 435,20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C229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1 435,20</w:t>
            </w:r>
          </w:p>
        </w:tc>
      </w:tr>
      <w:tr w:rsidR="00297A27" w:rsidRPr="00297A27" w14:paraId="238ED55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3BE6A5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278</w:t>
            </w:r>
          </w:p>
        </w:tc>
        <w:tc>
          <w:tcPr>
            <w:tcW w:w="7142" w:type="dxa"/>
            <w:tcBorders>
              <w:left w:val="single" w:sz="4" w:space="0" w:color="000000"/>
              <w:bottom w:val="single" w:sz="4" w:space="0" w:color="000000"/>
            </w:tcBorders>
            <w:shd w:val="clear" w:color="auto" w:fill="FFFFFF"/>
          </w:tcPr>
          <w:p w14:paraId="1B030FE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Колодка переднего тормоза 3160 (к-т)</w:t>
            </w:r>
          </w:p>
        </w:tc>
        <w:tc>
          <w:tcPr>
            <w:tcW w:w="708" w:type="dxa"/>
            <w:tcBorders>
              <w:left w:val="single" w:sz="4" w:space="0" w:color="000000"/>
              <w:bottom w:val="single" w:sz="4" w:space="0" w:color="000000"/>
            </w:tcBorders>
            <w:shd w:val="clear" w:color="auto" w:fill="FFFFFF"/>
          </w:tcPr>
          <w:p w14:paraId="5F8611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6862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9D04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800,00</w:t>
            </w:r>
          </w:p>
        </w:tc>
        <w:tc>
          <w:tcPr>
            <w:tcW w:w="1184" w:type="dxa"/>
            <w:tcBorders>
              <w:left w:val="single" w:sz="4" w:space="0" w:color="000000"/>
              <w:bottom w:val="single" w:sz="4" w:space="0" w:color="000000"/>
            </w:tcBorders>
            <w:shd w:val="clear" w:color="auto" w:fill="FFFFFF"/>
            <w:vAlign w:val="center"/>
          </w:tcPr>
          <w:p w14:paraId="22B3EB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840,00</w:t>
            </w:r>
          </w:p>
        </w:tc>
        <w:tc>
          <w:tcPr>
            <w:tcW w:w="1135" w:type="dxa"/>
            <w:tcBorders>
              <w:left w:val="single" w:sz="4" w:space="0" w:color="000000"/>
              <w:bottom w:val="single" w:sz="4" w:space="0" w:color="000000"/>
            </w:tcBorders>
            <w:shd w:val="clear" w:color="auto" w:fill="FFFFFF"/>
            <w:vAlign w:val="center"/>
          </w:tcPr>
          <w:p w14:paraId="6B542B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856,00</w:t>
            </w:r>
          </w:p>
        </w:tc>
        <w:tc>
          <w:tcPr>
            <w:tcW w:w="1139" w:type="dxa"/>
            <w:tcBorders>
              <w:left w:val="single" w:sz="4" w:space="0" w:color="000000"/>
              <w:bottom w:val="single" w:sz="4" w:space="0" w:color="000000"/>
            </w:tcBorders>
            <w:shd w:val="clear" w:color="auto" w:fill="FFFFFF"/>
            <w:vAlign w:val="center"/>
          </w:tcPr>
          <w:p w14:paraId="171D3B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77A2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832,00</w:t>
            </w:r>
          </w:p>
        </w:tc>
      </w:tr>
      <w:tr w:rsidR="00297A27" w:rsidRPr="00297A27" w14:paraId="52308CC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99AF6F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279</w:t>
            </w:r>
          </w:p>
        </w:tc>
        <w:tc>
          <w:tcPr>
            <w:tcW w:w="7142" w:type="dxa"/>
            <w:tcBorders>
              <w:left w:val="single" w:sz="4" w:space="0" w:color="000000"/>
              <w:bottom w:val="single" w:sz="4" w:space="0" w:color="000000"/>
            </w:tcBorders>
            <w:shd w:val="clear" w:color="auto" w:fill="FFFFFF"/>
          </w:tcPr>
          <w:p w14:paraId="090160D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Колодка ручного тормоза УАЗ сб.</w:t>
            </w:r>
          </w:p>
        </w:tc>
        <w:tc>
          <w:tcPr>
            <w:tcW w:w="708" w:type="dxa"/>
            <w:tcBorders>
              <w:left w:val="single" w:sz="4" w:space="0" w:color="000000"/>
              <w:bottom w:val="single" w:sz="4" w:space="0" w:color="000000"/>
            </w:tcBorders>
            <w:shd w:val="clear" w:color="auto" w:fill="FFFFFF"/>
          </w:tcPr>
          <w:p w14:paraId="14EBC1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368B0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3B2A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225,00</w:t>
            </w:r>
          </w:p>
        </w:tc>
        <w:tc>
          <w:tcPr>
            <w:tcW w:w="1184" w:type="dxa"/>
            <w:tcBorders>
              <w:left w:val="single" w:sz="4" w:space="0" w:color="000000"/>
              <w:bottom w:val="single" w:sz="4" w:space="0" w:color="000000"/>
            </w:tcBorders>
            <w:shd w:val="clear" w:color="auto" w:fill="FFFFFF"/>
            <w:vAlign w:val="center"/>
          </w:tcPr>
          <w:p w14:paraId="42CFCD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236,25</w:t>
            </w:r>
          </w:p>
        </w:tc>
        <w:tc>
          <w:tcPr>
            <w:tcW w:w="1135" w:type="dxa"/>
            <w:tcBorders>
              <w:left w:val="single" w:sz="4" w:space="0" w:color="000000"/>
              <w:bottom w:val="single" w:sz="4" w:space="0" w:color="000000"/>
            </w:tcBorders>
            <w:shd w:val="clear" w:color="auto" w:fill="FFFFFF"/>
            <w:vAlign w:val="center"/>
          </w:tcPr>
          <w:p w14:paraId="390337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240,75</w:t>
            </w:r>
          </w:p>
        </w:tc>
        <w:tc>
          <w:tcPr>
            <w:tcW w:w="1139" w:type="dxa"/>
            <w:tcBorders>
              <w:left w:val="single" w:sz="4" w:space="0" w:color="000000"/>
              <w:bottom w:val="single" w:sz="4" w:space="0" w:color="000000"/>
            </w:tcBorders>
            <w:shd w:val="clear" w:color="auto" w:fill="FFFFFF"/>
            <w:vAlign w:val="center"/>
          </w:tcPr>
          <w:p w14:paraId="4B7B86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234,00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DAD5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234,00</w:t>
            </w:r>
          </w:p>
        </w:tc>
      </w:tr>
      <w:tr w:rsidR="00297A27" w:rsidRPr="00297A27" w14:paraId="423DC3D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B95133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280</w:t>
            </w:r>
          </w:p>
        </w:tc>
        <w:tc>
          <w:tcPr>
            <w:tcW w:w="7142" w:type="dxa"/>
            <w:tcBorders>
              <w:left w:val="single" w:sz="4" w:space="0" w:color="000000"/>
              <w:bottom w:val="single" w:sz="4" w:space="0" w:color="000000"/>
            </w:tcBorders>
            <w:shd w:val="clear" w:color="auto" w:fill="FFFFFF"/>
          </w:tcPr>
          <w:p w14:paraId="11101BC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тормозная УАЗ </w:t>
            </w:r>
            <w:proofErr w:type="gramStart"/>
            <w:r w:rsidRPr="00297A27">
              <w:rPr>
                <w:rFonts w:ascii="Times New Roman" w:eastAsia="Times New Roman" w:hAnsi="Times New Roman" w:cs="Times New Roman"/>
                <w:color w:val="00000A"/>
                <w:kern w:val="1"/>
                <w:sz w:val="20"/>
                <w:szCs w:val="20"/>
                <w:lang w:eastAsia="zh-CN"/>
                <w14:ligatures w14:val="none"/>
              </w:rPr>
              <w:t>сб  АДС</w:t>
            </w:r>
            <w:proofErr w:type="gramEnd"/>
            <w:r w:rsidRPr="00297A27">
              <w:rPr>
                <w:rFonts w:ascii="Times New Roman" w:eastAsia="Times New Roman" w:hAnsi="Times New Roman" w:cs="Times New Roman"/>
                <w:color w:val="00000A"/>
                <w:kern w:val="1"/>
                <w:sz w:val="20"/>
                <w:szCs w:val="20"/>
                <w:lang w:eastAsia="zh-CN"/>
                <w14:ligatures w14:val="none"/>
              </w:rPr>
              <w:t xml:space="preserve"> шт.</w:t>
            </w:r>
          </w:p>
        </w:tc>
        <w:tc>
          <w:tcPr>
            <w:tcW w:w="708" w:type="dxa"/>
            <w:tcBorders>
              <w:left w:val="single" w:sz="4" w:space="0" w:color="000000"/>
              <w:bottom w:val="single" w:sz="4" w:space="0" w:color="000000"/>
            </w:tcBorders>
            <w:shd w:val="clear" w:color="auto" w:fill="FFFFFF"/>
          </w:tcPr>
          <w:p w14:paraId="320644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70B7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04DB8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550,00</w:t>
            </w:r>
          </w:p>
        </w:tc>
        <w:tc>
          <w:tcPr>
            <w:tcW w:w="1184" w:type="dxa"/>
            <w:tcBorders>
              <w:left w:val="single" w:sz="4" w:space="0" w:color="000000"/>
              <w:bottom w:val="single" w:sz="4" w:space="0" w:color="000000"/>
            </w:tcBorders>
            <w:shd w:val="clear" w:color="auto" w:fill="FFFFFF"/>
            <w:vAlign w:val="center"/>
          </w:tcPr>
          <w:p w14:paraId="00B83E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577,50</w:t>
            </w:r>
          </w:p>
        </w:tc>
        <w:tc>
          <w:tcPr>
            <w:tcW w:w="1135" w:type="dxa"/>
            <w:tcBorders>
              <w:left w:val="single" w:sz="4" w:space="0" w:color="000000"/>
              <w:bottom w:val="single" w:sz="4" w:space="0" w:color="000000"/>
            </w:tcBorders>
            <w:shd w:val="clear" w:color="auto" w:fill="FFFFFF"/>
            <w:vAlign w:val="center"/>
          </w:tcPr>
          <w:p w14:paraId="374002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588,50</w:t>
            </w:r>
          </w:p>
        </w:tc>
        <w:tc>
          <w:tcPr>
            <w:tcW w:w="1139" w:type="dxa"/>
            <w:tcBorders>
              <w:left w:val="single" w:sz="4" w:space="0" w:color="000000"/>
              <w:bottom w:val="single" w:sz="4" w:space="0" w:color="000000"/>
            </w:tcBorders>
            <w:shd w:val="clear" w:color="auto" w:fill="FFFFFF"/>
            <w:vAlign w:val="center"/>
          </w:tcPr>
          <w:p w14:paraId="2DB116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DABC8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572,00</w:t>
            </w:r>
          </w:p>
        </w:tc>
      </w:tr>
      <w:tr w:rsidR="00297A27" w:rsidRPr="00297A27" w14:paraId="5CFBAED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68F4E8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281</w:t>
            </w:r>
          </w:p>
        </w:tc>
        <w:tc>
          <w:tcPr>
            <w:tcW w:w="7142" w:type="dxa"/>
            <w:tcBorders>
              <w:left w:val="single" w:sz="4" w:space="0" w:color="000000"/>
              <w:bottom w:val="single" w:sz="4" w:space="0" w:color="000000"/>
            </w:tcBorders>
            <w:shd w:val="clear" w:color="auto" w:fill="FFFFFF"/>
          </w:tcPr>
          <w:p w14:paraId="52C52E3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Колодка тормозная УАЗ сб (длин. накладка) шт.</w:t>
            </w:r>
          </w:p>
        </w:tc>
        <w:tc>
          <w:tcPr>
            <w:tcW w:w="708" w:type="dxa"/>
            <w:tcBorders>
              <w:left w:val="single" w:sz="4" w:space="0" w:color="000000"/>
              <w:bottom w:val="single" w:sz="4" w:space="0" w:color="000000"/>
            </w:tcBorders>
            <w:shd w:val="clear" w:color="auto" w:fill="FFFFFF"/>
          </w:tcPr>
          <w:p w14:paraId="718B00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CA3AB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EEA2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350,00</w:t>
            </w:r>
          </w:p>
        </w:tc>
        <w:tc>
          <w:tcPr>
            <w:tcW w:w="1184" w:type="dxa"/>
            <w:tcBorders>
              <w:left w:val="single" w:sz="4" w:space="0" w:color="000000"/>
              <w:bottom w:val="single" w:sz="4" w:space="0" w:color="000000"/>
            </w:tcBorders>
            <w:shd w:val="clear" w:color="auto" w:fill="FFFFFF"/>
            <w:vAlign w:val="center"/>
          </w:tcPr>
          <w:p w14:paraId="36E1BA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367,50</w:t>
            </w:r>
          </w:p>
        </w:tc>
        <w:tc>
          <w:tcPr>
            <w:tcW w:w="1135" w:type="dxa"/>
            <w:tcBorders>
              <w:left w:val="single" w:sz="4" w:space="0" w:color="000000"/>
              <w:bottom w:val="single" w:sz="4" w:space="0" w:color="000000"/>
            </w:tcBorders>
            <w:shd w:val="clear" w:color="auto" w:fill="FFFFFF"/>
            <w:vAlign w:val="center"/>
          </w:tcPr>
          <w:p w14:paraId="0CB319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374,50</w:t>
            </w:r>
          </w:p>
        </w:tc>
        <w:tc>
          <w:tcPr>
            <w:tcW w:w="1139" w:type="dxa"/>
            <w:tcBorders>
              <w:left w:val="single" w:sz="4" w:space="0" w:color="000000"/>
              <w:bottom w:val="single" w:sz="4" w:space="0" w:color="000000"/>
            </w:tcBorders>
            <w:shd w:val="clear" w:color="auto" w:fill="FFFFFF"/>
            <w:vAlign w:val="center"/>
          </w:tcPr>
          <w:p w14:paraId="4DDA54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F6FA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r>
      <w:tr w:rsidR="00297A27" w:rsidRPr="00297A27" w14:paraId="1DA5C4B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70435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282</w:t>
            </w:r>
          </w:p>
        </w:tc>
        <w:tc>
          <w:tcPr>
            <w:tcW w:w="7142" w:type="dxa"/>
            <w:tcBorders>
              <w:left w:val="single" w:sz="4" w:space="0" w:color="000000"/>
              <w:bottom w:val="single" w:sz="4" w:space="0" w:color="000000"/>
            </w:tcBorders>
            <w:shd w:val="clear" w:color="auto" w:fill="FFFFFF"/>
          </w:tcPr>
          <w:p w14:paraId="73D3CEB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Колодка тормозная УАЗ-</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Патриот,Пикап</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с РК (к-т 4шт)</w:t>
            </w:r>
          </w:p>
        </w:tc>
        <w:tc>
          <w:tcPr>
            <w:tcW w:w="708" w:type="dxa"/>
            <w:tcBorders>
              <w:left w:val="single" w:sz="4" w:space="0" w:color="000000"/>
              <w:bottom w:val="single" w:sz="4" w:space="0" w:color="000000"/>
            </w:tcBorders>
            <w:shd w:val="clear" w:color="auto" w:fill="FFFFFF"/>
          </w:tcPr>
          <w:p w14:paraId="1FAD73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C23CB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446EC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3 250,00</w:t>
            </w:r>
          </w:p>
        </w:tc>
        <w:tc>
          <w:tcPr>
            <w:tcW w:w="1184" w:type="dxa"/>
            <w:tcBorders>
              <w:left w:val="single" w:sz="4" w:space="0" w:color="000000"/>
              <w:bottom w:val="single" w:sz="4" w:space="0" w:color="000000"/>
            </w:tcBorders>
            <w:shd w:val="clear" w:color="auto" w:fill="FFFFFF"/>
            <w:vAlign w:val="center"/>
          </w:tcPr>
          <w:p w14:paraId="0FE21F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3 412,50</w:t>
            </w:r>
          </w:p>
        </w:tc>
        <w:tc>
          <w:tcPr>
            <w:tcW w:w="1135" w:type="dxa"/>
            <w:tcBorders>
              <w:left w:val="single" w:sz="4" w:space="0" w:color="000000"/>
              <w:bottom w:val="single" w:sz="4" w:space="0" w:color="000000"/>
            </w:tcBorders>
            <w:shd w:val="clear" w:color="auto" w:fill="FFFFFF"/>
            <w:vAlign w:val="center"/>
          </w:tcPr>
          <w:p w14:paraId="70D1F5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3 477,50</w:t>
            </w:r>
          </w:p>
        </w:tc>
        <w:tc>
          <w:tcPr>
            <w:tcW w:w="1139" w:type="dxa"/>
            <w:tcBorders>
              <w:left w:val="single" w:sz="4" w:space="0" w:color="000000"/>
              <w:bottom w:val="single" w:sz="4" w:space="0" w:color="000000"/>
            </w:tcBorders>
            <w:shd w:val="clear" w:color="auto" w:fill="FFFFFF"/>
            <w:vAlign w:val="center"/>
          </w:tcPr>
          <w:p w14:paraId="41B3FF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3 380,00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154CF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3 380,00</w:t>
            </w:r>
          </w:p>
        </w:tc>
      </w:tr>
      <w:tr w:rsidR="00297A27" w:rsidRPr="00297A27" w14:paraId="229B1CE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B78649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283</w:t>
            </w:r>
          </w:p>
        </w:tc>
        <w:tc>
          <w:tcPr>
            <w:tcW w:w="7142" w:type="dxa"/>
            <w:tcBorders>
              <w:left w:val="single" w:sz="4" w:space="0" w:color="000000"/>
              <w:bottom w:val="single" w:sz="4" w:space="0" w:color="000000"/>
            </w:tcBorders>
            <w:shd w:val="clear" w:color="auto" w:fill="FFFFFF"/>
          </w:tcPr>
          <w:p w14:paraId="54B7D2F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Комплект сцепления </w:t>
            </w:r>
            <w:proofErr w:type="gramStart"/>
            <w:r w:rsidRPr="00297A27">
              <w:rPr>
                <w:rFonts w:ascii="Times New Roman" w:eastAsia="Times New Roman" w:hAnsi="Times New Roman" w:cs="Times New Roman"/>
                <w:color w:val="00000A"/>
                <w:kern w:val="1"/>
                <w:sz w:val="20"/>
                <w:szCs w:val="20"/>
                <w:lang w:eastAsia="zh-CN"/>
                <w14:ligatures w14:val="none"/>
              </w:rPr>
              <w:t>УАЗ  (</w:t>
            </w:r>
            <w:proofErr w:type="gramEnd"/>
            <w:r w:rsidRPr="00297A27">
              <w:rPr>
                <w:rFonts w:ascii="Times New Roman" w:eastAsia="Times New Roman" w:hAnsi="Times New Roman" w:cs="Times New Roman"/>
                <w:color w:val="00000A"/>
                <w:kern w:val="1"/>
                <w:sz w:val="20"/>
                <w:szCs w:val="20"/>
                <w:lang w:eastAsia="zh-CN"/>
                <w14:ligatures w14:val="none"/>
              </w:rPr>
              <w:t>90л/с)(без п/ш)</w:t>
            </w:r>
          </w:p>
        </w:tc>
        <w:tc>
          <w:tcPr>
            <w:tcW w:w="708" w:type="dxa"/>
            <w:tcBorders>
              <w:left w:val="single" w:sz="4" w:space="0" w:color="000000"/>
              <w:bottom w:val="single" w:sz="4" w:space="0" w:color="000000"/>
            </w:tcBorders>
            <w:shd w:val="clear" w:color="auto" w:fill="FFFFFF"/>
          </w:tcPr>
          <w:p w14:paraId="2B252C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C3AD4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7F330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5 900,00</w:t>
            </w:r>
          </w:p>
        </w:tc>
        <w:tc>
          <w:tcPr>
            <w:tcW w:w="1184" w:type="dxa"/>
            <w:tcBorders>
              <w:left w:val="single" w:sz="4" w:space="0" w:color="000000"/>
              <w:bottom w:val="single" w:sz="4" w:space="0" w:color="000000"/>
            </w:tcBorders>
            <w:shd w:val="clear" w:color="auto" w:fill="FFFFFF"/>
            <w:vAlign w:val="center"/>
          </w:tcPr>
          <w:p w14:paraId="179DA0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6 195,00</w:t>
            </w:r>
          </w:p>
        </w:tc>
        <w:tc>
          <w:tcPr>
            <w:tcW w:w="1135" w:type="dxa"/>
            <w:tcBorders>
              <w:left w:val="single" w:sz="4" w:space="0" w:color="000000"/>
              <w:bottom w:val="single" w:sz="4" w:space="0" w:color="000000"/>
            </w:tcBorders>
            <w:shd w:val="clear" w:color="auto" w:fill="FFFFFF"/>
            <w:vAlign w:val="center"/>
          </w:tcPr>
          <w:p w14:paraId="1511ED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6 313,00</w:t>
            </w:r>
          </w:p>
        </w:tc>
        <w:tc>
          <w:tcPr>
            <w:tcW w:w="1139" w:type="dxa"/>
            <w:tcBorders>
              <w:left w:val="single" w:sz="4" w:space="0" w:color="000000"/>
              <w:bottom w:val="single" w:sz="4" w:space="0" w:color="000000"/>
            </w:tcBorders>
            <w:shd w:val="clear" w:color="auto" w:fill="FFFFFF"/>
            <w:vAlign w:val="center"/>
          </w:tcPr>
          <w:p w14:paraId="6BCFA0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6 136,00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74A90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6 136,00</w:t>
            </w:r>
          </w:p>
        </w:tc>
      </w:tr>
      <w:tr w:rsidR="00297A27" w:rsidRPr="00297A27" w14:paraId="34C2A55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B1588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284</w:t>
            </w:r>
          </w:p>
        </w:tc>
        <w:tc>
          <w:tcPr>
            <w:tcW w:w="7142" w:type="dxa"/>
            <w:tcBorders>
              <w:left w:val="single" w:sz="4" w:space="0" w:color="000000"/>
              <w:bottom w:val="single" w:sz="4" w:space="0" w:color="000000"/>
            </w:tcBorders>
            <w:shd w:val="clear" w:color="auto" w:fill="FFFFFF"/>
          </w:tcPr>
          <w:p w14:paraId="359F431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вала карданного УАЗ  </w:t>
            </w:r>
          </w:p>
        </w:tc>
        <w:tc>
          <w:tcPr>
            <w:tcW w:w="708" w:type="dxa"/>
            <w:tcBorders>
              <w:left w:val="single" w:sz="4" w:space="0" w:color="000000"/>
              <w:bottom w:val="single" w:sz="4" w:space="0" w:color="000000"/>
            </w:tcBorders>
            <w:shd w:val="clear" w:color="auto" w:fill="FFFFFF"/>
          </w:tcPr>
          <w:p w14:paraId="39DD74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FC5F7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8BB13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6BE6AC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0B81DA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0FB769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6737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24F611D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A4E2FA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285</w:t>
            </w:r>
          </w:p>
        </w:tc>
        <w:tc>
          <w:tcPr>
            <w:tcW w:w="7142" w:type="dxa"/>
            <w:tcBorders>
              <w:left w:val="single" w:sz="4" w:space="0" w:color="000000"/>
              <w:bottom w:val="single" w:sz="4" w:space="0" w:color="000000"/>
            </w:tcBorders>
            <w:shd w:val="clear" w:color="auto" w:fill="FFFFFF"/>
          </w:tcPr>
          <w:p w14:paraId="14862DB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вала карданного УАЗ н/о (d-28) </w:t>
            </w:r>
          </w:p>
        </w:tc>
        <w:tc>
          <w:tcPr>
            <w:tcW w:w="708" w:type="dxa"/>
            <w:tcBorders>
              <w:left w:val="single" w:sz="4" w:space="0" w:color="000000"/>
              <w:bottom w:val="single" w:sz="4" w:space="0" w:color="000000"/>
            </w:tcBorders>
            <w:shd w:val="clear" w:color="auto" w:fill="FFFFFF"/>
          </w:tcPr>
          <w:p w14:paraId="7A93E9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6AB8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43875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1 250,00</w:t>
            </w:r>
          </w:p>
        </w:tc>
        <w:tc>
          <w:tcPr>
            <w:tcW w:w="1184" w:type="dxa"/>
            <w:tcBorders>
              <w:left w:val="single" w:sz="4" w:space="0" w:color="000000"/>
              <w:bottom w:val="single" w:sz="4" w:space="0" w:color="000000"/>
            </w:tcBorders>
            <w:shd w:val="clear" w:color="auto" w:fill="FFFFFF"/>
            <w:vAlign w:val="center"/>
          </w:tcPr>
          <w:p w14:paraId="35104B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1 312,50</w:t>
            </w:r>
          </w:p>
        </w:tc>
        <w:tc>
          <w:tcPr>
            <w:tcW w:w="1135" w:type="dxa"/>
            <w:tcBorders>
              <w:left w:val="single" w:sz="4" w:space="0" w:color="000000"/>
              <w:bottom w:val="single" w:sz="4" w:space="0" w:color="000000"/>
            </w:tcBorders>
            <w:shd w:val="clear" w:color="auto" w:fill="FFFFFF"/>
            <w:vAlign w:val="center"/>
          </w:tcPr>
          <w:p w14:paraId="4D2F4D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1 337,50</w:t>
            </w:r>
          </w:p>
        </w:tc>
        <w:tc>
          <w:tcPr>
            <w:tcW w:w="1139" w:type="dxa"/>
            <w:tcBorders>
              <w:left w:val="single" w:sz="4" w:space="0" w:color="000000"/>
              <w:bottom w:val="single" w:sz="4" w:space="0" w:color="000000"/>
            </w:tcBorders>
            <w:shd w:val="clear" w:color="auto" w:fill="FFFFFF"/>
            <w:vAlign w:val="center"/>
          </w:tcPr>
          <w:p w14:paraId="2AB328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620D7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1 300,00</w:t>
            </w:r>
          </w:p>
        </w:tc>
      </w:tr>
      <w:tr w:rsidR="00297A27" w:rsidRPr="00297A27" w14:paraId="113AF02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16843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286</w:t>
            </w:r>
          </w:p>
        </w:tc>
        <w:tc>
          <w:tcPr>
            <w:tcW w:w="7142" w:type="dxa"/>
            <w:tcBorders>
              <w:left w:val="single" w:sz="4" w:space="0" w:color="000000"/>
              <w:bottom w:val="single" w:sz="4" w:space="0" w:color="000000"/>
            </w:tcBorders>
            <w:shd w:val="clear" w:color="auto" w:fill="FFFFFF"/>
          </w:tcPr>
          <w:p w14:paraId="6DDB5DD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вала карданного УАЗ н/о (d-29) </w:t>
            </w:r>
          </w:p>
        </w:tc>
        <w:tc>
          <w:tcPr>
            <w:tcW w:w="708" w:type="dxa"/>
            <w:tcBorders>
              <w:left w:val="single" w:sz="4" w:space="0" w:color="000000"/>
              <w:bottom w:val="single" w:sz="4" w:space="0" w:color="000000"/>
            </w:tcBorders>
            <w:shd w:val="clear" w:color="auto" w:fill="FFFFFF"/>
          </w:tcPr>
          <w:p w14:paraId="13ACDB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67CD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3474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1 070,00</w:t>
            </w:r>
          </w:p>
        </w:tc>
        <w:tc>
          <w:tcPr>
            <w:tcW w:w="1184" w:type="dxa"/>
            <w:tcBorders>
              <w:left w:val="single" w:sz="4" w:space="0" w:color="000000"/>
              <w:bottom w:val="single" w:sz="4" w:space="0" w:color="000000"/>
            </w:tcBorders>
            <w:shd w:val="clear" w:color="auto" w:fill="FFFFFF"/>
            <w:vAlign w:val="center"/>
          </w:tcPr>
          <w:p w14:paraId="4D6A12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1 123,50</w:t>
            </w:r>
          </w:p>
        </w:tc>
        <w:tc>
          <w:tcPr>
            <w:tcW w:w="1135" w:type="dxa"/>
            <w:tcBorders>
              <w:left w:val="single" w:sz="4" w:space="0" w:color="000000"/>
              <w:bottom w:val="single" w:sz="4" w:space="0" w:color="000000"/>
            </w:tcBorders>
            <w:shd w:val="clear" w:color="auto" w:fill="FFFFFF"/>
            <w:vAlign w:val="center"/>
          </w:tcPr>
          <w:p w14:paraId="79449D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1 144,90</w:t>
            </w:r>
          </w:p>
        </w:tc>
        <w:tc>
          <w:tcPr>
            <w:tcW w:w="1139" w:type="dxa"/>
            <w:tcBorders>
              <w:left w:val="single" w:sz="4" w:space="0" w:color="000000"/>
              <w:bottom w:val="single" w:sz="4" w:space="0" w:color="000000"/>
            </w:tcBorders>
            <w:shd w:val="clear" w:color="auto" w:fill="FFFFFF"/>
            <w:vAlign w:val="center"/>
          </w:tcPr>
          <w:p w14:paraId="584E90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1 112,80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900DD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1 112,80</w:t>
            </w:r>
          </w:p>
        </w:tc>
      </w:tr>
      <w:tr w:rsidR="00297A27" w:rsidRPr="00297A27" w14:paraId="5849DC5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D1B7D9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287</w:t>
            </w:r>
          </w:p>
        </w:tc>
        <w:tc>
          <w:tcPr>
            <w:tcW w:w="7142" w:type="dxa"/>
            <w:tcBorders>
              <w:left w:val="single" w:sz="4" w:space="0" w:color="000000"/>
              <w:bottom w:val="single" w:sz="4" w:space="0" w:color="000000"/>
            </w:tcBorders>
            <w:shd w:val="clear" w:color="auto" w:fill="FFFFFF"/>
          </w:tcPr>
          <w:p w14:paraId="42AE65B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Кулак </w:t>
            </w:r>
            <w:proofErr w:type="spellStart"/>
            <w:r w:rsidRPr="00297A27">
              <w:rPr>
                <w:rFonts w:ascii="Times New Roman" w:eastAsia="Times New Roman" w:hAnsi="Times New Roman" w:cs="Times New Roman"/>
                <w:color w:val="00000A"/>
                <w:kern w:val="1"/>
                <w:sz w:val="20"/>
                <w:szCs w:val="20"/>
                <w:lang w:eastAsia="zh-CN"/>
                <w14:ligatures w14:val="none"/>
              </w:rPr>
              <w:t>шруса</w:t>
            </w:r>
            <w:proofErr w:type="spellEnd"/>
            <w:r w:rsidRPr="00297A27">
              <w:rPr>
                <w:rFonts w:ascii="Times New Roman" w:eastAsia="Times New Roman" w:hAnsi="Times New Roman" w:cs="Times New Roman"/>
                <w:color w:val="00000A"/>
                <w:kern w:val="1"/>
                <w:sz w:val="20"/>
                <w:szCs w:val="20"/>
                <w:lang w:eastAsia="zh-CN"/>
                <w14:ligatures w14:val="none"/>
              </w:rPr>
              <w:t xml:space="preserve"> наружный УАЗ</w:t>
            </w:r>
          </w:p>
        </w:tc>
        <w:tc>
          <w:tcPr>
            <w:tcW w:w="708" w:type="dxa"/>
            <w:tcBorders>
              <w:left w:val="single" w:sz="4" w:space="0" w:color="000000"/>
              <w:bottom w:val="single" w:sz="4" w:space="0" w:color="000000"/>
            </w:tcBorders>
            <w:shd w:val="clear" w:color="auto" w:fill="FFFFFF"/>
          </w:tcPr>
          <w:p w14:paraId="378034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C7C65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B5F4D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2 040,00</w:t>
            </w:r>
          </w:p>
        </w:tc>
        <w:tc>
          <w:tcPr>
            <w:tcW w:w="1184" w:type="dxa"/>
            <w:tcBorders>
              <w:left w:val="single" w:sz="4" w:space="0" w:color="000000"/>
              <w:bottom w:val="single" w:sz="4" w:space="0" w:color="000000"/>
            </w:tcBorders>
            <w:shd w:val="clear" w:color="auto" w:fill="FFFFFF"/>
            <w:vAlign w:val="center"/>
          </w:tcPr>
          <w:p w14:paraId="723B72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2 142,00</w:t>
            </w:r>
          </w:p>
        </w:tc>
        <w:tc>
          <w:tcPr>
            <w:tcW w:w="1135" w:type="dxa"/>
            <w:tcBorders>
              <w:left w:val="single" w:sz="4" w:space="0" w:color="000000"/>
              <w:bottom w:val="single" w:sz="4" w:space="0" w:color="000000"/>
            </w:tcBorders>
            <w:shd w:val="clear" w:color="auto" w:fill="FFFFFF"/>
            <w:vAlign w:val="center"/>
          </w:tcPr>
          <w:p w14:paraId="6D99EB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2 182,80</w:t>
            </w:r>
          </w:p>
        </w:tc>
        <w:tc>
          <w:tcPr>
            <w:tcW w:w="1139" w:type="dxa"/>
            <w:tcBorders>
              <w:left w:val="single" w:sz="4" w:space="0" w:color="000000"/>
              <w:bottom w:val="single" w:sz="4" w:space="0" w:color="000000"/>
            </w:tcBorders>
            <w:shd w:val="clear" w:color="auto" w:fill="FFFFFF"/>
            <w:vAlign w:val="center"/>
          </w:tcPr>
          <w:p w14:paraId="44EB30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2 121,60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DB79E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2 121,60</w:t>
            </w:r>
          </w:p>
        </w:tc>
      </w:tr>
      <w:tr w:rsidR="00297A27" w:rsidRPr="00297A27" w14:paraId="09A34CA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97B98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288</w:t>
            </w:r>
          </w:p>
        </w:tc>
        <w:tc>
          <w:tcPr>
            <w:tcW w:w="7142" w:type="dxa"/>
            <w:tcBorders>
              <w:left w:val="single" w:sz="4" w:space="0" w:color="000000"/>
              <w:bottom w:val="single" w:sz="4" w:space="0" w:color="000000"/>
            </w:tcBorders>
            <w:shd w:val="clear" w:color="auto" w:fill="FFFFFF"/>
          </w:tcPr>
          <w:p w14:paraId="6BB5061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Кулиса 452 сб. </w:t>
            </w:r>
          </w:p>
        </w:tc>
        <w:tc>
          <w:tcPr>
            <w:tcW w:w="708" w:type="dxa"/>
            <w:tcBorders>
              <w:left w:val="single" w:sz="4" w:space="0" w:color="000000"/>
              <w:bottom w:val="single" w:sz="4" w:space="0" w:color="000000"/>
            </w:tcBorders>
            <w:shd w:val="clear" w:color="auto" w:fill="FFFFFF"/>
          </w:tcPr>
          <w:p w14:paraId="1AB6C9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16912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6F195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2 970,00</w:t>
            </w:r>
          </w:p>
        </w:tc>
        <w:tc>
          <w:tcPr>
            <w:tcW w:w="1184" w:type="dxa"/>
            <w:tcBorders>
              <w:left w:val="single" w:sz="4" w:space="0" w:color="000000"/>
              <w:bottom w:val="single" w:sz="4" w:space="0" w:color="000000"/>
            </w:tcBorders>
            <w:shd w:val="clear" w:color="auto" w:fill="FFFFFF"/>
            <w:vAlign w:val="center"/>
          </w:tcPr>
          <w:p w14:paraId="5CFC9B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3 118,50</w:t>
            </w:r>
          </w:p>
        </w:tc>
        <w:tc>
          <w:tcPr>
            <w:tcW w:w="1135" w:type="dxa"/>
            <w:tcBorders>
              <w:left w:val="single" w:sz="4" w:space="0" w:color="000000"/>
              <w:bottom w:val="single" w:sz="4" w:space="0" w:color="000000"/>
            </w:tcBorders>
            <w:shd w:val="clear" w:color="auto" w:fill="FFFFFF"/>
            <w:vAlign w:val="center"/>
          </w:tcPr>
          <w:p w14:paraId="61D91D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3 177,90</w:t>
            </w:r>
          </w:p>
        </w:tc>
        <w:tc>
          <w:tcPr>
            <w:tcW w:w="1139" w:type="dxa"/>
            <w:tcBorders>
              <w:left w:val="single" w:sz="4" w:space="0" w:color="000000"/>
              <w:bottom w:val="single" w:sz="4" w:space="0" w:color="000000"/>
            </w:tcBorders>
            <w:shd w:val="clear" w:color="auto" w:fill="FFFFFF"/>
            <w:vAlign w:val="center"/>
          </w:tcPr>
          <w:p w14:paraId="613E6A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3 088,80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97EE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3 088,80</w:t>
            </w:r>
          </w:p>
        </w:tc>
      </w:tr>
      <w:tr w:rsidR="00297A27" w:rsidRPr="00297A27" w14:paraId="0DF8BE6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8C16AB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289</w:t>
            </w:r>
          </w:p>
        </w:tc>
        <w:tc>
          <w:tcPr>
            <w:tcW w:w="7142" w:type="dxa"/>
            <w:tcBorders>
              <w:left w:val="single" w:sz="4" w:space="0" w:color="000000"/>
              <w:bottom w:val="single" w:sz="4" w:space="0" w:color="000000"/>
            </w:tcBorders>
            <w:shd w:val="clear" w:color="auto" w:fill="FFFFFF"/>
          </w:tcPr>
          <w:p w14:paraId="0F275DC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№1 рессоры 452</w:t>
            </w:r>
          </w:p>
        </w:tc>
        <w:tc>
          <w:tcPr>
            <w:tcW w:w="708" w:type="dxa"/>
            <w:tcBorders>
              <w:left w:val="single" w:sz="4" w:space="0" w:color="000000"/>
              <w:bottom w:val="single" w:sz="4" w:space="0" w:color="000000"/>
            </w:tcBorders>
            <w:shd w:val="clear" w:color="auto" w:fill="FFFFFF"/>
          </w:tcPr>
          <w:p w14:paraId="74453B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F032E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824B4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2 000,00</w:t>
            </w:r>
          </w:p>
        </w:tc>
        <w:tc>
          <w:tcPr>
            <w:tcW w:w="1184" w:type="dxa"/>
            <w:tcBorders>
              <w:left w:val="single" w:sz="4" w:space="0" w:color="000000"/>
              <w:bottom w:val="single" w:sz="4" w:space="0" w:color="000000"/>
            </w:tcBorders>
            <w:shd w:val="clear" w:color="auto" w:fill="FFFFFF"/>
            <w:vAlign w:val="center"/>
          </w:tcPr>
          <w:p w14:paraId="133E68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2 100,00</w:t>
            </w:r>
          </w:p>
        </w:tc>
        <w:tc>
          <w:tcPr>
            <w:tcW w:w="1135" w:type="dxa"/>
            <w:tcBorders>
              <w:left w:val="single" w:sz="4" w:space="0" w:color="000000"/>
              <w:bottom w:val="single" w:sz="4" w:space="0" w:color="000000"/>
            </w:tcBorders>
            <w:shd w:val="clear" w:color="auto" w:fill="FFFFFF"/>
            <w:vAlign w:val="center"/>
          </w:tcPr>
          <w:p w14:paraId="5C4765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2 140,00</w:t>
            </w:r>
          </w:p>
        </w:tc>
        <w:tc>
          <w:tcPr>
            <w:tcW w:w="1139" w:type="dxa"/>
            <w:tcBorders>
              <w:left w:val="single" w:sz="4" w:space="0" w:color="000000"/>
              <w:bottom w:val="single" w:sz="4" w:space="0" w:color="000000"/>
            </w:tcBorders>
            <w:shd w:val="clear" w:color="auto" w:fill="FFFFFF"/>
            <w:vAlign w:val="center"/>
          </w:tcPr>
          <w:p w14:paraId="3A1B2C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F9338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2 080,00</w:t>
            </w:r>
          </w:p>
        </w:tc>
      </w:tr>
      <w:tr w:rsidR="00297A27" w:rsidRPr="00297A27" w14:paraId="57E90B2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AACC8D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290</w:t>
            </w:r>
          </w:p>
        </w:tc>
        <w:tc>
          <w:tcPr>
            <w:tcW w:w="7142" w:type="dxa"/>
            <w:tcBorders>
              <w:left w:val="single" w:sz="4" w:space="0" w:color="000000"/>
              <w:bottom w:val="single" w:sz="4" w:space="0" w:color="000000"/>
            </w:tcBorders>
            <w:shd w:val="clear" w:color="auto" w:fill="FFFFFF"/>
          </w:tcPr>
          <w:p w14:paraId="71A190A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Лист №1 рессоры задней 3-х листовой 31512 </w:t>
            </w:r>
          </w:p>
        </w:tc>
        <w:tc>
          <w:tcPr>
            <w:tcW w:w="708" w:type="dxa"/>
            <w:tcBorders>
              <w:left w:val="single" w:sz="4" w:space="0" w:color="000000"/>
              <w:bottom w:val="single" w:sz="4" w:space="0" w:color="000000"/>
            </w:tcBorders>
            <w:shd w:val="clear" w:color="auto" w:fill="FFFFFF"/>
          </w:tcPr>
          <w:p w14:paraId="5E3771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0174C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8D32D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3 830,00</w:t>
            </w:r>
          </w:p>
        </w:tc>
        <w:tc>
          <w:tcPr>
            <w:tcW w:w="1184" w:type="dxa"/>
            <w:tcBorders>
              <w:left w:val="single" w:sz="4" w:space="0" w:color="000000"/>
              <w:bottom w:val="single" w:sz="4" w:space="0" w:color="000000"/>
            </w:tcBorders>
            <w:shd w:val="clear" w:color="auto" w:fill="FFFFFF"/>
            <w:vAlign w:val="center"/>
          </w:tcPr>
          <w:p w14:paraId="088458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4 021,50</w:t>
            </w:r>
          </w:p>
        </w:tc>
        <w:tc>
          <w:tcPr>
            <w:tcW w:w="1135" w:type="dxa"/>
            <w:tcBorders>
              <w:left w:val="single" w:sz="4" w:space="0" w:color="000000"/>
              <w:bottom w:val="single" w:sz="4" w:space="0" w:color="000000"/>
            </w:tcBorders>
            <w:shd w:val="clear" w:color="auto" w:fill="FFFFFF"/>
            <w:vAlign w:val="center"/>
          </w:tcPr>
          <w:p w14:paraId="585120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4 098,10</w:t>
            </w:r>
          </w:p>
        </w:tc>
        <w:tc>
          <w:tcPr>
            <w:tcW w:w="1139" w:type="dxa"/>
            <w:tcBorders>
              <w:left w:val="single" w:sz="4" w:space="0" w:color="000000"/>
              <w:bottom w:val="single" w:sz="4" w:space="0" w:color="000000"/>
            </w:tcBorders>
            <w:shd w:val="clear" w:color="auto" w:fill="FFFFFF"/>
            <w:vAlign w:val="center"/>
          </w:tcPr>
          <w:p w14:paraId="3B6413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3 983,20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3F2E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3 983,20</w:t>
            </w:r>
          </w:p>
        </w:tc>
      </w:tr>
      <w:tr w:rsidR="00297A27" w:rsidRPr="00297A27" w14:paraId="49FB56C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25E62D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291</w:t>
            </w:r>
          </w:p>
        </w:tc>
        <w:tc>
          <w:tcPr>
            <w:tcW w:w="7142" w:type="dxa"/>
            <w:tcBorders>
              <w:left w:val="single" w:sz="4" w:space="0" w:color="000000"/>
              <w:bottom w:val="single" w:sz="4" w:space="0" w:color="000000"/>
            </w:tcBorders>
            <w:shd w:val="clear" w:color="auto" w:fill="FFFFFF"/>
          </w:tcPr>
          <w:p w14:paraId="1A01988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№1 рессоры задней 3163</w:t>
            </w:r>
          </w:p>
        </w:tc>
        <w:tc>
          <w:tcPr>
            <w:tcW w:w="708" w:type="dxa"/>
            <w:tcBorders>
              <w:left w:val="single" w:sz="4" w:space="0" w:color="000000"/>
              <w:bottom w:val="single" w:sz="4" w:space="0" w:color="000000"/>
            </w:tcBorders>
            <w:shd w:val="clear" w:color="auto" w:fill="FFFFFF"/>
          </w:tcPr>
          <w:p w14:paraId="4A448F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354B1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335FD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5 100,00</w:t>
            </w:r>
          </w:p>
        </w:tc>
        <w:tc>
          <w:tcPr>
            <w:tcW w:w="1184" w:type="dxa"/>
            <w:tcBorders>
              <w:left w:val="single" w:sz="4" w:space="0" w:color="000000"/>
              <w:bottom w:val="single" w:sz="4" w:space="0" w:color="000000"/>
            </w:tcBorders>
            <w:shd w:val="clear" w:color="auto" w:fill="FFFFFF"/>
            <w:vAlign w:val="center"/>
          </w:tcPr>
          <w:p w14:paraId="695C7C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5 355,00</w:t>
            </w:r>
          </w:p>
        </w:tc>
        <w:tc>
          <w:tcPr>
            <w:tcW w:w="1135" w:type="dxa"/>
            <w:tcBorders>
              <w:left w:val="single" w:sz="4" w:space="0" w:color="000000"/>
              <w:bottom w:val="single" w:sz="4" w:space="0" w:color="000000"/>
            </w:tcBorders>
            <w:shd w:val="clear" w:color="auto" w:fill="FFFFFF"/>
            <w:vAlign w:val="center"/>
          </w:tcPr>
          <w:p w14:paraId="1C2E1F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5 457,00</w:t>
            </w:r>
          </w:p>
        </w:tc>
        <w:tc>
          <w:tcPr>
            <w:tcW w:w="1139" w:type="dxa"/>
            <w:tcBorders>
              <w:left w:val="single" w:sz="4" w:space="0" w:color="000000"/>
              <w:bottom w:val="single" w:sz="4" w:space="0" w:color="000000"/>
            </w:tcBorders>
            <w:shd w:val="clear" w:color="auto" w:fill="FFFFFF"/>
            <w:vAlign w:val="center"/>
          </w:tcPr>
          <w:p w14:paraId="308D3B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5 304,00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520E4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5 304,00</w:t>
            </w:r>
          </w:p>
        </w:tc>
      </w:tr>
      <w:tr w:rsidR="00297A27" w:rsidRPr="00297A27" w14:paraId="3240A54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A3DD63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292</w:t>
            </w:r>
          </w:p>
        </w:tc>
        <w:tc>
          <w:tcPr>
            <w:tcW w:w="7142" w:type="dxa"/>
            <w:tcBorders>
              <w:left w:val="single" w:sz="4" w:space="0" w:color="000000"/>
              <w:bottom w:val="single" w:sz="4" w:space="0" w:color="000000"/>
            </w:tcBorders>
            <w:shd w:val="clear" w:color="auto" w:fill="FFFFFF"/>
          </w:tcPr>
          <w:p w14:paraId="4150748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Лист №1 рессоры задней 3962 (452 н/о 3х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лист.рессора</w:t>
            </w:r>
            <w:proofErr w:type="spellEnd"/>
            <w:proofErr w:type="gram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4692D9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A9D8D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93E06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5 400,00</w:t>
            </w:r>
          </w:p>
        </w:tc>
        <w:tc>
          <w:tcPr>
            <w:tcW w:w="1184" w:type="dxa"/>
            <w:tcBorders>
              <w:left w:val="single" w:sz="4" w:space="0" w:color="000000"/>
              <w:bottom w:val="single" w:sz="4" w:space="0" w:color="000000"/>
            </w:tcBorders>
            <w:shd w:val="clear" w:color="auto" w:fill="FFFFFF"/>
            <w:vAlign w:val="center"/>
          </w:tcPr>
          <w:p w14:paraId="3B7F34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5 670,00</w:t>
            </w:r>
          </w:p>
        </w:tc>
        <w:tc>
          <w:tcPr>
            <w:tcW w:w="1135" w:type="dxa"/>
            <w:tcBorders>
              <w:left w:val="single" w:sz="4" w:space="0" w:color="000000"/>
              <w:bottom w:val="single" w:sz="4" w:space="0" w:color="000000"/>
            </w:tcBorders>
            <w:shd w:val="clear" w:color="auto" w:fill="FFFFFF"/>
            <w:vAlign w:val="center"/>
          </w:tcPr>
          <w:p w14:paraId="1A14AC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5 778,00</w:t>
            </w:r>
          </w:p>
        </w:tc>
        <w:tc>
          <w:tcPr>
            <w:tcW w:w="1139" w:type="dxa"/>
            <w:tcBorders>
              <w:left w:val="single" w:sz="4" w:space="0" w:color="000000"/>
              <w:bottom w:val="single" w:sz="4" w:space="0" w:color="000000"/>
            </w:tcBorders>
            <w:shd w:val="clear" w:color="auto" w:fill="FFFFFF"/>
            <w:vAlign w:val="center"/>
          </w:tcPr>
          <w:p w14:paraId="262150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5 616,00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72930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5 616,00</w:t>
            </w:r>
          </w:p>
        </w:tc>
      </w:tr>
      <w:tr w:rsidR="00297A27" w:rsidRPr="00297A27" w14:paraId="382E5BF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12232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293</w:t>
            </w:r>
          </w:p>
        </w:tc>
        <w:tc>
          <w:tcPr>
            <w:tcW w:w="7142" w:type="dxa"/>
            <w:tcBorders>
              <w:left w:val="single" w:sz="4" w:space="0" w:color="000000"/>
              <w:bottom w:val="single" w:sz="4" w:space="0" w:color="000000"/>
            </w:tcBorders>
            <w:shd w:val="clear" w:color="auto" w:fill="FFFFFF"/>
          </w:tcPr>
          <w:p w14:paraId="53DAB6F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№1 рессоры передней 3962 (452 н/о)</w:t>
            </w:r>
          </w:p>
        </w:tc>
        <w:tc>
          <w:tcPr>
            <w:tcW w:w="708" w:type="dxa"/>
            <w:tcBorders>
              <w:left w:val="single" w:sz="4" w:space="0" w:color="000000"/>
              <w:bottom w:val="single" w:sz="4" w:space="0" w:color="000000"/>
            </w:tcBorders>
            <w:shd w:val="clear" w:color="auto" w:fill="FFFFFF"/>
          </w:tcPr>
          <w:p w14:paraId="08AA76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E9A8D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A23E0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5 830,00</w:t>
            </w:r>
          </w:p>
        </w:tc>
        <w:tc>
          <w:tcPr>
            <w:tcW w:w="1184" w:type="dxa"/>
            <w:tcBorders>
              <w:left w:val="single" w:sz="4" w:space="0" w:color="000000"/>
              <w:bottom w:val="single" w:sz="4" w:space="0" w:color="000000"/>
            </w:tcBorders>
            <w:shd w:val="clear" w:color="auto" w:fill="FFFFFF"/>
            <w:vAlign w:val="center"/>
          </w:tcPr>
          <w:p w14:paraId="2D7242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6 121,50</w:t>
            </w:r>
          </w:p>
        </w:tc>
        <w:tc>
          <w:tcPr>
            <w:tcW w:w="1135" w:type="dxa"/>
            <w:tcBorders>
              <w:left w:val="single" w:sz="4" w:space="0" w:color="000000"/>
              <w:bottom w:val="single" w:sz="4" w:space="0" w:color="000000"/>
            </w:tcBorders>
            <w:shd w:val="clear" w:color="auto" w:fill="FFFFFF"/>
            <w:vAlign w:val="center"/>
          </w:tcPr>
          <w:p w14:paraId="137981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6 238,10</w:t>
            </w:r>
          </w:p>
        </w:tc>
        <w:tc>
          <w:tcPr>
            <w:tcW w:w="1139" w:type="dxa"/>
            <w:tcBorders>
              <w:left w:val="single" w:sz="4" w:space="0" w:color="000000"/>
              <w:bottom w:val="single" w:sz="4" w:space="0" w:color="000000"/>
            </w:tcBorders>
            <w:shd w:val="clear" w:color="auto" w:fill="FFFFFF"/>
            <w:vAlign w:val="center"/>
          </w:tcPr>
          <w:p w14:paraId="376ABD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6 063,20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4EF37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6 063,20</w:t>
            </w:r>
          </w:p>
        </w:tc>
      </w:tr>
      <w:tr w:rsidR="00297A27" w:rsidRPr="00297A27" w14:paraId="3A88745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8AE6D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294</w:t>
            </w:r>
          </w:p>
        </w:tc>
        <w:tc>
          <w:tcPr>
            <w:tcW w:w="7142" w:type="dxa"/>
            <w:tcBorders>
              <w:left w:val="single" w:sz="4" w:space="0" w:color="000000"/>
              <w:bottom w:val="single" w:sz="4" w:space="0" w:color="000000"/>
            </w:tcBorders>
            <w:shd w:val="clear" w:color="auto" w:fill="FFFFFF"/>
          </w:tcPr>
          <w:p w14:paraId="1CC7F88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№2 рессоры 452</w:t>
            </w:r>
          </w:p>
        </w:tc>
        <w:tc>
          <w:tcPr>
            <w:tcW w:w="708" w:type="dxa"/>
            <w:tcBorders>
              <w:left w:val="single" w:sz="4" w:space="0" w:color="000000"/>
              <w:bottom w:val="single" w:sz="4" w:space="0" w:color="000000"/>
            </w:tcBorders>
            <w:shd w:val="clear" w:color="auto" w:fill="FFFFFF"/>
          </w:tcPr>
          <w:p w14:paraId="3E96A5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641B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F6E3F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2 030,00</w:t>
            </w:r>
          </w:p>
        </w:tc>
        <w:tc>
          <w:tcPr>
            <w:tcW w:w="1184" w:type="dxa"/>
            <w:tcBorders>
              <w:left w:val="single" w:sz="4" w:space="0" w:color="000000"/>
              <w:bottom w:val="single" w:sz="4" w:space="0" w:color="000000"/>
            </w:tcBorders>
            <w:shd w:val="clear" w:color="auto" w:fill="FFFFFF"/>
            <w:vAlign w:val="center"/>
          </w:tcPr>
          <w:p w14:paraId="439453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2 131,50</w:t>
            </w:r>
          </w:p>
        </w:tc>
        <w:tc>
          <w:tcPr>
            <w:tcW w:w="1135" w:type="dxa"/>
            <w:tcBorders>
              <w:left w:val="single" w:sz="4" w:space="0" w:color="000000"/>
              <w:bottom w:val="single" w:sz="4" w:space="0" w:color="000000"/>
            </w:tcBorders>
            <w:shd w:val="clear" w:color="auto" w:fill="FFFFFF"/>
            <w:vAlign w:val="center"/>
          </w:tcPr>
          <w:p w14:paraId="2C4BB6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2 172,10</w:t>
            </w:r>
          </w:p>
        </w:tc>
        <w:tc>
          <w:tcPr>
            <w:tcW w:w="1139" w:type="dxa"/>
            <w:tcBorders>
              <w:left w:val="single" w:sz="4" w:space="0" w:color="000000"/>
              <w:bottom w:val="single" w:sz="4" w:space="0" w:color="000000"/>
            </w:tcBorders>
            <w:shd w:val="clear" w:color="auto" w:fill="FFFFFF"/>
            <w:vAlign w:val="center"/>
          </w:tcPr>
          <w:p w14:paraId="6FB50C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2 111,20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BF57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2 111,20</w:t>
            </w:r>
          </w:p>
        </w:tc>
      </w:tr>
      <w:tr w:rsidR="00297A27" w:rsidRPr="00297A27" w14:paraId="308CDAD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E30A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295</w:t>
            </w:r>
          </w:p>
        </w:tc>
        <w:tc>
          <w:tcPr>
            <w:tcW w:w="7142" w:type="dxa"/>
            <w:tcBorders>
              <w:left w:val="single" w:sz="4" w:space="0" w:color="000000"/>
              <w:bottom w:val="single" w:sz="4" w:space="0" w:color="000000"/>
            </w:tcBorders>
            <w:shd w:val="clear" w:color="auto" w:fill="FFFFFF"/>
          </w:tcPr>
          <w:p w14:paraId="6424860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№2 рессоры задней 3-х листовой 31512, 3163</w:t>
            </w:r>
          </w:p>
        </w:tc>
        <w:tc>
          <w:tcPr>
            <w:tcW w:w="708" w:type="dxa"/>
            <w:tcBorders>
              <w:left w:val="single" w:sz="4" w:space="0" w:color="000000"/>
              <w:bottom w:val="single" w:sz="4" w:space="0" w:color="000000"/>
            </w:tcBorders>
            <w:shd w:val="clear" w:color="auto" w:fill="FFFFFF"/>
          </w:tcPr>
          <w:p w14:paraId="683731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88455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7C947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3 550,00</w:t>
            </w:r>
          </w:p>
        </w:tc>
        <w:tc>
          <w:tcPr>
            <w:tcW w:w="1184" w:type="dxa"/>
            <w:tcBorders>
              <w:left w:val="single" w:sz="4" w:space="0" w:color="000000"/>
              <w:bottom w:val="single" w:sz="4" w:space="0" w:color="000000"/>
            </w:tcBorders>
            <w:shd w:val="clear" w:color="auto" w:fill="FFFFFF"/>
            <w:vAlign w:val="center"/>
          </w:tcPr>
          <w:p w14:paraId="7FD78B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3 727,50</w:t>
            </w:r>
          </w:p>
        </w:tc>
        <w:tc>
          <w:tcPr>
            <w:tcW w:w="1135" w:type="dxa"/>
            <w:tcBorders>
              <w:left w:val="single" w:sz="4" w:space="0" w:color="000000"/>
              <w:bottom w:val="single" w:sz="4" w:space="0" w:color="000000"/>
            </w:tcBorders>
            <w:shd w:val="clear" w:color="auto" w:fill="FFFFFF"/>
            <w:vAlign w:val="center"/>
          </w:tcPr>
          <w:p w14:paraId="0B2019C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3 798,50</w:t>
            </w:r>
          </w:p>
        </w:tc>
        <w:tc>
          <w:tcPr>
            <w:tcW w:w="1139" w:type="dxa"/>
            <w:tcBorders>
              <w:left w:val="single" w:sz="4" w:space="0" w:color="000000"/>
              <w:bottom w:val="single" w:sz="4" w:space="0" w:color="000000"/>
            </w:tcBorders>
            <w:shd w:val="clear" w:color="auto" w:fill="FFFFFF"/>
            <w:vAlign w:val="center"/>
          </w:tcPr>
          <w:p w14:paraId="6989CB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660F4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3 692,00</w:t>
            </w:r>
          </w:p>
        </w:tc>
      </w:tr>
      <w:tr w:rsidR="00297A27" w:rsidRPr="00297A27" w14:paraId="4A0B8D5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B3AE7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296</w:t>
            </w:r>
          </w:p>
        </w:tc>
        <w:tc>
          <w:tcPr>
            <w:tcW w:w="7142" w:type="dxa"/>
            <w:tcBorders>
              <w:left w:val="single" w:sz="4" w:space="0" w:color="000000"/>
              <w:bottom w:val="single" w:sz="4" w:space="0" w:color="000000"/>
            </w:tcBorders>
            <w:shd w:val="clear" w:color="auto" w:fill="FFFFFF"/>
          </w:tcPr>
          <w:p w14:paraId="5638CE9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Лист №2 рессоры задней 3962 (452 н/о 3х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лист.рессора</w:t>
            </w:r>
            <w:proofErr w:type="spellEnd"/>
            <w:proofErr w:type="gram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5C5A5C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1889A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0A7C8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4 340,00</w:t>
            </w:r>
          </w:p>
        </w:tc>
        <w:tc>
          <w:tcPr>
            <w:tcW w:w="1184" w:type="dxa"/>
            <w:tcBorders>
              <w:left w:val="single" w:sz="4" w:space="0" w:color="000000"/>
              <w:bottom w:val="single" w:sz="4" w:space="0" w:color="000000"/>
            </w:tcBorders>
            <w:shd w:val="clear" w:color="auto" w:fill="FFFFFF"/>
            <w:vAlign w:val="center"/>
          </w:tcPr>
          <w:p w14:paraId="7FB52D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4 557,00</w:t>
            </w:r>
          </w:p>
        </w:tc>
        <w:tc>
          <w:tcPr>
            <w:tcW w:w="1135" w:type="dxa"/>
            <w:tcBorders>
              <w:left w:val="single" w:sz="4" w:space="0" w:color="000000"/>
              <w:bottom w:val="single" w:sz="4" w:space="0" w:color="000000"/>
            </w:tcBorders>
            <w:shd w:val="clear" w:color="auto" w:fill="FFFFFF"/>
            <w:vAlign w:val="center"/>
          </w:tcPr>
          <w:p w14:paraId="64A6D6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4 643,80</w:t>
            </w:r>
          </w:p>
        </w:tc>
        <w:tc>
          <w:tcPr>
            <w:tcW w:w="1139" w:type="dxa"/>
            <w:tcBorders>
              <w:left w:val="single" w:sz="4" w:space="0" w:color="000000"/>
              <w:bottom w:val="single" w:sz="4" w:space="0" w:color="000000"/>
            </w:tcBorders>
            <w:shd w:val="clear" w:color="auto" w:fill="FFFFFF"/>
            <w:vAlign w:val="center"/>
          </w:tcPr>
          <w:p w14:paraId="6F88D8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4 513,60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FF2A0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4 513,60</w:t>
            </w:r>
          </w:p>
        </w:tc>
      </w:tr>
      <w:tr w:rsidR="00297A27" w:rsidRPr="00297A27" w14:paraId="0E86032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839A01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297</w:t>
            </w:r>
          </w:p>
        </w:tc>
        <w:tc>
          <w:tcPr>
            <w:tcW w:w="7142" w:type="dxa"/>
            <w:tcBorders>
              <w:left w:val="single" w:sz="4" w:space="0" w:color="000000"/>
              <w:bottom w:val="single" w:sz="4" w:space="0" w:color="000000"/>
            </w:tcBorders>
            <w:shd w:val="clear" w:color="auto" w:fill="FFFFFF"/>
          </w:tcPr>
          <w:p w14:paraId="15BE69C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Лист №2 рессоры передней 3962 (452 </w:t>
            </w:r>
            <w:proofErr w:type="spellStart"/>
            <w:r w:rsidRPr="00297A27">
              <w:rPr>
                <w:rFonts w:ascii="Times New Roman" w:eastAsia="Times New Roman" w:hAnsi="Times New Roman" w:cs="Times New Roman"/>
                <w:color w:val="00000A"/>
                <w:kern w:val="1"/>
                <w:sz w:val="20"/>
                <w:szCs w:val="20"/>
                <w:lang w:eastAsia="zh-CN"/>
                <w14:ligatures w14:val="none"/>
              </w:rPr>
              <w:t>н.о</w:t>
            </w:r>
            <w:proofErr w:type="spellEnd"/>
            <w:r w:rsidRPr="00297A27">
              <w:rPr>
                <w:rFonts w:ascii="Times New Roman" w:eastAsia="Times New Roman" w:hAnsi="Times New Roman" w:cs="Times New Roman"/>
                <w:color w:val="00000A"/>
                <w:kern w:val="1"/>
                <w:sz w:val="20"/>
                <w:szCs w:val="20"/>
                <w:lang w:eastAsia="zh-CN"/>
                <w14:ligatures w14:val="none"/>
              </w:rPr>
              <w:t xml:space="preserve"> 3лист.)</w:t>
            </w:r>
          </w:p>
        </w:tc>
        <w:tc>
          <w:tcPr>
            <w:tcW w:w="708" w:type="dxa"/>
            <w:tcBorders>
              <w:left w:val="single" w:sz="4" w:space="0" w:color="000000"/>
              <w:bottom w:val="single" w:sz="4" w:space="0" w:color="000000"/>
            </w:tcBorders>
            <w:shd w:val="clear" w:color="auto" w:fill="FFFFFF"/>
          </w:tcPr>
          <w:p w14:paraId="44EC69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CA6C9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582DD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2 305,00</w:t>
            </w:r>
          </w:p>
        </w:tc>
        <w:tc>
          <w:tcPr>
            <w:tcW w:w="1184" w:type="dxa"/>
            <w:tcBorders>
              <w:left w:val="single" w:sz="4" w:space="0" w:color="000000"/>
              <w:bottom w:val="single" w:sz="4" w:space="0" w:color="000000"/>
            </w:tcBorders>
            <w:shd w:val="clear" w:color="auto" w:fill="FFFFFF"/>
            <w:vAlign w:val="center"/>
          </w:tcPr>
          <w:p w14:paraId="686E29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2 420,25</w:t>
            </w:r>
          </w:p>
        </w:tc>
        <w:tc>
          <w:tcPr>
            <w:tcW w:w="1135" w:type="dxa"/>
            <w:tcBorders>
              <w:left w:val="single" w:sz="4" w:space="0" w:color="000000"/>
              <w:bottom w:val="single" w:sz="4" w:space="0" w:color="000000"/>
            </w:tcBorders>
            <w:shd w:val="clear" w:color="auto" w:fill="FFFFFF"/>
            <w:vAlign w:val="center"/>
          </w:tcPr>
          <w:p w14:paraId="65486E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2 466,35</w:t>
            </w:r>
          </w:p>
        </w:tc>
        <w:tc>
          <w:tcPr>
            <w:tcW w:w="1139" w:type="dxa"/>
            <w:tcBorders>
              <w:left w:val="single" w:sz="4" w:space="0" w:color="000000"/>
              <w:bottom w:val="single" w:sz="4" w:space="0" w:color="000000"/>
            </w:tcBorders>
            <w:shd w:val="clear" w:color="auto" w:fill="FFFFFF"/>
            <w:vAlign w:val="center"/>
          </w:tcPr>
          <w:p w14:paraId="26D664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D6BF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2 397,20</w:t>
            </w:r>
          </w:p>
        </w:tc>
      </w:tr>
      <w:tr w:rsidR="00297A27" w:rsidRPr="00297A27" w14:paraId="5FA2DBB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634056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298</w:t>
            </w:r>
          </w:p>
        </w:tc>
        <w:tc>
          <w:tcPr>
            <w:tcW w:w="7142" w:type="dxa"/>
            <w:tcBorders>
              <w:left w:val="single" w:sz="4" w:space="0" w:color="000000"/>
              <w:bottom w:val="single" w:sz="4" w:space="0" w:color="000000"/>
            </w:tcBorders>
            <w:shd w:val="clear" w:color="auto" w:fill="FFFFFF"/>
          </w:tcPr>
          <w:p w14:paraId="54BFFB2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№3 рессоры 452</w:t>
            </w:r>
          </w:p>
        </w:tc>
        <w:tc>
          <w:tcPr>
            <w:tcW w:w="708" w:type="dxa"/>
            <w:tcBorders>
              <w:left w:val="single" w:sz="4" w:space="0" w:color="000000"/>
              <w:bottom w:val="single" w:sz="4" w:space="0" w:color="000000"/>
            </w:tcBorders>
            <w:shd w:val="clear" w:color="auto" w:fill="FFFFFF"/>
          </w:tcPr>
          <w:p w14:paraId="64133D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1243C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6214A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1 450,00</w:t>
            </w:r>
          </w:p>
        </w:tc>
        <w:tc>
          <w:tcPr>
            <w:tcW w:w="1184" w:type="dxa"/>
            <w:tcBorders>
              <w:left w:val="single" w:sz="4" w:space="0" w:color="000000"/>
              <w:bottom w:val="single" w:sz="4" w:space="0" w:color="000000"/>
            </w:tcBorders>
            <w:shd w:val="clear" w:color="auto" w:fill="FFFFFF"/>
            <w:vAlign w:val="center"/>
          </w:tcPr>
          <w:p w14:paraId="763D2A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1 522,50</w:t>
            </w:r>
          </w:p>
        </w:tc>
        <w:tc>
          <w:tcPr>
            <w:tcW w:w="1135" w:type="dxa"/>
            <w:tcBorders>
              <w:left w:val="single" w:sz="4" w:space="0" w:color="000000"/>
              <w:bottom w:val="single" w:sz="4" w:space="0" w:color="000000"/>
            </w:tcBorders>
            <w:shd w:val="clear" w:color="auto" w:fill="FFFFFF"/>
            <w:vAlign w:val="center"/>
          </w:tcPr>
          <w:p w14:paraId="239245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1 551,50</w:t>
            </w:r>
          </w:p>
        </w:tc>
        <w:tc>
          <w:tcPr>
            <w:tcW w:w="1139" w:type="dxa"/>
            <w:tcBorders>
              <w:left w:val="single" w:sz="4" w:space="0" w:color="000000"/>
              <w:bottom w:val="single" w:sz="4" w:space="0" w:color="000000"/>
            </w:tcBorders>
            <w:shd w:val="clear" w:color="auto" w:fill="FFFFFF"/>
            <w:vAlign w:val="center"/>
          </w:tcPr>
          <w:p w14:paraId="3D91B8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A663F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1 508,00</w:t>
            </w:r>
          </w:p>
        </w:tc>
      </w:tr>
      <w:tr w:rsidR="00297A27" w:rsidRPr="00297A27" w14:paraId="243A7B2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D42DD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299</w:t>
            </w:r>
          </w:p>
        </w:tc>
        <w:tc>
          <w:tcPr>
            <w:tcW w:w="7142" w:type="dxa"/>
            <w:tcBorders>
              <w:left w:val="single" w:sz="4" w:space="0" w:color="000000"/>
              <w:bottom w:val="single" w:sz="4" w:space="0" w:color="000000"/>
            </w:tcBorders>
            <w:shd w:val="clear" w:color="auto" w:fill="FFFFFF"/>
          </w:tcPr>
          <w:p w14:paraId="37EE43B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№3 рессоры задней 3-х листовой 31512</w:t>
            </w:r>
          </w:p>
        </w:tc>
        <w:tc>
          <w:tcPr>
            <w:tcW w:w="708" w:type="dxa"/>
            <w:tcBorders>
              <w:left w:val="single" w:sz="4" w:space="0" w:color="000000"/>
              <w:bottom w:val="single" w:sz="4" w:space="0" w:color="000000"/>
            </w:tcBorders>
            <w:shd w:val="clear" w:color="auto" w:fill="FFFFFF"/>
          </w:tcPr>
          <w:p w14:paraId="4AA915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39C75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45B03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3 035,00</w:t>
            </w:r>
          </w:p>
        </w:tc>
        <w:tc>
          <w:tcPr>
            <w:tcW w:w="1184" w:type="dxa"/>
            <w:tcBorders>
              <w:left w:val="single" w:sz="4" w:space="0" w:color="000000"/>
              <w:bottom w:val="single" w:sz="4" w:space="0" w:color="000000"/>
            </w:tcBorders>
            <w:shd w:val="clear" w:color="auto" w:fill="FFFFFF"/>
            <w:vAlign w:val="center"/>
          </w:tcPr>
          <w:p w14:paraId="229F52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3 186,75</w:t>
            </w:r>
          </w:p>
        </w:tc>
        <w:tc>
          <w:tcPr>
            <w:tcW w:w="1135" w:type="dxa"/>
            <w:tcBorders>
              <w:left w:val="single" w:sz="4" w:space="0" w:color="000000"/>
              <w:bottom w:val="single" w:sz="4" w:space="0" w:color="000000"/>
            </w:tcBorders>
            <w:shd w:val="clear" w:color="auto" w:fill="FFFFFF"/>
            <w:vAlign w:val="center"/>
          </w:tcPr>
          <w:p w14:paraId="5529F3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3 247,45</w:t>
            </w:r>
          </w:p>
        </w:tc>
        <w:tc>
          <w:tcPr>
            <w:tcW w:w="1139" w:type="dxa"/>
            <w:tcBorders>
              <w:left w:val="single" w:sz="4" w:space="0" w:color="000000"/>
              <w:bottom w:val="single" w:sz="4" w:space="0" w:color="000000"/>
            </w:tcBorders>
            <w:shd w:val="clear" w:color="auto" w:fill="FFFFFF"/>
            <w:vAlign w:val="center"/>
          </w:tcPr>
          <w:p w14:paraId="4575B9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3 156,40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533C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3 156,40</w:t>
            </w:r>
          </w:p>
        </w:tc>
      </w:tr>
      <w:tr w:rsidR="00297A27" w:rsidRPr="00297A27" w14:paraId="2A8C0F4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943BB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300</w:t>
            </w:r>
          </w:p>
        </w:tc>
        <w:tc>
          <w:tcPr>
            <w:tcW w:w="7142" w:type="dxa"/>
            <w:tcBorders>
              <w:left w:val="single" w:sz="4" w:space="0" w:color="000000"/>
              <w:bottom w:val="single" w:sz="4" w:space="0" w:color="000000"/>
            </w:tcBorders>
            <w:shd w:val="clear" w:color="auto" w:fill="FFFFFF"/>
          </w:tcPr>
          <w:p w14:paraId="3BC401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№3 рессоры задней 3163</w:t>
            </w:r>
          </w:p>
        </w:tc>
        <w:tc>
          <w:tcPr>
            <w:tcW w:w="708" w:type="dxa"/>
            <w:tcBorders>
              <w:left w:val="single" w:sz="4" w:space="0" w:color="000000"/>
              <w:bottom w:val="single" w:sz="4" w:space="0" w:color="000000"/>
            </w:tcBorders>
            <w:shd w:val="clear" w:color="auto" w:fill="FFFFFF"/>
          </w:tcPr>
          <w:p w14:paraId="698998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EA710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A2C6F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3 400,00</w:t>
            </w:r>
          </w:p>
        </w:tc>
        <w:tc>
          <w:tcPr>
            <w:tcW w:w="1184" w:type="dxa"/>
            <w:tcBorders>
              <w:left w:val="single" w:sz="4" w:space="0" w:color="000000"/>
              <w:bottom w:val="single" w:sz="4" w:space="0" w:color="000000"/>
            </w:tcBorders>
            <w:shd w:val="clear" w:color="auto" w:fill="FFFFFF"/>
            <w:vAlign w:val="center"/>
          </w:tcPr>
          <w:p w14:paraId="25B76F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3 570,00</w:t>
            </w:r>
          </w:p>
        </w:tc>
        <w:tc>
          <w:tcPr>
            <w:tcW w:w="1135" w:type="dxa"/>
            <w:tcBorders>
              <w:left w:val="single" w:sz="4" w:space="0" w:color="000000"/>
              <w:bottom w:val="single" w:sz="4" w:space="0" w:color="000000"/>
            </w:tcBorders>
            <w:shd w:val="clear" w:color="auto" w:fill="FFFFFF"/>
            <w:vAlign w:val="center"/>
          </w:tcPr>
          <w:p w14:paraId="094EFB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3 638,00</w:t>
            </w:r>
          </w:p>
        </w:tc>
        <w:tc>
          <w:tcPr>
            <w:tcW w:w="1139" w:type="dxa"/>
            <w:tcBorders>
              <w:left w:val="single" w:sz="4" w:space="0" w:color="000000"/>
              <w:bottom w:val="single" w:sz="4" w:space="0" w:color="000000"/>
            </w:tcBorders>
            <w:shd w:val="clear" w:color="auto" w:fill="FFFFFF"/>
            <w:vAlign w:val="center"/>
          </w:tcPr>
          <w:p w14:paraId="3619BE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3 536,00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49B72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3 536,00</w:t>
            </w:r>
          </w:p>
        </w:tc>
      </w:tr>
      <w:tr w:rsidR="00297A27" w:rsidRPr="00297A27" w14:paraId="1861080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A33C16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301</w:t>
            </w:r>
          </w:p>
        </w:tc>
        <w:tc>
          <w:tcPr>
            <w:tcW w:w="7142" w:type="dxa"/>
            <w:tcBorders>
              <w:left w:val="single" w:sz="4" w:space="0" w:color="000000"/>
              <w:bottom w:val="single" w:sz="4" w:space="0" w:color="000000"/>
            </w:tcBorders>
            <w:shd w:val="clear" w:color="auto" w:fill="FFFFFF"/>
          </w:tcPr>
          <w:p w14:paraId="0E8EA03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№3 рессоры передней 3962 (452 н/о)</w:t>
            </w:r>
          </w:p>
        </w:tc>
        <w:tc>
          <w:tcPr>
            <w:tcW w:w="708" w:type="dxa"/>
            <w:tcBorders>
              <w:left w:val="single" w:sz="4" w:space="0" w:color="000000"/>
              <w:bottom w:val="single" w:sz="4" w:space="0" w:color="000000"/>
            </w:tcBorders>
            <w:shd w:val="clear" w:color="auto" w:fill="FFFFFF"/>
          </w:tcPr>
          <w:p w14:paraId="10A579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73153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63C2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4 350,00</w:t>
            </w:r>
          </w:p>
        </w:tc>
        <w:tc>
          <w:tcPr>
            <w:tcW w:w="1184" w:type="dxa"/>
            <w:tcBorders>
              <w:left w:val="single" w:sz="4" w:space="0" w:color="000000"/>
              <w:bottom w:val="single" w:sz="4" w:space="0" w:color="000000"/>
            </w:tcBorders>
            <w:shd w:val="clear" w:color="auto" w:fill="FFFFFF"/>
            <w:vAlign w:val="center"/>
          </w:tcPr>
          <w:p w14:paraId="603BD4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4 567,50</w:t>
            </w:r>
          </w:p>
        </w:tc>
        <w:tc>
          <w:tcPr>
            <w:tcW w:w="1135" w:type="dxa"/>
            <w:tcBorders>
              <w:left w:val="single" w:sz="4" w:space="0" w:color="000000"/>
              <w:bottom w:val="single" w:sz="4" w:space="0" w:color="000000"/>
            </w:tcBorders>
            <w:shd w:val="clear" w:color="auto" w:fill="FFFFFF"/>
            <w:vAlign w:val="center"/>
          </w:tcPr>
          <w:p w14:paraId="724D56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4 654,50</w:t>
            </w:r>
          </w:p>
        </w:tc>
        <w:tc>
          <w:tcPr>
            <w:tcW w:w="1139" w:type="dxa"/>
            <w:tcBorders>
              <w:left w:val="single" w:sz="4" w:space="0" w:color="000000"/>
              <w:bottom w:val="single" w:sz="4" w:space="0" w:color="000000"/>
            </w:tcBorders>
            <w:shd w:val="clear" w:color="auto" w:fill="FFFFFF"/>
            <w:vAlign w:val="center"/>
          </w:tcPr>
          <w:p w14:paraId="1BF7CC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6BA3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4 524,00</w:t>
            </w:r>
          </w:p>
        </w:tc>
      </w:tr>
      <w:tr w:rsidR="00297A27" w:rsidRPr="00297A27" w14:paraId="014EEBF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D7D3A2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302</w:t>
            </w:r>
          </w:p>
        </w:tc>
        <w:tc>
          <w:tcPr>
            <w:tcW w:w="7142" w:type="dxa"/>
            <w:tcBorders>
              <w:left w:val="single" w:sz="4" w:space="0" w:color="000000"/>
              <w:bottom w:val="single" w:sz="4" w:space="0" w:color="000000"/>
            </w:tcBorders>
            <w:shd w:val="clear" w:color="auto" w:fill="FFFFFF"/>
          </w:tcPr>
          <w:p w14:paraId="282D97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Муфта вкл. перед. моста УАЗ к-т 2шт </w:t>
            </w:r>
            <w:proofErr w:type="spellStart"/>
            <w:r w:rsidRPr="00297A27">
              <w:rPr>
                <w:rFonts w:ascii="Times New Roman" w:eastAsia="Times New Roman" w:hAnsi="Times New Roman" w:cs="Times New Roman"/>
                <w:color w:val="00000A"/>
                <w:kern w:val="1"/>
                <w:sz w:val="20"/>
                <w:szCs w:val="20"/>
                <w:lang w:eastAsia="zh-CN"/>
                <w14:ligatures w14:val="none"/>
              </w:rPr>
              <w:t>усил</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7809C6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2A0122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932A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3 720,00</w:t>
            </w:r>
          </w:p>
        </w:tc>
        <w:tc>
          <w:tcPr>
            <w:tcW w:w="1184" w:type="dxa"/>
            <w:tcBorders>
              <w:left w:val="single" w:sz="4" w:space="0" w:color="000000"/>
              <w:bottom w:val="single" w:sz="4" w:space="0" w:color="000000"/>
            </w:tcBorders>
            <w:shd w:val="clear" w:color="auto" w:fill="FFFFFF"/>
            <w:vAlign w:val="center"/>
          </w:tcPr>
          <w:p w14:paraId="10E4C8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3 906,00</w:t>
            </w:r>
          </w:p>
        </w:tc>
        <w:tc>
          <w:tcPr>
            <w:tcW w:w="1135" w:type="dxa"/>
            <w:tcBorders>
              <w:left w:val="single" w:sz="4" w:space="0" w:color="000000"/>
              <w:bottom w:val="single" w:sz="4" w:space="0" w:color="000000"/>
            </w:tcBorders>
            <w:shd w:val="clear" w:color="auto" w:fill="FFFFFF"/>
            <w:vAlign w:val="center"/>
          </w:tcPr>
          <w:p w14:paraId="33EDF2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3 980,40</w:t>
            </w:r>
          </w:p>
        </w:tc>
        <w:tc>
          <w:tcPr>
            <w:tcW w:w="1139" w:type="dxa"/>
            <w:tcBorders>
              <w:left w:val="single" w:sz="4" w:space="0" w:color="000000"/>
              <w:bottom w:val="single" w:sz="4" w:space="0" w:color="000000"/>
            </w:tcBorders>
            <w:shd w:val="clear" w:color="auto" w:fill="FFFFFF"/>
            <w:vAlign w:val="center"/>
          </w:tcPr>
          <w:p w14:paraId="4A6CDF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3 868,80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DD862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3 868,80</w:t>
            </w:r>
          </w:p>
        </w:tc>
      </w:tr>
      <w:tr w:rsidR="00297A27" w:rsidRPr="00297A27" w14:paraId="52B3F59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BBFC13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303</w:t>
            </w:r>
          </w:p>
        </w:tc>
        <w:tc>
          <w:tcPr>
            <w:tcW w:w="7142" w:type="dxa"/>
            <w:tcBorders>
              <w:left w:val="single" w:sz="4" w:space="0" w:color="000000"/>
              <w:bottom w:val="single" w:sz="4" w:space="0" w:color="000000"/>
            </w:tcBorders>
            <w:shd w:val="clear" w:color="auto" w:fill="FFFFFF"/>
          </w:tcPr>
          <w:p w14:paraId="166359C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Муфта РК </w:t>
            </w:r>
            <w:proofErr w:type="spellStart"/>
            <w:r w:rsidRPr="00297A27">
              <w:rPr>
                <w:rFonts w:ascii="Times New Roman" w:eastAsia="Times New Roman" w:hAnsi="Times New Roman" w:cs="Times New Roman"/>
                <w:color w:val="00000A"/>
                <w:kern w:val="1"/>
                <w:sz w:val="20"/>
                <w:szCs w:val="20"/>
                <w:lang w:eastAsia="zh-CN"/>
                <w14:ligatures w14:val="none"/>
              </w:rPr>
              <w:t>откл</w:t>
            </w:r>
            <w:proofErr w:type="spellEnd"/>
            <w:r w:rsidRPr="00297A27">
              <w:rPr>
                <w:rFonts w:ascii="Times New Roman" w:eastAsia="Times New Roman" w:hAnsi="Times New Roman" w:cs="Times New Roman"/>
                <w:color w:val="00000A"/>
                <w:kern w:val="1"/>
                <w:sz w:val="20"/>
                <w:szCs w:val="20"/>
                <w:lang w:eastAsia="zh-CN"/>
                <w14:ligatures w14:val="none"/>
              </w:rPr>
              <w:t xml:space="preserve">. перед. моста УАЗ (косозуб.) </w:t>
            </w:r>
          </w:p>
        </w:tc>
        <w:tc>
          <w:tcPr>
            <w:tcW w:w="708" w:type="dxa"/>
            <w:tcBorders>
              <w:left w:val="single" w:sz="4" w:space="0" w:color="000000"/>
              <w:bottom w:val="single" w:sz="4" w:space="0" w:color="000000"/>
            </w:tcBorders>
            <w:shd w:val="clear" w:color="auto" w:fill="FFFFFF"/>
          </w:tcPr>
          <w:p w14:paraId="7C7913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BEBCD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39DC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3 550,00</w:t>
            </w:r>
          </w:p>
        </w:tc>
        <w:tc>
          <w:tcPr>
            <w:tcW w:w="1184" w:type="dxa"/>
            <w:tcBorders>
              <w:left w:val="single" w:sz="4" w:space="0" w:color="000000"/>
              <w:bottom w:val="single" w:sz="4" w:space="0" w:color="000000"/>
            </w:tcBorders>
            <w:shd w:val="clear" w:color="auto" w:fill="FFFFFF"/>
            <w:vAlign w:val="center"/>
          </w:tcPr>
          <w:p w14:paraId="36C7A7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3 727,50</w:t>
            </w:r>
          </w:p>
        </w:tc>
        <w:tc>
          <w:tcPr>
            <w:tcW w:w="1135" w:type="dxa"/>
            <w:tcBorders>
              <w:left w:val="single" w:sz="4" w:space="0" w:color="000000"/>
              <w:bottom w:val="single" w:sz="4" w:space="0" w:color="000000"/>
            </w:tcBorders>
            <w:shd w:val="clear" w:color="auto" w:fill="FFFFFF"/>
            <w:vAlign w:val="center"/>
          </w:tcPr>
          <w:p w14:paraId="247045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3 798,50</w:t>
            </w:r>
          </w:p>
        </w:tc>
        <w:tc>
          <w:tcPr>
            <w:tcW w:w="1139" w:type="dxa"/>
            <w:tcBorders>
              <w:left w:val="single" w:sz="4" w:space="0" w:color="000000"/>
              <w:bottom w:val="single" w:sz="4" w:space="0" w:color="000000"/>
            </w:tcBorders>
            <w:shd w:val="clear" w:color="auto" w:fill="FFFFFF"/>
            <w:vAlign w:val="center"/>
          </w:tcPr>
          <w:p w14:paraId="021D1A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18191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3 692,00</w:t>
            </w:r>
          </w:p>
        </w:tc>
      </w:tr>
      <w:tr w:rsidR="00297A27" w:rsidRPr="00297A27" w14:paraId="7CB8DA9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CE14BD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304</w:t>
            </w:r>
          </w:p>
        </w:tc>
        <w:tc>
          <w:tcPr>
            <w:tcW w:w="7142" w:type="dxa"/>
            <w:tcBorders>
              <w:left w:val="single" w:sz="4" w:space="0" w:color="000000"/>
              <w:bottom w:val="single" w:sz="4" w:space="0" w:color="000000"/>
            </w:tcBorders>
            <w:shd w:val="clear" w:color="auto" w:fill="FFFFFF"/>
          </w:tcPr>
          <w:p w14:paraId="4A265FF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УАЗ лев в сб необслуживаемый </w:t>
            </w:r>
          </w:p>
        </w:tc>
        <w:tc>
          <w:tcPr>
            <w:tcW w:w="708" w:type="dxa"/>
            <w:tcBorders>
              <w:left w:val="single" w:sz="4" w:space="0" w:color="000000"/>
              <w:bottom w:val="single" w:sz="4" w:space="0" w:color="000000"/>
            </w:tcBorders>
            <w:shd w:val="clear" w:color="auto" w:fill="FFFFFF"/>
          </w:tcPr>
          <w:p w14:paraId="3D3CC5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F7184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0F554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625,00</w:t>
            </w:r>
          </w:p>
        </w:tc>
        <w:tc>
          <w:tcPr>
            <w:tcW w:w="1184" w:type="dxa"/>
            <w:tcBorders>
              <w:left w:val="single" w:sz="4" w:space="0" w:color="000000"/>
              <w:bottom w:val="single" w:sz="4" w:space="0" w:color="000000"/>
            </w:tcBorders>
            <w:shd w:val="clear" w:color="auto" w:fill="FFFFFF"/>
            <w:vAlign w:val="center"/>
          </w:tcPr>
          <w:p w14:paraId="7EAD2F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656,25</w:t>
            </w:r>
          </w:p>
        </w:tc>
        <w:tc>
          <w:tcPr>
            <w:tcW w:w="1135" w:type="dxa"/>
            <w:tcBorders>
              <w:left w:val="single" w:sz="4" w:space="0" w:color="000000"/>
              <w:bottom w:val="single" w:sz="4" w:space="0" w:color="000000"/>
            </w:tcBorders>
            <w:shd w:val="clear" w:color="auto" w:fill="FFFFFF"/>
            <w:vAlign w:val="center"/>
          </w:tcPr>
          <w:p w14:paraId="550719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668,75</w:t>
            </w:r>
          </w:p>
        </w:tc>
        <w:tc>
          <w:tcPr>
            <w:tcW w:w="1139" w:type="dxa"/>
            <w:tcBorders>
              <w:left w:val="single" w:sz="4" w:space="0" w:color="000000"/>
              <w:bottom w:val="single" w:sz="4" w:space="0" w:color="000000"/>
            </w:tcBorders>
            <w:shd w:val="clear" w:color="auto" w:fill="FFFFFF"/>
            <w:vAlign w:val="center"/>
          </w:tcPr>
          <w:p w14:paraId="0C7A9F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650,00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3DE6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650,00</w:t>
            </w:r>
          </w:p>
        </w:tc>
      </w:tr>
      <w:tr w:rsidR="00297A27" w:rsidRPr="00297A27" w14:paraId="39E8D4E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AA6725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305</w:t>
            </w:r>
          </w:p>
        </w:tc>
        <w:tc>
          <w:tcPr>
            <w:tcW w:w="7142" w:type="dxa"/>
            <w:tcBorders>
              <w:left w:val="single" w:sz="4" w:space="0" w:color="000000"/>
              <w:bottom w:val="single" w:sz="4" w:space="0" w:color="000000"/>
            </w:tcBorders>
            <w:shd w:val="clear" w:color="auto" w:fill="FFFFFF"/>
          </w:tcPr>
          <w:p w14:paraId="3E7CBF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Наконечник рулевой УАЗ левый</w:t>
            </w:r>
          </w:p>
        </w:tc>
        <w:tc>
          <w:tcPr>
            <w:tcW w:w="708" w:type="dxa"/>
            <w:tcBorders>
              <w:left w:val="single" w:sz="4" w:space="0" w:color="000000"/>
              <w:bottom w:val="single" w:sz="4" w:space="0" w:color="000000"/>
            </w:tcBorders>
            <w:shd w:val="clear" w:color="auto" w:fill="FFFFFF"/>
          </w:tcPr>
          <w:p w14:paraId="52BB55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D79D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5B38D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744AF5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735,00</w:t>
            </w:r>
          </w:p>
        </w:tc>
        <w:tc>
          <w:tcPr>
            <w:tcW w:w="1135" w:type="dxa"/>
            <w:tcBorders>
              <w:left w:val="single" w:sz="4" w:space="0" w:color="000000"/>
              <w:bottom w:val="single" w:sz="4" w:space="0" w:color="000000"/>
            </w:tcBorders>
            <w:shd w:val="clear" w:color="auto" w:fill="FFFFFF"/>
            <w:vAlign w:val="center"/>
          </w:tcPr>
          <w:p w14:paraId="7ABFCD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749,00</w:t>
            </w:r>
          </w:p>
        </w:tc>
        <w:tc>
          <w:tcPr>
            <w:tcW w:w="1139" w:type="dxa"/>
            <w:tcBorders>
              <w:left w:val="single" w:sz="4" w:space="0" w:color="000000"/>
              <w:bottom w:val="single" w:sz="4" w:space="0" w:color="000000"/>
            </w:tcBorders>
            <w:shd w:val="clear" w:color="auto" w:fill="FFFFFF"/>
            <w:vAlign w:val="center"/>
          </w:tcPr>
          <w:p w14:paraId="2B3413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CC0B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r>
      <w:tr w:rsidR="00297A27" w:rsidRPr="00297A27" w14:paraId="5A6F5C7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43C485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306</w:t>
            </w:r>
          </w:p>
        </w:tc>
        <w:tc>
          <w:tcPr>
            <w:tcW w:w="7142" w:type="dxa"/>
            <w:tcBorders>
              <w:left w:val="single" w:sz="4" w:space="0" w:color="000000"/>
              <w:bottom w:val="single" w:sz="4" w:space="0" w:color="000000"/>
            </w:tcBorders>
            <w:shd w:val="clear" w:color="auto" w:fill="FFFFFF"/>
          </w:tcPr>
          <w:p w14:paraId="07B0ABD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УАЗ правый </w:t>
            </w:r>
          </w:p>
        </w:tc>
        <w:tc>
          <w:tcPr>
            <w:tcW w:w="708" w:type="dxa"/>
            <w:tcBorders>
              <w:left w:val="single" w:sz="4" w:space="0" w:color="000000"/>
              <w:bottom w:val="single" w:sz="4" w:space="0" w:color="000000"/>
            </w:tcBorders>
            <w:shd w:val="clear" w:color="auto" w:fill="FFFFFF"/>
          </w:tcPr>
          <w:p w14:paraId="1FBE31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E724B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1BF46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780,00</w:t>
            </w:r>
          </w:p>
        </w:tc>
        <w:tc>
          <w:tcPr>
            <w:tcW w:w="1184" w:type="dxa"/>
            <w:tcBorders>
              <w:left w:val="single" w:sz="4" w:space="0" w:color="000000"/>
              <w:bottom w:val="single" w:sz="4" w:space="0" w:color="000000"/>
            </w:tcBorders>
            <w:shd w:val="clear" w:color="auto" w:fill="FFFFFF"/>
            <w:vAlign w:val="center"/>
          </w:tcPr>
          <w:p w14:paraId="0211B5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819,00</w:t>
            </w:r>
          </w:p>
        </w:tc>
        <w:tc>
          <w:tcPr>
            <w:tcW w:w="1135" w:type="dxa"/>
            <w:tcBorders>
              <w:left w:val="single" w:sz="4" w:space="0" w:color="000000"/>
              <w:bottom w:val="single" w:sz="4" w:space="0" w:color="000000"/>
            </w:tcBorders>
            <w:shd w:val="clear" w:color="auto" w:fill="FFFFFF"/>
            <w:vAlign w:val="center"/>
          </w:tcPr>
          <w:p w14:paraId="7C77D4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834,60</w:t>
            </w:r>
          </w:p>
        </w:tc>
        <w:tc>
          <w:tcPr>
            <w:tcW w:w="1139" w:type="dxa"/>
            <w:tcBorders>
              <w:left w:val="single" w:sz="4" w:space="0" w:color="000000"/>
              <w:bottom w:val="single" w:sz="4" w:space="0" w:color="000000"/>
            </w:tcBorders>
            <w:shd w:val="clear" w:color="auto" w:fill="FFFFFF"/>
            <w:vAlign w:val="center"/>
          </w:tcPr>
          <w:p w14:paraId="1C15D1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811,20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0297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811,20</w:t>
            </w:r>
          </w:p>
        </w:tc>
      </w:tr>
      <w:tr w:rsidR="00297A27" w:rsidRPr="00297A27" w14:paraId="4F38EF0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D3A178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307</w:t>
            </w:r>
          </w:p>
        </w:tc>
        <w:tc>
          <w:tcPr>
            <w:tcW w:w="7142" w:type="dxa"/>
            <w:tcBorders>
              <w:left w:val="single" w:sz="4" w:space="0" w:color="000000"/>
              <w:bottom w:val="single" w:sz="4" w:space="0" w:color="000000"/>
            </w:tcBorders>
            <w:shd w:val="clear" w:color="auto" w:fill="FFFFFF"/>
          </w:tcPr>
          <w:p w14:paraId="38A5133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рулевой УАЗ правый необслуживаемый </w:t>
            </w:r>
          </w:p>
        </w:tc>
        <w:tc>
          <w:tcPr>
            <w:tcW w:w="708" w:type="dxa"/>
            <w:tcBorders>
              <w:left w:val="single" w:sz="4" w:space="0" w:color="000000"/>
              <w:bottom w:val="single" w:sz="4" w:space="0" w:color="000000"/>
            </w:tcBorders>
            <w:shd w:val="clear" w:color="auto" w:fill="FFFFFF"/>
          </w:tcPr>
          <w:p w14:paraId="2FDE42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CB954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E443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800,00</w:t>
            </w:r>
          </w:p>
        </w:tc>
        <w:tc>
          <w:tcPr>
            <w:tcW w:w="1184" w:type="dxa"/>
            <w:tcBorders>
              <w:left w:val="single" w:sz="4" w:space="0" w:color="000000"/>
              <w:bottom w:val="single" w:sz="4" w:space="0" w:color="000000"/>
            </w:tcBorders>
            <w:shd w:val="clear" w:color="auto" w:fill="FFFFFF"/>
            <w:vAlign w:val="center"/>
          </w:tcPr>
          <w:p w14:paraId="0C1089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840,00</w:t>
            </w:r>
          </w:p>
        </w:tc>
        <w:tc>
          <w:tcPr>
            <w:tcW w:w="1135" w:type="dxa"/>
            <w:tcBorders>
              <w:left w:val="single" w:sz="4" w:space="0" w:color="000000"/>
              <w:bottom w:val="single" w:sz="4" w:space="0" w:color="000000"/>
            </w:tcBorders>
            <w:shd w:val="clear" w:color="auto" w:fill="FFFFFF"/>
            <w:vAlign w:val="center"/>
          </w:tcPr>
          <w:p w14:paraId="716DC4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856,00</w:t>
            </w:r>
          </w:p>
        </w:tc>
        <w:tc>
          <w:tcPr>
            <w:tcW w:w="1139" w:type="dxa"/>
            <w:tcBorders>
              <w:left w:val="single" w:sz="4" w:space="0" w:color="000000"/>
              <w:bottom w:val="single" w:sz="4" w:space="0" w:color="000000"/>
            </w:tcBorders>
            <w:shd w:val="clear" w:color="auto" w:fill="FFFFFF"/>
            <w:vAlign w:val="center"/>
          </w:tcPr>
          <w:p w14:paraId="1B1DE5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506C1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832,00</w:t>
            </w:r>
          </w:p>
        </w:tc>
      </w:tr>
      <w:tr w:rsidR="00297A27" w:rsidRPr="00297A27" w14:paraId="56A0497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63803D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308</w:t>
            </w:r>
          </w:p>
        </w:tc>
        <w:tc>
          <w:tcPr>
            <w:tcW w:w="7142" w:type="dxa"/>
            <w:tcBorders>
              <w:left w:val="single" w:sz="4" w:space="0" w:color="000000"/>
              <w:bottom w:val="single" w:sz="4" w:space="0" w:color="000000"/>
            </w:tcBorders>
            <w:shd w:val="clear" w:color="auto" w:fill="FFFFFF"/>
          </w:tcPr>
          <w:p w14:paraId="3DF73BF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водяной УАЗ дв.4219, 4213, 4216 УМЗ</w:t>
            </w:r>
          </w:p>
        </w:tc>
        <w:tc>
          <w:tcPr>
            <w:tcW w:w="708" w:type="dxa"/>
            <w:tcBorders>
              <w:left w:val="single" w:sz="4" w:space="0" w:color="000000"/>
              <w:bottom w:val="single" w:sz="4" w:space="0" w:color="000000"/>
            </w:tcBorders>
            <w:shd w:val="clear" w:color="auto" w:fill="FFFFFF"/>
          </w:tcPr>
          <w:p w14:paraId="50C396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A7708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9626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5 085,00</w:t>
            </w:r>
          </w:p>
        </w:tc>
        <w:tc>
          <w:tcPr>
            <w:tcW w:w="1184" w:type="dxa"/>
            <w:tcBorders>
              <w:left w:val="single" w:sz="4" w:space="0" w:color="000000"/>
              <w:bottom w:val="single" w:sz="4" w:space="0" w:color="000000"/>
            </w:tcBorders>
            <w:shd w:val="clear" w:color="auto" w:fill="FFFFFF"/>
            <w:vAlign w:val="center"/>
          </w:tcPr>
          <w:p w14:paraId="72621E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5 339,25</w:t>
            </w:r>
          </w:p>
        </w:tc>
        <w:tc>
          <w:tcPr>
            <w:tcW w:w="1135" w:type="dxa"/>
            <w:tcBorders>
              <w:left w:val="single" w:sz="4" w:space="0" w:color="000000"/>
              <w:bottom w:val="single" w:sz="4" w:space="0" w:color="000000"/>
            </w:tcBorders>
            <w:shd w:val="clear" w:color="auto" w:fill="FFFFFF"/>
            <w:vAlign w:val="center"/>
          </w:tcPr>
          <w:p w14:paraId="392DCB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5 440,95</w:t>
            </w:r>
          </w:p>
        </w:tc>
        <w:tc>
          <w:tcPr>
            <w:tcW w:w="1139" w:type="dxa"/>
            <w:tcBorders>
              <w:left w:val="single" w:sz="4" w:space="0" w:color="000000"/>
              <w:bottom w:val="single" w:sz="4" w:space="0" w:color="000000"/>
            </w:tcBorders>
            <w:shd w:val="clear" w:color="auto" w:fill="FFFFFF"/>
            <w:vAlign w:val="center"/>
          </w:tcPr>
          <w:p w14:paraId="2CF1E9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5 288,40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8CFB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5 288,40</w:t>
            </w:r>
          </w:p>
        </w:tc>
      </w:tr>
      <w:tr w:rsidR="00297A27" w:rsidRPr="00297A27" w14:paraId="20A64D4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E2EE20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309</w:t>
            </w:r>
          </w:p>
        </w:tc>
        <w:tc>
          <w:tcPr>
            <w:tcW w:w="7142" w:type="dxa"/>
            <w:tcBorders>
              <w:left w:val="single" w:sz="4" w:space="0" w:color="000000"/>
              <w:bottom w:val="single" w:sz="4" w:space="0" w:color="000000"/>
            </w:tcBorders>
            <w:shd w:val="clear" w:color="auto" w:fill="FFFFFF"/>
          </w:tcPr>
          <w:p w14:paraId="47A1D5D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ГУР УАЗ Патриот с 2014г. дв.409 </w:t>
            </w:r>
          </w:p>
        </w:tc>
        <w:tc>
          <w:tcPr>
            <w:tcW w:w="708" w:type="dxa"/>
            <w:tcBorders>
              <w:left w:val="single" w:sz="4" w:space="0" w:color="000000"/>
              <w:bottom w:val="single" w:sz="4" w:space="0" w:color="000000"/>
            </w:tcBorders>
            <w:shd w:val="clear" w:color="auto" w:fill="FFFFFF"/>
          </w:tcPr>
          <w:p w14:paraId="2694CA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3241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417DA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11 000,00</w:t>
            </w:r>
          </w:p>
        </w:tc>
        <w:tc>
          <w:tcPr>
            <w:tcW w:w="1184" w:type="dxa"/>
            <w:tcBorders>
              <w:left w:val="single" w:sz="4" w:space="0" w:color="000000"/>
              <w:bottom w:val="single" w:sz="4" w:space="0" w:color="000000"/>
            </w:tcBorders>
            <w:shd w:val="clear" w:color="auto" w:fill="FFFFFF"/>
            <w:vAlign w:val="center"/>
          </w:tcPr>
          <w:p w14:paraId="022033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11 550,00</w:t>
            </w:r>
          </w:p>
        </w:tc>
        <w:tc>
          <w:tcPr>
            <w:tcW w:w="1135" w:type="dxa"/>
            <w:tcBorders>
              <w:left w:val="single" w:sz="4" w:space="0" w:color="000000"/>
              <w:bottom w:val="single" w:sz="4" w:space="0" w:color="000000"/>
            </w:tcBorders>
            <w:shd w:val="clear" w:color="auto" w:fill="FFFFFF"/>
            <w:vAlign w:val="center"/>
          </w:tcPr>
          <w:p w14:paraId="2855D4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11 770,00</w:t>
            </w:r>
          </w:p>
        </w:tc>
        <w:tc>
          <w:tcPr>
            <w:tcW w:w="1139" w:type="dxa"/>
            <w:tcBorders>
              <w:left w:val="single" w:sz="4" w:space="0" w:color="000000"/>
              <w:bottom w:val="single" w:sz="4" w:space="0" w:color="000000"/>
            </w:tcBorders>
            <w:shd w:val="clear" w:color="auto" w:fill="FFFFFF"/>
            <w:vAlign w:val="center"/>
          </w:tcPr>
          <w:p w14:paraId="7FD45A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11 440,00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90DE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11 440,00</w:t>
            </w:r>
          </w:p>
        </w:tc>
      </w:tr>
      <w:tr w:rsidR="00297A27" w:rsidRPr="00297A27" w14:paraId="200159E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EEE2C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310</w:t>
            </w:r>
          </w:p>
        </w:tc>
        <w:tc>
          <w:tcPr>
            <w:tcW w:w="7142" w:type="dxa"/>
            <w:tcBorders>
              <w:left w:val="single" w:sz="4" w:space="0" w:color="000000"/>
              <w:bottom w:val="single" w:sz="4" w:space="0" w:color="000000"/>
            </w:tcBorders>
            <w:shd w:val="clear" w:color="auto" w:fill="FFFFFF"/>
          </w:tcPr>
          <w:p w14:paraId="357F95A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452 н/о</w:t>
            </w:r>
          </w:p>
        </w:tc>
        <w:tc>
          <w:tcPr>
            <w:tcW w:w="708" w:type="dxa"/>
            <w:tcBorders>
              <w:left w:val="single" w:sz="4" w:space="0" w:color="000000"/>
              <w:bottom w:val="single" w:sz="4" w:space="0" w:color="000000"/>
            </w:tcBorders>
            <w:shd w:val="clear" w:color="auto" w:fill="FFFFFF"/>
          </w:tcPr>
          <w:p w14:paraId="7A9E31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1E8FC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2337C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13 400,00</w:t>
            </w:r>
          </w:p>
        </w:tc>
        <w:tc>
          <w:tcPr>
            <w:tcW w:w="1184" w:type="dxa"/>
            <w:tcBorders>
              <w:left w:val="single" w:sz="4" w:space="0" w:color="000000"/>
              <w:bottom w:val="single" w:sz="4" w:space="0" w:color="000000"/>
            </w:tcBorders>
            <w:shd w:val="clear" w:color="auto" w:fill="FFFFFF"/>
            <w:vAlign w:val="center"/>
          </w:tcPr>
          <w:p w14:paraId="0C28FA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14 070,00</w:t>
            </w:r>
          </w:p>
        </w:tc>
        <w:tc>
          <w:tcPr>
            <w:tcW w:w="1135" w:type="dxa"/>
            <w:tcBorders>
              <w:left w:val="single" w:sz="4" w:space="0" w:color="000000"/>
              <w:bottom w:val="single" w:sz="4" w:space="0" w:color="000000"/>
            </w:tcBorders>
            <w:shd w:val="clear" w:color="auto" w:fill="FFFFFF"/>
            <w:vAlign w:val="center"/>
          </w:tcPr>
          <w:p w14:paraId="1B1CB7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14 338,00</w:t>
            </w:r>
          </w:p>
        </w:tc>
        <w:tc>
          <w:tcPr>
            <w:tcW w:w="1139" w:type="dxa"/>
            <w:tcBorders>
              <w:left w:val="single" w:sz="4" w:space="0" w:color="000000"/>
              <w:bottom w:val="single" w:sz="4" w:space="0" w:color="000000"/>
            </w:tcBorders>
            <w:shd w:val="clear" w:color="auto" w:fill="FFFFFF"/>
            <w:vAlign w:val="center"/>
          </w:tcPr>
          <w:p w14:paraId="37AD94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13 936,00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92AF4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13 936,00</w:t>
            </w:r>
          </w:p>
        </w:tc>
      </w:tr>
      <w:tr w:rsidR="00297A27" w:rsidRPr="00297A27" w14:paraId="1944BA5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EE361B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311</w:t>
            </w:r>
          </w:p>
        </w:tc>
        <w:tc>
          <w:tcPr>
            <w:tcW w:w="7142" w:type="dxa"/>
            <w:tcBorders>
              <w:left w:val="single" w:sz="4" w:space="0" w:color="000000"/>
              <w:bottom w:val="single" w:sz="4" w:space="0" w:color="000000"/>
            </w:tcBorders>
            <w:shd w:val="clear" w:color="auto" w:fill="FFFFFF"/>
          </w:tcPr>
          <w:p w14:paraId="24287F0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топливный УАЗ</w:t>
            </w:r>
          </w:p>
        </w:tc>
        <w:tc>
          <w:tcPr>
            <w:tcW w:w="708" w:type="dxa"/>
            <w:tcBorders>
              <w:left w:val="single" w:sz="4" w:space="0" w:color="000000"/>
              <w:bottom w:val="single" w:sz="4" w:space="0" w:color="000000"/>
            </w:tcBorders>
            <w:shd w:val="clear" w:color="auto" w:fill="FFFFFF"/>
          </w:tcPr>
          <w:p w14:paraId="409ED9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1D5E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6B4D4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2 250,00</w:t>
            </w:r>
          </w:p>
        </w:tc>
        <w:tc>
          <w:tcPr>
            <w:tcW w:w="1184" w:type="dxa"/>
            <w:tcBorders>
              <w:left w:val="single" w:sz="4" w:space="0" w:color="000000"/>
              <w:bottom w:val="single" w:sz="4" w:space="0" w:color="000000"/>
            </w:tcBorders>
            <w:shd w:val="clear" w:color="auto" w:fill="FFFFFF"/>
            <w:vAlign w:val="center"/>
          </w:tcPr>
          <w:p w14:paraId="42462F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2 362,50</w:t>
            </w:r>
          </w:p>
        </w:tc>
        <w:tc>
          <w:tcPr>
            <w:tcW w:w="1135" w:type="dxa"/>
            <w:tcBorders>
              <w:left w:val="single" w:sz="4" w:space="0" w:color="000000"/>
              <w:bottom w:val="single" w:sz="4" w:space="0" w:color="000000"/>
            </w:tcBorders>
            <w:shd w:val="clear" w:color="auto" w:fill="FFFFFF"/>
            <w:vAlign w:val="center"/>
          </w:tcPr>
          <w:p w14:paraId="198688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2 407,50</w:t>
            </w:r>
          </w:p>
        </w:tc>
        <w:tc>
          <w:tcPr>
            <w:tcW w:w="1139" w:type="dxa"/>
            <w:tcBorders>
              <w:left w:val="single" w:sz="4" w:space="0" w:color="000000"/>
              <w:bottom w:val="single" w:sz="4" w:space="0" w:color="000000"/>
            </w:tcBorders>
            <w:shd w:val="clear" w:color="auto" w:fill="FFFFFF"/>
            <w:vAlign w:val="center"/>
          </w:tcPr>
          <w:p w14:paraId="594238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7540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2 340,00</w:t>
            </w:r>
          </w:p>
        </w:tc>
      </w:tr>
      <w:tr w:rsidR="00297A27" w:rsidRPr="00297A27" w14:paraId="7BEB5B4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CAE683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312</w:t>
            </w:r>
          </w:p>
        </w:tc>
        <w:tc>
          <w:tcPr>
            <w:tcW w:w="7142" w:type="dxa"/>
            <w:tcBorders>
              <w:left w:val="single" w:sz="4" w:space="0" w:color="000000"/>
              <w:bottom w:val="single" w:sz="4" w:space="0" w:color="000000"/>
            </w:tcBorders>
            <w:shd w:val="clear" w:color="auto" w:fill="FFFFFF"/>
          </w:tcPr>
          <w:p w14:paraId="49E0C51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масляный УАЗ, ГАЗ с </w:t>
            </w:r>
            <w:proofErr w:type="spellStart"/>
            <w:r w:rsidRPr="00297A27">
              <w:rPr>
                <w:rFonts w:ascii="Times New Roman" w:eastAsia="Times New Roman" w:hAnsi="Times New Roman" w:cs="Times New Roman"/>
                <w:color w:val="00000A"/>
                <w:kern w:val="1"/>
                <w:sz w:val="20"/>
                <w:szCs w:val="20"/>
                <w:lang w:eastAsia="zh-CN"/>
                <w14:ligatures w14:val="none"/>
              </w:rPr>
              <w:t>дв.УМЗ</w:t>
            </w:r>
            <w:proofErr w:type="spellEnd"/>
          </w:p>
        </w:tc>
        <w:tc>
          <w:tcPr>
            <w:tcW w:w="708" w:type="dxa"/>
            <w:tcBorders>
              <w:left w:val="single" w:sz="4" w:space="0" w:color="000000"/>
              <w:bottom w:val="single" w:sz="4" w:space="0" w:color="000000"/>
            </w:tcBorders>
            <w:shd w:val="clear" w:color="auto" w:fill="FFFFFF"/>
          </w:tcPr>
          <w:p w14:paraId="4EF51B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C2467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A4A6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3 740,00</w:t>
            </w:r>
          </w:p>
        </w:tc>
        <w:tc>
          <w:tcPr>
            <w:tcW w:w="1184" w:type="dxa"/>
            <w:tcBorders>
              <w:left w:val="single" w:sz="4" w:space="0" w:color="000000"/>
              <w:bottom w:val="single" w:sz="4" w:space="0" w:color="000000"/>
            </w:tcBorders>
            <w:shd w:val="clear" w:color="auto" w:fill="FFFFFF"/>
            <w:vAlign w:val="center"/>
          </w:tcPr>
          <w:p w14:paraId="4684D0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3 927,00</w:t>
            </w:r>
          </w:p>
        </w:tc>
        <w:tc>
          <w:tcPr>
            <w:tcW w:w="1135" w:type="dxa"/>
            <w:tcBorders>
              <w:left w:val="single" w:sz="4" w:space="0" w:color="000000"/>
              <w:bottom w:val="single" w:sz="4" w:space="0" w:color="000000"/>
            </w:tcBorders>
            <w:shd w:val="clear" w:color="auto" w:fill="FFFFFF"/>
            <w:vAlign w:val="center"/>
          </w:tcPr>
          <w:p w14:paraId="704BC3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4 001,80</w:t>
            </w:r>
          </w:p>
        </w:tc>
        <w:tc>
          <w:tcPr>
            <w:tcW w:w="1139" w:type="dxa"/>
            <w:tcBorders>
              <w:left w:val="single" w:sz="4" w:space="0" w:color="000000"/>
              <w:bottom w:val="single" w:sz="4" w:space="0" w:color="000000"/>
            </w:tcBorders>
            <w:shd w:val="clear" w:color="auto" w:fill="FFFFFF"/>
            <w:vAlign w:val="center"/>
          </w:tcPr>
          <w:p w14:paraId="259A12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3 889,60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2C1B2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3 889,60</w:t>
            </w:r>
          </w:p>
        </w:tc>
      </w:tr>
      <w:tr w:rsidR="00297A27" w:rsidRPr="00297A27" w14:paraId="5BA9E00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18C7E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313</w:t>
            </w:r>
          </w:p>
        </w:tc>
        <w:tc>
          <w:tcPr>
            <w:tcW w:w="7142" w:type="dxa"/>
            <w:tcBorders>
              <w:left w:val="single" w:sz="4" w:space="0" w:color="000000"/>
              <w:bottom w:val="single" w:sz="4" w:space="0" w:color="000000"/>
            </w:tcBorders>
            <w:shd w:val="clear" w:color="auto" w:fill="FFFFFF"/>
          </w:tcPr>
          <w:p w14:paraId="44B8883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Пара главная УАЗ 37/8 зуб</w:t>
            </w:r>
          </w:p>
        </w:tc>
        <w:tc>
          <w:tcPr>
            <w:tcW w:w="708" w:type="dxa"/>
            <w:tcBorders>
              <w:left w:val="single" w:sz="4" w:space="0" w:color="000000"/>
              <w:bottom w:val="single" w:sz="4" w:space="0" w:color="000000"/>
            </w:tcBorders>
            <w:shd w:val="clear" w:color="auto" w:fill="FFFFFF"/>
          </w:tcPr>
          <w:p w14:paraId="764E3D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28940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67066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8 700,00</w:t>
            </w:r>
          </w:p>
        </w:tc>
        <w:tc>
          <w:tcPr>
            <w:tcW w:w="1184" w:type="dxa"/>
            <w:tcBorders>
              <w:left w:val="single" w:sz="4" w:space="0" w:color="000000"/>
              <w:bottom w:val="single" w:sz="4" w:space="0" w:color="000000"/>
            </w:tcBorders>
            <w:shd w:val="clear" w:color="auto" w:fill="FFFFFF"/>
            <w:vAlign w:val="center"/>
          </w:tcPr>
          <w:p w14:paraId="310F85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9 135,00</w:t>
            </w:r>
          </w:p>
        </w:tc>
        <w:tc>
          <w:tcPr>
            <w:tcW w:w="1135" w:type="dxa"/>
            <w:tcBorders>
              <w:left w:val="single" w:sz="4" w:space="0" w:color="000000"/>
              <w:bottom w:val="single" w:sz="4" w:space="0" w:color="000000"/>
            </w:tcBorders>
            <w:shd w:val="clear" w:color="auto" w:fill="FFFFFF"/>
            <w:vAlign w:val="center"/>
          </w:tcPr>
          <w:p w14:paraId="3B90FB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9 309,00</w:t>
            </w:r>
          </w:p>
        </w:tc>
        <w:tc>
          <w:tcPr>
            <w:tcW w:w="1139" w:type="dxa"/>
            <w:tcBorders>
              <w:left w:val="single" w:sz="4" w:space="0" w:color="000000"/>
              <w:bottom w:val="single" w:sz="4" w:space="0" w:color="000000"/>
            </w:tcBorders>
            <w:shd w:val="clear" w:color="auto" w:fill="FFFFFF"/>
            <w:vAlign w:val="center"/>
          </w:tcPr>
          <w:p w14:paraId="4403F4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9 048,00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6DA31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9 048,00</w:t>
            </w:r>
          </w:p>
        </w:tc>
      </w:tr>
      <w:tr w:rsidR="00297A27" w:rsidRPr="00297A27" w14:paraId="77113FF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0549C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314</w:t>
            </w:r>
          </w:p>
        </w:tc>
        <w:tc>
          <w:tcPr>
            <w:tcW w:w="7142" w:type="dxa"/>
            <w:tcBorders>
              <w:left w:val="single" w:sz="4" w:space="0" w:color="000000"/>
              <w:bottom w:val="single" w:sz="4" w:space="0" w:color="000000"/>
            </w:tcBorders>
            <w:shd w:val="clear" w:color="auto" w:fill="FFFFFF"/>
          </w:tcPr>
          <w:p w14:paraId="28EC6F8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Патрубки радиатора УАЗ 100л.с. (5 </w:t>
            </w: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11802B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D09C9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B83BA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160,00</w:t>
            </w:r>
          </w:p>
        </w:tc>
        <w:tc>
          <w:tcPr>
            <w:tcW w:w="1184" w:type="dxa"/>
            <w:tcBorders>
              <w:left w:val="single" w:sz="4" w:space="0" w:color="000000"/>
              <w:bottom w:val="single" w:sz="4" w:space="0" w:color="000000"/>
            </w:tcBorders>
            <w:shd w:val="clear" w:color="auto" w:fill="FFFFFF"/>
            <w:vAlign w:val="center"/>
          </w:tcPr>
          <w:p w14:paraId="0789E3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168,00</w:t>
            </w:r>
          </w:p>
        </w:tc>
        <w:tc>
          <w:tcPr>
            <w:tcW w:w="1135" w:type="dxa"/>
            <w:tcBorders>
              <w:left w:val="single" w:sz="4" w:space="0" w:color="000000"/>
              <w:bottom w:val="single" w:sz="4" w:space="0" w:color="000000"/>
            </w:tcBorders>
            <w:shd w:val="clear" w:color="auto" w:fill="FFFFFF"/>
            <w:vAlign w:val="center"/>
          </w:tcPr>
          <w:p w14:paraId="4FF8FE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171,20</w:t>
            </w:r>
          </w:p>
        </w:tc>
        <w:tc>
          <w:tcPr>
            <w:tcW w:w="1139" w:type="dxa"/>
            <w:tcBorders>
              <w:left w:val="single" w:sz="4" w:space="0" w:color="000000"/>
              <w:bottom w:val="single" w:sz="4" w:space="0" w:color="000000"/>
            </w:tcBorders>
            <w:shd w:val="clear" w:color="auto" w:fill="FFFFFF"/>
            <w:vAlign w:val="center"/>
          </w:tcPr>
          <w:p w14:paraId="1E47FE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0E1A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166,40</w:t>
            </w:r>
          </w:p>
        </w:tc>
      </w:tr>
      <w:tr w:rsidR="00297A27" w:rsidRPr="00297A27" w14:paraId="7F6768E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BCFF49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315</w:t>
            </w:r>
          </w:p>
        </w:tc>
        <w:tc>
          <w:tcPr>
            <w:tcW w:w="7142" w:type="dxa"/>
            <w:tcBorders>
              <w:left w:val="single" w:sz="4" w:space="0" w:color="000000"/>
              <w:bottom w:val="single" w:sz="4" w:space="0" w:color="000000"/>
            </w:tcBorders>
            <w:shd w:val="clear" w:color="auto" w:fill="FFFFFF"/>
          </w:tcPr>
          <w:p w14:paraId="23E6590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Патрубок </w:t>
            </w:r>
            <w:proofErr w:type="spellStart"/>
            <w:r w:rsidRPr="00297A27">
              <w:rPr>
                <w:rFonts w:ascii="Times New Roman" w:eastAsia="Times New Roman" w:hAnsi="Times New Roman" w:cs="Times New Roman"/>
                <w:color w:val="00000A"/>
                <w:kern w:val="1"/>
                <w:sz w:val="20"/>
                <w:szCs w:val="20"/>
                <w:lang w:eastAsia="zh-CN"/>
                <w14:ligatures w14:val="none"/>
              </w:rPr>
              <w:t>возд</w:t>
            </w:r>
            <w:proofErr w:type="spellEnd"/>
            <w:r w:rsidRPr="00297A27">
              <w:rPr>
                <w:rFonts w:ascii="Times New Roman" w:eastAsia="Times New Roman" w:hAnsi="Times New Roman" w:cs="Times New Roman"/>
                <w:color w:val="00000A"/>
                <w:kern w:val="1"/>
                <w:sz w:val="20"/>
                <w:szCs w:val="20"/>
                <w:lang w:eastAsia="zh-CN"/>
                <w14:ligatures w14:val="none"/>
              </w:rPr>
              <w:t>. фильтра 3160</w:t>
            </w:r>
          </w:p>
        </w:tc>
        <w:tc>
          <w:tcPr>
            <w:tcW w:w="708" w:type="dxa"/>
            <w:tcBorders>
              <w:left w:val="single" w:sz="4" w:space="0" w:color="000000"/>
              <w:bottom w:val="single" w:sz="4" w:space="0" w:color="000000"/>
            </w:tcBorders>
            <w:shd w:val="clear" w:color="auto" w:fill="FFFFFF"/>
          </w:tcPr>
          <w:p w14:paraId="56F279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F2EC4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45D8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515,00</w:t>
            </w:r>
          </w:p>
        </w:tc>
        <w:tc>
          <w:tcPr>
            <w:tcW w:w="1184" w:type="dxa"/>
            <w:tcBorders>
              <w:left w:val="single" w:sz="4" w:space="0" w:color="000000"/>
              <w:bottom w:val="single" w:sz="4" w:space="0" w:color="000000"/>
            </w:tcBorders>
            <w:shd w:val="clear" w:color="auto" w:fill="FFFFFF"/>
            <w:vAlign w:val="center"/>
          </w:tcPr>
          <w:p w14:paraId="027EFC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540,75</w:t>
            </w:r>
          </w:p>
        </w:tc>
        <w:tc>
          <w:tcPr>
            <w:tcW w:w="1135" w:type="dxa"/>
            <w:tcBorders>
              <w:left w:val="single" w:sz="4" w:space="0" w:color="000000"/>
              <w:bottom w:val="single" w:sz="4" w:space="0" w:color="000000"/>
            </w:tcBorders>
            <w:shd w:val="clear" w:color="auto" w:fill="FFFFFF"/>
            <w:vAlign w:val="center"/>
          </w:tcPr>
          <w:p w14:paraId="5CB57B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551,05</w:t>
            </w:r>
          </w:p>
        </w:tc>
        <w:tc>
          <w:tcPr>
            <w:tcW w:w="1139" w:type="dxa"/>
            <w:tcBorders>
              <w:left w:val="single" w:sz="4" w:space="0" w:color="000000"/>
              <w:bottom w:val="single" w:sz="4" w:space="0" w:color="000000"/>
            </w:tcBorders>
            <w:shd w:val="clear" w:color="auto" w:fill="FFFFFF"/>
            <w:vAlign w:val="center"/>
          </w:tcPr>
          <w:p w14:paraId="3961D3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8EB8C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535,60</w:t>
            </w:r>
          </w:p>
        </w:tc>
      </w:tr>
      <w:tr w:rsidR="00297A27" w:rsidRPr="00297A27" w14:paraId="7AA09BF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D30D5C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316</w:t>
            </w:r>
          </w:p>
        </w:tc>
        <w:tc>
          <w:tcPr>
            <w:tcW w:w="7142" w:type="dxa"/>
            <w:tcBorders>
              <w:left w:val="single" w:sz="4" w:space="0" w:color="000000"/>
              <w:bottom w:val="single" w:sz="4" w:space="0" w:color="000000"/>
            </w:tcBorders>
            <w:shd w:val="clear" w:color="auto" w:fill="FFFFFF"/>
          </w:tcPr>
          <w:p w14:paraId="1585845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Патрубок </w:t>
            </w:r>
            <w:proofErr w:type="spellStart"/>
            <w:r w:rsidRPr="00297A27">
              <w:rPr>
                <w:rFonts w:ascii="Times New Roman" w:eastAsia="Times New Roman" w:hAnsi="Times New Roman" w:cs="Times New Roman"/>
                <w:color w:val="00000A"/>
                <w:kern w:val="1"/>
                <w:sz w:val="20"/>
                <w:szCs w:val="20"/>
                <w:lang w:eastAsia="zh-CN"/>
                <w14:ligatures w14:val="none"/>
              </w:rPr>
              <w:t>компенс</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возд.фильтра</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УАЗ Патриот </w:t>
            </w:r>
          </w:p>
        </w:tc>
        <w:tc>
          <w:tcPr>
            <w:tcW w:w="708" w:type="dxa"/>
            <w:tcBorders>
              <w:left w:val="single" w:sz="4" w:space="0" w:color="000000"/>
              <w:bottom w:val="single" w:sz="4" w:space="0" w:color="000000"/>
            </w:tcBorders>
            <w:shd w:val="clear" w:color="auto" w:fill="FFFFFF"/>
          </w:tcPr>
          <w:p w14:paraId="3E31CF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E5AA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BFFB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400D85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61CDDA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313D56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92D51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2A3EE77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E8C722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317</w:t>
            </w:r>
          </w:p>
        </w:tc>
        <w:tc>
          <w:tcPr>
            <w:tcW w:w="7142" w:type="dxa"/>
            <w:tcBorders>
              <w:left w:val="single" w:sz="4" w:space="0" w:color="000000"/>
              <w:bottom w:val="single" w:sz="4" w:space="0" w:color="000000"/>
            </w:tcBorders>
            <w:shd w:val="clear" w:color="auto" w:fill="FFFFFF"/>
          </w:tcPr>
          <w:p w14:paraId="6D05169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Подшипник выжим. УАЗ сб </w:t>
            </w:r>
          </w:p>
        </w:tc>
        <w:tc>
          <w:tcPr>
            <w:tcW w:w="708" w:type="dxa"/>
            <w:tcBorders>
              <w:left w:val="single" w:sz="4" w:space="0" w:color="000000"/>
              <w:bottom w:val="single" w:sz="4" w:space="0" w:color="000000"/>
            </w:tcBorders>
            <w:shd w:val="clear" w:color="auto" w:fill="FFFFFF"/>
          </w:tcPr>
          <w:p w14:paraId="773F9A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E0416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DEA47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84" w:type="dxa"/>
            <w:tcBorders>
              <w:left w:val="single" w:sz="4" w:space="0" w:color="000000"/>
              <w:bottom w:val="single" w:sz="4" w:space="0" w:color="000000"/>
            </w:tcBorders>
            <w:shd w:val="clear" w:color="auto" w:fill="FFFFFF"/>
            <w:vAlign w:val="center"/>
          </w:tcPr>
          <w:p w14:paraId="7FC6D6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1 874,25</w:t>
            </w:r>
          </w:p>
        </w:tc>
        <w:tc>
          <w:tcPr>
            <w:tcW w:w="1135" w:type="dxa"/>
            <w:tcBorders>
              <w:left w:val="single" w:sz="4" w:space="0" w:color="000000"/>
              <w:bottom w:val="single" w:sz="4" w:space="0" w:color="000000"/>
            </w:tcBorders>
            <w:shd w:val="clear" w:color="auto" w:fill="FFFFFF"/>
            <w:vAlign w:val="center"/>
          </w:tcPr>
          <w:p w14:paraId="0A14E3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1 909,95</w:t>
            </w:r>
          </w:p>
        </w:tc>
        <w:tc>
          <w:tcPr>
            <w:tcW w:w="1139" w:type="dxa"/>
            <w:tcBorders>
              <w:left w:val="single" w:sz="4" w:space="0" w:color="000000"/>
              <w:bottom w:val="single" w:sz="4" w:space="0" w:color="000000"/>
            </w:tcBorders>
            <w:shd w:val="clear" w:color="auto" w:fill="FFFFFF"/>
            <w:vAlign w:val="center"/>
          </w:tcPr>
          <w:p w14:paraId="5E66D3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1 856,40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9CCA0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1 856,40</w:t>
            </w:r>
          </w:p>
        </w:tc>
      </w:tr>
      <w:tr w:rsidR="00297A27" w:rsidRPr="00297A27" w14:paraId="55182DC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A43CA8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318</w:t>
            </w:r>
          </w:p>
        </w:tc>
        <w:tc>
          <w:tcPr>
            <w:tcW w:w="7142" w:type="dxa"/>
            <w:tcBorders>
              <w:left w:val="single" w:sz="4" w:space="0" w:color="000000"/>
              <w:bottom w:val="single" w:sz="4" w:space="0" w:color="000000"/>
            </w:tcBorders>
            <w:shd w:val="clear" w:color="auto" w:fill="FFFFFF"/>
          </w:tcPr>
          <w:p w14:paraId="25BC88C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Полуось з/м УАЗ -3162 </w:t>
            </w:r>
          </w:p>
        </w:tc>
        <w:tc>
          <w:tcPr>
            <w:tcW w:w="708" w:type="dxa"/>
            <w:tcBorders>
              <w:left w:val="single" w:sz="4" w:space="0" w:color="000000"/>
              <w:bottom w:val="single" w:sz="4" w:space="0" w:color="000000"/>
            </w:tcBorders>
            <w:shd w:val="clear" w:color="auto" w:fill="FFFFFF"/>
          </w:tcPr>
          <w:p w14:paraId="4CD768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EDB35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AB79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8 600,00</w:t>
            </w:r>
          </w:p>
        </w:tc>
        <w:tc>
          <w:tcPr>
            <w:tcW w:w="1184" w:type="dxa"/>
            <w:tcBorders>
              <w:left w:val="single" w:sz="4" w:space="0" w:color="000000"/>
              <w:bottom w:val="single" w:sz="4" w:space="0" w:color="000000"/>
            </w:tcBorders>
            <w:shd w:val="clear" w:color="auto" w:fill="FFFFFF"/>
            <w:vAlign w:val="center"/>
          </w:tcPr>
          <w:p w14:paraId="5F65B0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9 030,00</w:t>
            </w:r>
          </w:p>
        </w:tc>
        <w:tc>
          <w:tcPr>
            <w:tcW w:w="1135" w:type="dxa"/>
            <w:tcBorders>
              <w:left w:val="single" w:sz="4" w:space="0" w:color="000000"/>
              <w:bottom w:val="single" w:sz="4" w:space="0" w:color="000000"/>
            </w:tcBorders>
            <w:shd w:val="clear" w:color="auto" w:fill="FFFFFF"/>
            <w:vAlign w:val="center"/>
          </w:tcPr>
          <w:p w14:paraId="5B3827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9 202,00</w:t>
            </w:r>
          </w:p>
        </w:tc>
        <w:tc>
          <w:tcPr>
            <w:tcW w:w="1139" w:type="dxa"/>
            <w:tcBorders>
              <w:left w:val="single" w:sz="4" w:space="0" w:color="000000"/>
              <w:bottom w:val="single" w:sz="4" w:space="0" w:color="000000"/>
            </w:tcBorders>
            <w:shd w:val="clear" w:color="auto" w:fill="FFFFFF"/>
            <w:vAlign w:val="center"/>
          </w:tcPr>
          <w:p w14:paraId="1448AD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8 944,00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32A9E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8 944,00</w:t>
            </w:r>
          </w:p>
        </w:tc>
      </w:tr>
      <w:tr w:rsidR="00297A27" w:rsidRPr="00297A27" w14:paraId="4533991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BA1B7F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319</w:t>
            </w:r>
          </w:p>
        </w:tc>
        <w:tc>
          <w:tcPr>
            <w:tcW w:w="7142" w:type="dxa"/>
            <w:tcBorders>
              <w:left w:val="single" w:sz="4" w:space="0" w:color="000000"/>
              <w:bottom w:val="single" w:sz="4" w:space="0" w:color="000000"/>
            </w:tcBorders>
            <w:shd w:val="clear" w:color="auto" w:fill="FFFFFF"/>
          </w:tcPr>
          <w:p w14:paraId="261C265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Полуось УАЗ длинная</w:t>
            </w:r>
          </w:p>
        </w:tc>
        <w:tc>
          <w:tcPr>
            <w:tcW w:w="708" w:type="dxa"/>
            <w:tcBorders>
              <w:left w:val="single" w:sz="4" w:space="0" w:color="000000"/>
              <w:bottom w:val="single" w:sz="4" w:space="0" w:color="000000"/>
            </w:tcBorders>
            <w:shd w:val="clear" w:color="auto" w:fill="FFFFFF"/>
          </w:tcPr>
          <w:p w14:paraId="20F707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FEAB9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AD253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5 000,00</w:t>
            </w:r>
          </w:p>
        </w:tc>
        <w:tc>
          <w:tcPr>
            <w:tcW w:w="1184" w:type="dxa"/>
            <w:tcBorders>
              <w:left w:val="single" w:sz="4" w:space="0" w:color="000000"/>
              <w:bottom w:val="single" w:sz="4" w:space="0" w:color="000000"/>
            </w:tcBorders>
            <w:shd w:val="clear" w:color="auto" w:fill="FFFFFF"/>
            <w:vAlign w:val="center"/>
          </w:tcPr>
          <w:p w14:paraId="61D087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5 250,00</w:t>
            </w:r>
          </w:p>
        </w:tc>
        <w:tc>
          <w:tcPr>
            <w:tcW w:w="1135" w:type="dxa"/>
            <w:tcBorders>
              <w:left w:val="single" w:sz="4" w:space="0" w:color="000000"/>
              <w:bottom w:val="single" w:sz="4" w:space="0" w:color="000000"/>
            </w:tcBorders>
            <w:shd w:val="clear" w:color="auto" w:fill="FFFFFF"/>
            <w:vAlign w:val="center"/>
          </w:tcPr>
          <w:p w14:paraId="17DDD9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5 350,00</w:t>
            </w:r>
          </w:p>
        </w:tc>
        <w:tc>
          <w:tcPr>
            <w:tcW w:w="1139" w:type="dxa"/>
            <w:tcBorders>
              <w:left w:val="single" w:sz="4" w:space="0" w:color="000000"/>
              <w:bottom w:val="single" w:sz="4" w:space="0" w:color="000000"/>
            </w:tcBorders>
            <w:shd w:val="clear" w:color="auto" w:fill="FFFFFF"/>
            <w:vAlign w:val="center"/>
          </w:tcPr>
          <w:p w14:paraId="34E476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A85E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r>
      <w:tr w:rsidR="00297A27" w:rsidRPr="00297A27" w14:paraId="37538C7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784957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320</w:t>
            </w:r>
          </w:p>
        </w:tc>
        <w:tc>
          <w:tcPr>
            <w:tcW w:w="7142" w:type="dxa"/>
            <w:tcBorders>
              <w:left w:val="single" w:sz="4" w:space="0" w:color="000000"/>
              <w:bottom w:val="single" w:sz="4" w:space="0" w:color="000000"/>
            </w:tcBorders>
            <w:shd w:val="clear" w:color="auto" w:fill="FFFFFF"/>
          </w:tcPr>
          <w:p w14:paraId="6465EF9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Полуось УАЗ короткая</w:t>
            </w:r>
          </w:p>
        </w:tc>
        <w:tc>
          <w:tcPr>
            <w:tcW w:w="708" w:type="dxa"/>
            <w:tcBorders>
              <w:left w:val="single" w:sz="4" w:space="0" w:color="000000"/>
              <w:bottom w:val="single" w:sz="4" w:space="0" w:color="000000"/>
            </w:tcBorders>
            <w:shd w:val="clear" w:color="auto" w:fill="FFFFFF"/>
          </w:tcPr>
          <w:p w14:paraId="35A517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989F4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C78BC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5 460,00</w:t>
            </w:r>
          </w:p>
        </w:tc>
        <w:tc>
          <w:tcPr>
            <w:tcW w:w="1184" w:type="dxa"/>
            <w:tcBorders>
              <w:left w:val="single" w:sz="4" w:space="0" w:color="000000"/>
              <w:bottom w:val="single" w:sz="4" w:space="0" w:color="000000"/>
            </w:tcBorders>
            <w:shd w:val="clear" w:color="auto" w:fill="FFFFFF"/>
            <w:vAlign w:val="center"/>
          </w:tcPr>
          <w:p w14:paraId="1EE2ED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5 733,00</w:t>
            </w:r>
          </w:p>
        </w:tc>
        <w:tc>
          <w:tcPr>
            <w:tcW w:w="1135" w:type="dxa"/>
            <w:tcBorders>
              <w:left w:val="single" w:sz="4" w:space="0" w:color="000000"/>
              <w:bottom w:val="single" w:sz="4" w:space="0" w:color="000000"/>
            </w:tcBorders>
            <w:shd w:val="clear" w:color="auto" w:fill="FFFFFF"/>
            <w:vAlign w:val="center"/>
          </w:tcPr>
          <w:p w14:paraId="02CCC9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5 842,20</w:t>
            </w:r>
          </w:p>
        </w:tc>
        <w:tc>
          <w:tcPr>
            <w:tcW w:w="1139" w:type="dxa"/>
            <w:tcBorders>
              <w:left w:val="single" w:sz="4" w:space="0" w:color="000000"/>
              <w:bottom w:val="single" w:sz="4" w:space="0" w:color="000000"/>
            </w:tcBorders>
            <w:shd w:val="clear" w:color="auto" w:fill="FFFFFF"/>
            <w:vAlign w:val="center"/>
          </w:tcPr>
          <w:p w14:paraId="056D2B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5 678,40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8210F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5 678,40</w:t>
            </w:r>
          </w:p>
        </w:tc>
      </w:tr>
      <w:tr w:rsidR="00297A27" w:rsidRPr="00297A27" w14:paraId="0F501BB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B3FB96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321</w:t>
            </w:r>
          </w:p>
        </w:tc>
        <w:tc>
          <w:tcPr>
            <w:tcW w:w="7142" w:type="dxa"/>
            <w:tcBorders>
              <w:left w:val="single" w:sz="4" w:space="0" w:color="000000"/>
              <w:bottom w:val="single" w:sz="4" w:space="0" w:color="000000"/>
            </w:tcBorders>
            <w:shd w:val="clear" w:color="auto" w:fill="FFFFFF"/>
          </w:tcPr>
          <w:p w14:paraId="76B92D1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Полуось УАЗ Хантер, 452 мост </w:t>
            </w:r>
            <w:proofErr w:type="spellStart"/>
            <w:r w:rsidRPr="00297A27">
              <w:rPr>
                <w:rFonts w:ascii="Times New Roman" w:eastAsia="Times New Roman" w:hAnsi="Times New Roman" w:cs="Times New Roman"/>
                <w:color w:val="00000A"/>
                <w:kern w:val="1"/>
                <w:sz w:val="20"/>
                <w:szCs w:val="20"/>
                <w:lang w:eastAsia="zh-CN"/>
                <w14:ligatures w14:val="none"/>
              </w:rPr>
              <w:t>спайсер</w:t>
            </w:r>
            <w:proofErr w:type="spellEnd"/>
            <w:r w:rsidRPr="00297A27">
              <w:rPr>
                <w:rFonts w:ascii="Times New Roman" w:eastAsia="Times New Roman" w:hAnsi="Times New Roman" w:cs="Times New Roman"/>
                <w:color w:val="00000A"/>
                <w:kern w:val="1"/>
                <w:sz w:val="20"/>
                <w:szCs w:val="20"/>
                <w:lang w:eastAsia="zh-CN"/>
                <w14:ligatures w14:val="none"/>
              </w:rPr>
              <w:t>/гибрид прав</w:t>
            </w:r>
          </w:p>
        </w:tc>
        <w:tc>
          <w:tcPr>
            <w:tcW w:w="708" w:type="dxa"/>
            <w:tcBorders>
              <w:left w:val="single" w:sz="4" w:space="0" w:color="000000"/>
              <w:bottom w:val="single" w:sz="4" w:space="0" w:color="000000"/>
            </w:tcBorders>
            <w:shd w:val="clear" w:color="auto" w:fill="FFFFFF"/>
          </w:tcPr>
          <w:p w14:paraId="3902AD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6D76B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4B0B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5 000,00</w:t>
            </w:r>
          </w:p>
        </w:tc>
        <w:tc>
          <w:tcPr>
            <w:tcW w:w="1184" w:type="dxa"/>
            <w:tcBorders>
              <w:left w:val="single" w:sz="4" w:space="0" w:color="000000"/>
              <w:bottom w:val="single" w:sz="4" w:space="0" w:color="000000"/>
            </w:tcBorders>
            <w:shd w:val="clear" w:color="auto" w:fill="FFFFFF"/>
            <w:vAlign w:val="center"/>
          </w:tcPr>
          <w:p w14:paraId="371112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5 250,00</w:t>
            </w:r>
          </w:p>
        </w:tc>
        <w:tc>
          <w:tcPr>
            <w:tcW w:w="1135" w:type="dxa"/>
            <w:tcBorders>
              <w:left w:val="single" w:sz="4" w:space="0" w:color="000000"/>
              <w:bottom w:val="single" w:sz="4" w:space="0" w:color="000000"/>
            </w:tcBorders>
            <w:shd w:val="clear" w:color="auto" w:fill="FFFFFF"/>
            <w:vAlign w:val="center"/>
          </w:tcPr>
          <w:p w14:paraId="24F95D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5 350,00</w:t>
            </w:r>
          </w:p>
        </w:tc>
        <w:tc>
          <w:tcPr>
            <w:tcW w:w="1139" w:type="dxa"/>
            <w:tcBorders>
              <w:left w:val="single" w:sz="4" w:space="0" w:color="000000"/>
              <w:bottom w:val="single" w:sz="4" w:space="0" w:color="000000"/>
            </w:tcBorders>
            <w:shd w:val="clear" w:color="auto" w:fill="FFFFFF"/>
            <w:vAlign w:val="center"/>
          </w:tcPr>
          <w:p w14:paraId="0D7307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101DB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r>
      <w:tr w:rsidR="00297A27" w:rsidRPr="00297A27" w14:paraId="3136F5C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4337F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322</w:t>
            </w:r>
          </w:p>
        </w:tc>
        <w:tc>
          <w:tcPr>
            <w:tcW w:w="7142" w:type="dxa"/>
            <w:tcBorders>
              <w:left w:val="single" w:sz="4" w:space="0" w:color="000000"/>
              <w:bottom w:val="single" w:sz="4" w:space="0" w:color="000000"/>
            </w:tcBorders>
            <w:shd w:val="clear" w:color="auto" w:fill="FFFFFF"/>
          </w:tcPr>
          <w:p w14:paraId="20C77A7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Пружина передней подвески 3160</w:t>
            </w:r>
          </w:p>
        </w:tc>
        <w:tc>
          <w:tcPr>
            <w:tcW w:w="708" w:type="dxa"/>
            <w:tcBorders>
              <w:left w:val="single" w:sz="4" w:space="0" w:color="000000"/>
              <w:bottom w:val="single" w:sz="4" w:space="0" w:color="000000"/>
            </w:tcBorders>
            <w:shd w:val="clear" w:color="auto" w:fill="FFFFFF"/>
          </w:tcPr>
          <w:p w14:paraId="1FB2F3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F2A3F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2C88C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1 530,00</w:t>
            </w:r>
          </w:p>
        </w:tc>
        <w:tc>
          <w:tcPr>
            <w:tcW w:w="1184" w:type="dxa"/>
            <w:tcBorders>
              <w:left w:val="single" w:sz="4" w:space="0" w:color="000000"/>
              <w:bottom w:val="single" w:sz="4" w:space="0" w:color="000000"/>
            </w:tcBorders>
            <w:shd w:val="clear" w:color="auto" w:fill="FFFFFF"/>
            <w:vAlign w:val="center"/>
          </w:tcPr>
          <w:p w14:paraId="62C7E0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1 606,50</w:t>
            </w:r>
          </w:p>
        </w:tc>
        <w:tc>
          <w:tcPr>
            <w:tcW w:w="1135" w:type="dxa"/>
            <w:tcBorders>
              <w:left w:val="single" w:sz="4" w:space="0" w:color="000000"/>
              <w:bottom w:val="single" w:sz="4" w:space="0" w:color="000000"/>
            </w:tcBorders>
            <w:shd w:val="clear" w:color="auto" w:fill="FFFFFF"/>
            <w:vAlign w:val="center"/>
          </w:tcPr>
          <w:p w14:paraId="28F474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1 637,10</w:t>
            </w:r>
          </w:p>
        </w:tc>
        <w:tc>
          <w:tcPr>
            <w:tcW w:w="1139" w:type="dxa"/>
            <w:tcBorders>
              <w:left w:val="single" w:sz="4" w:space="0" w:color="000000"/>
              <w:bottom w:val="single" w:sz="4" w:space="0" w:color="000000"/>
            </w:tcBorders>
            <w:shd w:val="clear" w:color="auto" w:fill="FFFFFF"/>
            <w:vAlign w:val="center"/>
          </w:tcPr>
          <w:p w14:paraId="4538F3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4DA2E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1 591,20</w:t>
            </w:r>
          </w:p>
        </w:tc>
      </w:tr>
      <w:tr w:rsidR="00297A27" w:rsidRPr="00297A27" w14:paraId="07D93A1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80019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323</w:t>
            </w:r>
          </w:p>
        </w:tc>
        <w:tc>
          <w:tcPr>
            <w:tcW w:w="7142" w:type="dxa"/>
            <w:tcBorders>
              <w:left w:val="single" w:sz="4" w:space="0" w:color="000000"/>
              <w:bottom w:val="single" w:sz="4" w:space="0" w:color="000000"/>
            </w:tcBorders>
            <w:shd w:val="clear" w:color="auto" w:fill="FFFFFF"/>
          </w:tcPr>
          <w:p w14:paraId="5DC9514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отопителя 3162, 3163 </w:t>
            </w:r>
            <w:proofErr w:type="spellStart"/>
            <w:r w:rsidRPr="00297A27">
              <w:rPr>
                <w:rFonts w:ascii="Times New Roman" w:eastAsia="Times New Roman" w:hAnsi="Times New Roman" w:cs="Times New Roman"/>
                <w:color w:val="00000A"/>
                <w:kern w:val="1"/>
                <w:sz w:val="20"/>
                <w:szCs w:val="20"/>
                <w:lang w:eastAsia="zh-CN"/>
                <w14:ligatures w14:val="none"/>
              </w:rPr>
              <w:t>алюм</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F3FC1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BE941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E8D76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4 390,00</w:t>
            </w:r>
          </w:p>
        </w:tc>
        <w:tc>
          <w:tcPr>
            <w:tcW w:w="1184" w:type="dxa"/>
            <w:tcBorders>
              <w:left w:val="single" w:sz="4" w:space="0" w:color="000000"/>
              <w:bottom w:val="single" w:sz="4" w:space="0" w:color="000000"/>
            </w:tcBorders>
            <w:shd w:val="clear" w:color="auto" w:fill="FFFFFF"/>
            <w:vAlign w:val="center"/>
          </w:tcPr>
          <w:p w14:paraId="7400C1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4 609,50</w:t>
            </w:r>
          </w:p>
        </w:tc>
        <w:tc>
          <w:tcPr>
            <w:tcW w:w="1135" w:type="dxa"/>
            <w:tcBorders>
              <w:left w:val="single" w:sz="4" w:space="0" w:color="000000"/>
              <w:bottom w:val="single" w:sz="4" w:space="0" w:color="000000"/>
            </w:tcBorders>
            <w:shd w:val="clear" w:color="auto" w:fill="FFFFFF"/>
            <w:vAlign w:val="center"/>
          </w:tcPr>
          <w:p w14:paraId="5BFA7E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4 697,30</w:t>
            </w:r>
          </w:p>
        </w:tc>
        <w:tc>
          <w:tcPr>
            <w:tcW w:w="1139" w:type="dxa"/>
            <w:tcBorders>
              <w:left w:val="single" w:sz="4" w:space="0" w:color="000000"/>
              <w:bottom w:val="single" w:sz="4" w:space="0" w:color="000000"/>
            </w:tcBorders>
            <w:shd w:val="clear" w:color="auto" w:fill="FFFFFF"/>
            <w:vAlign w:val="center"/>
          </w:tcPr>
          <w:p w14:paraId="33D923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4 565,60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C34FC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4 565,60</w:t>
            </w:r>
          </w:p>
        </w:tc>
      </w:tr>
      <w:tr w:rsidR="00297A27" w:rsidRPr="00297A27" w14:paraId="4817939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9569B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324</w:t>
            </w:r>
          </w:p>
        </w:tc>
        <w:tc>
          <w:tcPr>
            <w:tcW w:w="7142" w:type="dxa"/>
            <w:tcBorders>
              <w:left w:val="single" w:sz="4" w:space="0" w:color="000000"/>
              <w:bottom w:val="single" w:sz="4" w:space="0" w:color="000000"/>
            </w:tcBorders>
            <w:shd w:val="clear" w:color="auto" w:fill="FFFFFF"/>
          </w:tcPr>
          <w:p w14:paraId="0604FBD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Радиатор отопителя 452</w:t>
            </w:r>
          </w:p>
        </w:tc>
        <w:tc>
          <w:tcPr>
            <w:tcW w:w="708" w:type="dxa"/>
            <w:tcBorders>
              <w:left w:val="single" w:sz="4" w:space="0" w:color="000000"/>
              <w:bottom w:val="single" w:sz="4" w:space="0" w:color="000000"/>
            </w:tcBorders>
            <w:shd w:val="clear" w:color="auto" w:fill="FFFFFF"/>
          </w:tcPr>
          <w:p w14:paraId="083DBA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337DC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12436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8 300,00</w:t>
            </w:r>
          </w:p>
        </w:tc>
        <w:tc>
          <w:tcPr>
            <w:tcW w:w="1184" w:type="dxa"/>
            <w:tcBorders>
              <w:left w:val="single" w:sz="4" w:space="0" w:color="000000"/>
              <w:bottom w:val="single" w:sz="4" w:space="0" w:color="000000"/>
            </w:tcBorders>
            <w:shd w:val="clear" w:color="auto" w:fill="FFFFFF"/>
            <w:vAlign w:val="center"/>
          </w:tcPr>
          <w:p w14:paraId="754B15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8 715,00</w:t>
            </w:r>
          </w:p>
        </w:tc>
        <w:tc>
          <w:tcPr>
            <w:tcW w:w="1135" w:type="dxa"/>
            <w:tcBorders>
              <w:left w:val="single" w:sz="4" w:space="0" w:color="000000"/>
              <w:bottom w:val="single" w:sz="4" w:space="0" w:color="000000"/>
            </w:tcBorders>
            <w:shd w:val="clear" w:color="auto" w:fill="FFFFFF"/>
            <w:vAlign w:val="center"/>
          </w:tcPr>
          <w:p w14:paraId="5C87A3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8 881,00</w:t>
            </w:r>
          </w:p>
        </w:tc>
        <w:tc>
          <w:tcPr>
            <w:tcW w:w="1139" w:type="dxa"/>
            <w:tcBorders>
              <w:left w:val="single" w:sz="4" w:space="0" w:color="000000"/>
              <w:bottom w:val="single" w:sz="4" w:space="0" w:color="000000"/>
            </w:tcBorders>
            <w:shd w:val="clear" w:color="auto" w:fill="FFFFFF"/>
            <w:vAlign w:val="center"/>
          </w:tcPr>
          <w:p w14:paraId="5A8A3D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8 632,00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468EB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8 632,00</w:t>
            </w:r>
          </w:p>
        </w:tc>
      </w:tr>
      <w:tr w:rsidR="00297A27" w:rsidRPr="00297A27" w14:paraId="52EF1F5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B8688B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325</w:t>
            </w:r>
          </w:p>
        </w:tc>
        <w:tc>
          <w:tcPr>
            <w:tcW w:w="7142" w:type="dxa"/>
            <w:tcBorders>
              <w:left w:val="single" w:sz="4" w:space="0" w:color="000000"/>
              <w:bottom w:val="single" w:sz="4" w:space="0" w:color="000000"/>
            </w:tcBorders>
            <w:shd w:val="clear" w:color="auto" w:fill="FFFFFF"/>
          </w:tcPr>
          <w:p w14:paraId="03377B1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охлаждения 3163 ,452 дв.4213 i </w:t>
            </w:r>
          </w:p>
        </w:tc>
        <w:tc>
          <w:tcPr>
            <w:tcW w:w="708" w:type="dxa"/>
            <w:tcBorders>
              <w:left w:val="single" w:sz="4" w:space="0" w:color="000000"/>
              <w:bottom w:val="single" w:sz="4" w:space="0" w:color="000000"/>
            </w:tcBorders>
            <w:shd w:val="clear" w:color="auto" w:fill="FFFFFF"/>
          </w:tcPr>
          <w:p w14:paraId="027929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D4A08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237F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32 900,00</w:t>
            </w:r>
          </w:p>
        </w:tc>
        <w:tc>
          <w:tcPr>
            <w:tcW w:w="1184" w:type="dxa"/>
            <w:tcBorders>
              <w:left w:val="single" w:sz="4" w:space="0" w:color="000000"/>
              <w:bottom w:val="single" w:sz="4" w:space="0" w:color="000000"/>
            </w:tcBorders>
            <w:shd w:val="clear" w:color="auto" w:fill="FFFFFF"/>
            <w:vAlign w:val="center"/>
          </w:tcPr>
          <w:p w14:paraId="18DF77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34 545,00</w:t>
            </w:r>
          </w:p>
        </w:tc>
        <w:tc>
          <w:tcPr>
            <w:tcW w:w="1135" w:type="dxa"/>
            <w:tcBorders>
              <w:left w:val="single" w:sz="4" w:space="0" w:color="000000"/>
              <w:bottom w:val="single" w:sz="4" w:space="0" w:color="000000"/>
            </w:tcBorders>
            <w:shd w:val="clear" w:color="auto" w:fill="FFFFFF"/>
            <w:vAlign w:val="center"/>
          </w:tcPr>
          <w:p w14:paraId="4FFCB6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35 203,00</w:t>
            </w:r>
          </w:p>
        </w:tc>
        <w:tc>
          <w:tcPr>
            <w:tcW w:w="1139" w:type="dxa"/>
            <w:tcBorders>
              <w:left w:val="single" w:sz="4" w:space="0" w:color="000000"/>
              <w:bottom w:val="single" w:sz="4" w:space="0" w:color="000000"/>
            </w:tcBorders>
            <w:shd w:val="clear" w:color="auto" w:fill="FFFFFF"/>
            <w:vAlign w:val="center"/>
          </w:tcPr>
          <w:p w14:paraId="2CF6E3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34 216,00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690FA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34 216,00</w:t>
            </w:r>
          </w:p>
        </w:tc>
      </w:tr>
      <w:tr w:rsidR="00297A27" w:rsidRPr="00297A27" w14:paraId="4854C90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A93074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326</w:t>
            </w:r>
          </w:p>
        </w:tc>
        <w:tc>
          <w:tcPr>
            <w:tcW w:w="7142" w:type="dxa"/>
            <w:tcBorders>
              <w:left w:val="single" w:sz="4" w:space="0" w:color="000000"/>
              <w:bottom w:val="single" w:sz="4" w:space="0" w:color="000000"/>
            </w:tcBorders>
            <w:shd w:val="clear" w:color="auto" w:fill="FFFFFF"/>
          </w:tcPr>
          <w:p w14:paraId="358C10F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Зеркало 452 н/о левое</w:t>
            </w:r>
          </w:p>
        </w:tc>
        <w:tc>
          <w:tcPr>
            <w:tcW w:w="708" w:type="dxa"/>
            <w:tcBorders>
              <w:left w:val="single" w:sz="4" w:space="0" w:color="000000"/>
              <w:bottom w:val="single" w:sz="4" w:space="0" w:color="000000"/>
            </w:tcBorders>
            <w:shd w:val="clear" w:color="auto" w:fill="FFFFFF"/>
          </w:tcPr>
          <w:p w14:paraId="597438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9F3C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9DA42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950,00</w:t>
            </w:r>
          </w:p>
        </w:tc>
        <w:tc>
          <w:tcPr>
            <w:tcW w:w="1184" w:type="dxa"/>
            <w:tcBorders>
              <w:left w:val="single" w:sz="4" w:space="0" w:color="000000"/>
              <w:bottom w:val="single" w:sz="4" w:space="0" w:color="000000"/>
            </w:tcBorders>
            <w:shd w:val="clear" w:color="auto" w:fill="FFFFFF"/>
            <w:vAlign w:val="center"/>
          </w:tcPr>
          <w:p w14:paraId="352796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997,50</w:t>
            </w:r>
          </w:p>
        </w:tc>
        <w:tc>
          <w:tcPr>
            <w:tcW w:w="1135" w:type="dxa"/>
            <w:tcBorders>
              <w:left w:val="single" w:sz="4" w:space="0" w:color="000000"/>
              <w:bottom w:val="single" w:sz="4" w:space="0" w:color="000000"/>
            </w:tcBorders>
            <w:shd w:val="clear" w:color="auto" w:fill="FFFFFF"/>
            <w:vAlign w:val="center"/>
          </w:tcPr>
          <w:p w14:paraId="4ACFF8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1 016,50</w:t>
            </w:r>
          </w:p>
        </w:tc>
        <w:tc>
          <w:tcPr>
            <w:tcW w:w="1139" w:type="dxa"/>
            <w:tcBorders>
              <w:left w:val="single" w:sz="4" w:space="0" w:color="000000"/>
              <w:bottom w:val="single" w:sz="4" w:space="0" w:color="000000"/>
            </w:tcBorders>
            <w:shd w:val="clear" w:color="auto" w:fill="FFFFFF"/>
            <w:vAlign w:val="center"/>
          </w:tcPr>
          <w:p w14:paraId="278CA0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908F9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988,00</w:t>
            </w:r>
          </w:p>
        </w:tc>
      </w:tr>
      <w:tr w:rsidR="00297A27" w:rsidRPr="00297A27" w14:paraId="703477D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7B1A90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327</w:t>
            </w:r>
          </w:p>
        </w:tc>
        <w:tc>
          <w:tcPr>
            <w:tcW w:w="7142" w:type="dxa"/>
            <w:tcBorders>
              <w:left w:val="single" w:sz="4" w:space="0" w:color="000000"/>
              <w:bottom w:val="single" w:sz="4" w:space="0" w:color="000000"/>
            </w:tcBorders>
            <w:shd w:val="clear" w:color="auto" w:fill="FFFFFF"/>
          </w:tcPr>
          <w:p w14:paraId="75AE38F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Зеркало 452 н/о правое</w:t>
            </w:r>
          </w:p>
        </w:tc>
        <w:tc>
          <w:tcPr>
            <w:tcW w:w="708" w:type="dxa"/>
            <w:tcBorders>
              <w:left w:val="single" w:sz="4" w:space="0" w:color="000000"/>
              <w:bottom w:val="single" w:sz="4" w:space="0" w:color="000000"/>
            </w:tcBorders>
            <w:shd w:val="clear" w:color="auto" w:fill="FFFFFF"/>
          </w:tcPr>
          <w:p w14:paraId="37CBA0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9CC35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A337C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950,00</w:t>
            </w:r>
          </w:p>
        </w:tc>
        <w:tc>
          <w:tcPr>
            <w:tcW w:w="1184" w:type="dxa"/>
            <w:tcBorders>
              <w:left w:val="single" w:sz="4" w:space="0" w:color="000000"/>
              <w:bottom w:val="single" w:sz="4" w:space="0" w:color="000000"/>
            </w:tcBorders>
            <w:shd w:val="clear" w:color="auto" w:fill="FFFFFF"/>
            <w:vAlign w:val="center"/>
          </w:tcPr>
          <w:p w14:paraId="34380D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997,50</w:t>
            </w:r>
          </w:p>
        </w:tc>
        <w:tc>
          <w:tcPr>
            <w:tcW w:w="1135" w:type="dxa"/>
            <w:tcBorders>
              <w:left w:val="single" w:sz="4" w:space="0" w:color="000000"/>
              <w:bottom w:val="single" w:sz="4" w:space="0" w:color="000000"/>
            </w:tcBorders>
            <w:shd w:val="clear" w:color="auto" w:fill="FFFFFF"/>
            <w:vAlign w:val="center"/>
          </w:tcPr>
          <w:p w14:paraId="655893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1 016,50</w:t>
            </w:r>
          </w:p>
        </w:tc>
        <w:tc>
          <w:tcPr>
            <w:tcW w:w="1139" w:type="dxa"/>
            <w:tcBorders>
              <w:left w:val="single" w:sz="4" w:space="0" w:color="000000"/>
              <w:bottom w:val="single" w:sz="4" w:space="0" w:color="000000"/>
            </w:tcBorders>
            <w:shd w:val="clear" w:color="auto" w:fill="FFFFFF"/>
            <w:vAlign w:val="center"/>
          </w:tcPr>
          <w:p w14:paraId="121879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FEA72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988,00</w:t>
            </w:r>
          </w:p>
        </w:tc>
      </w:tr>
      <w:tr w:rsidR="00297A27" w:rsidRPr="00297A27" w14:paraId="0AAF632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7E7694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328</w:t>
            </w:r>
          </w:p>
        </w:tc>
        <w:tc>
          <w:tcPr>
            <w:tcW w:w="7142" w:type="dxa"/>
            <w:tcBorders>
              <w:left w:val="single" w:sz="4" w:space="0" w:color="000000"/>
              <w:bottom w:val="single" w:sz="4" w:space="0" w:color="000000"/>
            </w:tcBorders>
            <w:shd w:val="clear" w:color="auto" w:fill="FFFFFF"/>
          </w:tcPr>
          <w:p w14:paraId="73BF66F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Зеркало УАЗ-ПАТРИОТ с 2015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г.в</w:t>
            </w:r>
            <w:proofErr w:type="spellEnd"/>
            <w:proofErr w:type="gramEnd"/>
          </w:p>
        </w:tc>
        <w:tc>
          <w:tcPr>
            <w:tcW w:w="708" w:type="dxa"/>
            <w:tcBorders>
              <w:left w:val="single" w:sz="4" w:space="0" w:color="000000"/>
              <w:bottom w:val="single" w:sz="4" w:space="0" w:color="000000"/>
            </w:tcBorders>
            <w:shd w:val="clear" w:color="auto" w:fill="FFFFFF"/>
          </w:tcPr>
          <w:p w14:paraId="10DD1F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E1591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858B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3 745,00</w:t>
            </w:r>
          </w:p>
        </w:tc>
        <w:tc>
          <w:tcPr>
            <w:tcW w:w="1184" w:type="dxa"/>
            <w:tcBorders>
              <w:left w:val="single" w:sz="4" w:space="0" w:color="000000"/>
              <w:bottom w:val="single" w:sz="4" w:space="0" w:color="000000"/>
            </w:tcBorders>
            <w:shd w:val="clear" w:color="auto" w:fill="FFFFFF"/>
            <w:vAlign w:val="center"/>
          </w:tcPr>
          <w:p w14:paraId="5A4F41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3 932,25</w:t>
            </w:r>
          </w:p>
        </w:tc>
        <w:tc>
          <w:tcPr>
            <w:tcW w:w="1135" w:type="dxa"/>
            <w:tcBorders>
              <w:left w:val="single" w:sz="4" w:space="0" w:color="000000"/>
              <w:bottom w:val="single" w:sz="4" w:space="0" w:color="000000"/>
            </w:tcBorders>
            <w:shd w:val="clear" w:color="auto" w:fill="FFFFFF"/>
            <w:vAlign w:val="center"/>
          </w:tcPr>
          <w:p w14:paraId="2D90DC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4 007,15</w:t>
            </w:r>
          </w:p>
        </w:tc>
        <w:tc>
          <w:tcPr>
            <w:tcW w:w="1139" w:type="dxa"/>
            <w:tcBorders>
              <w:left w:val="single" w:sz="4" w:space="0" w:color="000000"/>
              <w:bottom w:val="single" w:sz="4" w:space="0" w:color="000000"/>
            </w:tcBorders>
            <w:shd w:val="clear" w:color="auto" w:fill="FFFFFF"/>
            <w:vAlign w:val="center"/>
          </w:tcPr>
          <w:p w14:paraId="2961AD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3 894,80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34434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3 894,80</w:t>
            </w:r>
          </w:p>
        </w:tc>
      </w:tr>
      <w:tr w:rsidR="00297A27" w:rsidRPr="00297A27" w14:paraId="5B46970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7ACC9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329</w:t>
            </w:r>
          </w:p>
        </w:tc>
        <w:tc>
          <w:tcPr>
            <w:tcW w:w="7142" w:type="dxa"/>
            <w:tcBorders>
              <w:left w:val="single" w:sz="4" w:space="0" w:color="000000"/>
              <w:bottom w:val="single" w:sz="4" w:space="0" w:color="000000"/>
            </w:tcBorders>
            <w:shd w:val="clear" w:color="auto" w:fill="FFFFFF"/>
          </w:tcPr>
          <w:p w14:paraId="5306BFE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Блок управления МИКАС 10.3 УАЗ-390994, дв.4213 Евро-3</w:t>
            </w:r>
          </w:p>
        </w:tc>
        <w:tc>
          <w:tcPr>
            <w:tcW w:w="708" w:type="dxa"/>
            <w:tcBorders>
              <w:left w:val="single" w:sz="4" w:space="0" w:color="000000"/>
              <w:bottom w:val="single" w:sz="4" w:space="0" w:color="000000"/>
            </w:tcBorders>
            <w:shd w:val="clear" w:color="auto" w:fill="FFFFFF"/>
          </w:tcPr>
          <w:p w14:paraId="44FBCF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B4564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1E07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14 100,00</w:t>
            </w:r>
          </w:p>
        </w:tc>
        <w:tc>
          <w:tcPr>
            <w:tcW w:w="1184" w:type="dxa"/>
            <w:tcBorders>
              <w:left w:val="single" w:sz="4" w:space="0" w:color="000000"/>
              <w:bottom w:val="single" w:sz="4" w:space="0" w:color="000000"/>
            </w:tcBorders>
            <w:shd w:val="clear" w:color="auto" w:fill="FFFFFF"/>
            <w:vAlign w:val="center"/>
          </w:tcPr>
          <w:p w14:paraId="1B1BFD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14 805,00</w:t>
            </w:r>
          </w:p>
        </w:tc>
        <w:tc>
          <w:tcPr>
            <w:tcW w:w="1135" w:type="dxa"/>
            <w:tcBorders>
              <w:left w:val="single" w:sz="4" w:space="0" w:color="000000"/>
              <w:bottom w:val="single" w:sz="4" w:space="0" w:color="000000"/>
            </w:tcBorders>
            <w:shd w:val="clear" w:color="auto" w:fill="FFFFFF"/>
            <w:vAlign w:val="center"/>
          </w:tcPr>
          <w:p w14:paraId="1BC9E3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15 087,00</w:t>
            </w:r>
          </w:p>
        </w:tc>
        <w:tc>
          <w:tcPr>
            <w:tcW w:w="1139" w:type="dxa"/>
            <w:tcBorders>
              <w:left w:val="single" w:sz="4" w:space="0" w:color="000000"/>
              <w:bottom w:val="single" w:sz="4" w:space="0" w:color="000000"/>
            </w:tcBorders>
            <w:shd w:val="clear" w:color="auto" w:fill="FFFFFF"/>
            <w:vAlign w:val="center"/>
          </w:tcPr>
          <w:p w14:paraId="2B1773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14 664,00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AAC4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14 664,00</w:t>
            </w:r>
          </w:p>
        </w:tc>
      </w:tr>
      <w:tr w:rsidR="00297A27" w:rsidRPr="00297A27" w14:paraId="637ABCD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1BC98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330</w:t>
            </w:r>
          </w:p>
        </w:tc>
        <w:tc>
          <w:tcPr>
            <w:tcW w:w="7142" w:type="dxa"/>
            <w:tcBorders>
              <w:left w:val="single" w:sz="4" w:space="0" w:color="000000"/>
              <w:bottom w:val="single" w:sz="4" w:space="0" w:color="000000"/>
            </w:tcBorders>
            <w:shd w:val="clear" w:color="auto" w:fill="FFFFFF"/>
          </w:tcPr>
          <w:p w14:paraId="4B0ECA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Блок управления </w:t>
            </w:r>
            <w:proofErr w:type="gramStart"/>
            <w:r w:rsidRPr="00297A27">
              <w:rPr>
                <w:rFonts w:ascii="Times New Roman" w:eastAsia="Times New Roman" w:hAnsi="Times New Roman" w:cs="Times New Roman"/>
                <w:color w:val="00000A"/>
                <w:kern w:val="1"/>
                <w:sz w:val="20"/>
                <w:szCs w:val="20"/>
                <w:lang w:eastAsia="zh-CN"/>
                <w14:ligatures w14:val="none"/>
              </w:rPr>
              <w:t>РК  УАЗ</w:t>
            </w:r>
            <w:proofErr w:type="gramEnd"/>
            <w:r w:rsidRPr="00297A27">
              <w:rPr>
                <w:rFonts w:ascii="Times New Roman" w:eastAsia="Times New Roman" w:hAnsi="Times New Roman" w:cs="Times New Roman"/>
                <w:color w:val="00000A"/>
                <w:kern w:val="1"/>
                <w:sz w:val="20"/>
                <w:szCs w:val="20"/>
                <w:lang w:eastAsia="zh-CN"/>
                <w14:ligatures w14:val="none"/>
              </w:rPr>
              <w:t xml:space="preserve">-Патриот </w:t>
            </w:r>
          </w:p>
        </w:tc>
        <w:tc>
          <w:tcPr>
            <w:tcW w:w="708" w:type="dxa"/>
            <w:tcBorders>
              <w:left w:val="single" w:sz="4" w:space="0" w:color="000000"/>
              <w:bottom w:val="single" w:sz="4" w:space="0" w:color="000000"/>
            </w:tcBorders>
            <w:shd w:val="clear" w:color="auto" w:fill="FFFFFF"/>
          </w:tcPr>
          <w:p w14:paraId="116B6E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17B33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7DA5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2 390,00</w:t>
            </w:r>
          </w:p>
        </w:tc>
        <w:tc>
          <w:tcPr>
            <w:tcW w:w="1184" w:type="dxa"/>
            <w:tcBorders>
              <w:left w:val="single" w:sz="4" w:space="0" w:color="000000"/>
              <w:bottom w:val="single" w:sz="4" w:space="0" w:color="000000"/>
            </w:tcBorders>
            <w:shd w:val="clear" w:color="auto" w:fill="FFFFFF"/>
            <w:vAlign w:val="center"/>
          </w:tcPr>
          <w:p w14:paraId="453266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2 509,50</w:t>
            </w:r>
          </w:p>
        </w:tc>
        <w:tc>
          <w:tcPr>
            <w:tcW w:w="1135" w:type="dxa"/>
            <w:tcBorders>
              <w:left w:val="single" w:sz="4" w:space="0" w:color="000000"/>
              <w:bottom w:val="single" w:sz="4" w:space="0" w:color="000000"/>
            </w:tcBorders>
            <w:shd w:val="clear" w:color="auto" w:fill="FFFFFF"/>
            <w:vAlign w:val="center"/>
          </w:tcPr>
          <w:p w14:paraId="39888B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2 557,30</w:t>
            </w:r>
          </w:p>
        </w:tc>
        <w:tc>
          <w:tcPr>
            <w:tcW w:w="1139" w:type="dxa"/>
            <w:tcBorders>
              <w:left w:val="single" w:sz="4" w:space="0" w:color="000000"/>
              <w:bottom w:val="single" w:sz="4" w:space="0" w:color="000000"/>
            </w:tcBorders>
            <w:shd w:val="clear" w:color="auto" w:fill="FFFFFF"/>
            <w:vAlign w:val="center"/>
          </w:tcPr>
          <w:p w14:paraId="466ACA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2 485,60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F3A7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2 485,60</w:t>
            </w:r>
          </w:p>
        </w:tc>
      </w:tr>
      <w:tr w:rsidR="00297A27" w:rsidRPr="00297A27" w14:paraId="3871FE7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6AC81B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331</w:t>
            </w:r>
          </w:p>
        </w:tc>
        <w:tc>
          <w:tcPr>
            <w:tcW w:w="7142" w:type="dxa"/>
            <w:tcBorders>
              <w:left w:val="single" w:sz="4" w:space="0" w:color="000000"/>
              <w:bottom w:val="single" w:sz="4" w:space="0" w:color="000000"/>
            </w:tcBorders>
            <w:shd w:val="clear" w:color="auto" w:fill="FFFFFF"/>
          </w:tcPr>
          <w:p w14:paraId="52F926F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Блок управления УАЗ 452 дв.4091 Е-4 </w:t>
            </w:r>
          </w:p>
        </w:tc>
        <w:tc>
          <w:tcPr>
            <w:tcW w:w="708" w:type="dxa"/>
            <w:tcBorders>
              <w:left w:val="single" w:sz="4" w:space="0" w:color="000000"/>
              <w:bottom w:val="single" w:sz="4" w:space="0" w:color="000000"/>
            </w:tcBorders>
            <w:shd w:val="clear" w:color="auto" w:fill="FFFFFF"/>
          </w:tcPr>
          <w:p w14:paraId="3B59AC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A2D16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ED456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45 000,00</w:t>
            </w:r>
          </w:p>
        </w:tc>
        <w:tc>
          <w:tcPr>
            <w:tcW w:w="1184" w:type="dxa"/>
            <w:tcBorders>
              <w:left w:val="single" w:sz="4" w:space="0" w:color="000000"/>
              <w:bottom w:val="single" w:sz="4" w:space="0" w:color="000000"/>
            </w:tcBorders>
            <w:shd w:val="clear" w:color="auto" w:fill="FFFFFF"/>
            <w:vAlign w:val="center"/>
          </w:tcPr>
          <w:p w14:paraId="22F95B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47 250,00</w:t>
            </w:r>
          </w:p>
        </w:tc>
        <w:tc>
          <w:tcPr>
            <w:tcW w:w="1135" w:type="dxa"/>
            <w:tcBorders>
              <w:left w:val="single" w:sz="4" w:space="0" w:color="000000"/>
              <w:bottom w:val="single" w:sz="4" w:space="0" w:color="000000"/>
            </w:tcBorders>
            <w:shd w:val="clear" w:color="auto" w:fill="FFFFFF"/>
            <w:vAlign w:val="center"/>
          </w:tcPr>
          <w:p w14:paraId="53438E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48 150,00</w:t>
            </w:r>
          </w:p>
        </w:tc>
        <w:tc>
          <w:tcPr>
            <w:tcW w:w="1139" w:type="dxa"/>
            <w:tcBorders>
              <w:left w:val="single" w:sz="4" w:space="0" w:color="000000"/>
              <w:bottom w:val="single" w:sz="4" w:space="0" w:color="000000"/>
            </w:tcBorders>
            <w:shd w:val="clear" w:color="auto" w:fill="FFFFFF"/>
            <w:vAlign w:val="center"/>
          </w:tcPr>
          <w:p w14:paraId="61B34C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46 800,00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692CA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46 800,00</w:t>
            </w:r>
          </w:p>
        </w:tc>
      </w:tr>
      <w:tr w:rsidR="00297A27" w:rsidRPr="00297A27" w14:paraId="1C2D0DF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83BA9E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332</w:t>
            </w:r>
          </w:p>
        </w:tc>
        <w:tc>
          <w:tcPr>
            <w:tcW w:w="7142" w:type="dxa"/>
            <w:tcBorders>
              <w:left w:val="single" w:sz="4" w:space="0" w:color="000000"/>
              <w:bottom w:val="single" w:sz="4" w:space="0" w:color="000000"/>
            </w:tcBorders>
            <w:shd w:val="clear" w:color="auto" w:fill="FFFFFF"/>
          </w:tcPr>
          <w:p w14:paraId="73F266E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Генератор УАЗ 120А 3163, ГАЗ 3302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405,406,409</w:t>
            </w:r>
          </w:p>
        </w:tc>
        <w:tc>
          <w:tcPr>
            <w:tcW w:w="708" w:type="dxa"/>
            <w:tcBorders>
              <w:left w:val="single" w:sz="4" w:space="0" w:color="000000"/>
              <w:bottom w:val="single" w:sz="4" w:space="0" w:color="000000"/>
            </w:tcBorders>
            <w:shd w:val="clear" w:color="auto" w:fill="FFFFFF"/>
          </w:tcPr>
          <w:p w14:paraId="356361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0A6D9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BFB91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9 150,00</w:t>
            </w:r>
          </w:p>
        </w:tc>
        <w:tc>
          <w:tcPr>
            <w:tcW w:w="1184" w:type="dxa"/>
            <w:tcBorders>
              <w:left w:val="single" w:sz="4" w:space="0" w:color="000000"/>
              <w:bottom w:val="single" w:sz="4" w:space="0" w:color="000000"/>
            </w:tcBorders>
            <w:shd w:val="clear" w:color="auto" w:fill="FFFFFF"/>
            <w:vAlign w:val="center"/>
          </w:tcPr>
          <w:p w14:paraId="5CF7BF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9 607,50</w:t>
            </w:r>
          </w:p>
        </w:tc>
        <w:tc>
          <w:tcPr>
            <w:tcW w:w="1135" w:type="dxa"/>
            <w:tcBorders>
              <w:left w:val="single" w:sz="4" w:space="0" w:color="000000"/>
              <w:bottom w:val="single" w:sz="4" w:space="0" w:color="000000"/>
            </w:tcBorders>
            <w:shd w:val="clear" w:color="auto" w:fill="FFFFFF"/>
            <w:vAlign w:val="center"/>
          </w:tcPr>
          <w:p w14:paraId="27725C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9 790,50</w:t>
            </w:r>
          </w:p>
        </w:tc>
        <w:tc>
          <w:tcPr>
            <w:tcW w:w="1139" w:type="dxa"/>
            <w:tcBorders>
              <w:left w:val="single" w:sz="4" w:space="0" w:color="000000"/>
              <w:bottom w:val="single" w:sz="4" w:space="0" w:color="000000"/>
            </w:tcBorders>
            <w:shd w:val="clear" w:color="auto" w:fill="FFFFFF"/>
            <w:vAlign w:val="center"/>
          </w:tcPr>
          <w:p w14:paraId="695302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9 516,00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09D43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9 516,00</w:t>
            </w:r>
          </w:p>
        </w:tc>
      </w:tr>
      <w:tr w:rsidR="00297A27" w:rsidRPr="00297A27" w14:paraId="1638D3D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77C85E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333</w:t>
            </w:r>
          </w:p>
        </w:tc>
        <w:tc>
          <w:tcPr>
            <w:tcW w:w="7142" w:type="dxa"/>
            <w:tcBorders>
              <w:left w:val="single" w:sz="4" w:space="0" w:color="000000"/>
              <w:bottom w:val="single" w:sz="4" w:space="0" w:color="000000"/>
            </w:tcBorders>
            <w:shd w:val="clear" w:color="auto" w:fill="FFFFFF"/>
          </w:tcPr>
          <w:p w14:paraId="4F29E75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Генератор УАЗ 90А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4213,4216,4219) рем.11</w:t>
            </w:r>
          </w:p>
        </w:tc>
        <w:tc>
          <w:tcPr>
            <w:tcW w:w="708" w:type="dxa"/>
            <w:tcBorders>
              <w:left w:val="single" w:sz="4" w:space="0" w:color="000000"/>
              <w:bottom w:val="single" w:sz="4" w:space="0" w:color="000000"/>
            </w:tcBorders>
            <w:shd w:val="clear" w:color="auto" w:fill="FFFFFF"/>
          </w:tcPr>
          <w:p w14:paraId="159C57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D12A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85B8A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10 250,00</w:t>
            </w:r>
          </w:p>
        </w:tc>
        <w:tc>
          <w:tcPr>
            <w:tcW w:w="1184" w:type="dxa"/>
            <w:tcBorders>
              <w:left w:val="single" w:sz="4" w:space="0" w:color="000000"/>
              <w:bottom w:val="single" w:sz="4" w:space="0" w:color="000000"/>
            </w:tcBorders>
            <w:shd w:val="clear" w:color="auto" w:fill="FFFFFF"/>
            <w:vAlign w:val="center"/>
          </w:tcPr>
          <w:p w14:paraId="4ACE81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10 762,50</w:t>
            </w:r>
          </w:p>
        </w:tc>
        <w:tc>
          <w:tcPr>
            <w:tcW w:w="1135" w:type="dxa"/>
            <w:tcBorders>
              <w:left w:val="single" w:sz="4" w:space="0" w:color="000000"/>
              <w:bottom w:val="single" w:sz="4" w:space="0" w:color="000000"/>
            </w:tcBorders>
            <w:shd w:val="clear" w:color="auto" w:fill="FFFFFF"/>
            <w:vAlign w:val="center"/>
          </w:tcPr>
          <w:p w14:paraId="6F4FEA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10 967,50</w:t>
            </w:r>
          </w:p>
        </w:tc>
        <w:tc>
          <w:tcPr>
            <w:tcW w:w="1139" w:type="dxa"/>
            <w:tcBorders>
              <w:left w:val="single" w:sz="4" w:space="0" w:color="000000"/>
              <w:bottom w:val="single" w:sz="4" w:space="0" w:color="000000"/>
            </w:tcBorders>
            <w:shd w:val="clear" w:color="auto" w:fill="FFFFFF"/>
            <w:vAlign w:val="center"/>
          </w:tcPr>
          <w:p w14:paraId="67E182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10 660,00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14D1C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10 660,00</w:t>
            </w:r>
          </w:p>
        </w:tc>
      </w:tr>
      <w:tr w:rsidR="00297A27" w:rsidRPr="00297A27" w14:paraId="42338AE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D22D74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334</w:t>
            </w:r>
          </w:p>
        </w:tc>
        <w:tc>
          <w:tcPr>
            <w:tcW w:w="7142" w:type="dxa"/>
            <w:tcBorders>
              <w:left w:val="single" w:sz="4" w:space="0" w:color="000000"/>
              <w:bottom w:val="single" w:sz="4" w:space="0" w:color="000000"/>
            </w:tcBorders>
            <w:shd w:val="clear" w:color="auto" w:fill="FFFFFF"/>
          </w:tcPr>
          <w:p w14:paraId="5CA8F31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АБС задний УАЗ-3962 </w:t>
            </w:r>
          </w:p>
        </w:tc>
        <w:tc>
          <w:tcPr>
            <w:tcW w:w="708" w:type="dxa"/>
            <w:tcBorders>
              <w:left w:val="single" w:sz="4" w:space="0" w:color="000000"/>
              <w:bottom w:val="single" w:sz="4" w:space="0" w:color="000000"/>
            </w:tcBorders>
            <w:shd w:val="clear" w:color="auto" w:fill="FFFFFF"/>
          </w:tcPr>
          <w:p w14:paraId="58838E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9F345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4C1B6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2 410,00</w:t>
            </w:r>
          </w:p>
        </w:tc>
        <w:tc>
          <w:tcPr>
            <w:tcW w:w="1184" w:type="dxa"/>
            <w:tcBorders>
              <w:left w:val="single" w:sz="4" w:space="0" w:color="000000"/>
              <w:bottom w:val="single" w:sz="4" w:space="0" w:color="000000"/>
            </w:tcBorders>
            <w:shd w:val="clear" w:color="auto" w:fill="FFFFFF"/>
            <w:vAlign w:val="center"/>
          </w:tcPr>
          <w:p w14:paraId="6690B2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2 530,50</w:t>
            </w:r>
          </w:p>
        </w:tc>
        <w:tc>
          <w:tcPr>
            <w:tcW w:w="1135" w:type="dxa"/>
            <w:tcBorders>
              <w:left w:val="single" w:sz="4" w:space="0" w:color="000000"/>
              <w:bottom w:val="single" w:sz="4" w:space="0" w:color="000000"/>
            </w:tcBorders>
            <w:shd w:val="clear" w:color="auto" w:fill="FFFFFF"/>
            <w:vAlign w:val="center"/>
          </w:tcPr>
          <w:p w14:paraId="5829E6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2 578,70</w:t>
            </w:r>
          </w:p>
        </w:tc>
        <w:tc>
          <w:tcPr>
            <w:tcW w:w="1139" w:type="dxa"/>
            <w:tcBorders>
              <w:left w:val="single" w:sz="4" w:space="0" w:color="000000"/>
              <w:bottom w:val="single" w:sz="4" w:space="0" w:color="000000"/>
            </w:tcBorders>
            <w:shd w:val="clear" w:color="auto" w:fill="FFFFFF"/>
            <w:vAlign w:val="center"/>
          </w:tcPr>
          <w:p w14:paraId="5A827A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2 506,40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AB08D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2 506,40</w:t>
            </w:r>
          </w:p>
        </w:tc>
      </w:tr>
      <w:tr w:rsidR="00297A27" w:rsidRPr="00297A27" w14:paraId="7106D70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64A5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335</w:t>
            </w:r>
          </w:p>
        </w:tc>
        <w:tc>
          <w:tcPr>
            <w:tcW w:w="7142" w:type="dxa"/>
            <w:tcBorders>
              <w:left w:val="single" w:sz="4" w:space="0" w:color="000000"/>
              <w:bottom w:val="single" w:sz="4" w:space="0" w:color="000000"/>
            </w:tcBorders>
            <w:shd w:val="clear" w:color="auto" w:fill="FFFFFF"/>
          </w:tcPr>
          <w:p w14:paraId="0631A4B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Датчик АБС задний УАЗ-Патриот</w:t>
            </w:r>
          </w:p>
        </w:tc>
        <w:tc>
          <w:tcPr>
            <w:tcW w:w="708" w:type="dxa"/>
            <w:tcBorders>
              <w:left w:val="single" w:sz="4" w:space="0" w:color="000000"/>
              <w:bottom w:val="single" w:sz="4" w:space="0" w:color="000000"/>
            </w:tcBorders>
            <w:shd w:val="clear" w:color="auto" w:fill="FFFFFF"/>
          </w:tcPr>
          <w:p w14:paraId="3988DA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2434C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D7D0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3 285,00</w:t>
            </w:r>
          </w:p>
        </w:tc>
        <w:tc>
          <w:tcPr>
            <w:tcW w:w="1184" w:type="dxa"/>
            <w:tcBorders>
              <w:left w:val="single" w:sz="4" w:space="0" w:color="000000"/>
              <w:bottom w:val="single" w:sz="4" w:space="0" w:color="000000"/>
            </w:tcBorders>
            <w:shd w:val="clear" w:color="auto" w:fill="FFFFFF"/>
            <w:vAlign w:val="center"/>
          </w:tcPr>
          <w:p w14:paraId="446210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3 449,25</w:t>
            </w:r>
          </w:p>
        </w:tc>
        <w:tc>
          <w:tcPr>
            <w:tcW w:w="1135" w:type="dxa"/>
            <w:tcBorders>
              <w:left w:val="single" w:sz="4" w:space="0" w:color="000000"/>
              <w:bottom w:val="single" w:sz="4" w:space="0" w:color="000000"/>
            </w:tcBorders>
            <w:shd w:val="clear" w:color="auto" w:fill="FFFFFF"/>
            <w:vAlign w:val="center"/>
          </w:tcPr>
          <w:p w14:paraId="012C44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3 514,95</w:t>
            </w:r>
          </w:p>
        </w:tc>
        <w:tc>
          <w:tcPr>
            <w:tcW w:w="1139" w:type="dxa"/>
            <w:tcBorders>
              <w:left w:val="single" w:sz="4" w:space="0" w:color="000000"/>
              <w:bottom w:val="single" w:sz="4" w:space="0" w:color="000000"/>
            </w:tcBorders>
            <w:shd w:val="clear" w:color="auto" w:fill="FFFFFF"/>
            <w:vAlign w:val="center"/>
          </w:tcPr>
          <w:p w14:paraId="1A5062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3 416,40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8D2FB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3 416,40</w:t>
            </w:r>
          </w:p>
        </w:tc>
      </w:tr>
      <w:tr w:rsidR="00297A27" w:rsidRPr="00297A27" w14:paraId="6AFC79D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E73AC8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336</w:t>
            </w:r>
          </w:p>
        </w:tc>
        <w:tc>
          <w:tcPr>
            <w:tcW w:w="7142" w:type="dxa"/>
            <w:tcBorders>
              <w:left w:val="single" w:sz="4" w:space="0" w:color="000000"/>
              <w:bottom w:val="single" w:sz="4" w:space="0" w:color="000000"/>
            </w:tcBorders>
            <w:shd w:val="clear" w:color="auto" w:fill="FFFFFF"/>
          </w:tcPr>
          <w:p w14:paraId="26AE80D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Датчик АБС передний УАЗ-3962</w:t>
            </w:r>
          </w:p>
        </w:tc>
        <w:tc>
          <w:tcPr>
            <w:tcW w:w="708" w:type="dxa"/>
            <w:tcBorders>
              <w:left w:val="single" w:sz="4" w:space="0" w:color="000000"/>
              <w:bottom w:val="single" w:sz="4" w:space="0" w:color="000000"/>
            </w:tcBorders>
            <w:shd w:val="clear" w:color="auto" w:fill="FFFFFF"/>
          </w:tcPr>
          <w:p w14:paraId="0F91DB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9CA3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94194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3 000,00</w:t>
            </w:r>
          </w:p>
        </w:tc>
        <w:tc>
          <w:tcPr>
            <w:tcW w:w="1184" w:type="dxa"/>
            <w:tcBorders>
              <w:left w:val="single" w:sz="4" w:space="0" w:color="000000"/>
              <w:bottom w:val="single" w:sz="4" w:space="0" w:color="000000"/>
            </w:tcBorders>
            <w:shd w:val="clear" w:color="auto" w:fill="FFFFFF"/>
            <w:vAlign w:val="center"/>
          </w:tcPr>
          <w:p w14:paraId="23EF7C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3 150,00</w:t>
            </w:r>
          </w:p>
        </w:tc>
        <w:tc>
          <w:tcPr>
            <w:tcW w:w="1135" w:type="dxa"/>
            <w:tcBorders>
              <w:left w:val="single" w:sz="4" w:space="0" w:color="000000"/>
              <w:bottom w:val="single" w:sz="4" w:space="0" w:color="000000"/>
            </w:tcBorders>
            <w:shd w:val="clear" w:color="auto" w:fill="FFFFFF"/>
            <w:vAlign w:val="center"/>
          </w:tcPr>
          <w:p w14:paraId="357E20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3 210,00</w:t>
            </w:r>
          </w:p>
        </w:tc>
        <w:tc>
          <w:tcPr>
            <w:tcW w:w="1139" w:type="dxa"/>
            <w:tcBorders>
              <w:left w:val="single" w:sz="4" w:space="0" w:color="000000"/>
              <w:bottom w:val="single" w:sz="4" w:space="0" w:color="000000"/>
            </w:tcBorders>
            <w:shd w:val="clear" w:color="auto" w:fill="FFFFFF"/>
            <w:vAlign w:val="center"/>
          </w:tcPr>
          <w:p w14:paraId="42A82D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8DD40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3 120,00</w:t>
            </w:r>
          </w:p>
        </w:tc>
      </w:tr>
      <w:tr w:rsidR="00297A27" w:rsidRPr="00297A27" w14:paraId="616F4A9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DA554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337</w:t>
            </w:r>
          </w:p>
        </w:tc>
        <w:tc>
          <w:tcPr>
            <w:tcW w:w="7142" w:type="dxa"/>
            <w:tcBorders>
              <w:left w:val="single" w:sz="4" w:space="0" w:color="000000"/>
              <w:bottom w:val="single" w:sz="4" w:space="0" w:color="000000"/>
            </w:tcBorders>
            <w:shd w:val="clear" w:color="auto" w:fill="FFFFFF"/>
          </w:tcPr>
          <w:p w14:paraId="3D06D63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АБС передний УАЗ-Патриот </w:t>
            </w:r>
          </w:p>
        </w:tc>
        <w:tc>
          <w:tcPr>
            <w:tcW w:w="708" w:type="dxa"/>
            <w:tcBorders>
              <w:left w:val="single" w:sz="4" w:space="0" w:color="000000"/>
              <w:bottom w:val="single" w:sz="4" w:space="0" w:color="000000"/>
            </w:tcBorders>
            <w:shd w:val="clear" w:color="auto" w:fill="FFFFFF"/>
          </w:tcPr>
          <w:p w14:paraId="4A54F0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78F7D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6CC12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2 070,00</w:t>
            </w:r>
          </w:p>
        </w:tc>
        <w:tc>
          <w:tcPr>
            <w:tcW w:w="1184" w:type="dxa"/>
            <w:tcBorders>
              <w:left w:val="single" w:sz="4" w:space="0" w:color="000000"/>
              <w:bottom w:val="single" w:sz="4" w:space="0" w:color="000000"/>
            </w:tcBorders>
            <w:shd w:val="clear" w:color="auto" w:fill="FFFFFF"/>
            <w:vAlign w:val="center"/>
          </w:tcPr>
          <w:p w14:paraId="2DE5C0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2 173,50</w:t>
            </w:r>
          </w:p>
        </w:tc>
        <w:tc>
          <w:tcPr>
            <w:tcW w:w="1135" w:type="dxa"/>
            <w:tcBorders>
              <w:left w:val="single" w:sz="4" w:space="0" w:color="000000"/>
              <w:bottom w:val="single" w:sz="4" w:space="0" w:color="000000"/>
            </w:tcBorders>
            <w:shd w:val="clear" w:color="auto" w:fill="FFFFFF"/>
            <w:vAlign w:val="center"/>
          </w:tcPr>
          <w:p w14:paraId="62067F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2 214,90</w:t>
            </w:r>
          </w:p>
        </w:tc>
        <w:tc>
          <w:tcPr>
            <w:tcW w:w="1139" w:type="dxa"/>
            <w:tcBorders>
              <w:left w:val="single" w:sz="4" w:space="0" w:color="000000"/>
              <w:bottom w:val="single" w:sz="4" w:space="0" w:color="000000"/>
            </w:tcBorders>
            <w:shd w:val="clear" w:color="auto" w:fill="FFFFFF"/>
            <w:vAlign w:val="center"/>
          </w:tcPr>
          <w:p w14:paraId="2E441F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2 152,80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78C0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2 152,80</w:t>
            </w:r>
          </w:p>
        </w:tc>
      </w:tr>
      <w:tr w:rsidR="00297A27" w:rsidRPr="00297A27" w14:paraId="625ECC9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8C665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338</w:t>
            </w:r>
          </w:p>
        </w:tc>
        <w:tc>
          <w:tcPr>
            <w:tcW w:w="7142" w:type="dxa"/>
            <w:tcBorders>
              <w:left w:val="single" w:sz="4" w:space="0" w:color="000000"/>
              <w:bottom w:val="single" w:sz="4" w:space="0" w:color="000000"/>
            </w:tcBorders>
            <w:shd w:val="clear" w:color="auto" w:fill="FFFFFF"/>
          </w:tcPr>
          <w:p w14:paraId="763E938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w:t>
            </w:r>
            <w:proofErr w:type="spellStart"/>
            <w:r w:rsidRPr="00297A27">
              <w:rPr>
                <w:rFonts w:ascii="Times New Roman" w:eastAsia="Times New Roman" w:hAnsi="Times New Roman" w:cs="Times New Roman"/>
                <w:color w:val="00000A"/>
                <w:kern w:val="1"/>
                <w:sz w:val="20"/>
                <w:szCs w:val="20"/>
                <w:lang w:eastAsia="zh-CN"/>
                <w14:ligatures w14:val="none"/>
              </w:rPr>
              <w:t>абсолютн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давл</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возд</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gramStart"/>
            <w:r w:rsidRPr="00297A27">
              <w:rPr>
                <w:rFonts w:ascii="Times New Roman" w:eastAsia="Times New Roman" w:hAnsi="Times New Roman" w:cs="Times New Roman"/>
                <w:color w:val="00000A"/>
                <w:kern w:val="1"/>
                <w:sz w:val="20"/>
                <w:szCs w:val="20"/>
                <w:lang w:eastAsia="zh-CN"/>
                <w14:ligatures w14:val="none"/>
              </w:rPr>
              <w:t>и  темпер</w:t>
            </w:r>
            <w:proofErr w:type="gramEnd"/>
            <w:r w:rsidRPr="00297A27">
              <w:rPr>
                <w:rFonts w:ascii="Times New Roman" w:eastAsia="Times New Roman" w:hAnsi="Times New Roman" w:cs="Times New Roman"/>
                <w:color w:val="00000A"/>
                <w:kern w:val="1"/>
                <w:sz w:val="20"/>
                <w:szCs w:val="20"/>
                <w:lang w:eastAsia="zh-CN"/>
                <w14:ligatures w14:val="none"/>
              </w:rPr>
              <w:t>.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40905, 4091) УАЗ ЕВРО4</w:t>
            </w:r>
          </w:p>
        </w:tc>
        <w:tc>
          <w:tcPr>
            <w:tcW w:w="708" w:type="dxa"/>
            <w:tcBorders>
              <w:left w:val="single" w:sz="4" w:space="0" w:color="000000"/>
              <w:bottom w:val="single" w:sz="4" w:space="0" w:color="000000"/>
            </w:tcBorders>
            <w:shd w:val="clear" w:color="auto" w:fill="FFFFFF"/>
          </w:tcPr>
          <w:p w14:paraId="59AFB6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4EB00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7D54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2 930,00</w:t>
            </w:r>
          </w:p>
        </w:tc>
        <w:tc>
          <w:tcPr>
            <w:tcW w:w="1184" w:type="dxa"/>
            <w:tcBorders>
              <w:left w:val="single" w:sz="4" w:space="0" w:color="000000"/>
              <w:bottom w:val="single" w:sz="4" w:space="0" w:color="000000"/>
            </w:tcBorders>
            <w:shd w:val="clear" w:color="auto" w:fill="FFFFFF"/>
            <w:vAlign w:val="center"/>
          </w:tcPr>
          <w:p w14:paraId="112493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3 076,50</w:t>
            </w:r>
          </w:p>
        </w:tc>
        <w:tc>
          <w:tcPr>
            <w:tcW w:w="1135" w:type="dxa"/>
            <w:tcBorders>
              <w:left w:val="single" w:sz="4" w:space="0" w:color="000000"/>
              <w:bottom w:val="single" w:sz="4" w:space="0" w:color="000000"/>
            </w:tcBorders>
            <w:shd w:val="clear" w:color="auto" w:fill="FFFFFF"/>
            <w:vAlign w:val="center"/>
          </w:tcPr>
          <w:p w14:paraId="433409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3 135,10</w:t>
            </w:r>
          </w:p>
        </w:tc>
        <w:tc>
          <w:tcPr>
            <w:tcW w:w="1139" w:type="dxa"/>
            <w:tcBorders>
              <w:left w:val="single" w:sz="4" w:space="0" w:color="000000"/>
              <w:bottom w:val="single" w:sz="4" w:space="0" w:color="000000"/>
            </w:tcBorders>
            <w:shd w:val="clear" w:color="auto" w:fill="FFFFFF"/>
            <w:vAlign w:val="center"/>
          </w:tcPr>
          <w:p w14:paraId="3E6F92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3 047,20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9490C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3 047,20</w:t>
            </w:r>
          </w:p>
        </w:tc>
      </w:tr>
      <w:tr w:rsidR="00297A27" w:rsidRPr="00297A27" w14:paraId="6299FD6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9DBC69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339</w:t>
            </w:r>
          </w:p>
        </w:tc>
        <w:tc>
          <w:tcPr>
            <w:tcW w:w="7142" w:type="dxa"/>
            <w:tcBorders>
              <w:left w:val="single" w:sz="4" w:space="0" w:color="000000"/>
              <w:bottom w:val="single" w:sz="4" w:space="0" w:color="000000"/>
            </w:tcBorders>
            <w:shd w:val="clear" w:color="auto" w:fill="FFFFFF"/>
          </w:tcPr>
          <w:p w14:paraId="2F5DC9B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Датчик расхода воздуха ДМРВ УАЗ </w:t>
            </w:r>
          </w:p>
        </w:tc>
        <w:tc>
          <w:tcPr>
            <w:tcW w:w="708" w:type="dxa"/>
            <w:tcBorders>
              <w:left w:val="single" w:sz="4" w:space="0" w:color="000000"/>
              <w:bottom w:val="single" w:sz="4" w:space="0" w:color="000000"/>
            </w:tcBorders>
            <w:shd w:val="clear" w:color="auto" w:fill="FFFFFF"/>
          </w:tcPr>
          <w:p w14:paraId="3C0F98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D646E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0F588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11 230,00</w:t>
            </w:r>
          </w:p>
        </w:tc>
        <w:tc>
          <w:tcPr>
            <w:tcW w:w="1184" w:type="dxa"/>
            <w:tcBorders>
              <w:left w:val="single" w:sz="4" w:space="0" w:color="000000"/>
              <w:bottom w:val="single" w:sz="4" w:space="0" w:color="000000"/>
            </w:tcBorders>
            <w:shd w:val="clear" w:color="auto" w:fill="FFFFFF"/>
            <w:vAlign w:val="center"/>
          </w:tcPr>
          <w:p w14:paraId="768E31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11 791,50</w:t>
            </w:r>
          </w:p>
        </w:tc>
        <w:tc>
          <w:tcPr>
            <w:tcW w:w="1135" w:type="dxa"/>
            <w:tcBorders>
              <w:left w:val="single" w:sz="4" w:space="0" w:color="000000"/>
              <w:bottom w:val="single" w:sz="4" w:space="0" w:color="000000"/>
            </w:tcBorders>
            <w:shd w:val="clear" w:color="auto" w:fill="FFFFFF"/>
            <w:vAlign w:val="center"/>
          </w:tcPr>
          <w:p w14:paraId="47FB02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12 016,10</w:t>
            </w:r>
          </w:p>
        </w:tc>
        <w:tc>
          <w:tcPr>
            <w:tcW w:w="1139" w:type="dxa"/>
            <w:tcBorders>
              <w:left w:val="single" w:sz="4" w:space="0" w:color="000000"/>
              <w:bottom w:val="single" w:sz="4" w:space="0" w:color="000000"/>
            </w:tcBorders>
            <w:shd w:val="clear" w:color="auto" w:fill="FFFFFF"/>
            <w:vAlign w:val="center"/>
          </w:tcPr>
          <w:p w14:paraId="039519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11 679,20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0E53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11 679,20</w:t>
            </w:r>
          </w:p>
        </w:tc>
      </w:tr>
      <w:tr w:rsidR="00297A27" w:rsidRPr="00297A27" w14:paraId="2E7428E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89A3AC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340</w:t>
            </w:r>
          </w:p>
        </w:tc>
        <w:tc>
          <w:tcPr>
            <w:tcW w:w="7142" w:type="dxa"/>
            <w:tcBorders>
              <w:left w:val="single" w:sz="4" w:space="0" w:color="000000"/>
              <w:bottom w:val="single" w:sz="4" w:space="0" w:color="000000"/>
            </w:tcBorders>
            <w:shd w:val="clear" w:color="auto" w:fill="FFFFFF"/>
          </w:tcPr>
          <w:p w14:paraId="5FCD6AC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Дроссельная заслонка УАЗ 409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Евро-3 </w:t>
            </w:r>
          </w:p>
        </w:tc>
        <w:tc>
          <w:tcPr>
            <w:tcW w:w="708" w:type="dxa"/>
            <w:tcBorders>
              <w:left w:val="single" w:sz="4" w:space="0" w:color="000000"/>
              <w:bottom w:val="single" w:sz="4" w:space="0" w:color="000000"/>
            </w:tcBorders>
            <w:shd w:val="clear" w:color="auto" w:fill="FFFFFF"/>
          </w:tcPr>
          <w:p w14:paraId="66877F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3FF9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4620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12 970,00</w:t>
            </w:r>
          </w:p>
        </w:tc>
        <w:tc>
          <w:tcPr>
            <w:tcW w:w="1184" w:type="dxa"/>
            <w:tcBorders>
              <w:left w:val="single" w:sz="4" w:space="0" w:color="000000"/>
              <w:bottom w:val="single" w:sz="4" w:space="0" w:color="000000"/>
            </w:tcBorders>
            <w:shd w:val="clear" w:color="auto" w:fill="FFFFFF"/>
            <w:vAlign w:val="center"/>
          </w:tcPr>
          <w:p w14:paraId="5964B4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13 618,50</w:t>
            </w:r>
          </w:p>
        </w:tc>
        <w:tc>
          <w:tcPr>
            <w:tcW w:w="1135" w:type="dxa"/>
            <w:tcBorders>
              <w:left w:val="single" w:sz="4" w:space="0" w:color="000000"/>
              <w:bottom w:val="single" w:sz="4" w:space="0" w:color="000000"/>
            </w:tcBorders>
            <w:shd w:val="clear" w:color="auto" w:fill="FFFFFF"/>
            <w:vAlign w:val="center"/>
          </w:tcPr>
          <w:p w14:paraId="075F52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13 877,90</w:t>
            </w:r>
          </w:p>
        </w:tc>
        <w:tc>
          <w:tcPr>
            <w:tcW w:w="1139" w:type="dxa"/>
            <w:tcBorders>
              <w:left w:val="single" w:sz="4" w:space="0" w:color="000000"/>
              <w:bottom w:val="single" w:sz="4" w:space="0" w:color="000000"/>
            </w:tcBorders>
            <w:shd w:val="clear" w:color="auto" w:fill="FFFFFF"/>
            <w:vAlign w:val="center"/>
          </w:tcPr>
          <w:p w14:paraId="6EF06D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13 488,80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8AC8B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13 488,80</w:t>
            </w:r>
          </w:p>
        </w:tc>
      </w:tr>
      <w:tr w:rsidR="00297A27" w:rsidRPr="00297A27" w14:paraId="7845B4B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951E1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341</w:t>
            </w:r>
          </w:p>
        </w:tc>
        <w:tc>
          <w:tcPr>
            <w:tcW w:w="7142" w:type="dxa"/>
            <w:tcBorders>
              <w:left w:val="single" w:sz="4" w:space="0" w:color="000000"/>
              <w:bottom w:val="single" w:sz="4" w:space="0" w:color="000000"/>
            </w:tcBorders>
            <w:shd w:val="clear" w:color="auto" w:fill="FFFFFF"/>
          </w:tcPr>
          <w:p w14:paraId="15529AC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Замок зажигания 3163 ЕВРО-3</w:t>
            </w:r>
          </w:p>
        </w:tc>
        <w:tc>
          <w:tcPr>
            <w:tcW w:w="708" w:type="dxa"/>
            <w:tcBorders>
              <w:left w:val="single" w:sz="4" w:space="0" w:color="000000"/>
              <w:bottom w:val="single" w:sz="4" w:space="0" w:color="000000"/>
            </w:tcBorders>
            <w:shd w:val="clear" w:color="auto" w:fill="FFFFFF"/>
          </w:tcPr>
          <w:p w14:paraId="1D078B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58BC9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EBD7D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900,00</w:t>
            </w:r>
          </w:p>
        </w:tc>
        <w:tc>
          <w:tcPr>
            <w:tcW w:w="1184" w:type="dxa"/>
            <w:tcBorders>
              <w:left w:val="single" w:sz="4" w:space="0" w:color="000000"/>
              <w:bottom w:val="single" w:sz="4" w:space="0" w:color="000000"/>
            </w:tcBorders>
            <w:shd w:val="clear" w:color="auto" w:fill="FFFFFF"/>
            <w:vAlign w:val="center"/>
          </w:tcPr>
          <w:p w14:paraId="6691EB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945,00</w:t>
            </w:r>
          </w:p>
        </w:tc>
        <w:tc>
          <w:tcPr>
            <w:tcW w:w="1135" w:type="dxa"/>
            <w:tcBorders>
              <w:left w:val="single" w:sz="4" w:space="0" w:color="000000"/>
              <w:bottom w:val="single" w:sz="4" w:space="0" w:color="000000"/>
            </w:tcBorders>
            <w:shd w:val="clear" w:color="auto" w:fill="FFFFFF"/>
            <w:vAlign w:val="center"/>
          </w:tcPr>
          <w:p w14:paraId="071524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963,00</w:t>
            </w:r>
          </w:p>
        </w:tc>
        <w:tc>
          <w:tcPr>
            <w:tcW w:w="1139" w:type="dxa"/>
            <w:tcBorders>
              <w:left w:val="single" w:sz="4" w:space="0" w:color="000000"/>
              <w:bottom w:val="single" w:sz="4" w:space="0" w:color="000000"/>
            </w:tcBorders>
            <w:shd w:val="clear" w:color="auto" w:fill="FFFFFF"/>
            <w:vAlign w:val="center"/>
          </w:tcPr>
          <w:p w14:paraId="512882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A1024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936,00</w:t>
            </w:r>
          </w:p>
        </w:tc>
      </w:tr>
      <w:tr w:rsidR="00297A27" w:rsidRPr="00297A27" w14:paraId="2E9E03A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329DF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342</w:t>
            </w:r>
          </w:p>
        </w:tc>
        <w:tc>
          <w:tcPr>
            <w:tcW w:w="7142" w:type="dxa"/>
            <w:tcBorders>
              <w:left w:val="single" w:sz="4" w:space="0" w:color="000000"/>
              <w:bottom w:val="single" w:sz="4" w:space="0" w:color="000000"/>
            </w:tcBorders>
            <w:shd w:val="clear" w:color="auto" w:fill="FFFFFF"/>
          </w:tcPr>
          <w:p w14:paraId="21E292F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Замок зажигания+ замки дверей 3163 ЕВРО-3 </w:t>
            </w:r>
          </w:p>
        </w:tc>
        <w:tc>
          <w:tcPr>
            <w:tcW w:w="708" w:type="dxa"/>
            <w:tcBorders>
              <w:left w:val="single" w:sz="4" w:space="0" w:color="000000"/>
              <w:bottom w:val="single" w:sz="4" w:space="0" w:color="000000"/>
            </w:tcBorders>
            <w:shd w:val="clear" w:color="auto" w:fill="FFFFFF"/>
          </w:tcPr>
          <w:p w14:paraId="0C2C51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B2DC1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5662A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3 685,00</w:t>
            </w:r>
          </w:p>
        </w:tc>
        <w:tc>
          <w:tcPr>
            <w:tcW w:w="1184" w:type="dxa"/>
            <w:tcBorders>
              <w:left w:val="single" w:sz="4" w:space="0" w:color="000000"/>
              <w:bottom w:val="single" w:sz="4" w:space="0" w:color="000000"/>
            </w:tcBorders>
            <w:shd w:val="clear" w:color="auto" w:fill="FFFFFF"/>
            <w:vAlign w:val="center"/>
          </w:tcPr>
          <w:p w14:paraId="7B6C6A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3 869,25</w:t>
            </w:r>
          </w:p>
        </w:tc>
        <w:tc>
          <w:tcPr>
            <w:tcW w:w="1135" w:type="dxa"/>
            <w:tcBorders>
              <w:left w:val="single" w:sz="4" w:space="0" w:color="000000"/>
              <w:bottom w:val="single" w:sz="4" w:space="0" w:color="000000"/>
            </w:tcBorders>
            <w:shd w:val="clear" w:color="auto" w:fill="FFFFFF"/>
            <w:vAlign w:val="center"/>
          </w:tcPr>
          <w:p w14:paraId="092EF6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3 942,95</w:t>
            </w:r>
          </w:p>
        </w:tc>
        <w:tc>
          <w:tcPr>
            <w:tcW w:w="1139" w:type="dxa"/>
            <w:tcBorders>
              <w:left w:val="single" w:sz="4" w:space="0" w:color="000000"/>
              <w:bottom w:val="single" w:sz="4" w:space="0" w:color="000000"/>
            </w:tcBorders>
            <w:shd w:val="clear" w:color="auto" w:fill="FFFFFF"/>
            <w:vAlign w:val="center"/>
          </w:tcPr>
          <w:p w14:paraId="69B680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3 832,40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9640E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3 832,40</w:t>
            </w:r>
          </w:p>
        </w:tc>
      </w:tr>
      <w:tr w:rsidR="00297A27" w:rsidRPr="00297A27" w14:paraId="54892EF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EFED7C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343</w:t>
            </w:r>
          </w:p>
        </w:tc>
        <w:tc>
          <w:tcPr>
            <w:tcW w:w="7142" w:type="dxa"/>
            <w:tcBorders>
              <w:left w:val="single" w:sz="4" w:space="0" w:color="000000"/>
              <w:bottom w:val="single" w:sz="4" w:space="0" w:color="000000"/>
            </w:tcBorders>
            <w:shd w:val="clear" w:color="auto" w:fill="FFFFFF"/>
          </w:tcPr>
          <w:p w14:paraId="11AA1E9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Щетка стеклоочистителя УАЗ 3163</w:t>
            </w:r>
          </w:p>
        </w:tc>
        <w:tc>
          <w:tcPr>
            <w:tcW w:w="708" w:type="dxa"/>
            <w:tcBorders>
              <w:left w:val="single" w:sz="4" w:space="0" w:color="000000"/>
              <w:bottom w:val="single" w:sz="4" w:space="0" w:color="000000"/>
            </w:tcBorders>
            <w:shd w:val="clear" w:color="auto" w:fill="FFFFFF"/>
          </w:tcPr>
          <w:p w14:paraId="4664E4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795FB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FD43A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520,00</w:t>
            </w:r>
          </w:p>
        </w:tc>
        <w:tc>
          <w:tcPr>
            <w:tcW w:w="1184" w:type="dxa"/>
            <w:tcBorders>
              <w:left w:val="single" w:sz="4" w:space="0" w:color="000000"/>
              <w:bottom w:val="single" w:sz="4" w:space="0" w:color="000000"/>
            </w:tcBorders>
            <w:shd w:val="clear" w:color="auto" w:fill="FFFFFF"/>
            <w:vAlign w:val="center"/>
          </w:tcPr>
          <w:p w14:paraId="4BDA53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546,00</w:t>
            </w:r>
          </w:p>
        </w:tc>
        <w:tc>
          <w:tcPr>
            <w:tcW w:w="1135" w:type="dxa"/>
            <w:tcBorders>
              <w:left w:val="single" w:sz="4" w:space="0" w:color="000000"/>
              <w:bottom w:val="single" w:sz="4" w:space="0" w:color="000000"/>
            </w:tcBorders>
            <w:shd w:val="clear" w:color="auto" w:fill="FFFFFF"/>
            <w:vAlign w:val="center"/>
          </w:tcPr>
          <w:p w14:paraId="11B429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556,40</w:t>
            </w:r>
          </w:p>
        </w:tc>
        <w:tc>
          <w:tcPr>
            <w:tcW w:w="1139" w:type="dxa"/>
            <w:tcBorders>
              <w:left w:val="single" w:sz="4" w:space="0" w:color="000000"/>
              <w:bottom w:val="single" w:sz="4" w:space="0" w:color="000000"/>
            </w:tcBorders>
            <w:shd w:val="clear" w:color="auto" w:fill="FFFFFF"/>
            <w:vAlign w:val="center"/>
          </w:tcPr>
          <w:p w14:paraId="47BB21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540,80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0128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540,80</w:t>
            </w:r>
          </w:p>
        </w:tc>
      </w:tr>
      <w:tr w:rsidR="00297A27" w:rsidRPr="00297A27" w14:paraId="16E7BA8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DDC095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344</w:t>
            </w:r>
          </w:p>
        </w:tc>
        <w:tc>
          <w:tcPr>
            <w:tcW w:w="7142" w:type="dxa"/>
            <w:tcBorders>
              <w:left w:val="single" w:sz="4" w:space="0" w:color="000000"/>
              <w:bottom w:val="single" w:sz="4" w:space="0" w:color="000000"/>
            </w:tcBorders>
            <w:shd w:val="clear" w:color="auto" w:fill="FFFFFF"/>
          </w:tcPr>
          <w:p w14:paraId="6D5FCE6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Щетка стеклоочистителя УАЗ 452,469 н/о</w:t>
            </w:r>
          </w:p>
        </w:tc>
        <w:tc>
          <w:tcPr>
            <w:tcW w:w="708" w:type="dxa"/>
            <w:tcBorders>
              <w:left w:val="single" w:sz="4" w:space="0" w:color="000000"/>
              <w:bottom w:val="single" w:sz="4" w:space="0" w:color="000000"/>
            </w:tcBorders>
            <w:shd w:val="clear" w:color="auto" w:fill="FFFFFF"/>
          </w:tcPr>
          <w:p w14:paraId="0F7E70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0B3AC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7E4E6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620,00</w:t>
            </w:r>
          </w:p>
        </w:tc>
        <w:tc>
          <w:tcPr>
            <w:tcW w:w="1184" w:type="dxa"/>
            <w:tcBorders>
              <w:left w:val="single" w:sz="4" w:space="0" w:color="000000"/>
              <w:bottom w:val="single" w:sz="4" w:space="0" w:color="000000"/>
            </w:tcBorders>
            <w:shd w:val="clear" w:color="auto" w:fill="FFFFFF"/>
            <w:vAlign w:val="center"/>
          </w:tcPr>
          <w:p w14:paraId="73780D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651,00</w:t>
            </w:r>
          </w:p>
        </w:tc>
        <w:tc>
          <w:tcPr>
            <w:tcW w:w="1135" w:type="dxa"/>
            <w:tcBorders>
              <w:left w:val="single" w:sz="4" w:space="0" w:color="000000"/>
              <w:bottom w:val="single" w:sz="4" w:space="0" w:color="000000"/>
            </w:tcBorders>
            <w:shd w:val="clear" w:color="auto" w:fill="FFFFFF"/>
            <w:vAlign w:val="center"/>
          </w:tcPr>
          <w:p w14:paraId="5FBD60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663,40</w:t>
            </w:r>
          </w:p>
        </w:tc>
        <w:tc>
          <w:tcPr>
            <w:tcW w:w="1139" w:type="dxa"/>
            <w:tcBorders>
              <w:left w:val="single" w:sz="4" w:space="0" w:color="000000"/>
              <w:bottom w:val="single" w:sz="4" w:space="0" w:color="000000"/>
            </w:tcBorders>
            <w:shd w:val="clear" w:color="auto" w:fill="FFFFFF"/>
            <w:vAlign w:val="center"/>
          </w:tcPr>
          <w:p w14:paraId="7F1945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644,80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7B0E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644,80</w:t>
            </w:r>
          </w:p>
        </w:tc>
      </w:tr>
      <w:tr w:rsidR="00297A27" w:rsidRPr="00297A27" w14:paraId="5421355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2EBED8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345</w:t>
            </w:r>
          </w:p>
        </w:tc>
        <w:tc>
          <w:tcPr>
            <w:tcW w:w="7142" w:type="dxa"/>
            <w:tcBorders>
              <w:left w:val="single" w:sz="4" w:space="0" w:color="000000"/>
              <w:bottom w:val="single" w:sz="4" w:space="0" w:color="000000"/>
            </w:tcBorders>
            <w:shd w:val="clear" w:color="auto" w:fill="FFFFFF"/>
          </w:tcPr>
          <w:p w14:paraId="4004A3D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Щетка стеклоочистителя УАЗ 469</w:t>
            </w:r>
          </w:p>
        </w:tc>
        <w:tc>
          <w:tcPr>
            <w:tcW w:w="708" w:type="dxa"/>
            <w:tcBorders>
              <w:left w:val="single" w:sz="4" w:space="0" w:color="000000"/>
              <w:bottom w:val="single" w:sz="4" w:space="0" w:color="000000"/>
            </w:tcBorders>
            <w:shd w:val="clear" w:color="auto" w:fill="FFFFFF"/>
          </w:tcPr>
          <w:p w14:paraId="0D0D7D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9897D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A95D0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150,00</w:t>
            </w:r>
          </w:p>
        </w:tc>
        <w:tc>
          <w:tcPr>
            <w:tcW w:w="1184" w:type="dxa"/>
            <w:tcBorders>
              <w:left w:val="single" w:sz="4" w:space="0" w:color="000000"/>
              <w:bottom w:val="single" w:sz="4" w:space="0" w:color="000000"/>
            </w:tcBorders>
            <w:shd w:val="clear" w:color="auto" w:fill="FFFFFF"/>
            <w:vAlign w:val="center"/>
          </w:tcPr>
          <w:p w14:paraId="305FE1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157,50</w:t>
            </w:r>
          </w:p>
        </w:tc>
        <w:tc>
          <w:tcPr>
            <w:tcW w:w="1135" w:type="dxa"/>
            <w:tcBorders>
              <w:left w:val="single" w:sz="4" w:space="0" w:color="000000"/>
              <w:bottom w:val="single" w:sz="4" w:space="0" w:color="000000"/>
            </w:tcBorders>
            <w:shd w:val="clear" w:color="auto" w:fill="FFFFFF"/>
            <w:vAlign w:val="center"/>
          </w:tcPr>
          <w:p w14:paraId="6947C5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160,50</w:t>
            </w:r>
          </w:p>
        </w:tc>
        <w:tc>
          <w:tcPr>
            <w:tcW w:w="1139" w:type="dxa"/>
            <w:tcBorders>
              <w:left w:val="single" w:sz="4" w:space="0" w:color="000000"/>
              <w:bottom w:val="single" w:sz="4" w:space="0" w:color="000000"/>
            </w:tcBorders>
            <w:shd w:val="clear" w:color="auto" w:fill="FFFFFF"/>
            <w:vAlign w:val="center"/>
          </w:tcPr>
          <w:p w14:paraId="018296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D1E3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156,00</w:t>
            </w:r>
          </w:p>
        </w:tc>
      </w:tr>
      <w:tr w:rsidR="00297A27" w:rsidRPr="00297A27" w14:paraId="05058A4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082BD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346</w:t>
            </w:r>
          </w:p>
        </w:tc>
        <w:tc>
          <w:tcPr>
            <w:tcW w:w="7142" w:type="dxa"/>
            <w:tcBorders>
              <w:left w:val="single" w:sz="4" w:space="0" w:color="000000"/>
              <w:bottom w:val="single" w:sz="4" w:space="0" w:color="000000"/>
            </w:tcBorders>
            <w:shd w:val="clear" w:color="auto" w:fill="FFFFFF"/>
          </w:tcPr>
          <w:p w14:paraId="69861E4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Щиток приборов замена 597.3801,596, 596-10, 597-10 </w:t>
            </w:r>
          </w:p>
        </w:tc>
        <w:tc>
          <w:tcPr>
            <w:tcW w:w="708" w:type="dxa"/>
            <w:tcBorders>
              <w:left w:val="single" w:sz="4" w:space="0" w:color="000000"/>
              <w:bottom w:val="single" w:sz="4" w:space="0" w:color="000000"/>
            </w:tcBorders>
            <w:shd w:val="clear" w:color="auto" w:fill="FFFFFF"/>
          </w:tcPr>
          <w:p w14:paraId="5945A2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F7EA8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20A3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10 290,00</w:t>
            </w:r>
          </w:p>
        </w:tc>
        <w:tc>
          <w:tcPr>
            <w:tcW w:w="1184" w:type="dxa"/>
            <w:tcBorders>
              <w:left w:val="single" w:sz="4" w:space="0" w:color="000000"/>
              <w:bottom w:val="single" w:sz="4" w:space="0" w:color="000000"/>
            </w:tcBorders>
            <w:shd w:val="clear" w:color="auto" w:fill="FFFFFF"/>
            <w:vAlign w:val="center"/>
          </w:tcPr>
          <w:p w14:paraId="142DBD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10 804,50</w:t>
            </w:r>
          </w:p>
        </w:tc>
        <w:tc>
          <w:tcPr>
            <w:tcW w:w="1135" w:type="dxa"/>
            <w:tcBorders>
              <w:left w:val="single" w:sz="4" w:space="0" w:color="000000"/>
              <w:bottom w:val="single" w:sz="4" w:space="0" w:color="000000"/>
            </w:tcBorders>
            <w:shd w:val="clear" w:color="auto" w:fill="FFFFFF"/>
            <w:vAlign w:val="center"/>
          </w:tcPr>
          <w:p w14:paraId="39BE05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11 010,30</w:t>
            </w:r>
          </w:p>
        </w:tc>
        <w:tc>
          <w:tcPr>
            <w:tcW w:w="1139" w:type="dxa"/>
            <w:tcBorders>
              <w:left w:val="single" w:sz="4" w:space="0" w:color="000000"/>
              <w:bottom w:val="single" w:sz="4" w:space="0" w:color="000000"/>
            </w:tcBorders>
            <w:shd w:val="clear" w:color="auto" w:fill="FFFFFF"/>
            <w:vAlign w:val="center"/>
          </w:tcPr>
          <w:p w14:paraId="49D801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10 701,60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EC274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10 701,60</w:t>
            </w:r>
          </w:p>
        </w:tc>
      </w:tr>
      <w:tr w:rsidR="00297A27" w:rsidRPr="00297A27" w14:paraId="1A97780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964C9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347</w:t>
            </w:r>
          </w:p>
        </w:tc>
        <w:tc>
          <w:tcPr>
            <w:tcW w:w="7142" w:type="dxa"/>
            <w:tcBorders>
              <w:left w:val="single" w:sz="4" w:space="0" w:color="000000"/>
              <w:bottom w:val="single" w:sz="4" w:space="0" w:color="000000"/>
            </w:tcBorders>
            <w:shd w:val="clear" w:color="auto" w:fill="FFFFFF"/>
          </w:tcPr>
          <w:p w14:paraId="6105EAD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Эл. двигатель доп. отопителя УАЗ Патриот</w:t>
            </w:r>
          </w:p>
        </w:tc>
        <w:tc>
          <w:tcPr>
            <w:tcW w:w="708" w:type="dxa"/>
            <w:tcBorders>
              <w:left w:val="single" w:sz="4" w:space="0" w:color="000000"/>
              <w:bottom w:val="single" w:sz="4" w:space="0" w:color="000000"/>
            </w:tcBorders>
            <w:shd w:val="clear" w:color="auto" w:fill="FFFFFF"/>
          </w:tcPr>
          <w:p w14:paraId="3B0E2E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0FC9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A2AB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2 200,00</w:t>
            </w:r>
          </w:p>
        </w:tc>
        <w:tc>
          <w:tcPr>
            <w:tcW w:w="1184" w:type="dxa"/>
            <w:tcBorders>
              <w:left w:val="single" w:sz="4" w:space="0" w:color="000000"/>
              <w:bottom w:val="single" w:sz="4" w:space="0" w:color="000000"/>
            </w:tcBorders>
            <w:shd w:val="clear" w:color="auto" w:fill="FFFFFF"/>
            <w:vAlign w:val="center"/>
          </w:tcPr>
          <w:p w14:paraId="0D8B21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2 310,00</w:t>
            </w:r>
          </w:p>
        </w:tc>
        <w:tc>
          <w:tcPr>
            <w:tcW w:w="1135" w:type="dxa"/>
            <w:tcBorders>
              <w:left w:val="single" w:sz="4" w:space="0" w:color="000000"/>
              <w:bottom w:val="single" w:sz="4" w:space="0" w:color="000000"/>
            </w:tcBorders>
            <w:shd w:val="clear" w:color="auto" w:fill="FFFFFF"/>
            <w:vAlign w:val="center"/>
          </w:tcPr>
          <w:p w14:paraId="2D9693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2 354,00</w:t>
            </w:r>
          </w:p>
        </w:tc>
        <w:tc>
          <w:tcPr>
            <w:tcW w:w="1139" w:type="dxa"/>
            <w:tcBorders>
              <w:left w:val="single" w:sz="4" w:space="0" w:color="000000"/>
              <w:bottom w:val="single" w:sz="4" w:space="0" w:color="000000"/>
            </w:tcBorders>
            <w:shd w:val="clear" w:color="auto" w:fill="FFFFFF"/>
            <w:vAlign w:val="center"/>
          </w:tcPr>
          <w:p w14:paraId="04B5D4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EB541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2 288,00</w:t>
            </w:r>
          </w:p>
        </w:tc>
      </w:tr>
      <w:tr w:rsidR="00297A27" w:rsidRPr="00297A27" w14:paraId="65F638F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FE44F7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348</w:t>
            </w:r>
          </w:p>
        </w:tc>
        <w:tc>
          <w:tcPr>
            <w:tcW w:w="7142" w:type="dxa"/>
            <w:tcBorders>
              <w:left w:val="single" w:sz="4" w:space="0" w:color="000000"/>
              <w:bottom w:val="single" w:sz="4" w:space="0" w:color="000000"/>
            </w:tcBorders>
            <w:shd w:val="clear" w:color="auto" w:fill="FFFFFF"/>
          </w:tcPr>
          <w:p w14:paraId="34C9D83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Эл.бензонасос</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УАЗ-3163 Патриот </w:t>
            </w:r>
            <w:proofErr w:type="spellStart"/>
            <w:r w:rsidRPr="00297A27">
              <w:rPr>
                <w:rFonts w:ascii="Times New Roman" w:eastAsia="Times New Roman" w:hAnsi="Times New Roman" w:cs="Times New Roman"/>
                <w:color w:val="00000A"/>
                <w:kern w:val="1"/>
                <w:sz w:val="20"/>
                <w:szCs w:val="20"/>
                <w:lang w:eastAsia="zh-CN"/>
                <w14:ligatures w14:val="none"/>
              </w:rPr>
              <w:t>погружн</w:t>
            </w:r>
            <w:proofErr w:type="spellEnd"/>
            <w:r w:rsidRPr="00297A27">
              <w:rPr>
                <w:rFonts w:ascii="Times New Roman" w:eastAsia="Times New Roman" w:hAnsi="Times New Roman" w:cs="Times New Roman"/>
                <w:color w:val="00000A"/>
                <w:kern w:val="1"/>
                <w:sz w:val="20"/>
                <w:szCs w:val="20"/>
                <w:lang w:eastAsia="zh-CN"/>
                <w14:ligatures w14:val="none"/>
              </w:rPr>
              <w:t xml:space="preserve"> Евро-3</w:t>
            </w:r>
          </w:p>
        </w:tc>
        <w:tc>
          <w:tcPr>
            <w:tcW w:w="708" w:type="dxa"/>
            <w:tcBorders>
              <w:left w:val="single" w:sz="4" w:space="0" w:color="000000"/>
              <w:bottom w:val="single" w:sz="4" w:space="0" w:color="000000"/>
            </w:tcBorders>
            <w:shd w:val="clear" w:color="auto" w:fill="FFFFFF"/>
          </w:tcPr>
          <w:p w14:paraId="3E7932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A8A24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AA45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4 400,00</w:t>
            </w:r>
          </w:p>
        </w:tc>
        <w:tc>
          <w:tcPr>
            <w:tcW w:w="1184" w:type="dxa"/>
            <w:tcBorders>
              <w:left w:val="single" w:sz="4" w:space="0" w:color="000000"/>
              <w:bottom w:val="single" w:sz="4" w:space="0" w:color="000000"/>
            </w:tcBorders>
            <w:shd w:val="clear" w:color="auto" w:fill="FFFFFF"/>
            <w:vAlign w:val="center"/>
          </w:tcPr>
          <w:p w14:paraId="0F4152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4 620,00</w:t>
            </w:r>
          </w:p>
        </w:tc>
        <w:tc>
          <w:tcPr>
            <w:tcW w:w="1135" w:type="dxa"/>
            <w:tcBorders>
              <w:left w:val="single" w:sz="4" w:space="0" w:color="000000"/>
              <w:bottom w:val="single" w:sz="4" w:space="0" w:color="000000"/>
            </w:tcBorders>
            <w:shd w:val="clear" w:color="auto" w:fill="FFFFFF"/>
            <w:vAlign w:val="center"/>
          </w:tcPr>
          <w:p w14:paraId="57FF1F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4 708,00</w:t>
            </w:r>
          </w:p>
        </w:tc>
        <w:tc>
          <w:tcPr>
            <w:tcW w:w="1139" w:type="dxa"/>
            <w:tcBorders>
              <w:left w:val="single" w:sz="4" w:space="0" w:color="000000"/>
              <w:bottom w:val="single" w:sz="4" w:space="0" w:color="000000"/>
            </w:tcBorders>
            <w:shd w:val="clear" w:color="auto" w:fill="FFFFFF"/>
            <w:vAlign w:val="center"/>
          </w:tcPr>
          <w:p w14:paraId="7159EF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24902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4 576,00</w:t>
            </w:r>
          </w:p>
        </w:tc>
      </w:tr>
      <w:tr w:rsidR="00297A27" w:rsidRPr="00297A27" w14:paraId="361EF82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F5610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349</w:t>
            </w:r>
          </w:p>
        </w:tc>
        <w:tc>
          <w:tcPr>
            <w:tcW w:w="7142" w:type="dxa"/>
            <w:tcBorders>
              <w:left w:val="single" w:sz="4" w:space="0" w:color="000000"/>
              <w:bottom w:val="single" w:sz="4" w:space="0" w:color="000000"/>
            </w:tcBorders>
            <w:shd w:val="clear" w:color="auto" w:fill="FFFFFF"/>
          </w:tcPr>
          <w:p w14:paraId="2D994EC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Резонатор УАЗ-Патриот</w:t>
            </w:r>
          </w:p>
        </w:tc>
        <w:tc>
          <w:tcPr>
            <w:tcW w:w="708" w:type="dxa"/>
            <w:tcBorders>
              <w:left w:val="single" w:sz="4" w:space="0" w:color="000000"/>
              <w:bottom w:val="single" w:sz="4" w:space="0" w:color="000000"/>
            </w:tcBorders>
            <w:shd w:val="clear" w:color="auto" w:fill="FFFFFF"/>
          </w:tcPr>
          <w:p w14:paraId="6D70B3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A291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C466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3 960,00</w:t>
            </w:r>
          </w:p>
        </w:tc>
        <w:tc>
          <w:tcPr>
            <w:tcW w:w="1184" w:type="dxa"/>
            <w:tcBorders>
              <w:left w:val="single" w:sz="4" w:space="0" w:color="000000"/>
              <w:bottom w:val="single" w:sz="4" w:space="0" w:color="000000"/>
            </w:tcBorders>
            <w:shd w:val="clear" w:color="auto" w:fill="FFFFFF"/>
            <w:vAlign w:val="center"/>
          </w:tcPr>
          <w:p w14:paraId="53AA46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4 158,00</w:t>
            </w:r>
          </w:p>
        </w:tc>
        <w:tc>
          <w:tcPr>
            <w:tcW w:w="1135" w:type="dxa"/>
            <w:tcBorders>
              <w:left w:val="single" w:sz="4" w:space="0" w:color="000000"/>
              <w:bottom w:val="single" w:sz="4" w:space="0" w:color="000000"/>
            </w:tcBorders>
            <w:shd w:val="clear" w:color="auto" w:fill="FFFFFF"/>
            <w:vAlign w:val="center"/>
          </w:tcPr>
          <w:p w14:paraId="464F76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4 237,20</w:t>
            </w:r>
          </w:p>
        </w:tc>
        <w:tc>
          <w:tcPr>
            <w:tcW w:w="1139" w:type="dxa"/>
            <w:tcBorders>
              <w:left w:val="single" w:sz="4" w:space="0" w:color="000000"/>
              <w:bottom w:val="single" w:sz="4" w:space="0" w:color="000000"/>
            </w:tcBorders>
            <w:shd w:val="clear" w:color="auto" w:fill="FFFFFF"/>
            <w:vAlign w:val="center"/>
          </w:tcPr>
          <w:p w14:paraId="718BD6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4 118,40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A662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4 118,40</w:t>
            </w:r>
          </w:p>
        </w:tc>
      </w:tr>
      <w:tr w:rsidR="00297A27" w:rsidRPr="00297A27" w14:paraId="5593938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D23274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350</w:t>
            </w:r>
          </w:p>
        </w:tc>
        <w:tc>
          <w:tcPr>
            <w:tcW w:w="7142" w:type="dxa"/>
            <w:tcBorders>
              <w:left w:val="single" w:sz="4" w:space="0" w:color="000000"/>
              <w:bottom w:val="single" w:sz="4" w:space="0" w:color="000000"/>
            </w:tcBorders>
            <w:shd w:val="clear" w:color="auto" w:fill="FFFFFF"/>
          </w:tcPr>
          <w:p w14:paraId="28A73F6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1054 вентилятора УАЗ (дв.4091) </w:t>
            </w:r>
          </w:p>
        </w:tc>
        <w:tc>
          <w:tcPr>
            <w:tcW w:w="708" w:type="dxa"/>
            <w:tcBorders>
              <w:left w:val="single" w:sz="4" w:space="0" w:color="000000"/>
              <w:bottom w:val="single" w:sz="4" w:space="0" w:color="000000"/>
            </w:tcBorders>
            <w:shd w:val="clear" w:color="auto" w:fill="FFFFFF"/>
          </w:tcPr>
          <w:p w14:paraId="33379C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74CA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6796E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930,00</w:t>
            </w:r>
          </w:p>
        </w:tc>
        <w:tc>
          <w:tcPr>
            <w:tcW w:w="1184" w:type="dxa"/>
            <w:tcBorders>
              <w:left w:val="single" w:sz="4" w:space="0" w:color="000000"/>
              <w:bottom w:val="single" w:sz="4" w:space="0" w:color="000000"/>
            </w:tcBorders>
            <w:shd w:val="clear" w:color="auto" w:fill="FFFFFF"/>
            <w:vAlign w:val="center"/>
          </w:tcPr>
          <w:p w14:paraId="0B99D3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976,50</w:t>
            </w:r>
          </w:p>
        </w:tc>
        <w:tc>
          <w:tcPr>
            <w:tcW w:w="1135" w:type="dxa"/>
            <w:tcBorders>
              <w:left w:val="single" w:sz="4" w:space="0" w:color="000000"/>
              <w:bottom w:val="single" w:sz="4" w:space="0" w:color="000000"/>
            </w:tcBorders>
            <w:shd w:val="clear" w:color="auto" w:fill="FFFFFF"/>
            <w:vAlign w:val="center"/>
          </w:tcPr>
          <w:p w14:paraId="274EE2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995,10</w:t>
            </w:r>
          </w:p>
        </w:tc>
        <w:tc>
          <w:tcPr>
            <w:tcW w:w="1139" w:type="dxa"/>
            <w:tcBorders>
              <w:left w:val="single" w:sz="4" w:space="0" w:color="000000"/>
              <w:bottom w:val="single" w:sz="4" w:space="0" w:color="000000"/>
            </w:tcBorders>
            <w:shd w:val="clear" w:color="auto" w:fill="FFFFFF"/>
            <w:vAlign w:val="center"/>
          </w:tcPr>
          <w:p w14:paraId="185D56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967,20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FD911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967,20</w:t>
            </w:r>
          </w:p>
        </w:tc>
      </w:tr>
      <w:tr w:rsidR="00297A27" w:rsidRPr="00297A27" w14:paraId="60B908D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8FE84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351</w:t>
            </w:r>
          </w:p>
        </w:tc>
        <w:tc>
          <w:tcPr>
            <w:tcW w:w="7142" w:type="dxa"/>
            <w:tcBorders>
              <w:left w:val="single" w:sz="4" w:space="0" w:color="000000"/>
              <w:bottom w:val="single" w:sz="4" w:space="0" w:color="000000"/>
            </w:tcBorders>
            <w:shd w:val="clear" w:color="auto" w:fill="FFFFFF"/>
          </w:tcPr>
          <w:p w14:paraId="40CFC3A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1210 приводной 409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7D9133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6628C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DB1B7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895,00</w:t>
            </w:r>
          </w:p>
        </w:tc>
        <w:tc>
          <w:tcPr>
            <w:tcW w:w="1184" w:type="dxa"/>
            <w:tcBorders>
              <w:left w:val="single" w:sz="4" w:space="0" w:color="000000"/>
              <w:bottom w:val="single" w:sz="4" w:space="0" w:color="000000"/>
            </w:tcBorders>
            <w:shd w:val="clear" w:color="auto" w:fill="FFFFFF"/>
            <w:vAlign w:val="center"/>
          </w:tcPr>
          <w:p w14:paraId="35CEAA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939,75</w:t>
            </w:r>
          </w:p>
        </w:tc>
        <w:tc>
          <w:tcPr>
            <w:tcW w:w="1135" w:type="dxa"/>
            <w:tcBorders>
              <w:left w:val="single" w:sz="4" w:space="0" w:color="000000"/>
              <w:bottom w:val="single" w:sz="4" w:space="0" w:color="000000"/>
            </w:tcBorders>
            <w:shd w:val="clear" w:color="auto" w:fill="FFFFFF"/>
            <w:vAlign w:val="center"/>
          </w:tcPr>
          <w:p w14:paraId="54784A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957,65</w:t>
            </w:r>
          </w:p>
        </w:tc>
        <w:tc>
          <w:tcPr>
            <w:tcW w:w="1139" w:type="dxa"/>
            <w:tcBorders>
              <w:left w:val="single" w:sz="4" w:space="0" w:color="000000"/>
              <w:bottom w:val="single" w:sz="4" w:space="0" w:color="000000"/>
            </w:tcBorders>
            <w:shd w:val="clear" w:color="auto" w:fill="FFFFFF"/>
            <w:vAlign w:val="center"/>
          </w:tcPr>
          <w:p w14:paraId="25D6D0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930,80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181A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930,80</w:t>
            </w:r>
          </w:p>
        </w:tc>
      </w:tr>
      <w:tr w:rsidR="00297A27" w:rsidRPr="00297A27" w14:paraId="1A2DEB5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595789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352</w:t>
            </w:r>
          </w:p>
        </w:tc>
        <w:tc>
          <w:tcPr>
            <w:tcW w:w="7142" w:type="dxa"/>
            <w:tcBorders>
              <w:left w:val="single" w:sz="4" w:space="0" w:color="000000"/>
              <w:bottom w:val="single" w:sz="4" w:space="0" w:color="000000"/>
            </w:tcBorders>
            <w:shd w:val="clear" w:color="auto" w:fill="FFFFFF"/>
          </w:tcPr>
          <w:p w14:paraId="423F700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Ремень 1235 (6PK) генератора УАЗ-3163</w:t>
            </w:r>
          </w:p>
        </w:tc>
        <w:tc>
          <w:tcPr>
            <w:tcW w:w="708" w:type="dxa"/>
            <w:tcBorders>
              <w:left w:val="single" w:sz="4" w:space="0" w:color="000000"/>
              <w:bottom w:val="single" w:sz="4" w:space="0" w:color="000000"/>
            </w:tcBorders>
            <w:shd w:val="clear" w:color="auto" w:fill="FFFFFF"/>
          </w:tcPr>
          <w:p w14:paraId="16B981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59AA4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9280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665,00</w:t>
            </w:r>
          </w:p>
        </w:tc>
        <w:tc>
          <w:tcPr>
            <w:tcW w:w="1184" w:type="dxa"/>
            <w:tcBorders>
              <w:left w:val="single" w:sz="4" w:space="0" w:color="000000"/>
              <w:bottom w:val="single" w:sz="4" w:space="0" w:color="000000"/>
            </w:tcBorders>
            <w:shd w:val="clear" w:color="auto" w:fill="FFFFFF"/>
            <w:vAlign w:val="center"/>
          </w:tcPr>
          <w:p w14:paraId="2766C1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698,25</w:t>
            </w:r>
          </w:p>
        </w:tc>
        <w:tc>
          <w:tcPr>
            <w:tcW w:w="1135" w:type="dxa"/>
            <w:tcBorders>
              <w:left w:val="single" w:sz="4" w:space="0" w:color="000000"/>
              <w:bottom w:val="single" w:sz="4" w:space="0" w:color="000000"/>
            </w:tcBorders>
            <w:shd w:val="clear" w:color="auto" w:fill="FFFFFF"/>
            <w:vAlign w:val="center"/>
          </w:tcPr>
          <w:p w14:paraId="2C2A95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711,55</w:t>
            </w:r>
          </w:p>
        </w:tc>
        <w:tc>
          <w:tcPr>
            <w:tcW w:w="1139" w:type="dxa"/>
            <w:tcBorders>
              <w:left w:val="single" w:sz="4" w:space="0" w:color="000000"/>
              <w:bottom w:val="single" w:sz="4" w:space="0" w:color="000000"/>
            </w:tcBorders>
            <w:shd w:val="clear" w:color="auto" w:fill="FFFFFF"/>
            <w:vAlign w:val="center"/>
          </w:tcPr>
          <w:p w14:paraId="78C5EC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691,60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072B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691,60</w:t>
            </w:r>
          </w:p>
        </w:tc>
      </w:tr>
      <w:tr w:rsidR="00297A27" w:rsidRPr="00297A27" w14:paraId="16FAD7D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EAAF95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353</w:t>
            </w:r>
          </w:p>
        </w:tc>
        <w:tc>
          <w:tcPr>
            <w:tcW w:w="7142" w:type="dxa"/>
            <w:tcBorders>
              <w:left w:val="single" w:sz="4" w:space="0" w:color="000000"/>
              <w:bottom w:val="single" w:sz="4" w:space="0" w:color="000000"/>
            </w:tcBorders>
            <w:shd w:val="clear" w:color="auto" w:fill="FFFFFF"/>
          </w:tcPr>
          <w:p w14:paraId="302C856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Рессора 3163 задняя 3-листовая с шарниром </w:t>
            </w:r>
          </w:p>
        </w:tc>
        <w:tc>
          <w:tcPr>
            <w:tcW w:w="708" w:type="dxa"/>
            <w:tcBorders>
              <w:left w:val="single" w:sz="4" w:space="0" w:color="000000"/>
              <w:bottom w:val="single" w:sz="4" w:space="0" w:color="000000"/>
            </w:tcBorders>
            <w:shd w:val="clear" w:color="auto" w:fill="FFFFFF"/>
          </w:tcPr>
          <w:p w14:paraId="370691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20B36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33C69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12 650,00</w:t>
            </w:r>
          </w:p>
        </w:tc>
        <w:tc>
          <w:tcPr>
            <w:tcW w:w="1184" w:type="dxa"/>
            <w:tcBorders>
              <w:left w:val="single" w:sz="4" w:space="0" w:color="000000"/>
              <w:bottom w:val="single" w:sz="4" w:space="0" w:color="000000"/>
            </w:tcBorders>
            <w:shd w:val="clear" w:color="auto" w:fill="FFFFFF"/>
            <w:vAlign w:val="center"/>
          </w:tcPr>
          <w:p w14:paraId="4FA377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13 282,50</w:t>
            </w:r>
          </w:p>
        </w:tc>
        <w:tc>
          <w:tcPr>
            <w:tcW w:w="1135" w:type="dxa"/>
            <w:tcBorders>
              <w:left w:val="single" w:sz="4" w:space="0" w:color="000000"/>
              <w:bottom w:val="single" w:sz="4" w:space="0" w:color="000000"/>
            </w:tcBorders>
            <w:shd w:val="clear" w:color="auto" w:fill="FFFFFF"/>
            <w:vAlign w:val="center"/>
          </w:tcPr>
          <w:p w14:paraId="4D2735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13 535,50</w:t>
            </w:r>
          </w:p>
        </w:tc>
        <w:tc>
          <w:tcPr>
            <w:tcW w:w="1139" w:type="dxa"/>
            <w:tcBorders>
              <w:left w:val="single" w:sz="4" w:space="0" w:color="000000"/>
              <w:bottom w:val="single" w:sz="4" w:space="0" w:color="000000"/>
            </w:tcBorders>
            <w:shd w:val="clear" w:color="auto" w:fill="FFFFFF"/>
            <w:vAlign w:val="center"/>
          </w:tcPr>
          <w:p w14:paraId="7446EA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13 156,00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FB0A6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13 156,00</w:t>
            </w:r>
          </w:p>
        </w:tc>
      </w:tr>
      <w:tr w:rsidR="00297A27" w:rsidRPr="00297A27" w14:paraId="3554EBF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36374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354</w:t>
            </w:r>
          </w:p>
        </w:tc>
        <w:tc>
          <w:tcPr>
            <w:tcW w:w="7142" w:type="dxa"/>
            <w:tcBorders>
              <w:left w:val="single" w:sz="4" w:space="0" w:color="000000"/>
              <w:bottom w:val="single" w:sz="4" w:space="0" w:color="000000"/>
            </w:tcBorders>
            <w:shd w:val="clear" w:color="auto" w:fill="FFFFFF"/>
          </w:tcPr>
          <w:p w14:paraId="2AF299A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Рессора 3962 (452 н/о) задняя сб. 3 листа</w:t>
            </w:r>
          </w:p>
        </w:tc>
        <w:tc>
          <w:tcPr>
            <w:tcW w:w="708" w:type="dxa"/>
            <w:tcBorders>
              <w:left w:val="single" w:sz="4" w:space="0" w:color="000000"/>
              <w:bottom w:val="single" w:sz="4" w:space="0" w:color="000000"/>
            </w:tcBorders>
            <w:shd w:val="clear" w:color="auto" w:fill="FFFFFF"/>
          </w:tcPr>
          <w:p w14:paraId="37FD31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75CE3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18ECB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13 100,00</w:t>
            </w:r>
          </w:p>
        </w:tc>
        <w:tc>
          <w:tcPr>
            <w:tcW w:w="1184" w:type="dxa"/>
            <w:tcBorders>
              <w:left w:val="single" w:sz="4" w:space="0" w:color="000000"/>
              <w:bottom w:val="single" w:sz="4" w:space="0" w:color="000000"/>
            </w:tcBorders>
            <w:shd w:val="clear" w:color="auto" w:fill="FFFFFF"/>
            <w:vAlign w:val="center"/>
          </w:tcPr>
          <w:p w14:paraId="2E1B4E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13 755,00</w:t>
            </w:r>
          </w:p>
        </w:tc>
        <w:tc>
          <w:tcPr>
            <w:tcW w:w="1135" w:type="dxa"/>
            <w:tcBorders>
              <w:left w:val="single" w:sz="4" w:space="0" w:color="000000"/>
              <w:bottom w:val="single" w:sz="4" w:space="0" w:color="000000"/>
            </w:tcBorders>
            <w:shd w:val="clear" w:color="auto" w:fill="FFFFFF"/>
            <w:vAlign w:val="center"/>
          </w:tcPr>
          <w:p w14:paraId="68ABD1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14 017,00</w:t>
            </w:r>
          </w:p>
        </w:tc>
        <w:tc>
          <w:tcPr>
            <w:tcW w:w="1139" w:type="dxa"/>
            <w:tcBorders>
              <w:left w:val="single" w:sz="4" w:space="0" w:color="000000"/>
              <w:bottom w:val="single" w:sz="4" w:space="0" w:color="000000"/>
            </w:tcBorders>
            <w:shd w:val="clear" w:color="auto" w:fill="FFFFFF"/>
            <w:vAlign w:val="center"/>
          </w:tcPr>
          <w:p w14:paraId="228DA4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13 624,00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E8D5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13 624,00</w:t>
            </w:r>
          </w:p>
        </w:tc>
      </w:tr>
      <w:tr w:rsidR="00297A27" w:rsidRPr="00297A27" w14:paraId="177DBF4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5ED64F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355</w:t>
            </w:r>
          </w:p>
        </w:tc>
        <w:tc>
          <w:tcPr>
            <w:tcW w:w="7142" w:type="dxa"/>
            <w:tcBorders>
              <w:left w:val="single" w:sz="4" w:space="0" w:color="000000"/>
              <w:bottom w:val="single" w:sz="4" w:space="0" w:color="000000"/>
            </w:tcBorders>
            <w:shd w:val="clear" w:color="auto" w:fill="FFFFFF"/>
          </w:tcPr>
          <w:p w14:paraId="4F46D90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Рессора 3962 (452 н/о) передняя сб. 3 листа</w:t>
            </w:r>
          </w:p>
        </w:tc>
        <w:tc>
          <w:tcPr>
            <w:tcW w:w="708" w:type="dxa"/>
            <w:tcBorders>
              <w:left w:val="single" w:sz="4" w:space="0" w:color="000000"/>
              <w:bottom w:val="single" w:sz="4" w:space="0" w:color="000000"/>
            </w:tcBorders>
            <w:shd w:val="clear" w:color="auto" w:fill="FFFFFF"/>
          </w:tcPr>
          <w:p w14:paraId="6BFFD8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12457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46F3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14 400,00</w:t>
            </w:r>
          </w:p>
        </w:tc>
        <w:tc>
          <w:tcPr>
            <w:tcW w:w="1184" w:type="dxa"/>
            <w:tcBorders>
              <w:left w:val="single" w:sz="4" w:space="0" w:color="000000"/>
              <w:bottom w:val="single" w:sz="4" w:space="0" w:color="000000"/>
            </w:tcBorders>
            <w:shd w:val="clear" w:color="auto" w:fill="FFFFFF"/>
            <w:vAlign w:val="center"/>
          </w:tcPr>
          <w:p w14:paraId="0F05FE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15 120,00</w:t>
            </w:r>
          </w:p>
        </w:tc>
        <w:tc>
          <w:tcPr>
            <w:tcW w:w="1135" w:type="dxa"/>
            <w:tcBorders>
              <w:left w:val="single" w:sz="4" w:space="0" w:color="000000"/>
              <w:bottom w:val="single" w:sz="4" w:space="0" w:color="000000"/>
            </w:tcBorders>
            <w:shd w:val="clear" w:color="auto" w:fill="FFFFFF"/>
            <w:vAlign w:val="center"/>
          </w:tcPr>
          <w:p w14:paraId="74058F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15 408,00</w:t>
            </w:r>
          </w:p>
        </w:tc>
        <w:tc>
          <w:tcPr>
            <w:tcW w:w="1139" w:type="dxa"/>
            <w:tcBorders>
              <w:left w:val="single" w:sz="4" w:space="0" w:color="000000"/>
              <w:bottom w:val="single" w:sz="4" w:space="0" w:color="000000"/>
            </w:tcBorders>
            <w:shd w:val="clear" w:color="auto" w:fill="FFFFFF"/>
            <w:vAlign w:val="center"/>
          </w:tcPr>
          <w:p w14:paraId="146A58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14 976,00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EE08C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14 976,00</w:t>
            </w:r>
          </w:p>
        </w:tc>
      </w:tr>
      <w:tr w:rsidR="00297A27" w:rsidRPr="00297A27" w14:paraId="2B12266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1F61B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356</w:t>
            </w:r>
          </w:p>
        </w:tc>
        <w:tc>
          <w:tcPr>
            <w:tcW w:w="7142" w:type="dxa"/>
            <w:tcBorders>
              <w:left w:val="single" w:sz="4" w:space="0" w:color="000000"/>
              <w:bottom w:val="single" w:sz="4" w:space="0" w:color="000000"/>
            </w:tcBorders>
            <w:shd w:val="clear" w:color="auto" w:fill="FFFFFF"/>
          </w:tcPr>
          <w:p w14:paraId="24F4139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Ролик натяжной 452 (дв.409)</w:t>
            </w:r>
          </w:p>
        </w:tc>
        <w:tc>
          <w:tcPr>
            <w:tcW w:w="708" w:type="dxa"/>
            <w:tcBorders>
              <w:left w:val="single" w:sz="4" w:space="0" w:color="000000"/>
              <w:bottom w:val="single" w:sz="4" w:space="0" w:color="000000"/>
            </w:tcBorders>
            <w:shd w:val="clear" w:color="auto" w:fill="FFFFFF"/>
          </w:tcPr>
          <w:p w14:paraId="42A0D3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ED677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4AABD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1 130,00</w:t>
            </w:r>
          </w:p>
        </w:tc>
        <w:tc>
          <w:tcPr>
            <w:tcW w:w="1184" w:type="dxa"/>
            <w:tcBorders>
              <w:left w:val="single" w:sz="4" w:space="0" w:color="000000"/>
              <w:bottom w:val="single" w:sz="4" w:space="0" w:color="000000"/>
            </w:tcBorders>
            <w:shd w:val="clear" w:color="auto" w:fill="FFFFFF"/>
            <w:vAlign w:val="center"/>
          </w:tcPr>
          <w:p w14:paraId="554327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1 186,50</w:t>
            </w:r>
          </w:p>
        </w:tc>
        <w:tc>
          <w:tcPr>
            <w:tcW w:w="1135" w:type="dxa"/>
            <w:tcBorders>
              <w:left w:val="single" w:sz="4" w:space="0" w:color="000000"/>
              <w:bottom w:val="single" w:sz="4" w:space="0" w:color="000000"/>
            </w:tcBorders>
            <w:shd w:val="clear" w:color="auto" w:fill="FFFFFF"/>
            <w:vAlign w:val="center"/>
          </w:tcPr>
          <w:p w14:paraId="0C4E12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1 209,10</w:t>
            </w:r>
          </w:p>
        </w:tc>
        <w:tc>
          <w:tcPr>
            <w:tcW w:w="1139" w:type="dxa"/>
            <w:tcBorders>
              <w:left w:val="single" w:sz="4" w:space="0" w:color="000000"/>
              <w:bottom w:val="single" w:sz="4" w:space="0" w:color="000000"/>
            </w:tcBorders>
            <w:shd w:val="clear" w:color="auto" w:fill="FFFFFF"/>
            <w:vAlign w:val="center"/>
          </w:tcPr>
          <w:p w14:paraId="2A2554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1 175,20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5391CC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1 175,20</w:t>
            </w:r>
          </w:p>
        </w:tc>
      </w:tr>
      <w:tr w:rsidR="00297A27" w:rsidRPr="00297A27" w14:paraId="3406E40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593AE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357</w:t>
            </w:r>
          </w:p>
        </w:tc>
        <w:tc>
          <w:tcPr>
            <w:tcW w:w="7142" w:type="dxa"/>
            <w:tcBorders>
              <w:left w:val="single" w:sz="4" w:space="0" w:color="000000"/>
              <w:bottom w:val="single" w:sz="4" w:space="0" w:color="000000"/>
            </w:tcBorders>
            <w:shd w:val="clear" w:color="auto" w:fill="FFFFFF"/>
          </w:tcPr>
          <w:p w14:paraId="6434994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Ручка двери 3163 </w:t>
            </w:r>
            <w:proofErr w:type="spellStart"/>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левая (хром)</w:t>
            </w:r>
          </w:p>
        </w:tc>
        <w:tc>
          <w:tcPr>
            <w:tcW w:w="708" w:type="dxa"/>
            <w:tcBorders>
              <w:left w:val="single" w:sz="4" w:space="0" w:color="000000"/>
              <w:bottom w:val="single" w:sz="4" w:space="0" w:color="000000"/>
            </w:tcBorders>
            <w:shd w:val="clear" w:color="auto" w:fill="FFFFFF"/>
          </w:tcPr>
          <w:p w14:paraId="50EA68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BB054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6B1F5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680,00</w:t>
            </w:r>
          </w:p>
        </w:tc>
        <w:tc>
          <w:tcPr>
            <w:tcW w:w="1184" w:type="dxa"/>
            <w:tcBorders>
              <w:left w:val="single" w:sz="4" w:space="0" w:color="000000"/>
              <w:bottom w:val="single" w:sz="4" w:space="0" w:color="000000"/>
            </w:tcBorders>
            <w:shd w:val="clear" w:color="auto" w:fill="FFFFFF"/>
            <w:vAlign w:val="center"/>
          </w:tcPr>
          <w:p w14:paraId="3423C5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714,00</w:t>
            </w:r>
          </w:p>
        </w:tc>
        <w:tc>
          <w:tcPr>
            <w:tcW w:w="1135" w:type="dxa"/>
            <w:tcBorders>
              <w:left w:val="single" w:sz="4" w:space="0" w:color="000000"/>
              <w:bottom w:val="single" w:sz="4" w:space="0" w:color="000000"/>
            </w:tcBorders>
            <w:shd w:val="clear" w:color="auto" w:fill="FFFFFF"/>
            <w:vAlign w:val="center"/>
          </w:tcPr>
          <w:p w14:paraId="5B57F5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727,60</w:t>
            </w:r>
          </w:p>
        </w:tc>
        <w:tc>
          <w:tcPr>
            <w:tcW w:w="1139" w:type="dxa"/>
            <w:tcBorders>
              <w:left w:val="single" w:sz="4" w:space="0" w:color="000000"/>
              <w:bottom w:val="single" w:sz="4" w:space="0" w:color="000000"/>
            </w:tcBorders>
            <w:shd w:val="clear" w:color="auto" w:fill="FFFFFF"/>
            <w:vAlign w:val="center"/>
          </w:tcPr>
          <w:p w14:paraId="5874F2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707,20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9823A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707,20</w:t>
            </w:r>
          </w:p>
        </w:tc>
      </w:tr>
      <w:tr w:rsidR="00297A27" w:rsidRPr="00297A27" w14:paraId="6C59362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767726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358</w:t>
            </w:r>
          </w:p>
        </w:tc>
        <w:tc>
          <w:tcPr>
            <w:tcW w:w="7142" w:type="dxa"/>
            <w:tcBorders>
              <w:left w:val="single" w:sz="4" w:space="0" w:color="000000"/>
              <w:bottom w:val="single" w:sz="4" w:space="0" w:color="000000"/>
            </w:tcBorders>
            <w:shd w:val="clear" w:color="auto" w:fill="FFFFFF"/>
          </w:tcPr>
          <w:p w14:paraId="269CD5A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Ручка двери 3163 </w:t>
            </w:r>
            <w:proofErr w:type="spellStart"/>
            <w:r w:rsidRPr="00297A27">
              <w:rPr>
                <w:rFonts w:ascii="Times New Roman" w:eastAsia="Times New Roman" w:hAnsi="Times New Roman" w:cs="Times New Roman"/>
                <w:color w:val="00000A"/>
                <w:kern w:val="1"/>
                <w:sz w:val="20"/>
                <w:szCs w:val="20"/>
                <w:lang w:eastAsia="zh-CN"/>
                <w14:ligatures w14:val="none"/>
              </w:rPr>
              <w:t>внутр</w:t>
            </w:r>
            <w:proofErr w:type="spellEnd"/>
            <w:r w:rsidRPr="00297A27">
              <w:rPr>
                <w:rFonts w:ascii="Times New Roman" w:eastAsia="Times New Roman" w:hAnsi="Times New Roman" w:cs="Times New Roman"/>
                <w:color w:val="00000A"/>
                <w:kern w:val="1"/>
                <w:sz w:val="20"/>
                <w:szCs w:val="20"/>
                <w:lang w:eastAsia="zh-CN"/>
                <w14:ligatures w14:val="none"/>
              </w:rPr>
              <w:t>. правая (хром)</w:t>
            </w:r>
          </w:p>
        </w:tc>
        <w:tc>
          <w:tcPr>
            <w:tcW w:w="708" w:type="dxa"/>
            <w:tcBorders>
              <w:left w:val="single" w:sz="4" w:space="0" w:color="000000"/>
              <w:bottom w:val="single" w:sz="4" w:space="0" w:color="000000"/>
            </w:tcBorders>
            <w:shd w:val="clear" w:color="auto" w:fill="FFFFFF"/>
          </w:tcPr>
          <w:p w14:paraId="69BD21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B2E1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48218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750,00</w:t>
            </w:r>
          </w:p>
        </w:tc>
        <w:tc>
          <w:tcPr>
            <w:tcW w:w="1184" w:type="dxa"/>
            <w:tcBorders>
              <w:left w:val="single" w:sz="4" w:space="0" w:color="000000"/>
              <w:bottom w:val="single" w:sz="4" w:space="0" w:color="000000"/>
            </w:tcBorders>
            <w:shd w:val="clear" w:color="auto" w:fill="FFFFFF"/>
            <w:vAlign w:val="center"/>
          </w:tcPr>
          <w:p w14:paraId="4E045B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787,50</w:t>
            </w:r>
          </w:p>
        </w:tc>
        <w:tc>
          <w:tcPr>
            <w:tcW w:w="1135" w:type="dxa"/>
            <w:tcBorders>
              <w:left w:val="single" w:sz="4" w:space="0" w:color="000000"/>
              <w:bottom w:val="single" w:sz="4" w:space="0" w:color="000000"/>
            </w:tcBorders>
            <w:shd w:val="clear" w:color="auto" w:fill="FFFFFF"/>
            <w:vAlign w:val="center"/>
          </w:tcPr>
          <w:p w14:paraId="184857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802,50</w:t>
            </w:r>
          </w:p>
        </w:tc>
        <w:tc>
          <w:tcPr>
            <w:tcW w:w="1139" w:type="dxa"/>
            <w:tcBorders>
              <w:left w:val="single" w:sz="4" w:space="0" w:color="000000"/>
              <w:bottom w:val="single" w:sz="4" w:space="0" w:color="000000"/>
            </w:tcBorders>
            <w:shd w:val="clear" w:color="auto" w:fill="FFFFFF"/>
            <w:vAlign w:val="center"/>
          </w:tcPr>
          <w:p w14:paraId="2A44B0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8374B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780,00</w:t>
            </w:r>
          </w:p>
        </w:tc>
      </w:tr>
      <w:tr w:rsidR="00297A27" w:rsidRPr="00297A27" w14:paraId="41D216E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57EAA1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359</w:t>
            </w:r>
          </w:p>
        </w:tc>
        <w:tc>
          <w:tcPr>
            <w:tcW w:w="7142" w:type="dxa"/>
            <w:tcBorders>
              <w:left w:val="single" w:sz="4" w:space="0" w:color="000000"/>
              <w:bottom w:val="single" w:sz="4" w:space="0" w:color="000000"/>
            </w:tcBorders>
            <w:shd w:val="clear" w:color="auto" w:fill="FFFFFF"/>
          </w:tcPr>
          <w:p w14:paraId="57510CC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Ручка двери 3163 наружная левая (в цвет авто)</w:t>
            </w:r>
          </w:p>
        </w:tc>
        <w:tc>
          <w:tcPr>
            <w:tcW w:w="708" w:type="dxa"/>
            <w:tcBorders>
              <w:left w:val="single" w:sz="4" w:space="0" w:color="000000"/>
              <w:bottom w:val="single" w:sz="4" w:space="0" w:color="000000"/>
            </w:tcBorders>
            <w:shd w:val="clear" w:color="auto" w:fill="FFFFFF"/>
          </w:tcPr>
          <w:p w14:paraId="5B64EE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A1A24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FB23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1 635,00</w:t>
            </w:r>
          </w:p>
        </w:tc>
        <w:tc>
          <w:tcPr>
            <w:tcW w:w="1184" w:type="dxa"/>
            <w:tcBorders>
              <w:left w:val="single" w:sz="4" w:space="0" w:color="000000"/>
              <w:bottom w:val="single" w:sz="4" w:space="0" w:color="000000"/>
            </w:tcBorders>
            <w:shd w:val="clear" w:color="auto" w:fill="FFFFFF"/>
            <w:vAlign w:val="center"/>
          </w:tcPr>
          <w:p w14:paraId="2890B3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1 716,75</w:t>
            </w:r>
          </w:p>
        </w:tc>
        <w:tc>
          <w:tcPr>
            <w:tcW w:w="1135" w:type="dxa"/>
            <w:tcBorders>
              <w:left w:val="single" w:sz="4" w:space="0" w:color="000000"/>
              <w:bottom w:val="single" w:sz="4" w:space="0" w:color="000000"/>
            </w:tcBorders>
            <w:shd w:val="clear" w:color="auto" w:fill="FFFFFF"/>
            <w:vAlign w:val="center"/>
          </w:tcPr>
          <w:p w14:paraId="523DE5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1 749,45</w:t>
            </w:r>
          </w:p>
        </w:tc>
        <w:tc>
          <w:tcPr>
            <w:tcW w:w="1139" w:type="dxa"/>
            <w:tcBorders>
              <w:left w:val="single" w:sz="4" w:space="0" w:color="000000"/>
              <w:bottom w:val="single" w:sz="4" w:space="0" w:color="000000"/>
            </w:tcBorders>
            <w:shd w:val="clear" w:color="auto" w:fill="FFFFFF"/>
            <w:vAlign w:val="center"/>
          </w:tcPr>
          <w:p w14:paraId="2B9597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1 700,40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F40E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1 700,40</w:t>
            </w:r>
          </w:p>
        </w:tc>
      </w:tr>
      <w:tr w:rsidR="00297A27" w:rsidRPr="00297A27" w14:paraId="1D0C4B0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C50A8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360</w:t>
            </w:r>
          </w:p>
        </w:tc>
        <w:tc>
          <w:tcPr>
            <w:tcW w:w="7142" w:type="dxa"/>
            <w:tcBorders>
              <w:left w:val="single" w:sz="4" w:space="0" w:color="000000"/>
              <w:bottom w:val="single" w:sz="4" w:space="0" w:color="000000"/>
            </w:tcBorders>
            <w:shd w:val="clear" w:color="auto" w:fill="FFFFFF"/>
          </w:tcPr>
          <w:p w14:paraId="2931FE3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Ручка двери 3163 наружная правая (в цвет авто)</w:t>
            </w:r>
          </w:p>
        </w:tc>
        <w:tc>
          <w:tcPr>
            <w:tcW w:w="708" w:type="dxa"/>
            <w:tcBorders>
              <w:left w:val="single" w:sz="4" w:space="0" w:color="000000"/>
              <w:bottom w:val="single" w:sz="4" w:space="0" w:color="000000"/>
            </w:tcBorders>
            <w:shd w:val="clear" w:color="auto" w:fill="FFFFFF"/>
          </w:tcPr>
          <w:p w14:paraId="7DF252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459C6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3169F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1 615,00</w:t>
            </w:r>
          </w:p>
        </w:tc>
        <w:tc>
          <w:tcPr>
            <w:tcW w:w="1184" w:type="dxa"/>
            <w:tcBorders>
              <w:left w:val="single" w:sz="4" w:space="0" w:color="000000"/>
              <w:bottom w:val="single" w:sz="4" w:space="0" w:color="000000"/>
            </w:tcBorders>
            <w:shd w:val="clear" w:color="auto" w:fill="FFFFFF"/>
            <w:vAlign w:val="center"/>
          </w:tcPr>
          <w:p w14:paraId="65E352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1 695,75</w:t>
            </w:r>
          </w:p>
        </w:tc>
        <w:tc>
          <w:tcPr>
            <w:tcW w:w="1135" w:type="dxa"/>
            <w:tcBorders>
              <w:left w:val="single" w:sz="4" w:space="0" w:color="000000"/>
              <w:bottom w:val="single" w:sz="4" w:space="0" w:color="000000"/>
            </w:tcBorders>
            <w:shd w:val="clear" w:color="auto" w:fill="FFFFFF"/>
            <w:vAlign w:val="center"/>
          </w:tcPr>
          <w:p w14:paraId="5CDB75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1 728,05</w:t>
            </w:r>
          </w:p>
        </w:tc>
        <w:tc>
          <w:tcPr>
            <w:tcW w:w="1139" w:type="dxa"/>
            <w:tcBorders>
              <w:left w:val="single" w:sz="4" w:space="0" w:color="000000"/>
              <w:bottom w:val="single" w:sz="4" w:space="0" w:color="000000"/>
            </w:tcBorders>
            <w:shd w:val="clear" w:color="auto" w:fill="FFFFFF"/>
            <w:vAlign w:val="center"/>
          </w:tcPr>
          <w:p w14:paraId="6A2667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1 679,60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E5FD2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1 679,60</w:t>
            </w:r>
          </w:p>
        </w:tc>
      </w:tr>
      <w:tr w:rsidR="00297A27" w:rsidRPr="00297A27" w14:paraId="350BF2D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BA5F5C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361</w:t>
            </w:r>
          </w:p>
        </w:tc>
        <w:tc>
          <w:tcPr>
            <w:tcW w:w="7142" w:type="dxa"/>
            <w:tcBorders>
              <w:left w:val="single" w:sz="4" w:space="0" w:color="000000"/>
              <w:bottom w:val="single" w:sz="4" w:space="0" w:color="000000"/>
            </w:tcBorders>
            <w:shd w:val="clear" w:color="auto" w:fill="FFFFFF"/>
          </w:tcPr>
          <w:p w14:paraId="28D27E4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Ручка двери 452 (к-т 4шт) </w:t>
            </w:r>
          </w:p>
        </w:tc>
        <w:tc>
          <w:tcPr>
            <w:tcW w:w="708" w:type="dxa"/>
            <w:tcBorders>
              <w:left w:val="single" w:sz="4" w:space="0" w:color="000000"/>
              <w:bottom w:val="single" w:sz="4" w:space="0" w:color="000000"/>
            </w:tcBorders>
            <w:shd w:val="clear" w:color="auto" w:fill="FFFFFF"/>
          </w:tcPr>
          <w:p w14:paraId="2E4434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8BD0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3D032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2 800,00</w:t>
            </w:r>
          </w:p>
        </w:tc>
        <w:tc>
          <w:tcPr>
            <w:tcW w:w="1184" w:type="dxa"/>
            <w:tcBorders>
              <w:left w:val="single" w:sz="4" w:space="0" w:color="000000"/>
              <w:bottom w:val="single" w:sz="4" w:space="0" w:color="000000"/>
            </w:tcBorders>
            <w:shd w:val="clear" w:color="auto" w:fill="FFFFFF"/>
            <w:vAlign w:val="center"/>
          </w:tcPr>
          <w:p w14:paraId="752728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2 940,00</w:t>
            </w:r>
          </w:p>
        </w:tc>
        <w:tc>
          <w:tcPr>
            <w:tcW w:w="1135" w:type="dxa"/>
            <w:tcBorders>
              <w:left w:val="single" w:sz="4" w:space="0" w:color="000000"/>
              <w:bottom w:val="single" w:sz="4" w:space="0" w:color="000000"/>
            </w:tcBorders>
            <w:shd w:val="clear" w:color="auto" w:fill="FFFFFF"/>
            <w:vAlign w:val="center"/>
          </w:tcPr>
          <w:p w14:paraId="7A3F8B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2 996,00</w:t>
            </w:r>
          </w:p>
        </w:tc>
        <w:tc>
          <w:tcPr>
            <w:tcW w:w="1139" w:type="dxa"/>
            <w:tcBorders>
              <w:left w:val="single" w:sz="4" w:space="0" w:color="000000"/>
              <w:bottom w:val="single" w:sz="4" w:space="0" w:color="000000"/>
            </w:tcBorders>
            <w:shd w:val="clear" w:color="auto" w:fill="FFFFFF"/>
            <w:vAlign w:val="center"/>
          </w:tcPr>
          <w:p w14:paraId="72DEF5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2 912,00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E8D12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2 912,00</w:t>
            </w:r>
          </w:p>
        </w:tc>
      </w:tr>
      <w:tr w:rsidR="00297A27" w:rsidRPr="00297A27" w14:paraId="0D2698E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703EC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362</w:t>
            </w:r>
          </w:p>
        </w:tc>
        <w:tc>
          <w:tcPr>
            <w:tcW w:w="7142" w:type="dxa"/>
            <w:tcBorders>
              <w:left w:val="single" w:sz="4" w:space="0" w:color="000000"/>
              <w:bottom w:val="single" w:sz="4" w:space="0" w:color="000000"/>
            </w:tcBorders>
            <w:shd w:val="clear" w:color="auto" w:fill="FFFFFF"/>
          </w:tcPr>
          <w:p w14:paraId="3B25513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Сайлентблок продольной штанги большой УАЗ </w:t>
            </w:r>
          </w:p>
        </w:tc>
        <w:tc>
          <w:tcPr>
            <w:tcW w:w="708" w:type="dxa"/>
            <w:tcBorders>
              <w:left w:val="single" w:sz="4" w:space="0" w:color="000000"/>
              <w:bottom w:val="single" w:sz="4" w:space="0" w:color="000000"/>
            </w:tcBorders>
            <w:shd w:val="clear" w:color="auto" w:fill="FFFFFF"/>
          </w:tcPr>
          <w:p w14:paraId="21A9FE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18FAC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FCDCA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740,00</w:t>
            </w:r>
          </w:p>
        </w:tc>
        <w:tc>
          <w:tcPr>
            <w:tcW w:w="1184" w:type="dxa"/>
            <w:tcBorders>
              <w:left w:val="single" w:sz="4" w:space="0" w:color="000000"/>
              <w:bottom w:val="single" w:sz="4" w:space="0" w:color="000000"/>
            </w:tcBorders>
            <w:shd w:val="clear" w:color="auto" w:fill="FFFFFF"/>
            <w:vAlign w:val="center"/>
          </w:tcPr>
          <w:p w14:paraId="24DB0C9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777,00</w:t>
            </w:r>
          </w:p>
        </w:tc>
        <w:tc>
          <w:tcPr>
            <w:tcW w:w="1135" w:type="dxa"/>
            <w:tcBorders>
              <w:left w:val="single" w:sz="4" w:space="0" w:color="000000"/>
              <w:bottom w:val="single" w:sz="4" w:space="0" w:color="000000"/>
            </w:tcBorders>
            <w:shd w:val="clear" w:color="auto" w:fill="FFFFFF"/>
            <w:vAlign w:val="center"/>
          </w:tcPr>
          <w:p w14:paraId="027ECC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791,80</w:t>
            </w:r>
          </w:p>
        </w:tc>
        <w:tc>
          <w:tcPr>
            <w:tcW w:w="1139" w:type="dxa"/>
            <w:tcBorders>
              <w:left w:val="single" w:sz="4" w:space="0" w:color="000000"/>
              <w:bottom w:val="single" w:sz="4" w:space="0" w:color="000000"/>
            </w:tcBorders>
            <w:shd w:val="clear" w:color="auto" w:fill="FFFFFF"/>
            <w:vAlign w:val="center"/>
          </w:tcPr>
          <w:p w14:paraId="557E0D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769,60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FDF1B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769,60</w:t>
            </w:r>
          </w:p>
        </w:tc>
      </w:tr>
      <w:tr w:rsidR="00297A27" w:rsidRPr="00297A27" w14:paraId="2906233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CC4F0D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363</w:t>
            </w:r>
          </w:p>
        </w:tc>
        <w:tc>
          <w:tcPr>
            <w:tcW w:w="7142" w:type="dxa"/>
            <w:tcBorders>
              <w:left w:val="single" w:sz="4" w:space="0" w:color="000000"/>
              <w:bottom w:val="single" w:sz="4" w:space="0" w:color="000000"/>
            </w:tcBorders>
            <w:shd w:val="clear" w:color="auto" w:fill="FFFFFF"/>
          </w:tcPr>
          <w:p w14:paraId="4A5966C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Сайлентблок рессоры </w:t>
            </w:r>
            <w:proofErr w:type="gramStart"/>
            <w:r w:rsidRPr="00297A27">
              <w:rPr>
                <w:rFonts w:ascii="Times New Roman" w:eastAsia="Times New Roman" w:hAnsi="Times New Roman" w:cs="Times New Roman"/>
                <w:color w:val="00000A"/>
                <w:kern w:val="1"/>
                <w:sz w:val="20"/>
                <w:szCs w:val="20"/>
                <w:lang w:eastAsia="zh-CN"/>
                <w14:ligatures w14:val="none"/>
              </w:rPr>
              <w:t>3163 ,</w:t>
            </w:r>
            <w:proofErr w:type="gramEnd"/>
            <w:r w:rsidRPr="00297A27">
              <w:rPr>
                <w:rFonts w:ascii="Times New Roman" w:eastAsia="Times New Roman" w:hAnsi="Times New Roman" w:cs="Times New Roman"/>
                <w:color w:val="00000A"/>
                <w:kern w:val="1"/>
                <w:sz w:val="20"/>
                <w:szCs w:val="20"/>
                <w:lang w:eastAsia="zh-CN"/>
                <w14:ligatures w14:val="none"/>
              </w:rPr>
              <w:t xml:space="preserve"> 452 н/о полиуретан (к-т 2шт)</w:t>
            </w:r>
          </w:p>
        </w:tc>
        <w:tc>
          <w:tcPr>
            <w:tcW w:w="708" w:type="dxa"/>
            <w:tcBorders>
              <w:left w:val="single" w:sz="4" w:space="0" w:color="000000"/>
              <w:bottom w:val="single" w:sz="4" w:space="0" w:color="000000"/>
            </w:tcBorders>
            <w:shd w:val="clear" w:color="auto" w:fill="FFFFFF"/>
          </w:tcPr>
          <w:p w14:paraId="62C839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6467A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8D9ED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1 160,00</w:t>
            </w:r>
          </w:p>
        </w:tc>
        <w:tc>
          <w:tcPr>
            <w:tcW w:w="1184" w:type="dxa"/>
            <w:tcBorders>
              <w:left w:val="single" w:sz="4" w:space="0" w:color="000000"/>
              <w:bottom w:val="single" w:sz="4" w:space="0" w:color="000000"/>
            </w:tcBorders>
            <w:shd w:val="clear" w:color="auto" w:fill="FFFFFF"/>
            <w:vAlign w:val="center"/>
          </w:tcPr>
          <w:p w14:paraId="6B8241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1 218,00</w:t>
            </w:r>
          </w:p>
        </w:tc>
        <w:tc>
          <w:tcPr>
            <w:tcW w:w="1135" w:type="dxa"/>
            <w:tcBorders>
              <w:left w:val="single" w:sz="4" w:space="0" w:color="000000"/>
              <w:bottom w:val="single" w:sz="4" w:space="0" w:color="000000"/>
            </w:tcBorders>
            <w:shd w:val="clear" w:color="auto" w:fill="FFFFFF"/>
            <w:vAlign w:val="center"/>
          </w:tcPr>
          <w:p w14:paraId="7F1018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1 241,20</w:t>
            </w:r>
          </w:p>
        </w:tc>
        <w:tc>
          <w:tcPr>
            <w:tcW w:w="1139" w:type="dxa"/>
            <w:tcBorders>
              <w:left w:val="single" w:sz="4" w:space="0" w:color="000000"/>
              <w:bottom w:val="single" w:sz="4" w:space="0" w:color="000000"/>
            </w:tcBorders>
            <w:shd w:val="clear" w:color="auto" w:fill="FFFFFF"/>
            <w:vAlign w:val="center"/>
          </w:tcPr>
          <w:p w14:paraId="278574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1 206,40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5D8CB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1 206,40</w:t>
            </w:r>
          </w:p>
        </w:tc>
      </w:tr>
      <w:tr w:rsidR="00297A27" w:rsidRPr="00297A27" w14:paraId="5F8856C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B80B40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364</w:t>
            </w:r>
          </w:p>
        </w:tc>
        <w:tc>
          <w:tcPr>
            <w:tcW w:w="7142" w:type="dxa"/>
            <w:tcBorders>
              <w:left w:val="single" w:sz="4" w:space="0" w:color="000000"/>
              <w:bottom w:val="single" w:sz="4" w:space="0" w:color="000000"/>
            </w:tcBorders>
            <w:shd w:val="clear" w:color="auto" w:fill="FFFFFF"/>
          </w:tcPr>
          <w:p w14:paraId="4387C80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Сайлентблок УАЗ верхний (</w:t>
            </w:r>
            <w:proofErr w:type="spellStart"/>
            <w:r w:rsidRPr="00297A27">
              <w:rPr>
                <w:rFonts w:ascii="Times New Roman" w:eastAsia="Times New Roman" w:hAnsi="Times New Roman" w:cs="Times New Roman"/>
                <w:color w:val="00000A"/>
                <w:kern w:val="1"/>
                <w:sz w:val="20"/>
                <w:szCs w:val="20"/>
                <w:lang w:eastAsia="zh-CN"/>
                <w14:ligatures w14:val="none"/>
              </w:rPr>
              <w:t>пруж</w:t>
            </w:r>
            <w:proofErr w:type="spellEnd"/>
            <w:r w:rsidRPr="00297A27">
              <w:rPr>
                <w:rFonts w:ascii="Times New Roman" w:eastAsia="Times New Roman" w:hAnsi="Times New Roman" w:cs="Times New Roman"/>
                <w:color w:val="00000A"/>
                <w:kern w:val="1"/>
                <w:sz w:val="20"/>
                <w:szCs w:val="20"/>
                <w:lang w:eastAsia="zh-CN"/>
                <w14:ligatures w14:val="none"/>
              </w:rPr>
              <w:t>. подвеска) полиуретан</w:t>
            </w:r>
          </w:p>
        </w:tc>
        <w:tc>
          <w:tcPr>
            <w:tcW w:w="708" w:type="dxa"/>
            <w:tcBorders>
              <w:left w:val="single" w:sz="4" w:space="0" w:color="000000"/>
              <w:bottom w:val="single" w:sz="4" w:space="0" w:color="000000"/>
            </w:tcBorders>
            <w:shd w:val="clear" w:color="auto" w:fill="FFFFFF"/>
          </w:tcPr>
          <w:p w14:paraId="4B11EA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59F8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B9DA3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330,00</w:t>
            </w:r>
          </w:p>
        </w:tc>
        <w:tc>
          <w:tcPr>
            <w:tcW w:w="1184" w:type="dxa"/>
            <w:tcBorders>
              <w:left w:val="single" w:sz="4" w:space="0" w:color="000000"/>
              <w:bottom w:val="single" w:sz="4" w:space="0" w:color="000000"/>
            </w:tcBorders>
            <w:shd w:val="clear" w:color="auto" w:fill="FFFFFF"/>
            <w:vAlign w:val="center"/>
          </w:tcPr>
          <w:p w14:paraId="49984C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346,50</w:t>
            </w:r>
          </w:p>
        </w:tc>
        <w:tc>
          <w:tcPr>
            <w:tcW w:w="1135" w:type="dxa"/>
            <w:tcBorders>
              <w:left w:val="single" w:sz="4" w:space="0" w:color="000000"/>
              <w:bottom w:val="single" w:sz="4" w:space="0" w:color="000000"/>
            </w:tcBorders>
            <w:shd w:val="clear" w:color="auto" w:fill="FFFFFF"/>
            <w:vAlign w:val="center"/>
          </w:tcPr>
          <w:p w14:paraId="72BC13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353,10</w:t>
            </w:r>
          </w:p>
        </w:tc>
        <w:tc>
          <w:tcPr>
            <w:tcW w:w="1139" w:type="dxa"/>
            <w:tcBorders>
              <w:left w:val="single" w:sz="4" w:space="0" w:color="000000"/>
              <w:bottom w:val="single" w:sz="4" w:space="0" w:color="000000"/>
            </w:tcBorders>
            <w:shd w:val="clear" w:color="auto" w:fill="FFFFFF"/>
            <w:vAlign w:val="center"/>
          </w:tcPr>
          <w:p w14:paraId="3451AE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AD4D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343,20</w:t>
            </w:r>
          </w:p>
        </w:tc>
      </w:tr>
      <w:tr w:rsidR="00297A27" w:rsidRPr="00297A27" w14:paraId="00FD8B8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C75239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365</w:t>
            </w:r>
          </w:p>
        </w:tc>
        <w:tc>
          <w:tcPr>
            <w:tcW w:w="7142" w:type="dxa"/>
            <w:tcBorders>
              <w:left w:val="single" w:sz="4" w:space="0" w:color="000000"/>
              <w:bottom w:val="single" w:sz="4" w:space="0" w:color="000000"/>
            </w:tcBorders>
            <w:shd w:val="clear" w:color="auto" w:fill="FFFFFF"/>
          </w:tcPr>
          <w:p w14:paraId="04E282B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Сайлентблок УАЗ нижний (</w:t>
            </w:r>
            <w:proofErr w:type="spellStart"/>
            <w:r w:rsidRPr="00297A27">
              <w:rPr>
                <w:rFonts w:ascii="Times New Roman" w:eastAsia="Times New Roman" w:hAnsi="Times New Roman" w:cs="Times New Roman"/>
                <w:color w:val="00000A"/>
                <w:kern w:val="1"/>
                <w:sz w:val="20"/>
                <w:szCs w:val="20"/>
                <w:lang w:eastAsia="zh-CN"/>
                <w14:ligatures w14:val="none"/>
              </w:rPr>
              <w:t>пруж</w:t>
            </w:r>
            <w:proofErr w:type="spellEnd"/>
            <w:r w:rsidRPr="00297A27">
              <w:rPr>
                <w:rFonts w:ascii="Times New Roman" w:eastAsia="Times New Roman" w:hAnsi="Times New Roman" w:cs="Times New Roman"/>
                <w:color w:val="00000A"/>
                <w:kern w:val="1"/>
                <w:sz w:val="20"/>
                <w:szCs w:val="20"/>
                <w:lang w:eastAsia="zh-CN"/>
                <w14:ligatures w14:val="none"/>
              </w:rPr>
              <w:t>. подвеска) полиуретан</w:t>
            </w:r>
          </w:p>
        </w:tc>
        <w:tc>
          <w:tcPr>
            <w:tcW w:w="708" w:type="dxa"/>
            <w:tcBorders>
              <w:left w:val="single" w:sz="4" w:space="0" w:color="000000"/>
              <w:bottom w:val="single" w:sz="4" w:space="0" w:color="000000"/>
            </w:tcBorders>
            <w:shd w:val="clear" w:color="auto" w:fill="FFFFFF"/>
          </w:tcPr>
          <w:p w14:paraId="00BE59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17524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616BA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470,00</w:t>
            </w:r>
          </w:p>
        </w:tc>
        <w:tc>
          <w:tcPr>
            <w:tcW w:w="1184" w:type="dxa"/>
            <w:tcBorders>
              <w:left w:val="single" w:sz="4" w:space="0" w:color="000000"/>
              <w:bottom w:val="single" w:sz="4" w:space="0" w:color="000000"/>
            </w:tcBorders>
            <w:shd w:val="clear" w:color="auto" w:fill="FFFFFF"/>
            <w:vAlign w:val="center"/>
          </w:tcPr>
          <w:p w14:paraId="510223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493,50</w:t>
            </w:r>
          </w:p>
        </w:tc>
        <w:tc>
          <w:tcPr>
            <w:tcW w:w="1135" w:type="dxa"/>
            <w:tcBorders>
              <w:left w:val="single" w:sz="4" w:space="0" w:color="000000"/>
              <w:bottom w:val="single" w:sz="4" w:space="0" w:color="000000"/>
            </w:tcBorders>
            <w:shd w:val="clear" w:color="auto" w:fill="FFFFFF"/>
            <w:vAlign w:val="center"/>
          </w:tcPr>
          <w:p w14:paraId="5A28A8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502,90</w:t>
            </w:r>
          </w:p>
        </w:tc>
        <w:tc>
          <w:tcPr>
            <w:tcW w:w="1139" w:type="dxa"/>
            <w:tcBorders>
              <w:left w:val="single" w:sz="4" w:space="0" w:color="000000"/>
              <w:bottom w:val="single" w:sz="4" w:space="0" w:color="000000"/>
            </w:tcBorders>
            <w:shd w:val="clear" w:color="auto" w:fill="FFFFFF"/>
            <w:vAlign w:val="center"/>
          </w:tcPr>
          <w:p w14:paraId="64D158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488,80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E3276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488,80</w:t>
            </w:r>
          </w:p>
        </w:tc>
      </w:tr>
      <w:tr w:rsidR="00297A27" w:rsidRPr="00297A27" w14:paraId="42A169B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DE84C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366</w:t>
            </w:r>
          </w:p>
        </w:tc>
        <w:tc>
          <w:tcPr>
            <w:tcW w:w="7142" w:type="dxa"/>
            <w:tcBorders>
              <w:left w:val="single" w:sz="4" w:space="0" w:color="000000"/>
              <w:bottom w:val="single" w:sz="4" w:space="0" w:color="000000"/>
            </w:tcBorders>
            <w:shd w:val="clear" w:color="auto" w:fill="FFFFFF"/>
          </w:tcPr>
          <w:p w14:paraId="089770E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Сальник ступицы УАЗ 60х85х10 3741, 3162</w:t>
            </w:r>
          </w:p>
        </w:tc>
        <w:tc>
          <w:tcPr>
            <w:tcW w:w="708" w:type="dxa"/>
            <w:tcBorders>
              <w:left w:val="single" w:sz="4" w:space="0" w:color="000000"/>
              <w:bottom w:val="single" w:sz="4" w:space="0" w:color="000000"/>
            </w:tcBorders>
            <w:shd w:val="clear" w:color="auto" w:fill="FFFFFF"/>
          </w:tcPr>
          <w:p w14:paraId="34D300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D6A2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1985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210,00</w:t>
            </w:r>
          </w:p>
        </w:tc>
        <w:tc>
          <w:tcPr>
            <w:tcW w:w="1184" w:type="dxa"/>
            <w:tcBorders>
              <w:left w:val="single" w:sz="4" w:space="0" w:color="000000"/>
              <w:bottom w:val="single" w:sz="4" w:space="0" w:color="000000"/>
            </w:tcBorders>
            <w:shd w:val="clear" w:color="auto" w:fill="FFFFFF"/>
            <w:vAlign w:val="center"/>
          </w:tcPr>
          <w:p w14:paraId="443221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220,50</w:t>
            </w:r>
          </w:p>
        </w:tc>
        <w:tc>
          <w:tcPr>
            <w:tcW w:w="1135" w:type="dxa"/>
            <w:tcBorders>
              <w:left w:val="single" w:sz="4" w:space="0" w:color="000000"/>
              <w:bottom w:val="single" w:sz="4" w:space="0" w:color="000000"/>
            </w:tcBorders>
            <w:shd w:val="clear" w:color="auto" w:fill="FFFFFF"/>
            <w:vAlign w:val="center"/>
          </w:tcPr>
          <w:p w14:paraId="52329D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224,70</w:t>
            </w:r>
          </w:p>
        </w:tc>
        <w:tc>
          <w:tcPr>
            <w:tcW w:w="1139" w:type="dxa"/>
            <w:tcBorders>
              <w:left w:val="single" w:sz="4" w:space="0" w:color="000000"/>
              <w:bottom w:val="single" w:sz="4" w:space="0" w:color="000000"/>
            </w:tcBorders>
            <w:shd w:val="clear" w:color="auto" w:fill="FFFFFF"/>
            <w:vAlign w:val="center"/>
          </w:tcPr>
          <w:p w14:paraId="7AC648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218,40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3DF25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218,40</w:t>
            </w:r>
          </w:p>
        </w:tc>
      </w:tr>
      <w:tr w:rsidR="00297A27" w:rsidRPr="00297A27" w14:paraId="697DC27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5625B5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367</w:t>
            </w:r>
          </w:p>
        </w:tc>
        <w:tc>
          <w:tcPr>
            <w:tcW w:w="7142" w:type="dxa"/>
            <w:tcBorders>
              <w:left w:val="single" w:sz="4" w:space="0" w:color="000000"/>
              <w:bottom w:val="single" w:sz="4" w:space="0" w:color="000000"/>
            </w:tcBorders>
            <w:shd w:val="clear" w:color="auto" w:fill="FFFFFF"/>
          </w:tcPr>
          <w:p w14:paraId="6955FC3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Сальник хвостовика з/м 3160, УАЗ ред. 42х75</w:t>
            </w:r>
          </w:p>
        </w:tc>
        <w:tc>
          <w:tcPr>
            <w:tcW w:w="708" w:type="dxa"/>
            <w:tcBorders>
              <w:left w:val="single" w:sz="4" w:space="0" w:color="000000"/>
              <w:bottom w:val="single" w:sz="4" w:space="0" w:color="000000"/>
            </w:tcBorders>
            <w:shd w:val="clear" w:color="auto" w:fill="FFFFFF"/>
          </w:tcPr>
          <w:p w14:paraId="22BA3A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D51DD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8B18D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80,00</w:t>
            </w:r>
          </w:p>
        </w:tc>
        <w:tc>
          <w:tcPr>
            <w:tcW w:w="1184" w:type="dxa"/>
            <w:tcBorders>
              <w:left w:val="single" w:sz="4" w:space="0" w:color="000000"/>
              <w:bottom w:val="single" w:sz="4" w:space="0" w:color="000000"/>
            </w:tcBorders>
            <w:shd w:val="clear" w:color="auto" w:fill="FFFFFF"/>
            <w:vAlign w:val="center"/>
          </w:tcPr>
          <w:p w14:paraId="3E8FA5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84,00</w:t>
            </w:r>
          </w:p>
        </w:tc>
        <w:tc>
          <w:tcPr>
            <w:tcW w:w="1135" w:type="dxa"/>
            <w:tcBorders>
              <w:left w:val="single" w:sz="4" w:space="0" w:color="000000"/>
              <w:bottom w:val="single" w:sz="4" w:space="0" w:color="000000"/>
            </w:tcBorders>
            <w:shd w:val="clear" w:color="auto" w:fill="FFFFFF"/>
            <w:vAlign w:val="center"/>
          </w:tcPr>
          <w:p w14:paraId="27C351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85,60</w:t>
            </w:r>
          </w:p>
        </w:tc>
        <w:tc>
          <w:tcPr>
            <w:tcW w:w="1139" w:type="dxa"/>
            <w:tcBorders>
              <w:left w:val="single" w:sz="4" w:space="0" w:color="000000"/>
              <w:bottom w:val="single" w:sz="4" w:space="0" w:color="000000"/>
            </w:tcBorders>
            <w:shd w:val="clear" w:color="auto" w:fill="FFFFFF"/>
            <w:vAlign w:val="center"/>
          </w:tcPr>
          <w:p w14:paraId="0B2CD9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2AD9D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83,20</w:t>
            </w:r>
          </w:p>
        </w:tc>
      </w:tr>
      <w:tr w:rsidR="00297A27" w:rsidRPr="00297A27" w14:paraId="1F882E1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899C42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368</w:t>
            </w:r>
          </w:p>
        </w:tc>
        <w:tc>
          <w:tcPr>
            <w:tcW w:w="7142" w:type="dxa"/>
            <w:tcBorders>
              <w:left w:val="single" w:sz="4" w:space="0" w:color="000000"/>
              <w:bottom w:val="single" w:sz="4" w:space="0" w:color="000000"/>
            </w:tcBorders>
            <w:shd w:val="clear" w:color="auto" w:fill="FFFFFF"/>
          </w:tcPr>
          <w:p w14:paraId="5E06776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Стремянка 3162, 3163, Пикап, Карго (18 см) </w:t>
            </w:r>
          </w:p>
        </w:tc>
        <w:tc>
          <w:tcPr>
            <w:tcW w:w="708" w:type="dxa"/>
            <w:tcBorders>
              <w:left w:val="single" w:sz="4" w:space="0" w:color="000000"/>
              <w:bottom w:val="single" w:sz="4" w:space="0" w:color="000000"/>
            </w:tcBorders>
            <w:shd w:val="clear" w:color="auto" w:fill="FFFFFF"/>
          </w:tcPr>
          <w:p w14:paraId="391FEB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89217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7A8DE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200,00</w:t>
            </w:r>
          </w:p>
        </w:tc>
        <w:tc>
          <w:tcPr>
            <w:tcW w:w="1184" w:type="dxa"/>
            <w:tcBorders>
              <w:left w:val="single" w:sz="4" w:space="0" w:color="000000"/>
              <w:bottom w:val="single" w:sz="4" w:space="0" w:color="000000"/>
            </w:tcBorders>
            <w:shd w:val="clear" w:color="auto" w:fill="FFFFFF"/>
            <w:vAlign w:val="center"/>
          </w:tcPr>
          <w:p w14:paraId="646727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210,00</w:t>
            </w:r>
          </w:p>
        </w:tc>
        <w:tc>
          <w:tcPr>
            <w:tcW w:w="1135" w:type="dxa"/>
            <w:tcBorders>
              <w:left w:val="single" w:sz="4" w:space="0" w:color="000000"/>
              <w:bottom w:val="single" w:sz="4" w:space="0" w:color="000000"/>
            </w:tcBorders>
            <w:shd w:val="clear" w:color="auto" w:fill="FFFFFF"/>
            <w:vAlign w:val="center"/>
          </w:tcPr>
          <w:p w14:paraId="646A9A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214,00</w:t>
            </w:r>
          </w:p>
        </w:tc>
        <w:tc>
          <w:tcPr>
            <w:tcW w:w="1139" w:type="dxa"/>
            <w:tcBorders>
              <w:left w:val="single" w:sz="4" w:space="0" w:color="000000"/>
              <w:bottom w:val="single" w:sz="4" w:space="0" w:color="000000"/>
            </w:tcBorders>
            <w:shd w:val="clear" w:color="auto" w:fill="FFFFFF"/>
            <w:vAlign w:val="center"/>
          </w:tcPr>
          <w:p w14:paraId="68C73A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E1AA7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208,00</w:t>
            </w:r>
          </w:p>
        </w:tc>
      </w:tr>
      <w:tr w:rsidR="00297A27" w:rsidRPr="00297A27" w14:paraId="1C323AC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65CE5F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369</w:t>
            </w:r>
          </w:p>
        </w:tc>
        <w:tc>
          <w:tcPr>
            <w:tcW w:w="7142" w:type="dxa"/>
            <w:tcBorders>
              <w:left w:val="single" w:sz="4" w:space="0" w:color="000000"/>
              <w:bottom w:val="single" w:sz="4" w:space="0" w:color="000000"/>
            </w:tcBorders>
            <w:shd w:val="clear" w:color="auto" w:fill="FFFFFF"/>
          </w:tcPr>
          <w:p w14:paraId="74EE5A9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Стремянка 452 длинная сб с гайками 21см.</w:t>
            </w:r>
          </w:p>
        </w:tc>
        <w:tc>
          <w:tcPr>
            <w:tcW w:w="708" w:type="dxa"/>
            <w:tcBorders>
              <w:left w:val="single" w:sz="4" w:space="0" w:color="000000"/>
              <w:bottom w:val="single" w:sz="4" w:space="0" w:color="000000"/>
            </w:tcBorders>
            <w:shd w:val="clear" w:color="auto" w:fill="FFFFFF"/>
          </w:tcPr>
          <w:p w14:paraId="77163F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B893A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A880D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275,00</w:t>
            </w:r>
          </w:p>
        </w:tc>
        <w:tc>
          <w:tcPr>
            <w:tcW w:w="1184" w:type="dxa"/>
            <w:tcBorders>
              <w:left w:val="single" w:sz="4" w:space="0" w:color="000000"/>
              <w:bottom w:val="single" w:sz="4" w:space="0" w:color="000000"/>
            </w:tcBorders>
            <w:shd w:val="clear" w:color="auto" w:fill="FFFFFF"/>
            <w:vAlign w:val="center"/>
          </w:tcPr>
          <w:p w14:paraId="607A0D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288,75</w:t>
            </w:r>
          </w:p>
        </w:tc>
        <w:tc>
          <w:tcPr>
            <w:tcW w:w="1135" w:type="dxa"/>
            <w:tcBorders>
              <w:left w:val="single" w:sz="4" w:space="0" w:color="000000"/>
              <w:bottom w:val="single" w:sz="4" w:space="0" w:color="000000"/>
            </w:tcBorders>
            <w:shd w:val="clear" w:color="auto" w:fill="FFFFFF"/>
            <w:vAlign w:val="center"/>
          </w:tcPr>
          <w:p w14:paraId="45624E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294,25</w:t>
            </w:r>
          </w:p>
        </w:tc>
        <w:tc>
          <w:tcPr>
            <w:tcW w:w="1139" w:type="dxa"/>
            <w:tcBorders>
              <w:left w:val="single" w:sz="4" w:space="0" w:color="000000"/>
              <w:bottom w:val="single" w:sz="4" w:space="0" w:color="000000"/>
            </w:tcBorders>
            <w:shd w:val="clear" w:color="auto" w:fill="FFFFFF"/>
            <w:vAlign w:val="center"/>
          </w:tcPr>
          <w:p w14:paraId="677571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F97C3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286,00</w:t>
            </w:r>
          </w:p>
        </w:tc>
      </w:tr>
      <w:tr w:rsidR="00297A27" w:rsidRPr="00297A27" w14:paraId="7D5EAA4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05542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370</w:t>
            </w:r>
          </w:p>
        </w:tc>
        <w:tc>
          <w:tcPr>
            <w:tcW w:w="7142" w:type="dxa"/>
            <w:tcBorders>
              <w:left w:val="single" w:sz="4" w:space="0" w:color="000000"/>
              <w:bottom w:val="single" w:sz="4" w:space="0" w:color="000000"/>
            </w:tcBorders>
            <w:shd w:val="clear" w:color="auto" w:fill="FFFFFF"/>
          </w:tcPr>
          <w:p w14:paraId="3D7B66E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Стремянка 452 длинная сб с нейлон. гайками 21</w:t>
            </w:r>
            <w:proofErr w:type="gramStart"/>
            <w:r w:rsidRPr="00297A27">
              <w:rPr>
                <w:rFonts w:ascii="Times New Roman" w:eastAsia="Times New Roman" w:hAnsi="Times New Roman" w:cs="Times New Roman"/>
                <w:color w:val="00000A"/>
                <w:kern w:val="1"/>
                <w:sz w:val="20"/>
                <w:szCs w:val="20"/>
                <w:lang w:eastAsia="zh-CN"/>
                <w14:ligatures w14:val="none"/>
              </w:rPr>
              <w:t>см.(</w:t>
            </w:r>
            <w:proofErr w:type="gramEnd"/>
            <w:r w:rsidRPr="00297A27">
              <w:rPr>
                <w:rFonts w:ascii="Times New Roman" w:eastAsia="Times New Roman" w:hAnsi="Times New Roman" w:cs="Times New Roman"/>
                <w:color w:val="00000A"/>
                <w:kern w:val="1"/>
                <w:sz w:val="20"/>
                <w:szCs w:val="20"/>
                <w:lang w:eastAsia="zh-CN"/>
                <w14:ligatures w14:val="none"/>
              </w:rPr>
              <w:t>к-т 2шт)</w:t>
            </w:r>
          </w:p>
        </w:tc>
        <w:tc>
          <w:tcPr>
            <w:tcW w:w="708" w:type="dxa"/>
            <w:tcBorders>
              <w:left w:val="single" w:sz="4" w:space="0" w:color="000000"/>
              <w:bottom w:val="single" w:sz="4" w:space="0" w:color="000000"/>
            </w:tcBorders>
            <w:shd w:val="clear" w:color="auto" w:fill="FFFFFF"/>
          </w:tcPr>
          <w:p w14:paraId="42270E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6F5783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5EA2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335,00</w:t>
            </w:r>
          </w:p>
        </w:tc>
        <w:tc>
          <w:tcPr>
            <w:tcW w:w="1184" w:type="dxa"/>
            <w:tcBorders>
              <w:left w:val="single" w:sz="4" w:space="0" w:color="000000"/>
              <w:bottom w:val="single" w:sz="4" w:space="0" w:color="000000"/>
            </w:tcBorders>
            <w:shd w:val="clear" w:color="auto" w:fill="FFFFFF"/>
            <w:vAlign w:val="center"/>
          </w:tcPr>
          <w:p w14:paraId="489464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351,75</w:t>
            </w:r>
          </w:p>
        </w:tc>
        <w:tc>
          <w:tcPr>
            <w:tcW w:w="1135" w:type="dxa"/>
            <w:tcBorders>
              <w:left w:val="single" w:sz="4" w:space="0" w:color="000000"/>
              <w:bottom w:val="single" w:sz="4" w:space="0" w:color="000000"/>
            </w:tcBorders>
            <w:shd w:val="clear" w:color="auto" w:fill="FFFFFF"/>
            <w:vAlign w:val="center"/>
          </w:tcPr>
          <w:p w14:paraId="7FEDBF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358,45</w:t>
            </w:r>
          </w:p>
        </w:tc>
        <w:tc>
          <w:tcPr>
            <w:tcW w:w="1139" w:type="dxa"/>
            <w:tcBorders>
              <w:left w:val="single" w:sz="4" w:space="0" w:color="000000"/>
              <w:bottom w:val="single" w:sz="4" w:space="0" w:color="000000"/>
            </w:tcBorders>
            <w:shd w:val="clear" w:color="auto" w:fill="FFFFFF"/>
            <w:vAlign w:val="center"/>
          </w:tcPr>
          <w:p w14:paraId="5EC68C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1511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348,40</w:t>
            </w:r>
          </w:p>
        </w:tc>
      </w:tr>
      <w:tr w:rsidR="00297A27" w:rsidRPr="00297A27" w14:paraId="170105C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B79AE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371</w:t>
            </w:r>
          </w:p>
        </w:tc>
        <w:tc>
          <w:tcPr>
            <w:tcW w:w="7142" w:type="dxa"/>
            <w:tcBorders>
              <w:left w:val="single" w:sz="4" w:space="0" w:color="000000"/>
              <w:bottom w:val="single" w:sz="4" w:space="0" w:color="000000"/>
            </w:tcBorders>
            <w:shd w:val="clear" w:color="auto" w:fill="FFFFFF"/>
          </w:tcPr>
          <w:p w14:paraId="25BE350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Стремянка 452 длинная </w:t>
            </w:r>
            <w:proofErr w:type="spellStart"/>
            <w:r w:rsidRPr="00297A27">
              <w:rPr>
                <w:rFonts w:ascii="Times New Roman" w:eastAsia="Times New Roman" w:hAnsi="Times New Roman" w:cs="Times New Roman"/>
                <w:color w:val="00000A"/>
                <w:kern w:val="1"/>
                <w:sz w:val="20"/>
                <w:szCs w:val="20"/>
                <w:lang w:eastAsia="zh-CN"/>
                <w14:ligatures w14:val="none"/>
              </w:rPr>
              <w:t>усил</w:t>
            </w:r>
            <w:proofErr w:type="spellEnd"/>
            <w:r w:rsidRPr="00297A27">
              <w:rPr>
                <w:rFonts w:ascii="Times New Roman" w:eastAsia="Times New Roman" w:hAnsi="Times New Roman" w:cs="Times New Roman"/>
                <w:color w:val="00000A"/>
                <w:kern w:val="1"/>
                <w:sz w:val="20"/>
                <w:szCs w:val="20"/>
                <w:lang w:eastAsia="zh-CN"/>
                <w14:ligatures w14:val="none"/>
              </w:rPr>
              <w:t>. сб с гайками 24см.</w:t>
            </w:r>
          </w:p>
        </w:tc>
        <w:tc>
          <w:tcPr>
            <w:tcW w:w="708" w:type="dxa"/>
            <w:tcBorders>
              <w:left w:val="single" w:sz="4" w:space="0" w:color="000000"/>
              <w:bottom w:val="single" w:sz="4" w:space="0" w:color="000000"/>
            </w:tcBorders>
            <w:shd w:val="clear" w:color="auto" w:fill="FFFFFF"/>
          </w:tcPr>
          <w:p w14:paraId="0D0464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C849D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8E4D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300,00</w:t>
            </w:r>
          </w:p>
        </w:tc>
        <w:tc>
          <w:tcPr>
            <w:tcW w:w="1184" w:type="dxa"/>
            <w:tcBorders>
              <w:left w:val="single" w:sz="4" w:space="0" w:color="000000"/>
              <w:bottom w:val="single" w:sz="4" w:space="0" w:color="000000"/>
            </w:tcBorders>
            <w:shd w:val="clear" w:color="auto" w:fill="FFFFFF"/>
            <w:vAlign w:val="center"/>
          </w:tcPr>
          <w:p w14:paraId="1C4570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315,00</w:t>
            </w:r>
          </w:p>
        </w:tc>
        <w:tc>
          <w:tcPr>
            <w:tcW w:w="1135" w:type="dxa"/>
            <w:tcBorders>
              <w:left w:val="single" w:sz="4" w:space="0" w:color="000000"/>
              <w:bottom w:val="single" w:sz="4" w:space="0" w:color="000000"/>
            </w:tcBorders>
            <w:shd w:val="clear" w:color="auto" w:fill="FFFFFF"/>
            <w:vAlign w:val="center"/>
          </w:tcPr>
          <w:p w14:paraId="2EF257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321,00</w:t>
            </w:r>
          </w:p>
        </w:tc>
        <w:tc>
          <w:tcPr>
            <w:tcW w:w="1139" w:type="dxa"/>
            <w:tcBorders>
              <w:left w:val="single" w:sz="4" w:space="0" w:color="000000"/>
              <w:bottom w:val="single" w:sz="4" w:space="0" w:color="000000"/>
            </w:tcBorders>
            <w:shd w:val="clear" w:color="auto" w:fill="FFFFFF"/>
            <w:vAlign w:val="center"/>
          </w:tcPr>
          <w:p w14:paraId="22128F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162E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r>
      <w:tr w:rsidR="00297A27" w:rsidRPr="00297A27" w14:paraId="38B3956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D46D9B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372</w:t>
            </w:r>
          </w:p>
        </w:tc>
        <w:tc>
          <w:tcPr>
            <w:tcW w:w="7142" w:type="dxa"/>
            <w:tcBorders>
              <w:left w:val="single" w:sz="4" w:space="0" w:color="000000"/>
              <w:bottom w:val="single" w:sz="4" w:space="0" w:color="000000"/>
            </w:tcBorders>
            <w:shd w:val="clear" w:color="auto" w:fill="FFFFFF"/>
          </w:tcPr>
          <w:p w14:paraId="421B0D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Ступица колеса УАЗ</w:t>
            </w:r>
          </w:p>
        </w:tc>
        <w:tc>
          <w:tcPr>
            <w:tcW w:w="708" w:type="dxa"/>
            <w:tcBorders>
              <w:left w:val="single" w:sz="4" w:space="0" w:color="000000"/>
              <w:bottom w:val="single" w:sz="4" w:space="0" w:color="000000"/>
            </w:tcBorders>
            <w:shd w:val="clear" w:color="auto" w:fill="FFFFFF"/>
          </w:tcPr>
          <w:p w14:paraId="22D1C3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433F3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7FF4D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2 985,00</w:t>
            </w:r>
          </w:p>
        </w:tc>
        <w:tc>
          <w:tcPr>
            <w:tcW w:w="1184" w:type="dxa"/>
            <w:tcBorders>
              <w:left w:val="single" w:sz="4" w:space="0" w:color="000000"/>
              <w:bottom w:val="single" w:sz="4" w:space="0" w:color="000000"/>
            </w:tcBorders>
            <w:shd w:val="clear" w:color="auto" w:fill="FFFFFF"/>
            <w:vAlign w:val="center"/>
          </w:tcPr>
          <w:p w14:paraId="5853C2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3 134,25</w:t>
            </w:r>
          </w:p>
        </w:tc>
        <w:tc>
          <w:tcPr>
            <w:tcW w:w="1135" w:type="dxa"/>
            <w:tcBorders>
              <w:left w:val="single" w:sz="4" w:space="0" w:color="000000"/>
              <w:bottom w:val="single" w:sz="4" w:space="0" w:color="000000"/>
            </w:tcBorders>
            <w:shd w:val="clear" w:color="auto" w:fill="FFFFFF"/>
            <w:vAlign w:val="center"/>
          </w:tcPr>
          <w:p w14:paraId="205ACF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3 193,95</w:t>
            </w:r>
          </w:p>
        </w:tc>
        <w:tc>
          <w:tcPr>
            <w:tcW w:w="1139" w:type="dxa"/>
            <w:tcBorders>
              <w:left w:val="single" w:sz="4" w:space="0" w:color="000000"/>
              <w:bottom w:val="single" w:sz="4" w:space="0" w:color="000000"/>
            </w:tcBorders>
            <w:shd w:val="clear" w:color="auto" w:fill="FFFFFF"/>
            <w:vAlign w:val="center"/>
          </w:tcPr>
          <w:p w14:paraId="56DEB5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3 104,40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8F561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3 104,40</w:t>
            </w:r>
          </w:p>
        </w:tc>
      </w:tr>
      <w:tr w:rsidR="00297A27" w:rsidRPr="00297A27" w14:paraId="41142E3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C77996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373</w:t>
            </w:r>
          </w:p>
        </w:tc>
        <w:tc>
          <w:tcPr>
            <w:tcW w:w="7142" w:type="dxa"/>
            <w:tcBorders>
              <w:left w:val="single" w:sz="4" w:space="0" w:color="000000"/>
              <w:bottom w:val="single" w:sz="4" w:space="0" w:color="000000"/>
            </w:tcBorders>
            <w:shd w:val="clear" w:color="auto" w:fill="FFFFFF"/>
          </w:tcPr>
          <w:p w14:paraId="7344464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Суппорт 3163, 452, 3160 левый сб.</w:t>
            </w:r>
          </w:p>
        </w:tc>
        <w:tc>
          <w:tcPr>
            <w:tcW w:w="708" w:type="dxa"/>
            <w:tcBorders>
              <w:left w:val="single" w:sz="4" w:space="0" w:color="000000"/>
              <w:bottom w:val="single" w:sz="4" w:space="0" w:color="000000"/>
            </w:tcBorders>
            <w:shd w:val="clear" w:color="auto" w:fill="FFFFFF"/>
          </w:tcPr>
          <w:p w14:paraId="1D49E1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66CEE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C0987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7 300,00</w:t>
            </w:r>
          </w:p>
        </w:tc>
        <w:tc>
          <w:tcPr>
            <w:tcW w:w="1184" w:type="dxa"/>
            <w:tcBorders>
              <w:left w:val="single" w:sz="4" w:space="0" w:color="000000"/>
              <w:bottom w:val="single" w:sz="4" w:space="0" w:color="000000"/>
            </w:tcBorders>
            <w:shd w:val="clear" w:color="auto" w:fill="FFFFFF"/>
            <w:vAlign w:val="center"/>
          </w:tcPr>
          <w:p w14:paraId="649D04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7 665,00</w:t>
            </w:r>
          </w:p>
        </w:tc>
        <w:tc>
          <w:tcPr>
            <w:tcW w:w="1135" w:type="dxa"/>
            <w:tcBorders>
              <w:left w:val="single" w:sz="4" w:space="0" w:color="000000"/>
              <w:bottom w:val="single" w:sz="4" w:space="0" w:color="000000"/>
            </w:tcBorders>
            <w:shd w:val="clear" w:color="auto" w:fill="FFFFFF"/>
            <w:vAlign w:val="center"/>
          </w:tcPr>
          <w:p w14:paraId="76B0CA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7 811,00</w:t>
            </w:r>
          </w:p>
        </w:tc>
        <w:tc>
          <w:tcPr>
            <w:tcW w:w="1139" w:type="dxa"/>
            <w:tcBorders>
              <w:left w:val="single" w:sz="4" w:space="0" w:color="000000"/>
              <w:bottom w:val="single" w:sz="4" w:space="0" w:color="000000"/>
            </w:tcBorders>
            <w:shd w:val="clear" w:color="auto" w:fill="FFFFFF"/>
            <w:vAlign w:val="center"/>
          </w:tcPr>
          <w:p w14:paraId="774BD2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7 592,00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CB6C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7 592,00</w:t>
            </w:r>
          </w:p>
        </w:tc>
      </w:tr>
      <w:tr w:rsidR="00297A27" w:rsidRPr="00297A27" w14:paraId="30F0865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3CDA6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374</w:t>
            </w:r>
          </w:p>
        </w:tc>
        <w:tc>
          <w:tcPr>
            <w:tcW w:w="7142" w:type="dxa"/>
            <w:tcBorders>
              <w:left w:val="single" w:sz="4" w:space="0" w:color="000000"/>
              <w:bottom w:val="single" w:sz="4" w:space="0" w:color="000000"/>
            </w:tcBorders>
            <w:shd w:val="clear" w:color="auto" w:fill="FFFFFF"/>
          </w:tcPr>
          <w:p w14:paraId="3F92872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Суппорт 3163, 452, 3160 правый сб.</w:t>
            </w:r>
          </w:p>
        </w:tc>
        <w:tc>
          <w:tcPr>
            <w:tcW w:w="708" w:type="dxa"/>
            <w:tcBorders>
              <w:left w:val="single" w:sz="4" w:space="0" w:color="000000"/>
              <w:bottom w:val="single" w:sz="4" w:space="0" w:color="000000"/>
            </w:tcBorders>
            <w:shd w:val="clear" w:color="auto" w:fill="FFFFFF"/>
          </w:tcPr>
          <w:p w14:paraId="735749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BE6D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28B7F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7 300,00</w:t>
            </w:r>
          </w:p>
        </w:tc>
        <w:tc>
          <w:tcPr>
            <w:tcW w:w="1184" w:type="dxa"/>
            <w:tcBorders>
              <w:left w:val="single" w:sz="4" w:space="0" w:color="000000"/>
              <w:bottom w:val="single" w:sz="4" w:space="0" w:color="000000"/>
            </w:tcBorders>
            <w:shd w:val="clear" w:color="auto" w:fill="FFFFFF"/>
            <w:vAlign w:val="center"/>
          </w:tcPr>
          <w:p w14:paraId="3CA175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7 665,00</w:t>
            </w:r>
          </w:p>
        </w:tc>
        <w:tc>
          <w:tcPr>
            <w:tcW w:w="1135" w:type="dxa"/>
            <w:tcBorders>
              <w:left w:val="single" w:sz="4" w:space="0" w:color="000000"/>
              <w:bottom w:val="single" w:sz="4" w:space="0" w:color="000000"/>
            </w:tcBorders>
            <w:shd w:val="clear" w:color="auto" w:fill="FFFFFF"/>
            <w:vAlign w:val="center"/>
          </w:tcPr>
          <w:p w14:paraId="191F55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7 811,00</w:t>
            </w:r>
          </w:p>
        </w:tc>
        <w:tc>
          <w:tcPr>
            <w:tcW w:w="1139" w:type="dxa"/>
            <w:tcBorders>
              <w:left w:val="single" w:sz="4" w:space="0" w:color="000000"/>
              <w:bottom w:val="single" w:sz="4" w:space="0" w:color="000000"/>
            </w:tcBorders>
            <w:shd w:val="clear" w:color="auto" w:fill="FFFFFF"/>
            <w:vAlign w:val="center"/>
          </w:tcPr>
          <w:p w14:paraId="62270B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7 592,00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EF390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7 592,00</w:t>
            </w:r>
          </w:p>
        </w:tc>
      </w:tr>
      <w:tr w:rsidR="00297A27" w:rsidRPr="00297A27" w14:paraId="3DC06EB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65DA05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375</w:t>
            </w:r>
          </w:p>
        </w:tc>
        <w:tc>
          <w:tcPr>
            <w:tcW w:w="7142" w:type="dxa"/>
            <w:tcBorders>
              <w:left w:val="single" w:sz="4" w:space="0" w:color="000000"/>
              <w:bottom w:val="single" w:sz="4" w:space="0" w:color="000000"/>
            </w:tcBorders>
            <w:shd w:val="clear" w:color="auto" w:fill="FFFFFF"/>
          </w:tcPr>
          <w:p w14:paraId="20DC744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Фильтр воздушный 3160 сб.</w:t>
            </w:r>
          </w:p>
        </w:tc>
        <w:tc>
          <w:tcPr>
            <w:tcW w:w="708" w:type="dxa"/>
            <w:tcBorders>
              <w:left w:val="single" w:sz="4" w:space="0" w:color="000000"/>
              <w:bottom w:val="single" w:sz="4" w:space="0" w:color="000000"/>
            </w:tcBorders>
            <w:shd w:val="clear" w:color="auto" w:fill="FFFFFF"/>
          </w:tcPr>
          <w:p w14:paraId="4464D5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B54F6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57AA9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4 920,00</w:t>
            </w:r>
          </w:p>
        </w:tc>
        <w:tc>
          <w:tcPr>
            <w:tcW w:w="1184" w:type="dxa"/>
            <w:tcBorders>
              <w:left w:val="single" w:sz="4" w:space="0" w:color="000000"/>
              <w:bottom w:val="single" w:sz="4" w:space="0" w:color="000000"/>
            </w:tcBorders>
            <w:shd w:val="clear" w:color="auto" w:fill="FFFFFF"/>
            <w:vAlign w:val="center"/>
          </w:tcPr>
          <w:p w14:paraId="3DBF4A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5 166,00</w:t>
            </w:r>
          </w:p>
        </w:tc>
        <w:tc>
          <w:tcPr>
            <w:tcW w:w="1135" w:type="dxa"/>
            <w:tcBorders>
              <w:left w:val="single" w:sz="4" w:space="0" w:color="000000"/>
              <w:bottom w:val="single" w:sz="4" w:space="0" w:color="000000"/>
            </w:tcBorders>
            <w:shd w:val="clear" w:color="auto" w:fill="FFFFFF"/>
            <w:vAlign w:val="center"/>
          </w:tcPr>
          <w:p w14:paraId="6EA14B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5 264,40</w:t>
            </w:r>
          </w:p>
        </w:tc>
        <w:tc>
          <w:tcPr>
            <w:tcW w:w="1139" w:type="dxa"/>
            <w:tcBorders>
              <w:left w:val="single" w:sz="4" w:space="0" w:color="000000"/>
              <w:bottom w:val="single" w:sz="4" w:space="0" w:color="000000"/>
            </w:tcBorders>
            <w:shd w:val="clear" w:color="auto" w:fill="FFFFFF"/>
            <w:vAlign w:val="center"/>
          </w:tcPr>
          <w:p w14:paraId="3CCF01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5 116,80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6A1B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5 116,80</w:t>
            </w:r>
          </w:p>
        </w:tc>
      </w:tr>
      <w:tr w:rsidR="00297A27" w:rsidRPr="00297A27" w14:paraId="04C1B8F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A63FFC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376</w:t>
            </w:r>
          </w:p>
        </w:tc>
        <w:tc>
          <w:tcPr>
            <w:tcW w:w="7142" w:type="dxa"/>
            <w:tcBorders>
              <w:left w:val="single" w:sz="4" w:space="0" w:color="000000"/>
              <w:bottom w:val="single" w:sz="4" w:space="0" w:color="000000"/>
            </w:tcBorders>
            <w:shd w:val="clear" w:color="auto" w:fill="FFFFFF"/>
          </w:tcPr>
          <w:p w14:paraId="09584FF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Фильтр грубой очистки топлива УАЗ (без штуцеров)</w:t>
            </w:r>
          </w:p>
        </w:tc>
        <w:tc>
          <w:tcPr>
            <w:tcW w:w="708" w:type="dxa"/>
            <w:tcBorders>
              <w:left w:val="single" w:sz="4" w:space="0" w:color="000000"/>
              <w:bottom w:val="single" w:sz="4" w:space="0" w:color="000000"/>
            </w:tcBorders>
            <w:shd w:val="clear" w:color="auto" w:fill="FFFFFF"/>
          </w:tcPr>
          <w:p w14:paraId="1C003B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FFB55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06C9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1 920,00</w:t>
            </w:r>
          </w:p>
        </w:tc>
        <w:tc>
          <w:tcPr>
            <w:tcW w:w="1184" w:type="dxa"/>
            <w:tcBorders>
              <w:left w:val="single" w:sz="4" w:space="0" w:color="000000"/>
              <w:bottom w:val="single" w:sz="4" w:space="0" w:color="000000"/>
            </w:tcBorders>
            <w:shd w:val="clear" w:color="auto" w:fill="FFFFFF"/>
            <w:vAlign w:val="center"/>
          </w:tcPr>
          <w:p w14:paraId="376CD8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2 016,00</w:t>
            </w:r>
          </w:p>
        </w:tc>
        <w:tc>
          <w:tcPr>
            <w:tcW w:w="1135" w:type="dxa"/>
            <w:tcBorders>
              <w:left w:val="single" w:sz="4" w:space="0" w:color="000000"/>
              <w:bottom w:val="single" w:sz="4" w:space="0" w:color="000000"/>
            </w:tcBorders>
            <w:shd w:val="clear" w:color="auto" w:fill="FFFFFF"/>
            <w:vAlign w:val="center"/>
          </w:tcPr>
          <w:p w14:paraId="65BB0F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2 054,40</w:t>
            </w:r>
          </w:p>
        </w:tc>
        <w:tc>
          <w:tcPr>
            <w:tcW w:w="1139" w:type="dxa"/>
            <w:tcBorders>
              <w:left w:val="single" w:sz="4" w:space="0" w:color="000000"/>
              <w:bottom w:val="single" w:sz="4" w:space="0" w:color="000000"/>
            </w:tcBorders>
            <w:shd w:val="clear" w:color="auto" w:fill="FFFFFF"/>
            <w:vAlign w:val="center"/>
          </w:tcPr>
          <w:p w14:paraId="545264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1 996,80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7D36B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1 996,80</w:t>
            </w:r>
          </w:p>
        </w:tc>
      </w:tr>
      <w:tr w:rsidR="00297A27" w:rsidRPr="00297A27" w14:paraId="16A3255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6E2A03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377</w:t>
            </w:r>
          </w:p>
        </w:tc>
        <w:tc>
          <w:tcPr>
            <w:tcW w:w="7142" w:type="dxa"/>
            <w:tcBorders>
              <w:left w:val="single" w:sz="4" w:space="0" w:color="000000"/>
              <w:bottom w:val="single" w:sz="4" w:space="0" w:color="000000"/>
            </w:tcBorders>
            <w:shd w:val="clear" w:color="auto" w:fill="FFFFFF"/>
          </w:tcPr>
          <w:p w14:paraId="0F2A5EA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Фильтр грубой очистки топлива УАЗ-3962</w:t>
            </w:r>
          </w:p>
        </w:tc>
        <w:tc>
          <w:tcPr>
            <w:tcW w:w="708" w:type="dxa"/>
            <w:tcBorders>
              <w:left w:val="single" w:sz="4" w:space="0" w:color="000000"/>
              <w:bottom w:val="single" w:sz="4" w:space="0" w:color="000000"/>
            </w:tcBorders>
            <w:shd w:val="clear" w:color="auto" w:fill="FFFFFF"/>
          </w:tcPr>
          <w:p w14:paraId="677E68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6B12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1B230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1 860,00</w:t>
            </w:r>
          </w:p>
        </w:tc>
        <w:tc>
          <w:tcPr>
            <w:tcW w:w="1184" w:type="dxa"/>
            <w:tcBorders>
              <w:left w:val="single" w:sz="4" w:space="0" w:color="000000"/>
              <w:bottom w:val="single" w:sz="4" w:space="0" w:color="000000"/>
            </w:tcBorders>
            <w:shd w:val="clear" w:color="auto" w:fill="FFFFFF"/>
            <w:vAlign w:val="center"/>
          </w:tcPr>
          <w:p w14:paraId="0BFED4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1 953,00</w:t>
            </w:r>
          </w:p>
        </w:tc>
        <w:tc>
          <w:tcPr>
            <w:tcW w:w="1135" w:type="dxa"/>
            <w:tcBorders>
              <w:left w:val="single" w:sz="4" w:space="0" w:color="000000"/>
              <w:bottom w:val="single" w:sz="4" w:space="0" w:color="000000"/>
            </w:tcBorders>
            <w:shd w:val="clear" w:color="auto" w:fill="FFFFFF"/>
            <w:vAlign w:val="center"/>
          </w:tcPr>
          <w:p w14:paraId="4A2027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1 990,20</w:t>
            </w:r>
          </w:p>
        </w:tc>
        <w:tc>
          <w:tcPr>
            <w:tcW w:w="1139" w:type="dxa"/>
            <w:tcBorders>
              <w:left w:val="single" w:sz="4" w:space="0" w:color="000000"/>
              <w:bottom w:val="single" w:sz="4" w:space="0" w:color="000000"/>
            </w:tcBorders>
            <w:shd w:val="clear" w:color="auto" w:fill="FFFFFF"/>
            <w:vAlign w:val="center"/>
          </w:tcPr>
          <w:p w14:paraId="4E8A25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1 934,40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CAE4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1 934,40</w:t>
            </w:r>
          </w:p>
        </w:tc>
      </w:tr>
      <w:tr w:rsidR="00297A27" w:rsidRPr="00297A27" w14:paraId="6EEA085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BDB8B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378</w:t>
            </w:r>
          </w:p>
        </w:tc>
        <w:tc>
          <w:tcPr>
            <w:tcW w:w="7142" w:type="dxa"/>
            <w:tcBorders>
              <w:left w:val="single" w:sz="4" w:space="0" w:color="000000"/>
              <w:bottom w:val="single" w:sz="4" w:space="0" w:color="000000"/>
            </w:tcBorders>
            <w:shd w:val="clear" w:color="auto" w:fill="FFFFFF"/>
          </w:tcPr>
          <w:p w14:paraId="0091654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Венец маховика УАЗ  </w:t>
            </w:r>
          </w:p>
        </w:tc>
        <w:tc>
          <w:tcPr>
            <w:tcW w:w="708" w:type="dxa"/>
            <w:tcBorders>
              <w:left w:val="single" w:sz="4" w:space="0" w:color="000000"/>
              <w:bottom w:val="single" w:sz="4" w:space="0" w:color="000000"/>
            </w:tcBorders>
            <w:shd w:val="clear" w:color="auto" w:fill="FFFFFF"/>
          </w:tcPr>
          <w:p w14:paraId="64E7B7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86743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830A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6A3402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6845D3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59C2F4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72FC6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425B1EC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4F3DC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379</w:t>
            </w:r>
          </w:p>
        </w:tc>
        <w:tc>
          <w:tcPr>
            <w:tcW w:w="7142" w:type="dxa"/>
            <w:tcBorders>
              <w:left w:val="single" w:sz="4" w:space="0" w:color="000000"/>
              <w:bottom w:val="single" w:sz="4" w:space="0" w:color="000000"/>
            </w:tcBorders>
            <w:shd w:val="clear" w:color="auto" w:fill="FFFFFF"/>
          </w:tcPr>
          <w:p w14:paraId="320220D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тонкой очистки </w:t>
            </w:r>
            <w:proofErr w:type="spellStart"/>
            <w:r w:rsidRPr="00297A27">
              <w:rPr>
                <w:rFonts w:ascii="Times New Roman" w:eastAsia="Times New Roman" w:hAnsi="Times New Roman" w:cs="Times New Roman"/>
                <w:color w:val="00000A"/>
                <w:kern w:val="1"/>
                <w:sz w:val="20"/>
                <w:szCs w:val="20"/>
                <w:lang w:eastAsia="zh-CN"/>
                <w14:ligatures w14:val="none"/>
              </w:rPr>
              <w:t>топл</w:t>
            </w:r>
            <w:proofErr w:type="spellEnd"/>
            <w:r w:rsidRPr="00297A27">
              <w:rPr>
                <w:rFonts w:ascii="Times New Roman" w:eastAsia="Times New Roman" w:hAnsi="Times New Roman" w:cs="Times New Roman"/>
                <w:color w:val="00000A"/>
                <w:kern w:val="1"/>
                <w:sz w:val="20"/>
                <w:szCs w:val="20"/>
                <w:lang w:eastAsia="zh-CN"/>
                <w14:ligatures w14:val="none"/>
              </w:rPr>
              <w:t xml:space="preserve">. Хантер, Патриот </w:t>
            </w:r>
          </w:p>
        </w:tc>
        <w:tc>
          <w:tcPr>
            <w:tcW w:w="708" w:type="dxa"/>
            <w:tcBorders>
              <w:left w:val="single" w:sz="4" w:space="0" w:color="000000"/>
              <w:bottom w:val="single" w:sz="4" w:space="0" w:color="000000"/>
            </w:tcBorders>
            <w:shd w:val="clear" w:color="auto" w:fill="FFFFFF"/>
          </w:tcPr>
          <w:p w14:paraId="16B188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3CAC4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4D362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460,00</w:t>
            </w:r>
          </w:p>
        </w:tc>
        <w:tc>
          <w:tcPr>
            <w:tcW w:w="1184" w:type="dxa"/>
            <w:tcBorders>
              <w:left w:val="single" w:sz="4" w:space="0" w:color="000000"/>
              <w:bottom w:val="single" w:sz="4" w:space="0" w:color="000000"/>
            </w:tcBorders>
            <w:shd w:val="clear" w:color="auto" w:fill="FFFFFF"/>
            <w:vAlign w:val="center"/>
          </w:tcPr>
          <w:p w14:paraId="3C65B0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483,00</w:t>
            </w:r>
          </w:p>
        </w:tc>
        <w:tc>
          <w:tcPr>
            <w:tcW w:w="1135" w:type="dxa"/>
            <w:tcBorders>
              <w:left w:val="single" w:sz="4" w:space="0" w:color="000000"/>
              <w:bottom w:val="single" w:sz="4" w:space="0" w:color="000000"/>
            </w:tcBorders>
            <w:shd w:val="clear" w:color="auto" w:fill="FFFFFF"/>
            <w:vAlign w:val="center"/>
          </w:tcPr>
          <w:p w14:paraId="242334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492,20</w:t>
            </w:r>
          </w:p>
        </w:tc>
        <w:tc>
          <w:tcPr>
            <w:tcW w:w="1139" w:type="dxa"/>
            <w:tcBorders>
              <w:left w:val="single" w:sz="4" w:space="0" w:color="000000"/>
              <w:bottom w:val="single" w:sz="4" w:space="0" w:color="000000"/>
            </w:tcBorders>
            <w:shd w:val="clear" w:color="auto" w:fill="FFFFFF"/>
            <w:vAlign w:val="center"/>
          </w:tcPr>
          <w:p w14:paraId="75B494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478,40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B463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478,40</w:t>
            </w:r>
          </w:p>
        </w:tc>
      </w:tr>
      <w:tr w:rsidR="00297A27" w:rsidRPr="00297A27" w14:paraId="32FE4E3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CB80E2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380</w:t>
            </w:r>
          </w:p>
        </w:tc>
        <w:tc>
          <w:tcPr>
            <w:tcW w:w="7142" w:type="dxa"/>
            <w:tcBorders>
              <w:left w:val="single" w:sz="4" w:space="0" w:color="000000"/>
              <w:bottom w:val="single" w:sz="4" w:space="0" w:color="000000"/>
            </w:tcBorders>
            <w:shd w:val="clear" w:color="auto" w:fill="FFFFFF"/>
          </w:tcPr>
          <w:p w14:paraId="7C04F7C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ФТО УАЗ (дв.4213) под штуцер </w:t>
            </w:r>
          </w:p>
        </w:tc>
        <w:tc>
          <w:tcPr>
            <w:tcW w:w="708" w:type="dxa"/>
            <w:tcBorders>
              <w:left w:val="single" w:sz="4" w:space="0" w:color="000000"/>
              <w:bottom w:val="single" w:sz="4" w:space="0" w:color="000000"/>
            </w:tcBorders>
            <w:shd w:val="clear" w:color="auto" w:fill="FFFFFF"/>
          </w:tcPr>
          <w:p w14:paraId="65A1FA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204F1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2A5C9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560,00</w:t>
            </w:r>
          </w:p>
        </w:tc>
        <w:tc>
          <w:tcPr>
            <w:tcW w:w="1184" w:type="dxa"/>
            <w:tcBorders>
              <w:left w:val="single" w:sz="4" w:space="0" w:color="000000"/>
              <w:bottom w:val="single" w:sz="4" w:space="0" w:color="000000"/>
            </w:tcBorders>
            <w:shd w:val="clear" w:color="auto" w:fill="FFFFFF"/>
            <w:vAlign w:val="center"/>
          </w:tcPr>
          <w:p w14:paraId="0D35F8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588,00</w:t>
            </w:r>
          </w:p>
        </w:tc>
        <w:tc>
          <w:tcPr>
            <w:tcW w:w="1135" w:type="dxa"/>
            <w:tcBorders>
              <w:left w:val="single" w:sz="4" w:space="0" w:color="000000"/>
              <w:bottom w:val="single" w:sz="4" w:space="0" w:color="000000"/>
            </w:tcBorders>
            <w:shd w:val="clear" w:color="auto" w:fill="FFFFFF"/>
            <w:vAlign w:val="center"/>
          </w:tcPr>
          <w:p w14:paraId="6A811D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599,20</w:t>
            </w:r>
          </w:p>
        </w:tc>
        <w:tc>
          <w:tcPr>
            <w:tcW w:w="1139" w:type="dxa"/>
            <w:tcBorders>
              <w:left w:val="single" w:sz="4" w:space="0" w:color="000000"/>
              <w:bottom w:val="single" w:sz="4" w:space="0" w:color="000000"/>
            </w:tcBorders>
            <w:shd w:val="clear" w:color="auto" w:fill="FFFFFF"/>
            <w:vAlign w:val="center"/>
          </w:tcPr>
          <w:p w14:paraId="765822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582,40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3499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582,40</w:t>
            </w:r>
          </w:p>
        </w:tc>
      </w:tr>
      <w:tr w:rsidR="00297A27" w:rsidRPr="00297A27" w14:paraId="182815B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10BFCB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381</w:t>
            </w:r>
          </w:p>
        </w:tc>
        <w:tc>
          <w:tcPr>
            <w:tcW w:w="7142" w:type="dxa"/>
            <w:tcBorders>
              <w:left w:val="single" w:sz="4" w:space="0" w:color="000000"/>
              <w:bottom w:val="single" w:sz="4" w:space="0" w:color="000000"/>
            </w:tcBorders>
            <w:shd w:val="clear" w:color="auto" w:fill="FFFFFF"/>
          </w:tcPr>
          <w:p w14:paraId="23EA8C5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ФТО УАЗ (дв.4213) под штуцер</w:t>
            </w:r>
          </w:p>
        </w:tc>
        <w:tc>
          <w:tcPr>
            <w:tcW w:w="708" w:type="dxa"/>
            <w:tcBorders>
              <w:left w:val="single" w:sz="4" w:space="0" w:color="000000"/>
              <w:bottom w:val="single" w:sz="4" w:space="0" w:color="000000"/>
            </w:tcBorders>
            <w:shd w:val="clear" w:color="auto" w:fill="FFFFFF"/>
          </w:tcPr>
          <w:p w14:paraId="78169E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6C1E3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73CC9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360,00</w:t>
            </w:r>
          </w:p>
        </w:tc>
        <w:tc>
          <w:tcPr>
            <w:tcW w:w="1184" w:type="dxa"/>
            <w:tcBorders>
              <w:left w:val="single" w:sz="4" w:space="0" w:color="000000"/>
              <w:bottom w:val="single" w:sz="4" w:space="0" w:color="000000"/>
            </w:tcBorders>
            <w:shd w:val="clear" w:color="auto" w:fill="FFFFFF"/>
            <w:vAlign w:val="center"/>
          </w:tcPr>
          <w:p w14:paraId="621A1E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378,00</w:t>
            </w:r>
          </w:p>
        </w:tc>
        <w:tc>
          <w:tcPr>
            <w:tcW w:w="1135" w:type="dxa"/>
            <w:tcBorders>
              <w:left w:val="single" w:sz="4" w:space="0" w:color="000000"/>
              <w:bottom w:val="single" w:sz="4" w:space="0" w:color="000000"/>
            </w:tcBorders>
            <w:shd w:val="clear" w:color="auto" w:fill="FFFFFF"/>
            <w:vAlign w:val="center"/>
          </w:tcPr>
          <w:p w14:paraId="1F1F32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385,20</w:t>
            </w:r>
          </w:p>
        </w:tc>
        <w:tc>
          <w:tcPr>
            <w:tcW w:w="1139" w:type="dxa"/>
            <w:tcBorders>
              <w:left w:val="single" w:sz="4" w:space="0" w:color="000000"/>
              <w:bottom w:val="single" w:sz="4" w:space="0" w:color="000000"/>
            </w:tcBorders>
            <w:shd w:val="clear" w:color="auto" w:fill="FFFFFF"/>
            <w:vAlign w:val="center"/>
          </w:tcPr>
          <w:p w14:paraId="0AD572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374,40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98AAD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374,40</w:t>
            </w:r>
          </w:p>
        </w:tc>
      </w:tr>
      <w:tr w:rsidR="00297A27" w:rsidRPr="00297A27" w14:paraId="1CA5F4A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4D672D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382</w:t>
            </w:r>
          </w:p>
        </w:tc>
        <w:tc>
          <w:tcPr>
            <w:tcW w:w="7142" w:type="dxa"/>
            <w:tcBorders>
              <w:left w:val="single" w:sz="4" w:space="0" w:color="000000"/>
              <w:bottom w:val="single" w:sz="4" w:space="0" w:color="000000"/>
            </w:tcBorders>
            <w:shd w:val="clear" w:color="auto" w:fill="FFFFFF"/>
          </w:tcPr>
          <w:p w14:paraId="420055A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ФТО УАЗ ЕВРО-3 под защелку  </w:t>
            </w:r>
          </w:p>
        </w:tc>
        <w:tc>
          <w:tcPr>
            <w:tcW w:w="708" w:type="dxa"/>
            <w:tcBorders>
              <w:left w:val="single" w:sz="4" w:space="0" w:color="000000"/>
              <w:bottom w:val="single" w:sz="4" w:space="0" w:color="000000"/>
            </w:tcBorders>
            <w:shd w:val="clear" w:color="auto" w:fill="FFFFFF"/>
          </w:tcPr>
          <w:p w14:paraId="21E2E6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8B829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269F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420,00</w:t>
            </w:r>
          </w:p>
        </w:tc>
        <w:tc>
          <w:tcPr>
            <w:tcW w:w="1184" w:type="dxa"/>
            <w:tcBorders>
              <w:left w:val="single" w:sz="4" w:space="0" w:color="000000"/>
              <w:bottom w:val="single" w:sz="4" w:space="0" w:color="000000"/>
            </w:tcBorders>
            <w:shd w:val="clear" w:color="auto" w:fill="FFFFFF"/>
            <w:vAlign w:val="center"/>
          </w:tcPr>
          <w:p w14:paraId="20C9F7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441,00</w:t>
            </w:r>
          </w:p>
        </w:tc>
        <w:tc>
          <w:tcPr>
            <w:tcW w:w="1135" w:type="dxa"/>
            <w:tcBorders>
              <w:left w:val="single" w:sz="4" w:space="0" w:color="000000"/>
              <w:bottom w:val="single" w:sz="4" w:space="0" w:color="000000"/>
            </w:tcBorders>
            <w:shd w:val="clear" w:color="auto" w:fill="FFFFFF"/>
            <w:vAlign w:val="center"/>
          </w:tcPr>
          <w:p w14:paraId="7F30DE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449,40</w:t>
            </w:r>
          </w:p>
        </w:tc>
        <w:tc>
          <w:tcPr>
            <w:tcW w:w="1139" w:type="dxa"/>
            <w:tcBorders>
              <w:left w:val="single" w:sz="4" w:space="0" w:color="000000"/>
              <w:bottom w:val="single" w:sz="4" w:space="0" w:color="000000"/>
            </w:tcBorders>
            <w:shd w:val="clear" w:color="auto" w:fill="FFFFFF"/>
            <w:vAlign w:val="center"/>
          </w:tcPr>
          <w:p w14:paraId="10E233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EFDA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r>
      <w:tr w:rsidR="00297A27" w:rsidRPr="00297A27" w14:paraId="24669AC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A836B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383</w:t>
            </w:r>
          </w:p>
        </w:tc>
        <w:tc>
          <w:tcPr>
            <w:tcW w:w="7142" w:type="dxa"/>
            <w:tcBorders>
              <w:left w:val="single" w:sz="4" w:space="0" w:color="000000"/>
              <w:bottom w:val="single" w:sz="4" w:space="0" w:color="000000"/>
            </w:tcBorders>
            <w:shd w:val="clear" w:color="auto" w:fill="FFFFFF"/>
          </w:tcPr>
          <w:p w14:paraId="4146CD5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ФТО УАЗ-Патриот (дв.409) Е-2 под штуцер </w:t>
            </w:r>
          </w:p>
        </w:tc>
        <w:tc>
          <w:tcPr>
            <w:tcW w:w="708" w:type="dxa"/>
            <w:tcBorders>
              <w:left w:val="single" w:sz="4" w:space="0" w:color="000000"/>
              <w:bottom w:val="single" w:sz="4" w:space="0" w:color="000000"/>
            </w:tcBorders>
            <w:shd w:val="clear" w:color="auto" w:fill="FFFFFF"/>
          </w:tcPr>
          <w:p w14:paraId="544130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FF64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7B85E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720,00</w:t>
            </w:r>
          </w:p>
        </w:tc>
        <w:tc>
          <w:tcPr>
            <w:tcW w:w="1184" w:type="dxa"/>
            <w:tcBorders>
              <w:left w:val="single" w:sz="4" w:space="0" w:color="000000"/>
              <w:bottom w:val="single" w:sz="4" w:space="0" w:color="000000"/>
            </w:tcBorders>
            <w:shd w:val="clear" w:color="auto" w:fill="FFFFFF"/>
            <w:vAlign w:val="center"/>
          </w:tcPr>
          <w:p w14:paraId="570698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756,00</w:t>
            </w:r>
          </w:p>
        </w:tc>
        <w:tc>
          <w:tcPr>
            <w:tcW w:w="1135" w:type="dxa"/>
            <w:tcBorders>
              <w:left w:val="single" w:sz="4" w:space="0" w:color="000000"/>
              <w:bottom w:val="single" w:sz="4" w:space="0" w:color="000000"/>
            </w:tcBorders>
            <w:shd w:val="clear" w:color="auto" w:fill="FFFFFF"/>
            <w:vAlign w:val="center"/>
          </w:tcPr>
          <w:p w14:paraId="332388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770,40</w:t>
            </w:r>
          </w:p>
        </w:tc>
        <w:tc>
          <w:tcPr>
            <w:tcW w:w="1139" w:type="dxa"/>
            <w:tcBorders>
              <w:left w:val="single" w:sz="4" w:space="0" w:color="000000"/>
              <w:bottom w:val="single" w:sz="4" w:space="0" w:color="000000"/>
            </w:tcBorders>
            <w:shd w:val="clear" w:color="auto" w:fill="FFFFFF"/>
            <w:vAlign w:val="center"/>
          </w:tcPr>
          <w:p w14:paraId="752E75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748,80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5365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748,80</w:t>
            </w:r>
          </w:p>
        </w:tc>
      </w:tr>
      <w:tr w:rsidR="00297A27" w:rsidRPr="00297A27" w14:paraId="5BD6511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4BB2A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384</w:t>
            </w:r>
          </w:p>
        </w:tc>
        <w:tc>
          <w:tcPr>
            <w:tcW w:w="7142" w:type="dxa"/>
            <w:tcBorders>
              <w:left w:val="single" w:sz="4" w:space="0" w:color="000000"/>
              <w:bottom w:val="single" w:sz="4" w:space="0" w:color="000000"/>
            </w:tcBorders>
            <w:shd w:val="clear" w:color="auto" w:fill="FFFFFF"/>
          </w:tcPr>
          <w:p w14:paraId="6610C67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ФТО УАЗ-Патриот (дв.409) Е-3 под защелку </w:t>
            </w:r>
          </w:p>
        </w:tc>
        <w:tc>
          <w:tcPr>
            <w:tcW w:w="708" w:type="dxa"/>
            <w:tcBorders>
              <w:left w:val="single" w:sz="4" w:space="0" w:color="000000"/>
              <w:bottom w:val="single" w:sz="4" w:space="0" w:color="000000"/>
            </w:tcBorders>
            <w:shd w:val="clear" w:color="auto" w:fill="FFFFFF"/>
          </w:tcPr>
          <w:p w14:paraId="2C9BC1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E5034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60CED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580,00</w:t>
            </w:r>
          </w:p>
        </w:tc>
        <w:tc>
          <w:tcPr>
            <w:tcW w:w="1184" w:type="dxa"/>
            <w:tcBorders>
              <w:left w:val="single" w:sz="4" w:space="0" w:color="000000"/>
              <w:bottom w:val="single" w:sz="4" w:space="0" w:color="000000"/>
            </w:tcBorders>
            <w:shd w:val="clear" w:color="auto" w:fill="FFFFFF"/>
            <w:vAlign w:val="center"/>
          </w:tcPr>
          <w:p w14:paraId="0907E3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609,00</w:t>
            </w:r>
          </w:p>
        </w:tc>
        <w:tc>
          <w:tcPr>
            <w:tcW w:w="1135" w:type="dxa"/>
            <w:tcBorders>
              <w:left w:val="single" w:sz="4" w:space="0" w:color="000000"/>
              <w:bottom w:val="single" w:sz="4" w:space="0" w:color="000000"/>
            </w:tcBorders>
            <w:shd w:val="clear" w:color="auto" w:fill="FFFFFF"/>
            <w:vAlign w:val="center"/>
          </w:tcPr>
          <w:p w14:paraId="0EB0F4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620,60</w:t>
            </w:r>
          </w:p>
        </w:tc>
        <w:tc>
          <w:tcPr>
            <w:tcW w:w="1139" w:type="dxa"/>
            <w:tcBorders>
              <w:left w:val="single" w:sz="4" w:space="0" w:color="000000"/>
              <w:bottom w:val="single" w:sz="4" w:space="0" w:color="000000"/>
            </w:tcBorders>
            <w:shd w:val="clear" w:color="auto" w:fill="FFFFFF"/>
            <w:vAlign w:val="center"/>
          </w:tcPr>
          <w:p w14:paraId="35919A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603,20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DEF99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603,20</w:t>
            </w:r>
          </w:p>
        </w:tc>
      </w:tr>
      <w:tr w:rsidR="00297A27" w:rsidRPr="00297A27" w14:paraId="24C1E9B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7F0AA7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385</w:t>
            </w:r>
          </w:p>
        </w:tc>
        <w:tc>
          <w:tcPr>
            <w:tcW w:w="7142" w:type="dxa"/>
            <w:tcBorders>
              <w:left w:val="single" w:sz="4" w:space="0" w:color="000000"/>
              <w:bottom w:val="single" w:sz="4" w:space="0" w:color="000000"/>
            </w:tcBorders>
            <w:shd w:val="clear" w:color="auto" w:fill="FFFFFF"/>
          </w:tcPr>
          <w:p w14:paraId="76C8F81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Хомут глушителя 3162,3163 (цельный)</w:t>
            </w:r>
          </w:p>
        </w:tc>
        <w:tc>
          <w:tcPr>
            <w:tcW w:w="708" w:type="dxa"/>
            <w:tcBorders>
              <w:left w:val="single" w:sz="4" w:space="0" w:color="000000"/>
              <w:bottom w:val="single" w:sz="4" w:space="0" w:color="000000"/>
            </w:tcBorders>
            <w:shd w:val="clear" w:color="auto" w:fill="FFFFFF"/>
          </w:tcPr>
          <w:p w14:paraId="16E268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6C2FC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700E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500,00</w:t>
            </w:r>
          </w:p>
        </w:tc>
        <w:tc>
          <w:tcPr>
            <w:tcW w:w="1184" w:type="dxa"/>
            <w:tcBorders>
              <w:left w:val="single" w:sz="4" w:space="0" w:color="000000"/>
              <w:bottom w:val="single" w:sz="4" w:space="0" w:color="000000"/>
            </w:tcBorders>
            <w:shd w:val="clear" w:color="auto" w:fill="FFFFFF"/>
            <w:vAlign w:val="center"/>
          </w:tcPr>
          <w:p w14:paraId="42E2DB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525,00</w:t>
            </w:r>
          </w:p>
        </w:tc>
        <w:tc>
          <w:tcPr>
            <w:tcW w:w="1135" w:type="dxa"/>
            <w:tcBorders>
              <w:left w:val="single" w:sz="4" w:space="0" w:color="000000"/>
              <w:bottom w:val="single" w:sz="4" w:space="0" w:color="000000"/>
            </w:tcBorders>
            <w:shd w:val="clear" w:color="auto" w:fill="FFFFFF"/>
            <w:vAlign w:val="center"/>
          </w:tcPr>
          <w:p w14:paraId="1404D0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535,00</w:t>
            </w:r>
          </w:p>
        </w:tc>
        <w:tc>
          <w:tcPr>
            <w:tcW w:w="1139" w:type="dxa"/>
            <w:tcBorders>
              <w:left w:val="single" w:sz="4" w:space="0" w:color="000000"/>
              <w:bottom w:val="single" w:sz="4" w:space="0" w:color="000000"/>
            </w:tcBorders>
            <w:shd w:val="clear" w:color="auto" w:fill="FFFFFF"/>
            <w:vAlign w:val="center"/>
          </w:tcPr>
          <w:p w14:paraId="17AF54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5505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520,00</w:t>
            </w:r>
          </w:p>
        </w:tc>
      </w:tr>
      <w:tr w:rsidR="00297A27" w:rsidRPr="00297A27" w14:paraId="58CAD5D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2F7A2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386</w:t>
            </w:r>
          </w:p>
        </w:tc>
        <w:tc>
          <w:tcPr>
            <w:tcW w:w="7142" w:type="dxa"/>
            <w:tcBorders>
              <w:left w:val="single" w:sz="4" w:space="0" w:color="000000"/>
              <w:bottom w:val="single" w:sz="4" w:space="0" w:color="000000"/>
            </w:tcBorders>
            <w:shd w:val="clear" w:color="auto" w:fill="FFFFFF"/>
          </w:tcPr>
          <w:p w14:paraId="3E6EFDB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Хомут резонатора 3163</w:t>
            </w:r>
          </w:p>
        </w:tc>
        <w:tc>
          <w:tcPr>
            <w:tcW w:w="708" w:type="dxa"/>
            <w:tcBorders>
              <w:left w:val="single" w:sz="4" w:space="0" w:color="000000"/>
              <w:bottom w:val="single" w:sz="4" w:space="0" w:color="000000"/>
            </w:tcBorders>
            <w:shd w:val="clear" w:color="auto" w:fill="FFFFFF"/>
          </w:tcPr>
          <w:p w14:paraId="430943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569D2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7AB13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815,00</w:t>
            </w:r>
          </w:p>
        </w:tc>
        <w:tc>
          <w:tcPr>
            <w:tcW w:w="1184" w:type="dxa"/>
            <w:tcBorders>
              <w:left w:val="single" w:sz="4" w:space="0" w:color="000000"/>
              <w:bottom w:val="single" w:sz="4" w:space="0" w:color="000000"/>
            </w:tcBorders>
            <w:shd w:val="clear" w:color="auto" w:fill="FFFFFF"/>
            <w:vAlign w:val="center"/>
          </w:tcPr>
          <w:p w14:paraId="591663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855,75</w:t>
            </w:r>
          </w:p>
        </w:tc>
        <w:tc>
          <w:tcPr>
            <w:tcW w:w="1135" w:type="dxa"/>
            <w:tcBorders>
              <w:left w:val="single" w:sz="4" w:space="0" w:color="000000"/>
              <w:bottom w:val="single" w:sz="4" w:space="0" w:color="000000"/>
            </w:tcBorders>
            <w:shd w:val="clear" w:color="auto" w:fill="FFFFFF"/>
            <w:vAlign w:val="center"/>
          </w:tcPr>
          <w:p w14:paraId="4AE83A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872,05</w:t>
            </w:r>
          </w:p>
        </w:tc>
        <w:tc>
          <w:tcPr>
            <w:tcW w:w="1139" w:type="dxa"/>
            <w:tcBorders>
              <w:left w:val="single" w:sz="4" w:space="0" w:color="000000"/>
              <w:bottom w:val="single" w:sz="4" w:space="0" w:color="000000"/>
            </w:tcBorders>
            <w:shd w:val="clear" w:color="auto" w:fill="FFFFFF"/>
            <w:vAlign w:val="center"/>
          </w:tcPr>
          <w:p w14:paraId="4A06CF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847,60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4980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847,60</w:t>
            </w:r>
          </w:p>
        </w:tc>
      </w:tr>
      <w:tr w:rsidR="00297A27" w:rsidRPr="00297A27" w14:paraId="166C924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87AA63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387</w:t>
            </w:r>
          </w:p>
        </w:tc>
        <w:tc>
          <w:tcPr>
            <w:tcW w:w="7142" w:type="dxa"/>
            <w:tcBorders>
              <w:left w:val="single" w:sz="4" w:space="0" w:color="000000"/>
              <w:bottom w:val="single" w:sz="4" w:space="0" w:color="000000"/>
            </w:tcBorders>
            <w:shd w:val="clear" w:color="auto" w:fill="FFFFFF"/>
          </w:tcPr>
          <w:p w14:paraId="1446BE2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сцепления главный 452</w:t>
            </w:r>
          </w:p>
        </w:tc>
        <w:tc>
          <w:tcPr>
            <w:tcW w:w="708" w:type="dxa"/>
            <w:tcBorders>
              <w:left w:val="single" w:sz="4" w:space="0" w:color="000000"/>
              <w:bottom w:val="single" w:sz="4" w:space="0" w:color="000000"/>
            </w:tcBorders>
            <w:shd w:val="clear" w:color="auto" w:fill="FFFFFF"/>
          </w:tcPr>
          <w:p w14:paraId="78F8DC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E2EB1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558C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4D0771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319E3F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1EE56C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28EAC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2C8E891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E3354F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388</w:t>
            </w:r>
          </w:p>
        </w:tc>
        <w:tc>
          <w:tcPr>
            <w:tcW w:w="7142" w:type="dxa"/>
            <w:tcBorders>
              <w:left w:val="single" w:sz="4" w:space="0" w:color="000000"/>
              <w:bottom w:val="single" w:sz="4" w:space="0" w:color="000000"/>
            </w:tcBorders>
            <w:shd w:val="clear" w:color="auto" w:fill="FFFFFF"/>
          </w:tcPr>
          <w:p w14:paraId="724ED4D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сцепления рабочий УАЗ</w:t>
            </w:r>
          </w:p>
        </w:tc>
        <w:tc>
          <w:tcPr>
            <w:tcW w:w="708" w:type="dxa"/>
            <w:tcBorders>
              <w:left w:val="single" w:sz="4" w:space="0" w:color="000000"/>
              <w:bottom w:val="single" w:sz="4" w:space="0" w:color="000000"/>
            </w:tcBorders>
            <w:shd w:val="clear" w:color="auto" w:fill="FFFFFF"/>
          </w:tcPr>
          <w:p w14:paraId="5548A2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E9223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775D6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1 300,00</w:t>
            </w:r>
          </w:p>
        </w:tc>
        <w:tc>
          <w:tcPr>
            <w:tcW w:w="1184" w:type="dxa"/>
            <w:tcBorders>
              <w:left w:val="single" w:sz="4" w:space="0" w:color="000000"/>
              <w:bottom w:val="single" w:sz="4" w:space="0" w:color="000000"/>
            </w:tcBorders>
            <w:shd w:val="clear" w:color="auto" w:fill="FFFFFF"/>
            <w:vAlign w:val="center"/>
          </w:tcPr>
          <w:p w14:paraId="6EB8C5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1 365,00</w:t>
            </w:r>
          </w:p>
        </w:tc>
        <w:tc>
          <w:tcPr>
            <w:tcW w:w="1135" w:type="dxa"/>
            <w:tcBorders>
              <w:left w:val="single" w:sz="4" w:space="0" w:color="000000"/>
              <w:bottom w:val="single" w:sz="4" w:space="0" w:color="000000"/>
            </w:tcBorders>
            <w:shd w:val="clear" w:color="auto" w:fill="FFFFFF"/>
            <w:vAlign w:val="center"/>
          </w:tcPr>
          <w:p w14:paraId="418DAE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1 391,00</w:t>
            </w:r>
          </w:p>
        </w:tc>
        <w:tc>
          <w:tcPr>
            <w:tcW w:w="1139" w:type="dxa"/>
            <w:tcBorders>
              <w:left w:val="single" w:sz="4" w:space="0" w:color="000000"/>
              <w:bottom w:val="single" w:sz="4" w:space="0" w:color="000000"/>
            </w:tcBorders>
            <w:shd w:val="clear" w:color="auto" w:fill="FFFFFF"/>
            <w:vAlign w:val="center"/>
          </w:tcPr>
          <w:p w14:paraId="737A8D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F90AE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r>
      <w:tr w:rsidR="00297A27" w:rsidRPr="00297A27" w14:paraId="589D9F6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32D63E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389</w:t>
            </w:r>
          </w:p>
        </w:tc>
        <w:tc>
          <w:tcPr>
            <w:tcW w:w="7142" w:type="dxa"/>
            <w:tcBorders>
              <w:left w:val="single" w:sz="4" w:space="0" w:color="000000"/>
              <w:bottom w:val="single" w:sz="4" w:space="0" w:color="000000"/>
            </w:tcBorders>
            <w:shd w:val="clear" w:color="auto" w:fill="FFFFFF"/>
          </w:tcPr>
          <w:p w14:paraId="2F5DC7F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главный 3163</w:t>
            </w:r>
          </w:p>
        </w:tc>
        <w:tc>
          <w:tcPr>
            <w:tcW w:w="708" w:type="dxa"/>
            <w:tcBorders>
              <w:left w:val="single" w:sz="4" w:space="0" w:color="000000"/>
              <w:bottom w:val="single" w:sz="4" w:space="0" w:color="000000"/>
            </w:tcBorders>
            <w:shd w:val="clear" w:color="auto" w:fill="FFFFFF"/>
          </w:tcPr>
          <w:p w14:paraId="3BCD3A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B3ADC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C27FB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3 685,00</w:t>
            </w:r>
          </w:p>
        </w:tc>
        <w:tc>
          <w:tcPr>
            <w:tcW w:w="1184" w:type="dxa"/>
            <w:tcBorders>
              <w:left w:val="single" w:sz="4" w:space="0" w:color="000000"/>
              <w:bottom w:val="single" w:sz="4" w:space="0" w:color="000000"/>
            </w:tcBorders>
            <w:shd w:val="clear" w:color="auto" w:fill="FFFFFF"/>
            <w:vAlign w:val="center"/>
          </w:tcPr>
          <w:p w14:paraId="14F865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3 869,25</w:t>
            </w:r>
          </w:p>
        </w:tc>
        <w:tc>
          <w:tcPr>
            <w:tcW w:w="1135" w:type="dxa"/>
            <w:tcBorders>
              <w:left w:val="single" w:sz="4" w:space="0" w:color="000000"/>
              <w:bottom w:val="single" w:sz="4" w:space="0" w:color="000000"/>
            </w:tcBorders>
            <w:shd w:val="clear" w:color="auto" w:fill="FFFFFF"/>
            <w:vAlign w:val="center"/>
          </w:tcPr>
          <w:p w14:paraId="186A08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3 942,95</w:t>
            </w:r>
          </w:p>
        </w:tc>
        <w:tc>
          <w:tcPr>
            <w:tcW w:w="1139" w:type="dxa"/>
            <w:tcBorders>
              <w:left w:val="single" w:sz="4" w:space="0" w:color="000000"/>
              <w:bottom w:val="single" w:sz="4" w:space="0" w:color="000000"/>
            </w:tcBorders>
            <w:shd w:val="clear" w:color="auto" w:fill="FFFFFF"/>
            <w:vAlign w:val="center"/>
          </w:tcPr>
          <w:p w14:paraId="36CAE4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3 832,40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0A442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3 832,40</w:t>
            </w:r>
          </w:p>
        </w:tc>
      </w:tr>
      <w:tr w:rsidR="00297A27" w:rsidRPr="00297A27" w14:paraId="7686843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F884F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390</w:t>
            </w:r>
          </w:p>
        </w:tc>
        <w:tc>
          <w:tcPr>
            <w:tcW w:w="7142" w:type="dxa"/>
            <w:tcBorders>
              <w:left w:val="single" w:sz="4" w:space="0" w:color="000000"/>
              <w:bottom w:val="single" w:sz="4" w:space="0" w:color="000000"/>
            </w:tcBorders>
            <w:shd w:val="clear" w:color="auto" w:fill="FFFFFF"/>
          </w:tcPr>
          <w:p w14:paraId="2610BB3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Цилиндр тормозной задний 3160, Хантер (28мм) </w:t>
            </w:r>
          </w:p>
        </w:tc>
        <w:tc>
          <w:tcPr>
            <w:tcW w:w="708" w:type="dxa"/>
            <w:tcBorders>
              <w:left w:val="single" w:sz="4" w:space="0" w:color="000000"/>
              <w:bottom w:val="single" w:sz="4" w:space="0" w:color="000000"/>
            </w:tcBorders>
            <w:shd w:val="clear" w:color="auto" w:fill="FFFFFF"/>
          </w:tcPr>
          <w:p w14:paraId="6AEAE0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FA63A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72682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1 550,00</w:t>
            </w:r>
          </w:p>
        </w:tc>
        <w:tc>
          <w:tcPr>
            <w:tcW w:w="1184" w:type="dxa"/>
            <w:tcBorders>
              <w:left w:val="single" w:sz="4" w:space="0" w:color="000000"/>
              <w:bottom w:val="single" w:sz="4" w:space="0" w:color="000000"/>
            </w:tcBorders>
            <w:shd w:val="clear" w:color="auto" w:fill="FFFFFF"/>
            <w:vAlign w:val="center"/>
          </w:tcPr>
          <w:p w14:paraId="5B6284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1 627,50</w:t>
            </w:r>
          </w:p>
        </w:tc>
        <w:tc>
          <w:tcPr>
            <w:tcW w:w="1135" w:type="dxa"/>
            <w:tcBorders>
              <w:left w:val="single" w:sz="4" w:space="0" w:color="000000"/>
              <w:bottom w:val="single" w:sz="4" w:space="0" w:color="000000"/>
            </w:tcBorders>
            <w:shd w:val="clear" w:color="auto" w:fill="FFFFFF"/>
            <w:vAlign w:val="center"/>
          </w:tcPr>
          <w:p w14:paraId="6D8E17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1 658,50</w:t>
            </w:r>
          </w:p>
        </w:tc>
        <w:tc>
          <w:tcPr>
            <w:tcW w:w="1139" w:type="dxa"/>
            <w:tcBorders>
              <w:left w:val="single" w:sz="4" w:space="0" w:color="000000"/>
              <w:bottom w:val="single" w:sz="4" w:space="0" w:color="000000"/>
            </w:tcBorders>
            <w:shd w:val="clear" w:color="auto" w:fill="FFFFFF"/>
            <w:vAlign w:val="center"/>
          </w:tcPr>
          <w:p w14:paraId="7F2942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D9B1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1 612,00</w:t>
            </w:r>
          </w:p>
        </w:tc>
      </w:tr>
      <w:tr w:rsidR="00297A27" w:rsidRPr="00297A27" w14:paraId="4FBFBD7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18A6F1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391</w:t>
            </w:r>
          </w:p>
        </w:tc>
        <w:tc>
          <w:tcPr>
            <w:tcW w:w="7142" w:type="dxa"/>
            <w:tcBorders>
              <w:left w:val="single" w:sz="4" w:space="0" w:color="000000"/>
              <w:bottom w:val="single" w:sz="4" w:space="0" w:color="000000"/>
            </w:tcBorders>
            <w:shd w:val="clear" w:color="auto" w:fill="FFFFFF"/>
          </w:tcPr>
          <w:p w14:paraId="56D3D79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Шкворня УАЗ н/о (к-т 4шт) подшипниковые</w:t>
            </w:r>
          </w:p>
        </w:tc>
        <w:tc>
          <w:tcPr>
            <w:tcW w:w="708" w:type="dxa"/>
            <w:tcBorders>
              <w:left w:val="single" w:sz="4" w:space="0" w:color="000000"/>
              <w:bottom w:val="single" w:sz="4" w:space="0" w:color="000000"/>
            </w:tcBorders>
            <w:shd w:val="clear" w:color="auto" w:fill="FFFFFF"/>
          </w:tcPr>
          <w:p w14:paraId="18026B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2FDD88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0C6CB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457635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62EFCF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24F998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6622F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5C50060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9D3ED9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392</w:t>
            </w:r>
          </w:p>
        </w:tc>
        <w:tc>
          <w:tcPr>
            <w:tcW w:w="7142" w:type="dxa"/>
            <w:tcBorders>
              <w:left w:val="single" w:sz="4" w:space="0" w:color="000000"/>
              <w:bottom w:val="single" w:sz="4" w:space="0" w:color="000000"/>
            </w:tcBorders>
            <w:shd w:val="clear" w:color="auto" w:fill="FFFFFF"/>
          </w:tcPr>
          <w:p w14:paraId="224ED3F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Шкив вентилятора УАЗ-Патриот, Хантер (д.120мм)</w:t>
            </w:r>
          </w:p>
        </w:tc>
        <w:tc>
          <w:tcPr>
            <w:tcW w:w="708" w:type="dxa"/>
            <w:tcBorders>
              <w:left w:val="single" w:sz="4" w:space="0" w:color="000000"/>
              <w:bottom w:val="single" w:sz="4" w:space="0" w:color="000000"/>
            </w:tcBorders>
            <w:shd w:val="clear" w:color="auto" w:fill="FFFFFF"/>
          </w:tcPr>
          <w:p w14:paraId="452736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5DD3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93FC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3 830,00</w:t>
            </w:r>
          </w:p>
        </w:tc>
        <w:tc>
          <w:tcPr>
            <w:tcW w:w="1184" w:type="dxa"/>
            <w:tcBorders>
              <w:left w:val="single" w:sz="4" w:space="0" w:color="000000"/>
              <w:bottom w:val="single" w:sz="4" w:space="0" w:color="000000"/>
            </w:tcBorders>
            <w:shd w:val="clear" w:color="auto" w:fill="FFFFFF"/>
            <w:vAlign w:val="center"/>
          </w:tcPr>
          <w:p w14:paraId="763953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4 021,50</w:t>
            </w:r>
          </w:p>
        </w:tc>
        <w:tc>
          <w:tcPr>
            <w:tcW w:w="1135" w:type="dxa"/>
            <w:tcBorders>
              <w:left w:val="single" w:sz="4" w:space="0" w:color="000000"/>
              <w:bottom w:val="single" w:sz="4" w:space="0" w:color="000000"/>
            </w:tcBorders>
            <w:shd w:val="clear" w:color="auto" w:fill="FFFFFF"/>
            <w:vAlign w:val="center"/>
          </w:tcPr>
          <w:p w14:paraId="1049A6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4 098,10</w:t>
            </w:r>
          </w:p>
        </w:tc>
        <w:tc>
          <w:tcPr>
            <w:tcW w:w="1139" w:type="dxa"/>
            <w:tcBorders>
              <w:left w:val="single" w:sz="4" w:space="0" w:color="000000"/>
              <w:bottom w:val="single" w:sz="4" w:space="0" w:color="000000"/>
            </w:tcBorders>
            <w:shd w:val="clear" w:color="auto" w:fill="FFFFFF"/>
            <w:vAlign w:val="center"/>
          </w:tcPr>
          <w:p w14:paraId="748619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3 983,20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7FC9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3 983,20</w:t>
            </w:r>
          </w:p>
        </w:tc>
      </w:tr>
      <w:tr w:rsidR="00297A27" w:rsidRPr="00297A27" w14:paraId="6970A25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05323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393</w:t>
            </w:r>
          </w:p>
        </w:tc>
        <w:tc>
          <w:tcPr>
            <w:tcW w:w="7142" w:type="dxa"/>
            <w:tcBorders>
              <w:left w:val="single" w:sz="4" w:space="0" w:color="000000"/>
              <w:bottom w:val="single" w:sz="4" w:space="0" w:color="000000"/>
            </w:tcBorders>
            <w:shd w:val="clear" w:color="auto" w:fill="FFFFFF"/>
          </w:tcPr>
          <w:p w14:paraId="3364F7E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гидроусилителя УАЗ-452 </w:t>
            </w:r>
          </w:p>
        </w:tc>
        <w:tc>
          <w:tcPr>
            <w:tcW w:w="708" w:type="dxa"/>
            <w:tcBorders>
              <w:left w:val="single" w:sz="4" w:space="0" w:color="000000"/>
              <w:bottom w:val="single" w:sz="4" w:space="0" w:color="000000"/>
            </w:tcBorders>
            <w:shd w:val="clear" w:color="auto" w:fill="FFFFFF"/>
          </w:tcPr>
          <w:p w14:paraId="4386EC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3367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105E1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2 500,00</w:t>
            </w:r>
          </w:p>
        </w:tc>
        <w:tc>
          <w:tcPr>
            <w:tcW w:w="1184" w:type="dxa"/>
            <w:tcBorders>
              <w:left w:val="single" w:sz="4" w:space="0" w:color="000000"/>
              <w:bottom w:val="single" w:sz="4" w:space="0" w:color="000000"/>
            </w:tcBorders>
            <w:shd w:val="clear" w:color="auto" w:fill="FFFFFF"/>
            <w:vAlign w:val="center"/>
          </w:tcPr>
          <w:p w14:paraId="29A5DB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2 625,00</w:t>
            </w:r>
          </w:p>
        </w:tc>
        <w:tc>
          <w:tcPr>
            <w:tcW w:w="1135" w:type="dxa"/>
            <w:tcBorders>
              <w:left w:val="single" w:sz="4" w:space="0" w:color="000000"/>
              <w:bottom w:val="single" w:sz="4" w:space="0" w:color="000000"/>
            </w:tcBorders>
            <w:shd w:val="clear" w:color="auto" w:fill="FFFFFF"/>
            <w:vAlign w:val="center"/>
          </w:tcPr>
          <w:p w14:paraId="5AEE33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2 675,00</w:t>
            </w:r>
          </w:p>
        </w:tc>
        <w:tc>
          <w:tcPr>
            <w:tcW w:w="1139" w:type="dxa"/>
            <w:tcBorders>
              <w:left w:val="single" w:sz="4" w:space="0" w:color="000000"/>
              <w:bottom w:val="single" w:sz="4" w:space="0" w:color="000000"/>
            </w:tcBorders>
            <w:shd w:val="clear" w:color="auto" w:fill="FFFFFF"/>
            <w:vAlign w:val="center"/>
          </w:tcPr>
          <w:p w14:paraId="7F2A0D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B44CC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2 600,00</w:t>
            </w:r>
          </w:p>
        </w:tc>
      </w:tr>
      <w:tr w:rsidR="00297A27" w:rsidRPr="00297A27" w14:paraId="2242BBE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111D33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394</w:t>
            </w:r>
          </w:p>
        </w:tc>
        <w:tc>
          <w:tcPr>
            <w:tcW w:w="7142" w:type="dxa"/>
            <w:tcBorders>
              <w:left w:val="single" w:sz="4" w:space="0" w:color="000000"/>
              <w:bottom w:val="single" w:sz="4" w:space="0" w:color="000000"/>
            </w:tcBorders>
            <w:shd w:val="clear" w:color="auto" w:fill="FFFFFF"/>
          </w:tcPr>
          <w:p w14:paraId="43E050A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(31602-3408150) 409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F83CE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E855E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D867B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930,00</w:t>
            </w:r>
          </w:p>
        </w:tc>
        <w:tc>
          <w:tcPr>
            <w:tcW w:w="1184" w:type="dxa"/>
            <w:tcBorders>
              <w:left w:val="single" w:sz="4" w:space="0" w:color="000000"/>
              <w:bottom w:val="single" w:sz="4" w:space="0" w:color="000000"/>
            </w:tcBorders>
            <w:shd w:val="clear" w:color="auto" w:fill="FFFFFF"/>
            <w:vAlign w:val="center"/>
          </w:tcPr>
          <w:p w14:paraId="5B41E5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976,50</w:t>
            </w:r>
          </w:p>
        </w:tc>
        <w:tc>
          <w:tcPr>
            <w:tcW w:w="1135" w:type="dxa"/>
            <w:tcBorders>
              <w:left w:val="single" w:sz="4" w:space="0" w:color="000000"/>
              <w:bottom w:val="single" w:sz="4" w:space="0" w:color="000000"/>
            </w:tcBorders>
            <w:shd w:val="clear" w:color="auto" w:fill="FFFFFF"/>
            <w:vAlign w:val="center"/>
          </w:tcPr>
          <w:p w14:paraId="0A16A5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995,10</w:t>
            </w:r>
          </w:p>
        </w:tc>
        <w:tc>
          <w:tcPr>
            <w:tcW w:w="1139" w:type="dxa"/>
            <w:tcBorders>
              <w:left w:val="single" w:sz="4" w:space="0" w:color="000000"/>
              <w:bottom w:val="single" w:sz="4" w:space="0" w:color="000000"/>
            </w:tcBorders>
            <w:shd w:val="clear" w:color="auto" w:fill="FFFFFF"/>
            <w:vAlign w:val="center"/>
          </w:tcPr>
          <w:p w14:paraId="21C5C7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967,20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8617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967,20</w:t>
            </w:r>
          </w:p>
        </w:tc>
      </w:tr>
      <w:tr w:rsidR="00297A27" w:rsidRPr="00297A27" w14:paraId="049F46C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2EE5B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395</w:t>
            </w:r>
          </w:p>
        </w:tc>
        <w:tc>
          <w:tcPr>
            <w:tcW w:w="7142" w:type="dxa"/>
            <w:tcBorders>
              <w:left w:val="single" w:sz="4" w:space="0" w:color="000000"/>
              <w:bottom w:val="single" w:sz="4" w:space="0" w:color="000000"/>
            </w:tcBorders>
            <w:shd w:val="clear" w:color="auto" w:fill="FFFFFF"/>
          </w:tcPr>
          <w:p w14:paraId="233010D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3163 (2014 </w:t>
            </w:r>
            <w:proofErr w:type="spellStart"/>
            <w:r w:rsidRPr="00297A27">
              <w:rPr>
                <w:rFonts w:ascii="Times New Roman" w:eastAsia="Times New Roman" w:hAnsi="Times New Roman" w:cs="Times New Roman"/>
                <w:color w:val="00000A"/>
                <w:kern w:val="1"/>
                <w:sz w:val="20"/>
                <w:szCs w:val="20"/>
                <w:lang w:eastAsia="zh-CN"/>
                <w14:ligatures w14:val="none"/>
              </w:rPr>
              <w:t>г.в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6032D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2F450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1B68F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3 480,00</w:t>
            </w:r>
          </w:p>
        </w:tc>
        <w:tc>
          <w:tcPr>
            <w:tcW w:w="1184" w:type="dxa"/>
            <w:tcBorders>
              <w:left w:val="single" w:sz="4" w:space="0" w:color="000000"/>
              <w:bottom w:val="single" w:sz="4" w:space="0" w:color="000000"/>
            </w:tcBorders>
            <w:shd w:val="clear" w:color="auto" w:fill="FFFFFF"/>
            <w:vAlign w:val="center"/>
          </w:tcPr>
          <w:p w14:paraId="43B281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3 654,00</w:t>
            </w:r>
          </w:p>
        </w:tc>
        <w:tc>
          <w:tcPr>
            <w:tcW w:w="1135" w:type="dxa"/>
            <w:tcBorders>
              <w:left w:val="single" w:sz="4" w:space="0" w:color="000000"/>
              <w:bottom w:val="single" w:sz="4" w:space="0" w:color="000000"/>
            </w:tcBorders>
            <w:shd w:val="clear" w:color="auto" w:fill="FFFFFF"/>
            <w:vAlign w:val="center"/>
          </w:tcPr>
          <w:p w14:paraId="322727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3 723,60</w:t>
            </w:r>
          </w:p>
        </w:tc>
        <w:tc>
          <w:tcPr>
            <w:tcW w:w="1139" w:type="dxa"/>
            <w:tcBorders>
              <w:left w:val="single" w:sz="4" w:space="0" w:color="000000"/>
              <w:bottom w:val="single" w:sz="4" w:space="0" w:color="000000"/>
            </w:tcBorders>
            <w:shd w:val="clear" w:color="auto" w:fill="FFFFFF"/>
            <w:vAlign w:val="center"/>
          </w:tcPr>
          <w:p w14:paraId="23184B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61E54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r>
      <w:tr w:rsidR="00297A27" w:rsidRPr="00297A27" w14:paraId="2FB0ED8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D69E1D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396</w:t>
            </w:r>
          </w:p>
        </w:tc>
        <w:tc>
          <w:tcPr>
            <w:tcW w:w="7142" w:type="dxa"/>
            <w:tcBorders>
              <w:left w:val="single" w:sz="4" w:space="0" w:color="000000"/>
              <w:bottom w:val="single" w:sz="4" w:space="0" w:color="000000"/>
            </w:tcBorders>
            <w:shd w:val="clear" w:color="auto" w:fill="FFFFFF"/>
          </w:tcPr>
          <w:p w14:paraId="1209770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3163 </w:t>
            </w:r>
          </w:p>
        </w:tc>
        <w:tc>
          <w:tcPr>
            <w:tcW w:w="708" w:type="dxa"/>
            <w:tcBorders>
              <w:left w:val="single" w:sz="4" w:space="0" w:color="000000"/>
              <w:bottom w:val="single" w:sz="4" w:space="0" w:color="000000"/>
            </w:tcBorders>
            <w:shd w:val="clear" w:color="auto" w:fill="FFFFFF"/>
          </w:tcPr>
          <w:p w14:paraId="102923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54140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362AC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1 120,00</w:t>
            </w:r>
          </w:p>
        </w:tc>
        <w:tc>
          <w:tcPr>
            <w:tcW w:w="1184" w:type="dxa"/>
            <w:tcBorders>
              <w:left w:val="single" w:sz="4" w:space="0" w:color="000000"/>
              <w:bottom w:val="single" w:sz="4" w:space="0" w:color="000000"/>
            </w:tcBorders>
            <w:shd w:val="clear" w:color="auto" w:fill="FFFFFF"/>
            <w:vAlign w:val="center"/>
          </w:tcPr>
          <w:p w14:paraId="7B776C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1 176,00</w:t>
            </w:r>
          </w:p>
        </w:tc>
        <w:tc>
          <w:tcPr>
            <w:tcW w:w="1135" w:type="dxa"/>
            <w:tcBorders>
              <w:left w:val="single" w:sz="4" w:space="0" w:color="000000"/>
              <w:bottom w:val="single" w:sz="4" w:space="0" w:color="000000"/>
            </w:tcBorders>
            <w:shd w:val="clear" w:color="auto" w:fill="FFFFFF"/>
            <w:vAlign w:val="center"/>
          </w:tcPr>
          <w:p w14:paraId="2F9760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1 198,40</w:t>
            </w:r>
          </w:p>
        </w:tc>
        <w:tc>
          <w:tcPr>
            <w:tcW w:w="1139" w:type="dxa"/>
            <w:tcBorders>
              <w:left w:val="single" w:sz="4" w:space="0" w:color="000000"/>
              <w:bottom w:val="single" w:sz="4" w:space="0" w:color="000000"/>
            </w:tcBorders>
            <w:shd w:val="clear" w:color="auto" w:fill="FFFFFF"/>
            <w:vAlign w:val="center"/>
          </w:tcPr>
          <w:p w14:paraId="5D5EEE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1 164,80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DF3DE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1 164,80</w:t>
            </w:r>
          </w:p>
        </w:tc>
      </w:tr>
      <w:tr w:rsidR="00297A27" w:rsidRPr="00297A27" w14:paraId="0ABCE59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19442F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397</w:t>
            </w:r>
          </w:p>
        </w:tc>
        <w:tc>
          <w:tcPr>
            <w:tcW w:w="7142" w:type="dxa"/>
            <w:tcBorders>
              <w:left w:val="single" w:sz="4" w:space="0" w:color="000000"/>
              <w:bottom w:val="single" w:sz="4" w:space="0" w:color="000000"/>
            </w:tcBorders>
            <w:shd w:val="clear" w:color="auto" w:fill="FFFFFF"/>
          </w:tcPr>
          <w:p w14:paraId="1FDA7E3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3163 нагнетательный</w:t>
            </w:r>
          </w:p>
        </w:tc>
        <w:tc>
          <w:tcPr>
            <w:tcW w:w="708" w:type="dxa"/>
            <w:tcBorders>
              <w:left w:val="single" w:sz="4" w:space="0" w:color="000000"/>
              <w:bottom w:val="single" w:sz="4" w:space="0" w:color="000000"/>
            </w:tcBorders>
            <w:shd w:val="clear" w:color="auto" w:fill="FFFFFF"/>
          </w:tcPr>
          <w:p w14:paraId="1C28AE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FAB85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2744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1 030,00</w:t>
            </w:r>
          </w:p>
        </w:tc>
        <w:tc>
          <w:tcPr>
            <w:tcW w:w="1184" w:type="dxa"/>
            <w:tcBorders>
              <w:left w:val="single" w:sz="4" w:space="0" w:color="000000"/>
              <w:bottom w:val="single" w:sz="4" w:space="0" w:color="000000"/>
            </w:tcBorders>
            <w:shd w:val="clear" w:color="auto" w:fill="FFFFFF"/>
            <w:vAlign w:val="center"/>
          </w:tcPr>
          <w:p w14:paraId="47780F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1 081,50</w:t>
            </w:r>
          </w:p>
        </w:tc>
        <w:tc>
          <w:tcPr>
            <w:tcW w:w="1135" w:type="dxa"/>
            <w:tcBorders>
              <w:left w:val="single" w:sz="4" w:space="0" w:color="000000"/>
              <w:bottom w:val="single" w:sz="4" w:space="0" w:color="000000"/>
            </w:tcBorders>
            <w:shd w:val="clear" w:color="auto" w:fill="FFFFFF"/>
            <w:vAlign w:val="center"/>
          </w:tcPr>
          <w:p w14:paraId="63F8FF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1 102,10</w:t>
            </w:r>
          </w:p>
        </w:tc>
        <w:tc>
          <w:tcPr>
            <w:tcW w:w="1139" w:type="dxa"/>
            <w:tcBorders>
              <w:left w:val="single" w:sz="4" w:space="0" w:color="000000"/>
              <w:bottom w:val="single" w:sz="4" w:space="0" w:color="000000"/>
            </w:tcBorders>
            <w:shd w:val="clear" w:color="auto" w:fill="FFFFFF"/>
            <w:vAlign w:val="center"/>
          </w:tcPr>
          <w:p w14:paraId="625F0D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1 071,20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832F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1 071,20</w:t>
            </w:r>
          </w:p>
        </w:tc>
      </w:tr>
      <w:tr w:rsidR="00297A27" w:rsidRPr="00297A27" w14:paraId="6C732DA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BC1A85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398</w:t>
            </w:r>
          </w:p>
        </w:tc>
        <w:tc>
          <w:tcPr>
            <w:tcW w:w="7142" w:type="dxa"/>
            <w:tcBorders>
              <w:left w:val="single" w:sz="4" w:space="0" w:color="000000"/>
              <w:bottom w:val="single" w:sz="4" w:space="0" w:color="000000"/>
            </w:tcBorders>
            <w:shd w:val="clear" w:color="auto" w:fill="FFFFFF"/>
          </w:tcPr>
          <w:p w14:paraId="1F64694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3163 нагнетательный (под ГУР)</w:t>
            </w:r>
          </w:p>
        </w:tc>
        <w:tc>
          <w:tcPr>
            <w:tcW w:w="708" w:type="dxa"/>
            <w:tcBorders>
              <w:left w:val="single" w:sz="4" w:space="0" w:color="000000"/>
              <w:bottom w:val="single" w:sz="4" w:space="0" w:color="000000"/>
            </w:tcBorders>
            <w:shd w:val="clear" w:color="auto" w:fill="FFFFFF"/>
          </w:tcPr>
          <w:p w14:paraId="6A268C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FA11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89E9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1 935,00</w:t>
            </w:r>
          </w:p>
        </w:tc>
        <w:tc>
          <w:tcPr>
            <w:tcW w:w="1184" w:type="dxa"/>
            <w:tcBorders>
              <w:left w:val="single" w:sz="4" w:space="0" w:color="000000"/>
              <w:bottom w:val="single" w:sz="4" w:space="0" w:color="000000"/>
            </w:tcBorders>
            <w:shd w:val="clear" w:color="auto" w:fill="FFFFFF"/>
            <w:vAlign w:val="center"/>
          </w:tcPr>
          <w:p w14:paraId="44C6E9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2 031,75</w:t>
            </w:r>
          </w:p>
        </w:tc>
        <w:tc>
          <w:tcPr>
            <w:tcW w:w="1135" w:type="dxa"/>
            <w:tcBorders>
              <w:left w:val="single" w:sz="4" w:space="0" w:color="000000"/>
              <w:bottom w:val="single" w:sz="4" w:space="0" w:color="000000"/>
            </w:tcBorders>
            <w:shd w:val="clear" w:color="auto" w:fill="FFFFFF"/>
            <w:vAlign w:val="center"/>
          </w:tcPr>
          <w:p w14:paraId="1DF175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2 070,45</w:t>
            </w:r>
          </w:p>
        </w:tc>
        <w:tc>
          <w:tcPr>
            <w:tcW w:w="1139" w:type="dxa"/>
            <w:tcBorders>
              <w:left w:val="single" w:sz="4" w:space="0" w:color="000000"/>
              <w:bottom w:val="single" w:sz="4" w:space="0" w:color="000000"/>
            </w:tcBorders>
            <w:shd w:val="clear" w:color="auto" w:fill="FFFFFF"/>
            <w:vAlign w:val="center"/>
          </w:tcPr>
          <w:p w14:paraId="5333E9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2 012,40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99CD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2 012,40</w:t>
            </w:r>
          </w:p>
        </w:tc>
      </w:tr>
      <w:tr w:rsidR="00297A27" w:rsidRPr="00297A27" w14:paraId="7A61971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9AC0D8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399</w:t>
            </w:r>
          </w:p>
        </w:tc>
        <w:tc>
          <w:tcPr>
            <w:tcW w:w="7142" w:type="dxa"/>
            <w:tcBorders>
              <w:left w:val="single" w:sz="4" w:space="0" w:color="000000"/>
              <w:bottom w:val="single" w:sz="4" w:space="0" w:color="000000"/>
            </w:tcBorders>
            <w:shd w:val="clear" w:color="auto" w:fill="FFFFFF"/>
          </w:tcPr>
          <w:p w14:paraId="7890D3F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3962 нагнетательный</w:t>
            </w:r>
          </w:p>
        </w:tc>
        <w:tc>
          <w:tcPr>
            <w:tcW w:w="708" w:type="dxa"/>
            <w:tcBorders>
              <w:left w:val="single" w:sz="4" w:space="0" w:color="000000"/>
              <w:bottom w:val="single" w:sz="4" w:space="0" w:color="000000"/>
            </w:tcBorders>
            <w:shd w:val="clear" w:color="auto" w:fill="FFFFFF"/>
          </w:tcPr>
          <w:p w14:paraId="672124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D7DF2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3DAB6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1 600,00</w:t>
            </w:r>
          </w:p>
        </w:tc>
        <w:tc>
          <w:tcPr>
            <w:tcW w:w="1184" w:type="dxa"/>
            <w:tcBorders>
              <w:left w:val="single" w:sz="4" w:space="0" w:color="000000"/>
              <w:bottom w:val="single" w:sz="4" w:space="0" w:color="000000"/>
            </w:tcBorders>
            <w:shd w:val="clear" w:color="auto" w:fill="FFFFFF"/>
            <w:vAlign w:val="center"/>
          </w:tcPr>
          <w:p w14:paraId="589023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1 680,00</w:t>
            </w:r>
          </w:p>
        </w:tc>
        <w:tc>
          <w:tcPr>
            <w:tcW w:w="1135" w:type="dxa"/>
            <w:tcBorders>
              <w:left w:val="single" w:sz="4" w:space="0" w:color="000000"/>
              <w:bottom w:val="single" w:sz="4" w:space="0" w:color="000000"/>
            </w:tcBorders>
            <w:shd w:val="clear" w:color="auto" w:fill="FFFFFF"/>
            <w:vAlign w:val="center"/>
          </w:tcPr>
          <w:p w14:paraId="2C9F7D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1 712,00</w:t>
            </w:r>
          </w:p>
        </w:tc>
        <w:tc>
          <w:tcPr>
            <w:tcW w:w="1139" w:type="dxa"/>
            <w:tcBorders>
              <w:left w:val="single" w:sz="4" w:space="0" w:color="000000"/>
              <w:bottom w:val="single" w:sz="4" w:space="0" w:color="000000"/>
            </w:tcBorders>
            <w:shd w:val="clear" w:color="auto" w:fill="FFFFFF"/>
            <w:vAlign w:val="center"/>
          </w:tcPr>
          <w:p w14:paraId="7DA633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0E44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1 664,00</w:t>
            </w:r>
          </w:p>
        </w:tc>
      </w:tr>
      <w:tr w:rsidR="00297A27" w:rsidRPr="00297A27" w14:paraId="5F95EA0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CEE88E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400</w:t>
            </w:r>
          </w:p>
        </w:tc>
        <w:tc>
          <w:tcPr>
            <w:tcW w:w="7142" w:type="dxa"/>
            <w:tcBorders>
              <w:left w:val="single" w:sz="4" w:space="0" w:color="000000"/>
              <w:bottom w:val="single" w:sz="4" w:space="0" w:color="000000"/>
            </w:tcBorders>
            <w:shd w:val="clear" w:color="auto" w:fill="FFFFFF"/>
          </w:tcPr>
          <w:p w14:paraId="3606D24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нагнет. (</w:t>
            </w:r>
            <w:proofErr w:type="spellStart"/>
            <w:r w:rsidRPr="00297A27">
              <w:rPr>
                <w:rFonts w:ascii="Times New Roman" w:eastAsia="Times New Roman" w:hAnsi="Times New Roman" w:cs="Times New Roman"/>
                <w:color w:val="00000A"/>
                <w:kern w:val="1"/>
                <w:sz w:val="20"/>
                <w:szCs w:val="20"/>
                <w:lang w:eastAsia="zh-CN"/>
                <w14:ligatures w14:val="none"/>
              </w:rPr>
              <w:t>штуцер+обойма</w:t>
            </w:r>
            <w:proofErr w:type="spellEnd"/>
            <w:r w:rsidRPr="00297A27">
              <w:rPr>
                <w:rFonts w:ascii="Times New Roman" w:eastAsia="Times New Roman" w:hAnsi="Times New Roman" w:cs="Times New Roman"/>
                <w:color w:val="00000A"/>
                <w:kern w:val="1"/>
                <w:sz w:val="20"/>
                <w:szCs w:val="20"/>
                <w:lang w:eastAsia="zh-CN"/>
                <w14:ligatures w14:val="none"/>
              </w:rPr>
              <w:t xml:space="preserve">) УАЗ </w:t>
            </w:r>
          </w:p>
        </w:tc>
        <w:tc>
          <w:tcPr>
            <w:tcW w:w="708" w:type="dxa"/>
            <w:tcBorders>
              <w:left w:val="single" w:sz="4" w:space="0" w:color="000000"/>
              <w:bottom w:val="single" w:sz="4" w:space="0" w:color="000000"/>
            </w:tcBorders>
            <w:shd w:val="clear" w:color="auto" w:fill="FFFFFF"/>
          </w:tcPr>
          <w:p w14:paraId="3EBD7E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6A801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65CC5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60209B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5E0088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558246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1CE3A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5CF4ED2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53FD83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401</w:t>
            </w:r>
          </w:p>
        </w:tc>
        <w:tc>
          <w:tcPr>
            <w:tcW w:w="7142" w:type="dxa"/>
            <w:tcBorders>
              <w:left w:val="single" w:sz="4" w:space="0" w:color="000000"/>
              <w:bottom w:val="single" w:sz="4" w:space="0" w:color="000000"/>
            </w:tcBorders>
            <w:shd w:val="clear" w:color="auto" w:fill="FFFFFF"/>
          </w:tcPr>
          <w:p w14:paraId="4D55FC3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УАЗ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514, 409 с 2012 </w:t>
            </w:r>
            <w:proofErr w:type="spellStart"/>
            <w:r w:rsidRPr="00297A27">
              <w:rPr>
                <w:rFonts w:ascii="Times New Roman" w:eastAsia="Times New Roman" w:hAnsi="Times New Roman" w:cs="Times New Roman"/>
                <w:color w:val="00000A"/>
                <w:kern w:val="1"/>
                <w:sz w:val="20"/>
                <w:szCs w:val="20"/>
                <w:lang w:eastAsia="zh-CN"/>
                <w14:ligatures w14:val="none"/>
              </w:rPr>
              <w:t>г.в</w:t>
            </w:r>
            <w:proofErr w:type="spellEnd"/>
            <w:r w:rsidRPr="00297A27">
              <w:rPr>
                <w:rFonts w:ascii="Times New Roman" w:eastAsia="Times New Roman" w:hAnsi="Times New Roman" w:cs="Times New Roman"/>
                <w:color w:val="00000A"/>
                <w:kern w:val="1"/>
                <w:sz w:val="20"/>
                <w:szCs w:val="20"/>
                <w:lang w:eastAsia="zh-CN"/>
                <w14:ligatures w14:val="none"/>
              </w:rPr>
              <w:t xml:space="preserve">. ЕВРО-4) </w:t>
            </w:r>
          </w:p>
        </w:tc>
        <w:tc>
          <w:tcPr>
            <w:tcW w:w="708" w:type="dxa"/>
            <w:tcBorders>
              <w:left w:val="single" w:sz="4" w:space="0" w:color="000000"/>
              <w:bottom w:val="single" w:sz="4" w:space="0" w:color="000000"/>
            </w:tcBorders>
            <w:shd w:val="clear" w:color="auto" w:fill="FFFFFF"/>
          </w:tcPr>
          <w:p w14:paraId="76B97B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4CCA6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0EEB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2 500,00</w:t>
            </w:r>
          </w:p>
        </w:tc>
        <w:tc>
          <w:tcPr>
            <w:tcW w:w="1184" w:type="dxa"/>
            <w:tcBorders>
              <w:left w:val="single" w:sz="4" w:space="0" w:color="000000"/>
              <w:bottom w:val="single" w:sz="4" w:space="0" w:color="000000"/>
            </w:tcBorders>
            <w:shd w:val="clear" w:color="auto" w:fill="FFFFFF"/>
            <w:vAlign w:val="center"/>
          </w:tcPr>
          <w:p w14:paraId="2966C2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2 625,00</w:t>
            </w:r>
          </w:p>
        </w:tc>
        <w:tc>
          <w:tcPr>
            <w:tcW w:w="1135" w:type="dxa"/>
            <w:tcBorders>
              <w:left w:val="single" w:sz="4" w:space="0" w:color="000000"/>
              <w:bottom w:val="single" w:sz="4" w:space="0" w:color="000000"/>
            </w:tcBorders>
            <w:shd w:val="clear" w:color="auto" w:fill="FFFFFF"/>
            <w:vAlign w:val="center"/>
          </w:tcPr>
          <w:p w14:paraId="6630DE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2 675,00</w:t>
            </w:r>
          </w:p>
        </w:tc>
        <w:tc>
          <w:tcPr>
            <w:tcW w:w="1139" w:type="dxa"/>
            <w:tcBorders>
              <w:left w:val="single" w:sz="4" w:space="0" w:color="000000"/>
              <w:bottom w:val="single" w:sz="4" w:space="0" w:color="000000"/>
            </w:tcBorders>
            <w:shd w:val="clear" w:color="auto" w:fill="FFFFFF"/>
            <w:vAlign w:val="center"/>
          </w:tcPr>
          <w:p w14:paraId="7BDF13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7F8C0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2 600,00</w:t>
            </w:r>
          </w:p>
        </w:tc>
      </w:tr>
      <w:tr w:rsidR="00297A27" w:rsidRPr="00297A27" w14:paraId="377F06B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B3B0C6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402</w:t>
            </w:r>
          </w:p>
        </w:tc>
        <w:tc>
          <w:tcPr>
            <w:tcW w:w="7142" w:type="dxa"/>
            <w:tcBorders>
              <w:left w:val="single" w:sz="4" w:space="0" w:color="000000"/>
              <w:bottom w:val="single" w:sz="4" w:space="0" w:color="000000"/>
            </w:tcBorders>
            <w:shd w:val="clear" w:color="auto" w:fill="FFFFFF"/>
          </w:tcPr>
          <w:p w14:paraId="63584C7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УАЗ 452 (409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нагнетательный</w:t>
            </w:r>
          </w:p>
        </w:tc>
        <w:tc>
          <w:tcPr>
            <w:tcW w:w="708" w:type="dxa"/>
            <w:tcBorders>
              <w:left w:val="single" w:sz="4" w:space="0" w:color="000000"/>
              <w:bottom w:val="single" w:sz="4" w:space="0" w:color="000000"/>
            </w:tcBorders>
            <w:shd w:val="clear" w:color="auto" w:fill="FFFFFF"/>
          </w:tcPr>
          <w:p w14:paraId="4D7B85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6D043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C04A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1 120,00</w:t>
            </w:r>
          </w:p>
        </w:tc>
        <w:tc>
          <w:tcPr>
            <w:tcW w:w="1184" w:type="dxa"/>
            <w:tcBorders>
              <w:left w:val="single" w:sz="4" w:space="0" w:color="000000"/>
              <w:bottom w:val="single" w:sz="4" w:space="0" w:color="000000"/>
            </w:tcBorders>
            <w:shd w:val="clear" w:color="auto" w:fill="FFFFFF"/>
            <w:vAlign w:val="center"/>
          </w:tcPr>
          <w:p w14:paraId="41F587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1 176,00</w:t>
            </w:r>
          </w:p>
        </w:tc>
        <w:tc>
          <w:tcPr>
            <w:tcW w:w="1135" w:type="dxa"/>
            <w:tcBorders>
              <w:left w:val="single" w:sz="4" w:space="0" w:color="000000"/>
              <w:bottom w:val="single" w:sz="4" w:space="0" w:color="000000"/>
            </w:tcBorders>
            <w:shd w:val="clear" w:color="auto" w:fill="FFFFFF"/>
            <w:vAlign w:val="center"/>
          </w:tcPr>
          <w:p w14:paraId="034FC2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1 198,40</w:t>
            </w:r>
          </w:p>
        </w:tc>
        <w:tc>
          <w:tcPr>
            <w:tcW w:w="1139" w:type="dxa"/>
            <w:tcBorders>
              <w:left w:val="single" w:sz="4" w:space="0" w:color="000000"/>
              <w:bottom w:val="single" w:sz="4" w:space="0" w:color="000000"/>
            </w:tcBorders>
            <w:shd w:val="clear" w:color="auto" w:fill="FFFFFF"/>
            <w:vAlign w:val="center"/>
          </w:tcPr>
          <w:p w14:paraId="25DD24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1 164,80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CBC6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1 164,80</w:t>
            </w:r>
          </w:p>
        </w:tc>
      </w:tr>
      <w:tr w:rsidR="00297A27" w:rsidRPr="00297A27" w14:paraId="52652A0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30735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403</w:t>
            </w:r>
          </w:p>
        </w:tc>
        <w:tc>
          <w:tcPr>
            <w:tcW w:w="7142" w:type="dxa"/>
            <w:tcBorders>
              <w:left w:val="single" w:sz="4" w:space="0" w:color="000000"/>
              <w:bottom w:val="single" w:sz="4" w:space="0" w:color="000000"/>
            </w:tcBorders>
            <w:shd w:val="clear" w:color="auto" w:fill="FFFFFF"/>
          </w:tcPr>
          <w:p w14:paraId="20C4BB0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УАЗ 452 (421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нагнетательный</w:t>
            </w:r>
          </w:p>
        </w:tc>
        <w:tc>
          <w:tcPr>
            <w:tcW w:w="708" w:type="dxa"/>
            <w:tcBorders>
              <w:left w:val="single" w:sz="4" w:space="0" w:color="000000"/>
              <w:bottom w:val="single" w:sz="4" w:space="0" w:color="000000"/>
            </w:tcBorders>
            <w:shd w:val="clear" w:color="auto" w:fill="FFFFFF"/>
          </w:tcPr>
          <w:p w14:paraId="3648A6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C1FF9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1BBA7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840,00</w:t>
            </w:r>
          </w:p>
        </w:tc>
        <w:tc>
          <w:tcPr>
            <w:tcW w:w="1184" w:type="dxa"/>
            <w:tcBorders>
              <w:left w:val="single" w:sz="4" w:space="0" w:color="000000"/>
              <w:bottom w:val="single" w:sz="4" w:space="0" w:color="000000"/>
            </w:tcBorders>
            <w:shd w:val="clear" w:color="auto" w:fill="FFFFFF"/>
            <w:vAlign w:val="center"/>
          </w:tcPr>
          <w:p w14:paraId="67286B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882,00</w:t>
            </w:r>
          </w:p>
        </w:tc>
        <w:tc>
          <w:tcPr>
            <w:tcW w:w="1135" w:type="dxa"/>
            <w:tcBorders>
              <w:left w:val="single" w:sz="4" w:space="0" w:color="000000"/>
              <w:bottom w:val="single" w:sz="4" w:space="0" w:color="000000"/>
            </w:tcBorders>
            <w:shd w:val="clear" w:color="auto" w:fill="FFFFFF"/>
            <w:vAlign w:val="center"/>
          </w:tcPr>
          <w:p w14:paraId="14BD72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898,80</w:t>
            </w:r>
          </w:p>
        </w:tc>
        <w:tc>
          <w:tcPr>
            <w:tcW w:w="1139" w:type="dxa"/>
            <w:tcBorders>
              <w:left w:val="single" w:sz="4" w:space="0" w:color="000000"/>
              <w:bottom w:val="single" w:sz="4" w:space="0" w:color="000000"/>
            </w:tcBorders>
            <w:shd w:val="clear" w:color="auto" w:fill="FFFFFF"/>
            <w:vAlign w:val="center"/>
          </w:tcPr>
          <w:p w14:paraId="42DD1F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873,60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81D2D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873,60</w:t>
            </w:r>
          </w:p>
        </w:tc>
      </w:tr>
      <w:tr w:rsidR="00297A27" w:rsidRPr="00297A27" w14:paraId="7A275A6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E0B4B6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404</w:t>
            </w:r>
          </w:p>
        </w:tc>
        <w:tc>
          <w:tcPr>
            <w:tcW w:w="7142" w:type="dxa"/>
            <w:tcBorders>
              <w:left w:val="single" w:sz="4" w:space="0" w:color="000000"/>
              <w:bottom w:val="single" w:sz="4" w:space="0" w:color="000000"/>
            </w:tcBorders>
            <w:shd w:val="clear" w:color="auto" w:fill="FFFFFF"/>
          </w:tcPr>
          <w:p w14:paraId="625892F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r w:rsidRPr="00297A27">
              <w:rPr>
                <w:rFonts w:ascii="Times New Roman" w:eastAsia="Times New Roman" w:hAnsi="Times New Roman" w:cs="Times New Roman"/>
                <w:color w:val="00000A"/>
                <w:kern w:val="1"/>
                <w:sz w:val="20"/>
                <w:szCs w:val="20"/>
                <w:lang w:eastAsia="zh-CN"/>
                <w14:ligatures w14:val="none"/>
              </w:rPr>
              <w:t xml:space="preserve"> УАЗ-452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4091 с 2012 </w:t>
            </w:r>
            <w:proofErr w:type="spellStart"/>
            <w:r w:rsidRPr="00297A27">
              <w:rPr>
                <w:rFonts w:ascii="Times New Roman" w:eastAsia="Times New Roman" w:hAnsi="Times New Roman" w:cs="Times New Roman"/>
                <w:color w:val="00000A"/>
                <w:kern w:val="1"/>
                <w:sz w:val="20"/>
                <w:szCs w:val="20"/>
                <w:lang w:eastAsia="zh-CN"/>
                <w14:ligatures w14:val="none"/>
              </w:rPr>
              <w:t>г.в</w:t>
            </w:r>
            <w:proofErr w:type="spellEnd"/>
            <w:r w:rsidRPr="00297A27">
              <w:rPr>
                <w:rFonts w:ascii="Times New Roman" w:eastAsia="Times New Roman" w:hAnsi="Times New Roman" w:cs="Times New Roman"/>
                <w:color w:val="00000A"/>
                <w:kern w:val="1"/>
                <w:sz w:val="20"/>
                <w:szCs w:val="20"/>
                <w:lang w:eastAsia="zh-CN"/>
                <w14:ligatures w14:val="none"/>
              </w:rPr>
              <w:t>. ЕВРО-4)</w:t>
            </w:r>
          </w:p>
        </w:tc>
        <w:tc>
          <w:tcPr>
            <w:tcW w:w="708" w:type="dxa"/>
            <w:tcBorders>
              <w:left w:val="single" w:sz="4" w:space="0" w:color="000000"/>
              <w:bottom w:val="single" w:sz="4" w:space="0" w:color="000000"/>
            </w:tcBorders>
            <w:shd w:val="clear" w:color="auto" w:fill="FFFFFF"/>
          </w:tcPr>
          <w:p w14:paraId="7B0B2B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8369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A6241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780,00</w:t>
            </w:r>
          </w:p>
        </w:tc>
        <w:tc>
          <w:tcPr>
            <w:tcW w:w="1184" w:type="dxa"/>
            <w:tcBorders>
              <w:left w:val="single" w:sz="4" w:space="0" w:color="000000"/>
              <w:bottom w:val="single" w:sz="4" w:space="0" w:color="000000"/>
            </w:tcBorders>
            <w:shd w:val="clear" w:color="auto" w:fill="FFFFFF"/>
            <w:vAlign w:val="center"/>
          </w:tcPr>
          <w:p w14:paraId="168668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819,00</w:t>
            </w:r>
          </w:p>
        </w:tc>
        <w:tc>
          <w:tcPr>
            <w:tcW w:w="1135" w:type="dxa"/>
            <w:tcBorders>
              <w:left w:val="single" w:sz="4" w:space="0" w:color="000000"/>
              <w:bottom w:val="single" w:sz="4" w:space="0" w:color="000000"/>
            </w:tcBorders>
            <w:shd w:val="clear" w:color="auto" w:fill="FFFFFF"/>
            <w:vAlign w:val="center"/>
          </w:tcPr>
          <w:p w14:paraId="3D60D1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834,60</w:t>
            </w:r>
          </w:p>
        </w:tc>
        <w:tc>
          <w:tcPr>
            <w:tcW w:w="1139" w:type="dxa"/>
            <w:tcBorders>
              <w:left w:val="single" w:sz="4" w:space="0" w:color="000000"/>
              <w:bottom w:val="single" w:sz="4" w:space="0" w:color="000000"/>
            </w:tcBorders>
            <w:shd w:val="clear" w:color="auto" w:fill="FFFFFF"/>
            <w:vAlign w:val="center"/>
          </w:tcPr>
          <w:p w14:paraId="4655B6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811,20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14DA1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811,20</w:t>
            </w:r>
          </w:p>
        </w:tc>
      </w:tr>
      <w:tr w:rsidR="00297A27" w:rsidRPr="00297A27" w14:paraId="035F69E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2C387C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405</w:t>
            </w:r>
          </w:p>
        </w:tc>
        <w:tc>
          <w:tcPr>
            <w:tcW w:w="7142" w:type="dxa"/>
            <w:tcBorders>
              <w:left w:val="single" w:sz="4" w:space="0" w:color="000000"/>
              <w:bottom w:val="single" w:sz="4" w:space="0" w:color="000000"/>
            </w:tcBorders>
            <w:shd w:val="clear" w:color="auto" w:fill="FFFFFF"/>
          </w:tcPr>
          <w:p w14:paraId="323D4C1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3160, 3163 верхний перед. </w:t>
            </w:r>
            <w:proofErr w:type="spellStart"/>
            <w:r w:rsidRPr="00297A27">
              <w:rPr>
                <w:rFonts w:ascii="Times New Roman" w:eastAsia="Times New Roman" w:hAnsi="Times New Roman" w:cs="Times New Roman"/>
                <w:color w:val="00000A"/>
                <w:kern w:val="1"/>
                <w:sz w:val="20"/>
                <w:szCs w:val="20"/>
                <w:lang w:eastAsia="zh-CN"/>
                <w14:ligatures w14:val="none"/>
              </w:rPr>
              <w:t>торм</w:t>
            </w:r>
            <w:proofErr w:type="spellEnd"/>
            <w:r w:rsidRPr="00297A27">
              <w:rPr>
                <w:rFonts w:ascii="Times New Roman" w:eastAsia="Times New Roman" w:hAnsi="Times New Roman" w:cs="Times New Roman"/>
                <w:color w:val="00000A"/>
                <w:kern w:val="1"/>
                <w:sz w:val="20"/>
                <w:szCs w:val="20"/>
                <w:lang w:eastAsia="zh-CN"/>
                <w14:ligatures w14:val="none"/>
              </w:rPr>
              <w:t>. (</w:t>
            </w:r>
            <w:proofErr w:type="spellStart"/>
            <w:r w:rsidRPr="00297A27">
              <w:rPr>
                <w:rFonts w:ascii="Times New Roman" w:eastAsia="Times New Roman" w:hAnsi="Times New Roman" w:cs="Times New Roman"/>
                <w:color w:val="00000A"/>
                <w:kern w:val="1"/>
                <w:sz w:val="20"/>
                <w:szCs w:val="20"/>
                <w:lang w:eastAsia="zh-CN"/>
                <w14:ligatures w14:val="none"/>
              </w:rPr>
              <w:t>длинн</w:t>
            </w:r>
            <w:proofErr w:type="spellEnd"/>
            <w:r w:rsidRPr="00297A27">
              <w:rPr>
                <w:rFonts w:ascii="Times New Roman" w:eastAsia="Times New Roman" w:hAnsi="Times New Roman" w:cs="Times New Roman"/>
                <w:color w:val="00000A"/>
                <w:kern w:val="1"/>
                <w:sz w:val="20"/>
                <w:szCs w:val="20"/>
                <w:lang w:eastAsia="zh-CN"/>
                <w14:ligatures w14:val="none"/>
              </w:rPr>
              <w:t>) 40см</w:t>
            </w:r>
          </w:p>
        </w:tc>
        <w:tc>
          <w:tcPr>
            <w:tcW w:w="708" w:type="dxa"/>
            <w:tcBorders>
              <w:left w:val="single" w:sz="4" w:space="0" w:color="000000"/>
              <w:bottom w:val="single" w:sz="4" w:space="0" w:color="000000"/>
            </w:tcBorders>
            <w:shd w:val="clear" w:color="auto" w:fill="FFFFFF"/>
          </w:tcPr>
          <w:p w14:paraId="749CE3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1E0BF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61432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360,00</w:t>
            </w:r>
          </w:p>
        </w:tc>
        <w:tc>
          <w:tcPr>
            <w:tcW w:w="1184" w:type="dxa"/>
            <w:tcBorders>
              <w:left w:val="single" w:sz="4" w:space="0" w:color="000000"/>
              <w:bottom w:val="single" w:sz="4" w:space="0" w:color="000000"/>
            </w:tcBorders>
            <w:shd w:val="clear" w:color="auto" w:fill="FFFFFF"/>
            <w:vAlign w:val="center"/>
          </w:tcPr>
          <w:p w14:paraId="2FDFD8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378,00</w:t>
            </w:r>
          </w:p>
        </w:tc>
        <w:tc>
          <w:tcPr>
            <w:tcW w:w="1135" w:type="dxa"/>
            <w:tcBorders>
              <w:left w:val="single" w:sz="4" w:space="0" w:color="000000"/>
              <w:bottom w:val="single" w:sz="4" w:space="0" w:color="000000"/>
            </w:tcBorders>
            <w:shd w:val="clear" w:color="auto" w:fill="FFFFFF"/>
            <w:vAlign w:val="center"/>
          </w:tcPr>
          <w:p w14:paraId="399073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385,20</w:t>
            </w:r>
          </w:p>
        </w:tc>
        <w:tc>
          <w:tcPr>
            <w:tcW w:w="1139" w:type="dxa"/>
            <w:tcBorders>
              <w:left w:val="single" w:sz="4" w:space="0" w:color="000000"/>
              <w:bottom w:val="single" w:sz="4" w:space="0" w:color="000000"/>
            </w:tcBorders>
            <w:shd w:val="clear" w:color="auto" w:fill="FFFFFF"/>
            <w:vAlign w:val="center"/>
          </w:tcPr>
          <w:p w14:paraId="75A70D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374,40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4CA63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374,40</w:t>
            </w:r>
          </w:p>
        </w:tc>
      </w:tr>
      <w:tr w:rsidR="00297A27" w:rsidRPr="00297A27" w14:paraId="6A40DB5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E6D716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406</w:t>
            </w:r>
          </w:p>
        </w:tc>
        <w:tc>
          <w:tcPr>
            <w:tcW w:w="7142" w:type="dxa"/>
            <w:tcBorders>
              <w:left w:val="single" w:sz="4" w:space="0" w:color="000000"/>
              <w:bottom w:val="single" w:sz="4" w:space="0" w:color="000000"/>
            </w:tcBorders>
            <w:shd w:val="clear" w:color="auto" w:fill="FFFFFF"/>
          </w:tcPr>
          <w:p w14:paraId="47A4F4C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3160, 3163 нижний перед. </w:t>
            </w:r>
            <w:proofErr w:type="spellStart"/>
            <w:r w:rsidRPr="00297A27">
              <w:rPr>
                <w:rFonts w:ascii="Times New Roman" w:eastAsia="Times New Roman" w:hAnsi="Times New Roman" w:cs="Times New Roman"/>
                <w:color w:val="00000A"/>
                <w:kern w:val="1"/>
                <w:sz w:val="20"/>
                <w:szCs w:val="20"/>
                <w:lang w:eastAsia="zh-CN"/>
                <w14:ligatures w14:val="none"/>
              </w:rPr>
              <w:t>торм</w:t>
            </w:r>
            <w:proofErr w:type="spellEnd"/>
            <w:r w:rsidRPr="00297A27">
              <w:rPr>
                <w:rFonts w:ascii="Times New Roman" w:eastAsia="Times New Roman" w:hAnsi="Times New Roman" w:cs="Times New Roman"/>
                <w:color w:val="00000A"/>
                <w:kern w:val="1"/>
                <w:sz w:val="20"/>
                <w:szCs w:val="20"/>
                <w:lang w:eastAsia="zh-CN"/>
                <w14:ligatures w14:val="none"/>
              </w:rPr>
              <w:t>. (короткий) (28см)</w:t>
            </w:r>
          </w:p>
        </w:tc>
        <w:tc>
          <w:tcPr>
            <w:tcW w:w="708" w:type="dxa"/>
            <w:tcBorders>
              <w:left w:val="single" w:sz="4" w:space="0" w:color="000000"/>
              <w:bottom w:val="single" w:sz="4" w:space="0" w:color="000000"/>
            </w:tcBorders>
            <w:shd w:val="clear" w:color="auto" w:fill="FFFFFF"/>
          </w:tcPr>
          <w:p w14:paraId="1E5062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CF21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39D1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340,00</w:t>
            </w:r>
          </w:p>
        </w:tc>
        <w:tc>
          <w:tcPr>
            <w:tcW w:w="1184" w:type="dxa"/>
            <w:tcBorders>
              <w:left w:val="single" w:sz="4" w:space="0" w:color="000000"/>
              <w:bottom w:val="single" w:sz="4" w:space="0" w:color="000000"/>
            </w:tcBorders>
            <w:shd w:val="clear" w:color="auto" w:fill="FFFFFF"/>
            <w:vAlign w:val="center"/>
          </w:tcPr>
          <w:p w14:paraId="2233C1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357,00</w:t>
            </w:r>
          </w:p>
        </w:tc>
        <w:tc>
          <w:tcPr>
            <w:tcW w:w="1135" w:type="dxa"/>
            <w:tcBorders>
              <w:left w:val="single" w:sz="4" w:space="0" w:color="000000"/>
              <w:bottom w:val="single" w:sz="4" w:space="0" w:color="000000"/>
            </w:tcBorders>
            <w:shd w:val="clear" w:color="auto" w:fill="FFFFFF"/>
            <w:vAlign w:val="center"/>
          </w:tcPr>
          <w:p w14:paraId="369625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363,80</w:t>
            </w:r>
          </w:p>
        </w:tc>
        <w:tc>
          <w:tcPr>
            <w:tcW w:w="1139" w:type="dxa"/>
            <w:tcBorders>
              <w:left w:val="single" w:sz="4" w:space="0" w:color="000000"/>
              <w:bottom w:val="single" w:sz="4" w:space="0" w:color="000000"/>
            </w:tcBorders>
            <w:shd w:val="clear" w:color="auto" w:fill="FFFFFF"/>
            <w:vAlign w:val="center"/>
          </w:tcPr>
          <w:p w14:paraId="3929A9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353,60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E68EC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353,60</w:t>
            </w:r>
          </w:p>
        </w:tc>
      </w:tr>
      <w:tr w:rsidR="00297A27" w:rsidRPr="00297A27" w14:paraId="6DA9CC2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52B88D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407</w:t>
            </w:r>
          </w:p>
        </w:tc>
        <w:tc>
          <w:tcPr>
            <w:tcW w:w="7142" w:type="dxa"/>
            <w:tcBorders>
              <w:left w:val="single" w:sz="4" w:space="0" w:color="000000"/>
              <w:bottom w:val="single" w:sz="4" w:space="0" w:color="000000"/>
            </w:tcBorders>
            <w:shd w:val="clear" w:color="auto" w:fill="FFFFFF"/>
          </w:tcPr>
          <w:p w14:paraId="022DCA6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тормозной 3163 передний (24,5см)</w:t>
            </w:r>
          </w:p>
        </w:tc>
        <w:tc>
          <w:tcPr>
            <w:tcW w:w="708" w:type="dxa"/>
            <w:tcBorders>
              <w:left w:val="single" w:sz="4" w:space="0" w:color="000000"/>
              <w:bottom w:val="single" w:sz="4" w:space="0" w:color="000000"/>
            </w:tcBorders>
            <w:shd w:val="clear" w:color="auto" w:fill="FFFFFF"/>
          </w:tcPr>
          <w:p w14:paraId="31BB3F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8734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F43E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315,00</w:t>
            </w:r>
          </w:p>
        </w:tc>
        <w:tc>
          <w:tcPr>
            <w:tcW w:w="1184" w:type="dxa"/>
            <w:tcBorders>
              <w:left w:val="single" w:sz="4" w:space="0" w:color="000000"/>
              <w:bottom w:val="single" w:sz="4" w:space="0" w:color="000000"/>
            </w:tcBorders>
            <w:shd w:val="clear" w:color="auto" w:fill="FFFFFF"/>
            <w:vAlign w:val="center"/>
          </w:tcPr>
          <w:p w14:paraId="6CFF3D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330,75</w:t>
            </w:r>
          </w:p>
        </w:tc>
        <w:tc>
          <w:tcPr>
            <w:tcW w:w="1135" w:type="dxa"/>
            <w:tcBorders>
              <w:left w:val="single" w:sz="4" w:space="0" w:color="000000"/>
              <w:bottom w:val="single" w:sz="4" w:space="0" w:color="000000"/>
            </w:tcBorders>
            <w:shd w:val="clear" w:color="auto" w:fill="FFFFFF"/>
            <w:vAlign w:val="center"/>
          </w:tcPr>
          <w:p w14:paraId="16F81F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337,05</w:t>
            </w:r>
          </w:p>
        </w:tc>
        <w:tc>
          <w:tcPr>
            <w:tcW w:w="1139" w:type="dxa"/>
            <w:tcBorders>
              <w:left w:val="single" w:sz="4" w:space="0" w:color="000000"/>
              <w:bottom w:val="single" w:sz="4" w:space="0" w:color="000000"/>
            </w:tcBorders>
            <w:shd w:val="clear" w:color="auto" w:fill="FFFFFF"/>
            <w:vAlign w:val="center"/>
          </w:tcPr>
          <w:p w14:paraId="47EB4E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327,60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93EEA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327,60</w:t>
            </w:r>
          </w:p>
        </w:tc>
      </w:tr>
      <w:tr w:rsidR="00297A27" w:rsidRPr="00297A27" w14:paraId="0E34099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0918C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408</w:t>
            </w:r>
          </w:p>
        </w:tc>
        <w:tc>
          <w:tcPr>
            <w:tcW w:w="7142" w:type="dxa"/>
            <w:tcBorders>
              <w:left w:val="single" w:sz="4" w:space="0" w:color="000000"/>
              <w:bottom w:val="single" w:sz="4" w:space="0" w:color="000000"/>
            </w:tcBorders>
            <w:shd w:val="clear" w:color="auto" w:fill="FFFFFF"/>
          </w:tcPr>
          <w:p w14:paraId="46078D3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тормозной 3163 передний под АБС (23,5см)</w:t>
            </w:r>
          </w:p>
        </w:tc>
        <w:tc>
          <w:tcPr>
            <w:tcW w:w="708" w:type="dxa"/>
            <w:tcBorders>
              <w:left w:val="single" w:sz="4" w:space="0" w:color="000000"/>
              <w:bottom w:val="single" w:sz="4" w:space="0" w:color="000000"/>
            </w:tcBorders>
            <w:shd w:val="clear" w:color="auto" w:fill="FFFFFF"/>
          </w:tcPr>
          <w:p w14:paraId="2AC230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DBF7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A53A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280,00</w:t>
            </w:r>
          </w:p>
        </w:tc>
        <w:tc>
          <w:tcPr>
            <w:tcW w:w="1184" w:type="dxa"/>
            <w:tcBorders>
              <w:left w:val="single" w:sz="4" w:space="0" w:color="000000"/>
              <w:bottom w:val="single" w:sz="4" w:space="0" w:color="000000"/>
            </w:tcBorders>
            <w:shd w:val="clear" w:color="auto" w:fill="FFFFFF"/>
            <w:vAlign w:val="center"/>
          </w:tcPr>
          <w:p w14:paraId="30CAEE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294,00</w:t>
            </w:r>
          </w:p>
        </w:tc>
        <w:tc>
          <w:tcPr>
            <w:tcW w:w="1135" w:type="dxa"/>
            <w:tcBorders>
              <w:left w:val="single" w:sz="4" w:space="0" w:color="000000"/>
              <w:bottom w:val="single" w:sz="4" w:space="0" w:color="000000"/>
            </w:tcBorders>
            <w:shd w:val="clear" w:color="auto" w:fill="FFFFFF"/>
            <w:vAlign w:val="center"/>
          </w:tcPr>
          <w:p w14:paraId="742010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299,60</w:t>
            </w:r>
          </w:p>
        </w:tc>
        <w:tc>
          <w:tcPr>
            <w:tcW w:w="1139" w:type="dxa"/>
            <w:tcBorders>
              <w:left w:val="single" w:sz="4" w:space="0" w:color="000000"/>
              <w:bottom w:val="single" w:sz="4" w:space="0" w:color="000000"/>
            </w:tcBorders>
            <w:shd w:val="clear" w:color="auto" w:fill="FFFFFF"/>
            <w:vAlign w:val="center"/>
          </w:tcPr>
          <w:p w14:paraId="0D3494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53004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r>
      <w:tr w:rsidR="00297A27" w:rsidRPr="00297A27" w14:paraId="7069D81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D6050F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409</w:t>
            </w:r>
          </w:p>
        </w:tc>
        <w:tc>
          <w:tcPr>
            <w:tcW w:w="7142" w:type="dxa"/>
            <w:tcBorders>
              <w:left w:val="single" w:sz="4" w:space="0" w:color="000000"/>
              <w:bottom w:val="single" w:sz="4" w:space="0" w:color="000000"/>
            </w:tcBorders>
            <w:shd w:val="clear" w:color="auto" w:fill="FFFFFF"/>
          </w:tcPr>
          <w:p w14:paraId="730E607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тормозной 3163 промежуточный (40см)</w:t>
            </w:r>
          </w:p>
        </w:tc>
        <w:tc>
          <w:tcPr>
            <w:tcW w:w="708" w:type="dxa"/>
            <w:tcBorders>
              <w:left w:val="single" w:sz="4" w:space="0" w:color="000000"/>
              <w:bottom w:val="single" w:sz="4" w:space="0" w:color="000000"/>
            </w:tcBorders>
            <w:shd w:val="clear" w:color="auto" w:fill="FFFFFF"/>
          </w:tcPr>
          <w:p w14:paraId="09981F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BF2FE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418E1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355,00</w:t>
            </w:r>
          </w:p>
        </w:tc>
        <w:tc>
          <w:tcPr>
            <w:tcW w:w="1184" w:type="dxa"/>
            <w:tcBorders>
              <w:left w:val="single" w:sz="4" w:space="0" w:color="000000"/>
              <w:bottom w:val="single" w:sz="4" w:space="0" w:color="000000"/>
            </w:tcBorders>
            <w:shd w:val="clear" w:color="auto" w:fill="FFFFFF"/>
            <w:vAlign w:val="center"/>
          </w:tcPr>
          <w:p w14:paraId="699046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372,75</w:t>
            </w:r>
          </w:p>
        </w:tc>
        <w:tc>
          <w:tcPr>
            <w:tcW w:w="1135" w:type="dxa"/>
            <w:tcBorders>
              <w:left w:val="single" w:sz="4" w:space="0" w:color="000000"/>
              <w:bottom w:val="single" w:sz="4" w:space="0" w:color="000000"/>
            </w:tcBorders>
            <w:shd w:val="clear" w:color="auto" w:fill="FFFFFF"/>
            <w:vAlign w:val="center"/>
          </w:tcPr>
          <w:p w14:paraId="5EFF4C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379,85</w:t>
            </w:r>
          </w:p>
        </w:tc>
        <w:tc>
          <w:tcPr>
            <w:tcW w:w="1139" w:type="dxa"/>
            <w:tcBorders>
              <w:left w:val="single" w:sz="4" w:space="0" w:color="000000"/>
              <w:bottom w:val="single" w:sz="4" w:space="0" w:color="000000"/>
            </w:tcBorders>
            <w:shd w:val="clear" w:color="auto" w:fill="FFFFFF"/>
            <w:vAlign w:val="center"/>
          </w:tcPr>
          <w:p w14:paraId="032850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930D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369,20</w:t>
            </w:r>
          </w:p>
        </w:tc>
      </w:tr>
      <w:tr w:rsidR="00297A27" w:rsidRPr="00297A27" w14:paraId="1781739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793C5B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410</w:t>
            </w:r>
          </w:p>
        </w:tc>
        <w:tc>
          <w:tcPr>
            <w:tcW w:w="7142" w:type="dxa"/>
            <w:tcBorders>
              <w:left w:val="single" w:sz="4" w:space="0" w:color="000000"/>
              <w:bottom w:val="single" w:sz="4" w:space="0" w:color="000000"/>
            </w:tcBorders>
            <w:shd w:val="clear" w:color="auto" w:fill="FFFFFF"/>
          </w:tcPr>
          <w:p w14:paraId="6B14015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задний </w:t>
            </w:r>
            <w:proofErr w:type="gramStart"/>
            <w:r w:rsidRPr="00297A27">
              <w:rPr>
                <w:rFonts w:ascii="Times New Roman" w:eastAsia="Times New Roman" w:hAnsi="Times New Roman" w:cs="Times New Roman"/>
                <w:color w:val="00000A"/>
                <w:kern w:val="1"/>
                <w:sz w:val="20"/>
                <w:szCs w:val="20"/>
                <w:lang w:eastAsia="zh-CN"/>
                <w14:ligatures w14:val="none"/>
              </w:rPr>
              <w:t>лев  УАЗ</w:t>
            </w:r>
            <w:proofErr w:type="gramEnd"/>
            <w:r w:rsidRPr="00297A27">
              <w:rPr>
                <w:rFonts w:ascii="Times New Roman" w:eastAsia="Times New Roman" w:hAnsi="Times New Roman" w:cs="Times New Roman"/>
                <w:color w:val="00000A"/>
                <w:kern w:val="1"/>
                <w:sz w:val="20"/>
                <w:szCs w:val="20"/>
                <w:lang w:eastAsia="zh-CN"/>
                <w14:ligatures w14:val="none"/>
              </w:rPr>
              <w:t xml:space="preserve"> 3163 (рестайлинг 2017г.) 41 см</w:t>
            </w:r>
          </w:p>
        </w:tc>
        <w:tc>
          <w:tcPr>
            <w:tcW w:w="708" w:type="dxa"/>
            <w:tcBorders>
              <w:left w:val="single" w:sz="4" w:space="0" w:color="000000"/>
              <w:bottom w:val="single" w:sz="4" w:space="0" w:color="000000"/>
            </w:tcBorders>
            <w:shd w:val="clear" w:color="auto" w:fill="FFFFFF"/>
          </w:tcPr>
          <w:p w14:paraId="7983A7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AC9CE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0A7C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400,00</w:t>
            </w:r>
          </w:p>
        </w:tc>
        <w:tc>
          <w:tcPr>
            <w:tcW w:w="1184" w:type="dxa"/>
            <w:tcBorders>
              <w:left w:val="single" w:sz="4" w:space="0" w:color="000000"/>
              <w:bottom w:val="single" w:sz="4" w:space="0" w:color="000000"/>
            </w:tcBorders>
            <w:shd w:val="clear" w:color="auto" w:fill="FFFFFF"/>
            <w:vAlign w:val="center"/>
          </w:tcPr>
          <w:p w14:paraId="1C6714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420,00</w:t>
            </w:r>
          </w:p>
        </w:tc>
        <w:tc>
          <w:tcPr>
            <w:tcW w:w="1135" w:type="dxa"/>
            <w:tcBorders>
              <w:left w:val="single" w:sz="4" w:space="0" w:color="000000"/>
              <w:bottom w:val="single" w:sz="4" w:space="0" w:color="000000"/>
            </w:tcBorders>
            <w:shd w:val="clear" w:color="auto" w:fill="FFFFFF"/>
            <w:vAlign w:val="center"/>
          </w:tcPr>
          <w:p w14:paraId="398821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428,00</w:t>
            </w:r>
          </w:p>
        </w:tc>
        <w:tc>
          <w:tcPr>
            <w:tcW w:w="1139" w:type="dxa"/>
            <w:tcBorders>
              <w:left w:val="single" w:sz="4" w:space="0" w:color="000000"/>
              <w:bottom w:val="single" w:sz="4" w:space="0" w:color="000000"/>
            </w:tcBorders>
            <w:shd w:val="clear" w:color="auto" w:fill="FFFFFF"/>
            <w:vAlign w:val="center"/>
          </w:tcPr>
          <w:p w14:paraId="3676F5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A455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416,00</w:t>
            </w:r>
          </w:p>
        </w:tc>
      </w:tr>
      <w:tr w:rsidR="00297A27" w:rsidRPr="00297A27" w14:paraId="42F8464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C3D13F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411</w:t>
            </w:r>
          </w:p>
        </w:tc>
        <w:tc>
          <w:tcPr>
            <w:tcW w:w="7142" w:type="dxa"/>
            <w:tcBorders>
              <w:left w:val="single" w:sz="4" w:space="0" w:color="000000"/>
              <w:bottom w:val="single" w:sz="4" w:space="0" w:color="000000"/>
            </w:tcBorders>
            <w:shd w:val="clear" w:color="auto" w:fill="FFFFFF"/>
          </w:tcPr>
          <w:p w14:paraId="2E32F07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тормозной задний прав. УАЗ 3163 (рестайлинг 2016г.) 32 см</w:t>
            </w:r>
          </w:p>
        </w:tc>
        <w:tc>
          <w:tcPr>
            <w:tcW w:w="708" w:type="dxa"/>
            <w:tcBorders>
              <w:left w:val="single" w:sz="4" w:space="0" w:color="000000"/>
              <w:bottom w:val="single" w:sz="4" w:space="0" w:color="000000"/>
            </w:tcBorders>
            <w:shd w:val="clear" w:color="auto" w:fill="FFFFFF"/>
          </w:tcPr>
          <w:p w14:paraId="733F34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DAAD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22D34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300,00</w:t>
            </w:r>
          </w:p>
        </w:tc>
        <w:tc>
          <w:tcPr>
            <w:tcW w:w="1184" w:type="dxa"/>
            <w:tcBorders>
              <w:left w:val="single" w:sz="4" w:space="0" w:color="000000"/>
              <w:bottom w:val="single" w:sz="4" w:space="0" w:color="000000"/>
            </w:tcBorders>
            <w:shd w:val="clear" w:color="auto" w:fill="FFFFFF"/>
            <w:vAlign w:val="center"/>
          </w:tcPr>
          <w:p w14:paraId="6B469A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315,00</w:t>
            </w:r>
          </w:p>
        </w:tc>
        <w:tc>
          <w:tcPr>
            <w:tcW w:w="1135" w:type="dxa"/>
            <w:tcBorders>
              <w:left w:val="single" w:sz="4" w:space="0" w:color="000000"/>
              <w:bottom w:val="single" w:sz="4" w:space="0" w:color="000000"/>
            </w:tcBorders>
            <w:shd w:val="clear" w:color="auto" w:fill="FFFFFF"/>
            <w:vAlign w:val="center"/>
          </w:tcPr>
          <w:p w14:paraId="0E8F17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321,00</w:t>
            </w:r>
          </w:p>
        </w:tc>
        <w:tc>
          <w:tcPr>
            <w:tcW w:w="1139" w:type="dxa"/>
            <w:tcBorders>
              <w:left w:val="single" w:sz="4" w:space="0" w:color="000000"/>
              <w:bottom w:val="single" w:sz="4" w:space="0" w:color="000000"/>
            </w:tcBorders>
            <w:shd w:val="clear" w:color="auto" w:fill="FFFFFF"/>
            <w:vAlign w:val="center"/>
          </w:tcPr>
          <w:p w14:paraId="229185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3C3A0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r>
      <w:tr w:rsidR="00297A27" w:rsidRPr="00297A27" w14:paraId="50B9B3D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9AD9A9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412</w:t>
            </w:r>
          </w:p>
        </w:tc>
        <w:tc>
          <w:tcPr>
            <w:tcW w:w="7142" w:type="dxa"/>
            <w:tcBorders>
              <w:left w:val="single" w:sz="4" w:space="0" w:color="000000"/>
              <w:bottom w:val="single" w:sz="4" w:space="0" w:color="000000"/>
            </w:tcBorders>
            <w:shd w:val="clear" w:color="auto" w:fill="FFFFFF"/>
          </w:tcPr>
          <w:p w14:paraId="2410698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тормозной УАЗ Патриот пер лев (L=650мм) (</w:t>
            </w:r>
            <w:proofErr w:type="spellStart"/>
            <w:r w:rsidRPr="00297A27">
              <w:rPr>
                <w:rFonts w:ascii="Times New Roman" w:eastAsia="Times New Roman" w:hAnsi="Times New Roman" w:cs="Times New Roman"/>
                <w:color w:val="00000A"/>
                <w:kern w:val="1"/>
                <w:sz w:val="20"/>
                <w:szCs w:val="20"/>
                <w:lang w:eastAsia="zh-CN"/>
                <w14:ligatures w14:val="none"/>
              </w:rPr>
              <w:t>рест</w:t>
            </w:r>
            <w:proofErr w:type="spellEnd"/>
            <w:r w:rsidRPr="00297A27">
              <w:rPr>
                <w:rFonts w:ascii="Times New Roman" w:eastAsia="Times New Roman" w:hAnsi="Times New Roman" w:cs="Times New Roman"/>
                <w:color w:val="00000A"/>
                <w:kern w:val="1"/>
                <w:sz w:val="20"/>
                <w:szCs w:val="20"/>
                <w:lang w:eastAsia="zh-CN"/>
                <w14:ligatures w14:val="none"/>
              </w:rPr>
              <w:t xml:space="preserve"> 2014г.)</w:t>
            </w:r>
          </w:p>
        </w:tc>
        <w:tc>
          <w:tcPr>
            <w:tcW w:w="708" w:type="dxa"/>
            <w:tcBorders>
              <w:left w:val="single" w:sz="4" w:space="0" w:color="000000"/>
              <w:bottom w:val="single" w:sz="4" w:space="0" w:color="000000"/>
            </w:tcBorders>
            <w:shd w:val="clear" w:color="auto" w:fill="FFFFFF"/>
          </w:tcPr>
          <w:p w14:paraId="24ADFF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239EF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9B42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1 530,00</w:t>
            </w:r>
          </w:p>
        </w:tc>
        <w:tc>
          <w:tcPr>
            <w:tcW w:w="1184" w:type="dxa"/>
            <w:tcBorders>
              <w:left w:val="single" w:sz="4" w:space="0" w:color="000000"/>
              <w:bottom w:val="single" w:sz="4" w:space="0" w:color="000000"/>
            </w:tcBorders>
            <w:shd w:val="clear" w:color="auto" w:fill="FFFFFF"/>
            <w:vAlign w:val="center"/>
          </w:tcPr>
          <w:p w14:paraId="365554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1 606,50</w:t>
            </w:r>
          </w:p>
        </w:tc>
        <w:tc>
          <w:tcPr>
            <w:tcW w:w="1135" w:type="dxa"/>
            <w:tcBorders>
              <w:left w:val="single" w:sz="4" w:space="0" w:color="000000"/>
              <w:bottom w:val="single" w:sz="4" w:space="0" w:color="000000"/>
            </w:tcBorders>
            <w:shd w:val="clear" w:color="auto" w:fill="FFFFFF"/>
            <w:vAlign w:val="center"/>
          </w:tcPr>
          <w:p w14:paraId="029853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1 637,10</w:t>
            </w:r>
          </w:p>
        </w:tc>
        <w:tc>
          <w:tcPr>
            <w:tcW w:w="1139" w:type="dxa"/>
            <w:tcBorders>
              <w:left w:val="single" w:sz="4" w:space="0" w:color="000000"/>
              <w:bottom w:val="single" w:sz="4" w:space="0" w:color="000000"/>
            </w:tcBorders>
            <w:shd w:val="clear" w:color="auto" w:fill="FFFFFF"/>
            <w:vAlign w:val="center"/>
          </w:tcPr>
          <w:p w14:paraId="28D0BF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B41A7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1 591,20</w:t>
            </w:r>
          </w:p>
        </w:tc>
      </w:tr>
      <w:tr w:rsidR="00297A27" w:rsidRPr="00297A27" w14:paraId="44AFC99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F3603E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413</w:t>
            </w:r>
          </w:p>
        </w:tc>
        <w:tc>
          <w:tcPr>
            <w:tcW w:w="7142" w:type="dxa"/>
            <w:tcBorders>
              <w:left w:val="single" w:sz="4" w:space="0" w:color="000000"/>
              <w:bottom w:val="single" w:sz="4" w:space="0" w:color="000000"/>
            </w:tcBorders>
            <w:shd w:val="clear" w:color="auto" w:fill="FFFFFF"/>
          </w:tcPr>
          <w:p w14:paraId="5641380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тормозной УАЗ-469 пер (длинный) </w:t>
            </w:r>
          </w:p>
        </w:tc>
        <w:tc>
          <w:tcPr>
            <w:tcW w:w="708" w:type="dxa"/>
            <w:tcBorders>
              <w:left w:val="single" w:sz="4" w:space="0" w:color="000000"/>
              <w:bottom w:val="single" w:sz="4" w:space="0" w:color="000000"/>
            </w:tcBorders>
            <w:shd w:val="clear" w:color="auto" w:fill="FFFFFF"/>
          </w:tcPr>
          <w:p w14:paraId="1F0EF6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C0603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D223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265,00</w:t>
            </w:r>
          </w:p>
        </w:tc>
        <w:tc>
          <w:tcPr>
            <w:tcW w:w="1184" w:type="dxa"/>
            <w:tcBorders>
              <w:left w:val="single" w:sz="4" w:space="0" w:color="000000"/>
              <w:bottom w:val="single" w:sz="4" w:space="0" w:color="000000"/>
            </w:tcBorders>
            <w:shd w:val="clear" w:color="auto" w:fill="FFFFFF"/>
            <w:vAlign w:val="center"/>
          </w:tcPr>
          <w:p w14:paraId="719E00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278,25</w:t>
            </w:r>
          </w:p>
        </w:tc>
        <w:tc>
          <w:tcPr>
            <w:tcW w:w="1135" w:type="dxa"/>
            <w:tcBorders>
              <w:left w:val="single" w:sz="4" w:space="0" w:color="000000"/>
              <w:bottom w:val="single" w:sz="4" w:space="0" w:color="000000"/>
            </w:tcBorders>
            <w:shd w:val="clear" w:color="auto" w:fill="FFFFFF"/>
            <w:vAlign w:val="center"/>
          </w:tcPr>
          <w:p w14:paraId="5574AA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283,55</w:t>
            </w:r>
          </w:p>
        </w:tc>
        <w:tc>
          <w:tcPr>
            <w:tcW w:w="1139" w:type="dxa"/>
            <w:tcBorders>
              <w:left w:val="single" w:sz="4" w:space="0" w:color="000000"/>
              <w:bottom w:val="single" w:sz="4" w:space="0" w:color="000000"/>
            </w:tcBorders>
            <w:shd w:val="clear" w:color="auto" w:fill="FFFFFF"/>
            <w:vAlign w:val="center"/>
          </w:tcPr>
          <w:p w14:paraId="77D0BB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275,60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DC90A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275,60</w:t>
            </w:r>
          </w:p>
        </w:tc>
      </w:tr>
      <w:tr w:rsidR="00297A27" w:rsidRPr="00297A27" w14:paraId="71C88EE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6D66AE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414</w:t>
            </w:r>
          </w:p>
        </w:tc>
        <w:tc>
          <w:tcPr>
            <w:tcW w:w="7142" w:type="dxa"/>
            <w:tcBorders>
              <w:left w:val="single" w:sz="4" w:space="0" w:color="000000"/>
              <w:bottom w:val="single" w:sz="4" w:space="0" w:color="000000"/>
            </w:tcBorders>
            <w:shd w:val="clear" w:color="auto" w:fill="FFFFFF"/>
          </w:tcPr>
          <w:p w14:paraId="0ACFAB6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угловой воздуховода 3163</w:t>
            </w:r>
          </w:p>
        </w:tc>
        <w:tc>
          <w:tcPr>
            <w:tcW w:w="708" w:type="dxa"/>
            <w:tcBorders>
              <w:left w:val="single" w:sz="4" w:space="0" w:color="000000"/>
              <w:bottom w:val="single" w:sz="4" w:space="0" w:color="000000"/>
            </w:tcBorders>
            <w:shd w:val="clear" w:color="auto" w:fill="FFFFFF"/>
          </w:tcPr>
          <w:p w14:paraId="5BEEA0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C8D36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72F8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840,00</w:t>
            </w:r>
          </w:p>
        </w:tc>
        <w:tc>
          <w:tcPr>
            <w:tcW w:w="1184" w:type="dxa"/>
            <w:tcBorders>
              <w:left w:val="single" w:sz="4" w:space="0" w:color="000000"/>
              <w:bottom w:val="single" w:sz="4" w:space="0" w:color="000000"/>
            </w:tcBorders>
            <w:shd w:val="clear" w:color="auto" w:fill="FFFFFF"/>
            <w:vAlign w:val="center"/>
          </w:tcPr>
          <w:p w14:paraId="55AC48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882,00</w:t>
            </w:r>
          </w:p>
        </w:tc>
        <w:tc>
          <w:tcPr>
            <w:tcW w:w="1135" w:type="dxa"/>
            <w:tcBorders>
              <w:left w:val="single" w:sz="4" w:space="0" w:color="000000"/>
              <w:bottom w:val="single" w:sz="4" w:space="0" w:color="000000"/>
            </w:tcBorders>
            <w:shd w:val="clear" w:color="auto" w:fill="FFFFFF"/>
            <w:vAlign w:val="center"/>
          </w:tcPr>
          <w:p w14:paraId="4D5D05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898,80</w:t>
            </w:r>
          </w:p>
        </w:tc>
        <w:tc>
          <w:tcPr>
            <w:tcW w:w="1139" w:type="dxa"/>
            <w:tcBorders>
              <w:left w:val="single" w:sz="4" w:space="0" w:color="000000"/>
              <w:bottom w:val="single" w:sz="4" w:space="0" w:color="000000"/>
            </w:tcBorders>
            <w:shd w:val="clear" w:color="auto" w:fill="FFFFFF"/>
            <w:vAlign w:val="center"/>
          </w:tcPr>
          <w:p w14:paraId="049DC9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873,60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45667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873,60</w:t>
            </w:r>
          </w:p>
        </w:tc>
      </w:tr>
      <w:tr w:rsidR="00297A27" w:rsidRPr="00297A27" w14:paraId="47396B2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61F73F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415</w:t>
            </w:r>
          </w:p>
        </w:tc>
        <w:tc>
          <w:tcPr>
            <w:tcW w:w="7142" w:type="dxa"/>
            <w:tcBorders>
              <w:left w:val="single" w:sz="4" w:space="0" w:color="000000"/>
              <w:bottom w:val="single" w:sz="4" w:space="0" w:color="000000"/>
            </w:tcBorders>
            <w:shd w:val="clear" w:color="auto" w:fill="FFFFFF"/>
          </w:tcPr>
          <w:p w14:paraId="6FB06CD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длинный 3162, 3163 </w:t>
            </w:r>
            <w:proofErr w:type="gramStart"/>
            <w:r w:rsidRPr="00297A27">
              <w:rPr>
                <w:rFonts w:ascii="Times New Roman" w:eastAsia="Times New Roman" w:hAnsi="Times New Roman" w:cs="Times New Roman"/>
                <w:color w:val="00000A"/>
                <w:kern w:val="1"/>
                <w:sz w:val="20"/>
                <w:szCs w:val="20"/>
                <w:lang w:eastAsia="zh-CN"/>
                <w14:ligatures w14:val="none"/>
              </w:rPr>
              <w:t>лев.(</w:t>
            </w:r>
            <w:proofErr w:type="gramEnd"/>
            <w:r w:rsidRPr="00297A27">
              <w:rPr>
                <w:rFonts w:ascii="Times New Roman" w:eastAsia="Times New Roman" w:hAnsi="Times New Roman" w:cs="Times New Roman"/>
                <w:color w:val="00000A"/>
                <w:kern w:val="1"/>
                <w:sz w:val="20"/>
                <w:szCs w:val="20"/>
                <w:lang w:eastAsia="zh-CN"/>
                <w14:ligatures w14:val="none"/>
              </w:rPr>
              <w:t>1600)</w:t>
            </w:r>
          </w:p>
        </w:tc>
        <w:tc>
          <w:tcPr>
            <w:tcW w:w="708" w:type="dxa"/>
            <w:tcBorders>
              <w:left w:val="single" w:sz="4" w:space="0" w:color="000000"/>
              <w:bottom w:val="single" w:sz="4" w:space="0" w:color="000000"/>
            </w:tcBorders>
            <w:shd w:val="clear" w:color="auto" w:fill="FFFFFF"/>
          </w:tcPr>
          <w:p w14:paraId="5E4BA6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74FCF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BC52B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8 160,00</w:t>
            </w:r>
          </w:p>
        </w:tc>
        <w:tc>
          <w:tcPr>
            <w:tcW w:w="1184" w:type="dxa"/>
            <w:tcBorders>
              <w:left w:val="single" w:sz="4" w:space="0" w:color="000000"/>
              <w:bottom w:val="single" w:sz="4" w:space="0" w:color="000000"/>
            </w:tcBorders>
            <w:shd w:val="clear" w:color="auto" w:fill="FFFFFF"/>
            <w:vAlign w:val="center"/>
          </w:tcPr>
          <w:p w14:paraId="061C51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8 568,00</w:t>
            </w:r>
          </w:p>
        </w:tc>
        <w:tc>
          <w:tcPr>
            <w:tcW w:w="1135" w:type="dxa"/>
            <w:tcBorders>
              <w:left w:val="single" w:sz="4" w:space="0" w:color="000000"/>
              <w:bottom w:val="single" w:sz="4" w:space="0" w:color="000000"/>
            </w:tcBorders>
            <w:shd w:val="clear" w:color="auto" w:fill="FFFFFF"/>
            <w:vAlign w:val="center"/>
          </w:tcPr>
          <w:p w14:paraId="0761B6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8 731,20</w:t>
            </w:r>
          </w:p>
        </w:tc>
        <w:tc>
          <w:tcPr>
            <w:tcW w:w="1139" w:type="dxa"/>
            <w:tcBorders>
              <w:left w:val="single" w:sz="4" w:space="0" w:color="000000"/>
              <w:bottom w:val="single" w:sz="4" w:space="0" w:color="000000"/>
            </w:tcBorders>
            <w:shd w:val="clear" w:color="auto" w:fill="FFFFFF"/>
            <w:vAlign w:val="center"/>
          </w:tcPr>
          <w:p w14:paraId="4A99D6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8 486,40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BB1C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8 486,40</w:t>
            </w:r>
          </w:p>
        </w:tc>
      </w:tr>
      <w:tr w:rsidR="00297A27" w:rsidRPr="00297A27" w14:paraId="6EBD0B1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0D14F7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416</w:t>
            </w:r>
          </w:p>
        </w:tc>
        <w:tc>
          <w:tcPr>
            <w:tcW w:w="7142" w:type="dxa"/>
            <w:tcBorders>
              <w:left w:val="single" w:sz="4" w:space="0" w:color="000000"/>
              <w:bottom w:val="single" w:sz="4" w:space="0" w:color="000000"/>
            </w:tcBorders>
            <w:shd w:val="clear" w:color="auto" w:fill="FFFFFF"/>
          </w:tcPr>
          <w:p w14:paraId="78E2C2A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короткий </w:t>
            </w:r>
            <w:proofErr w:type="gramStart"/>
            <w:r w:rsidRPr="00297A27">
              <w:rPr>
                <w:rFonts w:ascii="Times New Roman" w:eastAsia="Times New Roman" w:hAnsi="Times New Roman" w:cs="Times New Roman"/>
                <w:color w:val="00000A"/>
                <w:kern w:val="1"/>
                <w:sz w:val="20"/>
                <w:szCs w:val="20"/>
                <w:lang w:eastAsia="zh-CN"/>
                <w14:ligatures w14:val="none"/>
              </w:rPr>
              <w:t>3160  (</w:t>
            </w:r>
            <w:proofErr w:type="gramEnd"/>
            <w:r w:rsidRPr="00297A27">
              <w:rPr>
                <w:rFonts w:ascii="Times New Roman" w:eastAsia="Times New Roman" w:hAnsi="Times New Roman" w:cs="Times New Roman"/>
                <w:color w:val="00000A"/>
                <w:kern w:val="1"/>
                <w:sz w:val="20"/>
                <w:szCs w:val="20"/>
                <w:lang w:eastAsia="zh-CN"/>
                <w14:ligatures w14:val="none"/>
              </w:rPr>
              <w:t>мост Спайсер 1445мм)</w:t>
            </w:r>
          </w:p>
        </w:tc>
        <w:tc>
          <w:tcPr>
            <w:tcW w:w="708" w:type="dxa"/>
            <w:tcBorders>
              <w:left w:val="single" w:sz="4" w:space="0" w:color="000000"/>
              <w:bottom w:val="single" w:sz="4" w:space="0" w:color="000000"/>
            </w:tcBorders>
            <w:shd w:val="clear" w:color="auto" w:fill="FFFFFF"/>
          </w:tcPr>
          <w:p w14:paraId="2E5257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7F40F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90A97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3 900,00</w:t>
            </w:r>
          </w:p>
        </w:tc>
        <w:tc>
          <w:tcPr>
            <w:tcW w:w="1184" w:type="dxa"/>
            <w:tcBorders>
              <w:left w:val="single" w:sz="4" w:space="0" w:color="000000"/>
              <w:bottom w:val="single" w:sz="4" w:space="0" w:color="000000"/>
            </w:tcBorders>
            <w:shd w:val="clear" w:color="auto" w:fill="FFFFFF"/>
            <w:vAlign w:val="center"/>
          </w:tcPr>
          <w:p w14:paraId="065A25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4 095,00</w:t>
            </w:r>
          </w:p>
        </w:tc>
        <w:tc>
          <w:tcPr>
            <w:tcW w:w="1135" w:type="dxa"/>
            <w:tcBorders>
              <w:left w:val="single" w:sz="4" w:space="0" w:color="000000"/>
              <w:bottom w:val="single" w:sz="4" w:space="0" w:color="000000"/>
            </w:tcBorders>
            <w:shd w:val="clear" w:color="auto" w:fill="FFFFFF"/>
            <w:vAlign w:val="center"/>
          </w:tcPr>
          <w:p w14:paraId="4B4D69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4 173,00</w:t>
            </w:r>
          </w:p>
        </w:tc>
        <w:tc>
          <w:tcPr>
            <w:tcW w:w="1139" w:type="dxa"/>
            <w:tcBorders>
              <w:left w:val="single" w:sz="4" w:space="0" w:color="000000"/>
              <w:bottom w:val="single" w:sz="4" w:space="0" w:color="000000"/>
            </w:tcBorders>
            <w:shd w:val="clear" w:color="auto" w:fill="FFFFFF"/>
            <w:vAlign w:val="center"/>
          </w:tcPr>
          <w:p w14:paraId="73D529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39DFB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r>
      <w:tr w:rsidR="00297A27" w:rsidRPr="00297A27" w14:paraId="311161D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5F2B5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417</w:t>
            </w:r>
          </w:p>
        </w:tc>
        <w:tc>
          <w:tcPr>
            <w:tcW w:w="7142" w:type="dxa"/>
            <w:tcBorders>
              <w:left w:val="single" w:sz="4" w:space="0" w:color="000000"/>
              <w:bottom w:val="single" w:sz="4" w:space="0" w:color="000000"/>
            </w:tcBorders>
            <w:shd w:val="clear" w:color="auto" w:fill="FFFFFF"/>
          </w:tcPr>
          <w:p w14:paraId="0F0EE5F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Шрус</w:t>
            </w:r>
            <w:proofErr w:type="spellEnd"/>
            <w:r w:rsidRPr="00297A27">
              <w:rPr>
                <w:rFonts w:ascii="Times New Roman" w:eastAsia="Times New Roman" w:hAnsi="Times New Roman" w:cs="Times New Roman"/>
                <w:color w:val="00000A"/>
                <w:kern w:val="1"/>
                <w:sz w:val="20"/>
                <w:szCs w:val="20"/>
                <w:lang w:eastAsia="zh-CN"/>
                <w14:ligatures w14:val="none"/>
              </w:rPr>
              <w:t xml:space="preserve"> короткий 3162, 3163 прав.</w:t>
            </w:r>
          </w:p>
        </w:tc>
        <w:tc>
          <w:tcPr>
            <w:tcW w:w="708" w:type="dxa"/>
            <w:tcBorders>
              <w:left w:val="single" w:sz="4" w:space="0" w:color="000000"/>
              <w:bottom w:val="single" w:sz="4" w:space="0" w:color="000000"/>
            </w:tcBorders>
            <w:shd w:val="clear" w:color="auto" w:fill="FFFFFF"/>
          </w:tcPr>
          <w:p w14:paraId="499875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8DA71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F34E5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9 250,00</w:t>
            </w:r>
          </w:p>
        </w:tc>
        <w:tc>
          <w:tcPr>
            <w:tcW w:w="1184" w:type="dxa"/>
            <w:tcBorders>
              <w:left w:val="single" w:sz="4" w:space="0" w:color="000000"/>
              <w:bottom w:val="single" w:sz="4" w:space="0" w:color="000000"/>
            </w:tcBorders>
            <w:shd w:val="clear" w:color="auto" w:fill="FFFFFF"/>
            <w:vAlign w:val="center"/>
          </w:tcPr>
          <w:p w14:paraId="5B45E5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9 712,50</w:t>
            </w:r>
          </w:p>
        </w:tc>
        <w:tc>
          <w:tcPr>
            <w:tcW w:w="1135" w:type="dxa"/>
            <w:tcBorders>
              <w:left w:val="single" w:sz="4" w:space="0" w:color="000000"/>
              <w:bottom w:val="single" w:sz="4" w:space="0" w:color="000000"/>
            </w:tcBorders>
            <w:shd w:val="clear" w:color="auto" w:fill="FFFFFF"/>
            <w:vAlign w:val="center"/>
          </w:tcPr>
          <w:p w14:paraId="238D84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9 897,50</w:t>
            </w:r>
          </w:p>
        </w:tc>
        <w:tc>
          <w:tcPr>
            <w:tcW w:w="1139" w:type="dxa"/>
            <w:tcBorders>
              <w:left w:val="single" w:sz="4" w:space="0" w:color="000000"/>
              <w:bottom w:val="single" w:sz="4" w:space="0" w:color="000000"/>
            </w:tcBorders>
            <w:shd w:val="clear" w:color="auto" w:fill="FFFFFF"/>
            <w:vAlign w:val="center"/>
          </w:tcPr>
          <w:p w14:paraId="071C12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9 620,00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AF982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9 620,00</w:t>
            </w:r>
          </w:p>
        </w:tc>
      </w:tr>
      <w:tr w:rsidR="00297A27" w:rsidRPr="00297A27" w14:paraId="2671716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2E3450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418</w:t>
            </w:r>
          </w:p>
        </w:tc>
        <w:tc>
          <w:tcPr>
            <w:tcW w:w="7142" w:type="dxa"/>
            <w:tcBorders>
              <w:left w:val="single" w:sz="4" w:space="0" w:color="000000"/>
              <w:bottom w:val="single" w:sz="4" w:space="0" w:color="000000"/>
            </w:tcBorders>
            <w:shd w:val="clear" w:color="auto" w:fill="FFFFFF"/>
          </w:tcPr>
          <w:p w14:paraId="63DCFCA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Элемент воздушного фильтра УАЗ (дв.4213, 409) </w:t>
            </w:r>
          </w:p>
        </w:tc>
        <w:tc>
          <w:tcPr>
            <w:tcW w:w="708" w:type="dxa"/>
            <w:tcBorders>
              <w:left w:val="single" w:sz="4" w:space="0" w:color="000000"/>
              <w:bottom w:val="single" w:sz="4" w:space="0" w:color="000000"/>
            </w:tcBorders>
            <w:shd w:val="clear" w:color="auto" w:fill="FFFFFF"/>
          </w:tcPr>
          <w:p w14:paraId="2FD599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06792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06E8B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510,00</w:t>
            </w:r>
          </w:p>
        </w:tc>
        <w:tc>
          <w:tcPr>
            <w:tcW w:w="1184" w:type="dxa"/>
            <w:tcBorders>
              <w:left w:val="single" w:sz="4" w:space="0" w:color="000000"/>
              <w:bottom w:val="single" w:sz="4" w:space="0" w:color="000000"/>
            </w:tcBorders>
            <w:shd w:val="clear" w:color="auto" w:fill="FFFFFF"/>
            <w:vAlign w:val="center"/>
          </w:tcPr>
          <w:p w14:paraId="7BF83F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535,50</w:t>
            </w:r>
          </w:p>
        </w:tc>
        <w:tc>
          <w:tcPr>
            <w:tcW w:w="1135" w:type="dxa"/>
            <w:tcBorders>
              <w:left w:val="single" w:sz="4" w:space="0" w:color="000000"/>
              <w:bottom w:val="single" w:sz="4" w:space="0" w:color="000000"/>
            </w:tcBorders>
            <w:shd w:val="clear" w:color="auto" w:fill="FFFFFF"/>
            <w:vAlign w:val="center"/>
          </w:tcPr>
          <w:p w14:paraId="7DB577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545,70</w:t>
            </w:r>
          </w:p>
        </w:tc>
        <w:tc>
          <w:tcPr>
            <w:tcW w:w="1139" w:type="dxa"/>
            <w:tcBorders>
              <w:left w:val="single" w:sz="4" w:space="0" w:color="000000"/>
              <w:bottom w:val="single" w:sz="4" w:space="0" w:color="000000"/>
            </w:tcBorders>
            <w:shd w:val="clear" w:color="auto" w:fill="FFFFFF"/>
            <w:vAlign w:val="center"/>
          </w:tcPr>
          <w:p w14:paraId="35BF71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530,40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7959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530,40</w:t>
            </w:r>
          </w:p>
        </w:tc>
      </w:tr>
      <w:tr w:rsidR="00297A27" w:rsidRPr="00297A27" w14:paraId="1195D8F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917469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419</w:t>
            </w:r>
          </w:p>
        </w:tc>
        <w:tc>
          <w:tcPr>
            <w:tcW w:w="7142" w:type="dxa"/>
            <w:tcBorders>
              <w:left w:val="single" w:sz="4" w:space="0" w:color="000000"/>
              <w:bottom w:val="single" w:sz="4" w:space="0" w:color="000000"/>
            </w:tcBorders>
            <w:shd w:val="clear" w:color="auto" w:fill="FFFFFF"/>
          </w:tcPr>
          <w:p w14:paraId="3CFB089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Амортизатор 53,3307 </w:t>
            </w:r>
            <w:proofErr w:type="spellStart"/>
            <w:r w:rsidRPr="00297A27">
              <w:rPr>
                <w:rFonts w:ascii="Times New Roman" w:eastAsia="Times New Roman" w:hAnsi="Times New Roman" w:cs="Times New Roman"/>
                <w:color w:val="00000A"/>
                <w:kern w:val="1"/>
                <w:sz w:val="20"/>
                <w:szCs w:val="20"/>
                <w:lang w:eastAsia="zh-CN"/>
                <w14:ligatures w14:val="none"/>
              </w:rPr>
              <w:t>масл</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058529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887B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EFCC8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2 590,00</w:t>
            </w:r>
          </w:p>
        </w:tc>
        <w:tc>
          <w:tcPr>
            <w:tcW w:w="1184" w:type="dxa"/>
            <w:tcBorders>
              <w:left w:val="single" w:sz="4" w:space="0" w:color="000000"/>
              <w:bottom w:val="single" w:sz="4" w:space="0" w:color="000000"/>
            </w:tcBorders>
            <w:shd w:val="clear" w:color="auto" w:fill="FFFFFF"/>
            <w:vAlign w:val="center"/>
          </w:tcPr>
          <w:p w14:paraId="72A89D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2 719,50</w:t>
            </w:r>
          </w:p>
        </w:tc>
        <w:tc>
          <w:tcPr>
            <w:tcW w:w="1135" w:type="dxa"/>
            <w:tcBorders>
              <w:left w:val="single" w:sz="4" w:space="0" w:color="000000"/>
              <w:bottom w:val="single" w:sz="4" w:space="0" w:color="000000"/>
            </w:tcBorders>
            <w:shd w:val="clear" w:color="auto" w:fill="FFFFFF"/>
            <w:vAlign w:val="center"/>
          </w:tcPr>
          <w:p w14:paraId="49A964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2 771,30</w:t>
            </w:r>
          </w:p>
        </w:tc>
        <w:tc>
          <w:tcPr>
            <w:tcW w:w="1139" w:type="dxa"/>
            <w:tcBorders>
              <w:left w:val="single" w:sz="4" w:space="0" w:color="000000"/>
              <w:bottom w:val="single" w:sz="4" w:space="0" w:color="000000"/>
            </w:tcBorders>
            <w:shd w:val="clear" w:color="auto" w:fill="FFFFFF"/>
            <w:vAlign w:val="center"/>
          </w:tcPr>
          <w:p w14:paraId="028653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2 693,60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646B4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2 693,60</w:t>
            </w:r>
          </w:p>
        </w:tc>
      </w:tr>
      <w:tr w:rsidR="00297A27" w:rsidRPr="00297A27" w14:paraId="7A4D5DC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CB108D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420</w:t>
            </w:r>
          </w:p>
        </w:tc>
        <w:tc>
          <w:tcPr>
            <w:tcW w:w="7142" w:type="dxa"/>
            <w:tcBorders>
              <w:left w:val="single" w:sz="4" w:space="0" w:color="000000"/>
              <w:bottom w:val="single" w:sz="4" w:space="0" w:color="000000"/>
            </w:tcBorders>
            <w:shd w:val="clear" w:color="auto" w:fill="FFFFFF"/>
          </w:tcPr>
          <w:p w14:paraId="6EAD182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Бак топливный </w:t>
            </w:r>
            <w:proofErr w:type="gramStart"/>
            <w:r w:rsidRPr="00297A27">
              <w:rPr>
                <w:rFonts w:ascii="Times New Roman" w:eastAsia="Times New Roman" w:hAnsi="Times New Roman" w:cs="Times New Roman"/>
                <w:color w:val="00000A"/>
                <w:kern w:val="1"/>
                <w:sz w:val="20"/>
                <w:szCs w:val="20"/>
                <w:lang w:eastAsia="zh-CN"/>
                <w14:ligatures w14:val="none"/>
              </w:rPr>
              <w:t>3309 ,</w:t>
            </w:r>
            <w:proofErr w:type="gramEnd"/>
            <w:r w:rsidRPr="00297A27">
              <w:rPr>
                <w:rFonts w:ascii="Times New Roman" w:eastAsia="Times New Roman" w:hAnsi="Times New Roman" w:cs="Times New Roman"/>
                <w:color w:val="00000A"/>
                <w:kern w:val="1"/>
                <w:sz w:val="20"/>
                <w:szCs w:val="20"/>
                <w:lang w:eastAsia="zh-CN"/>
                <w14:ligatures w14:val="none"/>
              </w:rPr>
              <w:t xml:space="preserve"> Валдай (узкая горловина) </w:t>
            </w:r>
          </w:p>
        </w:tc>
        <w:tc>
          <w:tcPr>
            <w:tcW w:w="708" w:type="dxa"/>
            <w:tcBorders>
              <w:left w:val="single" w:sz="4" w:space="0" w:color="000000"/>
              <w:bottom w:val="single" w:sz="4" w:space="0" w:color="000000"/>
            </w:tcBorders>
            <w:shd w:val="clear" w:color="auto" w:fill="FFFFFF"/>
          </w:tcPr>
          <w:p w14:paraId="0183F6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E9327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E6E4E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12 850,00</w:t>
            </w:r>
          </w:p>
        </w:tc>
        <w:tc>
          <w:tcPr>
            <w:tcW w:w="1184" w:type="dxa"/>
            <w:tcBorders>
              <w:left w:val="single" w:sz="4" w:space="0" w:color="000000"/>
              <w:bottom w:val="single" w:sz="4" w:space="0" w:color="000000"/>
            </w:tcBorders>
            <w:shd w:val="clear" w:color="auto" w:fill="FFFFFF"/>
            <w:vAlign w:val="center"/>
          </w:tcPr>
          <w:p w14:paraId="58D63A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13 492,50</w:t>
            </w:r>
          </w:p>
        </w:tc>
        <w:tc>
          <w:tcPr>
            <w:tcW w:w="1135" w:type="dxa"/>
            <w:tcBorders>
              <w:left w:val="single" w:sz="4" w:space="0" w:color="000000"/>
              <w:bottom w:val="single" w:sz="4" w:space="0" w:color="000000"/>
            </w:tcBorders>
            <w:shd w:val="clear" w:color="auto" w:fill="FFFFFF"/>
            <w:vAlign w:val="center"/>
          </w:tcPr>
          <w:p w14:paraId="2D8881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13 749,50</w:t>
            </w:r>
          </w:p>
        </w:tc>
        <w:tc>
          <w:tcPr>
            <w:tcW w:w="1139" w:type="dxa"/>
            <w:tcBorders>
              <w:left w:val="single" w:sz="4" w:space="0" w:color="000000"/>
              <w:bottom w:val="single" w:sz="4" w:space="0" w:color="000000"/>
            </w:tcBorders>
            <w:shd w:val="clear" w:color="auto" w:fill="FFFFFF"/>
            <w:vAlign w:val="center"/>
          </w:tcPr>
          <w:p w14:paraId="68E6AF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4F1C6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13 364,00</w:t>
            </w:r>
          </w:p>
        </w:tc>
      </w:tr>
      <w:tr w:rsidR="00297A27" w:rsidRPr="00297A27" w14:paraId="14DF831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5129D0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421</w:t>
            </w:r>
          </w:p>
        </w:tc>
        <w:tc>
          <w:tcPr>
            <w:tcW w:w="7142" w:type="dxa"/>
            <w:tcBorders>
              <w:left w:val="single" w:sz="4" w:space="0" w:color="000000"/>
              <w:bottom w:val="single" w:sz="4" w:space="0" w:color="000000"/>
            </w:tcBorders>
            <w:shd w:val="clear" w:color="auto" w:fill="FFFFFF"/>
          </w:tcPr>
          <w:p w14:paraId="361F601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Барабан тормозной 3307 передний </w:t>
            </w:r>
          </w:p>
        </w:tc>
        <w:tc>
          <w:tcPr>
            <w:tcW w:w="708" w:type="dxa"/>
            <w:tcBorders>
              <w:left w:val="single" w:sz="4" w:space="0" w:color="000000"/>
              <w:bottom w:val="single" w:sz="4" w:space="0" w:color="000000"/>
            </w:tcBorders>
            <w:shd w:val="clear" w:color="auto" w:fill="FFFFFF"/>
          </w:tcPr>
          <w:p w14:paraId="6CB591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A5F6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5E9A9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9 450,00</w:t>
            </w:r>
          </w:p>
        </w:tc>
        <w:tc>
          <w:tcPr>
            <w:tcW w:w="1184" w:type="dxa"/>
            <w:tcBorders>
              <w:left w:val="single" w:sz="4" w:space="0" w:color="000000"/>
              <w:bottom w:val="single" w:sz="4" w:space="0" w:color="000000"/>
            </w:tcBorders>
            <w:shd w:val="clear" w:color="auto" w:fill="FFFFFF"/>
            <w:vAlign w:val="center"/>
          </w:tcPr>
          <w:p w14:paraId="001A56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9 922,50</w:t>
            </w:r>
          </w:p>
        </w:tc>
        <w:tc>
          <w:tcPr>
            <w:tcW w:w="1135" w:type="dxa"/>
            <w:tcBorders>
              <w:left w:val="single" w:sz="4" w:space="0" w:color="000000"/>
              <w:bottom w:val="single" w:sz="4" w:space="0" w:color="000000"/>
            </w:tcBorders>
            <w:shd w:val="clear" w:color="auto" w:fill="FFFFFF"/>
            <w:vAlign w:val="center"/>
          </w:tcPr>
          <w:p w14:paraId="0D7707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10 111,50</w:t>
            </w:r>
          </w:p>
        </w:tc>
        <w:tc>
          <w:tcPr>
            <w:tcW w:w="1139" w:type="dxa"/>
            <w:tcBorders>
              <w:left w:val="single" w:sz="4" w:space="0" w:color="000000"/>
              <w:bottom w:val="single" w:sz="4" w:space="0" w:color="000000"/>
            </w:tcBorders>
            <w:shd w:val="clear" w:color="auto" w:fill="FFFFFF"/>
            <w:vAlign w:val="center"/>
          </w:tcPr>
          <w:p w14:paraId="2A7741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9 828,00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11E0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9 828,00</w:t>
            </w:r>
          </w:p>
        </w:tc>
      </w:tr>
      <w:tr w:rsidR="00297A27" w:rsidRPr="00297A27" w14:paraId="7115A47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DB5FB3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422</w:t>
            </w:r>
          </w:p>
        </w:tc>
        <w:tc>
          <w:tcPr>
            <w:tcW w:w="7142" w:type="dxa"/>
            <w:tcBorders>
              <w:left w:val="single" w:sz="4" w:space="0" w:color="000000"/>
              <w:bottom w:val="single" w:sz="4" w:space="0" w:color="000000"/>
            </w:tcBorders>
            <w:shd w:val="clear" w:color="auto" w:fill="FFFFFF"/>
          </w:tcPr>
          <w:p w14:paraId="2972C38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Барабан тормозной 53,3307 задний</w:t>
            </w:r>
          </w:p>
        </w:tc>
        <w:tc>
          <w:tcPr>
            <w:tcW w:w="708" w:type="dxa"/>
            <w:tcBorders>
              <w:left w:val="single" w:sz="4" w:space="0" w:color="000000"/>
              <w:bottom w:val="single" w:sz="4" w:space="0" w:color="000000"/>
            </w:tcBorders>
            <w:shd w:val="clear" w:color="auto" w:fill="FFFFFF"/>
          </w:tcPr>
          <w:p w14:paraId="32C49A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B6981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992CA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7 900,00</w:t>
            </w:r>
          </w:p>
        </w:tc>
        <w:tc>
          <w:tcPr>
            <w:tcW w:w="1184" w:type="dxa"/>
            <w:tcBorders>
              <w:left w:val="single" w:sz="4" w:space="0" w:color="000000"/>
              <w:bottom w:val="single" w:sz="4" w:space="0" w:color="000000"/>
            </w:tcBorders>
            <w:shd w:val="clear" w:color="auto" w:fill="FFFFFF"/>
            <w:vAlign w:val="center"/>
          </w:tcPr>
          <w:p w14:paraId="6F6DAF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8 295,00</w:t>
            </w:r>
          </w:p>
        </w:tc>
        <w:tc>
          <w:tcPr>
            <w:tcW w:w="1135" w:type="dxa"/>
            <w:tcBorders>
              <w:left w:val="single" w:sz="4" w:space="0" w:color="000000"/>
              <w:bottom w:val="single" w:sz="4" w:space="0" w:color="000000"/>
            </w:tcBorders>
            <w:shd w:val="clear" w:color="auto" w:fill="FFFFFF"/>
            <w:vAlign w:val="center"/>
          </w:tcPr>
          <w:p w14:paraId="5DF8D9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8 453,00</w:t>
            </w:r>
          </w:p>
        </w:tc>
        <w:tc>
          <w:tcPr>
            <w:tcW w:w="1139" w:type="dxa"/>
            <w:tcBorders>
              <w:left w:val="single" w:sz="4" w:space="0" w:color="000000"/>
              <w:bottom w:val="single" w:sz="4" w:space="0" w:color="000000"/>
            </w:tcBorders>
            <w:shd w:val="clear" w:color="auto" w:fill="FFFFFF"/>
            <w:vAlign w:val="center"/>
          </w:tcPr>
          <w:p w14:paraId="2EB684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8 216,00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AFE19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8 216,00</w:t>
            </w:r>
          </w:p>
        </w:tc>
      </w:tr>
      <w:tr w:rsidR="00297A27" w:rsidRPr="00297A27" w14:paraId="02C5261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653D8B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423</w:t>
            </w:r>
          </w:p>
        </w:tc>
        <w:tc>
          <w:tcPr>
            <w:tcW w:w="7142" w:type="dxa"/>
            <w:tcBorders>
              <w:left w:val="single" w:sz="4" w:space="0" w:color="000000"/>
              <w:bottom w:val="single" w:sz="4" w:space="0" w:color="000000"/>
            </w:tcBorders>
            <w:shd w:val="clear" w:color="auto" w:fill="FFFFFF"/>
          </w:tcPr>
          <w:p w14:paraId="39AD38F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Бегунок 52</w:t>
            </w:r>
          </w:p>
        </w:tc>
        <w:tc>
          <w:tcPr>
            <w:tcW w:w="708" w:type="dxa"/>
            <w:tcBorders>
              <w:left w:val="single" w:sz="4" w:space="0" w:color="000000"/>
              <w:bottom w:val="single" w:sz="4" w:space="0" w:color="000000"/>
            </w:tcBorders>
            <w:shd w:val="clear" w:color="auto" w:fill="FFFFFF"/>
          </w:tcPr>
          <w:p w14:paraId="456E87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C573F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3A5A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115,00</w:t>
            </w:r>
          </w:p>
        </w:tc>
        <w:tc>
          <w:tcPr>
            <w:tcW w:w="1184" w:type="dxa"/>
            <w:tcBorders>
              <w:left w:val="single" w:sz="4" w:space="0" w:color="000000"/>
              <w:bottom w:val="single" w:sz="4" w:space="0" w:color="000000"/>
            </w:tcBorders>
            <w:shd w:val="clear" w:color="auto" w:fill="FFFFFF"/>
            <w:vAlign w:val="center"/>
          </w:tcPr>
          <w:p w14:paraId="2BA630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120,75</w:t>
            </w:r>
          </w:p>
        </w:tc>
        <w:tc>
          <w:tcPr>
            <w:tcW w:w="1135" w:type="dxa"/>
            <w:tcBorders>
              <w:left w:val="single" w:sz="4" w:space="0" w:color="000000"/>
              <w:bottom w:val="single" w:sz="4" w:space="0" w:color="000000"/>
            </w:tcBorders>
            <w:shd w:val="clear" w:color="auto" w:fill="FFFFFF"/>
            <w:vAlign w:val="center"/>
          </w:tcPr>
          <w:p w14:paraId="21AC29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123,05</w:t>
            </w:r>
          </w:p>
        </w:tc>
        <w:tc>
          <w:tcPr>
            <w:tcW w:w="1139" w:type="dxa"/>
            <w:tcBorders>
              <w:left w:val="single" w:sz="4" w:space="0" w:color="000000"/>
              <w:bottom w:val="single" w:sz="4" w:space="0" w:color="000000"/>
            </w:tcBorders>
            <w:shd w:val="clear" w:color="auto" w:fill="FFFFFF"/>
            <w:vAlign w:val="center"/>
          </w:tcPr>
          <w:p w14:paraId="64C20B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3426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119,60</w:t>
            </w:r>
          </w:p>
        </w:tc>
      </w:tr>
      <w:tr w:rsidR="00297A27" w:rsidRPr="00297A27" w14:paraId="43EAD0F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0520BD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424</w:t>
            </w:r>
          </w:p>
        </w:tc>
        <w:tc>
          <w:tcPr>
            <w:tcW w:w="7142" w:type="dxa"/>
            <w:tcBorders>
              <w:left w:val="single" w:sz="4" w:space="0" w:color="000000"/>
              <w:bottom w:val="single" w:sz="4" w:space="0" w:color="000000"/>
            </w:tcBorders>
            <w:shd w:val="clear" w:color="auto" w:fill="FFFFFF"/>
          </w:tcPr>
          <w:p w14:paraId="469DAB7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Бендикс</w:t>
            </w:r>
            <w:proofErr w:type="spellEnd"/>
            <w:r w:rsidRPr="00297A27">
              <w:rPr>
                <w:rFonts w:ascii="Times New Roman" w:eastAsia="Times New Roman" w:hAnsi="Times New Roman" w:cs="Times New Roman"/>
                <w:color w:val="00000A"/>
                <w:kern w:val="1"/>
                <w:sz w:val="20"/>
                <w:szCs w:val="20"/>
                <w:lang w:eastAsia="zh-CN"/>
                <w14:ligatures w14:val="none"/>
              </w:rPr>
              <w:t xml:space="preserve"> 3309 5404,7402 </w:t>
            </w:r>
          </w:p>
        </w:tc>
        <w:tc>
          <w:tcPr>
            <w:tcW w:w="708" w:type="dxa"/>
            <w:tcBorders>
              <w:left w:val="single" w:sz="4" w:space="0" w:color="000000"/>
              <w:bottom w:val="single" w:sz="4" w:space="0" w:color="000000"/>
            </w:tcBorders>
            <w:shd w:val="clear" w:color="auto" w:fill="FFFFFF"/>
          </w:tcPr>
          <w:p w14:paraId="29C6EC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F7B7E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FBDA9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3A1EE0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4D9CB9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108795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8B37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2451D82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25F1F4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425</w:t>
            </w:r>
          </w:p>
        </w:tc>
        <w:tc>
          <w:tcPr>
            <w:tcW w:w="7142" w:type="dxa"/>
            <w:tcBorders>
              <w:left w:val="single" w:sz="4" w:space="0" w:color="000000"/>
              <w:bottom w:val="single" w:sz="4" w:space="0" w:color="000000"/>
            </w:tcBorders>
            <w:shd w:val="clear" w:color="auto" w:fill="FFFFFF"/>
          </w:tcPr>
          <w:p w14:paraId="363F72D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Блок сальников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пов.кулаков</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з/моста 3308</w:t>
            </w:r>
          </w:p>
        </w:tc>
        <w:tc>
          <w:tcPr>
            <w:tcW w:w="708" w:type="dxa"/>
            <w:tcBorders>
              <w:left w:val="single" w:sz="4" w:space="0" w:color="000000"/>
              <w:bottom w:val="single" w:sz="4" w:space="0" w:color="000000"/>
            </w:tcBorders>
            <w:shd w:val="clear" w:color="auto" w:fill="FFFFFF"/>
          </w:tcPr>
          <w:p w14:paraId="3B261E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0770B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2035C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1 340,00</w:t>
            </w:r>
          </w:p>
        </w:tc>
        <w:tc>
          <w:tcPr>
            <w:tcW w:w="1184" w:type="dxa"/>
            <w:tcBorders>
              <w:left w:val="single" w:sz="4" w:space="0" w:color="000000"/>
              <w:bottom w:val="single" w:sz="4" w:space="0" w:color="000000"/>
            </w:tcBorders>
            <w:shd w:val="clear" w:color="auto" w:fill="FFFFFF"/>
            <w:vAlign w:val="center"/>
          </w:tcPr>
          <w:p w14:paraId="45F87F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1 407,00</w:t>
            </w:r>
          </w:p>
        </w:tc>
        <w:tc>
          <w:tcPr>
            <w:tcW w:w="1135" w:type="dxa"/>
            <w:tcBorders>
              <w:left w:val="single" w:sz="4" w:space="0" w:color="000000"/>
              <w:bottom w:val="single" w:sz="4" w:space="0" w:color="000000"/>
            </w:tcBorders>
            <w:shd w:val="clear" w:color="auto" w:fill="FFFFFF"/>
            <w:vAlign w:val="center"/>
          </w:tcPr>
          <w:p w14:paraId="6950FA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1 433,80</w:t>
            </w:r>
          </w:p>
        </w:tc>
        <w:tc>
          <w:tcPr>
            <w:tcW w:w="1139" w:type="dxa"/>
            <w:tcBorders>
              <w:left w:val="single" w:sz="4" w:space="0" w:color="000000"/>
              <w:bottom w:val="single" w:sz="4" w:space="0" w:color="000000"/>
            </w:tcBorders>
            <w:shd w:val="clear" w:color="auto" w:fill="FFFFFF"/>
            <w:vAlign w:val="center"/>
          </w:tcPr>
          <w:p w14:paraId="629757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1 393,60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30DD2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1 393,60</w:t>
            </w:r>
          </w:p>
        </w:tc>
      </w:tr>
      <w:tr w:rsidR="00297A27" w:rsidRPr="00297A27" w14:paraId="4F19476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DE7E4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426</w:t>
            </w:r>
          </w:p>
        </w:tc>
        <w:tc>
          <w:tcPr>
            <w:tcW w:w="7142" w:type="dxa"/>
            <w:tcBorders>
              <w:left w:val="single" w:sz="4" w:space="0" w:color="000000"/>
              <w:bottom w:val="single" w:sz="4" w:space="0" w:color="000000"/>
            </w:tcBorders>
            <w:shd w:val="clear" w:color="auto" w:fill="FFFFFF"/>
          </w:tcPr>
          <w:p w14:paraId="5CA02EE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3307 КПП-4</w:t>
            </w:r>
          </w:p>
        </w:tc>
        <w:tc>
          <w:tcPr>
            <w:tcW w:w="708" w:type="dxa"/>
            <w:tcBorders>
              <w:left w:val="single" w:sz="4" w:space="0" w:color="000000"/>
              <w:bottom w:val="single" w:sz="4" w:space="0" w:color="000000"/>
            </w:tcBorders>
            <w:shd w:val="clear" w:color="auto" w:fill="FFFFFF"/>
          </w:tcPr>
          <w:p w14:paraId="083459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B5AF1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AF444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14 000,00</w:t>
            </w:r>
          </w:p>
        </w:tc>
        <w:tc>
          <w:tcPr>
            <w:tcW w:w="1184" w:type="dxa"/>
            <w:tcBorders>
              <w:left w:val="single" w:sz="4" w:space="0" w:color="000000"/>
              <w:bottom w:val="single" w:sz="4" w:space="0" w:color="000000"/>
            </w:tcBorders>
            <w:shd w:val="clear" w:color="auto" w:fill="FFFFFF"/>
            <w:vAlign w:val="center"/>
          </w:tcPr>
          <w:p w14:paraId="17EEA6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14 700,00</w:t>
            </w:r>
          </w:p>
        </w:tc>
        <w:tc>
          <w:tcPr>
            <w:tcW w:w="1135" w:type="dxa"/>
            <w:tcBorders>
              <w:left w:val="single" w:sz="4" w:space="0" w:color="000000"/>
              <w:bottom w:val="single" w:sz="4" w:space="0" w:color="000000"/>
            </w:tcBorders>
            <w:shd w:val="clear" w:color="auto" w:fill="FFFFFF"/>
            <w:vAlign w:val="center"/>
          </w:tcPr>
          <w:p w14:paraId="398207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14 980,00</w:t>
            </w:r>
          </w:p>
        </w:tc>
        <w:tc>
          <w:tcPr>
            <w:tcW w:w="1139" w:type="dxa"/>
            <w:tcBorders>
              <w:left w:val="single" w:sz="4" w:space="0" w:color="000000"/>
              <w:bottom w:val="single" w:sz="4" w:space="0" w:color="000000"/>
            </w:tcBorders>
            <w:shd w:val="clear" w:color="auto" w:fill="FFFFFF"/>
            <w:vAlign w:val="center"/>
          </w:tcPr>
          <w:p w14:paraId="4C696A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397A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14 560,00</w:t>
            </w:r>
          </w:p>
        </w:tc>
      </w:tr>
      <w:tr w:rsidR="00297A27" w:rsidRPr="00297A27" w14:paraId="50E54BE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7D5755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427</w:t>
            </w:r>
          </w:p>
        </w:tc>
        <w:tc>
          <w:tcPr>
            <w:tcW w:w="7142" w:type="dxa"/>
            <w:tcBorders>
              <w:left w:val="single" w:sz="4" w:space="0" w:color="000000"/>
              <w:bottom w:val="single" w:sz="4" w:space="0" w:color="000000"/>
            </w:tcBorders>
            <w:shd w:val="clear" w:color="auto" w:fill="FFFFFF"/>
          </w:tcPr>
          <w:p w14:paraId="7304690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3309 дв.245 (удлиненный)</w:t>
            </w:r>
          </w:p>
        </w:tc>
        <w:tc>
          <w:tcPr>
            <w:tcW w:w="708" w:type="dxa"/>
            <w:tcBorders>
              <w:left w:val="single" w:sz="4" w:space="0" w:color="000000"/>
              <w:bottom w:val="single" w:sz="4" w:space="0" w:color="000000"/>
            </w:tcBorders>
            <w:shd w:val="clear" w:color="auto" w:fill="FFFFFF"/>
          </w:tcPr>
          <w:p w14:paraId="0B3EB9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05734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C76E3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29 200,00</w:t>
            </w:r>
          </w:p>
        </w:tc>
        <w:tc>
          <w:tcPr>
            <w:tcW w:w="1184" w:type="dxa"/>
            <w:tcBorders>
              <w:left w:val="single" w:sz="4" w:space="0" w:color="000000"/>
              <w:bottom w:val="single" w:sz="4" w:space="0" w:color="000000"/>
            </w:tcBorders>
            <w:shd w:val="clear" w:color="auto" w:fill="FFFFFF"/>
            <w:vAlign w:val="center"/>
          </w:tcPr>
          <w:p w14:paraId="67F12B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30 660,00</w:t>
            </w:r>
          </w:p>
        </w:tc>
        <w:tc>
          <w:tcPr>
            <w:tcW w:w="1135" w:type="dxa"/>
            <w:tcBorders>
              <w:left w:val="single" w:sz="4" w:space="0" w:color="000000"/>
              <w:bottom w:val="single" w:sz="4" w:space="0" w:color="000000"/>
            </w:tcBorders>
            <w:shd w:val="clear" w:color="auto" w:fill="FFFFFF"/>
            <w:vAlign w:val="center"/>
          </w:tcPr>
          <w:p w14:paraId="2A10B5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31 244,00</w:t>
            </w:r>
          </w:p>
        </w:tc>
        <w:tc>
          <w:tcPr>
            <w:tcW w:w="1139" w:type="dxa"/>
            <w:tcBorders>
              <w:left w:val="single" w:sz="4" w:space="0" w:color="000000"/>
              <w:bottom w:val="single" w:sz="4" w:space="0" w:color="000000"/>
            </w:tcBorders>
            <w:shd w:val="clear" w:color="auto" w:fill="FFFFFF"/>
            <w:vAlign w:val="center"/>
          </w:tcPr>
          <w:p w14:paraId="5E10F7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30 368,00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FD56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30 368,00</w:t>
            </w:r>
          </w:p>
        </w:tc>
      </w:tr>
      <w:tr w:rsidR="00297A27" w:rsidRPr="00297A27" w14:paraId="701DA54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79D94A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428</w:t>
            </w:r>
          </w:p>
        </w:tc>
        <w:tc>
          <w:tcPr>
            <w:tcW w:w="7142" w:type="dxa"/>
            <w:tcBorders>
              <w:left w:val="single" w:sz="4" w:space="0" w:color="000000"/>
              <w:bottom w:val="single" w:sz="4" w:space="0" w:color="000000"/>
            </w:tcBorders>
            <w:shd w:val="clear" w:color="auto" w:fill="FFFFFF"/>
          </w:tcPr>
          <w:p w14:paraId="435D1CF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Вал карданный рулевой 3307 средний</w:t>
            </w:r>
          </w:p>
        </w:tc>
        <w:tc>
          <w:tcPr>
            <w:tcW w:w="708" w:type="dxa"/>
            <w:tcBorders>
              <w:left w:val="single" w:sz="4" w:space="0" w:color="000000"/>
              <w:bottom w:val="single" w:sz="4" w:space="0" w:color="000000"/>
            </w:tcBorders>
            <w:shd w:val="clear" w:color="auto" w:fill="FFFFFF"/>
          </w:tcPr>
          <w:p w14:paraId="662E10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04CD1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DFFC82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2 500,00</w:t>
            </w:r>
          </w:p>
        </w:tc>
        <w:tc>
          <w:tcPr>
            <w:tcW w:w="1184" w:type="dxa"/>
            <w:tcBorders>
              <w:left w:val="single" w:sz="4" w:space="0" w:color="000000"/>
              <w:bottom w:val="single" w:sz="4" w:space="0" w:color="000000"/>
            </w:tcBorders>
            <w:shd w:val="clear" w:color="auto" w:fill="FFFFFF"/>
            <w:vAlign w:val="center"/>
          </w:tcPr>
          <w:p w14:paraId="08AFB4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2 625,00</w:t>
            </w:r>
          </w:p>
        </w:tc>
        <w:tc>
          <w:tcPr>
            <w:tcW w:w="1135" w:type="dxa"/>
            <w:tcBorders>
              <w:left w:val="single" w:sz="4" w:space="0" w:color="000000"/>
              <w:bottom w:val="single" w:sz="4" w:space="0" w:color="000000"/>
            </w:tcBorders>
            <w:shd w:val="clear" w:color="auto" w:fill="FFFFFF"/>
            <w:vAlign w:val="center"/>
          </w:tcPr>
          <w:p w14:paraId="579FFA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2 675,00</w:t>
            </w:r>
          </w:p>
        </w:tc>
        <w:tc>
          <w:tcPr>
            <w:tcW w:w="1139" w:type="dxa"/>
            <w:tcBorders>
              <w:left w:val="single" w:sz="4" w:space="0" w:color="000000"/>
              <w:bottom w:val="single" w:sz="4" w:space="0" w:color="000000"/>
            </w:tcBorders>
            <w:shd w:val="clear" w:color="auto" w:fill="FFFFFF"/>
            <w:vAlign w:val="center"/>
          </w:tcPr>
          <w:p w14:paraId="2F6C91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0A60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2 600,00</w:t>
            </w:r>
          </w:p>
        </w:tc>
      </w:tr>
      <w:tr w:rsidR="00297A27" w:rsidRPr="00297A27" w14:paraId="4BE80F3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C5B0BF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429</w:t>
            </w:r>
          </w:p>
        </w:tc>
        <w:tc>
          <w:tcPr>
            <w:tcW w:w="7142" w:type="dxa"/>
            <w:tcBorders>
              <w:left w:val="single" w:sz="4" w:space="0" w:color="000000"/>
              <w:bottom w:val="single" w:sz="4" w:space="0" w:color="000000"/>
            </w:tcBorders>
            <w:shd w:val="clear" w:color="auto" w:fill="FFFFFF"/>
          </w:tcPr>
          <w:p w14:paraId="0BE77F0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Вариатор (</w:t>
            </w:r>
            <w:proofErr w:type="spellStart"/>
            <w:r w:rsidRPr="00297A27">
              <w:rPr>
                <w:rFonts w:ascii="Times New Roman" w:eastAsia="Times New Roman" w:hAnsi="Times New Roman" w:cs="Times New Roman"/>
                <w:color w:val="00000A"/>
                <w:kern w:val="1"/>
                <w:sz w:val="20"/>
                <w:szCs w:val="20"/>
                <w:lang w:eastAsia="zh-CN"/>
                <w14:ligatures w14:val="none"/>
              </w:rPr>
              <w:t>сопротивнение</w:t>
            </w:r>
            <w:proofErr w:type="spellEnd"/>
            <w:r w:rsidRPr="00297A27">
              <w:rPr>
                <w:rFonts w:ascii="Times New Roman" w:eastAsia="Times New Roman" w:hAnsi="Times New Roman" w:cs="Times New Roman"/>
                <w:color w:val="00000A"/>
                <w:kern w:val="1"/>
                <w:sz w:val="20"/>
                <w:szCs w:val="20"/>
                <w:lang w:eastAsia="zh-CN"/>
                <w14:ligatures w14:val="none"/>
              </w:rPr>
              <w:t xml:space="preserve"> доб.)</w:t>
            </w:r>
          </w:p>
        </w:tc>
        <w:tc>
          <w:tcPr>
            <w:tcW w:w="708" w:type="dxa"/>
            <w:tcBorders>
              <w:left w:val="single" w:sz="4" w:space="0" w:color="000000"/>
              <w:bottom w:val="single" w:sz="4" w:space="0" w:color="000000"/>
            </w:tcBorders>
            <w:shd w:val="clear" w:color="auto" w:fill="FFFFFF"/>
          </w:tcPr>
          <w:p w14:paraId="4B0086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E2E48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9ED20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350,00</w:t>
            </w:r>
          </w:p>
        </w:tc>
        <w:tc>
          <w:tcPr>
            <w:tcW w:w="1184" w:type="dxa"/>
            <w:tcBorders>
              <w:left w:val="single" w:sz="4" w:space="0" w:color="000000"/>
              <w:bottom w:val="single" w:sz="4" w:space="0" w:color="000000"/>
            </w:tcBorders>
            <w:shd w:val="clear" w:color="auto" w:fill="FFFFFF"/>
            <w:vAlign w:val="center"/>
          </w:tcPr>
          <w:p w14:paraId="67ED07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367,50</w:t>
            </w:r>
          </w:p>
        </w:tc>
        <w:tc>
          <w:tcPr>
            <w:tcW w:w="1135" w:type="dxa"/>
            <w:tcBorders>
              <w:left w:val="single" w:sz="4" w:space="0" w:color="000000"/>
              <w:bottom w:val="single" w:sz="4" w:space="0" w:color="000000"/>
            </w:tcBorders>
            <w:shd w:val="clear" w:color="auto" w:fill="FFFFFF"/>
            <w:vAlign w:val="center"/>
          </w:tcPr>
          <w:p w14:paraId="0B53FD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374,50</w:t>
            </w:r>
          </w:p>
        </w:tc>
        <w:tc>
          <w:tcPr>
            <w:tcW w:w="1139" w:type="dxa"/>
            <w:tcBorders>
              <w:left w:val="single" w:sz="4" w:space="0" w:color="000000"/>
              <w:bottom w:val="single" w:sz="4" w:space="0" w:color="000000"/>
            </w:tcBorders>
            <w:shd w:val="clear" w:color="auto" w:fill="FFFFFF"/>
            <w:vAlign w:val="center"/>
          </w:tcPr>
          <w:p w14:paraId="302A8C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B6990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r>
      <w:tr w:rsidR="00297A27" w:rsidRPr="00297A27" w14:paraId="052B732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09C4DA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430</w:t>
            </w:r>
          </w:p>
        </w:tc>
        <w:tc>
          <w:tcPr>
            <w:tcW w:w="7142" w:type="dxa"/>
            <w:tcBorders>
              <w:left w:val="single" w:sz="4" w:space="0" w:color="000000"/>
              <w:bottom w:val="single" w:sz="4" w:space="0" w:color="000000"/>
            </w:tcBorders>
            <w:shd w:val="clear" w:color="auto" w:fill="FFFFFF"/>
          </w:tcPr>
          <w:p w14:paraId="275CD57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Воздухоосушитель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(12V) </w:t>
            </w:r>
            <w:proofErr w:type="gramStart"/>
            <w:r w:rsidRPr="00297A27">
              <w:rPr>
                <w:rFonts w:ascii="Times New Roman" w:eastAsia="Times New Roman" w:hAnsi="Times New Roman" w:cs="Times New Roman"/>
                <w:color w:val="00000A"/>
                <w:kern w:val="1"/>
                <w:sz w:val="20"/>
                <w:szCs w:val="20"/>
                <w:lang w:eastAsia="zh-CN"/>
                <w14:ligatures w14:val="none"/>
              </w:rPr>
              <w:t>3307 ,ПАЗ</w:t>
            </w:r>
            <w:proofErr w:type="gramEnd"/>
          </w:p>
        </w:tc>
        <w:tc>
          <w:tcPr>
            <w:tcW w:w="708" w:type="dxa"/>
            <w:tcBorders>
              <w:left w:val="single" w:sz="4" w:space="0" w:color="000000"/>
              <w:bottom w:val="single" w:sz="4" w:space="0" w:color="000000"/>
            </w:tcBorders>
            <w:shd w:val="clear" w:color="auto" w:fill="FFFFFF"/>
          </w:tcPr>
          <w:p w14:paraId="2F770E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865C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E8DA5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3 360,00</w:t>
            </w:r>
          </w:p>
        </w:tc>
        <w:tc>
          <w:tcPr>
            <w:tcW w:w="1184" w:type="dxa"/>
            <w:tcBorders>
              <w:left w:val="single" w:sz="4" w:space="0" w:color="000000"/>
              <w:bottom w:val="single" w:sz="4" w:space="0" w:color="000000"/>
            </w:tcBorders>
            <w:shd w:val="clear" w:color="auto" w:fill="FFFFFF"/>
            <w:vAlign w:val="center"/>
          </w:tcPr>
          <w:p w14:paraId="6B016D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3 528,00</w:t>
            </w:r>
          </w:p>
        </w:tc>
        <w:tc>
          <w:tcPr>
            <w:tcW w:w="1135" w:type="dxa"/>
            <w:tcBorders>
              <w:left w:val="single" w:sz="4" w:space="0" w:color="000000"/>
              <w:bottom w:val="single" w:sz="4" w:space="0" w:color="000000"/>
            </w:tcBorders>
            <w:shd w:val="clear" w:color="auto" w:fill="FFFFFF"/>
            <w:vAlign w:val="center"/>
          </w:tcPr>
          <w:p w14:paraId="30DCB8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3 595,20</w:t>
            </w:r>
          </w:p>
        </w:tc>
        <w:tc>
          <w:tcPr>
            <w:tcW w:w="1139" w:type="dxa"/>
            <w:tcBorders>
              <w:left w:val="single" w:sz="4" w:space="0" w:color="000000"/>
              <w:bottom w:val="single" w:sz="4" w:space="0" w:color="000000"/>
            </w:tcBorders>
            <w:shd w:val="clear" w:color="auto" w:fill="FFFFFF"/>
            <w:vAlign w:val="center"/>
          </w:tcPr>
          <w:p w14:paraId="1EA72D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3 494,40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E87A7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3 494,40</w:t>
            </w:r>
          </w:p>
        </w:tc>
      </w:tr>
      <w:tr w:rsidR="00297A27" w:rsidRPr="00297A27" w14:paraId="61BD560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EEE2C2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431</w:t>
            </w:r>
          </w:p>
        </w:tc>
        <w:tc>
          <w:tcPr>
            <w:tcW w:w="7142" w:type="dxa"/>
            <w:tcBorders>
              <w:left w:val="single" w:sz="4" w:space="0" w:color="000000"/>
              <w:bottom w:val="single" w:sz="4" w:space="0" w:color="000000"/>
            </w:tcBorders>
            <w:shd w:val="clear" w:color="auto" w:fill="FFFFFF"/>
          </w:tcPr>
          <w:p w14:paraId="4220FE2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Гайка </w:t>
            </w:r>
            <w:proofErr w:type="spellStart"/>
            <w:r w:rsidRPr="00297A27">
              <w:rPr>
                <w:rFonts w:ascii="Times New Roman" w:eastAsia="Times New Roman" w:hAnsi="Times New Roman" w:cs="Times New Roman"/>
                <w:color w:val="00000A"/>
                <w:kern w:val="1"/>
                <w:sz w:val="20"/>
                <w:szCs w:val="20"/>
                <w:lang w:eastAsia="zh-CN"/>
                <w14:ligatures w14:val="none"/>
              </w:rPr>
              <w:t>футорки</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roofErr w:type="gramStart"/>
            <w:r w:rsidRPr="00297A27">
              <w:rPr>
                <w:rFonts w:ascii="Times New Roman" w:eastAsia="Times New Roman" w:hAnsi="Times New Roman" w:cs="Times New Roman"/>
                <w:color w:val="00000A"/>
                <w:kern w:val="1"/>
                <w:sz w:val="20"/>
                <w:szCs w:val="20"/>
                <w:lang w:eastAsia="zh-CN"/>
                <w14:ligatures w14:val="none"/>
              </w:rPr>
              <w:t>ГАЗ,ПАЗ</w:t>
            </w:r>
            <w:proofErr w:type="gramEnd"/>
            <w:r w:rsidRPr="00297A27">
              <w:rPr>
                <w:rFonts w:ascii="Times New Roman" w:eastAsia="Times New Roman" w:hAnsi="Times New Roman" w:cs="Times New Roman"/>
                <w:color w:val="00000A"/>
                <w:kern w:val="1"/>
                <w:sz w:val="20"/>
                <w:szCs w:val="20"/>
                <w:lang w:eastAsia="zh-CN"/>
                <w14:ligatures w14:val="none"/>
              </w:rPr>
              <w:t>,130</w:t>
            </w:r>
          </w:p>
        </w:tc>
        <w:tc>
          <w:tcPr>
            <w:tcW w:w="708" w:type="dxa"/>
            <w:tcBorders>
              <w:left w:val="single" w:sz="4" w:space="0" w:color="000000"/>
              <w:bottom w:val="single" w:sz="4" w:space="0" w:color="000000"/>
            </w:tcBorders>
            <w:shd w:val="clear" w:color="auto" w:fill="FFFFFF"/>
          </w:tcPr>
          <w:p w14:paraId="06C40A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C41D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3A5D4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120,00</w:t>
            </w:r>
          </w:p>
        </w:tc>
        <w:tc>
          <w:tcPr>
            <w:tcW w:w="1184" w:type="dxa"/>
            <w:tcBorders>
              <w:left w:val="single" w:sz="4" w:space="0" w:color="000000"/>
              <w:bottom w:val="single" w:sz="4" w:space="0" w:color="000000"/>
            </w:tcBorders>
            <w:shd w:val="clear" w:color="auto" w:fill="FFFFFF"/>
            <w:vAlign w:val="center"/>
          </w:tcPr>
          <w:p w14:paraId="6BD5A9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126,00</w:t>
            </w:r>
          </w:p>
        </w:tc>
        <w:tc>
          <w:tcPr>
            <w:tcW w:w="1135" w:type="dxa"/>
            <w:tcBorders>
              <w:left w:val="single" w:sz="4" w:space="0" w:color="000000"/>
              <w:bottom w:val="single" w:sz="4" w:space="0" w:color="000000"/>
            </w:tcBorders>
            <w:shd w:val="clear" w:color="auto" w:fill="FFFFFF"/>
            <w:vAlign w:val="center"/>
          </w:tcPr>
          <w:p w14:paraId="7ECF02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128,40</w:t>
            </w:r>
          </w:p>
        </w:tc>
        <w:tc>
          <w:tcPr>
            <w:tcW w:w="1139" w:type="dxa"/>
            <w:tcBorders>
              <w:left w:val="single" w:sz="4" w:space="0" w:color="000000"/>
              <w:bottom w:val="single" w:sz="4" w:space="0" w:color="000000"/>
            </w:tcBorders>
            <w:shd w:val="clear" w:color="auto" w:fill="FFFFFF"/>
            <w:vAlign w:val="center"/>
          </w:tcPr>
          <w:p w14:paraId="66910E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5ED75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124,80</w:t>
            </w:r>
          </w:p>
        </w:tc>
      </w:tr>
      <w:tr w:rsidR="00297A27" w:rsidRPr="00297A27" w14:paraId="5F8FA56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79AC03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432</w:t>
            </w:r>
          </w:p>
        </w:tc>
        <w:tc>
          <w:tcPr>
            <w:tcW w:w="7142" w:type="dxa"/>
            <w:tcBorders>
              <w:left w:val="single" w:sz="4" w:space="0" w:color="000000"/>
              <w:bottom w:val="single" w:sz="4" w:space="0" w:color="000000"/>
            </w:tcBorders>
            <w:shd w:val="clear" w:color="auto" w:fill="FFFFFF"/>
          </w:tcPr>
          <w:p w14:paraId="46CD884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Гайки задней ступицы ГАЗ 53 к-т</w:t>
            </w:r>
          </w:p>
        </w:tc>
        <w:tc>
          <w:tcPr>
            <w:tcW w:w="708" w:type="dxa"/>
            <w:tcBorders>
              <w:left w:val="single" w:sz="4" w:space="0" w:color="000000"/>
              <w:bottom w:val="single" w:sz="4" w:space="0" w:color="000000"/>
            </w:tcBorders>
            <w:shd w:val="clear" w:color="auto" w:fill="FFFFFF"/>
          </w:tcPr>
          <w:p w14:paraId="55F1D4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396E27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1E550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654339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735,00</w:t>
            </w:r>
          </w:p>
        </w:tc>
        <w:tc>
          <w:tcPr>
            <w:tcW w:w="1135" w:type="dxa"/>
            <w:tcBorders>
              <w:left w:val="single" w:sz="4" w:space="0" w:color="000000"/>
              <w:bottom w:val="single" w:sz="4" w:space="0" w:color="000000"/>
            </w:tcBorders>
            <w:shd w:val="clear" w:color="auto" w:fill="FFFFFF"/>
            <w:vAlign w:val="center"/>
          </w:tcPr>
          <w:p w14:paraId="5EF377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749,00</w:t>
            </w:r>
          </w:p>
        </w:tc>
        <w:tc>
          <w:tcPr>
            <w:tcW w:w="1139" w:type="dxa"/>
            <w:tcBorders>
              <w:left w:val="single" w:sz="4" w:space="0" w:color="000000"/>
              <w:bottom w:val="single" w:sz="4" w:space="0" w:color="000000"/>
            </w:tcBorders>
            <w:shd w:val="clear" w:color="auto" w:fill="FFFFFF"/>
            <w:vAlign w:val="center"/>
          </w:tcPr>
          <w:p w14:paraId="3D2C67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B8B71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728,00</w:t>
            </w:r>
          </w:p>
        </w:tc>
      </w:tr>
      <w:tr w:rsidR="00297A27" w:rsidRPr="00297A27" w14:paraId="1C6C7D4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C869F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433</w:t>
            </w:r>
          </w:p>
        </w:tc>
        <w:tc>
          <w:tcPr>
            <w:tcW w:w="7142" w:type="dxa"/>
            <w:tcBorders>
              <w:left w:val="single" w:sz="4" w:space="0" w:color="000000"/>
              <w:bottom w:val="single" w:sz="4" w:space="0" w:color="000000"/>
            </w:tcBorders>
            <w:shd w:val="clear" w:color="auto" w:fill="FFFFFF"/>
          </w:tcPr>
          <w:p w14:paraId="3795AF2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Генератор 3309 (28v)</w:t>
            </w:r>
          </w:p>
        </w:tc>
        <w:tc>
          <w:tcPr>
            <w:tcW w:w="708" w:type="dxa"/>
            <w:tcBorders>
              <w:left w:val="single" w:sz="4" w:space="0" w:color="000000"/>
              <w:bottom w:val="single" w:sz="4" w:space="0" w:color="000000"/>
            </w:tcBorders>
            <w:shd w:val="clear" w:color="auto" w:fill="FFFFFF"/>
          </w:tcPr>
          <w:p w14:paraId="046E1C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F4DFB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DAAA6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12 700,00</w:t>
            </w:r>
          </w:p>
        </w:tc>
        <w:tc>
          <w:tcPr>
            <w:tcW w:w="1184" w:type="dxa"/>
            <w:tcBorders>
              <w:left w:val="single" w:sz="4" w:space="0" w:color="000000"/>
              <w:bottom w:val="single" w:sz="4" w:space="0" w:color="000000"/>
            </w:tcBorders>
            <w:shd w:val="clear" w:color="auto" w:fill="FFFFFF"/>
            <w:vAlign w:val="center"/>
          </w:tcPr>
          <w:p w14:paraId="56CCCC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13 335,00</w:t>
            </w:r>
          </w:p>
        </w:tc>
        <w:tc>
          <w:tcPr>
            <w:tcW w:w="1135" w:type="dxa"/>
            <w:tcBorders>
              <w:left w:val="single" w:sz="4" w:space="0" w:color="000000"/>
              <w:bottom w:val="single" w:sz="4" w:space="0" w:color="000000"/>
            </w:tcBorders>
            <w:shd w:val="clear" w:color="auto" w:fill="FFFFFF"/>
            <w:vAlign w:val="center"/>
          </w:tcPr>
          <w:p w14:paraId="09C2AB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13 589,00</w:t>
            </w:r>
          </w:p>
        </w:tc>
        <w:tc>
          <w:tcPr>
            <w:tcW w:w="1139" w:type="dxa"/>
            <w:tcBorders>
              <w:left w:val="single" w:sz="4" w:space="0" w:color="000000"/>
              <w:bottom w:val="single" w:sz="4" w:space="0" w:color="000000"/>
            </w:tcBorders>
            <w:shd w:val="clear" w:color="auto" w:fill="FFFFFF"/>
            <w:vAlign w:val="center"/>
          </w:tcPr>
          <w:p w14:paraId="0C327C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13 208,00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E2A1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13 208,00</w:t>
            </w:r>
          </w:p>
        </w:tc>
      </w:tr>
      <w:tr w:rsidR="00297A27" w:rsidRPr="00297A27" w14:paraId="5082F14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90E48D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434</w:t>
            </w:r>
          </w:p>
        </w:tc>
        <w:tc>
          <w:tcPr>
            <w:tcW w:w="7142" w:type="dxa"/>
            <w:tcBorders>
              <w:left w:val="single" w:sz="4" w:space="0" w:color="000000"/>
              <w:bottom w:val="single" w:sz="4" w:space="0" w:color="000000"/>
            </w:tcBorders>
            <w:shd w:val="clear" w:color="auto" w:fill="FFFFFF"/>
          </w:tcPr>
          <w:p w14:paraId="040CF6E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Генератор 66 (90</w:t>
            </w:r>
            <w:proofErr w:type="gramStart"/>
            <w:r w:rsidRPr="00297A27">
              <w:rPr>
                <w:rFonts w:ascii="Times New Roman" w:eastAsia="Times New Roman" w:hAnsi="Times New Roman" w:cs="Times New Roman"/>
                <w:color w:val="00000A"/>
                <w:kern w:val="1"/>
                <w:sz w:val="20"/>
                <w:szCs w:val="20"/>
                <w:lang w:eastAsia="zh-CN"/>
                <w14:ligatures w14:val="none"/>
              </w:rPr>
              <w:t>А)  Р</w:t>
            </w:r>
            <w:proofErr w:type="gramEnd"/>
            <w:r w:rsidRPr="00297A27">
              <w:rPr>
                <w:rFonts w:ascii="Times New Roman" w:eastAsia="Times New Roman" w:hAnsi="Times New Roman" w:cs="Times New Roman"/>
                <w:color w:val="00000A"/>
                <w:kern w:val="1"/>
                <w:sz w:val="20"/>
                <w:szCs w:val="20"/>
                <w:lang w:eastAsia="zh-CN"/>
                <w14:ligatures w14:val="none"/>
              </w:rPr>
              <w:t>93</w:t>
            </w:r>
          </w:p>
        </w:tc>
        <w:tc>
          <w:tcPr>
            <w:tcW w:w="708" w:type="dxa"/>
            <w:tcBorders>
              <w:left w:val="single" w:sz="4" w:space="0" w:color="000000"/>
              <w:bottom w:val="single" w:sz="4" w:space="0" w:color="000000"/>
            </w:tcBorders>
            <w:shd w:val="clear" w:color="auto" w:fill="FFFFFF"/>
          </w:tcPr>
          <w:p w14:paraId="00681E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6081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5E07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9 300,00</w:t>
            </w:r>
          </w:p>
        </w:tc>
        <w:tc>
          <w:tcPr>
            <w:tcW w:w="1184" w:type="dxa"/>
            <w:tcBorders>
              <w:left w:val="single" w:sz="4" w:space="0" w:color="000000"/>
              <w:bottom w:val="single" w:sz="4" w:space="0" w:color="000000"/>
            </w:tcBorders>
            <w:shd w:val="clear" w:color="auto" w:fill="FFFFFF"/>
            <w:vAlign w:val="center"/>
          </w:tcPr>
          <w:p w14:paraId="7C6016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9 765,00</w:t>
            </w:r>
          </w:p>
        </w:tc>
        <w:tc>
          <w:tcPr>
            <w:tcW w:w="1135" w:type="dxa"/>
            <w:tcBorders>
              <w:left w:val="single" w:sz="4" w:space="0" w:color="000000"/>
              <w:bottom w:val="single" w:sz="4" w:space="0" w:color="000000"/>
            </w:tcBorders>
            <w:shd w:val="clear" w:color="auto" w:fill="FFFFFF"/>
            <w:vAlign w:val="center"/>
          </w:tcPr>
          <w:p w14:paraId="0D484F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9 951,00</w:t>
            </w:r>
          </w:p>
        </w:tc>
        <w:tc>
          <w:tcPr>
            <w:tcW w:w="1139" w:type="dxa"/>
            <w:tcBorders>
              <w:left w:val="single" w:sz="4" w:space="0" w:color="000000"/>
              <w:bottom w:val="single" w:sz="4" w:space="0" w:color="000000"/>
            </w:tcBorders>
            <w:shd w:val="clear" w:color="auto" w:fill="FFFFFF"/>
            <w:vAlign w:val="center"/>
          </w:tcPr>
          <w:p w14:paraId="2A2FF1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9 672,00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C5914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9 672,00</w:t>
            </w:r>
          </w:p>
        </w:tc>
      </w:tr>
      <w:tr w:rsidR="00297A27" w:rsidRPr="00297A27" w14:paraId="571F04D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A6FF09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435</w:t>
            </w:r>
          </w:p>
        </w:tc>
        <w:tc>
          <w:tcPr>
            <w:tcW w:w="7142" w:type="dxa"/>
            <w:tcBorders>
              <w:left w:val="single" w:sz="4" w:space="0" w:color="000000"/>
              <w:bottom w:val="single" w:sz="4" w:space="0" w:color="000000"/>
            </w:tcBorders>
            <w:shd w:val="clear" w:color="auto" w:fill="FFFFFF"/>
          </w:tcPr>
          <w:p w14:paraId="436D8D9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Генератор ГАЗ-53,3307 (70 А)</w:t>
            </w:r>
          </w:p>
        </w:tc>
        <w:tc>
          <w:tcPr>
            <w:tcW w:w="708" w:type="dxa"/>
            <w:tcBorders>
              <w:left w:val="single" w:sz="4" w:space="0" w:color="000000"/>
              <w:bottom w:val="single" w:sz="4" w:space="0" w:color="000000"/>
            </w:tcBorders>
            <w:shd w:val="clear" w:color="auto" w:fill="FFFFFF"/>
          </w:tcPr>
          <w:p w14:paraId="5CDEF2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00A7F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DB912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7 500,00</w:t>
            </w:r>
          </w:p>
        </w:tc>
        <w:tc>
          <w:tcPr>
            <w:tcW w:w="1184" w:type="dxa"/>
            <w:tcBorders>
              <w:left w:val="single" w:sz="4" w:space="0" w:color="000000"/>
              <w:bottom w:val="single" w:sz="4" w:space="0" w:color="000000"/>
            </w:tcBorders>
            <w:shd w:val="clear" w:color="auto" w:fill="FFFFFF"/>
            <w:vAlign w:val="center"/>
          </w:tcPr>
          <w:p w14:paraId="2003DC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7 875,00</w:t>
            </w:r>
          </w:p>
        </w:tc>
        <w:tc>
          <w:tcPr>
            <w:tcW w:w="1135" w:type="dxa"/>
            <w:tcBorders>
              <w:left w:val="single" w:sz="4" w:space="0" w:color="000000"/>
              <w:bottom w:val="single" w:sz="4" w:space="0" w:color="000000"/>
            </w:tcBorders>
            <w:shd w:val="clear" w:color="auto" w:fill="FFFFFF"/>
            <w:vAlign w:val="center"/>
          </w:tcPr>
          <w:p w14:paraId="4F3C4C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8 025,00</w:t>
            </w:r>
          </w:p>
        </w:tc>
        <w:tc>
          <w:tcPr>
            <w:tcW w:w="1139" w:type="dxa"/>
            <w:tcBorders>
              <w:left w:val="single" w:sz="4" w:space="0" w:color="000000"/>
              <w:bottom w:val="single" w:sz="4" w:space="0" w:color="000000"/>
            </w:tcBorders>
            <w:shd w:val="clear" w:color="auto" w:fill="FFFFFF"/>
            <w:vAlign w:val="center"/>
          </w:tcPr>
          <w:p w14:paraId="574017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7 800,00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DA05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7 800,00</w:t>
            </w:r>
          </w:p>
        </w:tc>
      </w:tr>
      <w:tr w:rsidR="00297A27" w:rsidRPr="00297A27" w14:paraId="5E133CD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C08752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436</w:t>
            </w:r>
          </w:p>
        </w:tc>
        <w:tc>
          <w:tcPr>
            <w:tcW w:w="7142" w:type="dxa"/>
            <w:tcBorders>
              <w:left w:val="single" w:sz="4" w:space="0" w:color="000000"/>
              <w:bottom w:val="single" w:sz="4" w:space="0" w:color="000000"/>
            </w:tcBorders>
            <w:shd w:val="clear" w:color="auto" w:fill="FFFFFF"/>
          </w:tcPr>
          <w:p w14:paraId="4B825D7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Глушитель 3307 с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переход.трубой</w:t>
            </w:r>
            <w:proofErr w:type="spellEnd"/>
            <w:proofErr w:type="gramEnd"/>
          </w:p>
        </w:tc>
        <w:tc>
          <w:tcPr>
            <w:tcW w:w="708" w:type="dxa"/>
            <w:tcBorders>
              <w:left w:val="single" w:sz="4" w:space="0" w:color="000000"/>
              <w:bottom w:val="single" w:sz="4" w:space="0" w:color="000000"/>
            </w:tcBorders>
            <w:shd w:val="clear" w:color="auto" w:fill="FFFFFF"/>
          </w:tcPr>
          <w:p w14:paraId="634855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91737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AA7E8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569917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4A2ECA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001B6B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6EDDB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1D95793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13181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437</w:t>
            </w:r>
          </w:p>
        </w:tc>
        <w:tc>
          <w:tcPr>
            <w:tcW w:w="7142" w:type="dxa"/>
            <w:tcBorders>
              <w:left w:val="single" w:sz="4" w:space="0" w:color="000000"/>
              <w:bottom w:val="single" w:sz="4" w:space="0" w:color="000000"/>
            </w:tcBorders>
            <w:shd w:val="clear" w:color="auto" w:fill="FFFFFF"/>
          </w:tcPr>
          <w:p w14:paraId="2E91205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Глушитель 3308 Д245</w:t>
            </w:r>
          </w:p>
        </w:tc>
        <w:tc>
          <w:tcPr>
            <w:tcW w:w="708" w:type="dxa"/>
            <w:tcBorders>
              <w:left w:val="single" w:sz="4" w:space="0" w:color="000000"/>
              <w:bottom w:val="single" w:sz="4" w:space="0" w:color="000000"/>
            </w:tcBorders>
            <w:shd w:val="clear" w:color="auto" w:fill="FFFFFF"/>
          </w:tcPr>
          <w:p w14:paraId="1091D9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64F43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9DE61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10 020,00</w:t>
            </w:r>
          </w:p>
        </w:tc>
        <w:tc>
          <w:tcPr>
            <w:tcW w:w="1184" w:type="dxa"/>
            <w:tcBorders>
              <w:left w:val="single" w:sz="4" w:space="0" w:color="000000"/>
              <w:bottom w:val="single" w:sz="4" w:space="0" w:color="000000"/>
            </w:tcBorders>
            <w:shd w:val="clear" w:color="auto" w:fill="FFFFFF"/>
            <w:vAlign w:val="center"/>
          </w:tcPr>
          <w:p w14:paraId="134E00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10 521,00</w:t>
            </w:r>
          </w:p>
        </w:tc>
        <w:tc>
          <w:tcPr>
            <w:tcW w:w="1135" w:type="dxa"/>
            <w:tcBorders>
              <w:left w:val="single" w:sz="4" w:space="0" w:color="000000"/>
              <w:bottom w:val="single" w:sz="4" w:space="0" w:color="000000"/>
            </w:tcBorders>
            <w:shd w:val="clear" w:color="auto" w:fill="FFFFFF"/>
            <w:vAlign w:val="center"/>
          </w:tcPr>
          <w:p w14:paraId="327F9C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10 721,40</w:t>
            </w:r>
          </w:p>
        </w:tc>
        <w:tc>
          <w:tcPr>
            <w:tcW w:w="1139" w:type="dxa"/>
            <w:tcBorders>
              <w:left w:val="single" w:sz="4" w:space="0" w:color="000000"/>
              <w:bottom w:val="single" w:sz="4" w:space="0" w:color="000000"/>
            </w:tcBorders>
            <w:shd w:val="clear" w:color="auto" w:fill="FFFFFF"/>
            <w:vAlign w:val="center"/>
          </w:tcPr>
          <w:p w14:paraId="64A45A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10 420,80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3D5F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10 420,80</w:t>
            </w:r>
          </w:p>
        </w:tc>
      </w:tr>
      <w:tr w:rsidR="00297A27" w:rsidRPr="00297A27" w14:paraId="74872CC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A58DBD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438</w:t>
            </w:r>
          </w:p>
        </w:tc>
        <w:tc>
          <w:tcPr>
            <w:tcW w:w="7142" w:type="dxa"/>
            <w:tcBorders>
              <w:left w:val="single" w:sz="4" w:space="0" w:color="000000"/>
              <w:bottom w:val="single" w:sz="4" w:space="0" w:color="000000"/>
            </w:tcBorders>
            <w:shd w:val="clear" w:color="auto" w:fill="FFFFFF"/>
          </w:tcPr>
          <w:p w14:paraId="0DF6E0A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Глушитель 3308 Е-4</w:t>
            </w:r>
          </w:p>
        </w:tc>
        <w:tc>
          <w:tcPr>
            <w:tcW w:w="708" w:type="dxa"/>
            <w:tcBorders>
              <w:left w:val="single" w:sz="4" w:space="0" w:color="000000"/>
              <w:bottom w:val="single" w:sz="4" w:space="0" w:color="000000"/>
            </w:tcBorders>
            <w:shd w:val="clear" w:color="auto" w:fill="FFFFFF"/>
          </w:tcPr>
          <w:p w14:paraId="531487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5A52B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C93BC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8 500,00</w:t>
            </w:r>
          </w:p>
        </w:tc>
        <w:tc>
          <w:tcPr>
            <w:tcW w:w="1184" w:type="dxa"/>
            <w:tcBorders>
              <w:left w:val="single" w:sz="4" w:space="0" w:color="000000"/>
              <w:bottom w:val="single" w:sz="4" w:space="0" w:color="000000"/>
            </w:tcBorders>
            <w:shd w:val="clear" w:color="auto" w:fill="FFFFFF"/>
            <w:vAlign w:val="center"/>
          </w:tcPr>
          <w:p w14:paraId="0ABA29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8 925,00</w:t>
            </w:r>
          </w:p>
        </w:tc>
        <w:tc>
          <w:tcPr>
            <w:tcW w:w="1135" w:type="dxa"/>
            <w:tcBorders>
              <w:left w:val="single" w:sz="4" w:space="0" w:color="000000"/>
              <w:bottom w:val="single" w:sz="4" w:space="0" w:color="000000"/>
            </w:tcBorders>
            <w:shd w:val="clear" w:color="auto" w:fill="FFFFFF"/>
            <w:vAlign w:val="center"/>
          </w:tcPr>
          <w:p w14:paraId="22E6D3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9 095,00</w:t>
            </w:r>
          </w:p>
        </w:tc>
        <w:tc>
          <w:tcPr>
            <w:tcW w:w="1139" w:type="dxa"/>
            <w:tcBorders>
              <w:left w:val="single" w:sz="4" w:space="0" w:color="000000"/>
              <w:bottom w:val="single" w:sz="4" w:space="0" w:color="000000"/>
            </w:tcBorders>
            <w:shd w:val="clear" w:color="auto" w:fill="FFFFFF"/>
            <w:vAlign w:val="center"/>
          </w:tcPr>
          <w:p w14:paraId="0C4D63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8 840,00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FE237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8 840,00</w:t>
            </w:r>
          </w:p>
        </w:tc>
      </w:tr>
      <w:tr w:rsidR="00297A27" w:rsidRPr="00297A27" w14:paraId="1C0075A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0CD86F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439</w:t>
            </w:r>
          </w:p>
        </w:tc>
        <w:tc>
          <w:tcPr>
            <w:tcW w:w="7142" w:type="dxa"/>
            <w:tcBorders>
              <w:left w:val="single" w:sz="4" w:space="0" w:color="000000"/>
              <w:bottom w:val="single" w:sz="4" w:space="0" w:color="000000"/>
            </w:tcBorders>
            <w:shd w:val="clear" w:color="auto" w:fill="FFFFFF"/>
          </w:tcPr>
          <w:p w14:paraId="67BE8B5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Глушитель 3309 Е-3</w:t>
            </w:r>
          </w:p>
        </w:tc>
        <w:tc>
          <w:tcPr>
            <w:tcW w:w="708" w:type="dxa"/>
            <w:tcBorders>
              <w:left w:val="single" w:sz="4" w:space="0" w:color="000000"/>
              <w:bottom w:val="single" w:sz="4" w:space="0" w:color="000000"/>
            </w:tcBorders>
            <w:shd w:val="clear" w:color="auto" w:fill="FFFFFF"/>
          </w:tcPr>
          <w:p w14:paraId="13F36C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C8355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5835C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4 980,00</w:t>
            </w:r>
          </w:p>
        </w:tc>
        <w:tc>
          <w:tcPr>
            <w:tcW w:w="1184" w:type="dxa"/>
            <w:tcBorders>
              <w:left w:val="single" w:sz="4" w:space="0" w:color="000000"/>
              <w:bottom w:val="single" w:sz="4" w:space="0" w:color="000000"/>
            </w:tcBorders>
            <w:shd w:val="clear" w:color="auto" w:fill="FFFFFF"/>
            <w:vAlign w:val="center"/>
          </w:tcPr>
          <w:p w14:paraId="2B7516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5 229,00</w:t>
            </w:r>
          </w:p>
        </w:tc>
        <w:tc>
          <w:tcPr>
            <w:tcW w:w="1135" w:type="dxa"/>
            <w:tcBorders>
              <w:left w:val="single" w:sz="4" w:space="0" w:color="000000"/>
              <w:bottom w:val="single" w:sz="4" w:space="0" w:color="000000"/>
            </w:tcBorders>
            <w:shd w:val="clear" w:color="auto" w:fill="FFFFFF"/>
            <w:vAlign w:val="center"/>
          </w:tcPr>
          <w:p w14:paraId="45E45E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5 328,60</w:t>
            </w:r>
          </w:p>
        </w:tc>
        <w:tc>
          <w:tcPr>
            <w:tcW w:w="1139" w:type="dxa"/>
            <w:tcBorders>
              <w:left w:val="single" w:sz="4" w:space="0" w:color="000000"/>
              <w:bottom w:val="single" w:sz="4" w:space="0" w:color="000000"/>
            </w:tcBorders>
            <w:shd w:val="clear" w:color="auto" w:fill="FFFFFF"/>
            <w:vAlign w:val="center"/>
          </w:tcPr>
          <w:p w14:paraId="64F85A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5 179,20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B8D6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5 179,20</w:t>
            </w:r>
          </w:p>
        </w:tc>
      </w:tr>
      <w:tr w:rsidR="00297A27" w:rsidRPr="00297A27" w14:paraId="2B02F40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8AF1D3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440</w:t>
            </w:r>
          </w:p>
        </w:tc>
        <w:tc>
          <w:tcPr>
            <w:tcW w:w="7142" w:type="dxa"/>
            <w:tcBorders>
              <w:left w:val="single" w:sz="4" w:space="0" w:color="000000"/>
              <w:bottom w:val="single" w:sz="4" w:space="0" w:color="000000"/>
            </w:tcBorders>
            <w:shd w:val="clear" w:color="auto" w:fill="FFFFFF"/>
          </w:tcPr>
          <w:p w14:paraId="510025F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Диск сцепления нажимной (корзина) 53, </w:t>
            </w:r>
            <w:proofErr w:type="gramStart"/>
            <w:r w:rsidRPr="00297A27">
              <w:rPr>
                <w:rFonts w:ascii="Times New Roman" w:eastAsia="Times New Roman" w:hAnsi="Times New Roman" w:cs="Times New Roman"/>
                <w:color w:val="00000A"/>
                <w:kern w:val="1"/>
                <w:sz w:val="20"/>
                <w:szCs w:val="20"/>
                <w:lang w:eastAsia="zh-CN"/>
                <w14:ligatures w14:val="none"/>
              </w:rPr>
              <w:t>3307  ЗМЗ</w:t>
            </w:r>
            <w:proofErr w:type="gramEnd"/>
          </w:p>
        </w:tc>
        <w:tc>
          <w:tcPr>
            <w:tcW w:w="708" w:type="dxa"/>
            <w:tcBorders>
              <w:left w:val="single" w:sz="4" w:space="0" w:color="000000"/>
              <w:bottom w:val="single" w:sz="4" w:space="0" w:color="000000"/>
            </w:tcBorders>
            <w:shd w:val="clear" w:color="auto" w:fill="FFFFFF"/>
          </w:tcPr>
          <w:p w14:paraId="0DBC3E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A57F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08A3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9 300,00</w:t>
            </w:r>
          </w:p>
        </w:tc>
        <w:tc>
          <w:tcPr>
            <w:tcW w:w="1184" w:type="dxa"/>
            <w:tcBorders>
              <w:left w:val="single" w:sz="4" w:space="0" w:color="000000"/>
              <w:bottom w:val="single" w:sz="4" w:space="0" w:color="000000"/>
            </w:tcBorders>
            <w:shd w:val="clear" w:color="auto" w:fill="FFFFFF"/>
            <w:vAlign w:val="center"/>
          </w:tcPr>
          <w:p w14:paraId="3F6862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9 765,00</w:t>
            </w:r>
          </w:p>
        </w:tc>
        <w:tc>
          <w:tcPr>
            <w:tcW w:w="1135" w:type="dxa"/>
            <w:tcBorders>
              <w:left w:val="single" w:sz="4" w:space="0" w:color="000000"/>
              <w:bottom w:val="single" w:sz="4" w:space="0" w:color="000000"/>
            </w:tcBorders>
            <w:shd w:val="clear" w:color="auto" w:fill="FFFFFF"/>
            <w:vAlign w:val="center"/>
          </w:tcPr>
          <w:p w14:paraId="22AA70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9 951,00</w:t>
            </w:r>
          </w:p>
        </w:tc>
        <w:tc>
          <w:tcPr>
            <w:tcW w:w="1139" w:type="dxa"/>
            <w:tcBorders>
              <w:left w:val="single" w:sz="4" w:space="0" w:color="000000"/>
              <w:bottom w:val="single" w:sz="4" w:space="0" w:color="000000"/>
            </w:tcBorders>
            <w:shd w:val="clear" w:color="auto" w:fill="FFFFFF"/>
            <w:vAlign w:val="center"/>
          </w:tcPr>
          <w:p w14:paraId="7FB85F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9 672,00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F3262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9 672,00</w:t>
            </w:r>
          </w:p>
        </w:tc>
      </w:tr>
      <w:tr w:rsidR="00297A27" w:rsidRPr="00297A27" w14:paraId="1925991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B599F8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441</w:t>
            </w:r>
          </w:p>
        </w:tc>
        <w:tc>
          <w:tcPr>
            <w:tcW w:w="7142" w:type="dxa"/>
            <w:tcBorders>
              <w:left w:val="single" w:sz="4" w:space="0" w:color="000000"/>
              <w:bottom w:val="single" w:sz="4" w:space="0" w:color="000000"/>
            </w:tcBorders>
            <w:shd w:val="clear" w:color="auto" w:fill="FFFFFF"/>
          </w:tcPr>
          <w:p w14:paraId="284A64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Дифференциал 3309, </w:t>
            </w:r>
            <w:proofErr w:type="spellStart"/>
            <w:r w:rsidRPr="00297A27">
              <w:rPr>
                <w:rFonts w:ascii="Times New Roman" w:eastAsia="Times New Roman" w:hAnsi="Times New Roman" w:cs="Times New Roman"/>
                <w:color w:val="00000A"/>
                <w:kern w:val="1"/>
                <w:sz w:val="20"/>
                <w:szCs w:val="20"/>
                <w:lang w:eastAsia="zh-CN"/>
                <w14:ligatures w14:val="none"/>
              </w:rPr>
              <w:t>ГАЗон</w:t>
            </w:r>
            <w:proofErr w:type="spellEnd"/>
            <w:r w:rsidRPr="00297A27">
              <w:rPr>
                <w:rFonts w:ascii="Times New Roman" w:eastAsia="Times New Roman" w:hAnsi="Times New Roman" w:cs="Times New Roman"/>
                <w:color w:val="00000A"/>
                <w:kern w:val="1"/>
                <w:sz w:val="20"/>
                <w:szCs w:val="20"/>
                <w:lang w:eastAsia="zh-CN"/>
                <w14:ligatures w14:val="none"/>
              </w:rPr>
              <w:t xml:space="preserve"> NEXT</w:t>
            </w:r>
          </w:p>
        </w:tc>
        <w:tc>
          <w:tcPr>
            <w:tcW w:w="708" w:type="dxa"/>
            <w:tcBorders>
              <w:left w:val="single" w:sz="4" w:space="0" w:color="000000"/>
              <w:bottom w:val="single" w:sz="4" w:space="0" w:color="000000"/>
            </w:tcBorders>
            <w:shd w:val="clear" w:color="auto" w:fill="FFFFFF"/>
          </w:tcPr>
          <w:p w14:paraId="490D97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755D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692A0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21 750,00</w:t>
            </w:r>
          </w:p>
        </w:tc>
        <w:tc>
          <w:tcPr>
            <w:tcW w:w="1184" w:type="dxa"/>
            <w:tcBorders>
              <w:left w:val="single" w:sz="4" w:space="0" w:color="000000"/>
              <w:bottom w:val="single" w:sz="4" w:space="0" w:color="000000"/>
            </w:tcBorders>
            <w:shd w:val="clear" w:color="auto" w:fill="FFFFFF"/>
            <w:vAlign w:val="center"/>
          </w:tcPr>
          <w:p w14:paraId="1228C8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22 837,50</w:t>
            </w:r>
          </w:p>
        </w:tc>
        <w:tc>
          <w:tcPr>
            <w:tcW w:w="1135" w:type="dxa"/>
            <w:tcBorders>
              <w:left w:val="single" w:sz="4" w:space="0" w:color="000000"/>
              <w:bottom w:val="single" w:sz="4" w:space="0" w:color="000000"/>
            </w:tcBorders>
            <w:shd w:val="clear" w:color="auto" w:fill="FFFFFF"/>
            <w:vAlign w:val="center"/>
          </w:tcPr>
          <w:p w14:paraId="41A6A7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23 272,50</w:t>
            </w:r>
          </w:p>
        </w:tc>
        <w:tc>
          <w:tcPr>
            <w:tcW w:w="1139" w:type="dxa"/>
            <w:tcBorders>
              <w:left w:val="single" w:sz="4" w:space="0" w:color="000000"/>
              <w:bottom w:val="single" w:sz="4" w:space="0" w:color="000000"/>
            </w:tcBorders>
            <w:shd w:val="clear" w:color="auto" w:fill="FFFFFF"/>
            <w:vAlign w:val="center"/>
          </w:tcPr>
          <w:p w14:paraId="316760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22 620,00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5DAE2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22 620,00</w:t>
            </w:r>
          </w:p>
        </w:tc>
      </w:tr>
      <w:tr w:rsidR="00297A27" w:rsidRPr="00297A27" w14:paraId="30470A4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26E24C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442</w:t>
            </w:r>
          </w:p>
        </w:tc>
        <w:tc>
          <w:tcPr>
            <w:tcW w:w="7142" w:type="dxa"/>
            <w:tcBorders>
              <w:left w:val="single" w:sz="4" w:space="0" w:color="000000"/>
              <w:bottom w:val="single" w:sz="4" w:space="0" w:color="000000"/>
            </w:tcBorders>
            <w:shd w:val="clear" w:color="auto" w:fill="FFFFFF"/>
          </w:tcPr>
          <w:p w14:paraId="6684B21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Замок зажигания 53,3307 металл  </w:t>
            </w:r>
          </w:p>
        </w:tc>
        <w:tc>
          <w:tcPr>
            <w:tcW w:w="708" w:type="dxa"/>
            <w:tcBorders>
              <w:left w:val="single" w:sz="4" w:space="0" w:color="000000"/>
              <w:bottom w:val="single" w:sz="4" w:space="0" w:color="000000"/>
            </w:tcBorders>
            <w:shd w:val="clear" w:color="auto" w:fill="FFFFFF"/>
          </w:tcPr>
          <w:p w14:paraId="0BB0FC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FC4C3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A9171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1 360,00</w:t>
            </w:r>
          </w:p>
        </w:tc>
        <w:tc>
          <w:tcPr>
            <w:tcW w:w="1184" w:type="dxa"/>
            <w:tcBorders>
              <w:left w:val="single" w:sz="4" w:space="0" w:color="000000"/>
              <w:bottom w:val="single" w:sz="4" w:space="0" w:color="000000"/>
            </w:tcBorders>
            <w:shd w:val="clear" w:color="auto" w:fill="FFFFFF"/>
            <w:vAlign w:val="center"/>
          </w:tcPr>
          <w:p w14:paraId="18BBDA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1 428,00</w:t>
            </w:r>
          </w:p>
        </w:tc>
        <w:tc>
          <w:tcPr>
            <w:tcW w:w="1135" w:type="dxa"/>
            <w:tcBorders>
              <w:left w:val="single" w:sz="4" w:space="0" w:color="000000"/>
              <w:bottom w:val="single" w:sz="4" w:space="0" w:color="000000"/>
            </w:tcBorders>
            <w:shd w:val="clear" w:color="auto" w:fill="FFFFFF"/>
            <w:vAlign w:val="center"/>
          </w:tcPr>
          <w:p w14:paraId="79BDE1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1 455,20</w:t>
            </w:r>
          </w:p>
        </w:tc>
        <w:tc>
          <w:tcPr>
            <w:tcW w:w="1139" w:type="dxa"/>
            <w:tcBorders>
              <w:left w:val="single" w:sz="4" w:space="0" w:color="000000"/>
              <w:bottom w:val="single" w:sz="4" w:space="0" w:color="000000"/>
            </w:tcBorders>
            <w:shd w:val="clear" w:color="auto" w:fill="FFFFFF"/>
            <w:vAlign w:val="center"/>
          </w:tcPr>
          <w:p w14:paraId="04873E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1 414,40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384FF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1 414,40</w:t>
            </w:r>
          </w:p>
        </w:tc>
      </w:tr>
      <w:tr w:rsidR="00297A27" w:rsidRPr="00297A27" w14:paraId="589B437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631DC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443</w:t>
            </w:r>
          </w:p>
        </w:tc>
        <w:tc>
          <w:tcPr>
            <w:tcW w:w="7142" w:type="dxa"/>
            <w:tcBorders>
              <w:left w:val="single" w:sz="4" w:space="0" w:color="000000"/>
              <w:bottom w:val="single" w:sz="4" w:space="0" w:color="000000"/>
            </w:tcBorders>
            <w:shd w:val="clear" w:color="auto" w:fill="FFFFFF"/>
          </w:tcPr>
          <w:p w14:paraId="657AA4D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Золотник 3309</w:t>
            </w:r>
          </w:p>
        </w:tc>
        <w:tc>
          <w:tcPr>
            <w:tcW w:w="708" w:type="dxa"/>
            <w:tcBorders>
              <w:left w:val="single" w:sz="4" w:space="0" w:color="000000"/>
              <w:bottom w:val="single" w:sz="4" w:space="0" w:color="000000"/>
            </w:tcBorders>
            <w:shd w:val="clear" w:color="auto" w:fill="FFFFFF"/>
          </w:tcPr>
          <w:p w14:paraId="2D130A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E7B19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38FF3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7 600,00</w:t>
            </w:r>
          </w:p>
        </w:tc>
        <w:tc>
          <w:tcPr>
            <w:tcW w:w="1184" w:type="dxa"/>
            <w:tcBorders>
              <w:left w:val="single" w:sz="4" w:space="0" w:color="000000"/>
              <w:bottom w:val="single" w:sz="4" w:space="0" w:color="000000"/>
            </w:tcBorders>
            <w:shd w:val="clear" w:color="auto" w:fill="FFFFFF"/>
            <w:vAlign w:val="center"/>
          </w:tcPr>
          <w:p w14:paraId="2480B8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7 980,00</w:t>
            </w:r>
          </w:p>
        </w:tc>
        <w:tc>
          <w:tcPr>
            <w:tcW w:w="1135" w:type="dxa"/>
            <w:tcBorders>
              <w:left w:val="single" w:sz="4" w:space="0" w:color="000000"/>
              <w:bottom w:val="single" w:sz="4" w:space="0" w:color="000000"/>
            </w:tcBorders>
            <w:shd w:val="clear" w:color="auto" w:fill="FFFFFF"/>
            <w:vAlign w:val="center"/>
          </w:tcPr>
          <w:p w14:paraId="7937CA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8 132,00</w:t>
            </w:r>
          </w:p>
        </w:tc>
        <w:tc>
          <w:tcPr>
            <w:tcW w:w="1139" w:type="dxa"/>
            <w:tcBorders>
              <w:left w:val="single" w:sz="4" w:space="0" w:color="000000"/>
              <w:bottom w:val="single" w:sz="4" w:space="0" w:color="000000"/>
            </w:tcBorders>
            <w:shd w:val="clear" w:color="auto" w:fill="FFFFFF"/>
            <w:vAlign w:val="center"/>
          </w:tcPr>
          <w:p w14:paraId="6C72FE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7 904,00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A82B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7 904,00</w:t>
            </w:r>
          </w:p>
        </w:tc>
      </w:tr>
      <w:tr w:rsidR="00297A27" w:rsidRPr="00297A27" w14:paraId="1C5BDA9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7773EF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444</w:t>
            </w:r>
          </w:p>
        </w:tc>
        <w:tc>
          <w:tcPr>
            <w:tcW w:w="7142" w:type="dxa"/>
            <w:tcBorders>
              <w:left w:val="single" w:sz="4" w:space="0" w:color="000000"/>
              <w:bottom w:val="single" w:sz="4" w:space="0" w:color="000000"/>
            </w:tcBorders>
            <w:shd w:val="clear" w:color="auto" w:fill="FFFFFF"/>
          </w:tcPr>
          <w:p w14:paraId="14B829D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Золотник 66</w:t>
            </w:r>
          </w:p>
        </w:tc>
        <w:tc>
          <w:tcPr>
            <w:tcW w:w="708" w:type="dxa"/>
            <w:tcBorders>
              <w:left w:val="single" w:sz="4" w:space="0" w:color="000000"/>
              <w:bottom w:val="single" w:sz="4" w:space="0" w:color="000000"/>
            </w:tcBorders>
            <w:shd w:val="clear" w:color="auto" w:fill="FFFFFF"/>
          </w:tcPr>
          <w:p w14:paraId="782993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E0CFF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3A736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4 500,00</w:t>
            </w:r>
          </w:p>
        </w:tc>
        <w:tc>
          <w:tcPr>
            <w:tcW w:w="1184" w:type="dxa"/>
            <w:tcBorders>
              <w:left w:val="single" w:sz="4" w:space="0" w:color="000000"/>
              <w:bottom w:val="single" w:sz="4" w:space="0" w:color="000000"/>
            </w:tcBorders>
            <w:shd w:val="clear" w:color="auto" w:fill="FFFFFF"/>
            <w:vAlign w:val="center"/>
          </w:tcPr>
          <w:p w14:paraId="40D141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4 725,00</w:t>
            </w:r>
          </w:p>
        </w:tc>
        <w:tc>
          <w:tcPr>
            <w:tcW w:w="1135" w:type="dxa"/>
            <w:tcBorders>
              <w:left w:val="single" w:sz="4" w:space="0" w:color="000000"/>
              <w:bottom w:val="single" w:sz="4" w:space="0" w:color="000000"/>
            </w:tcBorders>
            <w:shd w:val="clear" w:color="auto" w:fill="FFFFFF"/>
            <w:vAlign w:val="center"/>
          </w:tcPr>
          <w:p w14:paraId="36BF2F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4 815,00</w:t>
            </w:r>
          </w:p>
        </w:tc>
        <w:tc>
          <w:tcPr>
            <w:tcW w:w="1139" w:type="dxa"/>
            <w:tcBorders>
              <w:left w:val="single" w:sz="4" w:space="0" w:color="000000"/>
              <w:bottom w:val="single" w:sz="4" w:space="0" w:color="000000"/>
            </w:tcBorders>
            <w:shd w:val="clear" w:color="auto" w:fill="FFFFFF"/>
            <w:vAlign w:val="center"/>
          </w:tcPr>
          <w:p w14:paraId="5F8934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DA7E0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r>
      <w:tr w:rsidR="00297A27" w:rsidRPr="00297A27" w14:paraId="22BEDC0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ADD17F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445</w:t>
            </w:r>
          </w:p>
        </w:tc>
        <w:tc>
          <w:tcPr>
            <w:tcW w:w="7142" w:type="dxa"/>
            <w:tcBorders>
              <w:left w:val="single" w:sz="4" w:space="0" w:color="000000"/>
              <w:bottom w:val="single" w:sz="4" w:space="0" w:color="000000"/>
            </w:tcBorders>
            <w:shd w:val="clear" w:color="auto" w:fill="FFFFFF"/>
          </w:tcPr>
          <w:p w14:paraId="5EED1B0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gramStart"/>
            <w:r w:rsidRPr="00297A27">
              <w:rPr>
                <w:rFonts w:ascii="Times New Roman" w:eastAsia="Times New Roman" w:hAnsi="Times New Roman" w:cs="Times New Roman"/>
                <w:color w:val="00000A"/>
                <w:kern w:val="1"/>
                <w:sz w:val="20"/>
                <w:szCs w:val="20"/>
                <w:lang w:eastAsia="zh-CN"/>
                <w14:ligatures w14:val="none"/>
              </w:rPr>
              <w:t>Карбюратор  К</w:t>
            </w:r>
            <w:proofErr w:type="gramEnd"/>
            <w:r w:rsidRPr="00297A27">
              <w:rPr>
                <w:rFonts w:ascii="Times New Roman" w:eastAsia="Times New Roman" w:hAnsi="Times New Roman" w:cs="Times New Roman"/>
                <w:color w:val="00000A"/>
                <w:kern w:val="1"/>
                <w:sz w:val="20"/>
                <w:szCs w:val="20"/>
                <w:lang w:eastAsia="zh-CN"/>
                <w14:ligatures w14:val="none"/>
              </w:rPr>
              <w:t>135  53,3307</w:t>
            </w:r>
          </w:p>
        </w:tc>
        <w:tc>
          <w:tcPr>
            <w:tcW w:w="708" w:type="dxa"/>
            <w:tcBorders>
              <w:left w:val="single" w:sz="4" w:space="0" w:color="000000"/>
              <w:bottom w:val="single" w:sz="4" w:space="0" w:color="000000"/>
            </w:tcBorders>
            <w:shd w:val="clear" w:color="auto" w:fill="FFFFFF"/>
          </w:tcPr>
          <w:p w14:paraId="49337D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768C8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9E3F6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7 700,00</w:t>
            </w:r>
          </w:p>
        </w:tc>
        <w:tc>
          <w:tcPr>
            <w:tcW w:w="1184" w:type="dxa"/>
            <w:tcBorders>
              <w:left w:val="single" w:sz="4" w:space="0" w:color="000000"/>
              <w:bottom w:val="single" w:sz="4" w:space="0" w:color="000000"/>
            </w:tcBorders>
            <w:shd w:val="clear" w:color="auto" w:fill="FFFFFF"/>
            <w:vAlign w:val="center"/>
          </w:tcPr>
          <w:p w14:paraId="6976C4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8 085,00</w:t>
            </w:r>
          </w:p>
        </w:tc>
        <w:tc>
          <w:tcPr>
            <w:tcW w:w="1135" w:type="dxa"/>
            <w:tcBorders>
              <w:left w:val="single" w:sz="4" w:space="0" w:color="000000"/>
              <w:bottom w:val="single" w:sz="4" w:space="0" w:color="000000"/>
            </w:tcBorders>
            <w:shd w:val="clear" w:color="auto" w:fill="FFFFFF"/>
            <w:vAlign w:val="center"/>
          </w:tcPr>
          <w:p w14:paraId="0C5D93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8 239,00</w:t>
            </w:r>
          </w:p>
        </w:tc>
        <w:tc>
          <w:tcPr>
            <w:tcW w:w="1139" w:type="dxa"/>
            <w:tcBorders>
              <w:left w:val="single" w:sz="4" w:space="0" w:color="000000"/>
              <w:bottom w:val="single" w:sz="4" w:space="0" w:color="000000"/>
            </w:tcBorders>
            <w:shd w:val="clear" w:color="auto" w:fill="FFFFFF"/>
            <w:vAlign w:val="center"/>
          </w:tcPr>
          <w:p w14:paraId="7CDE71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8 008,00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CBABB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8 008,00</w:t>
            </w:r>
          </w:p>
        </w:tc>
      </w:tr>
      <w:tr w:rsidR="00297A27" w:rsidRPr="00297A27" w14:paraId="59746FC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0CB07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446</w:t>
            </w:r>
          </w:p>
        </w:tc>
        <w:tc>
          <w:tcPr>
            <w:tcW w:w="7142" w:type="dxa"/>
            <w:tcBorders>
              <w:left w:val="single" w:sz="4" w:space="0" w:color="000000"/>
              <w:bottom w:val="single" w:sz="4" w:space="0" w:color="000000"/>
            </w:tcBorders>
            <w:shd w:val="clear" w:color="auto" w:fill="FFFFFF"/>
          </w:tcPr>
          <w:p w14:paraId="74DACBF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Катушка </w:t>
            </w:r>
            <w:proofErr w:type="gramStart"/>
            <w:r w:rsidRPr="00297A27">
              <w:rPr>
                <w:rFonts w:ascii="Times New Roman" w:eastAsia="Times New Roman" w:hAnsi="Times New Roman" w:cs="Times New Roman"/>
                <w:color w:val="00000A"/>
                <w:kern w:val="1"/>
                <w:sz w:val="20"/>
                <w:szCs w:val="20"/>
                <w:lang w:eastAsia="zh-CN"/>
                <w14:ligatures w14:val="none"/>
              </w:rPr>
              <w:t>зажигания  Б</w:t>
            </w:r>
            <w:proofErr w:type="gramEnd"/>
            <w:r w:rsidRPr="00297A27">
              <w:rPr>
                <w:rFonts w:ascii="Times New Roman" w:eastAsia="Times New Roman" w:hAnsi="Times New Roman" w:cs="Times New Roman"/>
                <w:color w:val="00000A"/>
                <w:kern w:val="1"/>
                <w:sz w:val="20"/>
                <w:szCs w:val="20"/>
                <w:lang w:eastAsia="zh-CN"/>
                <w14:ligatures w14:val="none"/>
              </w:rPr>
              <w:t>-116-02</w:t>
            </w:r>
          </w:p>
        </w:tc>
        <w:tc>
          <w:tcPr>
            <w:tcW w:w="708" w:type="dxa"/>
            <w:tcBorders>
              <w:left w:val="single" w:sz="4" w:space="0" w:color="000000"/>
              <w:bottom w:val="single" w:sz="4" w:space="0" w:color="000000"/>
            </w:tcBorders>
            <w:shd w:val="clear" w:color="auto" w:fill="FFFFFF"/>
          </w:tcPr>
          <w:p w14:paraId="08CF19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C1B80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620F0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08AEC2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33614D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36F3A4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09A7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7C84FDF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2F1CE2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447</w:t>
            </w:r>
          </w:p>
        </w:tc>
        <w:tc>
          <w:tcPr>
            <w:tcW w:w="7142" w:type="dxa"/>
            <w:tcBorders>
              <w:left w:val="single" w:sz="4" w:space="0" w:color="000000"/>
              <w:bottom w:val="single" w:sz="4" w:space="0" w:color="000000"/>
            </w:tcBorders>
            <w:shd w:val="clear" w:color="auto" w:fill="FFFFFF"/>
          </w:tcPr>
          <w:p w14:paraId="717EC7B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Клапан 3309 </w:t>
            </w:r>
            <w:proofErr w:type="spellStart"/>
            <w:r w:rsidRPr="00297A27">
              <w:rPr>
                <w:rFonts w:ascii="Times New Roman" w:eastAsia="Times New Roman" w:hAnsi="Times New Roman" w:cs="Times New Roman"/>
                <w:color w:val="00000A"/>
                <w:kern w:val="1"/>
                <w:sz w:val="20"/>
                <w:szCs w:val="20"/>
                <w:lang w:eastAsia="zh-CN"/>
                <w14:ligatures w14:val="none"/>
              </w:rPr>
              <w:t>ГУРа</w:t>
            </w:r>
            <w:proofErr w:type="spellEnd"/>
          </w:p>
        </w:tc>
        <w:tc>
          <w:tcPr>
            <w:tcW w:w="708" w:type="dxa"/>
            <w:tcBorders>
              <w:left w:val="single" w:sz="4" w:space="0" w:color="000000"/>
              <w:bottom w:val="single" w:sz="4" w:space="0" w:color="000000"/>
            </w:tcBorders>
            <w:shd w:val="clear" w:color="auto" w:fill="FFFFFF"/>
          </w:tcPr>
          <w:p w14:paraId="27BFD8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E067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CEFBF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14 550,00</w:t>
            </w:r>
          </w:p>
        </w:tc>
        <w:tc>
          <w:tcPr>
            <w:tcW w:w="1184" w:type="dxa"/>
            <w:tcBorders>
              <w:left w:val="single" w:sz="4" w:space="0" w:color="000000"/>
              <w:bottom w:val="single" w:sz="4" w:space="0" w:color="000000"/>
            </w:tcBorders>
            <w:shd w:val="clear" w:color="auto" w:fill="FFFFFF"/>
            <w:vAlign w:val="center"/>
          </w:tcPr>
          <w:p w14:paraId="64A53D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15 277,50</w:t>
            </w:r>
          </w:p>
        </w:tc>
        <w:tc>
          <w:tcPr>
            <w:tcW w:w="1135" w:type="dxa"/>
            <w:tcBorders>
              <w:left w:val="single" w:sz="4" w:space="0" w:color="000000"/>
              <w:bottom w:val="single" w:sz="4" w:space="0" w:color="000000"/>
            </w:tcBorders>
            <w:shd w:val="clear" w:color="auto" w:fill="FFFFFF"/>
            <w:vAlign w:val="center"/>
          </w:tcPr>
          <w:p w14:paraId="32477D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15 568,50</w:t>
            </w:r>
          </w:p>
        </w:tc>
        <w:tc>
          <w:tcPr>
            <w:tcW w:w="1139" w:type="dxa"/>
            <w:tcBorders>
              <w:left w:val="single" w:sz="4" w:space="0" w:color="000000"/>
              <w:bottom w:val="single" w:sz="4" w:space="0" w:color="000000"/>
            </w:tcBorders>
            <w:shd w:val="clear" w:color="auto" w:fill="FFFFFF"/>
            <w:vAlign w:val="center"/>
          </w:tcPr>
          <w:p w14:paraId="7B9FF3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15 132,00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2561C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15 132,00</w:t>
            </w:r>
          </w:p>
        </w:tc>
      </w:tr>
      <w:tr w:rsidR="00297A27" w:rsidRPr="00297A27" w14:paraId="4B2633D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510997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448</w:t>
            </w:r>
          </w:p>
        </w:tc>
        <w:tc>
          <w:tcPr>
            <w:tcW w:w="7142" w:type="dxa"/>
            <w:tcBorders>
              <w:left w:val="single" w:sz="4" w:space="0" w:color="000000"/>
              <w:bottom w:val="single" w:sz="4" w:space="0" w:color="000000"/>
            </w:tcBorders>
            <w:shd w:val="clear" w:color="auto" w:fill="FFFFFF"/>
          </w:tcPr>
          <w:p w14:paraId="38DD54C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тормозн</w:t>
            </w:r>
            <w:proofErr w:type="spellEnd"/>
            <w:r w:rsidRPr="00297A27">
              <w:rPr>
                <w:rFonts w:ascii="Times New Roman" w:eastAsia="Times New Roman" w:hAnsi="Times New Roman" w:cs="Times New Roman"/>
                <w:color w:val="00000A"/>
                <w:kern w:val="1"/>
                <w:sz w:val="20"/>
                <w:szCs w:val="20"/>
                <w:lang w:eastAsia="zh-CN"/>
                <w14:ligatures w14:val="none"/>
              </w:rPr>
              <w:t xml:space="preserve"> 3307 задняя</w:t>
            </w:r>
          </w:p>
        </w:tc>
        <w:tc>
          <w:tcPr>
            <w:tcW w:w="708" w:type="dxa"/>
            <w:tcBorders>
              <w:left w:val="single" w:sz="4" w:space="0" w:color="000000"/>
              <w:bottom w:val="single" w:sz="4" w:space="0" w:color="000000"/>
            </w:tcBorders>
            <w:shd w:val="clear" w:color="auto" w:fill="FFFFFF"/>
          </w:tcPr>
          <w:p w14:paraId="1E0B61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5A6EB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9302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1 300,00</w:t>
            </w:r>
          </w:p>
        </w:tc>
        <w:tc>
          <w:tcPr>
            <w:tcW w:w="1184" w:type="dxa"/>
            <w:tcBorders>
              <w:left w:val="single" w:sz="4" w:space="0" w:color="000000"/>
              <w:bottom w:val="single" w:sz="4" w:space="0" w:color="000000"/>
            </w:tcBorders>
            <w:shd w:val="clear" w:color="auto" w:fill="FFFFFF"/>
            <w:vAlign w:val="center"/>
          </w:tcPr>
          <w:p w14:paraId="25C166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1 365,00</w:t>
            </w:r>
          </w:p>
        </w:tc>
        <w:tc>
          <w:tcPr>
            <w:tcW w:w="1135" w:type="dxa"/>
            <w:tcBorders>
              <w:left w:val="single" w:sz="4" w:space="0" w:color="000000"/>
              <w:bottom w:val="single" w:sz="4" w:space="0" w:color="000000"/>
            </w:tcBorders>
            <w:shd w:val="clear" w:color="auto" w:fill="FFFFFF"/>
            <w:vAlign w:val="center"/>
          </w:tcPr>
          <w:p w14:paraId="078785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1 391,00</w:t>
            </w:r>
          </w:p>
        </w:tc>
        <w:tc>
          <w:tcPr>
            <w:tcW w:w="1139" w:type="dxa"/>
            <w:tcBorders>
              <w:left w:val="single" w:sz="4" w:space="0" w:color="000000"/>
              <w:bottom w:val="single" w:sz="4" w:space="0" w:color="000000"/>
            </w:tcBorders>
            <w:shd w:val="clear" w:color="auto" w:fill="FFFFFF"/>
            <w:vAlign w:val="center"/>
          </w:tcPr>
          <w:p w14:paraId="750A80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E610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1 352,00</w:t>
            </w:r>
          </w:p>
        </w:tc>
      </w:tr>
      <w:tr w:rsidR="00297A27" w:rsidRPr="00297A27" w14:paraId="4A446CE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39FA3F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449</w:t>
            </w:r>
          </w:p>
        </w:tc>
        <w:tc>
          <w:tcPr>
            <w:tcW w:w="7142" w:type="dxa"/>
            <w:tcBorders>
              <w:left w:val="single" w:sz="4" w:space="0" w:color="000000"/>
              <w:bottom w:val="single" w:sz="4" w:space="0" w:color="000000"/>
            </w:tcBorders>
            <w:shd w:val="clear" w:color="auto" w:fill="FFFFFF"/>
          </w:tcPr>
          <w:p w14:paraId="6E61DA9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тормозн</w:t>
            </w:r>
            <w:proofErr w:type="spellEnd"/>
            <w:r w:rsidRPr="00297A27">
              <w:rPr>
                <w:rFonts w:ascii="Times New Roman" w:eastAsia="Times New Roman" w:hAnsi="Times New Roman" w:cs="Times New Roman"/>
                <w:color w:val="00000A"/>
                <w:kern w:val="1"/>
                <w:sz w:val="20"/>
                <w:szCs w:val="20"/>
                <w:lang w:eastAsia="zh-CN"/>
                <w14:ligatures w14:val="none"/>
              </w:rPr>
              <w:t xml:space="preserve"> 3307 </w:t>
            </w:r>
            <w:proofErr w:type="spellStart"/>
            <w:r w:rsidRPr="00297A27">
              <w:rPr>
                <w:rFonts w:ascii="Times New Roman" w:eastAsia="Times New Roman" w:hAnsi="Times New Roman" w:cs="Times New Roman"/>
                <w:color w:val="00000A"/>
                <w:kern w:val="1"/>
                <w:sz w:val="20"/>
                <w:szCs w:val="20"/>
                <w:lang w:eastAsia="zh-CN"/>
                <w14:ligatures w14:val="none"/>
              </w:rPr>
              <w:t>передн</w:t>
            </w:r>
            <w:proofErr w:type="spellEnd"/>
          </w:p>
        </w:tc>
        <w:tc>
          <w:tcPr>
            <w:tcW w:w="708" w:type="dxa"/>
            <w:tcBorders>
              <w:left w:val="single" w:sz="4" w:space="0" w:color="000000"/>
              <w:bottom w:val="single" w:sz="4" w:space="0" w:color="000000"/>
            </w:tcBorders>
            <w:shd w:val="clear" w:color="auto" w:fill="FFFFFF"/>
          </w:tcPr>
          <w:p w14:paraId="3B0B1A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1056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1C535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1 180,00</w:t>
            </w:r>
          </w:p>
        </w:tc>
        <w:tc>
          <w:tcPr>
            <w:tcW w:w="1184" w:type="dxa"/>
            <w:tcBorders>
              <w:left w:val="single" w:sz="4" w:space="0" w:color="000000"/>
              <w:bottom w:val="single" w:sz="4" w:space="0" w:color="000000"/>
            </w:tcBorders>
            <w:shd w:val="clear" w:color="auto" w:fill="FFFFFF"/>
            <w:vAlign w:val="center"/>
          </w:tcPr>
          <w:p w14:paraId="35A2B0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1 239,00</w:t>
            </w:r>
          </w:p>
        </w:tc>
        <w:tc>
          <w:tcPr>
            <w:tcW w:w="1135" w:type="dxa"/>
            <w:tcBorders>
              <w:left w:val="single" w:sz="4" w:space="0" w:color="000000"/>
              <w:bottom w:val="single" w:sz="4" w:space="0" w:color="000000"/>
            </w:tcBorders>
            <w:shd w:val="clear" w:color="auto" w:fill="FFFFFF"/>
            <w:vAlign w:val="center"/>
          </w:tcPr>
          <w:p w14:paraId="3D51EE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1 262,60</w:t>
            </w:r>
          </w:p>
        </w:tc>
        <w:tc>
          <w:tcPr>
            <w:tcW w:w="1139" w:type="dxa"/>
            <w:tcBorders>
              <w:left w:val="single" w:sz="4" w:space="0" w:color="000000"/>
              <w:bottom w:val="single" w:sz="4" w:space="0" w:color="000000"/>
            </w:tcBorders>
            <w:shd w:val="clear" w:color="auto" w:fill="FFFFFF"/>
            <w:vAlign w:val="center"/>
          </w:tcPr>
          <w:p w14:paraId="0B3D92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1 227,20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3682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1 227,20</w:t>
            </w:r>
          </w:p>
        </w:tc>
      </w:tr>
      <w:tr w:rsidR="00297A27" w:rsidRPr="00297A27" w14:paraId="31F56ED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13AF5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450</w:t>
            </w:r>
          </w:p>
        </w:tc>
        <w:tc>
          <w:tcPr>
            <w:tcW w:w="7142" w:type="dxa"/>
            <w:tcBorders>
              <w:left w:val="single" w:sz="4" w:space="0" w:color="000000"/>
              <w:bottom w:val="single" w:sz="4" w:space="0" w:color="000000"/>
            </w:tcBorders>
            <w:shd w:val="clear" w:color="auto" w:fill="FFFFFF"/>
          </w:tcPr>
          <w:p w14:paraId="143B78E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тормозн</w:t>
            </w:r>
            <w:proofErr w:type="spellEnd"/>
            <w:r w:rsidRPr="00297A27">
              <w:rPr>
                <w:rFonts w:ascii="Times New Roman" w:eastAsia="Times New Roman" w:hAnsi="Times New Roman" w:cs="Times New Roman"/>
                <w:color w:val="00000A"/>
                <w:kern w:val="1"/>
                <w:sz w:val="20"/>
                <w:szCs w:val="20"/>
                <w:lang w:eastAsia="zh-CN"/>
                <w14:ligatures w14:val="none"/>
              </w:rPr>
              <w:t xml:space="preserve"> 3309 задняя</w:t>
            </w:r>
          </w:p>
        </w:tc>
        <w:tc>
          <w:tcPr>
            <w:tcW w:w="708" w:type="dxa"/>
            <w:tcBorders>
              <w:left w:val="single" w:sz="4" w:space="0" w:color="000000"/>
              <w:bottom w:val="single" w:sz="4" w:space="0" w:color="000000"/>
            </w:tcBorders>
            <w:shd w:val="clear" w:color="auto" w:fill="FFFFFF"/>
          </w:tcPr>
          <w:p w14:paraId="4898E7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CE457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F527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1 550,00</w:t>
            </w:r>
          </w:p>
        </w:tc>
        <w:tc>
          <w:tcPr>
            <w:tcW w:w="1184" w:type="dxa"/>
            <w:tcBorders>
              <w:left w:val="single" w:sz="4" w:space="0" w:color="000000"/>
              <w:bottom w:val="single" w:sz="4" w:space="0" w:color="000000"/>
            </w:tcBorders>
            <w:shd w:val="clear" w:color="auto" w:fill="FFFFFF"/>
            <w:vAlign w:val="center"/>
          </w:tcPr>
          <w:p w14:paraId="2DEC77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1 627,50</w:t>
            </w:r>
          </w:p>
        </w:tc>
        <w:tc>
          <w:tcPr>
            <w:tcW w:w="1135" w:type="dxa"/>
            <w:tcBorders>
              <w:left w:val="single" w:sz="4" w:space="0" w:color="000000"/>
              <w:bottom w:val="single" w:sz="4" w:space="0" w:color="000000"/>
            </w:tcBorders>
            <w:shd w:val="clear" w:color="auto" w:fill="FFFFFF"/>
            <w:vAlign w:val="center"/>
          </w:tcPr>
          <w:p w14:paraId="63AEBC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1 658,50</w:t>
            </w:r>
          </w:p>
        </w:tc>
        <w:tc>
          <w:tcPr>
            <w:tcW w:w="1139" w:type="dxa"/>
            <w:tcBorders>
              <w:left w:val="single" w:sz="4" w:space="0" w:color="000000"/>
              <w:bottom w:val="single" w:sz="4" w:space="0" w:color="000000"/>
            </w:tcBorders>
            <w:shd w:val="clear" w:color="auto" w:fill="FFFFFF"/>
            <w:vAlign w:val="center"/>
          </w:tcPr>
          <w:p w14:paraId="41900E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E79CE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1 612,00</w:t>
            </w:r>
          </w:p>
        </w:tc>
      </w:tr>
      <w:tr w:rsidR="00297A27" w:rsidRPr="00297A27" w14:paraId="017376D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A9AE0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451</w:t>
            </w:r>
          </w:p>
        </w:tc>
        <w:tc>
          <w:tcPr>
            <w:tcW w:w="7142" w:type="dxa"/>
            <w:tcBorders>
              <w:left w:val="single" w:sz="4" w:space="0" w:color="000000"/>
              <w:bottom w:val="single" w:sz="4" w:space="0" w:color="000000"/>
            </w:tcBorders>
            <w:shd w:val="clear" w:color="auto" w:fill="FFFFFF"/>
          </w:tcPr>
          <w:p w14:paraId="1B863BC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Колодка </w:t>
            </w:r>
            <w:proofErr w:type="spellStart"/>
            <w:r w:rsidRPr="00297A27">
              <w:rPr>
                <w:rFonts w:ascii="Times New Roman" w:eastAsia="Times New Roman" w:hAnsi="Times New Roman" w:cs="Times New Roman"/>
                <w:color w:val="00000A"/>
                <w:kern w:val="1"/>
                <w:sz w:val="20"/>
                <w:szCs w:val="20"/>
                <w:lang w:eastAsia="zh-CN"/>
                <w14:ligatures w14:val="none"/>
              </w:rPr>
              <w:t>тормозн</w:t>
            </w:r>
            <w:proofErr w:type="spellEnd"/>
            <w:r w:rsidRPr="00297A27">
              <w:rPr>
                <w:rFonts w:ascii="Times New Roman" w:eastAsia="Times New Roman" w:hAnsi="Times New Roman" w:cs="Times New Roman"/>
                <w:color w:val="00000A"/>
                <w:kern w:val="1"/>
                <w:sz w:val="20"/>
                <w:szCs w:val="20"/>
                <w:lang w:eastAsia="zh-CN"/>
                <w14:ligatures w14:val="none"/>
              </w:rPr>
              <w:t xml:space="preserve"> 3309 </w:t>
            </w:r>
            <w:proofErr w:type="spellStart"/>
            <w:r w:rsidRPr="00297A27">
              <w:rPr>
                <w:rFonts w:ascii="Times New Roman" w:eastAsia="Times New Roman" w:hAnsi="Times New Roman" w:cs="Times New Roman"/>
                <w:color w:val="00000A"/>
                <w:kern w:val="1"/>
                <w:sz w:val="20"/>
                <w:szCs w:val="20"/>
                <w:lang w:eastAsia="zh-CN"/>
                <w14:ligatures w14:val="none"/>
              </w:rPr>
              <w:t>передн</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7B017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97280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8A59E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1 320,00</w:t>
            </w:r>
          </w:p>
        </w:tc>
        <w:tc>
          <w:tcPr>
            <w:tcW w:w="1184" w:type="dxa"/>
            <w:tcBorders>
              <w:left w:val="single" w:sz="4" w:space="0" w:color="000000"/>
              <w:bottom w:val="single" w:sz="4" w:space="0" w:color="000000"/>
            </w:tcBorders>
            <w:shd w:val="clear" w:color="auto" w:fill="FFFFFF"/>
            <w:vAlign w:val="center"/>
          </w:tcPr>
          <w:p w14:paraId="54BD68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1 386,00</w:t>
            </w:r>
          </w:p>
        </w:tc>
        <w:tc>
          <w:tcPr>
            <w:tcW w:w="1135" w:type="dxa"/>
            <w:tcBorders>
              <w:left w:val="single" w:sz="4" w:space="0" w:color="000000"/>
              <w:bottom w:val="single" w:sz="4" w:space="0" w:color="000000"/>
            </w:tcBorders>
            <w:shd w:val="clear" w:color="auto" w:fill="FFFFFF"/>
            <w:vAlign w:val="center"/>
          </w:tcPr>
          <w:p w14:paraId="0157B5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1 412,40</w:t>
            </w:r>
          </w:p>
        </w:tc>
        <w:tc>
          <w:tcPr>
            <w:tcW w:w="1139" w:type="dxa"/>
            <w:tcBorders>
              <w:left w:val="single" w:sz="4" w:space="0" w:color="000000"/>
              <w:bottom w:val="single" w:sz="4" w:space="0" w:color="000000"/>
            </w:tcBorders>
            <w:shd w:val="clear" w:color="auto" w:fill="FFFFFF"/>
            <w:vAlign w:val="center"/>
          </w:tcPr>
          <w:p w14:paraId="1CDBEE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1 372,80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C5AC6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1 372,80</w:t>
            </w:r>
          </w:p>
        </w:tc>
      </w:tr>
      <w:tr w:rsidR="00297A27" w:rsidRPr="00297A27" w14:paraId="3E8970B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5A347D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452</w:t>
            </w:r>
          </w:p>
        </w:tc>
        <w:tc>
          <w:tcPr>
            <w:tcW w:w="7142" w:type="dxa"/>
            <w:tcBorders>
              <w:left w:val="single" w:sz="4" w:space="0" w:color="000000"/>
              <w:bottom w:val="single" w:sz="4" w:space="0" w:color="000000"/>
            </w:tcBorders>
            <w:shd w:val="clear" w:color="auto" w:fill="FFFFFF"/>
          </w:tcPr>
          <w:p w14:paraId="2407B0E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КОМ КПП 5-ступ (фланец)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кор.шток</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ассениз.НБ</w:t>
            </w:r>
            <w:proofErr w:type="spellEnd"/>
          </w:p>
        </w:tc>
        <w:tc>
          <w:tcPr>
            <w:tcW w:w="708" w:type="dxa"/>
            <w:tcBorders>
              <w:left w:val="single" w:sz="4" w:space="0" w:color="000000"/>
              <w:bottom w:val="single" w:sz="4" w:space="0" w:color="000000"/>
            </w:tcBorders>
            <w:shd w:val="clear" w:color="auto" w:fill="FFFFFF"/>
          </w:tcPr>
          <w:p w14:paraId="5619D9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8AA45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734AE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14 600,00</w:t>
            </w:r>
          </w:p>
        </w:tc>
        <w:tc>
          <w:tcPr>
            <w:tcW w:w="1184" w:type="dxa"/>
            <w:tcBorders>
              <w:left w:val="single" w:sz="4" w:space="0" w:color="000000"/>
              <w:bottom w:val="single" w:sz="4" w:space="0" w:color="000000"/>
            </w:tcBorders>
            <w:shd w:val="clear" w:color="auto" w:fill="FFFFFF"/>
            <w:vAlign w:val="center"/>
          </w:tcPr>
          <w:p w14:paraId="3B1250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15 330,00</w:t>
            </w:r>
          </w:p>
        </w:tc>
        <w:tc>
          <w:tcPr>
            <w:tcW w:w="1135" w:type="dxa"/>
            <w:tcBorders>
              <w:left w:val="single" w:sz="4" w:space="0" w:color="000000"/>
              <w:bottom w:val="single" w:sz="4" w:space="0" w:color="000000"/>
            </w:tcBorders>
            <w:shd w:val="clear" w:color="auto" w:fill="FFFFFF"/>
            <w:vAlign w:val="center"/>
          </w:tcPr>
          <w:p w14:paraId="48A043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15 622,00</w:t>
            </w:r>
          </w:p>
        </w:tc>
        <w:tc>
          <w:tcPr>
            <w:tcW w:w="1139" w:type="dxa"/>
            <w:tcBorders>
              <w:left w:val="single" w:sz="4" w:space="0" w:color="000000"/>
              <w:bottom w:val="single" w:sz="4" w:space="0" w:color="000000"/>
            </w:tcBorders>
            <w:shd w:val="clear" w:color="auto" w:fill="FFFFFF"/>
            <w:vAlign w:val="center"/>
          </w:tcPr>
          <w:p w14:paraId="474ADDB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15 184,00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E29A4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15 184,00</w:t>
            </w:r>
          </w:p>
        </w:tc>
      </w:tr>
      <w:tr w:rsidR="00297A27" w:rsidRPr="00297A27" w14:paraId="25CF311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9B6965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453</w:t>
            </w:r>
          </w:p>
        </w:tc>
        <w:tc>
          <w:tcPr>
            <w:tcW w:w="7142" w:type="dxa"/>
            <w:tcBorders>
              <w:left w:val="single" w:sz="4" w:space="0" w:color="000000"/>
              <w:bottom w:val="single" w:sz="4" w:space="0" w:color="000000"/>
            </w:tcBorders>
            <w:shd w:val="clear" w:color="auto" w:fill="FFFFFF"/>
          </w:tcPr>
          <w:p w14:paraId="2CB365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Коммутатор ГАЗ, ЗИЛ, </w:t>
            </w:r>
            <w:proofErr w:type="gramStart"/>
            <w:r w:rsidRPr="00297A27">
              <w:rPr>
                <w:rFonts w:ascii="Times New Roman" w:eastAsia="Times New Roman" w:hAnsi="Times New Roman" w:cs="Times New Roman"/>
                <w:color w:val="00000A"/>
                <w:kern w:val="1"/>
                <w:sz w:val="20"/>
                <w:szCs w:val="20"/>
                <w:lang w:eastAsia="zh-CN"/>
                <w14:ligatures w14:val="none"/>
              </w:rPr>
              <w:t>ПАЗ  13.3734</w:t>
            </w:r>
            <w:proofErr w:type="gramEnd"/>
            <w:r w:rsidRPr="00297A27">
              <w:rPr>
                <w:rFonts w:ascii="Times New Roman" w:eastAsia="Times New Roman" w:hAnsi="Times New Roman" w:cs="Times New Roman"/>
                <w:color w:val="00000A"/>
                <w:kern w:val="1"/>
                <w:sz w:val="20"/>
                <w:szCs w:val="20"/>
                <w:lang w:eastAsia="zh-CN"/>
                <w14:ligatures w14:val="none"/>
              </w:rPr>
              <w:t xml:space="preserve">-01 </w:t>
            </w:r>
          </w:p>
        </w:tc>
        <w:tc>
          <w:tcPr>
            <w:tcW w:w="708" w:type="dxa"/>
            <w:tcBorders>
              <w:left w:val="single" w:sz="4" w:space="0" w:color="000000"/>
              <w:bottom w:val="single" w:sz="4" w:space="0" w:color="000000"/>
            </w:tcBorders>
            <w:shd w:val="clear" w:color="auto" w:fill="FFFFFF"/>
          </w:tcPr>
          <w:p w14:paraId="793F03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17E4C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54261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3EAF77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6C780B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546350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10487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2BC178B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89AEEF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454</w:t>
            </w:r>
          </w:p>
        </w:tc>
        <w:tc>
          <w:tcPr>
            <w:tcW w:w="7142" w:type="dxa"/>
            <w:tcBorders>
              <w:left w:val="single" w:sz="4" w:space="0" w:color="000000"/>
              <w:bottom w:val="single" w:sz="4" w:space="0" w:color="000000"/>
            </w:tcBorders>
            <w:shd w:val="clear" w:color="auto" w:fill="FFFFFF"/>
          </w:tcPr>
          <w:p w14:paraId="0ACD394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Комплект сцепления ГАЗ-53, ПАЗ</w:t>
            </w:r>
          </w:p>
        </w:tc>
        <w:tc>
          <w:tcPr>
            <w:tcW w:w="708" w:type="dxa"/>
            <w:tcBorders>
              <w:left w:val="single" w:sz="4" w:space="0" w:color="000000"/>
              <w:bottom w:val="single" w:sz="4" w:space="0" w:color="000000"/>
            </w:tcBorders>
            <w:shd w:val="clear" w:color="auto" w:fill="FFFFFF"/>
          </w:tcPr>
          <w:p w14:paraId="7E1B30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43195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3E99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9 950,00</w:t>
            </w:r>
          </w:p>
        </w:tc>
        <w:tc>
          <w:tcPr>
            <w:tcW w:w="1184" w:type="dxa"/>
            <w:tcBorders>
              <w:left w:val="single" w:sz="4" w:space="0" w:color="000000"/>
              <w:bottom w:val="single" w:sz="4" w:space="0" w:color="000000"/>
            </w:tcBorders>
            <w:shd w:val="clear" w:color="auto" w:fill="FFFFFF"/>
            <w:vAlign w:val="center"/>
          </w:tcPr>
          <w:p w14:paraId="55962C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10 447,50</w:t>
            </w:r>
          </w:p>
        </w:tc>
        <w:tc>
          <w:tcPr>
            <w:tcW w:w="1135" w:type="dxa"/>
            <w:tcBorders>
              <w:left w:val="single" w:sz="4" w:space="0" w:color="000000"/>
              <w:bottom w:val="single" w:sz="4" w:space="0" w:color="000000"/>
            </w:tcBorders>
            <w:shd w:val="clear" w:color="auto" w:fill="FFFFFF"/>
            <w:vAlign w:val="center"/>
          </w:tcPr>
          <w:p w14:paraId="7D2AF9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10 646,50</w:t>
            </w:r>
          </w:p>
        </w:tc>
        <w:tc>
          <w:tcPr>
            <w:tcW w:w="1139" w:type="dxa"/>
            <w:tcBorders>
              <w:left w:val="single" w:sz="4" w:space="0" w:color="000000"/>
              <w:bottom w:val="single" w:sz="4" w:space="0" w:color="000000"/>
            </w:tcBorders>
            <w:shd w:val="clear" w:color="auto" w:fill="FFFFFF"/>
            <w:vAlign w:val="center"/>
          </w:tcPr>
          <w:p w14:paraId="74C47D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10 348,00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11272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10 348,00</w:t>
            </w:r>
          </w:p>
        </w:tc>
      </w:tr>
      <w:tr w:rsidR="00297A27" w:rsidRPr="00297A27" w14:paraId="71F1060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840069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455</w:t>
            </w:r>
          </w:p>
        </w:tc>
        <w:tc>
          <w:tcPr>
            <w:tcW w:w="7142" w:type="dxa"/>
            <w:tcBorders>
              <w:left w:val="single" w:sz="4" w:space="0" w:color="000000"/>
              <w:bottom w:val="single" w:sz="4" w:space="0" w:color="000000"/>
            </w:tcBorders>
            <w:shd w:val="clear" w:color="auto" w:fill="FFFFFF"/>
          </w:tcPr>
          <w:p w14:paraId="0B4A15C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Компрессор 66</w:t>
            </w:r>
          </w:p>
        </w:tc>
        <w:tc>
          <w:tcPr>
            <w:tcW w:w="708" w:type="dxa"/>
            <w:tcBorders>
              <w:left w:val="single" w:sz="4" w:space="0" w:color="000000"/>
              <w:bottom w:val="single" w:sz="4" w:space="0" w:color="000000"/>
            </w:tcBorders>
            <w:shd w:val="clear" w:color="auto" w:fill="FFFFFF"/>
          </w:tcPr>
          <w:p w14:paraId="3432CA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B7DAB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F26BE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17 500,00</w:t>
            </w:r>
          </w:p>
        </w:tc>
        <w:tc>
          <w:tcPr>
            <w:tcW w:w="1184" w:type="dxa"/>
            <w:tcBorders>
              <w:left w:val="single" w:sz="4" w:space="0" w:color="000000"/>
              <w:bottom w:val="single" w:sz="4" w:space="0" w:color="000000"/>
            </w:tcBorders>
            <w:shd w:val="clear" w:color="auto" w:fill="FFFFFF"/>
            <w:vAlign w:val="center"/>
          </w:tcPr>
          <w:p w14:paraId="4C5F8F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18 375,00</w:t>
            </w:r>
          </w:p>
        </w:tc>
        <w:tc>
          <w:tcPr>
            <w:tcW w:w="1135" w:type="dxa"/>
            <w:tcBorders>
              <w:left w:val="single" w:sz="4" w:space="0" w:color="000000"/>
              <w:bottom w:val="single" w:sz="4" w:space="0" w:color="000000"/>
            </w:tcBorders>
            <w:shd w:val="clear" w:color="auto" w:fill="FFFFFF"/>
            <w:vAlign w:val="center"/>
          </w:tcPr>
          <w:p w14:paraId="090861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18 725,00</w:t>
            </w:r>
          </w:p>
        </w:tc>
        <w:tc>
          <w:tcPr>
            <w:tcW w:w="1139" w:type="dxa"/>
            <w:tcBorders>
              <w:left w:val="single" w:sz="4" w:space="0" w:color="000000"/>
              <w:bottom w:val="single" w:sz="4" w:space="0" w:color="000000"/>
            </w:tcBorders>
            <w:shd w:val="clear" w:color="auto" w:fill="FFFFFF"/>
            <w:vAlign w:val="center"/>
          </w:tcPr>
          <w:p w14:paraId="219402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18 200,00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63172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18 200,00</w:t>
            </w:r>
          </w:p>
        </w:tc>
      </w:tr>
      <w:tr w:rsidR="00297A27" w:rsidRPr="00297A27" w14:paraId="5B9DDB8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68057C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456</w:t>
            </w:r>
          </w:p>
        </w:tc>
        <w:tc>
          <w:tcPr>
            <w:tcW w:w="7142" w:type="dxa"/>
            <w:tcBorders>
              <w:left w:val="single" w:sz="4" w:space="0" w:color="000000"/>
              <w:bottom w:val="single" w:sz="4" w:space="0" w:color="000000"/>
            </w:tcBorders>
            <w:shd w:val="clear" w:color="auto" w:fill="FFFFFF"/>
          </w:tcPr>
          <w:p w14:paraId="44B4AAF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Крестовина кард. вала 53,3307 </w:t>
            </w:r>
          </w:p>
        </w:tc>
        <w:tc>
          <w:tcPr>
            <w:tcW w:w="708" w:type="dxa"/>
            <w:tcBorders>
              <w:left w:val="single" w:sz="4" w:space="0" w:color="000000"/>
              <w:bottom w:val="single" w:sz="4" w:space="0" w:color="000000"/>
            </w:tcBorders>
            <w:shd w:val="clear" w:color="auto" w:fill="FFFFFF"/>
          </w:tcPr>
          <w:p w14:paraId="620E88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2A176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5C7D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650,00</w:t>
            </w:r>
          </w:p>
        </w:tc>
        <w:tc>
          <w:tcPr>
            <w:tcW w:w="1184" w:type="dxa"/>
            <w:tcBorders>
              <w:left w:val="single" w:sz="4" w:space="0" w:color="000000"/>
              <w:bottom w:val="single" w:sz="4" w:space="0" w:color="000000"/>
            </w:tcBorders>
            <w:shd w:val="clear" w:color="auto" w:fill="FFFFFF"/>
            <w:vAlign w:val="center"/>
          </w:tcPr>
          <w:p w14:paraId="6241A6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682,50</w:t>
            </w:r>
          </w:p>
        </w:tc>
        <w:tc>
          <w:tcPr>
            <w:tcW w:w="1135" w:type="dxa"/>
            <w:tcBorders>
              <w:left w:val="single" w:sz="4" w:space="0" w:color="000000"/>
              <w:bottom w:val="single" w:sz="4" w:space="0" w:color="000000"/>
            </w:tcBorders>
            <w:shd w:val="clear" w:color="auto" w:fill="FFFFFF"/>
            <w:vAlign w:val="center"/>
          </w:tcPr>
          <w:p w14:paraId="0BAEE6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695,50</w:t>
            </w:r>
          </w:p>
        </w:tc>
        <w:tc>
          <w:tcPr>
            <w:tcW w:w="1139" w:type="dxa"/>
            <w:tcBorders>
              <w:left w:val="single" w:sz="4" w:space="0" w:color="000000"/>
              <w:bottom w:val="single" w:sz="4" w:space="0" w:color="000000"/>
            </w:tcBorders>
            <w:shd w:val="clear" w:color="auto" w:fill="FFFFFF"/>
            <w:vAlign w:val="center"/>
          </w:tcPr>
          <w:p w14:paraId="4FDB68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3D3E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676,00</w:t>
            </w:r>
          </w:p>
        </w:tc>
      </w:tr>
      <w:tr w:rsidR="00297A27" w:rsidRPr="00297A27" w14:paraId="2A2601E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1FB298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457</w:t>
            </w:r>
          </w:p>
        </w:tc>
        <w:tc>
          <w:tcPr>
            <w:tcW w:w="7142" w:type="dxa"/>
            <w:tcBorders>
              <w:left w:val="single" w:sz="4" w:space="0" w:color="000000"/>
              <w:bottom w:val="single" w:sz="4" w:space="0" w:color="000000"/>
            </w:tcBorders>
            <w:shd w:val="clear" w:color="auto" w:fill="FFFFFF"/>
          </w:tcPr>
          <w:p w14:paraId="2B74D9F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Кулак поворотный 3309 левый с АБС</w:t>
            </w:r>
          </w:p>
        </w:tc>
        <w:tc>
          <w:tcPr>
            <w:tcW w:w="708" w:type="dxa"/>
            <w:tcBorders>
              <w:left w:val="single" w:sz="4" w:space="0" w:color="000000"/>
              <w:bottom w:val="single" w:sz="4" w:space="0" w:color="000000"/>
            </w:tcBorders>
            <w:shd w:val="clear" w:color="auto" w:fill="FFFFFF"/>
          </w:tcPr>
          <w:p w14:paraId="3CDA9B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9A63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F736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8 700,00</w:t>
            </w:r>
          </w:p>
        </w:tc>
        <w:tc>
          <w:tcPr>
            <w:tcW w:w="1184" w:type="dxa"/>
            <w:tcBorders>
              <w:left w:val="single" w:sz="4" w:space="0" w:color="000000"/>
              <w:bottom w:val="single" w:sz="4" w:space="0" w:color="000000"/>
            </w:tcBorders>
            <w:shd w:val="clear" w:color="auto" w:fill="FFFFFF"/>
            <w:vAlign w:val="center"/>
          </w:tcPr>
          <w:p w14:paraId="00F7DB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9 135,00</w:t>
            </w:r>
          </w:p>
        </w:tc>
        <w:tc>
          <w:tcPr>
            <w:tcW w:w="1135" w:type="dxa"/>
            <w:tcBorders>
              <w:left w:val="single" w:sz="4" w:space="0" w:color="000000"/>
              <w:bottom w:val="single" w:sz="4" w:space="0" w:color="000000"/>
            </w:tcBorders>
            <w:shd w:val="clear" w:color="auto" w:fill="FFFFFF"/>
            <w:vAlign w:val="center"/>
          </w:tcPr>
          <w:p w14:paraId="3F99ED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9 309,00</w:t>
            </w:r>
          </w:p>
        </w:tc>
        <w:tc>
          <w:tcPr>
            <w:tcW w:w="1139" w:type="dxa"/>
            <w:tcBorders>
              <w:left w:val="single" w:sz="4" w:space="0" w:color="000000"/>
              <w:bottom w:val="single" w:sz="4" w:space="0" w:color="000000"/>
            </w:tcBorders>
            <w:shd w:val="clear" w:color="auto" w:fill="FFFFFF"/>
            <w:vAlign w:val="center"/>
          </w:tcPr>
          <w:p w14:paraId="0F294D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9 048,00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E8FB5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9 048,00</w:t>
            </w:r>
          </w:p>
        </w:tc>
      </w:tr>
      <w:tr w:rsidR="00297A27" w:rsidRPr="00297A27" w14:paraId="6CDA635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238EC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458</w:t>
            </w:r>
          </w:p>
        </w:tc>
        <w:tc>
          <w:tcPr>
            <w:tcW w:w="7142" w:type="dxa"/>
            <w:tcBorders>
              <w:left w:val="single" w:sz="4" w:space="0" w:color="000000"/>
              <w:bottom w:val="single" w:sz="4" w:space="0" w:color="000000"/>
            </w:tcBorders>
            <w:shd w:val="clear" w:color="auto" w:fill="FFFFFF"/>
          </w:tcPr>
          <w:p w14:paraId="622920F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Кулак поворотный 3309 правый с АБС</w:t>
            </w:r>
          </w:p>
        </w:tc>
        <w:tc>
          <w:tcPr>
            <w:tcW w:w="708" w:type="dxa"/>
            <w:tcBorders>
              <w:left w:val="single" w:sz="4" w:space="0" w:color="000000"/>
              <w:bottom w:val="single" w:sz="4" w:space="0" w:color="000000"/>
            </w:tcBorders>
            <w:shd w:val="clear" w:color="auto" w:fill="FFFFFF"/>
          </w:tcPr>
          <w:p w14:paraId="5EE17D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B9156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19D4C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8 500,00</w:t>
            </w:r>
          </w:p>
        </w:tc>
        <w:tc>
          <w:tcPr>
            <w:tcW w:w="1184" w:type="dxa"/>
            <w:tcBorders>
              <w:left w:val="single" w:sz="4" w:space="0" w:color="000000"/>
              <w:bottom w:val="single" w:sz="4" w:space="0" w:color="000000"/>
            </w:tcBorders>
            <w:shd w:val="clear" w:color="auto" w:fill="FFFFFF"/>
            <w:vAlign w:val="center"/>
          </w:tcPr>
          <w:p w14:paraId="6A8A49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8 925,00</w:t>
            </w:r>
          </w:p>
        </w:tc>
        <w:tc>
          <w:tcPr>
            <w:tcW w:w="1135" w:type="dxa"/>
            <w:tcBorders>
              <w:left w:val="single" w:sz="4" w:space="0" w:color="000000"/>
              <w:bottom w:val="single" w:sz="4" w:space="0" w:color="000000"/>
            </w:tcBorders>
            <w:shd w:val="clear" w:color="auto" w:fill="FFFFFF"/>
            <w:vAlign w:val="center"/>
          </w:tcPr>
          <w:p w14:paraId="56455E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9 095,00</w:t>
            </w:r>
          </w:p>
        </w:tc>
        <w:tc>
          <w:tcPr>
            <w:tcW w:w="1139" w:type="dxa"/>
            <w:tcBorders>
              <w:left w:val="single" w:sz="4" w:space="0" w:color="000000"/>
              <w:bottom w:val="single" w:sz="4" w:space="0" w:color="000000"/>
            </w:tcBorders>
            <w:shd w:val="clear" w:color="auto" w:fill="FFFFFF"/>
            <w:vAlign w:val="center"/>
          </w:tcPr>
          <w:p w14:paraId="3E5799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8 840,00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19ADB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8 840,00</w:t>
            </w:r>
          </w:p>
        </w:tc>
      </w:tr>
      <w:tr w:rsidR="00297A27" w:rsidRPr="00297A27" w14:paraId="3457BED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22F8A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459</w:t>
            </w:r>
          </w:p>
        </w:tc>
        <w:tc>
          <w:tcPr>
            <w:tcW w:w="7142" w:type="dxa"/>
            <w:tcBorders>
              <w:left w:val="single" w:sz="4" w:space="0" w:color="000000"/>
              <w:bottom w:val="single" w:sz="4" w:space="0" w:color="000000"/>
            </w:tcBorders>
            <w:shd w:val="clear" w:color="auto" w:fill="FFFFFF"/>
          </w:tcPr>
          <w:p w14:paraId="05AAAB2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Лампа </w:t>
            </w:r>
            <w:proofErr w:type="spellStart"/>
            <w:r w:rsidRPr="00297A27">
              <w:rPr>
                <w:rFonts w:ascii="Times New Roman" w:eastAsia="Times New Roman" w:hAnsi="Times New Roman" w:cs="Times New Roman"/>
                <w:color w:val="00000A"/>
                <w:kern w:val="1"/>
                <w:sz w:val="20"/>
                <w:szCs w:val="20"/>
                <w:lang w:eastAsia="zh-CN"/>
                <w14:ligatures w14:val="none"/>
              </w:rPr>
              <w:t>гал</w:t>
            </w:r>
            <w:proofErr w:type="spellEnd"/>
            <w:r w:rsidRPr="00297A27">
              <w:rPr>
                <w:rFonts w:ascii="Times New Roman" w:eastAsia="Times New Roman" w:hAnsi="Times New Roman" w:cs="Times New Roman"/>
                <w:color w:val="00000A"/>
                <w:kern w:val="1"/>
                <w:sz w:val="20"/>
                <w:szCs w:val="20"/>
                <w:lang w:eastAsia="zh-CN"/>
                <w14:ligatures w14:val="none"/>
              </w:rPr>
              <w:t xml:space="preserve">. H 4 24 V- 75/70 W </w:t>
            </w:r>
          </w:p>
        </w:tc>
        <w:tc>
          <w:tcPr>
            <w:tcW w:w="708" w:type="dxa"/>
            <w:tcBorders>
              <w:left w:val="single" w:sz="4" w:space="0" w:color="000000"/>
              <w:bottom w:val="single" w:sz="4" w:space="0" w:color="000000"/>
            </w:tcBorders>
            <w:shd w:val="clear" w:color="auto" w:fill="FFFFFF"/>
          </w:tcPr>
          <w:p w14:paraId="7F7430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778C0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E7589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270,00</w:t>
            </w:r>
          </w:p>
        </w:tc>
        <w:tc>
          <w:tcPr>
            <w:tcW w:w="1184" w:type="dxa"/>
            <w:tcBorders>
              <w:left w:val="single" w:sz="4" w:space="0" w:color="000000"/>
              <w:bottom w:val="single" w:sz="4" w:space="0" w:color="000000"/>
            </w:tcBorders>
            <w:shd w:val="clear" w:color="auto" w:fill="FFFFFF"/>
            <w:vAlign w:val="center"/>
          </w:tcPr>
          <w:p w14:paraId="5E2CFE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283,50</w:t>
            </w:r>
          </w:p>
        </w:tc>
        <w:tc>
          <w:tcPr>
            <w:tcW w:w="1135" w:type="dxa"/>
            <w:tcBorders>
              <w:left w:val="single" w:sz="4" w:space="0" w:color="000000"/>
              <w:bottom w:val="single" w:sz="4" w:space="0" w:color="000000"/>
            </w:tcBorders>
            <w:shd w:val="clear" w:color="auto" w:fill="FFFFFF"/>
            <w:vAlign w:val="center"/>
          </w:tcPr>
          <w:p w14:paraId="7F27F8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288,90</w:t>
            </w:r>
          </w:p>
        </w:tc>
        <w:tc>
          <w:tcPr>
            <w:tcW w:w="1139" w:type="dxa"/>
            <w:tcBorders>
              <w:left w:val="single" w:sz="4" w:space="0" w:color="000000"/>
              <w:bottom w:val="single" w:sz="4" w:space="0" w:color="000000"/>
            </w:tcBorders>
            <w:shd w:val="clear" w:color="auto" w:fill="FFFFFF"/>
            <w:vAlign w:val="center"/>
          </w:tcPr>
          <w:p w14:paraId="3B69AD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02CDE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280,80</w:t>
            </w:r>
          </w:p>
        </w:tc>
      </w:tr>
      <w:tr w:rsidR="00297A27" w:rsidRPr="00297A27" w14:paraId="06A6E46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419D7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460</w:t>
            </w:r>
          </w:p>
        </w:tc>
        <w:tc>
          <w:tcPr>
            <w:tcW w:w="7142" w:type="dxa"/>
            <w:tcBorders>
              <w:left w:val="single" w:sz="4" w:space="0" w:color="000000"/>
              <w:bottom w:val="single" w:sz="4" w:space="0" w:color="000000"/>
            </w:tcBorders>
            <w:shd w:val="clear" w:color="auto" w:fill="FFFFFF"/>
          </w:tcPr>
          <w:p w14:paraId="6142CA2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3308 рессоры передней №1,2</w:t>
            </w:r>
          </w:p>
        </w:tc>
        <w:tc>
          <w:tcPr>
            <w:tcW w:w="708" w:type="dxa"/>
            <w:tcBorders>
              <w:left w:val="single" w:sz="4" w:space="0" w:color="000000"/>
              <w:bottom w:val="single" w:sz="4" w:space="0" w:color="000000"/>
            </w:tcBorders>
            <w:shd w:val="clear" w:color="auto" w:fill="FFFFFF"/>
          </w:tcPr>
          <w:p w14:paraId="5A511D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74D40C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5F664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2 460,00</w:t>
            </w:r>
          </w:p>
        </w:tc>
        <w:tc>
          <w:tcPr>
            <w:tcW w:w="1184" w:type="dxa"/>
            <w:tcBorders>
              <w:left w:val="single" w:sz="4" w:space="0" w:color="000000"/>
              <w:bottom w:val="single" w:sz="4" w:space="0" w:color="000000"/>
            </w:tcBorders>
            <w:shd w:val="clear" w:color="auto" w:fill="FFFFFF"/>
            <w:vAlign w:val="center"/>
          </w:tcPr>
          <w:p w14:paraId="588693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2 583,00</w:t>
            </w:r>
          </w:p>
        </w:tc>
        <w:tc>
          <w:tcPr>
            <w:tcW w:w="1135" w:type="dxa"/>
            <w:tcBorders>
              <w:left w:val="single" w:sz="4" w:space="0" w:color="000000"/>
              <w:bottom w:val="single" w:sz="4" w:space="0" w:color="000000"/>
            </w:tcBorders>
            <w:shd w:val="clear" w:color="auto" w:fill="FFFFFF"/>
            <w:vAlign w:val="center"/>
          </w:tcPr>
          <w:p w14:paraId="3DD171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2 632,20</w:t>
            </w:r>
          </w:p>
        </w:tc>
        <w:tc>
          <w:tcPr>
            <w:tcW w:w="1139" w:type="dxa"/>
            <w:tcBorders>
              <w:left w:val="single" w:sz="4" w:space="0" w:color="000000"/>
              <w:bottom w:val="single" w:sz="4" w:space="0" w:color="000000"/>
            </w:tcBorders>
            <w:shd w:val="clear" w:color="auto" w:fill="FFFFFF"/>
            <w:vAlign w:val="center"/>
          </w:tcPr>
          <w:p w14:paraId="270EF1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2 558,40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44EF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2 558,40</w:t>
            </w:r>
          </w:p>
        </w:tc>
      </w:tr>
      <w:tr w:rsidR="00297A27" w:rsidRPr="00297A27" w14:paraId="0022B19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B94A6F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461</w:t>
            </w:r>
          </w:p>
        </w:tc>
        <w:tc>
          <w:tcPr>
            <w:tcW w:w="7142" w:type="dxa"/>
            <w:tcBorders>
              <w:left w:val="single" w:sz="4" w:space="0" w:color="000000"/>
              <w:bottom w:val="single" w:sz="4" w:space="0" w:color="000000"/>
            </w:tcBorders>
            <w:shd w:val="clear" w:color="auto" w:fill="FFFFFF"/>
          </w:tcPr>
          <w:p w14:paraId="20D581D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53,3307 рессоры передней №1</w:t>
            </w:r>
          </w:p>
        </w:tc>
        <w:tc>
          <w:tcPr>
            <w:tcW w:w="708" w:type="dxa"/>
            <w:tcBorders>
              <w:left w:val="single" w:sz="4" w:space="0" w:color="000000"/>
              <w:bottom w:val="single" w:sz="4" w:space="0" w:color="000000"/>
            </w:tcBorders>
            <w:shd w:val="clear" w:color="auto" w:fill="FFFFFF"/>
          </w:tcPr>
          <w:p w14:paraId="39E33A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D4CC8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5C698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0ED363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5E8E72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19DCDA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8B919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57B6BE0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03DA6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462</w:t>
            </w:r>
          </w:p>
        </w:tc>
        <w:tc>
          <w:tcPr>
            <w:tcW w:w="7142" w:type="dxa"/>
            <w:tcBorders>
              <w:left w:val="single" w:sz="4" w:space="0" w:color="000000"/>
              <w:bottom w:val="single" w:sz="4" w:space="0" w:color="000000"/>
            </w:tcBorders>
            <w:shd w:val="clear" w:color="auto" w:fill="FFFFFF"/>
          </w:tcPr>
          <w:p w14:paraId="04DF690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53,3307 рессоры передней №2</w:t>
            </w:r>
          </w:p>
        </w:tc>
        <w:tc>
          <w:tcPr>
            <w:tcW w:w="708" w:type="dxa"/>
            <w:tcBorders>
              <w:left w:val="single" w:sz="4" w:space="0" w:color="000000"/>
              <w:bottom w:val="single" w:sz="4" w:space="0" w:color="000000"/>
            </w:tcBorders>
            <w:shd w:val="clear" w:color="auto" w:fill="FFFFFF"/>
          </w:tcPr>
          <w:p w14:paraId="09CC38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AA76B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3E4B2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2 000,00</w:t>
            </w:r>
          </w:p>
        </w:tc>
        <w:tc>
          <w:tcPr>
            <w:tcW w:w="1184" w:type="dxa"/>
            <w:tcBorders>
              <w:left w:val="single" w:sz="4" w:space="0" w:color="000000"/>
              <w:bottom w:val="single" w:sz="4" w:space="0" w:color="000000"/>
            </w:tcBorders>
            <w:shd w:val="clear" w:color="auto" w:fill="FFFFFF"/>
            <w:vAlign w:val="center"/>
          </w:tcPr>
          <w:p w14:paraId="77980A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2 100,00</w:t>
            </w:r>
          </w:p>
        </w:tc>
        <w:tc>
          <w:tcPr>
            <w:tcW w:w="1135" w:type="dxa"/>
            <w:tcBorders>
              <w:left w:val="single" w:sz="4" w:space="0" w:color="000000"/>
              <w:bottom w:val="single" w:sz="4" w:space="0" w:color="000000"/>
            </w:tcBorders>
            <w:shd w:val="clear" w:color="auto" w:fill="FFFFFF"/>
            <w:vAlign w:val="center"/>
          </w:tcPr>
          <w:p w14:paraId="1ED435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2 140,00</w:t>
            </w:r>
          </w:p>
        </w:tc>
        <w:tc>
          <w:tcPr>
            <w:tcW w:w="1139" w:type="dxa"/>
            <w:tcBorders>
              <w:left w:val="single" w:sz="4" w:space="0" w:color="000000"/>
              <w:bottom w:val="single" w:sz="4" w:space="0" w:color="000000"/>
            </w:tcBorders>
            <w:shd w:val="clear" w:color="auto" w:fill="FFFFFF"/>
            <w:vAlign w:val="center"/>
          </w:tcPr>
          <w:p w14:paraId="4E26F3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76062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2 080,00</w:t>
            </w:r>
          </w:p>
        </w:tc>
      </w:tr>
      <w:tr w:rsidR="00297A27" w:rsidRPr="00297A27" w14:paraId="55300C9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8A5B07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463</w:t>
            </w:r>
          </w:p>
        </w:tc>
        <w:tc>
          <w:tcPr>
            <w:tcW w:w="7142" w:type="dxa"/>
            <w:tcBorders>
              <w:left w:val="single" w:sz="4" w:space="0" w:color="000000"/>
              <w:bottom w:val="single" w:sz="4" w:space="0" w:color="000000"/>
            </w:tcBorders>
            <w:shd w:val="clear" w:color="auto" w:fill="FFFFFF"/>
          </w:tcPr>
          <w:p w14:paraId="276FCAD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53,3307 рессоры передней №2</w:t>
            </w:r>
          </w:p>
        </w:tc>
        <w:tc>
          <w:tcPr>
            <w:tcW w:w="708" w:type="dxa"/>
            <w:tcBorders>
              <w:left w:val="single" w:sz="4" w:space="0" w:color="000000"/>
              <w:bottom w:val="single" w:sz="4" w:space="0" w:color="000000"/>
            </w:tcBorders>
            <w:shd w:val="clear" w:color="auto" w:fill="FFFFFF"/>
          </w:tcPr>
          <w:p w14:paraId="06C4FB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DF84C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98E5D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75A0B9E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320812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7AA88B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F702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4936477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60864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464</w:t>
            </w:r>
          </w:p>
        </w:tc>
        <w:tc>
          <w:tcPr>
            <w:tcW w:w="7142" w:type="dxa"/>
            <w:tcBorders>
              <w:left w:val="single" w:sz="4" w:space="0" w:color="000000"/>
              <w:bottom w:val="single" w:sz="4" w:space="0" w:color="000000"/>
            </w:tcBorders>
            <w:shd w:val="clear" w:color="auto" w:fill="FFFFFF"/>
          </w:tcPr>
          <w:p w14:paraId="250B2D5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53,3307,672 рессоры задней №1</w:t>
            </w:r>
          </w:p>
        </w:tc>
        <w:tc>
          <w:tcPr>
            <w:tcW w:w="708" w:type="dxa"/>
            <w:tcBorders>
              <w:left w:val="single" w:sz="4" w:space="0" w:color="000000"/>
              <w:bottom w:val="single" w:sz="4" w:space="0" w:color="000000"/>
            </w:tcBorders>
            <w:shd w:val="clear" w:color="auto" w:fill="FFFFFF"/>
          </w:tcPr>
          <w:p w14:paraId="38D6AE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EEF88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64755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3 900,00</w:t>
            </w:r>
          </w:p>
        </w:tc>
        <w:tc>
          <w:tcPr>
            <w:tcW w:w="1184" w:type="dxa"/>
            <w:tcBorders>
              <w:left w:val="single" w:sz="4" w:space="0" w:color="000000"/>
              <w:bottom w:val="single" w:sz="4" w:space="0" w:color="000000"/>
            </w:tcBorders>
            <w:shd w:val="clear" w:color="auto" w:fill="FFFFFF"/>
            <w:vAlign w:val="center"/>
          </w:tcPr>
          <w:p w14:paraId="59AAC99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4 095,00</w:t>
            </w:r>
          </w:p>
        </w:tc>
        <w:tc>
          <w:tcPr>
            <w:tcW w:w="1135" w:type="dxa"/>
            <w:tcBorders>
              <w:left w:val="single" w:sz="4" w:space="0" w:color="000000"/>
              <w:bottom w:val="single" w:sz="4" w:space="0" w:color="000000"/>
            </w:tcBorders>
            <w:shd w:val="clear" w:color="auto" w:fill="FFFFFF"/>
            <w:vAlign w:val="center"/>
          </w:tcPr>
          <w:p w14:paraId="080449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4 173,00</w:t>
            </w:r>
          </w:p>
        </w:tc>
        <w:tc>
          <w:tcPr>
            <w:tcW w:w="1139" w:type="dxa"/>
            <w:tcBorders>
              <w:left w:val="single" w:sz="4" w:space="0" w:color="000000"/>
              <w:bottom w:val="single" w:sz="4" w:space="0" w:color="000000"/>
            </w:tcBorders>
            <w:shd w:val="clear" w:color="auto" w:fill="FFFFFF"/>
            <w:vAlign w:val="center"/>
          </w:tcPr>
          <w:p w14:paraId="27855E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2942AA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r>
      <w:tr w:rsidR="00297A27" w:rsidRPr="00297A27" w14:paraId="78A1462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260ED3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465</w:t>
            </w:r>
          </w:p>
        </w:tc>
        <w:tc>
          <w:tcPr>
            <w:tcW w:w="7142" w:type="dxa"/>
            <w:tcBorders>
              <w:left w:val="single" w:sz="4" w:space="0" w:color="000000"/>
              <w:bottom w:val="single" w:sz="4" w:space="0" w:color="000000"/>
            </w:tcBorders>
            <w:shd w:val="clear" w:color="auto" w:fill="FFFFFF"/>
          </w:tcPr>
          <w:p w14:paraId="1B79EF7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Лист 53,3307,672 рессоры задней №2</w:t>
            </w:r>
          </w:p>
        </w:tc>
        <w:tc>
          <w:tcPr>
            <w:tcW w:w="708" w:type="dxa"/>
            <w:tcBorders>
              <w:left w:val="single" w:sz="4" w:space="0" w:color="000000"/>
              <w:bottom w:val="single" w:sz="4" w:space="0" w:color="000000"/>
            </w:tcBorders>
            <w:shd w:val="clear" w:color="auto" w:fill="FFFFFF"/>
          </w:tcPr>
          <w:p w14:paraId="2FE370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37135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92243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3 900,00</w:t>
            </w:r>
          </w:p>
        </w:tc>
        <w:tc>
          <w:tcPr>
            <w:tcW w:w="1184" w:type="dxa"/>
            <w:tcBorders>
              <w:left w:val="single" w:sz="4" w:space="0" w:color="000000"/>
              <w:bottom w:val="single" w:sz="4" w:space="0" w:color="000000"/>
            </w:tcBorders>
            <w:shd w:val="clear" w:color="auto" w:fill="FFFFFF"/>
            <w:vAlign w:val="center"/>
          </w:tcPr>
          <w:p w14:paraId="6285E2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4 095,00</w:t>
            </w:r>
          </w:p>
        </w:tc>
        <w:tc>
          <w:tcPr>
            <w:tcW w:w="1135" w:type="dxa"/>
            <w:tcBorders>
              <w:left w:val="single" w:sz="4" w:space="0" w:color="000000"/>
              <w:bottom w:val="single" w:sz="4" w:space="0" w:color="000000"/>
            </w:tcBorders>
            <w:shd w:val="clear" w:color="auto" w:fill="FFFFFF"/>
            <w:vAlign w:val="center"/>
          </w:tcPr>
          <w:p w14:paraId="455D41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4 173,00</w:t>
            </w:r>
          </w:p>
        </w:tc>
        <w:tc>
          <w:tcPr>
            <w:tcW w:w="1139" w:type="dxa"/>
            <w:tcBorders>
              <w:left w:val="single" w:sz="4" w:space="0" w:color="000000"/>
              <w:bottom w:val="single" w:sz="4" w:space="0" w:color="000000"/>
            </w:tcBorders>
            <w:shd w:val="clear" w:color="auto" w:fill="FFFFFF"/>
            <w:vAlign w:val="center"/>
          </w:tcPr>
          <w:p w14:paraId="25A2F5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7B869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r>
      <w:tr w:rsidR="00297A27" w:rsidRPr="00297A27" w14:paraId="2E1ED24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E0DD4B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466</w:t>
            </w:r>
          </w:p>
        </w:tc>
        <w:tc>
          <w:tcPr>
            <w:tcW w:w="7142" w:type="dxa"/>
            <w:tcBorders>
              <w:left w:val="single" w:sz="4" w:space="0" w:color="000000"/>
              <w:bottom w:val="single" w:sz="4" w:space="0" w:color="000000"/>
            </w:tcBorders>
            <w:shd w:val="clear" w:color="auto" w:fill="FFFFFF"/>
          </w:tcPr>
          <w:p w14:paraId="53A7068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Маяк проблесковый на магните импульс 24V</w:t>
            </w:r>
          </w:p>
        </w:tc>
        <w:tc>
          <w:tcPr>
            <w:tcW w:w="708" w:type="dxa"/>
            <w:tcBorders>
              <w:left w:val="single" w:sz="4" w:space="0" w:color="000000"/>
              <w:bottom w:val="single" w:sz="4" w:space="0" w:color="000000"/>
            </w:tcBorders>
            <w:shd w:val="clear" w:color="auto" w:fill="FFFFFF"/>
          </w:tcPr>
          <w:p w14:paraId="49B2B8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8607E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8E5BC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1 930,00</w:t>
            </w:r>
          </w:p>
        </w:tc>
        <w:tc>
          <w:tcPr>
            <w:tcW w:w="1184" w:type="dxa"/>
            <w:tcBorders>
              <w:left w:val="single" w:sz="4" w:space="0" w:color="000000"/>
              <w:bottom w:val="single" w:sz="4" w:space="0" w:color="000000"/>
            </w:tcBorders>
            <w:shd w:val="clear" w:color="auto" w:fill="FFFFFF"/>
            <w:vAlign w:val="center"/>
          </w:tcPr>
          <w:p w14:paraId="007F48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2 026,50</w:t>
            </w:r>
          </w:p>
        </w:tc>
        <w:tc>
          <w:tcPr>
            <w:tcW w:w="1135" w:type="dxa"/>
            <w:tcBorders>
              <w:left w:val="single" w:sz="4" w:space="0" w:color="000000"/>
              <w:bottom w:val="single" w:sz="4" w:space="0" w:color="000000"/>
            </w:tcBorders>
            <w:shd w:val="clear" w:color="auto" w:fill="FFFFFF"/>
            <w:vAlign w:val="center"/>
          </w:tcPr>
          <w:p w14:paraId="2E0F7F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2 065,10</w:t>
            </w:r>
          </w:p>
        </w:tc>
        <w:tc>
          <w:tcPr>
            <w:tcW w:w="1139" w:type="dxa"/>
            <w:tcBorders>
              <w:left w:val="single" w:sz="4" w:space="0" w:color="000000"/>
              <w:bottom w:val="single" w:sz="4" w:space="0" w:color="000000"/>
            </w:tcBorders>
            <w:shd w:val="clear" w:color="auto" w:fill="FFFFFF"/>
            <w:vAlign w:val="center"/>
          </w:tcPr>
          <w:p w14:paraId="23AA6E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2 007,20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C546E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2 007,20</w:t>
            </w:r>
          </w:p>
        </w:tc>
      </w:tr>
      <w:tr w:rsidR="00297A27" w:rsidRPr="00297A27" w14:paraId="3368456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76373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467</w:t>
            </w:r>
          </w:p>
        </w:tc>
        <w:tc>
          <w:tcPr>
            <w:tcW w:w="7142" w:type="dxa"/>
            <w:tcBorders>
              <w:left w:val="single" w:sz="4" w:space="0" w:color="000000"/>
              <w:bottom w:val="single" w:sz="4" w:space="0" w:color="000000"/>
            </w:tcBorders>
            <w:shd w:val="clear" w:color="auto" w:fill="FFFFFF"/>
          </w:tcPr>
          <w:p w14:paraId="253082F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Наконечник 3309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рул.прод</w:t>
            </w:r>
            <w:proofErr w:type="gramEnd"/>
            <w:r w:rsidRPr="00297A27">
              <w:rPr>
                <w:rFonts w:ascii="Times New Roman" w:eastAsia="Times New Roman" w:hAnsi="Times New Roman" w:cs="Times New Roman"/>
                <w:color w:val="00000A"/>
                <w:kern w:val="1"/>
                <w:sz w:val="20"/>
                <w:szCs w:val="20"/>
                <w:lang w:eastAsia="zh-CN"/>
                <w14:ligatures w14:val="none"/>
              </w:rPr>
              <w:t>.тяги</w:t>
            </w:r>
            <w:proofErr w:type="spellEnd"/>
            <w:r w:rsidRPr="00297A27">
              <w:rPr>
                <w:rFonts w:ascii="Times New Roman" w:eastAsia="Times New Roman" w:hAnsi="Times New Roman" w:cs="Times New Roman"/>
                <w:color w:val="00000A"/>
                <w:kern w:val="1"/>
                <w:sz w:val="20"/>
                <w:szCs w:val="20"/>
                <w:lang w:eastAsia="zh-CN"/>
                <w14:ligatures w14:val="none"/>
              </w:rPr>
              <w:t xml:space="preserve"> лев. к золотнику</w:t>
            </w:r>
          </w:p>
        </w:tc>
        <w:tc>
          <w:tcPr>
            <w:tcW w:w="708" w:type="dxa"/>
            <w:tcBorders>
              <w:left w:val="single" w:sz="4" w:space="0" w:color="000000"/>
              <w:bottom w:val="single" w:sz="4" w:space="0" w:color="000000"/>
            </w:tcBorders>
            <w:shd w:val="clear" w:color="auto" w:fill="FFFFFF"/>
          </w:tcPr>
          <w:p w14:paraId="511CCC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8D80F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3D98E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1 650,00</w:t>
            </w:r>
          </w:p>
        </w:tc>
        <w:tc>
          <w:tcPr>
            <w:tcW w:w="1184" w:type="dxa"/>
            <w:tcBorders>
              <w:left w:val="single" w:sz="4" w:space="0" w:color="000000"/>
              <w:bottom w:val="single" w:sz="4" w:space="0" w:color="000000"/>
            </w:tcBorders>
            <w:shd w:val="clear" w:color="auto" w:fill="FFFFFF"/>
            <w:vAlign w:val="center"/>
          </w:tcPr>
          <w:p w14:paraId="7C3435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1 732,50</w:t>
            </w:r>
          </w:p>
        </w:tc>
        <w:tc>
          <w:tcPr>
            <w:tcW w:w="1135" w:type="dxa"/>
            <w:tcBorders>
              <w:left w:val="single" w:sz="4" w:space="0" w:color="000000"/>
              <w:bottom w:val="single" w:sz="4" w:space="0" w:color="000000"/>
            </w:tcBorders>
            <w:shd w:val="clear" w:color="auto" w:fill="FFFFFF"/>
            <w:vAlign w:val="center"/>
          </w:tcPr>
          <w:p w14:paraId="7A03A4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1 765,50</w:t>
            </w:r>
          </w:p>
        </w:tc>
        <w:tc>
          <w:tcPr>
            <w:tcW w:w="1139" w:type="dxa"/>
            <w:tcBorders>
              <w:left w:val="single" w:sz="4" w:space="0" w:color="000000"/>
              <w:bottom w:val="single" w:sz="4" w:space="0" w:color="000000"/>
            </w:tcBorders>
            <w:shd w:val="clear" w:color="auto" w:fill="FFFFFF"/>
            <w:vAlign w:val="center"/>
          </w:tcPr>
          <w:p w14:paraId="78C799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4C3A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1 716,00</w:t>
            </w:r>
          </w:p>
        </w:tc>
      </w:tr>
      <w:tr w:rsidR="00297A27" w:rsidRPr="00297A27" w14:paraId="09387C6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23C243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468</w:t>
            </w:r>
          </w:p>
        </w:tc>
        <w:tc>
          <w:tcPr>
            <w:tcW w:w="7142" w:type="dxa"/>
            <w:tcBorders>
              <w:left w:val="single" w:sz="4" w:space="0" w:color="000000"/>
              <w:bottom w:val="single" w:sz="4" w:space="0" w:color="000000"/>
            </w:tcBorders>
            <w:shd w:val="clear" w:color="auto" w:fill="FFFFFF"/>
          </w:tcPr>
          <w:p w14:paraId="18452B1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Наконечник 3309 рулевой попер. тяги (прав)</w:t>
            </w:r>
          </w:p>
        </w:tc>
        <w:tc>
          <w:tcPr>
            <w:tcW w:w="708" w:type="dxa"/>
            <w:tcBorders>
              <w:left w:val="single" w:sz="4" w:space="0" w:color="000000"/>
              <w:bottom w:val="single" w:sz="4" w:space="0" w:color="000000"/>
            </w:tcBorders>
            <w:shd w:val="clear" w:color="auto" w:fill="FFFFFF"/>
          </w:tcPr>
          <w:p w14:paraId="3093E4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9FE1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494D0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0BFD54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10B159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7EB13E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0B5CA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2077112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709ACC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469</w:t>
            </w:r>
          </w:p>
        </w:tc>
        <w:tc>
          <w:tcPr>
            <w:tcW w:w="7142" w:type="dxa"/>
            <w:tcBorders>
              <w:left w:val="single" w:sz="4" w:space="0" w:color="000000"/>
              <w:bottom w:val="single" w:sz="4" w:space="0" w:color="000000"/>
            </w:tcBorders>
            <w:shd w:val="clear" w:color="auto" w:fill="FFFFFF"/>
          </w:tcPr>
          <w:p w14:paraId="2935FF9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Наконечник рулевой 53,3307пр. или лев.</w:t>
            </w:r>
          </w:p>
        </w:tc>
        <w:tc>
          <w:tcPr>
            <w:tcW w:w="708" w:type="dxa"/>
            <w:tcBorders>
              <w:left w:val="single" w:sz="4" w:space="0" w:color="000000"/>
              <w:bottom w:val="single" w:sz="4" w:space="0" w:color="000000"/>
            </w:tcBorders>
            <w:shd w:val="clear" w:color="auto" w:fill="FFFFFF"/>
          </w:tcPr>
          <w:p w14:paraId="179B57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D8B62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75716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53099D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32F8B0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098880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A386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6903AAF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2DB001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470</w:t>
            </w:r>
          </w:p>
        </w:tc>
        <w:tc>
          <w:tcPr>
            <w:tcW w:w="7142" w:type="dxa"/>
            <w:tcBorders>
              <w:left w:val="single" w:sz="4" w:space="0" w:color="000000"/>
              <w:bottom w:val="single" w:sz="4" w:space="0" w:color="000000"/>
            </w:tcBorders>
            <w:shd w:val="clear" w:color="auto" w:fill="FFFFFF"/>
          </w:tcPr>
          <w:p w14:paraId="769EEE7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водяной 3307 под вязкостную муфту ЕВРО-3</w:t>
            </w:r>
          </w:p>
        </w:tc>
        <w:tc>
          <w:tcPr>
            <w:tcW w:w="708" w:type="dxa"/>
            <w:tcBorders>
              <w:left w:val="single" w:sz="4" w:space="0" w:color="000000"/>
              <w:bottom w:val="single" w:sz="4" w:space="0" w:color="000000"/>
            </w:tcBorders>
            <w:shd w:val="clear" w:color="auto" w:fill="FFFFFF"/>
          </w:tcPr>
          <w:p w14:paraId="4A2EED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5ED4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1DBA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3 250,00</w:t>
            </w:r>
          </w:p>
        </w:tc>
        <w:tc>
          <w:tcPr>
            <w:tcW w:w="1184" w:type="dxa"/>
            <w:tcBorders>
              <w:left w:val="single" w:sz="4" w:space="0" w:color="000000"/>
              <w:bottom w:val="single" w:sz="4" w:space="0" w:color="000000"/>
            </w:tcBorders>
            <w:shd w:val="clear" w:color="auto" w:fill="FFFFFF"/>
            <w:vAlign w:val="center"/>
          </w:tcPr>
          <w:p w14:paraId="699398C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3 412,50</w:t>
            </w:r>
          </w:p>
        </w:tc>
        <w:tc>
          <w:tcPr>
            <w:tcW w:w="1135" w:type="dxa"/>
            <w:tcBorders>
              <w:left w:val="single" w:sz="4" w:space="0" w:color="000000"/>
              <w:bottom w:val="single" w:sz="4" w:space="0" w:color="000000"/>
            </w:tcBorders>
            <w:shd w:val="clear" w:color="auto" w:fill="FFFFFF"/>
            <w:vAlign w:val="center"/>
          </w:tcPr>
          <w:p w14:paraId="5E5993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3 477,50</w:t>
            </w:r>
          </w:p>
        </w:tc>
        <w:tc>
          <w:tcPr>
            <w:tcW w:w="1139" w:type="dxa"/>
            <w:tcBorders>
              <w:left w:val="single" w:sz="4" w:space="0" w:color="000000"/>
              <w:bottom w:val="single" w:sz="4" w:space="0" w:color="000000"/>
            </w:tcBorders>
            <w:shd w:val="clear" w:color="auto" w:fill="FFFFFF"/>
            <w:vAlign w:val="center"/>
          </w:tcPr>
          <w:p w14:paraId="2D7DEF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3 380,00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35117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3 380,00</w:t>
            </w:r>
          </w:p>
        </w:tc>
      </w:tr>
      <w:tr w:rsidR="00297A27" w:rsidRPr="00297A27" w14:paraId="0F78B68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CC1AF4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471</w:t>
            </w:r>
          </w:p>
        </w:tc>
        <w:tc>
          <w:tcPr>
            <w:tcW w:w="7142" w:type="dxa"/>
            <w:tcBorders>
              <w:left w:val="single" w:sz="4" w:space="0" w:color="000000"/>
              <w:bottom w:val="single" w:sz="4" w:space="0" w:color="000000"/>
            </w:tcBorders>
            <w:shd w:val="clear" w:color="auto" w:fill="FFFFFF"/>
          </w:tcPr>
          <w:p w14:paraId="3D6DF47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водяной 3309 Е-3 с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эл.муфтой</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24В</w:t>
            </w:r>
          </w:p>
        </w:tc>
        <w:tc>
          <w:tcPr>
            <w:tcW w:w="708" w:type="dxa"/>
            <w:tcBorders>
              <w:left w:val="single" w:sz="4" w:space="0" w:color="000000"/>
              <w:bottom w:val="single" w:sz="4" w:space="0" w:color="000000"/>
            </w:tcBorders>
            <w:shd w:val="clear" w:color="auto" w:fill="FFFFFF"/>
          </w:tcPr>
          <w:p w14:paraId="3E4819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EF9AF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BC252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15 500,00</w:t>
            </w:r>
          </w:p>
        </w:tc>
        <w:tc>
          <w:tcPr>
            <w:tcW w:w="1184" w:type="dxa"/>
            <w:tcBorders>
              <w:left w:val="single" w:sz="4" w:space="0" w:color="000000"/>
              <w:bottom w:val="single" w:sz="4" w:space="0" w:color="000000"/>
            </w:tcBorders>
            <w:shd w:val="clear" w:color="auto" w:fill="FFFFFF"/>
            <w:vAlign w:val="center"/>
          </w:tcPr>
          <w:p w14:paraId="68E4BE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16 275,00</w:t>
            </w:r>
          </w:p>
        </w:tc>
        <w:tc>
          <w:tcPr>
            <w:tcW w:w="1135" w:type="dxa"/>
            <w:tcBorders>
              <w:left w:val="single" w:sz="4" w:space="0" w:color="000000"/>
              <w:bottom w:val="single" w:sz="4" w:space="0" w:color="000000"/>
            </w:tcBorders>
            <w:shd w:val="clear" w:color="auto" w:fill="FFFFFF"/>
            <w:vAlign w:val="center"/>
          </w:tcPr>
          <w:p w14:paraId="2A620E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16 585,00</w:t>
            </w:r>
          </w:p>
        </w:tc>
        <w:tc>
          <w:tcPr>
            <w:tcW w:w="1139" w:type="dxa"/>
            <w:tcBorders>
              <w:left w:val="single" w:sz="4" w:space="0" w:color="000000"/>
              <w:bottom w:val="single" w:sz="4" w:space="0" w:color="000000"/>
            </w:tcBorders>
            <w:shd w:val="clear" w:color="auto" w:fill="FFFFFF"/>
            <w:vAlign w:val="center"/>
          </w:tcPr>
          <w:p w14:paraId="0EC8ED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16 120,00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D59F7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16 120,00</w:t>
            </w:r>
          </w:p>
        </w:tc>
      </w:tr>
      <w:tr w:rsidR="00297A27" w:rsidRPr="00297A27" w14:paraId="4F074AA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FF286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472</w:t>
            </w:r>
          </w:p>
        </w:tc>
        <w:tc>
          <w:tcPr>
            <w:tcW w:w="7142" w:type="dxa"/>
            <w:tcBorders>
              <w:left w:val="single" w:sz="4" w:space="0" w:color="000000"/>
              <w:bottom w:val="single" w:sz="4" w:space="0" w:color="000000"/>
            </w:tcBorders>
            <w:shd w:val="clear" w:color="auto" w:fill="FFFFFF"/>
          </w:tcPr>
          <w:p w14:paraId="6BBD6BE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Насос водяной 3309, </w:t>
            </w:r>
            <w:proofErr w:type="gramStart"/>
            <w:r w:rsidRPr="00297A27">
              <w:rPr>
                <w:rFonts w:ascii="Times New Roman" w:eastAsia="Times New Roman" w:hAnsi="Times New Roman" w:cs="Times New Roman"/>
                <w:color w:val="00000A"/>
                <w:kern w:val="1"/>
                <w:sz w:val="20"/>
                <w:szCs w:val="20"/>
                <w:lang w:eastAsia="zh-CN"/>
                <w14:ligatures w14:val="none"/>
              </w:rPr>
              <w:t>ПАЗ  245</w:t>
            </w:r>
            <w:proofErr w:type="gramEnd"/>
            <w:r w:rsidRPr="00297A27">
              <w:rPr>
                <w:rFonts w:ascii="Times New Roman" w:eastAsia="Times New Roman" w:hAnsi="Times New Roman" w:cs="Times New Roman"/>
                <w:color w:val="00000A"/>
                <w:kern w:val="1"/>
                <w:sz w:val="20"/>
                <w:szCs w:val="20"/>
                <w:lang w:eastAsia="zh-CN"/>
                <w14:ligatures w14:val="none"/>
              </w:rPr>
              <w:t xml:space="preserve"> (загл.18) под теплообменник</w:t>
            </w:r>
          </w:p>
        </w:tc>
        <w:tc>
          <w:tcPr>
            <w:tcW w:w="708" w:type="dxa"/>
            <w:tcBorders>
              <w:left w:val="single" w:sz="4" w:space="0" w:color="000000"/>
              <w:bottom w:val="single" w:sz="4" w:space="0" w:color="000000"/>
            </w:tcBorders>
            <w:shd w:val="clear" w:color="auto" w:fill="FFFFFF"/>
          </w:tcPr>
          <w:p w14:paraId="5CE071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973ED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72DF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7 200,00</w:t>
            </w:r>
          </w:p>
        </w:tc>
        <w:tc>
          <w:tcPr>
            <w:tcW w:w="1184" w:type="dxa"/>
            <w:tcBorders>
              <w:left w:val="single" w:sz="4" w:space="0" w:color="000000"/>
              <w:bottom w:val="single" w:sz="4" w:space="0" w:color="000000"/>
            </w:tcBorders>
            <w:shd w:val="clear" w:color="auto" w:fill="FFFFFF"/>
            <w:vAlign w:val="center"/>
          </w:tcPr>
          <w:p w14:paraId="54F1DB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7 560,00</w:t>
            </w:r>
          </w:p>
        </w:tc>
        <w:tc>
          <w:tcPr>
            <w:tcW w:w="1135" w:type="dxa"/>
            <w:tcBorders>
              <w:left w:val="single" w:sz="4" w:space="0" w:color="000000"/>
              <w:bottom w:val="single" w:sz="4" w:space="0" w:color="000000"/>
            </w:tcBorders>
            <w:shd w:val="clear" w:color="auto" w:fill="FFFFFF"/>
            <w:vAlign w:val="center"/>
          </w:tcPr>
          <w:p w14:paraId="5D73DA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7 704,00</w:t>
            </w:r>
          </w:p>
        </w:tc>
        <w:tc>
          <w:tcPr>
            <w:tcW w:w="1139" w:type="dxa"/>
            <w:tcBorders>
              <w:left w:val="single" w:sz="4" w:space="0" w:color="000000"/>
              <w:bottom w:val="single" w:sz="4" w:space="0" w:color="000000"/>
            </w:tcBorders>
            <w:shd w:val="clear" w:color="auto" w:fill="FFFFFF"/>
            <w:vAlign w:val="center"/>
          </w:tcPr>
          <w:p w14:paraId="40A15E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7 488,00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9A30B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7 488,00</w:t>
            </w:r>
          </w:p>
        </w:tc>
      </w:tr>
      <w:tr w:rsidR="00297A27" w:rsidRPr="00297A27" w14:paraId="067834C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C6AF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473</w:t>
            </w:r>
          </w:p>
        </w:tc>
        <w:tc>
          <w:tcPr>
            <w:tcW w:w="7142" w:type="dxa"/>
            <w:tcBorders>
              <w:left w:val="single" w:sz="4" w:space="0" w:color="000000"/>
              <w:bottom w:val="single" w:sz="4" w:space="0" w:color="000000"/>
            </w:tcBorders>
            <w:shd w:val="clear" w:color="auto" w:fill="FFFFFF"/>
          </w:tcPr>
          <w:p w14:paraId="124B416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водяной 53,3307</w:t>
            </w:r>
          </w:p>
        </w:tc>
        <w:tc>
          <w:tcPr>
            <w:tcW w:w="708" w:type="dxa"/>
            <w:tcBorders>
              <w:left w:val="single" w:sz="4" w:space="0" w:color="000000"/>
              <w:bottom w:val="single" w:sz="4" w:space="0" w:color="000000"/>
            </w:tcBorders>
            <w:shd w:val="clear" w:color="auto" w:fill="FFFFFF"/>
          </w:tcPr>
          <w:p w14:paraId="6C189E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77620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9BDBC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4 950,00</w:t>
            </w:r>
          </w:p>
        </w:tc>
        <w:tc>
          <w:tcPr>
            <w:tcW w:w="1184" w:type="dxa"/>
            <w:tcBorders>
              <w:left w:val="single" w:sz="4" w:space="0" w:color="000000"/>
              <w:bottom w:val="single" w:sz="4" w:space="0" w:color="000000"/>
            </w:tcBorders>
            <w:shd w:val="clear" w:color="auto" w:fill="FFFFFF"/>
            <w:vAlign w:val="center"/>
          </w:tcPr>
          <w:p w14:paraId="5EE477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5 197,50</w:t>
            </w:r>
          </w:p>
        </w:tc>
        <w:tc>
          <w:tcPr>
            <w:tcW w:w="1135" w:type="dxa"/>
            <w:tcBorders>
              <w:left w:val="single" w:sz="4" w:space="0" w:color="000000"/>
              <w:bottom w:val="single" w:sz="4" w:space="0" w:color="000000"/>
            </w:tcBorders>
            <w:shd w:val="clear" w:color="auto" w:fill="FFFFFF"/>
            <w:vAlign w:val="center"/>
          </w:tcPr>
          <w:p w14:paraId="7DC91A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5 296,50</w:t>
            </w:r>
          </w:p>
        </w:tc>
        <w:tc>
          <w:tcPr>
            <w:tcW w:w="1139" w:type="dxa"/>
            <w:tcBorders>
              <w:left w:val="single" w:sz="4" w:space="0" w:color="000000"/>
              <w:bottom w:val="single" w:sz="4" w:space="0" w:color="000000"/>
            </w:tcBorders>
            <w:shd w:val="clear" w:color="auto" w:fill="FFFFFF"/>
            <w:vAlign w:val="center"/>
          </w:tcPr>
          <w:p w14:paraId="26FC39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53327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5 148,00</w:t>
            </w:r>
          </w:p>
        </w:tc>
      </w:tr>
      <w:tr w:rsidR="00297A27" w:rsidRPr="00297A27" w14:paraId="27647B1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C8D94C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474</w:t>
            </w:r>
          </w:p>
        </w:tc>
        <w:tc>
          <w:tcPr>
            <w:tcW w:w="7142" w:type="dxa"/>
            <w:tcBorders>
              <w:left w:val="single" w:sz="4" w:space="0" w:color="000000"/>
              <w:bottom w:val="single" w:sz="4" w:space="0" w:color="000000"/>
            </w:tcBorders>
            <w:shd w:val="clear" w:color="auto" w:fill="FFFFFF"/>
          </w:tcPr>
          <w:p w14:paraId="6E91720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ГУР 3309 Е-3 (8,5 МПа)</w:t>
            </w:r>
          </w:p>
        </w:tc>
        <w:tc>
          <w:tcPr>
            <w:tcW w:w="708" w:type="dxa"/>
            <w:tcBorders>
              <w:left w:val="single" w:sz="4" w:space="0" w:color="000000"/>
              <w:bottom w:val="single" w:sz="4" w:space="0" w:color="000000"/>
            </w:tcBorders>
            <w:shd w:val="clear" w:color="auto" w:fill="FFFFFF"/>
          </w:tcPr>
          <w:p w14:paraId="5CCF76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E0D08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51BB1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11 500,00</w:t>
            </w:r>
          </w:p>
        </w:tc>
        <w:tc>
          <w:tcPr>
            <w:tcW w:w="1184" w:type="dxa"/>
            <w:tcBorders>
              <w:left w:val="single" w:sz="4" w:space="0" w:color="000000"/>
              <w:bottom w:val="single" w:sz="4" w:space="0" w:color="000000"/>
            </w:tcBorders>
            <w:shd w:val="clear" w:color="auto" w:fill="FFFFFF"/>
            <w:vAlign w:val="center"/>
          </w:tcPr>
          <w:p w14:paraId="4269FA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12 075,00</w:t>
            </w:r>
          </w:p>
        </w:tc>
        <w:tc>
          <w:tcPr>
            <w:tcW w:w="1135" w:type="dxa"/>
            <w:tcBorders>
              <w:left w:val="single" w:sz="4" w:space="0" w:color="000000"/>
              <w:bottom w:val="single" w:sz="4" w:space="0" w:color="000000"/>
            </w:tcBorders>
            <w:shd w:val="clear" w:color="auto" w:fill="FFFFFF"/>
            <w:vAlign w:val="center"/>
          </w:tcPr>
          <w:p w14:paraId="76BE95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12 305,00</w:t>
            </w:r>
          </w:p>
        </w:tc>
        <w:tc>
          <w:tcPr>
            <w:tcW w:w="1139" w:type="dxa"/>
            <w:tcBorders>
              <w:left w:val="single" w:sz="4" w:space="0" w:color="000000"/>
              <w:bottom w:val="single" w:sz="4" w:space="0" w:color="000000"/>
            </w:tcBorders>
            <w:shd w:val="clear" w:color="auto" w:fill="FFFFFF"/>
            <w:vAlign w:val="center"/>
          </w:tcPr>
          <w:p w14:paraId="087716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11 960,00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BAD6E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11 960,00</w:t>
            </w:r>
          </w:p>
        </w:tc>
      </w:tr>
      <w:tr w:rsidR="00297A27" w:rsidRPr="00297A27" w14:paraId="52C21E0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4D3C17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475</w:t>
            </w:r>
          </w:p>
        </w:tc>
        <w:tc>
          <w:tcPr>
            <w:tcW w:w="7142" w:type="dxa"/>
            <w:tcBorders>
              <w:left w:val="single" w:sz="4" w:space="0" w:color="000000"/>
              <w:bottom w:val="single" w:sz="4" w:space="0" w:color="000000"/>
            </w:tcBorders>
            <w:shd w:val="clear" w:color="auto" w:fill="FFFFFF"/>
          </w:tcPr>
          <w:p w14:paraId="5AB168A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Насос топливный 53, 3307</w:t>
            </w:r>
          </w:p>
        </w:tc>
        <w:tc>
          <w:tcPr>
            <w:tcW w:w="708" w:type="dxa"/>
            <w:tcBorders>
              <w:left w:val="single" w:sz="4" w:space="0" w:color="000000"/>
              <w:bottom w:val="single" w:sz="4" w:space="0" w:color="000000"/>
            </w:tcBorders>
            <w:shd w:val="clear" w:color="auto" w:fill="FFFFFF"/>
          </w:tcPr>
          <w:p w14:paraId="63082B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B862C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5568A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1 900,00</w:t>
            </w:r>
          </w:p>
        </w:tc>
        <w:tc>
          <w:tcPr>
            <w:tcW w:w="1184" w:type="dxa"/>
            <w:tcBorders>
              <w:left w:val="single" w:sz="4" w:space="0" w:color="000000"/>
              <w:bottom w:val="single" w:sz="4" w:space="0" w:color="000000"/>
            </w:tcBorders>
            <w:shd w:val="clear" w:color="auto" w:fill="FFFFFF"/>
            <w:vAlign w:val="center"/>
          </w:tcPr>
          <w:p w14:paraId="141AC4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1 995,00</w:t>
            </w:r>
          </w:p>
        </w:tc>
        <w:tc>
          <w:tcPr>
            <w:tcW w:w="1135" w:type="dxa"/>
            <w:tcBorders>
              <w:left w:val="single" w:sz="4" w:space="0" w:color="000000"/>
              <w:bottom w:val="single" w:sz="4" w:space="0" w:color="000000"/>
            </w:tcBorders>
            <w:shd w:val="clear" w:color="auto" w:fill="FFFFFF"/>
            <w:vAlign w:val="center"/>
          </w:tcPr>
          <w:p w14:paraId="61FA48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2 033,00</w:t>
            </w:r>
          </w:p>
        </w:tc>
        <w:tc>
          <w:tcPr>
            <w:tcW w:w="1139" w:type="dxa"/>
            <w:tcBorders>
              <w:left w:val="single" w:sz="4" w:space="0" w:color="000000"/>
              <w:bottom w:val="single" w:sz="4" w:space="0" w:color="000000"/>
            </w:tcBorders>
            <w:shd w:val="clear" w:color="auto" w:fill="FFFFFF"/>
            <w:vAlign w:val="center"/>
          </w:tcPr>
          <w:p w14:paraId="59C889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1 976,00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D3E1B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1 976,00</w:t>
            </w:r>
          </w:p>
        </w:tc>
      </w:tr>
      <w:tr w:rsidR="00297A27" w:rsidRPr="00297A27" w14:paraId="68EB1CC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C06BE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476</w:t>
            </w:r>
          </w:p>
        </w:tc>
        <w:tc>
          <w:tcPr>
            <w:tcW w:w="7142" w:type="dxa"/>
            <w:tcBorders>
              <w:left w:val="single" w:sz="4" w:space="0" w:color="000000"/>
              <w:bottom w:val="single" w:sz="4" w:space="0" w:color="000000"/>
            </w:tcBorders>
            <w:shd w:val="clear" w:color="auto" w:fill="FFFFFF"/>
          </w:tcPr>
          <w:p w14:paraId="29CAB51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Опора подвесная 53,3307,3309,3310 </w:t>
            </w:r>
          </w:p>
        </w:tc>
        <w:tc>
          <w:tcPr>
            <w:tcW w:w="708" w:type="dxa"/>
            <w:tcBorders>
              <w:left w:val="single" w:sz="4" w:space="0" w:color="000000"/>
              <w:bottom w:val="single" w:sz="4" w:space="0" w:color="000000"/>
            </w:tcBorders>
            <w:shd w:val="clear" w:color="auto" w:fill="FFFFFF"/>
          </w:tcPr>
          <w:p w14:paraId="609144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FEDE3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44EA0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2 430,00</w:t>
            </w:r>
          </w:p>
        </w:tc>
        <w:tc>
          <w:tcPr>
            <w:tcW w:w="1184" w:type="dxa"/>
            <w:tcBorders>
              <w:left w:val="single" w:sz="4" w:space="0" w:color="000000"/>
              <w:bottom w:val="single" w:sz="4" w:space="0" w:color="000000"/>
            </w:tcBorders>
            <w:shd w:val="clear" w:color="auto" w:fill="FFFFFF"/>
            <w:vAlign w:val="center"/>
          </w:tcPr>
          <w:p w14:paraId="7773AD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2 551,50</w:t>
            </w:r>
          </w:p>
        </w:tc>
        <w:tc>
          <w:tcPr>
            <w:tcW w:w="1135" w:type="dxa"/>
            <w:tcBorders>
              <w:left w:val="single" w:sz="4" w:space="0" w:color="000000"/>
              <w:bottom w:val="single" w:sz="4" w:space="0" w:color="000000"/>
            </w:tcBorders>
            <w:shd w:val="clear" w:color="auto" w:fill="FFFFFF"/>
            <w:vAlign w:val="center"/>
          </w:tcPr>
          <w:p w14:paraId="2BCE30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2 600,10</w:t>
            </w:r>
          </w:p>
        </w:tc>
        <w:tc>
          <w:tcPr>
            <w:tcW w:w="1139" w:type="dxa"/>
            <w:tcBorders>
              <w:left w:val="single" w:sz="4" w:space="0" w:color="000000"/>
              <w:bottom w:val="single" w:sz="4" w:space="0" w:color="000000"/>
            </w:tcBorders>
            <w:shd w:val="clear" w:color="auto" w:fill="FFFFFF"/>
            <w:vAlign w:val="center"/>
          </w:tcPr>
          <w:p w14:paraId="20196B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2 527,20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3D33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2 527,20</w:t>
            </w:r>
          </w:p>
        </w:tc>
      </w:tr>
      <w:tr w:rsidR="00297A27" w:rsidRPr="00297A27" w14:paraId="06FD5FE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EBC47B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477</w:t>
            </w:r>
          </w:p>
        </w:tc>
        <w:tc>
          <w:tcPr>
            <w:tcW w:w="7142" w:type="dxa"/>
            <w:tcBorders>
              <w:left w:val="single" w:sz="4" w:space="0" w:color="000000"/>
              <w:bottom w:val="single" w:sz="4" w:space="0" w:color="000000"/>
            </w:tcBorders>
            <w:shd w:val="clear" w:color="auto" w:fill="FFFFFF"/>
          </w:tcPr>
          <w:p w14:paraId="3817817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Оптика 53, 3307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фар.лампа</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(без </w:t>
            </w:r>
            <w:proofErr w:type="spellStart"/>
            <w:r w:rsidRPr="00297A27">
              <w:rPr>
                <w:rFonts w:ascii="Times New Roman" w:eastAsia="Times New Roman" w:hAnsi="Times New Roman" w:cs="Times New Roman"/>
                <w:color w:val="00000A"/>
                <w:kern w:val="1"/>
                <w:sz w:val="20"/>
                <w:szCs w:val="20"/>
                <w:lang w:eastAsia="zh-CN"/>
                <w14:ligatures w14:val="none"/>
              </w:rPr>
              <w:t>подсв</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78CE40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B9782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E6A1C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370,00</w:t>
            </w:r>
          </w:p>
        </w:tc>
        <w:tc>
          <w:tcPr>
            <w:tcW w:w="1184" w:type="dxa"/>
            <w:tcBorders>
              <w:left w:val="single" w:sz="4" w:space="0" w:color="000000"/>
              <w:bottom w:val="single" w:sz="4" w:space="0" w:color="000000"/>
            </w:tcBorders>
            <w:shd w:val="clear" w:color="auto" w:fill="FFFFFF"/>
            <w:vAlign w:val="center"/>
          </w:tcPr>
          <w:p w14:paraId="67E60C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388,50</w:t>
            </w:r>
          </w:p>
        </w:tc>
        <w:tc>
          <w:tcPr>
            <w:tcW w:w="1135" w:type="dxa"/>
            <w:tcBorders>
              <w:left w:val="single" w:sz="4" w:space="0" w:color="000000"/>
              <w:bottom w:val="single" w:sz="4" w:space="0" w:color="000000"/>
            </w:tcBorders>
            <w:shd w:val="clear" w:color="auto" w:fill="FFFFFF"/>
            <w:vAlign w:val="center"/>
          </w:tcPr>
          <w:p w14:paraId="7F68D3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395,90</w:t>
            </w:r>
          </w:p>
        </w:tc>
        <w:tc>
          <w:tcPr>
            <w:tcW w:w="1139" w:type="dxa"/>
            <w:tcBorders>
              <w:left w:val="single" w:sz="4" w:space="0" w:color="000000"/>
              <w:bottom w:val="single" w:sz="4" w:space="0" w:color="000000"/>
            </w:tcBorders>
            <w:shd w:val="clear" w:color="auto" w:fill="FFFFFF"/>
            <w:vAlign w:val="center"/>
          </w:tcPr>
          <w:p w14:paraId="738480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384,80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51D2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384,80</w:t>
            </w:r>
          </w:p>
        </w:tc>
      </w:tr>
      <w:tr w:rsidR="00297A27" w:rsidRPr="00297A27" w14:paraId="2E996B0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1545CB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478</w:t>
            </w:r>
          </w:p>
        </w:tc>
        <w:tc>
          <w:tcPr>
            <w:tcW w:w="7142" w:type="dxa"/>
            <w:tcBorders>
              <w:left w:val="single" w:sz="4" w:space="0" w:color="000000"/>
              <w:bottom w:val="single" w:sz="4" w:space="0" w:color="000000"/>
            </w:tcBorders>
            <w:shd w:val="clear" w:color="auto" w:fill="FFFFFF"/>
          </w:tcPr>
          <w:p w14:paraId="5C7666E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Охладитель наддува воздуха 3309 </w:t>
            </w:r>
          </w:p>
        </w:tc>
        <w:tc>
          <w:tcPr>
            <w:tcW w:w="708" w:type="dxa"/>
            <w:tcBorders>
              <w:left w:val="single" w:sz="4" w:space="0" w:color="000000"/>
              <w:bottom w:val="single" w:sz="4" w:space="0" w:color="000000"/>
            </w:tcBorders>
            <w:shd w:val="clear" w:color="auto" w:fill="FFFFFF"/>
          </w:tcPr>
          <w:p w14:paraId="45564D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F2F5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5CACF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17 200,00</w:t>
            </w:r>
          </w:p>
        </w:tc>
        <w:tc>
          <w:tcPr>
            <w:tcW w:w="1184" w:type="dxa"/>
            <w:tcBorders>
              <w:left w:val="single" w:sz="4" w:space="0" w:color="000000"/>
              <w:bottom w:val="single" w:sz="4" w:space="0" w:color="000000"/>
            </w:tcBorders>
            <w:shd w:val="clear" w:color="auto" w:fill="FFFFFF"/>
            <w:vAlign w:val="center"/>
          </w:tcPr>
          <w:p w14:paraId="009560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18 060,00</w:t>
            </w:r>
          </w:p>
        </w:tc>
        <w:tc>
          <w:tcPr>
            <w:tcW w:w="1135" w:type="dxa"/>
            <w:tcBorders>
              <w:left w:val="single" w:sz="4" w:space="0" w:color="000000"/>
              <w:bottom w:val="single" w:sz="4" w:space="0" w:color="000000"/>
            </w:tcBorders>
            <w:shd w:val="clear" w:color="auto" w:fill="FFFFFF"/>
            <w:vAlign w:val="center"/>
          </w:tcPr>
          <w:p w14:paraId="7DB41F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18 404,00</w:t>
            </w:r>
          </w:p>
        </w:tc>
        <w:tc>
          <w:tcPr>
            <w:tcW w:w="1139" w:type="dxa"/>
            <w:tcBorders>
              <w:left w:val="single" w:sz="4" w:space="0" w:color="000000"/>
              <w:bottom w:val="single" w:sz="4" w:space="0" w:color="000000"/>
            </w:tcBorders>
            <w:shd w:val="clear" w:color="auto" w:fill="FFFFFF"/>
            <w:vAlign w:val="center"/>
          </w:tcPr>
          <w:p w14:paraId="0229E6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17 888,00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777A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17 888,00</w:t>
            </w:r>
          </w:p>
        </w:tc>
      </w:tr>
      <w:tr w:rsidR="00297A27" w:rsidRPr="00297A27" w14:paraId="06EA902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EACA9F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479</w:t>
            </w:r>
          </w:p>
        </w:tc>
        <w:tc>
          <w:tcPr>
            <w:tcW w:w="7142" w:type="dxa"/>
            <w:tcBorders>
              <w:left w:val="single" w:sz="4" w:space="0" w:color="000000"/>
              <w:bottom w:val="single" w:sz="4" w:space="0" w:color="000000"/>
            </w:tcBorders>
            <w:shd w:val="clear" w:color="auto" w:fill="FFFFFF"/>
          </w:tcPr>
          <w:p w14:paraId="510227B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Палец рулевой 53,3307 </w:t>
            </w:r>
            <w:proofErr w:type="gramStart"/>
            <w:r w:rsidRPr="00297A27">
              <w:rPr>
                <w:rFonts w:ascii="Times New Roman" w:eastAsia="Times New Roman" w:hAnsi="Times New Roman" w:cs="Times New Roman"/>
                <w:color w:val="00000A"/>
                <w:kern w:val="1"/>
                <w:sz w:val="20"/>
                <w:szCs w:val="20"/>
                <w:lang w:eastAsia="zh-CN"/>
                <w14:ligatures w14:val="none"/>
              </w:rPr>
              <w:t>сб.(</w:t>
            </w:r>
            <w:proofErr w:type="gramEnd"/>
            <w:r w:rsidRPr="00297A27">
              <w:rPr>
                <w:rFonts w:ascii="Times New Roman" w:eastAsia="Times New Roman" w:hAnsi="Times New Roman" w:cs="Times New Roman"/>
                <w:color w:val="00000A"/>
                <w:kern w:val="1"/>
                <w:sz w:val="20"/>
                <w:szCs w:val="20"/>
                <w:lang w:eastAsia="zh-CN"/>
                <w14:ligatures w14:val="none"/>
              </w:rPr>
              <w:t xml:space="preserve">1 </w:t>
            </w: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5AB9E1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80281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321A4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580,00</w:t>
            </w:r>
          </w:p>
        </w:tc>
        <w:tc>
          <w:tcPr>
            <w:tcW w:w="1184" w:type="dxa"/>
            <w:tcBorders>
              <w:left w:val="single" w:sz="4" w:space="0" w:color="000000"/>
              <w:bottom w:val="single" w:sz="4" w:space="0" w:color="000000"/>
            </w:tcBorders>
            <w:shd w:val="clear" w:color="auto" w:fill="FFFFFF"/>
            <w:vAlign w:val="center"/>
          </w:tcPr>
          <w:p w14:paraId="3CB10C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609,00</w:t>
            </w:r>
          </w:p>
        </w:tc>
        <w:tc>
          <w:tcPr>
            <w:tcW w:w="1135" w:type="dxa"/>
            <w:tcBorders>
              <w:left w:val="single" w:sz="4" w:space="0" w:color="000000"/>
              <w:bottom w:val="single" w:sz="4" w:space="0" w:color="000000"/>
            </w:tcBorders>
            <w:shd w:val="clear" w:color="auto" w:fill="FFFFFF"/>
            <w:vAlign w:val="center"/>
          </w:tcPr>
          <w:p w14:paraId="6F3106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620,60</w:t>
            </w:r>
          </w:p>
        </w:tc>
        <w:tc>
          <w:tcPr>
            <w:tcW w:w="1139" w:type="dxa"/>
            <w:tcBorders>
              <w:left w:val="single" w:sz="4" w:space="0" w:color="000000"/>
              <w:bottom w:val="single" w:sz="4" w:space="0" w:color="000000"/>
            </w:tcBorders>
            <w:shd w:val="clear" w:color="auto" w:fill="FFFFFF"/>
            <w:vAlign w:val="center"/>
          </w:tcPr>
          <w:p w14:paraId="46C297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603,20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47C8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603,20</w:t>
            </w:r>
          </w:p>
        </w:tc>
      </w:tr>
      <w:tr w:rsidR="00297A27" w:rsidRPr="00297A27" w14:paraId="234A94A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AA0DC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480</w:t>
            </w:r>
          </w:p>
        </w:tc>
        <w:tc>
          <w:tcPr>
            <w:tcW w:w="7142" w:type="dxa"/>
            <w:tcBorders>
              <w:left w:val="single" w:sz="4" w:space="0" w:color="000000"/>
              <w:bottom w:val="single" w:sz="4" w:space="0" w:color="000000"/>
            </w:tcBorders>
            <w:shd w:val="clear" w:color="auto" w:fill="FFFFFF"/>
          </w:tcPr>
          <w:p w14:paraId="69E04A2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Патрубки радиатора 3307 (к-т) </w:t>
            </w:r>
          </w:p>
        </w:tc>
        <w:tc>
          <w:tcPr>
            <w:tcW w:w="708" w:type="dxa"/>
            <w:tcBorders>
              <w:left w:val="single" w:sz="4" w:space="0" w:color="000000"/>
              <w:bottom w:val="single" w:sz="4" w:space="0" w:color="000000"/>
            </w:tcBorders>
            <w:shd w:val="clear" w:color="auto" w:fill="FFFFFF"/>
          </w:tcPr>
          <w:p w14:paraId="5C8AEF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9198A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DC81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7D525C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5BB282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6A4420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2ABC8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0DE9650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F35EFC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481</w:t>
            </w:r>
          </w:p>
        </w:tc>
        <w:tc>
          <w:tcPr>
            <w:tcW w:w="7142" w:type="dxa"/>
            <w:tcBorders>
              <w:left w:val="single" w:sz="4" w:space="0" w:color="000000"/>
              <w:bottom w:val="single" w:sz="4" w:space="0" w:color="000000"/>
            </w:tcBorders>
            <w:shd w:val="clear" w:color="auto" w:fill="FFFFFF"/>
          </w:tcPr>
          <w:p w14:paraId="533DBEE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Патрубок 3309 Е-4 </w:t>
            </w:r>
            <w:proofErr w:type="spellStart"/>
            <w:r w:rsidRPr="00297A27">
              <w:rPr>
                <w:rFonts w:ascii="Times New Roman" w:eastAsia="Times New Roman" w:hAnsi="Times New Roman" w:cs="Times New Roman"/>
                <w:color w:val="00000A"/>
                <w:kern w:val="1"/>
                <w:sz w:val="20"/>
                <w:szCs w:val="20"/>
                <w:lang w:eastAsia="zh-CN"/>
                <w14:ligatures w14:val="none"/>
              </w:rPr>
              <w:t>возд</w:t>
            </w:r>
            <w:proofErr w:type="spellEnd"/>
            <w:r w:rsidRPr="00297A27">
              <w:rPr>
                <w:rFonts w:ascii="Times New Roman" w:eastAsia="Times New Roman" w:hAnsi="Times New Roman" w:cs="Times New Roman"/>
                <w:color w:val="00000A"/>
                <w:kern w:val="1"/>
                <w:sz w:val="20"/>
                <w:szCs w:val="20"/>
                <w:lang w:eastAsia="zh-CN"/>
                <w14:ligatures w14:val="none"/>
              </w:rPr>
              <w:t>. к турбине</w:t>
            </w:r>
          </w:p>
        </w:tc>
        <w:tc>
          <w:tcPr>
            <w:tcW w:w="708" w:type="dxa"/>
            <w:tcBorders>
              <w:left w:val="single" w:sz="4" w:space="0" w:color="000000"/>
              <w:bottom w:val="single" w:sz="4" w:space="0" w:color="000000"/>
            </w:tcBorders>
            <w:shd w:val="clear" w:color="auto" w:fill="FFFFFF"/>
          </w:tcPr>
          <w:p w14:paraId="02D2652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C7EBD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543D2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1 600,00</w:t>
            </w:r>
          </w:p>
        </w:tc>
        <w:tc>
          <w:tcPr>
            <w:tcW w:w="1184" w:type="dxa"/>
            <w:tcBorders>
              <w:left w:val="single" w:sz="4" w:space="0" w:color="000000"/>
              <w:bottom w:val="single" w:sz="4" w:space="0" w:color="000000"/>
            </w:tcBorders>
            <w:shd w:val="clear" w:color="auto" w:fill="FFFFFF"/>
            <w:vAlign w:val="center"/>
          </w:tcPr>
          <w:p w14:paraId="15F1C9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1 680,00</w:t>
            </w:r>
          </w:p>
        </w:tc>
        <w:tc>
          <w:tcPr>
            <w:tcW w:w="1135" w:type="dxa"/>
            <w:tcBorders>
              <w:left w:val="single" w:sz="4" w:space="0" w:color="000000"/>
              <w:bottom w:val="single" w:sz="4" w:space="0" w:color="000000"/>
            </w:tcBorders>
            <w:shd w:val="clear" w:color="auto" w:fill="FFFFFF"/>
            <w:vAlign w:val="center"/>
          </w:tcPr>
          <w:p w14:paraId="77CD63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1 712,00</w:t>
            </w:r>
          </w:p>
        </w:tc>
        <w:tc>
          <w:tcPr>
            <w:tcW w:w="1139" w:type="dxa"/>
            <w:tcBorders>
              <w:left w:val="single" w:sz="4" w:space="0" w:color="000000"/>
              <w:bottom w:val="single" w:sz="4" w:space="0" w:color="000000"/>
            </w:tcBorders>
            <w:shd w:val="clear" w:color="auto" w:fill="FFFFFF"/>
            <w:vAlign w:val="center"/>
          </w:tcPr>
          <w:p w14:paraId="1D7BE5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511FB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1 664,00</w:t>
            </w:r>
          </w:p>
        </w:tc>
      </w:tr>
      <w:tr w:rsidR="00297A27" w:rsidRPr="00297A27" w14:paraId="1CDEA25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DD5214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482</w:t>
            </w:r>
          </w:p>
        </w:tc>
        <w:tc>
          <w:tcPr>
            <w:tcW w:w="7142" w:type="dxa"/>
            <w:tcBorders>
              <w:left w:val="single" w:sz="4" w:space="0" w:color="000000"/>
              <w:bottom w:val="single" w:sz="4" w:space="0" w:color="000000"/>
            </w:tcBorders>
            <w:shd w:val="clear" w:color="auto" w:fill="FFFFFF"/>
          </w:tcPr>
          <w:p w14:paraId="046B281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Патрубок 3309 коллектора выпускного</w:t>
            </w:r>
          </w:p>
        </w:tc>
        <w:tc>
          <w:tcPr>
            <w:tcW w:w="708" w:type="dxa"/>
            <w:tcBorders>
              <w:left w:val="single" w:sz="4" w:space="0" w:color="000000"/>
              <w:bottom w:val="single" w:sz="4" w:space="0" w:color="000000"/>
            </w:tcBorders>
            <w:shd w:val="clear" w:color="auto" w:fill="FFFFFF"/>
          </w:tcPr>
          <w:p w14:paraId="1DEDDF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99600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AAF76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3 400,00</w:t>
            </w:r>
          </w:p>
        </w:tc>
        <w:tc>
          <w:tcPr>
            <w:tcW w:w="1184" w:type="dxa"/>
            <w:tcBorders>
              <w:left w:val="single" w:sz="4" w:space="0" w:color="000000"/>
              <w:bottom w:val="single" w:sz="4" w:space="0" w:color="000000"/>
            </w:tcBorders>
            <w:shd w:val="clear" w:color="auto" w:fill="FFFFFF"/>
            <w:vAlign w:val="center"/>
          </w:tcPr>
          <w:p w14:paraId="58552E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3 570,00</w:t>
            </w:r>
          </w:p>
        </w:tc>
        <w:tc>
          <w:tcPr>
            <w:tcW w:w="1135" w:type="dxa"/>
            <w:tcBorders>
              <w:left w:val="single" w:sz="4" w:space="0" w:color="000000"/>
              <w:bottom w:val="single" w:sz="4" w:space="0" w:color="000000"/>
            </w:tcBorders>
            <w:shd w:val="clear" w:color="auto" w:fill="FFFFFF"/>
            <w:vAlign w:val="center"/>
          </w:tcPr>
          <w:p w14:paraId="56D97D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3 638,00</w:t>
            </w:r>
          </w:p>
        </w:tc>
        <w:tc>
          <w:tcPr>
            <w:tcW w:w="1139" w:type="dxa"/>
            <w:tcBorders>
              <w:left w:val="single" w:sz="4" w:space="0" w:color="000000"/>
              <w:bottom w:val="single" w:sz="4" w:space="0" w:color="000000"/>
            </w:tcBorders>
            <w:shd w:val="clear" w:color="auto" w:fill="FFFFFF"/>
            <w:vAlign w:val="center"/>
          </w:tcPr>
          <w:p w14:paraId="70AC47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3 536,00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44F7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3 536,00</w:t>
            </w:r>
          </w:p>
        </w:tc>
      </w:tr>
      <w:tr w:rsidR="00297A27" w:rsidRPr="00297A27" w14:paraId="455A659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07563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483</w:t>
            </w:r>
          </w:p>
        </w:tc>
        <w:tc>
          <w:tcPr>
            <w:tcW w:w="7142" w:type="dxa"/>
            <w:tcBorders>
              <w:left w:val="single" w:sz="4" w:space="0" w:color="000000"/>
              <w:bottom w:val="single" w:sz="4" w:space="0" w:color="000000"/>
            </w:tcBorders>
            <w:shd w:val="clear" w:color="auto" w:fill="FFFFFF"/>
          </w:tcPr>
          <w:p w14:paraId="4883A86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Патрубок 3309 охладителя соединительный *70 дл.120</w:t>
            </w:r>
          </w:p>
        </w:tc>
        <w:tc>
          <w:tcPr>
            <w:tcW w:w="708" w:type="dxa"/>
            <w:tcBorders>
              <w:left w:val="single" w:sz="4" w:space="0" w:color="000000"/>
              <w:bottom w:val="single" w:sz="4" w:space="0" w:color="000000"/>
            </w:tcBorders>
            <w:shd w:val="clear" w:color="auto" w:fill="FFFFFF"/>
          </w:tcPr>
          <w:p w14:paraId="7DDFDC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018CC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26138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290,00</w:t>
            </w:r>
          </w:p>
        </w:tc>
        <w:tc>
          <w:tcPr>
            <w:tcW w:w="1184" w:type="dxa"/>
            <w:tcBorders>
              <w:left w:val="single" w:sz="4" w:space="0" w:color="000000"/>
              <w:bottom w:val="single" w:sz="4" w:space="0" w:color="000000"/>
            </w:tcBorders>
            <w:shd w:val="clear" w:color="auto" w:fill="FFFFFF"/>
            <w:vAlign w:val="center"/>
          </w:tcPr>
          <w:p w14:paraId="06B6D5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304,50</w:t>
            </w:r>
          </w:p>
        </w:tc>
        <w:tc>
          <w:tcPr>
            <w:tcW w:w="1135" w:type="dxa"/>
            <w:tcBorders>
              <w:left w:val="single" w:sz="4" w:space="0" w:color="000000"/>
              <w:bottom w:val="single" w:sz="4" w:space="0" w:color="000000"/>
            </w:tcBorders>
            <w:shd w:val="clear" w:color="auto" w:fill="FFFFFF"/>
            <w:vAlign w:val="center"/>
          </w:tcPr>
          <w:p w14:paraId="2F2F0D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310,30</w:t>
            </w:r>
          </w:p>
        </w:tc>
        <w:tc>
          <w:tcPr>
            <w:tcW w:w="1139" w:type="dxa"/>
            <w:tcBorders>
              <w:left w:val="single" w:sz="4" w:space="0" w:color="000000"/>
              <w:bottom w:val="single" w:sz="4" w:space="0" w:color="000000"/>
            </w:tcBorders>
            <w:shd w:val="clear" w:color="auto" w:fill="FFFFFF"/>
            <w:vAlign w:val="center"/>
          </w:tcPr>
          <w:p w14:paraId="3B1A84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301,60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34D3E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301,60</w:t>
            </w:r>
          </w:p>
        </w:tc>
      </w:tr>
      <w:tr w:rsidR="00297A27" w:rsidRPr="00297A27" w14:paraId="6EFDE04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7F8E04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484</w:t>
            </w:r>
          </w:p>
        </w:tc>
        <w:tc>
          <w:tcPr>
            <w:tcW w:w="7142" w:type="dxa"/>
            <w:tcBorders>
              <w:left w:val="single" w:sz="4" w:space="0" w:color="000000"/>
              <w:bottom w:val="single" w:sz="4" w:space="0" w:color="000000"/>
            </w:tcBorders>
            <w:shd w:val="clear" w:color="auto" w:fill="FFFFFF"/>
          </w:tcPr>
          <w:p w14:paraId="61C0BCA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Патрубок 3309(м16) Валдай (м20) ГБЦ (</w:t>
            </w:r>
            <w:proofErr w:type="gramStart"/>
            <w:r w:rsidRPr="00297A27">
              <w:rPr>
                <w:rFonts w:ascii="Times New Roman" w:eastAsia="Times New Roman" w:hAnsi="Times New Roman" w:cs="Times New Roman"/>
                <w:color w:val="00000A"/>
                <w:kern w:val="1"/>
                <w:sz w:val="20"/>
                <w:szCs w:val="20"/>
                <w:lang w:eastAsia="zh-CN"/>
                <w14:ligatures w14:val="none"/>
              </w:rPr>
              <w:t>под боков</w:t>
            </w:r>
            <w:proofErr w:type="gramEnd"/>
            <w:r w:rsidRPr="00297A27">
              <w:rPr>
                <w:rFonts w:ascii="Times New Roman" w:eastAsia="Times New Roman" w:hAnsi="Times New Roman" w:cs="Times New Roman"/>
                <w:color w:val="00000A"/>
                <w:kern w:val="1"/>
                <w:sz w:val="20"/>
                <w:szCs w:val="20"/>
                <w:lang w:eastAsia="zh-CN"/>
                <w14:ligatures w14:val="none"/>
              </w:rPr>
              <w:t>. прокладку)</w:t>
            </w:r>
          </w:p>
        </w:tc>
        <w:tc>
          <w:tcPr>
            <w:tcW w:w="708" w:type="dxa"/>
            <w:tcBorders>
              <w:left w:val="single" w:sz="4" w:space="0" w:color="000000"/>
              <w:bottom w:val="single" w:sz="4" w:space="0" w:color="000000"/>
            </w:tcBorders>
            <w:shd w:val="clear" w:color="auto" w:fill="FFFFFF"/>
          </w:tcPr>
          <w:p w14:paraId="3A129A6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BB2B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57446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399,00</w:t>
            </w:r>
          </w:p>
        </w:tc>
        <w:tc>
          <w:tcPr>
            <w:tcW w:w="1184" w:type="dxa"/>
            <w:tcBorders>
              <w:left w:val="single" w:sz="4" w:space="0" w:color="000000"/>
              <w:bottom w:val="single" w:sz="4" w:space="0" w:color="000000"/>
            </w:tcBorders>
            <w:shd w:val="clear" w:color="auto" w:fill="FFFFFF"/>
            <w:vAlign w:val="center"/>
          </w:tcPr>
          <w:p w14:paraId="58C343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418,95</w:t>
            </w:r>
          </w:p>
        </w:tc>
        <w:tc>
          <w:tcPr>
            <w:tcW w:w="1135" w:type="dxa"/>
            <w:tcBorders>
              <w:left w:val="single" w:sz="4" w:space="0" w:color="000000"/>
              <w:bottom w:val="single" w:sz="4" w:space="0" w:color="000000"/>
            </w:tcBorders>
            <w:shd w:val="clear" w:color="auto" w:fill="FFFFFF"/>
            <w:vAlign w:val="center"/>
          </w:tcPr>
          <w:p w14:paraId="56051D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426,93</w:t>
            </w:r>
          </w:p>
        </w:tc>
        <w:tc>
          <w:tcPr>
            <w:tcW w:w="1139" w:type="dxa"/>
            <w:tcBorders>
              <w:left w:val="single" w:sz="4" w:space="0" w:color="000000"/>
              <w:bottom w:val="single" w:sz="4" w:space="0" w:color="000000"/>
            </w:tcBorders>
            <w:shd w:val="clear" w:color="auto" w:fill="FFFFFF"/>
            <w:vAlign w:val="center"/>
          </w:tcPr>
          <w:p w14:paraId="1D3C09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414,96</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33623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414,96</w:t>
            </w:r>
          </w:p>
        </w:tc>
      </w:tr>
      <w:tr w:rsidR="00297A27" w:rsidRPr="00297A27" w14:paraId="072210C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C914B9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485</w:t>
            </w:r>
          </w:p>
        </w:tc>
        <w:tc>
          <w:tcPr>
            <w:tcW w:w="7142" w:type="dxa"/>
            <w:tcBorders>
              <w:left w:val="single" w:sz="4" w:space="0" w:color="000000"/>
              <w:bottom w:val="single" w:sz="4" w:space="0" w:color="000000"/>
            </w:tcBorders>
            <w:shd w:val="clear" w:color="auto" w:fill="FFFFFF"/>
          </w:tcPr>
          <w:p w14:paraId="0D0DFDB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Патрубок 33098 охладителя 60*70</w:t>
            </w:r>
          </w:p>
        </w:tc>
        <w:tc>
          <w:tcPr>
            <w:tcW w:w="708" w:type="dxa"/>
            <w:tcBorders>
              <w:left w:val="single" w:sz="4" w:space="0" w:color="000000"/>
              <w:bottom w:val="single" w:sz="4" w:space="0" w:color="000000"/>
            </w:tcBorders>
            <w:shd w:val="clear" w:color="auto" w:fill="FFFFFF"/>
          </w:tcPr>
          <w:p w14:paraId="6CCBBD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F4158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8E764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5 200,00</w:t>
            </w:r>
          </w:p>
        </w:tc>
        <w:tc>
          <w:tcPr>
            <w:tcW w:w="1184" w:type="dxa"/>
            <w:tcBorders>
              <w:left w:val="single" w:sz="4" w:space="0" w:color="000000"/>
              <w:bottom w:val="single" w:sz="4" w:space="0" w:color="000000"/>
            </w:tcBorders>
            <w:shd w:val="clear" w:color="auto" w:fill="FFFFFF"/>
            <w:vAlign w:val="center"/>
          </w:tcPr>
          <w:p w14:paraId="0FFE49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5 460,00</w:t>
            </w:r>
          </w:p>
        </w:tc>
        <w:tc>
          <w:tcPr>
            <w:tcW w:w="1135" w:type="dxa"/>
            <w:tcBorders>
              <w:left w:val="single" w:sz="4" w:space="0" w:color="000000"/>
              <w:bottom w:val="single" w:sz="4" w:space="0" w:color="000000"/>
            </w:tcBorders>
            <w:shd w:val="clear" w:color="auto" w:fill="FFFFFF"/>
            <w:vAlign w:val="center"/>
          </w:tcPr>
          <w:p w14:paraId="29674FB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5 564,00</w:t>
            </w:r>
          </w:p>
        </w:tc>
        <w:tc>
          <w:tcPr>
            <w:tcW w:w="1139" w:type="dxa"/>
            <w:tcBorders>
              <w:left w:val="single" w:sz="4" w:space="0" w:color="000000"/>
              <w:bottom w:val="single" w:sz="4" w:space="0" w:color="000000"/>
            </w:tcBorders>
            <w:shd w:val="clear" w:color="auto" w:fill="FFFFFF"/>
            <w:vAlign w:val="center"/>
          </w:tcPr>
          <w:p w14:paraId="7B6AA7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5 408,00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59884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5 408,00</w:t>
            </w:r>
          </w:p>
        </w:tc>
      </w:tr>
      <w:tr w:rsidR="00297A27" w:rsidRPr="00297A27" w14:paraId="1BDF397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EA904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486</w:t>
            </w:r>
          </w:p>
        </w:tc>
        <w:tc>
          <w:tcPr>
            <w:tcW w:w="7142" w:type="dxa"/>
            <w:tcBorders>
              <w:left w:val="single" w:sz="4" w:space="0" w:color="000000"/>
              <w:bottom w:val="single" w:sz="4" w:space="0" w:color="000000"/>
            </w:tcBorders>
            <w:shd w:val="clear" w:color="auto" w:fill="FFFFFF"/>
          </w:tcPr>
          <w:p w14:paraId="01AE333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Педаль газа 3309,</w:t>
            </w:r>
            <w:proofErr w:type="gramStart"/>
            <w:r w:rsidRPr="00297A27">
              <w:rPr>
                <w:rFonts w:ascii="Times New Roman" w:eastAsia="Times New Roman" w:hAnsi="Times New Roman" w:cs="Times New Roman"/>
                <w:color w:val="00000A"/>
                <w:kern w:val="1"/>
                <w:sz w:val="20"/>
                <w:szCs w:val="20"/>
                <w:lang w:eastAsia="zh-CN"/>
                <w14:ligatures w14:val="none"/>
              </w:rPr>
              <w:t>33104  Валдай</w:t>
            </w:r>
            <w:proofErr w:type="gram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12F062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F27E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3F7B9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4 900,00</w:t>
            </w:r>
          </w:p>
        </w:tc>
        <w:tc>
          <w:tcPr>
            <w:tcW w:w="1184" w:type="dxa"/>
            <w:tcBorders>
              <w:left w:val="single" w:sz="4" w:space="0" w:color="000000"/>
              <w:bottom w:val="single" w:sz="4" w:space="0" w:color="000000"/>
            </w:tcBorders>
            <w:shd w:val="clear" w:color="auto" w:fill="FFFFFF"/>
            <w:vAlign w:val="center"/>
          </w:tcPr>
          <w:p w14:paraId="419C9E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5 145,00</w:t>
            </w:r>
          </w:p>
        </w:tc>
        <w:tc>
          <w:tcPr>
            <w:tcW w:w="1135" w:type="dxa"/>
            <w:tcBorders>
              <w:left w:val="single" w:sz="4" w:space="0" w:color="000000"/>
              <w:bottom w:val="single" w:sz="4" w:space="0" w:color="000000"/>
            </w:tcBorders>
            <w:shd w:val="clear" w:color="auto" w:fill="FFFFFF"/>
            <w:vAlign w:val="center"/>
          </w:tcPr>
          <w:p w14:paraId="307DAD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5 243,00</w:t>
            </w:r>
          </w:p>
        </w:tc>
        <w:tc>
          <w:tcPr>
            <w:tcW w:w="1139" w:type="dxa"/>
            <w:tcBorders>
              <w:left w:val="single" w:sz="4" w:space="0" w:color="000000"/>
              <w:bottom w:val="single" w:sz="4" w:space="0" w:color="000000"/>
            </w:tcBorders>
            <w:shd w:val="clear" w:color="auto" w:fill="FFFFFF"/>
            <w:vAlign w:val="center"/>
          </w:tcPr>
          <w:p w14:paraId="6077BC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5 096,00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9143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5 096,00</w:t>
            </w:r>
          </w:p>
        </w:tc>
      </w:tr>
      <w:tr w:rsidR="00297A27" w:rsidRPr="00297A27" w14:paraId="3DB8CB4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DAB710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487</w:t>
            </w:r>
          </w:p>
        </w:tc>
        <w:tc>
          <w:tcPr>
            <w:tcW w:w="7142" w:type="dxa"/>
            <w:tcBorders>
              <w:left w:val="single" w:sz="4" w:space="0" w:color="000000"/>
              <w:bottom w:val="single" w:sz="4" w:space="0" w:color="000000"/>
            </w:tcBorders>
            <w:shd w:val="clear" w:color="auto" w:fill="FFFFFF"/>
          </w:tcPr>
          <w:p w14:paraId="151AFBB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Переключатель поворота 3307 №21370</w:t>
            </w:r>
          </w:p>
        </w:tc>
        <w:tc>
          <w:tcPr>
            <w:tcW w:w="708" w:type="dxa"/>
            <w:tcBorders>
              <w:left w:val="single" w:sz="4" w:space="0" w:color="000000"/>
              <w:bottom w:val="single" w:sz="4" w:space="0" w:color="000000"/>
            </w:tcBorders>
            <w:shd w:val="clear" w:color="auto" w:fill="FFFFFF"/>
          </w:tcPr>
          <w:p w14:paraId="473893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86EE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36C1E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2 000,00</w:t>
            </w:r>
          </w:p>
        </w:tc>
        <w:tc>
          <w:tcPr>
            <w:tcW w:w="1184" w:type="dxa"/>
            <w:tcBorders>
              <w:left w:val="single" w:sz="4" w:space="0" w:color="000000"/>
              <w:bottom w:val="single" w:sz="4" w:space="0" w:color="000000"/>
            </w:tcBorders>
            <w:shd w:val="clear" w:color="auto" w:fill="FFFFFF"/>
            <w:vAlign w:val="center"/>
          </w:tcPr>
          <w:p w14:paraId="55D5FD2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2 100,00</w:t>
            </w:r>
          </w:p>
        </w:tc>
        <w:tc>
          <w:tcPr>
            <w:tcW w:w="1135" w:type="dxa"/>
            <w:tcBorders>
              <w:left w:val="single" w:sz="4" w:space="0" w:color="000000"/>
              <w:bottom w:val="single" w:sz="4" w:space="0" w:color="000000"/>
            </w:tcBorders>
            <w:shd w:val="clear" w:color="auto" w:fill="FFFFFF"/>
            <w:vAlign w:val="center"/>
          </w:tcPr>
          <w:p w14:paraId="0D5E78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2 140,00</w:t>
            </w:r>
          </w:p>
        </w:tc>
        <w:tc>
          <w:tcPr>
            <w:tcW w:w="1139" w:type="dxa"/>
            <w:tcBorders>
              <w:left w:val="single" w:sz="4" w:space="0" w:color="000000"/>
              <w:bottom w:val="single" w:sz="4" w:space="0" w:color="000000"/>
            </w:tcBorders>
            <w:shd w:val="clear" w:color="auto" w:fill="FFFFFF"/>
            <w:vAlign w:val="center"/>
          </w:tcPr>
          <w:p w14:paraId="7C52AE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AF6EB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2 080,00</w:t>
            </w:r>
          </w:p>
        </w:tc>
      </w:tr>
      <w:tr w:rsidR="00297A27" w:rsidRPr="00297A27" w14:paraId="5FF70AA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5C6C2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488</w:t>
            </w:r>
          </w:p>
        </w:tc>
        <w:tc>
          <w:tcPr>
            <w:tcW w:w="7142" w:type="dxa"/>
            <w:tcBorders>
              <w:left w:val="single" w:sz="4" w:space="0" w:color="000000"/>
              <w:bottom w:val="single" w:sz="4" w:space="0" w:color="000000"/>
            </w:tcBorders>
            <w:shd w:val="clear" w:color="auto" w:fill="FFFFFF"/>
          </w:tcPr>
          <w:p w14:paraId="75AE789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Переключатель света 3307 центр.</w:t>
            </w:r>
          </w:p>
        </w:tc>
        <w:tc>
          <w:tcPr>
            <w:tcW w:w="708" w:type="dxa"/>
            <w:tcBorders>
              <w:left w:val="single" w:sz="4" w:space="0" w:color="000000"/>
              <w:bottom w:val="single" w:sz="4" w:space="0" w:color="000000"/>
            </w:tcBorders>
            <w:shd w:val="clear" w:color="auto" w:fill="FFFFFF"/>
          </w:tcPr>
          <w:p w14:paraId="415665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7600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EF52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720,00</w:t>
            </w:r>
          </w:p>
        </w:tc>
        <w:tc>
          <w:tcPr>
            <w:tcW w:w="1184" w:type="dxa"/>
            <w:tcBorders>
              <w:left w:val="single" w:sz="4" w:space="0" w:color="000000"/>
              <w:bottom w:val="single" w:sz="4" w:space="0" w:color="000000"/>
            </w:tcBorders>
            <w:shd w:val="clear" w:color="auto" w:fill="FFFFFF"/>
            <w:vAlign w:val="center"/>
          </w:tcPr>
          <w:p w14:paraId="773D87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756,00</w:t>
            </w:r>
          </w:p>
        </w:tc>
        <w:tc>
          <w:tcPr>
            <w:tcW w:w="1135" w:type="dxa"/>
            <w:tcBorders>
              <w:left w:val="single" w:sz="4" w:space="0" w:color="000000"/>
              <w:bottom w:val="single" w:sz="4" w:space="0" w:color="000000"/>
            </w:tcBorders>
            <w:shd w:val="clear" w:color="auto" w:fill="FFFFFF"/>
            <w:vAlign w:val="center"/>
          </w:tcPr>
          <w:p w14:paraId="0E736D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770,40</w:t>
            </w:r>
          </w:p>
        </w:tc>
        <w:tc>
          <w:tcPr>
            <w:tcW w:w="1139" w:type="dxa"/>
            <w:tcBorders>
              <w:left w:val="single" w:sz="4" w:space="0" w:color="000000"/>
              <w:bottom w:val="single" w:sz="4" w:space="0" w:color="000000"/>
            </w:tcBorders>
            <w:shd w:val="clear" w:color="auto" w:fill="FFFFFF"/>
            <w:vAlign w:val="center"/>
          </w:tcPr>
          <w:p w14:paraId="7D369E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748,80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36FB8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748,80</w:t>
            </w:r>
          </w:p>
        </w:tc>
      </w:tr>
      <w:tr w:rsidR="00297A27" w:rsidRPr="00297A27" w14:paraId="2ADEBEF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61560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489</w:t>
            </w:r>
          </w:p>
        </w:tc>
        <w:tc>
          <w:tcPr>
            <w:tcW w:w="7142" w:type="dxa"/>
            <w:tcBorders>
              <w:left w:val="single" w:sz="4" w:space="0" w:color="000000"/>
              <w:bottom w:val="single" w:sz="4" w:space="0" w:color="000000"/>
            </w:tcBorders>
            <w:shd w:val="clear" w:color="auto" w:fill="FFFFFF"/>
          </w:tcPr>
          <w:p w14:paraId="682E39C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Переключатель света 3309 центр. </w:t>
            </w:r>
          </w:p>
        </w:tc>
        <w:tc>
          <w:tcPr>
            <w:tcW w:w="708" w:type="dxa"/>
            <w:tcBorders>
              <w:left w:val="single" w:sz="4" w:space="0" w:color="000000"/>
              <w:bottom w:val="single" w:sz="4" w:space="0" w:color="000000"/>
            </w:tcBorders>
            <w:shd w:val="clear" w:color="auto" w:fill="FFFFFF"/>
          </w:tcPr>
          <w:p w14:paraId="506CB0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4B3C4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F881B8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670,00</w:t>
            </w:r>
          </w:p>
        </w:tc>
        <w:tc>
          <w:tcPr>
            <w:tcW w:w="1184" w:type="dxa"/>
            <w:tcBorders>
              <w:left w:val="single" w:sz="4" w:space="0" w:color="000000"/>
              <w:bottom w:val="single" w:sz="4" w:space="0" w:color="000000"/>
            </w:tcBorders>
            <w:shd w:val="clear" w:color="auto" w:fill="FFFFFF"/>
            <w:vAlign w:val="center"/>
          </w:tcPr>
          <w:p w14:paraId="13940C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703,50</w:t>
            </w:r>
          </w:p>
        </w:tc>
        <w:tc>
          <w:tcPr>
            <w:tcW w:w="1135" w:type="dxa"/>
            <w:tcBorders>
              <w:left w:val="single" w:sz="4" w:space="0" w:color="000000"/>
              <w:bottom w:val="single" w:sz="4" w:space="0" w:color="000000"/>
            </w:tcBorders>
            <w:shd w:val="clear" w:color="auto" w:fill="FFFFFF"/>
            <w:vAlign w:val="center"/>
          </w:tcPr>
          <w:p w14:paraId="31AC1A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716,90</w:t>
            </w:r>
          </w:p>
        </w:tc>
        <w:tc>
          <w:tcPr>
            <w:tcW w:w="1139" w:type="dxa"/>
            <w:tcBorders>
              <w:left w:val="single" w:sz="4" w:space="0" w:color="000000"/>
              <w:bottom w:val="single" w:sz="4" w:space="0" w:color="000000"/>
            </w:tcBorders>
            <w:shd w:val="clear" w:color="auto" w:fill="FFFFFF"/>
            <w:vAlign w:val="center"/>
          </w:tcPr>
          <w:p w14:paraId="3289B5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696,80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80F37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696,80</w:t>
            </w:r>
          </w:p>
        </w:tc>
      </w:tr>
      <w:tr w:rsidR="00297A27" w:rsidRPr="00297A27" w14:paraId="3A4266B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513E4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490</w:t>
            </w:r>
          </w:p>
        </w:tc>
        <w:tc>
          <w:tcPr>
            <w:tcW w:w="7142" w:type="dxa"/>
            <w:tcBorders>
              <w:left w:val="single" w:sz="4" w:space="0" w:color="000000"/>
              <w:bottom w:val="single" w:sz="4" w:space="0" w:color="000000"/>
            </w:tcBorders>
            <w:shd w:val="clear" w:color="auto" w:fill="FFFFFF"/>
          </w:tcPr>
          <w:p w14:paraId="4DD02D1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Переключатель стеклоочистителя 3307 </w:t>
            </w:r>
          </w:p>
        </w:tc>
        <w:tc>
          <w:tcPr>
            <w:tcW w:w="708" w:type="dxa"/>
            <w:tcBorders>
              <w:left w:val="single" w:sz="4" w:space="0" w:color="000000"/>
              <w:bottom w:val="single" w:sz="4" w:space="0" w:color="000000"/>
            </w:tcBorders>
            <w:shd w:val="clear" w:color="auto" w:fill="FFFFFF"/>
          </w:tcPr>
          <w:p w14:paraId="465EEE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2E123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08A2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2 170,00</w:t>
            </w:r>
          </w:p>
        </w:tc>
        <w:tc>
          <w:tcPr>
            <w:tcW w:w="1184" w:type="dxa"/>
            <w:tcBorders>
              <w:left w:val="single" w:sz="4" w:space="0" w:color="000000"/>
              <w:bottom w:val="single" w:sz="4" w:space="0" w:color="000000"/>
            </w:tcBorders>
            <w:shd w:val="clear" w:color="auto" w:fill="FFFFFF"/>
            <w:vAlign w:val="center"/>
          </w:tcPr>
          <w:p w14:paraId="30585A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2 278,50</w:t>
            </w:r>
          </w:p>
        </w:tc>
        <w:tc>
          <w:tcPr>
            <w:tcW w:w="1135" w:type="dxa"/>
            <w:tcBorders>
              <w:left w:val="single" w:sz="4" w:space="0" w:color="000000"/>
              <w:bottom w:val="single" w:sz="4" w:space="0" w:color="000000"/>
            </w:tcBorders>
            <w:shd w:val="clear" w:color="auto" w:fill="FFFFFF"/>
            <w:vAlign w:val="center"/>
          </w:tcPr>
          <w:p w14:paraId="48A2DC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2 321,90</w:t>
            </w:r>
          </w:p>
        </w:tc>
        <w:tc>
          <w:tcPr>
            <w:tcW w:w="1139" w:type="dxa"/>
            <w:tcBorders>
              <w:left w:val="single" w:sz="4" w:space="0" w:color="000000"/>
              <w:bottom w:val="single" w:sz="4" w:space="0" w:color="000000"/>
            </w:tcBorders>
            <w:shd w:val="clear" w:color="auto" w:fill="FFFFFF"/>
            <w:vAlign w:val="center"/>
          </w:tcPr>
          <w:p w14:paraId="2AF3E8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2 256,80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A22206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2 256,80</w:t>
            </w:r>
          </w:p>
        </w:tc>
      </w:tr>
      <w:tr w:rsidR="00297A27" w:rsidRPr="00297A27" w14:paraId="585BB12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06A422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491</w:t>
            </w:r>
          </w:p>
        </w:tc>
        <w:tc>
          <w:tcPr>
            <w:tcW w:w="7142" w:type="dxa"/>
            <w:tcBorders>
              <w:left w:val="single" w:sz="4" w:space="0" w:color="000000"/>
              <w:bottom w:val="single" w:sz="4" w:space="0" w:color="000000"/>
            </w:tcBorders>
            <w:shd w:val="clear" w:color="auto" w:fill="FFFFFF"/>
          </w:tcPr>
          <w:p w14:paraId="2778D8A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Переключатель стеклоочистителя 3309 </w:t>
            </w:r>
          </w:p>
        </w:tc>
        <w:tc>
          <w:tcPr>
            <w:tcW w:w="708" w:type="dxa"/>
            <w:tcBorders>
              <w:left w:val="single" w:sz="4" w:space="0" w:color="000000"/>
              <w:bottom w:val="single" w:sz="4" w:space="0" w:color="000000"/>
            </w:tcBorders>
            <w:shd w:val="clear" w:color="auto" w:fill="FFFFFF"/>
          </w:tcPr>
          <w:p w14:paraId="621CCD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FD9B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D3AE0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920,00</w:t>
            </w:r>
          </w:p>
        </w:tc>
        <w:tc>
          <w:tcPr>
            <w:tcW w:w="1184" w:type="dxa"/>
            <w:tcBorders>
              <w:left w:val="single" w:sz="4" w:space="0" w:color="000000"/>
              <w:bottom w:val="single" w:sz="4" w:space="0" w:color="000000"/>
            </w:tcBorders>
            <w:shd w:val="clear" w:color="auto" w:fill="FFFFFF"/>
            <w:vAlign w:val="center"/>
          </w:tcPr>
          <w:p w14:paraId="06C2F2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966,00</w:t>
            </w:r>
          </w:p>
        </w:tc>
        <w:tc>
          <w:tcPr>
            <w:tcW w:w="1135" w:type="dxa"/>
            <w:tcBorders>
              <w:left w:val="single" w:sz="4" w:space="0" w:color="000000"/>
              <w:bottom w:val="single" w:sz="4" w:space="0" w:color="000000"/>
            </w:tcBorders>
            <w:shd w:val="clear" w:color="auto" w:fill="FFFFFF"/>
            <w:vAlign w:val="center"/>
          </w:tcPr>
          <w:p w14:paraId="7FD46F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984,40</w:t>
            </w:r>
          </w:p>
        </w:tc>
        <w:tc>
          <w:tcPr>
            <w:tcW w:w="1139" w:type="dxa"/>
            <w:tcBorders>
              <w:left w:val="single" w:sz="4" w:space="0" w:color="000000"/>
              <w:bottom w:val="single" w:sz="4" w:space="0" w:color="000000"/>
            </w:tcBorders>
            <w:shd w:val="clear" w:color="auto" w:fill="FFFFFF"/>
            <w:vAlign w:val="center"/>
          </w:tcPr>
          <w:p w14:paraId="13B9B0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956,80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5AFE7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956,80</w:t>
            </w:r>
          </w:p>
        </w:tc>
      </w:tr>
      <w:tr w:rsidR="00297A27" w:rsidRPr="00297A27" w14:paraId="377332F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0A7382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492</w:t>
            </w:r>
          </w:p>
        </w:tc>
        <w:tc>
          <w:tcPr>
            <w:tcW w:w="7142" w:type="dxa"/>
            <w:tcBorders>
              <w:left w:val="single" w:sz="4" w:space="0" w:color="000000"/>
              <w:bottom w:val="single" w:sz="4" w:space="0" w:color="000000"/>
            </w:tcBorders>
            <w:shd w:val="clear" w:color="auto" w:fill="FFFFFF"/>
          </w:tcPr>
          <w:p w14:paraId="3A21D8A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Пневмоусилитель</w:t>
            </w:r>
            <w:proofErr w:type="spellEnd"/>
            <w:r w:rsidRPr="00297A27">
              <w:rPr>
                <w:rFonts w:ascii="Times New Roman" w:eastAsia="Times New Roman" w:hAnsi="Times New Roman" w:cs="Times New Roman"/>
                <w:color w:val="00000A"/>
                <w:kern w:val="1"/>
                <w:sz w:val="20"/>
                <w:szCs w:val="20"/>
                <w:lang w:eastAsia="zh-CN"/>
                <w14:ligatures w14:val="none"/>
              </w:rPr>
              <w:t xml:space="preserve"> 3309 ГАЗ</w:t>
            </w:r>
          </w:p>
        </w:tc>
        <w:tc>
          <w:tcPr>
            <w:tcW w:w="708" w:type="dxa"/>
            <w:tcBorders>
              <w:left w:val="single" w:sz="4" w:space="0" w:color="000000"/>
              <w:bottom w:val="single" w:sz="4" w:space="0" w:color="000000"/>
            </w:tcBorders>
            <w:shd w:val="clear" w:color="auto" w:fill="FFFFFF"/>
          </w:tcPr>
          <w:p w14:paraId="3F8075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E2D4C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ADC88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19 800,00</w:t>
            </w:r>
          </w:p>
        </w:tc>
        <w:tc>
          <w:tcPr>
            <w:tcW w:w="1184" w:type="dxa"/>
            <w:tcBorders>
              <w:left w:val="single" w:sz="4" w:space="0" w:color="000000"/>
              <w:bottom w:val="single" w:sz="4" w:space="0" w:color="000000"/>
            </w:tcBorders>
            <w:shd w:val="clear" w:color="auto" w:fill="FFFFFF"/>
            <w:vAlign w:val="center"/>
          </w:tcPr>
          <w:p w14:paraId="295AE0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20 790,00</w:t>
            </w:r>
          </w:p>
        </w:tc>
        <w:tc>
          <w:tcPr>
            <w:tcW w:w="1135" w:type="dxa"/>
            <w:tcBorders>
              <w:left w:val="single" w:sz="4" w:space="0" w:color="000000"/>
              <w:bottom w:val="single" w:sz="4" w:space="0" w:color="000000"/>
            </w:tcBorders>
            <w:shd w:val="clear" w:color="auto" w:fill="FFFFFF"/>
            <w:vAlign w:val="center"/>
          </w:tcPr>
          <w:p w14:paraId="1E5675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21 186,00</w:t>
            </w:r>
          </w:p>
        </w:tc>
        <w:tc>
          <w:tcPr>
            <w:tcW w:w="1139" w:type="dxa"/>
            <w:tcBorders>
              <w:left w:val="single" w:sz="4" w:space="0" w:color="000000"/>
              <w:bottom w:val="single" w:sz="4" w:space="0" w:color="000000"/>
            </w:tcBorders>
            <w:shd w:val="clear" w:color="auto" w:fill="FFFFFF"/>
            <w:vAlign w:val="center"/>
          </w:tcPr>
          <w:p w14:paraId="75E6FC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20 592,00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97779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20 592,00</w:t>
            </w:r>
          </w:p>
        </w:tc>
      </w:tr>
      <w:tr w:rsidR="00297A27" w:rsidRPr="00297A27" w14:paraId="379F275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977EA3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493</w:t>
            </w:r>
          </w:p>
        </w:tc>
        <w:tc>
          <w:tcPr>
            <w:tcW w:w="7142" w:type="dxa"/>
            <w:tcBorders>
              <w:left w:val="single" w:sz="4" w:space="0" w:color="000000"/>
              <w:bottom w:val="single" w:sz="4" w:space="0" w:color="000000"/>
            </w:tcBorders>
            <w:shd w:val="clear" w:color="auto" w:fill="FFFFFF"/>
          </w:tcPr>
          <w:p w14:paraId="6861967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Провод АКБ 3307 (-) 150см</w:t>
            </w:r>
          </w:p>
        </w:tc>
        <w:tc>
          <w:tcPr>
            <w:tcW w:w="708" w:type="dxa"/>
            <w:tcBorders>
              <w:left w:val="single" w:sz="4" w:space="0" w:color="000000"/>
              <w:bottom w:val="single" w:sz="4" w:space="0" w:color="000000"/>
            </w:tcBorders>
            <w:shd w:val="clear" w:color="auto" w:fill="FFFFFF"/>
          </w:tcPr>
          <w:p w14:paraId="02D787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18026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C5E1E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1 050,00</w:t>
            </w:r>
          </w:p>
        </w:tc>
        <w:tc>
          <w:tcPr>
            <w:tcW w:w="1184" w:type="dxa"/>
            <w:tcBorders>
              <w:left w:val="single" w:sz="4" w:space="0" w:color="000000"/>
              <w:bottom w:val="single" w:sz="4" w:space="0" w:color="000000"/>
            </w:tcBorders>
            <w:shd w:val="clear" w:color="auto" w:fill="FFFFFF"/>
            <w:vAlign w:val="center"/>
          </w:tcPr>
          <w:p w14:paraId="51B5DE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1 102,50</w:t>
            </w:r>
          </w:p>
        </w:tc>
        <w:tc>
          <w:tcPr>
            <w:tcW w:w="1135" w:type="dxa"/>
            <w:tcBorders>
              <w:left w:val="single" w:sz="4" w:space="0" w:color="000000"/>
              <w:bottom w:val="single" w:sz="4" w:space="0" w:color="000000"/>
            </w:tcBorders>
            <w:shd w:val="clear" w:color="auto" w:fill="FFFFFF"/>
            <w:vAlign w:val="center"/>
          </w:tcPr>
          <w:p w14:paraId="4918710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1 123,50</w:t>
            </w:r>
          </w:p>
        </w:tc>
        <w:tc>
          <w:tcPr>
            <w:tcW w:w="1139" w:type="dxa"/>
            <w:tcBorders>
              <w:left w:val="single" w:sz="4" w:space="0" w:color="000000"/>
              <w:bottom w:val="single" w:sz="4" w:space="0" w:color="000000"/>
            </w:tcBorders>
            <w:shd w:val="clear" w:color="auto" w:fill="FFFFFF"/>
            <w:vAlign w:val="center"/>
          </w:tcPr>
          <w:p w14:paraId="49B52B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64747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1 092,00</w:t>
            </w:r>
          </w:p>
        </w:tc>
      </w:tr>
      <w:tr w:rsidR="00297A27" w:rsidRPr="00297A27" w14:paraId="78DD1DF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B5F39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494</w:t>
            </w:r>
          </w:p>
        </w:tc>
        <w:tc>
          <w:tcPr>
            <w:tcW w:w="7142" w:type="dxa"/>
            <w:tcBorders>
              <w:left w:val="single" w:sz="4" w:space="0" w:color="000000"/>
              <w:bottom w:val="single" w:sz="4" w:space="0" w:color="000000"/>
            </w:tcBorders>
            <w:shd w:val="clear" w:color="auto" w:fill="FFFFFF"/>
          </w:tcPr>
          <w:p w14:paraId="324E319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Провод АКБ 3307 (+) 170см</w:t>
            </w:r>
          </w:p>
        </w:tc>
        <w:tc>
          <w:tcPr>
            <w:tcW w:w="708" w:type="dxa"/>
            <w:tcBorders>
              <w:left w:val="single" w:sz="4" w:space="0" w:color="000000"/>
              <w:bottom w:val="single" w:sz="4" w:space="0" w:color="000000"/>
            </w:tcBorders>
            <w:shd w:val="clear" w:color="auto" w:fill="FFFFFF"/>
          </w:tcPr>
          <w:p w14:paraId="7CD1F4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8B9F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0819E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1 050,00</w:t>
            </w:r>
          </w:p>
        </w:tc>
        <w:tc>
          <w:tcPr>
            <w:tcW w:w="1184" w:type="dxa"/>
            <w:tcBorders>
              <w:left w:val="single" w:sz="4" w:space="0" w:color="000000"/>
              <w:bottom w:val="single" w:sz="4" w:space="0" w:color="000000"/>
            </w:tcBorders>
            <w:shd w:val="clear" w:color="auto" w:fill="FFFFFF"/>
            <w:vAlign w:val="center"/>
          </w:tcPr>
          <w:p w14:paraId="57A304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1 102,50</w:t>
            </w:r>
          </w:p>
        </w:tc>
        <w:tc>
          <w:tcPr>
            <w:tcW w:w="1135" w:type="dxa"/>
            <w:tcBorders>
              <w:left w:val="single" w:sz="4" w:space="0" w:color="000000"/>
              <w:bottom w:val="single" w:sz="4" w:space="0" w:color="000000"/>
            </w:tcBorders>
            <w:shd w:val="clear" w:color="auto" w:fill="FFFFFF"/>
            <w:vAlign w:val="center"/>
          </w:tcPr>
          <w:p w14:paraId="23E43D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1 123,50</w:t>
            </w:r>
          </w:p>
        </w:tc>
        <w:tc>
          <w:tcPr>
            <w:tcW w:w="1139" w:type="dxa"/>
            <w:tcBorders>
              <w:left w:val="single" w:sz="4" w:space="0" w:color="000000"/>
              <w:bottom w:val="single" w:sz="4" w:space="0" w:color="000000"/>
            </w:tcBorders>
            <w:shd w:val="clear" w:color="auto" w:fill="FFFFFF"/>
            <w:vAlign w:val="center"/>
          </w:tcPr>
          <w:p w14:paraId="0617CA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9ADBA9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1 092,00</w:t>
            </w:r>
          </w:p>
        </w:tc>
      </w:tr>
      <w:tr w:rsidR="00297A27" w:rsidRPr="00297A27" w14:paraId="237F590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5D322A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495</w:t>
            </w:r>
          </w:p>
        </w:tc>
        <w:tc>
          <w:tcPr>
            <w:tcW w:w="7142" w:type="dxa"/>
            <w:tcBorders>
              <w:left w:val="single" w:sz="4" w:space="0" w:color="000000"/>
              <w:bottom w:val="single" w:sz="4" w:space="0" w:color="000000"/>
            </w:tcBorders>
            <w:shd w:val="clear" w:color="auto" w:fill="FFFFFF"/>
          </w:tcPr>
          <w:p w14:paraId="1FE675F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Р/к передней ступицы 3307</w:t>
            </w:r>
          </w:p>
        </w:tc>
        <w:tc>
          <w:tcPr>
            <w:tcW w:w="708" w:type="dxa"/>
            <w:tcBorders>
              <w:left w:val="single" w:sz="4" w:space="0" w:color="000000"/>
              <w:bottom w:val="single" w:sz="4" w:space="0" w:color="000000"/>
            </w:tcBorders>
            <w:shd w:val="clear" w:color="auto" w:fill="FFFFFF"/>
          </w:tcPr>
          <w:p w14:paraId="6747FE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4FF8DE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81E5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2 750,00</w:t>
            </w:r>
          </w:p>
        </w:tc>
        <w:tc>
          <w:tcPr>
            <w:tcW w:w="1184" w:type="dxa"/>
            <w:tcBorders>
              <w:left w:val="single" w:sz="4" w:space="0" w:color="000000"/>
              <w:bottom w:val="single" w:sz="4" w:space="0" w:color="000000"/>
            </w:tcBorders>
            <w:shd w:val="clear" w:color="auto" w:fill="FFFFFF"/>
            <w:vAlign w:val="center"/>
          </w:tcPr>
          <w:p w14:paraId="275930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2 887,50</w:t>
            </w:r>
          </w:p>
        </w:tc>
        <w:tc>
          <w:tcPr>
            <w:tcW w:w="1135" w:type="dxa"/>
            <w:tcBorders>
              <w:left w:val="single" w:sz="4" w:space="0" w:color="000000"/>
              <w:bottom w:val="single" w:sz="4" w:space="0" w:color="000000"/>
            </w:tcBorders>
            <w:shd w:val="clear" w:color="auto" w:fill="FFFFFF"/>
            <w:vAlign w:val="center"/>
          </w:tcPr>
          <w:p w14:paraId="239EE3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2 942,50</w:t>
            </w:r>
          </w:p>
        </w:tc>
        <w:tc>
          <w:tcPr>
            <w:tcW w:w="1139" w:type="dxa"/>
            <w:tcBorders>
              <w:left w:val="single" w:sz="4" w:space="0" w:color="000000"/>
              <w:bottom w:val="single" w:sz="4" w:space="0" w:color="000000"/>
            </w:tcBorders>
            <w:shd w:val="clear" w:color="auto" w:fill="FFFFFF"/>
            <w:vAlign w:val="center"/>
          </w:tcPr>
          <w:p w14:paraId="218969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F95DE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2 860,00</w:t>
            </w:r>
          </w:p>
        </w:tc>
      </w:tr>
      <w:tr w:rsidR="00297A27" w:rsidRPr="00297A27" w14:paraId="6033F39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787BFA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496</w:t>
            </w:r>
          </w:p>
        </w:tc>
        <w:tc>
          <w:tcPr>
            <w:tcW w:w="7142" w:type="dxa"/>
            <w:tcBorders>
              <w:left w:val="single" w:sz="4" w:space="0" w:color="000000"/>
              <w:bottom w:val="single" w:sz="4" w:space="0" w:color="000000"/>
            </w:tcBorders>
            <w:shd w:val="clear" w:color="auto" w:fill="FFFFFF"/>
          </w:tcPr>
          <w:p w14:paraId="5DCF6C0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Радиатор 3307 отопителя</w:t>
            </w:r>
          </w:p>
        </w:tc>
        <w:tc>
          <w:tcPr>
            <w:tcW w:w="708" w:type="dxa"/>
            <w:tcBorders>
              <w:left w:val="single" w:sz="4" w:space="0" w:color="000000"/>
              <w:bottom w:val="single" w:sz="4" w:space="0" w:color="000000"/>
            </w:tcBorders>
            <w:shd w:val="clear" w:color="auto" w:fill="FFFFFF"/>
          </w:tcPr>
          <w:p w14:paraId="796F97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920EA6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ECD16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5 000,00</w:t>
            </w:r>
          </w:p>
        </w:tc>
        <w:tc>
          <w:tcPr>
            <w:tcW w:w="1184" w:type="dxa"/>
            <w:tcBorders>
              <w:left w:val="single" w:sz="4" w:space="0" w:color="000000"/>
              <w:bottom w:val="single" w:sz="4" w:space="0" w:color="000000"/>
            </w:tcBorders>
            <w:shd w:val="clear" w:color="auto" w:fill="FFFFFF"/>
            <w:vAlign w:val="center"/>
          </w:tcPr>
          <w:p w14:paraId="6CD410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5 250,00</w:t>
            </w:r>
          </w:p>
        </w:tc>
        <w:tc>
          <w:tcPr>
            <w:tcW w:w="1135" w:type="dxa"/>
            <w:tcBorders>
              <w:left w:val="single" w:sz="4" w:space="0" w:color="000000"/>
              <w:bottom w:val="single" w:sz="4" w:space="0" w:color="000000"/>
            </w:tcBorders>
            <w:shd w:val="clear" w:color="auto" w:fill="FFFFFF"/>
            <w:vAlign w:val="center"/>
          </w:tcPr>
          <w:p w14:paraId="1E88AF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5 350,00</w:t>
            </w:r>
          </w:p>
        </w:tc>
        <w:tc>
          <w:tcPr>
            <w:tcW w:w="1139" w:type="dxa"/>
            <w:tcBorders>
              <w:left w:val="single" w:sz="4" w:space="0" w:color="000000"/>
              <w:bottom w:val="single" w:sz="4" w:space="0" w:color="000000"/>
            </w:tcBorders>
            <w:shd w:val="clear" w:color="auto" w:fill="FFFFFF"/>
            <w:vAlign w:val="center"/>
          </w:tcPr>
          <w:p w14:paraId="7CBAD3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63DD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5 200,00</w:t>
            </w:r>
          </w:p>
        </w:tc>
      </w:tr>
      <w:tr w:rsidR="00297A27" w:rsidRPr="00297A27" w14:paraId="1F14440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41423F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497</w:t>
            </w:r>
          </w:p>
        </w:tc>
        <w:tc>
          <w:tcPr>
            <w:tcW w:w="7142" w:type="dxa"/>
            <w:tcBorders>
              <w:left w:val="single" w:sz="4" w:space="0" w:color="000000"/>
              <w:bottom w:val="single" w:sz="4" w:space="0" w:color="000000"/>
            </w:tcBorders>
            <w:shd w:val="clear" w:color="auto" w:fill="FFFFFF"/>
          </w:tcPr>
          <w:p w14:paraId="53B4CB9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3307 охлаждения 3-х </w:t>
            </w:r>
            <w:proofErr w:type="spellStart"/>
            <w:r w:rsidRPr="00297A27">
              <w:rPr>
                <w:rFonts w:ascii="Times New Roman" w:eastAsia="Times New Roman" w:hAnsi="Times New Roman" w:cs="Times New Roman"/>
                <w:color w:val="00000A"/>
                <w:kern w:val="1"/>
                <w:sz w:val="20"/>
                <w:szCs w:val="20"/>
                <w:lang w:eastAsia="zh-CN"/>
                <w14:ligatures w14:val="none"/>
              </w:rPr>
              <w:t>рядн</w:t>
            </w:r>
            <w:proofErr w:type="spell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59F257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11E994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DEA27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28 700,00</w:t>
            </w:r>
          </w:p>
        </w:tc>
        <w:tc>
          <w:tcPr>
            <w:tcW w:w="1184" w:type="dxa"/>
            <w:tcBorders>
              <w:left w:val="single" w:sz="4" w:space="0" w:color="000000"/>
              <w:bottom w:val="single" w:sz="4" w:space="0" w:color="000000"/>
            </w:tcBorders>
            <w:shd w:val="clear" w:color="auto" w:fill="FFFFFF"/>
            <w:vAlign w:val="center"/>
          </w:tcPr>
          <w:p w14:paraId="2AF1D8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30 135,00</w:t>
            </w:r>
          </w:p>
        </w:tc>
        <w:tc>
          <w:tcPr>
            <w:tcW w:w="1135" w:type="dxa"/>
            <w:tcBorders>
              <w:left w:val="single" w:sz="4" w:space="0" w:color="000000"/>
              <w:bottom w:val="single" w:sz="4" w:space="0" w:color="000000"/>
            </w:tcBorders>
            <w:shd w:val="clear" w:color="auto" w:fill="FFFFFF"/>
            <w:vAlign w:val="center"/>
          </w:tcPr>
          <w:p w14:paraId="1B148D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30 709,00</w:t>
            </w:r>
          </w:p>
        </w:tc>
        <w:tc>
          <w:tcPr>
            <w:tcW w:w="1139" w:type="dxa"/>
            <w:tcBorders>
              <w:left w:val="single" w:sz="4" w:space="0" w:color="000000"/>
              <w:bottom w:val="single" w:sz="4" w:space="0" w:color="000000"/>
            </w:tcBorders>
            <w:shd w:val="clear" w:color="auto" w:fill="FFFFFF"/>
            <w:vAlign w:val="center"/>
          </w:tcPr>
          <w:p w14:paraId="7E851B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29 848,00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38B38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29 848,00</w:t>
            </w:r>
          </w:p>
        </w:tc>
      </w:tr>
      <w:tr w:rsidR="00297A27" w:rsidRPr="00297A27" w14:paraId="049D30D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78194A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498</w:t>
            </w:r>
          </w:p>
        </w:tc>
        <w:tc>
          <w:tcPr>
            <w:tcW w:w="7142" w:type="dxa"/>
            <w:tcBorders>
              <w:left w:val="single" w:sz="4" w:space="0" w:color="000000"/>
              <w:bottom w:val="single" w:sz="4" w:space="0" w:color="000000"/>
            </w:tcBorders>
            <w:shd w:val="clear" w:color="auto" w:fill="FFFFFF"/>
          </w:tcPr>
          <w:p w14:paraId="7130D70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Радиатор 3309 охлаждения 3-х </w:t>
            </w:r>
            <w:proofErr w:type="spellStart"/>
            <w:r w:rsidRPr="00297A27">
              <w:rPr>
                <w:rFonts w:ascii="Times New Roman" w:eastAsia="Times New Roman" w:hAnsi="Times New Roman" w:cs="Times New Roman"/>
                <w:color w:val="00000A"/>
                <w:kern w:val="1"/>
                <w:sz w:val="20"/>
                <w:szCs w:val="20"/>
                <w:lang w:eastAsia="zh-CN"/>
                <w14:ligatures w14:val="none"/>
              </w:rPr>
              <w:t>рядн</w:t>
            </w:r>
            <w:proofErr w:type="spellEnd"/>
            <w:r w:rsidRPr="00297A27">
              <w:rPr>
                <w:rFonts w:ascii="Times New Roman" w:eastAsia="Times New Roman" w:hAnsi="Times New Roman" w:cs="Times New Roman"/>
                <w:color w:val="00000A"/>
                <w:kern w:val="1"/>
                <w:sz w:val="20"/>
                <w:szCs w:val="20"/>
                <w:lang w:eastAsia="zh-CN"/>
                <w14:ligatures w14:val="none"/>
              </w:rPr>
              <w:t xml:space="preserve">. (Е-3)   </w:t>
            </w:r>
          </w:p>
        </w:tc>
        <w:tc>
          <w:tcPr>
            <w:tcW w:w="708" w:type="dxa"/>
            <w:tcBorders>
              <w:left w:val="single" w:sz="4" w:space="0" w:color="000000"/>
              <w:bottom w:val="single" w:sz="4" w:space="0" w:color="000000"/>
            </w:tcBorders>
            <w:shd w:val="clear" w:color="auto" w:fill="FFFFFF"/>
          </w:tcPr>
          <w:p w14:paraId="79B549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ADA7B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AB72A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31 700,00</w:t>
            </w:r>
          </w:p>
        </w:tc>
        <w:tc>
          <w:tcPr>
            <w:tcW w:w="1184" w:type="dxa"/>
            <w:tcBorders>
              <w:left w:val="single" w:sz="4" w:space="0" w:color="000000"/>
              <w:bottom w:val="single" w:sz="4" w:space="0" w:color="000000"/>
            </w:tcBorders>
            <w:shd w:val="clear" w:color="auto" w:fill="FFFFFF"/>
            <w:vAlign w:val="center"/>
          </w:tcPr>
          <w:p w14:paraId="0FF4D1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33 285,00</w:t>
            </w:r>
          </w:p>
        </w:tc>
        <w:tc>
          <w:tcPr>
            <w:tcW w:w="1135" w:type="dxa"/>
            <w:tcBorders>
              <w:left w:val="single" w:sz="4" w:space="0" w:color="000000"/>
              <w:bottom w:val="single" w:sz="4" w:space="0" w:color="000000"/>
            </w:tcBorders>
            <w:shd w:val="clear" w:color="auto" w:fill="FFFFFF"/>
            <w:vAlign w:val="center"/>
          </w:tcPr>
          <w:p w14:paraId="3E124A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33 919,00</w:t>
            </w:r>
          </w:p>
        </w:tc>
        <w:tc>
          <w:tcPr>
            <w:tcW w:w="1139" w:type="dxa"/>
            <w:tcBorders>
              <w:left w:val="single" w:sz="4" w:space="0" w:color="000000"/>
              <w:bottom w:val="single" w:sz="4" w:space="0" w:color="000000"/>
            </w:tcBorders>
            <w:shd w:val="clear" w:color="auto" w:fill="FFFFFF"/>
            <w:vAlign w:val="center"/>
          </w:tcPr>
          <w:p w14:paraId="5EB4F1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32 968,00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E97E7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32 968,00</w:t>
            </w:r>
          </w:p>
        </w:tc>
      </w:tr>
      <w:tr w:rsidR="00297A27" w:rsidRPr="00297A27" w14:paraId="5DD9CFC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D66F0B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499</w:t>
            </w:r>
          </w:p>
        </w:tc>
        <w:tc>
          <w:tcPr>
            <w:tcW w:w="7142" w:type="dxa"/>
            <w:tcBorders>
              <w:left w:val="single" w:sz="4" w:space="0" w:color="000000"/>
              <w:bottom w:val="single" w:sz="4" w:space="0" w:color="000000"/>
            </w:tcBorders>
            <w:shd w:val="clear" w:color="auto" w:fill="FFFFFF"/>
          </w:tcPr>
          <w:p w14:paraId="112E2D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Распределитель зажигания ГАЗ б/к 2402.3706-10 </w:t>
            </w:r>
          </w:p>
        </w:tc>
        <w:tc>
          <w:tcPr>
            <w:tcW w:w="708" w:type="dxa"/>
            <w:tcBorders>
              <w:left w:val="single" w:sz="4" w:space="0" w:color="000000"/>
              <w:bottom w:val="single" w:sz="4" w:space="0" w:color="000000"/>
            </w:tcBorders>
            <w:shd w:val="clear" w:color="auto" w:fill="FFFFFF"/>
          </w:tcPr>
          <w:p w14:paraId="33899D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176AC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BF5A2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4 990,00</w:t>
            </w:r>
          </w:p>
        </w:tc>
        <w:tc>
          <w:tcPr>
            <w:tcW w:w="1184" w:type="dxa"/>
            <w:tcBorders>
              <w:left w:val="single" w:sz="4" w:space="0" w:color="000000"/>
              <w:bottom w:val="single" w:sz="4" w:space="0" w:color="000000"/>
            </w:tcBorders>
            <w:shd w:val="clear" w:color="auto" w:fill="FFFFFF"/>
            <w:vAlign w:val="center"/>
          </w:tcPr>
          <w:p w14:paraId="47F279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5 239,50</w:t>
            </w:r>
          </w:p>
        </w:tc>
        <w:tc>
          <w:tcPr>
            <w:tcW w:w="1135" w:type="dxa"/>
            <w:tcBorders>
              <w:left w:val="single" w:sz="4" w:space="0" w:color="000000"/>
              <w:bottom w:val="single" w:sz="4" w:space="0" w:color="000000"/>
            </w:tcBorders>
            <w:shd w:val="clear" w:color="auto" w:fill="FFFFFF"/>
            <w:vAlign w:val="center"/>
          </w:tcPr>
          <w:p w14:paraId="3C26AD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5 339,30</w:t>
            </w:r>
          </w:p>
        </w:tc>
        <w:tc>
          <w:tcPr>
            <w:tcW w:w="1139" w:type="dxa"/>
            <w:tcBorders>
              <w:left w:val="single" w:sz="4" w:space="0" w:color="000000"/>
              <w:bottom w:val="single" w:sz="4" w:space="0" w:color="000000"/>
            </w:tcBorders>
            <w:shd w:val="clear" w:color="auto" w:fill="FFFFFF"/>
            <w:vAlign w:val="center"/>
          </w:tcPr>
          <w:p w14:paraId="32DC7A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5 189,60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F5DD5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5 189,60</w:t>
            </w:r>
          </w:p>
        </w:tc>
      </w:tr>
      <w:tr w:rsidR="00297A27" w:rsidRPr="00297A27" w14:paraId="44999B9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8046E3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500</w:t>
            </w:r>
          </w:p>
        </w:tc>
        <w:tc>
          <w:tcPr>
            <w:tcW w:w="7142" w:type="dxa"/>
            <w:tcBorders>
              <w:left w:val="single" w:sz="4" w:space="0" w:color="000000"/>
              <w:bottom w:val="single" w:sz="4" w:space="0" w:color="000000"/>
            </w:tcBorders>
            <w:shd w:val="clear" w:color="auto" w:fill="FFFFFF"/>
          </w:tcPr>
          <w:p w14:paraId="2D050FE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gramStart"/>
            <w:r w:rsidRPr="00297A27">
              <w:rPr>
                <w:rFonts w:ascii="Times New Roman" w:eastAsia="Times New Roman" w:hAnsi="Times New Roman" w:cs="Times New Roman"/>
                <w:color w:val="00000A"/>
                <w:kern w:val="1"/>
                <w:sz w:val="20"/>
                <w:szCs w:val="20"/>
                <w:lang w:eastAsia="zh-CN"/>
                <w14:ligatures w14:val="none"/>
              </w:rPr>
              <w:t>Реле</w:t>
            </w:r>
            <w:proofErr w:type="gramEnd"/>
            <w:r w:rsidRPr="00297A27">
              <w:rPr>
                <w:rFonts w:ascii="Times New Roman" w:eastAsia="Times New Roman" w:hAnsi="Times New Roman" w:cs="Times New Roman"/>
                <w:color w:val="00000A"/>
                <w:kern w:val="1"/>
                <w:sz w:val="20"/>
                <w:szCs w:val="20"/>
                <w:lang w:eastAsia="zh-CN"/>
                <w14:ligatures w14:val="none"/>
              </w:rPr>
              <w:t xml:space="preserve"> втягивающее 3309 на стартер 7402.3708 (24 в)</w:t>
            </w:r>
          </w:p>
        </w:tc>
        <w:tc>
          <w:tcPr>
            <w:tcW w:w="708" w:type="dxa"/>
            <w:tcBorders>
              <w:left w:val="single" w:sz="4" w:space="0" w:color="000000"/>
              <w:bottom w:val="single" w:sz="4" w:space="0" w:color="000000"/>
            </w:tcBorders>
            <w:shd w:val="clear" w:color="auto" w:fill="FFFFFF"/>
          </w:tcPr>
          <w:p w14:paraId="36407F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6205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28156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3 980,00</w:t>
            </w:r>
          </w:p>
        </w:tc>
        <w:tc>
          <w:tcPr>
            <w:tcW w:w="1184" w:type="dxa"/>
            <w:tcBorders>
              <w:left w:val="single" w:sz="4" w:space="0" w:color="000000"/>
              <w:bottom w:val="single" w:sz="4" w:space="0" w:color="000000"/>
            </w:tcBorders>
            <w:shd w:val="clear" w:color="auto" w:fill="FFFFFF"/>
            <w:vAlign w:val="center"/>
          </w:tcPr>
          <w:p w14:paraId="76DBA3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4 179,00</w:t>
            </w:r>
          </w:p>
        </w:tc>
        <w:tc>
          <w:tcPr>
            <w:tcW w:w="1135" w:type="dxa"/>
            <w:tcBorders>
              <w:left w:val="single" w:sz="4" w:space="0" w:color="000000"/>
              <w:bottom w:val="single" w:sz="4" w:space="0" w:color="000000"/>
            </w:tcBorders>
            <w:shd w:val="clear" w:color="auto" w:fill="FFFFFF"/>
            <w:vAlign w:val="center"/>
          </w:tcPr>
          <w:p w14:paraId="631B49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4 258,60</w:t>
            </w:r>
          </w:p>
        </w:tc>
        <w:tc>
          <w:tcPr>
            <w:tcW w:w="1139" w:type="dxa"/>
            <w:tcBorders>
              <w:left w:val="single" w:sz="4" w:space="0" w:color="000000"/>
              <w:bottom w:val="single" w:sz="4" w:space="0" w:color="000000"/>
            </w:tcBorders>
            <w:shd w:val="clear" w:color="auto" w:fill="FFFFFF"/>
            <w:vAlign w:val="center"/>
          </w:tcPr>
          <w:p w14:paraId="28EB06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4 139,20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B5AC7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4 139,20</w:t>
            </w:r>
          </w:p>
        </w:tc>
      </w:tr>
      <w:tr w:rsidR="00297A27" w:rsidRPr="00297A27" w14:paraId="7513B39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3F3C1E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501</w:t>
            </w:r>
          </w:p>
        </w:tc>
        <w:tc>
          <w:tcPr>
            <w:tcW w:w="7142" w:type="dxa"/>
            <w:tcBorders>
              <w:left w:val="single" w:sz="4" w:space="0" w:color="000000"/>
              <w:bottom w:val="single" w:sz="4" w:space="0" w:color="000000"/>
            </w:tcBorders>
            <w:shd w:val="clear" w:color="auto" w:fill="FFFFFF"/>
          </w:tcPr>
          <w:p w14:paraId="4963B6E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Реле поворота 24в ЛИАЗ, ПАЗ-3204 (90.3777) </w:t>
            </w:r>
          </w:p>
        </w:tc>
        <w:tc>
          <w:tcPr>
            <w:tcW w:w="708" w:type="dxa"/>
            <w:tcBorders>
              <w:left w:val="single" w:sz="4" w:space="0" w:color="000000"/>
              <w:bottom w:val="single" w:sz="4" w:space="0" w:color="000000"/>
            </w:tcBorders>
            <w:shd w:val="clear" w:color="auto" w:fill="FFFFFF"/>
          </w:tcPr>
          <w:p w14:paraId="116BB3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BCE2B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74C4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1 620,00</w:t>
            </w:r>
          </w:p>
        </w:tc>
        <w:tc>
          <w:tcPr>
            <w:tcW w:w="1184" w:type="dxa"/>
            <w:tcBorders>
              <w:left w:val="single" w:sz="4" w:space="0" w:color="000000"/>
              <w:bottom w:val="single" w:sz="4" w:space="0" w:color="000000"/>
            </w:tcBorders>
            <w:shd w:val="clear" w:color="auto" w:fill="FFFFFF"/>
            <w:vAlign w:val="center"/>
          </w:tcPr>
          <w:p w14:paraId="1DA343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1 701,00</w:t>
            </w:r>
          </w:p>
        </w:tc>
        <w:tc>
          <w:tcPr>
            <w:tcW w:w="1135" w:type="dxa"/>
            <w:tcBorders>
              <w:left w:val="single" w:sz="4" w:space="0" w:color="000000"/>
              <w:bottom w:val="single" w:sz="4" w:space="0" w:color="000000"/>
            </w:tcBorders>
            <w:shd w:val="clear" w:color="auto" w:fill="FFFFFF"/>
            <w:vAlign w:val="center"/>
          </w:tcPr>
          <w:p w14:paraId="1B6E1A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1 733,40</w:t>
            </w:r>
          </w:p>
        </w:tc>
        <w:tc>
          <w:tcPr>
            <w:tcW w:w="1139" w:type="dxa"/>
            <w:tcBorders>
              <w:left w:val="single" w:sz="4" w:space="0" w:color="000000"/>
              <w:bottom w:val="single" w:sz="4" w:space="0" w:color="000000"/>
            </w:tcBorders>
            <w:shd w:val="clear" w:color="auto" w:fill="FFFFFF"/>
            <w:vAlign w:val="center"/>
          </w:tcPr>
          <w:p w14:paraId="69F585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1 684,80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B05B5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1 684,80</w:t>
            </w:r>
          </w:p>
        </w:tc>
      </w:tr>
      <w:tr w:rsidR="00297A27" w:rsidRPr="00297A27" w14:paraId="58EDA59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FDED83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502</w:t>
            </w:r>
          </w:p>
        </w:tc>
        <w:tc>
          <w:tcPr>
            <w:tcW w:w="7142" w:type="dxa"/>
            <w:tcBorders>
              <w:left w:val="single" w:sz="4" w:space="0" w:color="000000"/>
              <w:bottom w:val="single" w:sz="4" w:space="0" w:color="000000"/>
            </w:tcBorders>
            <w:shd w:val="clear" w:color="auto" w:fill="FFFFFF"/>
          </w:tcPr>
          <w:p w14:paraId="7318AC5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Реле с/очистителя 24в 451.3777 ПАЗ 3204 </w:t>
            </w:r>
          </w:p>
        </w:tc>
        <w:tc>
          <w:tcPr>
            <w:tcW w:w="708" w:type="dxa"/>
            <w:tcBorders>
              <w:left w:val="single" w:sz="4" w:space="0" w:color="000000"/>
              <w:bottom w:val="single" w:sz="4" w:space="0" w:color="000000"/>
            </w:tcBorders>
            <w:shd w:val="clear" w:color="auto" w:fill="FFFFFF"/>
          </w:tcPr>
          <w:p w14:paraId="149845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0B2B6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31DB2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2 140,00</w:t>
            </w:r>
          </w:p>
        </w:tc>
        <w:tc>
          <w:tcPr>
            <w:tcW w:w="1184" w:type="dxa"/>
            <w:tcBorders>
              <w:left w:val="single" w:sz="4" w:space="0" w:color="000000"/>
              <w:bottom w:val="single" w:sz="4" w:space="0" w:color="000000"/>
            </w:tcBorders>
            <w:shd w:val="clear" w:color="auto" w:fill="FFFFFF"/>
            <w:vAlign w:val="center"/>
          </w:tcPr>
          <w:p w14:paraId="3562E6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2 247,00</w:t>
            </w:r>
          </w:p>
        </w:tc>
        <w:tc>
          <w:tcPr>
            <w:tcW w:w="1135" w:type="dxa"/>
            <w:tcBorders>
              <w:left w:val="single" w:sz="4" w:space="0" w:color="000000"/>
              <w:bottom w:val="single" w:sz="4" w:space="0" w:color="000000"/>
            </w:tcBorders>
            <w:shd w:val="clear" w:color="auto" w:fill="FFFFFF"/>
            <w:vAlign w:val="center"/>
          </w:tcPr>
          <w:p w14:paraId="2E377A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2 289,80</w:t>
            </w:r>
          </w:p>
        </w:tc>
        <w:tc>
          <w:tcPr>
            <w:tcW w:w="1139" w:type="dxa"/>
            <w:tcBorders>
              <w:left w:val="single" w:sz="4" w:space="0" w:color="000000"/>
              <w:bottom w:val="single" w:sz="4" w:space="0" w:color="000000"/>
            </w:tcBorders>
            <w:shd w:val="clear" w:color="auto" w:fill="FFFFFF"/>
            <w:vAlign w:val="center"/>
          </w:tcPr>
          <w:p w14:paraId="21718D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2 225,60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508A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2 225,60</w:t>
            </w:r>
          </w:p>
        </w:tc>
      </w:tr>
      <w:tr w:rsidR="00297A27" w:rsidRPr="00297A27" w14:paraId="09EB706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F6A4B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503</w:t>
            </w:r>
          </w:p>
        </w:tc>
        <w:tc>
          <w:tcPr>
            <w:tcW w:w="7142" w:type="dxa"/>
            <w:tcBorders>
              <w:left w:val="single" w:sz="4" w:space="0" w:color="000000"/>
              <w:bottom w:val="single" w:sz="4" w:space="0" w:color="000000"/>
            </w:tcBorders>
            <w:shd w:val="clear" w:color="auto" w:fill="FFFFFF"/>
          </w:tcPr>
          <w:p w14:paraId="2419DAE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Реле стартера (12В 50А) </w:t>
            </w:r>
            <w:proofErr w:type="gramStart"/>
            <w:r w:rsidRPr="00297A27">
              <w:rPr>
                <w:rFonts w:ascii="Times New Roman" w:eastAsia="Times New Roman" w:hAnsi="Times New Roman" w:cs="Times New Roman"/>
                <w:color w:val="00000A"/>
                <w:kern w:val="1"/>
                <w:sz w:val="20"/>
                <w:szCs w:val="20"/>
                <w:lang w:eastAsia="zh-CN"/>
                <w14:ligatures w14:val="none"/>
              </w:rPr>
              <w:t>ГАЗ ,</w:t>
            </w:r>
            <w:proofErr w:type="gramEnd"/>
            <w:r w:rsidRPr="00297A27">
              <w:rPr>
                <w:rFonts w:ascii="Times New Roman" w:eastAsia="Times New Roman" w:hAnsi="Times New Roman" w:cs="Times New Roman"/>
                <w:color w:val="00000A"/>
                <w:kern w:val="1"/>
                <w:sz w:val="20"/>
                <w:szCs w:val="20"/>
                <w:lang w:eastAsia="zh-CN"/>
                <w14:ligatures w14:val="none"/>
              </w:rPr>
              <w:t xml:space="preserve"> ЗИЛ</w:t>
            </w:r>
          </w:p>
        </w:tc>
        <w:tc>
          <w:tcPr>
            <w:tcW w:w="708" w:type="dxa"/>
            <w:tcBorders>
              <w:left w:val="single" w:sz="4" w:space="0" w:color="000000"/>
              <w:bottom w:val="single" w:sz="4" w:space="0" w:color="000000"/>
            </w:tcBorders>
            <w:shd w:val="clear" w:color="auto" w:fill="FFFFFF"/>
          </w:tcPr>
          <w:p w14:paraId="0EF04C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3B0D0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13710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350,00</w:t>
            </w:r>
          </w:p>
        </w:tc>
        <w:tc>
          <w:tcPr>
            <w:tcW w:w="1184" w:type="dxa"/>
            <w:tcBorders>
              <w:left w:val="single" w:sz="4" w:space="0" w:color="000000"/>
              <w:bottom w:val="single" w:sz="4" w:space="0" w:color="000000"/>
            </w:tcBorders>
            <w:shd w:val="clear" w:color="auto" w:fill="FFFFFF"/>
            <w:vAlign w:val="center"/>
          </w:tcPr>
          <w:p w14:paraId="588D44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367,50</w:t>
            </w:r>
          </w:p>
        </w:tc>
        <w:tc>
          <w:tcPr>
            <w:tcW w:w="1135" w:type="dxa"/>
            <w:tcBorders>
              <w:left w:val="single" w:sz="4" w:space="0" w:color="000000"/>
              <w:bottom w:val="single" w:sz="4" w:space="0" w:color="000000"/>
            </w:tcBorders>
            <w:shd w:val="clear" w:color="auto" w:fill="FFFFFF"/>
            <w:vAlign w:val="center"/>
          </w:tcPr>
          <w:p w14:paraId="3E8D62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374,50</w:t>
            </w:r>
          </w:p>
        </w:tc>
        <w:tc>
          <w:tcPr>
            <w:tcW w:w="1139" w:type="dxa"/>
            <w:tcBorders>
              <w:left w:val="single" w:sz="4" w:space="0" w:color="000000"/>
              <w:bottom w:val="single" w:sz="4" w:space="0" w:color="000000"/>
            </w:tcBorders>
            <w:shd w:val="clear" w:color="auto" w:fill="FFFFFF"/>
            <w:vAlign w:val="center"/>
          </w:tcPr>
          <w:p w14:paraId="50FBFB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DEBCB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r>
      <w:tr w:rsidR="00297A27" w:rsidRPr="00297A27" w14:paraId="6E2ACCD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84302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504</w:t>
            </w:r>
          </w:p>
        </w:tc>
        <w:tc>
          <w:tcPr>
            <w:tcW w:w="7142" w:type="dxa"/>
            <w:tcBorders>
              <w:left w:val="single" w:sz="4" w:space="0" w:color="000000"/>
              <w:bottom w:val="single" w:sz="4" w:space="0" w:color="000000"/>
            </w:tcBorders>
            <w:shd w:val="clear" w:color="auto" w:fill="FFFFFF"/>
          </w:tcPr>
          <w:p w14:paraId="2DC7546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Реле стартера (24В 30А) </w:t>
            </w:r>
            <w:proofErr w:type="gramStart"/>
            <w:r w:rsidRPr="00297A27">
              <w:rPr>
                <w:rFonts w:ascii="Times New Roman" w:eastAsia="Times New Roman" w:hAnsi="Times New Roman" w:cs="Times New Roman"/>
                <w:color w:val="00000A"/>
                <w:kern w:val="1"/>
                <w:sz w:val="20"/>
                <w:szCs w:val="20"/>
                <w:lang w:eastAsia="zh-CN"/>
                <w14:ligatures w14:val="none"/>
              </w:rPr>
              <w:t>ГАЗ ,</w:t>
            </w:r>
            <w:proofErr w:type="gramEnd"/>
            <w:r w:rsidRPr="00297A27">
              <w:rPr>
                <w:rFonts w:ascii="Times New Roman" w:eastAsia="Times New Roman" w:hAnsi="Times New Roman" w:cs="Times New Roman"/>
                <w:color w:val="00000A"/>
                <w:kern w:val="1"/>
                <w:sz w:val="20"/>
                <w:szCs w:val="20"/>
                <w:lang w:eastAsia="zh-CN"/>
                <w14:ligatures w14:val="none"/>
              </w:rPr>
              <w:t xml:space="preserve"> МАЗ, КАМАЗ</w:t>
            </w:r>
          </w:p>
        </w:tc>
        <w:tc>
          <w:tcPr>
            <w:tcW w:w="708" w:type="dxa"/>
            <w:tcBorders>
              <w:left w:val="single" w:sz="4" w:space="0" w:color="000000"/>
              <w:bottom w:val="single" w:sz="4" w:space="0" w:color="000000"/>
            </w:tcBorders>
            <w:shd w:val="clear" w:color="auto" w:fill="FFFFFF"/>
          </w:tcPr>
          <w:p w14:paraId="52FD4BA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4B4E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60AD8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280,00</w:t>
            </w:r>
          </w:p>
        </w:tc>
        <w:tc>
          <w:tcPr>
            <w:tcW w:w="1184" w:type="dxa"/>
            <w:tcBorders>
              <w:left w:val="single" w:sz="4" w:space="0" w:color="000000"/>
              <w:bottom w:val="single" w:sz="4" w:space="0" w:color="000000"/>
            </w:tcBorders>
            <w:shd w:val="clear" w:color="auto" w:fill="FFFFFF"/>
            <w:vAlign w:val="center"/>
          </w:tcPr>
          <w:p w14:paraId="392DCF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294,00</w:t>
            </w:r>
          </w:p>
        </w:tc>
        <w:tc>
          <w:tcPr>
            <w:tcW w:w="1135" w:type="dxa"/>
            <w:tcBorders>
              <w:left w:val="single" w:sz="4" w:space="0" w:color="000000"/>
              <w:bottom w:val="single" w:sz="4" w:space="0" w:color="000000"/>
            </w:tcBorders>
            <w:shd w:val="clear" w:color="auto" w:fill="FFFFFF"/>
            <w:vAlign w:val="center"/>
          </w:tcPr>
          <w:p w14:paraId="2D6F03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299,60</w:t>
            </w:r>
          </w:p>
        </w:tc>
        <w:tc>
          <w:tcPr>
            <w:tcW w:w="1139" w:type="dxa"/>
            <w:tcBorders>
              <w:left w:val="single" w:sz="4" w:space="0" w:color="000000"/>
              <w:bottom w:val="single" w:sz="4" w:space="0" w:color="000000"/>
            </w:tcBorders>
            <w:shd w:val="clear" w:color="auto" w:fill="FFFFFF"/>
            <w:vAlign w:val="center"/>
          </w:tcPr>
          <w:p w14:paraId="16DB4E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67128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r>
      <w:tr w:rsidR="00297A27" w:rsidRPr="00297A27" w14:paraId="7402262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B019CD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505</w:t>
            </w:r>
          </w:p>
        </w:tc>
        <w:tc>
          <w:tcPr>
            <w:tcW w:w="7142" w:type="dxa"/>
            <w:tcBorders>
              <w:left w:val="single" w:sz="4" w:space="0" w:color="000000"/>
              <w:bottom w:val="single" w:sz="4" w:space="0" w:color="000000"/>
            </w:tcBorders>
            <w:shd w:val="clear" w:color="auto" w:fill="FFFFFF"/>
          </w:tcPr>
          <w:p w14:paraId="07EAAF4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Ремень 1280 генератора Валдай(11х10) </w:t>
            </w:r>
            <w:proofErr w:type="spellStart"/>
            <w:r w:rsidRPr="00297A27">
              <w:rPr>
                <w:rFonts w:ascii="Times New Roman" w:eastAsia="Times New Roman" w:hAnsi="Times New Roman" w:cs="Times New Roman"/>
                <w:color w:val="00000A"/>
                <w:kern w:val="1"/>
                <w:sz w:val="20"/>
                <w:szCs w:val="20"/>
                <w:lang w:eastAsia="zh-CN"/>
                <w14:ligatures w14:val="none"/>
              </w:rPr>
              <w:t>усил</w:t>
            </w:r>
            <w:proofErr w:type="spellEnd"/>
            <w:r w:rsidRPr="00297A27">
              <w:rPr>
                <w:rFonts w:ascii="Times New Roman" w:eastAsia="Times New Roman" w:hAnsi="Times New Roman" w:cs="Times New Roman"/>
                <w:color w:val="00000A"/>
                <w:kern w:val="1"/>
                <w:sz w:val="20"/>
                <w:szCs w:val="20"/>
                <w:lang w:eastAsia="zh-CN"/>
                <w14:ligatures w14:val="none"/>
              </w:rPr>
              <w:t xml:space="preserve"> ATHLET ZOMMER</w:t>
            </w:r>
          </w:p>
        </w:tc>
        <w:tc>
          <w:tcPr>
            <w:tcW w:w="708" w:type="dxa"/>
            <w:tcBorders>
              <w:left w:val="single" w:sz="4" w:space="0" w:color="000000"/>
              <w:bottom w:val="single" w:sz="4" w:space="0" w:color="000000"/>
            </w:tcBorders>
            <w:shd w:val="clear" w:color="auto" w:fill="FFFFFF"/>
          </w:tcPr>
          <w:p w14:paraId="515258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F0727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07703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205,00</w:t>
            </w:r>
          </w:p>
        </w:tc>
        <w:tc>
          <w:tcPr>
            <w:tcW w:w="1184" w:type="dxa"/>
            <w:tcBorders>
              <w:left w:val="single" w:sz="4" w:space="0" w:color="000000"/>
              <w:bottom w:val="single" w:sz="4" w:space="0" w:color="000000"/>
            </w:tcBorders>
            <w:shd w:val="clear" w:color="auto" w:fill="FFFFFF"/>
            <w:vAlign w:val="center"/>
          </w:tcPr>
          <w:p w14:paraId="60CD2B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215,25</w:t>
            </w:r>
          </w:p>
        </w:tc>
        <w:tc>
          <w:tcPr>
            <w:tcW w:w="1135" w:type="dxa"/>
            <w:tcBorders>
              <w:left w:val="single" w:sz="4" w:space="0" w:color="000000"/>
              <w:bottom w:val="single" w:sz="4" w:space="0" w:color="000000"/>
            </w:tcBorders>
            <w:shd w:val="clear" w:color="auto" w:fill="FFFFFF"/>
            <w:vAlign w:val="center"/>
          </w:tcPr>
          <w:p w14:paraId="39FD23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219,35</w:t>
            </w:r>
          </w:p>
        </w:tc>
        <w:tc>
          <w:tcPr>
            <w:tcW w:w="1139" w:type="dxa"/>
            <w:tcBorders>
              <w:left w:val="single" w:sz="4" w:space="0" w:color="000000"/>
              <w:bottom w:val="single" w:sz="4" w:space="0" w:color="000000"/>
            </w:tcBorders>
            <w:shd w:val="clear" w:color="auto" w:fill="FFFFFF"/>
            <w:vAlign w:val="center"/>
          </w:tcPr>
          <w:p w14:paraId="3F5159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213,20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EE3CB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213,20</w:t>
            </w:r>
          </w:p>
        </w:tc>
      </w:tr>
      <w:tr w:rsidR="00297A27" w:rsidRPr="00297A27" w14:paraId="2A51929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7F1C7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506</w:t>
            </w:r>
          </w:p>
        </w:tc>
        <w:tc>
          <w:tcPr>
            <w:tcW w:w="7142" w:type="dxa"/>
            <w:tcBorders>
              <w:left w:val="single" w:sz="4" w:space="0" w:color="000000"/>
              <w:bottom w:val="single" w:sz="4" w:space="0" w:color="000000"/>
            </w:tcBorders>
            <w:shd w:val="clear" w:color="auto" w:fill="FFFFFF"/>
          </w:tcPr>
          <w:p w14:paraId="5473907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Рессора 3307,</w:t>
            </w:r>
            <w:proofErr w:type="gramStart"/>
            <w:r w:rsidRPr="00297A27">
              <w:rPr>
                <w:rFonts w:ascii="Times New Roman" w:eastAsia="Times New Roman" w:hAnsi="Times New Roman" w:cs="Times New Roman"/>
                <w:color w:val="00000A"/>
                <w:kern w:val="1"/>
                <w:sz w:val="20"/>
                <w:szCs w:val="20"/>
                <w:lang w:eastAsia="zh-CN"/>
                <w14:ligatures w14:val="none"/>
              </w:rPr>
              <w:t>3309 ,</w:t>
            </w:r>
            <w:proofErr w:type="gramEnd"/>
            <w:r w:rsidRPr="00297A27">
              <w:rPr>
                <w:rFonts w:ascii="Times New Roman" w:eastAsia="Times New Roman" w:hAnsi="Times New Roman" w:cs="Times New Roman"/>
                <w:color w:val="00000A"/>
                <w:kern w:val="1"/>
                <w:sz w:val="20"/>
                <w:szCs w:val="20"/>
                <w:lang w:eastAsia="zh-CN"/>
                <w14:ligatures w14:val="none"/>
              </w:rPr>
              <w:t xml:space="preserve"> </w:t>
            </w:r>
            <w:proofErr w:type="spellStart"/>
            <w:r w:rsidRPr="00297A27">
              <w:rPr>
                <w:rFonts w:ascii="Times New Roman" w:eastAsia="Times New Roman" w:hAnsi="Times New Roman" w:cs="Times New Roman"/>
                <w:color w:val="00000A"/>
                <w:kern w:val="1"/>
                <w:sz w:val="20"/>
                <w:szCs w:val="20"/>
                <w:lang w:eastAsia="zh-CN"/>
                <w14:ligatures w14:val="none"/>
              </w:rPr>
              <w:t>ГАЗон</w:t>
            </w:r>
            <w:proofErr w:type="spellEnd"/>
            <w:r w:rsidRPr="00297A27">
              <w:rPr>
                <w:rFonts w:ascii="Times New Roman" w:eastAsia="Times New Roman" w:hAnsi="Times New Roman" w:cs="Times New Roman"/>
                <w:color w:val="00000A"/>
                <w:kern w:val="1"/>
                <w:sz w:val="20"/>
                <w:szCs w:val="20"/>
                <w:lang w:eastAsia="zh-CN"/>
                <w14:ligatures w14:val="none"/>
              </w:rPr>
              <w:t xml:space="preserve"> задняя 14л</w:t>
            </w:r>
          </w:p>
        </w:tc>
        <w:tc>
          <w:tcPr>
            <w:tcW w:w="708" w:type="dxa"/>
            <w:tcBorders>
              <w:left w:val="single" w:sz="4" w:space="0" w:color="000000"/>
              <w:bottom w:val="single" w:sz="4" w:space="0" w:color="000000"/>
            </w:tcBorders>
            <w:shd w:val="clear" w:color="auto" w:fill="FFFFFF"/>
          </w:tcPr>
          <w:p w14:paraId="7079140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001DC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28489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24 000,00</w:t>
            </w:r>
          </w:p>
        </w:tc>
        <w:tc>
          <w:tcPr>
            <w:tcW w:w="1184" w:type="dxa"/>
            <w:tcBorders>
              <w:left w:val="single" w:sz="4" w:space="0" w:color="000000"/>
              <w:bottom w:val="single" w:sz="4" w:space="0" w:color="000000"/>
            </w:tcBorders>
            <w:shd w:val="clear" w:color="auto" w:fill="FFFFFF"/>
            <w:vAlign w:val="center"/>
          </w:tcPr>
          <w:p w14:paraId="018B5AD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25 200,00</w:t>
            </w:r>
          </w:p>
        </w:tc>
        <w:tc>
          <w:tcPr>
            <w:tcW w:w="1135" w:type="dxa"/>
            <w:tcBorders>
              <w:left w:val="single" w:sz="4" w:space="0" w:color="000000"/>
              <w:bottom w:val="single" w:sz="4" w:space="0" w:color="000000"/>
            </w:tcBorders>
            <w:shd w:val="clear" w:color="auto" w:fill="FFFFFF"/>
            <w:vAlign w:val="center"/>
          </w:tcPr>
          <w:p w14:paraId="5A27F7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25 680,00</w:t>
            </w:r>
          </w:p>
        </w:tc>
        <w:tc>
          <w:tcPr>
            <w:tcW w:w="1139" w:type="dxa"/>
            <w:tcBorders>
              <w:left w:val="single" w:sz="4" w:space="0" w:color="000000"/>
              <w:bottom w:val="single" w:sz="4" w:space="0" w:color="000000"/>
            </w:tcBorders>
            <w:shd w:val="clear" w:color="auto" w:fill="FFFFFF"/>
            <w:vAlign w:val="center"/>
          </w:tcPr>
          <w:p w14:paraId="4A532D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24 960,00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FC1F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24 960,00</w:t>
            </w:r>
          </w:p>
        </w:tc>
      </w:tr>
      <w:tr w:rsidR="00297A27" w:rsidRPr="00297A27" w14:paraId="369E046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671BF7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507</w:t>
            </w:r>
          </w:p>
        </w:tc>
        <w:tc>
          <w:tcPr>
            <w:tcW w:w="7142" w:type="dxa"/>
            <w:tcBorders>
              <w:left w:val="single" w:sz="4" w:space="0" w:color="000000"/>
              <w:bottom w:val="single" w:sz="4" w:space="0" w:color="000000"/>
            </w:tcBorders>
            <w:shd w:val="clear" w:color="auto" w:fill="FFFFFF"/>
          </w:tcPr>
          <w:p w14:paraId="24CA0CF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Рессора 3308 передняя 14 листов (</w:t>
            </w:r>
            <w:proofErr w:type="spellStart"/>
            <w:r w:rsidRPr="00297A27">
              <w:rPr>
                <w:rFonts w:ascii="Times New Roman" w:eastAsia="Times New Roman" w:hAnsi="Times New Roman" w:cs="Times New Roman"/>
                <w:color w:val="00000A"/>
                <w:kern w:val="1"/>
                <w:sz w:val="20"/>
                <w:szCs w:val="20"/>
                <w:lang w:eastAsia="zh-CN"/>
                <w14:ligatures w14:val="none"/>
              </w:rPr>
              <w:t>шир</w:t>
            </w:r>
            <w:proofErr w:type="spellEnd"/>
            <w:r w:rsidRPr="00297A27">
              <w:rPr>
                <w:rFonts w:ascii="Times New Roman" w:eastAsia="Times New Roman" w:hAnsi="Times New Roman" w:cs="Times New Roman"/>
                <w:color w:val="00000A"/>
                <w:kern w:val="1"/>
                <w:sz w:val="20"/>
                <w:szCs w:val="20"/>
                <w:lang w:eastAsia="zh-CN"/>
                <w14:ligatures w14:val="none"/>
              </w:rPr>
              <w:t xml:space="preserve">=65мм, </w:t>
            </w:r>
            <w:proofErr w:type="spellStart"/>
            <w:r w:rsidRPr="00297A27">
              <w:rPr>
                <w:rFonts w:ascii="Times New Roman" w:eastAsia="Times New Roman" w:hAnsi="Times New Roman" w:cs="Times New Roman"/>
                <w:color w:val="00000A"/>
                <w:kern w:val="1"/>
                <w:sz w:val="20"/>
                <w:szCs w:val="20"/>
                <w:lang w:eastAsia="zh-CN"/>
                <w14:ligatures w14:val="none"/>
              </w:rPr>
              <w:t>дл</w:t>
            </w:r>
            <w:proofErr w:type="spellEnd"/>
            <w:r w:rsidRPr="00297A27">
              <w:rPr>
                <w:rFonts w:ascii="Times New Roman" w:eastAsia="Times New Roman" w:hAnsi="Times New Roman" w:cs="Times New Roman"/>
                <w:color w:val="00000A"/>
                <w:kern w:val="1"/>
                <w:sz w:val="20"/>
                <w:szCs w:val="20"/>
                <w:lang w:eastAsia="zh-CN"/>
                <w14:ligatures w14:val="none"/>
              </w:rPr>
              <w:t>=1216мм)</w:t>
            </w:r>
          </w:p>
        </w:tc>
        <w:tc>
          <w:tcPr>
            <w:tcW w:w="708" w:type="dxa"/>
            <w:tcBorders>
              <w:left w:val="single" w:sz="4" w:space="0" w:color="000000"/>
              <w:bottom w:val="single" w:sz="4" w:space="0" w:color="000000"/>
            </w:tcBorders>
            <w:shd w:val="clear" w:color="auto" w:fill="FFFFFF"/>
          </w:tcPr>
          <w:p w14:paraId="765F70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67B82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38D3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12 200,00</w:t>
            </w:r>
          </w:p>
        </w:tc>
        <w:tc>
          <w:tcPr>
            <w:tcW w:w="1184" w:type="dxa"/>
            <w:tcBorders>
              <w:left w:val="single" w:sz="4" w:space="0" w:color="000000"/>
              <w:bottom w:val="single" w:sz="4" w:space="0" w:color="000000"/>
            </w:tcBorders>
            <w:shd w:val="clear" w:color="auto" w:fill="FFFFFF"/>
            <w:vAlign w:val="center"/>
          </w:tcPr>
          <w:p w14:paraId="1E0F6C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12 810,00</w:t>
            </w:r>
          </w:p>
        </w:tc>
        <w:tc>
          <w:tcPr>
            <w:tcW w:w="1135" w:type="dxa"/>
            <w:tcBorders>
              <w:left w:val="single" w:sz="4" w:space="0" w:color="000000"/>
              <w:bottom w:val="single" w:sz="4" w:space="0" w:color="000000"/>
            </w:tcBorders>
            <w:shd w:val="clear" w:color="auto" w:fill="FFFFFF"/>
            <w:vAlign w:val="center"/>
          </w:tcPr>
          <w:p w14:paraId="50C016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13 054,00</w:t>
            </w:r>
          </w:p>
        </w:tc>
        <w:tc>
          <w:tcPr>
            <w:tcW w:w="1139" w:type="dxa"/>
            <w:tcBorders>
              <w:left w:val="single" w:sz="4" w:space="0" w:color="000000"/>
              <w:bottom w:val="single" w:sz="4" w:space="0" w:color="000000"/>
            </w:tcBorders>
            <w:shd w:val="clear" w:color="auto" w:fill="FFFFFF"/>
            <w:vAlign w:val="center"/>
          </w:tcPr>
          <w:p w14:paraId="743491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12 688,00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FC729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12 688,00</w:t>
            </w:r>
          </w:p>
        </w:tc>
      </w:tr>
      <w:tr w:rsidR="00297A27" w:rsidRPr="00297A27" w14:paraId="00EB035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71B228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508</w:t>
            </w:r>
          </w:p>
        </w:tc>
        <w:tc>
          <w:tcPr>
            <w:tcW w:w="7142" w:type="dxa"/>
            <w:tcBorders>
              <w:left w:val="single" w:sz="4" w:space="0" w:color="000000"/>
              <w:bottom w:val="single" w:sz="4" w:space="0" w:color="000000"/>
            </w:tcBorders>
            <w:shd w:val="clear" w:color="auto" w:fill="FFFFFF"/>
          </w:tcPr>
          <w:p w14:paraId="170889B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Рессора 53,3307 передняя 12л</w:t>
            </w:r>
          </w:p>
        </w:tc>
        <w:tc>
          <w:tcPr>
            <w:tcW w:w="708" w:type="dxa"/>
            <w:tcBorders>
              <w:left w:val="single" w:sz="4" w:space="0" w:color="000000"/>
              <w:bottom w:val="single" w:sz="4" w:space="0" w:color="000000"/>
            </w:tcBorders>
            <w:shd w:val="clear" w:color="auto" w:fill="FFFFFF"/>
          </w:tcPr>
          <w:p w14:paraId="3D97B7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0668B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F61E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10 680,00</w:t>
            </w:r>
          </w:p>
        </w:tc>
        <w:tc>
          <w:tcPr>
            <w:tcW w:w="1184" w:type="dxa"/>
            <w:tcBorders>
              <w:left w:val="single" w:sz="4" w:space="0" w:color="000000"/>
              <w:bottom w:val="single" w:sz="4" w:space="0" w:color="000000"/>
            </w:tcBorders>
            <w:shd w:val="clear" w:color="auto" w:fill="FFFFFF"/>
            <w:vAlign w:val="center"/>
          </w:tcPr>
          <w:p w14:paraId="1500F1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11 214,00</w:t>
            </w:r>
          </w:p>
        </w:tc>
        <w:tc>
          <w:tcPr>
            <w:tcW w:w="1135" w:type="dxa"/>
            <w:tcBorders>
              <w:left w:val="single" w:sz="4" w:space="0" w:color="000000"/>
              <w:bottom w:val="single" w:sz="4" w:space="0" w:color="000000"/>
            </w:tcBorders>
            <w:shd w:val="clear" w:color="auto" w:fill="FFFFFF"/>
            <w:vAlign w:val="center"/>
          </w:tcPr>
          <w:p w14:paraId="603633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11 427,60</w:t>
            </w:r>
          </w:p>
        </w:tc>
        <w:tc>
          <w:tcPr>
            <w:tcW w:w="1139" w:type="dxa"/>
            <w:tcBorders>
              <w:left w:val="single" w:sz="4" w:space="0" w:color="000000"/>
              <w:bottom w:val="single" w:sz="4" w:space="0" w:color="000000"/>
            </w:tcBorders>
            <w:shd w:val="clear" w:color="auto" w:fill="FFFFFF"/>
            <w:vAlign w:val="center"/>
          </w:tcPr>
          <w:p w14:paraId="1A56FA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11 107,20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5DAAB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11 107,20</w:t>
            </w:r>
          </w:p>
        </w:tc>
      </w:tr>
      <w:tr w:rsidR="00297A27" w:rsidRPr="00297A27" w14:paraId="2BDA00E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2EAF97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509</w:t>
            </w:r>
          </w:p>
        </w:tc>
        <w:tc>
          <w:tcPr>
            <w:tcW w:w="7142" w:type="dxa"/>
            <w:tcBorders>
              <w:left w:val="single" w:sz="4" w:space="0" w:color="000000"/>
              <w:bottom w:val="single" w:sz="4" w:space="0" w:color="000000"/>
            </w:tcBorders>
            <w:shd w:val="clear" w:color="auto" w:fill="FFFFFF"/>
          </w:tcPr>
          <w:p w14:paraId="1B7034A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Сальник   55х82 хвостовика з/моста 53,3307</w:t>
            </w:r>
          </w:p>
        </w:tc>
        <w:tc>
          <w:tcPr>
            <w:tcW w:w="708" w:type="dxa"/>
            <w:tcBorders>
              <w:left w:val="single" w:sz="4" w:space="0" w:color="000000"/>
              <w:bottom w:val="single" w:sz="4" w:space="0" w:color="000000"/>
            </w:tcBorders>
            <w:shd w:val="clear" w:color="auto" w:fill="FFFFFF"/>
          </w:tcPr>
          <w:p w14:paraId="3AA1A0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5A564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50F51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140,00</w:t>
            </w:r>
          </w:p>
        </w:tc>
        <w:tc>
          <w:tcPr>
            <w:tcW w:w="1184" w:type="dxa"/>
            <w:tcBorders>
              <w:left w:val="single" w:sz="4" w:space="0" w:color="000000"/>
              <w:bottom w:val="single" w:sz="4" w:space="0" w:color="000000"/>
            </w:tcBorders>
            <w:shd w:val="clear" w:color="auto" w:fill="FFFFFF"/>
            <w:vAlign w:val="center"/>
          </w:tcPr>
          <w:p w14:paraId="07B206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147,00</w:t>
            </w:r>
          </w:p>
        </w:tc>
        <w:tc>
          <w:tcPr>
            <w:tcW w:w="1135" w:type="dxa"/>
            <w:tcBorders>
              <w:left w:val="single" w:sz="4" w:space="0" w:color="000000"/>
              <w:bottom w:val="single" w:sz="4" w:space="0" w:color="000000"/>
            </w:tcBorders>
            <w:shd w:val="clear" w:color="auto" w:fill="FFFFFF"/>
            <w:vAlign w:val="center"/>
          </w:tcPr>
          <w:p w14:paraId="53AF43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149,80</w:t>
            </w:r>
          </w:p>
        </w:tc>
        <w:tc>
          <w:tcPr>
            <w:tcW w:w="1139" w:type="dxa"/>
            <w:tcBorders>
              <w:left w:val="single" w:sz="4" w:space="0" w:color="000000"/>
              <w:bottom w:val="single" w:sz="4" w:space="0" w:color="000000"/>
            </w:tcBorders>
            <w:shd w:val="clear" w:color="auto" w:fill="FFFFFF"/>
            <w:vAlign w:val="center"/>
          </w:tcPr>
          <w:p w14:paraId="05ABFD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145,60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1D5F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145,60</w:t>
            </w:r>
          </w:p>
        </w:tc>
      </w:tr>
      <w:tr w:rsidR="00297A27" w:rsidRPr="00297A27" w14:paraId="1D85C19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6205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510</w:t>
            </w:r>
          </w:p>
        </w:tc>
        <w:tc>
          <w:tcPr>
            <w:tcW w:w="7142" w:type="dxa"/>
            <w:tcBorders>
              <w:left w:val="single" w:sz="4" w:space="0" w:color="000000"/>
              <w:bottom w:val="single" w:sz="4" w:space="0" w:color="000000"/>
            </w:tcBorders>
            <w:shd w:val="clear" w:color="auto" w:fill="FFFFFF"/>
          </w:tcPr>
          <w:p w14:paraId="7C7D8A5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Сальник   65х90 передней ступицы 53,3307 с обоймой ГАЗ</w:t>
            </w:r>
          </w:p>
        </w:tc>
        <w:tc>
          <w:tcPr>
            <w:tcW w:w="708" w:type="dxa"/>
            <w:tcBorders>
              <w:left w:val="single" w:sz="4" w:space="0" w:color="000000"/>
              <w:bottom w:val="single" w:sz="4" w:space="0" w:color="000000"/>
            </w:tcBorders>
            <w:shd w:val="clear" w:color="auto" w:fill="FFFFFF"/>
          </w:tcPr>
          <w:p w14:paraId="7730D1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6D732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w:t>
            </w:r>
          </w:p>
        </w:tc>
        <w:tc>
          <w:tcPr>
            <w:tcW w:w="1135" w:type="dxa"/>
            <w:tcBorders>
              <w:left w:val="single" w:sz="4" w:space="0" w:color="000000"/>
              <w:bottom w:val="single" w:sz="4" w:space="0" w:color="000000"/>
            </w:tcBorders>
            <w:shd w:val="clear" w:color="auto" w:fill="FFFFFF"/>
            <w:vAlign w:val="center"/>
          </w:tcPr>
          <w:p w14:paraId="28B46F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330,00</w:t>
            </w:r>
          </w:p>
        </w:tc>
        <w:tc>
          <w:tcPr>
            <w:tcW w:w="1184" w:type="dxa"/>
            <w:tcBorders>
              <w:left w:val="single" w:sz="4" w:space="0" w:color="000000"/>
              <w:bottom w:val="single" w:sz="4" w:space="0" w:color="000000"/>
            </w:tcBorders>
            <w:shd w:val="clear" w:color="auto" w:fill="FFFFFF"/>
            <w:vAlign w:val="center"/>
          </w:tcPr>
          <w:p w14:paraId="2D22BD2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693,00</w:t>
            </w:r>
          </w:p>
        </w:tc>
        <w:tc>
          <w:tcPr>
            <w:tcW w:w="1135" w:type="dxa"/>
            <w:tcBorders>
              <w:left w:val="single" w:sz="4" w:space="0" w:color="000000"/>
              <w:bottom w:val="single" w:sz="4" w:space="0" w:color="000000"/>
            </w:tcBorders>
            <w:shd w:val="clear" w:color="auto" w:fill="FFFFFF"/>
            <w:vAlign w:val="center"/>
          </w:tcPr>
          <w:p w14:paraId="28BF48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706,20</w:t>
            </w:r>
          </w:p>
        </w:tc>
        <w:tc>
          <w:tcPr>
            <w:tcW w:w="1139" w:type="dxa"/>
            <w:tcBorders>
              <w:left w:val="single" w:sz="4" w:space="0" w:color="000000"/>
              <w:bottom w:val="single" w:sz="4" w:space="0" w:color="000000"/>
            </w:tcBorders>
            <w:shd w:val="clear" w:color="auto" w:fill="FFFFFF"/>
            <w:vAlign w:val="center"/>
          </w:tcPr>
          <w:p w14:paraId="4D5B8C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686,40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C3161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686,40</w:t>
            </w:r>
          </w:p>
        </w:tc>
      </w:tr>
      <w:tr w:rsidR="00297A27" w:rsidRPr="00297A27" w14:paraId="138B088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5FD20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511</w:t>
            </w:r>
          </w:p>
        </w:tc>
        <w:tc>
          <w:tcPr>
            <w:tcW w:w="7142" w:type="dxa"/>
            <w:tcBorders>
              <w:left w:val="single" w:sz="4" w:space="0" w:color="000000"/>
              <w:bottom w:val="single" w:sz="4" w:space="0" w:color="000000"/>
            </w:tcBorders>
            <w:shd w:val="clear" w:color="auto" w:fill="FFFFFF"/>
          </w:tcPr>
          <w:p w14:paraId="0A096E8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Сальник   95х130 задней </w:t>
            </w:r>
            <w:proofErr w:type="gramStart"/>
            <w:r w:rsidRPr="00297A27">
              <w:rPr>
                <w:rFonts w:ascii="Times New Roman" w:eastAsia="Times New Roman" w:hAnsi="Times New Roman" w:cs="Times New Roman"/>
                <w:color w:val="00000A"/>
                <w:kern w:val="1"/>
                <w:sz w:val="20"/>
                <w:szCs w:val="20"/>
                <w:lang w:eastAsia="zh-CN"/>
                <w14:ligatures w14:val="none"/>
              </w:rPr>
              <w:t>ступицы  ГАЗ</w:t>
            </w:r>
            <w:proofErr w:type="gramEnd"/>
          </w:p>
        </w:tc>
        <w:tc>
          <w:tcPr>
            <w:tcW w:w="708" w:type="dxa"/>
            <w:tcBorders>
              <w:left w:val="single" w:sz="4" w:space="0" w:color="000000"/>
              <w:bottom w:val="single" w:sz="4" w:space="0" w:color="000000"/>
            </w:tcBorders>
            <w:shd w:val="clear" w:color="auto" w:fill="FFFFFF"/>
          </w:tcPr>
          <w:p w14:paraId="26E0E6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CE6CB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D0D75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230,00</w:t>
            </w:r>
          </w:p>
        </w:tc>
        <w:tc>
          <w:tcPr>
            <w:tcW w:w="1184" w:type="dxa"/>
            <w:tcBorders>
              <w:left w:val="single" w:sz="4" w:space="0" w:color="000000"/>
              <w:bottom w:val="single" w:sz="4" w:space="0" w:color="000000"/>
            </w:tcBorders>
            <w:shd w:val="clear" w:color="auto" w:fill="FFFFFF"/>
            <w:vAlign w:val="center"/>
          </w:tcPr>
          <w:p w14:paraId="6865A9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241,50</w:t>
            </w:r>
          </w:p>
        </w:tc>
        <w:tc>
          <w:tcPr>
            <w:tcW w:w="1135" w:type="dxa"/>
            <w:tcBorders>
              <w:left w:val="single" w:sz="4" w:space="0" w:color="000000"/>
              <w:bottom w:val="single" w:sz="4" w:space="0" w:color="000000"/>
            </w:tcBorders>
            <w:shd w:val="clear" w:color="auto" w:fill="FFFFFF"/>
            <w:vAlign w:val="center"/>
          </w:tcPr>
          <w:p w14:paraId="1F28612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246,10</w:t>
            </w:r>
          </w:p>
        </w:tc>
        <w:tc>
          <w:tcPr>
            <w:tcW w:w="1139" w:type="dxa"/>
            <w:tcBorders>
              <w:left w:val="single" w:sz="4" w:space="0" w:color="000000"/>
              <w:bottom w:val="single" w:sz="4" w:space="0" w:color="000000"/>
            </w:tcBorders>
            <w:shd w:val="clear" w:color="auto" w:fill="FFFFFF"/>
            <w:vAlign w:val="center"/>
          </w:tcPr>
          <w:p w14:paraId="6B24A1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239,20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7625CB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239,20</w:t>
            </w:r>
          </w:p>
        </w:tc>
      </w:tr>
      <w:tr w:rsidR="00297A27" w:rsidRPr="00297A27" w14:paraId="2142F8C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7D32A9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512</w:t>
            </w:r>
          </w:p>
        </w:tc>
        <w:tc>
          <w:tcPr>
            <w:tcW w:w="7142" w:type="dxa"/>
            <w:tcBorders>
              <w:left w:val="single" w:sz="4" w:space="0" w:color="000000"/>
              <w:bottom w:val="single" w:sz="4" w:space="0" w:color="000000"/>
            </w:tcBorders>
            <w:shd w:val="clear" w:color="auto" w:fill="FFFFFF"/>
          </w:tcPr>
          <w:p w14:paraId="5B15ACE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Свеча накаливания 245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12в </w:t>
            </w:r>
          </w:p>
        </w:tc>
        <w:tc>
          <w:tcPr>
            <w:tcW w:w="708" w:type="dxa"/>
            <w:tcBorders>
              <w:left w:val="single" w:sz="4" w:space="0" w:color="000000"/>
              <w:bottom w:val="single" w:sz="4" w:space="0" w:color="000000"/>
            </w:tcBorders>
            <w:shd w:val="clear" w:color="auto" w:fill="FFFFFF"/>
          </w:tcPr>
          <w:p w14:paraId="699645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4F9D7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FD4E0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64AD772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6DC138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28A2B5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5080F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2E4678C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14E731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513</w:t>
            </w:r>
          </w:p>
        </w:tc>
        <w:tc>
          <w:tcPr>
            <w:tcW w:w="7142" w:type="dxa"/>
            <w:tcBorders>
              <w:left w:val="single" w:sz="4" w:space="0" w:color="000000"/>
              <w:bottom w:val="single" w:sz="4" w:space="0" w:color="000000"/>
            </w:tcBorders>
            <w:shd w:val="clear" w:color="auto" w:fill="FFFFFF"/>
          </w:tcPr>
          <w:p w14:paraId="59A0E9F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Сигнал звуковой 12V ракушки</w:t>
            </w:r>
          </w:p>
        </w:tc>
        <w:tc>
          <w:tcPr>
            <w:tcW w:w="708" w:type="dxa"/>
            <w:tcBorders>
              <w:left w:val="single" w:sz="4" w:space="0" w:color="000000"/>
              <w:bottom w:val="single" w:sz="4" w:space="0" w:color="000000"/>
            </w:tcBorders>
            <w:shd w:val="clear" w:color="auto" w:fill="FFFFFF"/>
          </w:tcPr>
          <w:p w14:paraId="0D3C17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556CA4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3FDD73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630,00</w:t>
            </w:r>
          </w:p>
        </w:tc>
        <w:tc>
          <w:tcPr>
            <w:tcW w:w="1184" w:type="dxa"/>
            <w:tcBorders>
              <w:left w:val="single" w:sz="4" w:space="0" w:color="000000"/>
              <w:bottom w:val="single" w:sz="4" w:space="0" w:color="000000"/>
            </w:tcBorders>
            <w:shd w:val="clear" w:color="auto" w:fill="FFFFFF"/>
            <w:vAlign w:val="center"/>
          </w:tcPr>
          <w:p w14:paraId="7C35B7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661,50</w:t>
            </w:r>
          </w:p>
        </w:tc>
        <w:tc>
          <w:tcPr>
            <w:tcW w:w="1135" w:type="dxa"/>
            <w:tcBorders>
              <w:left w:val="single" w:sz="4" w:space="0" w:color="000000"/>
              <w:bottom w:val="single" w:sz="4" w:space="0" w:color="000000"/>
            </w:tcBorders>
            <w:shd w:val="clear" w:color="auto" w:fill="FFFFFF"/>
            <w:vAlign w:val="center"/>
          </w:tcPr>
          <w:p w14:paraId="33D5A8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674,10</w:t>
            </w:r>
          </w:p>
        </w:tc>
        <w:tc>
          <w:tcPr>
            <w:tcW w:w="1139" w:type="dxa"/>
            <w:tcBorders>
              <w:left w:val="single" w:sz="4" w:space="0" w:color="000000"/>
              <w:bottom w:val="single" w:sz="4" w:space="0" w:color="000000"/>
            </w:tcBorders>
            <w:shd w:val="clear" w:color="auto" w:fill="FFFFFF"/>
            <w:vAlign w:val="center"/>
          </w:tcPr>
          <w:p w14:paraId="26ABE3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655,20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426C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655,20</w:t>
            </w:r>
          </w:p>
        </w:tc>
      </w:tr>
      <w:tr w:rsidR="00297A27" w:rsidRPr="00297A27" w14:paraId="4BB48ED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094225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514</w:t>
            </w:r>
          </w:p>
        </w:tc>
        <w:tc>
          <w:tcPr>
            <w:tcW w:w="7142" w:type="dxa"/>
            <w:tcBorders>
              <w:left w:val="single" w:sz="4" w:space="0" w:color="000000"/>
              <w:bottom w:val="single" w:sz="4" w:space="0" w:color="000000"/>
            </w:tcBorders>
            <w:shd w:val="clear" w:color="auto" w:fill="FFFFFF"/>
          </w:tcPr>
          <w:p w14:paraId="2DF6385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Сигнал звуковой 24V ГАЗ-3309, КАМАЗ (к-т)</w:t>
            </w:r>
          </w:p>
        </w:tc>
        <w:tc>
          <w:tcPr>
            <w:tcW w:w="708" w:type="dxa"/>
            <w:tcBorders>
              <w:left w:val="single" w:sz="4" w:space="0" w:color="000000"/>
              <w:bottom w:val="single" w:sz="4" w:space="0" w:color="000000"/>
            </w:tcBorders>
            <w:shd w:val="clear" w:color="auto" w:fill="FFFFFF"/>
          </w:tcPr>
          <w:p w14:paraId="59DC98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7EE1D4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8AE31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0D9C21A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39C4C9E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4D829D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EF76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4F009CA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8D9B50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515</w:t>
            </w:r>
          </w:p>
        </w:tc>
        <w:tc>
          <w:tcPr>
            <w:tcW w:w="7142" w:type="dxa"/>
            <w:tcBorders>
              <w:left w:val="single" w:sz="4" w:space="0" w:color="000000"/>
              <w:bottom w:val="single" w:sz="4" w:space="0" w:color="000000"/>
            </w:tcBorders>
            <w:shd w:val="clear" w:color="auto" w:fill="FFFFFF"/>
          </w:tcPr>
          <w:p w14:paraId="0302102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Спидометр 3307 (30729)</w:t>
            </w:r>
          </w:p>
        </w:tc>
        <w:tc>
          <w:tcPr>
            <w:tcW w:w="708" w:type="dxa"/>
            <w:tcBorders>
              <w:left w:val="single" w:sz="4" w:space="0" w:color="000000"/>
              <w:bottom w:val="single" w:sz="4" w:space="0" w:color="000000"/>
            </w:tcBorders>
            <w:shd w:val="clear" w:color="auto" w:fill="FFFFFF"/>
          </w:tcPr>
          <w:p w14:paraId="013371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D8C9B7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34EE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1 800,00</w:t>
            </w:r>
          </w:p>
        </w:tc>
        <w:tc>
          <w:tcPr>
            <w:tcW w:w="1184" w:type="dxa"/>
            <w:tcBorders>
              <w:left w:val="single" w:sz="4" w:space="0" w:color="000000"/>
              <w:bottom w:val="single" w:sz="4" w:space="0" w:color="000000"/>
            </w:tcBorders>
            <w:shd w:val="clear" w:color="auto" w:fill="FFFFFF"/>
            <w:vAlign w:val="center"/>
          </w:tcPr>
          <w:p w14:paraId="37A7EBD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1 890,00</w:t>
            </w:r>
          </w:p>
        </w:tc>
        <w:tc>
          <w:tcPr>
            <w:tcW w:w="1135" w:type="dxa"/>
            <w:tcBorders>
              <w:left w:val="single" w:sz="4" w:space="0" w:color="000000"/>
              <w:bottom w:val="single" w:sz="4" w:space="0" w:color="000000"/>
            </w:tcBorders>
            <w:shd w:val="clear" w:color="auto" w:fill="FFFFFF"/>
            <w:vAlign w:val="center"/>
          </w:tcPr>
          <w:p w14:paraId="4010493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1 926,00</w:t>
            </w:r>
          </w:p>
        </w:tc>
        <w:tc>
          <w:tcPr>
            <w:tcW w:w="1139" w:type="dxa"/>
            <w:tcBorders>
              <w:left w:val="single" w:sz="4" w:space="0" w:color="000000"/>
              <w:bottom w:val="single" w:sz="4" w:space="0" w:color="000000"/>
            </w:tcBorders>
            <w:shd w:val="clear" w:color="auto" w:fill="FFFFFF"/>
            <w:vAlign w:val="center"/>
          </w:tcPr>
          <w:p w14:paraId="4BD600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BD46A5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r>
      <w:tr w:rsidR="00297A27" w:rsidRPr="00297A27" w14:paraId="3F3C317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58718C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516</w:t>
            </w:r>
          </w:p>
        </w:tc>
        <w:tc>
          <w:tcPr>
            <w:tcW w:w="7142" w:type="dxa"/>
            <w:tcBorders>
              <w:left w:val="single" w:sz="4" w:space="0" w:color="000000"/>
              <w:bottom w:val="single" w:sz="4" w:space="0" w:color="000000"/>
            </w:tcBorders>
            <w:shd w:val="clear" w:color="auto" w:fill="FFFFFF"/>
          </w:tcPr>
          <w:p w14:paraId="0ACE36C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Спидометр 3309 электронный</w:t>
            </w:r>
          </w:p>
        </w:tc>
        <w:tc>
          <w:tcPr>
            <w:tcW w:w="708" w:type="dxa"/>
            <w:tcBorders>
              <w:left w:val="single" w:sz="4" w:space="0" w:color="000000"/>
              <w:bottom w:val="single" w:sz="4" w:space="0" w:color="000000"/>
            </w:tcBorders>
            <w:shd w:val="clear" w:color="auto" w:fill="FFFFFF"/>
          </w:tcPr>
          <w:p w14:paraId="24192C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4C405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F1C35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4 250,00</w:t>
            </w:r>
          </w:p>
        </w:tc>
        <w:tc>
          <w:tcPr>
            <w:tcW w:w="1184" w:type="dxa"/>
            <w:tcBorders>
              <w:left w:val="single" w:sz="4" w:space="0" w:color="000000"/>
              <w:bottom w:val="single" w:sz="4" w:space="0" w:color="000000"/>
            </w:tcBorders>
            <w:shd w:val="clear" w:color="auto" w:fill="FFFFFF"/>
            <w:vAlign w:val="center"/>
          </w:tcPr>
          <w:p w14:paraId="1840C2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4 462,50</w:t>
            </w:r>
          </w:p>
        </w:tc>
        <w:tc>
          <w:tcPr>
            <w:tcW w:w="1135" w:type="dxa"/>
            <w:tcBorders>
              <w:left w:val="single" w:sz="4" w:space="0" w:color="000000"/>
              <w:bottom w:val="single" w:sz="4" w:space="0" w:color="000000"/>
            </w:tcBorders>
            <w:shd w:val="clear" w:color="auto" w:fill="FFFFFF"/>
            <w:vAlign w:val="center"/>
          </w:tcPr>
          <w:p w14:paraId="076A61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4 547,50</w:t>
            </w:r>
          </w:p>
        </w:tc>
        <w:tc>
          <w:tcPr>
            <w:tcW w:w="1139" w:type="dxa"/>
            <w:tcBorders>
              <w:left w:val="single" w:sz="4" w:space="0" w:color="000000"/>
              <w:bottom w:val="single" w:sz="4" w:space="0" w:color="000000"/>
            </w:tcBorders>
            <w:shd w:val="clear" w:color="auto" w:fill="FFFFFF"/>
            <w:vAlign w:val="center"/>
          </w:tcPr>
          <w:p w14:paraId="173CBC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4 420,00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0587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4 420,00</w:t>
            </w:r>
          </w:p>
        </w:tc>
      </w:tr>
      <w:tr w:rsidR="00297A27" w:rsidRPr="00297A27" w14:paraId="636B893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343709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517</w:t>
            </w:r>
          </w:p>
        </w:tc>
        <w:tc>
          <w:tcPr>
            <w:tcW w:w="7142" w:type="dxa"/>
            <w:tcBorders>
              <w:left w:val="single" w:sz="4" w:space="0" w:color="000000"/>
              <w:bottom w:val="single" w:sz="4" w:space="0" w:color="000000"/>
            </w:tcBorders>
            <w:shd w:val="clear" w:color="auto" w:fill="FFFFFF"/>
          </w:tcPr>
          <w:p w14:paraId="4D420A3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Стартер 53,3307</w:t>
            </w:r>
          </w:p>
        </w:tc>
        <w:tc>
          <w:tcPr>
            <w:tcW w:w="708" w:type="dxa"/>
            <w:tcBorders>
              <w:left w:val="single" w:sz="4" w:space="0" w:color="000000"/>
              <w:bottom w:val="single" w:sz="4" w:space="0" w:color="000000"/>
            </w:tcBorders>
            <w:shd w:val="clear" w:color="auto" w:fill="FFFFFF"/>
          </w:tcPr>
          <w:p w14:paraId="798EF2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BF014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4526CD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10 200,00</w:t>
            </w:r>
          </w:p>
        </w:tc>
        <w:tc>
          <w:tcPr>
            <w:tcW w:w="1184" w:type="dxa"/>
            <w:tcBorders>
              <w:left w:val="single" w:sz="4" w:space="0" w:color="000000"/>
              <w:bottom w:val="single" w:sz="4" w:space="0" w:color="000000"/>
            </w:tcBorders>
            <w:shd w:val="clear" w:color="auto" w:fill="FFFFFF"/>
            <w:vAlign w:val="center"/>
          </w:tcPr>
          <w:p w14:paraId="292791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10 710,00</w:t>
            </w:r>
          </w:p>
        </w:tc>
        <w:tc>
          <w:tcPr>
            <w:tcW w:w="1135" w:type="dxa"/>
            <w:tcBorders>
              <w:left w:val="single" w:sz="4" w:space="0" w:color="000000"/>
              <w:bottom w:val="single" w:sz="4" w:space="0" w:color="000000"/>
            </w:tcBorders>
            <w:shd w:val="clear" w:color="auto" w:fill="FFFFFF"/>
            <w:vAlign w:val="center"/>
          </w:tcPr>
          <w:p w14:paraId="6E0ADF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10 914,00</w:t>
            </w:r>
          </w:p>
        </w:tc>
        <w:tc>
          <w:tcPr>
            <w:tcW w:w="1139" w:type="dxa"/>
            <w:tcBorders>
              <w:left w:val="single" w:sz="4" w:space="0" w:color="000000"/>
              <w:bottom w:val="single" w:sz="4" w:space="0" w:color="000000"/>
            </w:tcBorders>
            <w:shd w:val="clear" w:color="auto" w:fill="FFFFFF"/>
            <w:vAlign w:val="center"/>
          </w:tcPr>
          <w:p w14:paraId="323C51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10 608,00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F113D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10 608,00</w:t>
            </w:r>
          </w:p>
        </w:tc>
      </w:tr>
      <w:tr w:rsidR="00297A27" w:rsidRPr="00297A27" w14:paraId="1DA2563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F7B4BC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518</w:t>
            </w:r>
          </w:p>
        </w:tc>
        <w:tc>
          <w:tcPr>
            <w:tcW w:w="7142" w:type="dxa"/>
            <w:tcBorders>
              <w:left w:val="single" w:sz="4" w:space="0" w:color="000000"/>
              <w:bottom w:val="single" w:sz="4" w:space="0" w:color="000000"/>
            </w:tcBorders>
            <w:shd w:val="clear" w:color="auto" w:fill="FFFFFF"/>
          </w:tcPr>
          <w:p w14:paraId="2816305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Стартер Д-243-245 12В/4 кВт</w:t>
            </w:r>
          </w:p>
        </w:tc>
        <w:tc>
          <w:tcPr>
            <w:tcW w:w="708" w:type="dxa"/>
            <w:tcBorders>
              <w:left w:val="single" w:sz="4" w:space="0" w:color="000000"/>
              <w:bottom w:val="single" w:sz="4" w:space="0" w:color="000000"/>
            </w:tcBorders>
            <w:shd w:val="clear" w:color="auto" w:fill="FFFFFF"/>
          </w:tcPr>
          <w:p w14:paraId="76492B6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01413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D2F59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9 800,00</w:t>
            </w:r>
          </w:p>
        </w:tc>
        <w:tc>
          <w:tcPr>
            <w:tcW w:w="1184" w:type="dxa"/>
            <w:tcBorders>
              <w:left w:val="single" w:sz="4" w:space="0" w:color="000000"/>
              <w:bottom w:val="single" w:sz="4" w:space="0" w:color="000000"/>
            </w:tcBorders>
            <w:shd w:val="clear" w:color="auto" w:fill="FFFFFF"/>
            <w:vAlign w:val="center"/>
          </w:tcPr>
          <w:p w14:paraId="2C93A0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10 290,00</w:t>
            </w:r>
          </w:p>
        </w:tc>
        <w:tc>
          <w:tcPr>
            <w:tcW w:w="1135" w:type="dxa"/>
            <w:tcBorders>
              <w:left w:val="single" w:sz="4" w:space="0" w:color="000000"/>
              <w:bottom w:val="single" w:sz="4" w:space="0" w:color="000000"/>
            </w:tcBorders>
            <w:shd w:val="clear" w:color="auto" w:fill="FFFFFF"/>
            <w:vAlign w:val="center"/>
          </w:tcPr>
          <w:p w14:paraId="3685ED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10 486,00</w:t>
            </w:r>
          </w:p>
        </w:tc>
        <w:tc>
          <w:tcPr>
            <w:tcW w:w="1139" w:type="dxa"/>
            <w:tcBorders>
              <w:left w:val="single" w:sz="4" w:space="0" w:color="000000"/>
              <w:bottom w:val="single" w:sz="4" w:space="0" w:color="000000"/>
            </w:tcBorders>
            <w:shd w:val="clear" w:color="auto" w:fill="FFFFFF"/>
            <w:vAlign w:val="center"/>
          </w:tcPr>
          <w:p w14:paraId="4AF8C7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10 192,00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5064C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10 192,00</w:t>
            </w:r>
          </w:p>
        </w:tc>
      </w:tr>
      <w:tr w:rsidR="00297A27" w:rsidRPr="00297A27" w14:paraId="64A50F5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7D159F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519</w:t>
            </w:r>
          </w:p>
        </w:tc>
        <w:tc>
          <w:tcPr>
            <w:tcW w:w="7142" w:type="dxa"/>
            <w:tcBorders>
              <w:left w:val="single" w:sz="4" w:space="0" w:color="000000"/>
              <w:bottom w:val="single" w:sz="4" w:space="0" w:color="000000"/>
            </w:tcBorders>
            <w:shd w:val="clear" w:color="auto" w:fill="FFFFFF"/>
          </w:tcPr>
          <w:p w14:paraId="3575FDA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Стеклоочиститель ГАЗ 3307 в сб. (эл.)</w:t>
            </w:r>
          </w:p>
        </w:tc>
        <w:tc>
          <w:tcPr>
            <w:tcW w:w="708" w:type="dxa"/>
            <w:tcBorders>
              <w:left w:val="single" w:sz="4" w:space="0" w:color="000000"/>
              <w:bottom w:val="single" w:sz="4" w:space="0" w:color="000000"/>
            </w:tcBorders>
            <w:shd w:val="clear" w:color="auto" w:fill="FFFFFF"/>
          </w:tcPr>
          <w:p w14:paraId="0A8FBE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784DF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F6EB7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3 350,00</w:t>
            </w:r>
          </w:p>
        </w:tc>
        <w:tc>
          <w:tcPr>
            <w:tcW w:w="1184" w:type="dxa"/>
            <w:tcBorders>
              <w:left w:val="single" w:sz="4" w:space="0" w:color="000000"/>
              <w:bottom w:val="single" w:sz="4" w:space="0" w:color="000000"/>
            </w:tcBorders>
            <w:shd w:val="clear" w:color="auto" w:fill="FFFFFF"/>
            <w:vAlign w:val="center"/>
          </w:tcPr>
          <w:p w14:paraId="658F88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3 517,50</w:t>
            </w:r>
          </w:p>
        </w:tc>
        <w:tc>
          <w:tcPr>
            <w:tcW w:w="1135" w:type="dxa"/>
            <w:tcBorders>
              <w:left w:val="single" w:sz="4" w:space="0" w:color="000000"/>
              <w:bottom w:val="single" w:sz="4" w:space="0" w:color="000000"/>
            </w:tcBorders>
            <w:shd w:val="clear" w:color="auto" w:fill="FFFFFF"/>
            <w:vAlign w:val="center"/>
          </w:tcPr>
          <w:p w14:paraId="4E6419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3 584,50</w:t>
            </w:r>
          </w:p>
        </w:tc>
        <w:tc>
          <w:tcPr>
            <w:tcW w:w="1139" w:type="dxa"/>
            <w:tcBorders>
              <w:left w:val="single" w:sz="4" w:space="0" w:color="000000"/>
              <w:bottom w:val="single" w:sz="4" w:space="0" w:color="000000"/>
            </w:tcBorders>
            <w:shd w:val="clear" w:color="auto" w:fill="FFFFFF"/>
            <w:vAlign w:val="center"/>
          </w:tcPr>
          <w:p w14:paraId="7145FD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52DAF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3 484,00</w:t>
            </w:r>
          </w:p>
        </w:tc>
      </w:tr>
      <w:tr w:rsidR="00297A27" w:rsidRPr="00297A27" w14:paraId="48836E2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B4B0BF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520</w:t>
            </w:r>
          </w:p>
        </w:tc>
        <w:tc>
          <w:tcPr>
            <w:tcW w:w="7142" w:type="dxa"/>
            <w:tcBorders>
              <w:left w:val="single" w:sz="4" w:space="0" w:color="000000"/>
              <w:bottom w:val="single" w:sz="4" w:space="0" w:color="000000"/>
            </w:tcBorders>
            <w:shd w:val="clear" w:color="auto" w:fill="FFFFFF"/>
          </w:tcPr>
          <w:p w14:paraId="79180BB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Стеклоочиститель ГАЗ 3309 в </w:t>
            </w:r>
            <w:proofErr w:type="gramStart"/>
            <w:r w:rsidRPr="00297A27">
              <w:rPr>
                <w:rFonts w:ascii="Times New Roman" w:eastAsia="Times New Roman" w:hAnsi="Times New Roman" w:cs="Times New Roman"/>
                <w:color w:val="00000A"/>
                <w:kern w:val="1"/>
                <w:sz w:val="20"/>
                <w:szCs w:val="20"/>
                <w:lang w:eastAsia="zh-CN"/>
                <w14:ligatures w14:val="none"/>
              </w:rPr>
              <w:t>сб .</w:t>
            </w:r>
            <w:proofErr w:type="gramEnd"/>
          </w:p>
        </w:tc>
        <w:tc>
          <w:tcPr>
            <w:tcW w:w="708" w:type="dxa"/>
            <w:tcBorders>
              <w:left w:val="single" w:sz="4" w:space="0" w:color="000000"/>
              <w:bottom w:val="single" w:sz="4" w:space="0" w:color="000000"/>
            </w:tcBorders>
            <w:shd w:val="clear" w:color="auto" w:fill="FFFFFF"/>
          </w:tcPr>
          <w:p w14:paraId="2A86D3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16B17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4632E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3 480,00</w:t>
            </w:r>
          </w:p>
        </w:tc>
        <w:tc>
          <w:tcPr>
            <w:tcW w:w="1184" w:type="dxa"/>
            <w:tcBorders>
              <w:left w:val="single" w:sz="4" w:space="0" w:color="000000"/>
              <w:bottom w:val="single" w:sz="4" w:space="0" w:color="000000"/>
            </w:tcBorders>
            <w:shd w:val="clear" w:color="auto" w:fill="FFFFFF"/>
            <w:vAlign w:val="center"/>
          </w:tcPr>
          <w:p w14:paraId="7C08F6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3 654,00</w:t>
            </w:r>
          </w:p>
        </w:tc>
        <w:tc>
          <w:tcPr>
            <w:tcW w:w="1135" w:type="dxa"/>
            <w:tcBorders>
              <w:left w:val="single" w:sz="4" w:space="0" w:color="000000"/>
              <w:bottom w:val="single" w:sz="4" w:space="0" w:color="000000"/>
            </w:tcBorders>
            <w:shd w:val="clear" w:color="auto" w:fill="FFFFFF"/>
            <w:vAlign w:val="center"/>
          </w:tcPr>
          <w:p w14:paraId="7EF2CF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3 723,60</w:t>
            </w:r>
          </w:p>
        </w:tc>
        <w:tc>
          <w:tcPr>
            <w:tcW w:w="1139" w:type="dxa"/>
            <w:tcBorders>
              <w:left w:val="single" w:sz="4" w:space="0" w:color="000000"/>
              <w:bottom w:val="single" w:sz="4" w:space="0" w:color="000000"/>
            </w:tcBorders>
            <w:shd w:val="clear" w:color="auto" w:fill="FFFFFF"/>
            <w:vAlign w:val="center"/>
          </w:tcPr>
          <w:p w14:paraId="441423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3A052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3 619,20</w:t>
            </w:r>
          </w:p>
        </w:tc>
      </w:tr>
      <w:tr w:rsidR="00297A27" w:rsidRPr="00297A27" w14:paraId="1BC2444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24CD5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521</w:t>
            </w:r>
          </w:p>
        </w:tc>
        <w:tc>
          <w:tcPr>
            <w:tcW w:w="7142" w:type="dxa"/>
            <w:tcBorders>
              <w:left w:val="single" w:sz="4" w:space="0" w:color="000000"/>
              <w:bottom w:val="single" w:sz="4" w:space="0" w:color="000000"/>
            </w:tcBorders>
            <w:shd w:val="clear" w:color="auto" w:fill="FFFFFF"/>
          </w:tcPr>
          <w:p w14:paraId="1FE75FC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Стремянка 3307 рессоры задней </w:t>
            </w:r>
          </w:p>
        </w:tc>
        <w:tc>
          <w:tcPr>
            <w:tcW w:w="708" w:type="dxa"/>
            <w:tcBorders>
              <w:left w:val="single" w:sz="4" w:space="0" w:color="000000"/>
              <w:bottom w:val="single" w:sz="4" w:space="0" w:color="000000"/>
            </w:tcBorders>
            <w:shd w:val="clear" w:color="auto" w:fill="FFFFFF"/>
          </w:tcPr>
          <w:p w14:paraId="0A51F3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4F6E3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E94679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600,00</w:t>
            </w:r>
          </w:p>
        </w:tc>
        <w:tc>
          <w:tcPr>
            <w:tcW w:w="1184" w:type="dxa"/>
            <w:tcBorders>
              <w:left w:val="single" w:sz="4" w:space="0" w:color="000000"/>
              <w:bottom w:val="single" w:sz="4" w:space="0" w:color="000000"/>
            </w:tcBorders>
            <w:shd w:val="clear" w:color="auto" w:fill="FFFFFF"/>
            <w:vAlign w:val="center"/>
          </w:tcPr>
          <w:p w14:paraId="6E5755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630,00</w:t>
            </w:r>
          </w:p>
        </w:tc>
        <w:tc>
          <w:tcPr>
            <w:tcW w:w="1135" w:type="dxa"/>
            <w:tcBorders>
              <w:left w:val="single" w:sz="4" w:space="0" w:color="000000"/>
              <w:bottom w:val="single" w:sz="4" w:space="0" w:color="000000"/>
            </w:tcBorders>
            <w:shd w:val="clear" w:color="auto" w:fill="FFFFFF"/>
            <w:vAlign w:val="center"/>
          </w:tcPr>
          <w:p w14:paraId="2785CDB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642,00</w:t>
            </w:r>
          </w:p>
        </w:tc>
        <w:tc>
          <w:tcPr>
            <w:tcW w:w="1139" w:type="dxa"/>
            <w:tcBorders>
              <w:left w:val="single" w:sz="4" w:space="0" w:color="000000"/>
              <w:bottom w:val="single" w:sz="4" w:space="0" w:color="000000"/>
            </w:tcBorders>
            <w:shd w:val="clear" w:color="auto" w:fill="FFFFFF"/>
            <w:vAlign w:val="center"/>
          </w:tcPr>
          <w:p w14:paraId="533286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44CA7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624,00</w:t>
            </w:r>
          </w:p>
        </w:tc>
      </w:tr>
      <w:tr w:rsidR="00297A27" w:rsidRPr="00297A27" w14:paraId="508C5A7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6C2E1F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522</w:t>
            </w:r>
          </w:p>
        </w:tc>
        <w:tc>
          <w:tcPr>
            <w:tcW w:w="7142" w:type="dxa"/>
            <w:tcBorders>
              <w:left w:val="single" w:sz="4" w:space="0" w:color="000000"/>
              <w:bottom w:val="single" w:sz="4" w:space="0" w:color="000000"/>
            </w:tcBorders>
            <w:shd w:val="clear" w:color="auto" w:fill="FFFFFF"/>
          </w:tcPr>
          <w:p w14:paraId="7D62953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Стремянка 53 рессоры зад. с/о длинная</w:t>
            </w:r>
          </w:p>
        </w:tc>
        <w:tc>
          <w:tcPr>
            <w:tcW w:w="708" w:type="dxa"/>
            <w:tcBorders>
              <w:left w:val="single" w:sz="4" w:space="0" w:color="000000"/>
              <w:bottom w:val="single" w:sz="4" w:space="0" w:color="000000"/>
            </w:tcBorders>
            <w:shd w:val="clear" w:color="auto" w:fill="FFFFFF"/>
          </w:tcPr>
          <w:p w14:paraId="4A0367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FB1F1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8784C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600,00</w:t>
            </w:r>
          </w:p>
        </w:tc>
        <w:tc>
          <w:tcPr>
            <w:tcW w:w="1184" w:type="dxa"/>
            <w:tcBorders>
              <w:left w:val="single" w:sz="4" w:space="0" w:color="000000"/>
              <w:bottom w:val="single" w:sz="4" w:space="0" w:color="000000"/>
            </w:tcBorders>
            <w:shd w:val="clear" w:color="auto" w:fill="FFFFFF"/>
            <w:vAlign w:val="center"/>
          </w:tcPr>
          <w:p w14:paraId="6A2CAAC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630,00</w:t>
            </w:r>
          </w:p>
        </w:tc>
        <w:tc>
          <w:tcPr>
            <w:tcW w:w="1135" w:type="dxa"/>
            <w:tcBorders>
              <w:left w:val="single" w:sz="4" w:space="0" w:color="000000"/>
              <w:bottom w:val="single" w:sz="4" w:space="0" w:color="000000"/>
            </w:tcBorders>
            <w:shd w:val="clear" w:color="auto" w:fill="FFFFFF"/>
            <w:vAlign w:val="center"/>
          </w:tcPr>
          <w:p w14:paraId="4EA00C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642,00</w:t>
            </w:r>
          </w:p>
        </w:tc>
        <w:tc>
          <w:tcPr>
            <w:tcW w:w="1139" w:type="dxa"/>
            <w:tcBorders>
              <w:left w:val="single" w:sz="4" w:space="0" w:color="000000"/>
              <w:bottom w:val="single" w:sz="4" w:space="0" w:color="000000"/>
            </w:tcBorders>
            <w:shd w:val="clear" w:color="auto" w:fill="FFFFFF"/>
            <w:vAlign w:val="center"/>
          </w:tcPr>
          <w:p w14:paraId="6D1228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9FFB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624,00</w:t>
            </w:r>
          </w:p>
        </w:tc>
      </w:tr>
      <w:tr w:rsidR="00297A27" w:rsidRPr="00297A27" w14:paraId="27CAF9A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377637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523</w:t>
            </w:r>
          </w:p>
        </w:tc>
        <w:tc>
          <w:tcPr>
            <w:tcW w:w="7142" w:type="dxa"/>
            <w:tcBorders>
              <w:left w:val="single" w:sz="4" w:space="0" w:color="000000"/>
              <w:bottom w:val="single" w:sz="4" w:space="0" w:color="000000"/>
            </w:tcBorders>
            <w:shd w:val="clear" w:color="auto" w:fill="FFFFFF"/>
          </w:tcPr>
          <w:p w14:paraId="062FBD1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Стремянка 53,3307 рессоры передней </w:t>
            </w:r>
          </w:p>
        </w:tc>
        <w:tc>
          <w:tcPr>
            <w:tcW w:w="708" w:type="dxa"/>
            <w:tcBorders>
              <w:left w:val="single" w:sz="4" w:space="0" w:color="000000"/>
              <w:bottom w:val="single" w:sz="4" w:space="0" w:color="000000"/>
            </w:tcBorders>
            <w:shd w:val="clear" w:color="auto" w:fill="FFFFFF"/>
          </w:tcPr>
          <w:p w14:paraId="70754A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EB837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C33B8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185,00</w:t>
            </w:r>
          </w:p>
        </w:tc>
        <w:tc>
          <w:tcPr>
            <w:tcW w:w="1184" w:type="dxa"/>
            <w:tcBorders>
              <w:left w:val="single" w:sz="4" w:space="0" w:color="000000"/>
              <w:bottom w:val="single" w:sz="4" w:space="0" w:color="000000"/>
            </w:tcBorders>
            <w:shd w:val="clear" w:color="auto" w:fill="FFFFFF"/>
            <w:vAlign w:val="center"/>
          </w:tcPr>
          <w:p w14:paraId="472E67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194,25</w:t>
            </w:r>
          </w:p>
        </w:tc>
        <w:tc>
          <w:tcPr>
            <w:tcW w:w="1135" w:type="dxa"/>
            <w:tcBorders>
              <w:left w:val="single" w:sz="4" w:space="0" w:color="000000"/>
              <w:bottom w:val="single" w:sz="4" w:space="0" w:color="000000"/>
            </w:tcBorders>
            <w:shd w:val="clear" w:color="auto" w:fill="FFFFFF"/>
            <w:vAlign w:val="center"/>
          </w:tcPr>
          <w:p w14:paraId="5A4C27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197,95</w:t>
            </w:r>
          </w:p>
        </w:tc>
        <w:tc>
          <w:tcPr>
            <w:tcW w:w="1139" w:type="dxa"/>
            <w:tcBorders>
              <w:left w:val="single" w:sz="4" w:space="0" w:color="000000"/>
              <w:bottom w:val="single" w:sz="4" w:space="0" w:color="000000"/>
            </w:tcBorders>
            <w:shd w:val="clear" w:color="auto" w:fill="FFFFFF"/>
            <w:vAlign w:val="center"/>
          </w:tcPr>
          <w:p w14:paraId="36A54F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192,40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EE4BA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192,40</w:t>
            </w:r>
          </w:p>
        </w:tc>
      </w:tr>
      <w:tr w:rsidR="00297A27" w:rsidRPr="00297A27" w14:paraId="5D2C9E5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D9519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524</w:t>
            </w:r>
          </w:p>
        </w:tc>
        <w:tc>
          <w:tcPr>
            <w:tcW w:w="7142" w:type="dxa"/>
            <w:tcBorders>
              <w:left w:val="single" w:sz="4" w:space="0" w:color="000000"/>
              <w:bottom w:val="single" w:sz="4" w:space="0" w:color="000000"/>
            </w:tcBorders>
            <w:shd w:val="clear" w:color="auto" w:fill="FFFFFF"/>
          </w:tcPr>
          <w:p w14:paraId="1C1AFAD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Ступица колеса 53,3307 задняя голая</w:t>
            </w:r>
          </w:p>
        </w:tc>
        <w:tc>
          <w:tcPr>
            <w:tcW w:w="708" w:type="dxa"/>
            <w:tcBorders>
              <w:left w:val="single" w:sz="4" w:space="0" w:color="000000"/>
              <w:bottom w:val="single" w:sz="4" w:space="0" w:color="000000"/>
            </w:tcBorders>
            <w:shd w:val="clear" w:color="auto" w:fill="FFFFFF"/>
          </w:tcPr>
          <w:p w14:paraId="521622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62861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62781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4 800,00</w:t>
            </w:r>
          </w:p>
        </w:tc>
        <w:tc>
          <w:tcPr>
            <w:tcW w:w="1184" w:type="dxa"/>
            <w:tcBorders>
              <w:left w:val="single" w:sz="4" w:space="0" w:color="000000"/>
              <w:bottom w:val="single" w:sz="4" w:space="0" w:color="000000"/>
            </w:tcBorders>
            <w:shd w:val="clear" w:color="auto" w:fill="FFFFFF"/>
            <w:vAlign w:val="center"/>
          </w:tcPr>
          <w:p w14:paraId="7491C7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5 040,00</w:t>
            </w:r>
          </w:p>
        </w:tc>
        <w:tc>
          <w:tcPr>
            <w:tcW w:w="1135" w:type="dxa"/>
            <w:tcBorders>
              <w:left w:val="single" w:sz="4" w:space="0" w:color="000000"/>
              <w:bottom w:val="single" w:sz="4" w:space="0" w:color="000000"/>
            </w:tcBorders>
            <w:shd w:val="clear" w:color="auto" w:fill="FFFFFF"/>
            <w:vAlign w:val="center"/>
          </w:tcPr>
          <w:p w14:paraId="17A4098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5 136,00</w:t>
            </w:r>
          </w:p>
        </w:tc>
        <w:tc>
          <w:tcPr>
            <w:tcW w:w="1139" w:type="dxa"/>
            <w:tcBorders>
              <w:left w:val="single" w:sz="4" w:space="0" w:color="000000"/>
              <w:bottom w:val="single" w:sz="4" w:space="0" w:color="000000"/>
            </w:tcBorders>
            <w:shd w:val="clear" w:color="auto" w:fill="FFFFFF"/>
            <w:vAlign w:val="center"/>
          </w:tcPr>
          <w:p w14:paraId="0B0EA0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4 992,00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2ECA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4 992,00</w:t>
            </w:r>
          </w:p>
        </w:tc>
      </w:tr>
      <w:tr w:rsidR="00297A27" w:rsidRPr="00297A27" w14:paraId="1C95BE8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3C2AC0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525</w:t>
            </w:r>
          </w:p>
        </w:tc>
        <w:tc>
          <w:tcPr>
            <w:tcW w:w="7142" w:type="dxa"/>
            <w:tcBorders>
              <w:left w:val="single" w:sz="4" w:space="0" w:color="000000"/>
              <w:bottom w:val="single" w:sz="4" w:space="0" w:color="000000"/>
            </w:tcBorders>
            <w:shd w:val="clear" w:color="auto" w:fill="FFFFFF"/>
          </w:tcPr>
          <w:p w14:paraId="2E4E1BC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Ступица колеса 53,3307 передняя голая</w:t>
            </w:r>
          </w:p>
        </w:tc>
        <w:tc>
          <w:tcPr>
            <w:tcW w:w="708" w:type="dxa"/>
            <w:tcBorders>
              <w:left w:val="single" w:sz="4" w:space="0" w:color="000000"/>
              <w:bottom w:val="single" w:sz="4" w:space="0" w:color="000000"/>
            </w:tcBorders>
            <w:shd w:val="clear" w:color="auto" w:fill="FFFFFF"/>
          </w:tcPr>
          <w:p w14:paraId="058D55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0680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68898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4 370,00</w:t>
            </w:r>
          </w:p>
        </w:tc>
        <w:tc>
          <w:tcPr>
            <w:tcW w:w="1184" w:type="dxa"/>
            <w:tcBorders>
              <w:left w:val="single" w:sz="4" w:space="0" w:color="000000"/>
              <w:bottom w:val="single" w:sz="4" w:space="0" w:color="000000"/>
            </w:tcBorders>
            <w:shd w:val="clear" w:color="auto" w:fill="FFFFFF"/>
            <w:vAlign w:val="center"/>
          </w:tcPr>
          <w:p w14:paraId="414F91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4 588,50</w:t>
            </w:r>
          </w:p>
        </w:tc>
        <w:tc>
          <w:tcPr>
            <w:tcW w:w="1135" w:type="dxa"/>
            <w:tcBorders>
              <w:left w:val="single" w:sz="4" w:space="0" w:color="000000"/>
              <w:bottom w:val="single" w:sz="4" w:space="0" w:color="000000"/>
            </w:tcBorders>
            <w:shd w:val="clear" w:color="auto" w:fill="FFFFFF"/>
            <w:vAlign w:val="center"/>
          </w:tcPr>
          <w:p w14:paraId="247ECF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4 675,90</w:t>
            </w:r>
          </w:p>
        </w:tc>
        <w:tc>
          <w:tcPr>
            <w:tcW w:w="1139" w:type="dxa"/>
            <w:tcBorders>
              <w:left w:val="single" w:sz="4" w:space="0" w:color="000000"/>
              <w:bottom w:val="single" w:sz="4" w:space="0" w:color="000000"/>
            </w:tcBorders>
            <w:shd w:val="clear" w:color="auto" w:fill="FFFFFF"/>
            <w:vAlign w:val="center"/>
          </w:tcPr>
          <w:p w14:paraId="2FF9325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4 544,80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60C2F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4 544,80</w:t>
            </w:r>
          </w:p>
        </w:tc>
      </w:tr>
      <w:tr w:rsidR="00297A27" w:rsidRPr="00297A27" w14:paraId="16AC13F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7BA26B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526</w:t>
            </w:r>
          </w:p>
        </w:tc>
        <w:tc>
          <w:tcPr>
            <w:tcW w:w="7142" w:type="dxa"/>
            <w:tcBorders>
              <w:left w:val="single" w:sz="4" w:space="0" w:color="000000"/>
              <w:bottom w:val="single" w:sz="4" w:space="0" w:color="000000"/>
            </w:tcBorders>
            <w:shd w:val="clear" w:color="auto" w:fill="FFFFFF"/>
          </w:tcPr>
          <w:p w14:paraId="7B6B273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Теплообменник 3309 Е-3</w:t>
            </w:r>
          </w:p>
        </w:tc>
        <w:tc>
          <w:tcPr>
            <w:tcW w:w="708" w:type="dxa"/>
            <w:tcBorders>
              <w:left w:val="single" w:sz="4" w:space="0" w:color="000000"/>
              <w:bottom w:val="single" w:sz="4" w:space="0" w:color="000000"/>
            </w:tcBorders>
            <w:shd w:val="clear" w:color="auto" w:fill="FFFFFF"/>
          </w:tcPr>
          <w:p w14:paraId="58CD78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D9A4D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3962F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6 350,00</w:t>
            </w:r>
          </w:p>
        </w:tc>
        <w:tc>
          <w:tcPr>
            <w:tcW w:w="1184" w:type="dxa"/>
            <w:tcBorders>
              <w:left w:val="single" w:sz="4" w:space="0" w:color="000000"/>
              <w:bottom w:val="single" w:sz="4" w:space="0" w:color="000000"/>
            </w:tcBorders>
            <w:shd w:val="clear" w:color="auto" w:fill="FFFFFF"/>
            <w:vAlign w:val="center"/>
          </w:tcPr>
          <w:p w14:paraId="33A4E3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6 667,50</w:t>
            </w:r>
          </w:p>
        </w:tc>
        <w:tc>
          <w:tcPr>
            <w:tcW w:w="1135" w:type="dxa"/>
            <w:tcBorders>
              <w:left w:val="single" w:sz="4" w:space="0" w:color="000000"/>
              <w:bottom w:val="single" w:sz="4" w:space="0" w:color="000000"/>
            </w:tcBorders>
            <w:shd w:val="clear" w:color="auto" w:fill="FFFFFF"/>
            <w:vAlign w:val="center"/>
          </w:tcPr>
          <w:p w14:paraId="57C8B15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6 794,50</w:t>
            </w:r>
          </w:p>
        </w:tc>
        <w:tc>
          <w:tcPr>
            <w:tcW w:w="1139" w:type="dxa"/>
            <w:tcBorders>
              <w:left w:val="single" w:sz="4" w:space="0" w:color="000000"/>
              <w:bottom w:val="single" w:sz="4" w:space="0" w:color="000000"/>
            </w:tcBorders>
            <w:shd w:val="clear" w:color="auto" w:fill="FFFFFF"/>
            <w:vAlign w:val="center"/>
          </w:tcPr>
          <w:p w14:paraId="49486A4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A2273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6 604,00</w:t>
            </w:r>
          </w:p>
        </w:tc>
      </w:tr>
      <w:tr w:rsidR="00297A27" w:rsidRPr="00297A27" w14:paraId="1984623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2871A6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527</w:t>
            </w:r>
          </w:p>
        </w:tc>
        <w:tc>
          <w:tcPr>
            <w:tcW w:w="7142" w:type="dxa"/>
            <w:tcBorders>
              <w:left w:val="single" w:sz="4" w:space="0" w:color="000000"/>
              <w:bottom w:val="single" w:sz="4" w:space="0" w:color="000000"/>
            </w:tcBorders>
            <w:shd w:val="clear" w:color="auto" w:fill="FFFFFF"/>
          </w:tcPr>
          <w:p w14:paraId="740E128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выхлопная 53,3307</w:t>
            </w:r>
          </w:p>
        </w:tc>
        <w:tc>
          <w:tcPr>
            <w:tcW w:w="708" w:type="dxa"/>
            <w:tcBorders>
              <w:left w:val="single" w:sz="4" w:space="0" w:color="000000"/>
              <w:bottom w:val="single" w:sz="4" w:space="0" w:color="000000"/>
            </w:tcBorders>
            <w:shd w:val="clear" w:color="auto" w:fill="FFFFFF"/>
          </w:tcPr>
          <w:p w14:paraId="5AE8B4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C562A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0B884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350,00</w:t>
            </w:r>
          </w:p>
        </w:tc>
        <w:tc>
          <w:tcPr>
            <w:tcW w:w="1184" w:type="dxa"/>
            <w:tcBorders>
              <w:left w:val="single" w:sz="4" w:space="0" w:color="000000"/>
              <w:bottom w:val="single" w:sz="4" w:space="0" w:color="000000"/>
            </w:tcBorders>
            <w:shd w:val="clear" w:color="auto" w:fill="FFFFFF"/>
            <w:vAlign w:val="center"/>
          </w:tcPr>
          <w:p w14:paraId="41C514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367,50</w:t>
            </w:r>
          </w:p>
        </w:tc>
        <w:tc>
          <w:tcPr>
            <w:tcW w:w="1135" w:type="dxa"/>
            <w:tcBorders>
              <w:left w:val="single" w:sz="4" w:space="0" w:color="000000"/>
              <w:bottom w:val="single" w:sz="4" w:space="0" w:color="000000"/>
            </w:tcBorders>
            <w:shd w:val="clear" w:color="auto" w:fill="FFFFFF"/>
            <w:vAlign w:val="center"/>
          </w:tcPr>
          <w:p w14:paraId="40BD5BB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374,50</w:t>
            </w:r>
          </w:p>
        </w:tc>
        <w:tc>
          <w:tcPr>
            <w:tcW w:w="1139" w:type="dxa"/>
            <w:tcBorders>
              <w:left w:val="single" w:sz="4" w:space="0" w:color="000000"/>
              <w:bottom w:val="single" w:sz="4" w:space="0" w:color="000000"/>
            </w:tcBorders>
            <w:shd w:val="clear" w:color="auto" w:fill="FFFFFF"/>
            <w:vAlign w:val="center"/>
          </w:tcPr>
          <w:p w14:paraId="3B7458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96457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r>
      <w:tr w:rsidR="00297A27" w:rsidRPr="00297A27" w14:paraId="71644E7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6B88DD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528</w:t>
            </w:r>
          </w:p>
        </w:tc>
        <w:tc>
          <w:tcPr>
            <w:tcW w:w="7142" w:type="dxa"/>
            <w:tcBorders>
              <w:left w:val="single" w:sz="4" w:space="0" w:color="000000"/>
              <w:bottom w:val="single" w:sz="4" w:space="0" w:color="000000"/>
            </w:tcBorders>
            <w:shd w:val="clear" w:color="auto" w:fill="FFFFFF"/>
          </w:tcPr>
          <w:p w14:paraId="7126D50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3309 с/о</w:t>
            </w:r>
          </w:p>
        </w:tc>
        <w:tc>
          <w:tcPr>
            <w:tcW w:w="708" w:type="dxa"/>
            <w:tcBorders>
              <w:left w:val="single" w:sz="4" w:space="0" w:color="000000"/>
              <w:bottom w:val="single" w:sz="4" w:space="0" w:color="000000"/>
            </w:tcBorders>
            <w:shd w:val="clear" w:color="auto" w:fill="FFFFFF"/>
          </w:tcPr>
          <w:p w14:paraId="79C7A9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BB463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5807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2 300,00</w:t>
            </w:r>
          </w:p>
        </w:tc>
        <w:tc>
          <w:tcPr>
            <w:tcW w:w="1184" w:type="dxa"/>
            <w:tcBorders>
              <w:left w:val="single" w:sz="4" w:space="0" w:color="000000"/>
              <w:bottom w:val="single" w:sz="4" w:space="0" w:color="000000"/>
            </w:tcBorders>
            <w:shd w:val="clear" w:color="auto" w:fill="FFFFFF"/>
            <w:vAlign w:val="center"/>
          </w:tcPr>
          <w:p w14:paraId="1636A32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2 415,00</w:t>
            </w:r>
          </w:p>
        </w:tc>
        <w:tc>
          <w:tcPr>
            <w:tcW w:w="1135" w:type="dxa"/>
            <w:tcBorders>
              <w:left w:val="single" w:sz="4" w:space="0" w:color="000000"/>
              <w:bottom w:val="single" w:sz="4" w:space="0" w:color="000000"/>
            </w:tcBorders>
            <w:shd w:val="clear" w:color="auto" w:fill="FFFFFF"/>
            <w:vAlign w:val="center"/>
          </w:tcPr>
          <w:p w14:paraId="491E55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2 461,00</w:t>
            </w:r>
          </w:p>
        </w:tc>
        <w:tc>
          <w:tcPr>
            <w:tcW w:w="1139" w:type="dxa"/>
            <w:tcBorders>
              <w:left w:val="single" w:sz="4" w:space="0" w:color="000000"/>
              <w:bottom w:val="single" w:sz="4" w:space="0" w:color="000000"/>
            </w:tcBorders>
            <w:shd w:val="clear" w:color="auto" w:fill="FFFFFF"/>
            <w:vAlign w:val="center"/>
          </w:tcPr>
          <w:p w14:paraId="2BC5E8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26255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2 392,00</w:t>
            </w:r>
          </w:p>
        </w:tc>
      </w:tr>
      <w:tr w:rsidR="00297A27" w:rsidRPr="00297A27" w14:paraId="1B16330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225D0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529</w:t>
            </w:r>
          </w:p>
        </w:tc>
        <w:tc>
          <w:tcPr>
            <w:tcW w:w="7142" w:type="dxa"/>
            <w:tcBorders>
              <w:left w:val="single" w:sz="4" w:space="0" w:color="000000"/>
              <w:bottom w:val="single" w:sz="4" w:space="0" w:color="000000"/>
            </w:tcBorders>
            <w:shd w:val="clear" w:color="auto" w:fill="FFFFFF"/>
          </w:tcPr>
          <w:p w14:paraId="3156D74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Труба приемная левая 3307 </w:t>
            </w:r>
          </w:p>
        </w:tc>
        <w:tc>
          <w:tcPr>
            <w:tcW w:w="708" w:type="dxa"/>
            <w:tcBorders>
              <w:left w:val="single" w:sz="4" w:space="0" w:color="000000"/>
              <w:bottom w:val="single" w:sz="4" w:space="0" w:color="000000"/>
            </w:tcBorders>
            <w:shd w:val="clear" w:color="auto" w:fill="FFFFFF"/>
          </w:tcPr>
          <w:p w14:paraId="6B8E09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305AE2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BF6AF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1 800,00</w:t>
            </w:r>
          </w:p>
        </w:tc>
        <w:tc>
          <w:tcPr>
            <w:tcW w:w="1184" w:type="dxa"/>
            <w:tcBorders>
              <w:left w:val="single" w:sz="4" w:space="0" w:color="000000"/>
              <w:bottom w:val="single" w:sz="4" w:space="0" w:color="000000"/>
            </w:tcBorders>
            <w:shd w:val="clear" w:color="auto" w:fill="FFFFFF"/>
            <w:vAlign w:val="center"/>
          </w:tcPr>
          <w:p w14:paraId="51C3876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1 890,00</w:t>
            </w:r>
          </w:p>
        </w:tc>
        <w:tc>
          <w:tcPr>
            <w:tcW w:w="1135" w:type="dxa"/>
            <w:tcBorders>
              <w:left w:val="single" w:sz="4" w:space="0" w:color="000000"/>
              <w:bottom w:val="single" w:sz="4" w:space="0" w:color="000000"/>
            </w:tcBorders>
            <w:shd w:val="clear" w:color="auto" w:fill="FFFFFF"/>
            <w:vAlign w:val="center"/>
          </w:tcPr>
          <w:p w14:paraId="552DF6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1 926,00</w:t>
            </w:r>
          </w:p>
        </w:tc>
        <w:tc>
          <w:tcPr>
            <w:tcW w:w="1139" w:type="dxa"/>
            <w:tcBorders>
              <w:left w:val="single" w:sz="4" w:space="0" w:color="000000"/>
              <w:bottom w:val="single" w:sz="4" w:space="0" w:color="000000"/>
            </w:tcBorders>
            <w:shd w:val="clear" w:color="auto" w:fill="FFFFFF"/>
            <w:vAlign w:val="center"/>
          </w:tcPr>
          <w:p w14:paraId="5F545B9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2498F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1 872,00</w:t>
            </w:r>
          </w:p>
        </w:tc>
      </w:tr>
      <w:tr w:rsidR="00297A27" w:rsidRPr="00297A27" w14:paraId="2ADF6CE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DB05C9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530</w:t>
            </w:r>
          </w:p>
        </w:tc>
        <w:tc>
          <w:tcPr>
            <w:tcW w:w="7142" w:type="dxa"/>
            <w:tcBorders>
              <w:left w:val="single" w:sz="4" w:space="0" w:color="000000"/>
              <w:bottom w:val="single" w:sz="4" w:space="0" w:color="000000"/>
            </w:tcBorders>
            <w:shd w:val="clear" w:color="auto" w:fill="FFFFFF"/>
          </w:tcPr>
          <w:p w14:paraId="31DD373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левая 3307 Е-2</w:t>
            </w:r>
          </w:p>
        </w:tc>
        <w:tc>
          <w:tcPr>
            <w:tcW w:w="708" w:type="dxa"/>
            <w:tcBorders>
              <w:left w:val="single" w:sz="4" w:space="0" w:color="000000"/>
              <w:bottom w:val="single" w:sz="4" w:space="0" w:color="000000"/>
            </w:tcBorders>
            <w:shd w:val="clear" w:color="auto" w:fill="FFFFFF"/>
          </w:tcPr>
          <w:p w14:paraId="0E9D21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D13C1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9E397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4 550,00</w:t>
            </w:r>
          </w:p>
        </w:tc>
        <w:tc>
          <w:tcPr>
            <w:tcW w:w="1184" w:type="dxa"/>
            <w:tcBorders>
              <w:left w:val="single" w:sz="4" w:space="0" w:color="000000"/>
              <w:bottom w:val="single" w:sz="4" w:space="0" w:color="000000"/>
            </w:tcBorders>
            <w:shd w:val="clear" w:color="auto" w:fill="FFFFFF"/>
            <w:vAlign w:val="center"/>
          </w:tcPr>
          <w:p w14:paraId="6B26A5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4 777,50</w:t>
            </w:r>
          </w:p>
        </w:tc>
        <w:tc>
          <w:tcPr>
            <w:tcW w:w="1135" w:type="dxa"/>
            <w:tcBorders>
              <w:left w:val="single" w:sz="4" w:space="0" w:color="000000"/>
              <w:bottom w:val="single" w:sz="4" w:space="0" w:color="000000"/>
            </w:tcBorders>
            <w:shd w:val="clear" w:color="auto" w:fill="FFFFFF"/>
            <w:vAlign w:val="center"/>
          </w:tcPr>
          <w:p w14:paraId="44AF34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4 868,50</w:t>
            </w:r>
          </w:p>
        </w:tc>
        <w:tc>
          <w:tcPr>
            <w:tcW w:w="1139" w:type="dxa"/>
            <w:tcBorders>
              <w:left w:val="single" w:sz="4" w:space="0" w:color="000000"/>
              <w:bottom w:val="single" w:sz="4" w:space="0" w:color="000000"/>
            </w:tcBorders>
            <w:shd w:val="clear" w:color="auto" w:fill="FFFFFF"/>
            <w:vAlign w:val="center"/>
          </w:tcPr>
          <w:p w14:paraId="107315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4 732,00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A160C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4 732,00</w:t>
            </w:r>
          </w:p>
        </w:tc>
      </w:tr>
      <w:tr w:rsidR="00297A27" w:rsidRPr="00297A27" w14:paraId="5976256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8629CD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531</w:t>
            </w:r>
          </w:p>
        </w:tc>
        <w:tc>
          <w:tcPr>
            <w:tcW w:w="7142" w:type="dxa"/>
            <w:tcBorders>
              <w:left w:val="single" w:sz="4" w:space="0" w:color="000000"/>
              <w:bottom w:val="single" w:sz="4" w:space="0" w:color="000000"/>
            </w:tcBorders>
            <w:shd w:val="clear" w:color="auto" w:fill="FFFFFF"/>
          </w:tcPr>
          <w:p w14:paraId="5A2878D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Труба приемная правая 3307 </w:t>
            </w:r>
          </w:p>
        </w:tc>
        <w:tc>
          <w:tcPr>
            <w:tcW w:w="708" w:type="dxa"/>
            <w:tcBorders>
              <w:left w:val="single" w:sz="4" w:space="0" w:color="000000"/>
              <w:bottom w:val="single" w:sz="4" w:space="0" w:color="000000"/>
            </w:tcBorders>
            <w:shd w:val="clear" w:color="auto" w:fill="FFFFFF"/>
          </w:tcPr>
          <w:p w14:paraId="5DAFBC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9CDF5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D445B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3264E98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646056B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5EEB361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08716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5D85142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85CD84"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532</w:t>
            </w:r>
          </w:p>
        </w:tc>
        <w:tc>
          <w:tcPr>
            <w:tcW w:w="7142" w:type="dxa"/>
            <w:tcBorders>
              <w:left w:val="single" w:sz="4" w:space="0" w:color="000000"/>
              <w:bottom w:val="single" w:sz="4" w:space="0" w:color="000000"/>
            </w:tcBorders>
            <w:shd w:val="clear" w:color="auto" w:fill="FFFFFF"/>
          </w:tcPr>
          <w:p w14:paraId="3C2A11E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приемная правая 3307 Е-2</w:t>
            </w:r>
          </w:p>
        </w:tc>
        <w:tc>
          <w:tcPr>
            <w:tcW w:w="708" w:type="dxa"/>
            <w:tcBorders>
              <w:left w:val="single" w:sz="4" w:space="0" w:color="000000"/>
              <w:bottom w:val="single" w:sz="4" w:space="0" w:color="000000"/>
            </w:tcBorders>
            <w:shd w:val="clear" w:color="auto" w:fill="FFFFFF"/>
          </w:tcPr>
          <w:p w14:paraId="34FC9E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653C4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8C611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3 350,00</w:t>
            </w:r>
          </w:p>
        </w:tc>
        <w:tc>
          <w:tcPr>
            <w:tcW w:w="1184" w:type="dxa"/>
            <w:tcBorders>
              <w:left w:val="single" w:sz="4" w:space="0" w:color="000000"/>
              <w:bottom w:val="single" w:sz="4" w:space="0" w:color="000000"/>
            </w:tcBorders>
            <w:shd w:val="clear" w:color="auto" w:fill="FFFFFF"/>
            <w:vAlign w:val="center"/>
          </w:tcPr>
          <w:p w14:paraId="6197BE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3 517,50</w:t>
            </w:r>
          </w:p>
        </w:tc>
        <w:tc>
          <w:tcPr>
            <w:tcW w:w="1135" w:type="dxa"/>
            <w:tcBorders>
              <w:left w:val="single" w:sz="4" w:space="0" w:color="000000"/>
              <w:bottom w:val="single" w:sz="4" w:space="0" w:color="000000"/>
            </w:tcBorders>
            <w:shd w:val="clear" w:color="auto" w:fill="FFFFFF"/>
            <w:vAlign w:val="center"/>
          </w:tcPr>
          <w:p w14:paraId="1574BD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3 584,50</w:t>
            </w:r>
          </w:p>
        </w:tc>
        <w:tc>
          <w:tcPr>
            <w:tcW w:w="1139" w:type="dxa"/>
            <w:tcBorders>
              <w:left w:val="single" w:sz="4" w:space="0" w:color="000000"/>
              <w:bottom w:val="single" w:sz="4" w:space="0" w:color="000000"/>
            </w:tcBorders>
            <w:shd w:val="clear" w:color="auto" w:fill="FFFFFF"/>
            <w:vAlign w:val="center"/>
          </w:tcPr>
          <w:p w14:paraId="3A8643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BDFA33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3 484,00</w:t>
            </w:r>
          </w:p>
        </w:tc>
      </w:tr>
      <w:tr w:rsidR="00297A27" w:rsidRPr="00297A27" w14:paraId="350B230D"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562E53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533</w:t>
            </w:r>
          </w:p>
        </w:tc>
        <w:tc>
          <w:tcPr>
            <w:tcW w:w="7142" w:type="dxa"/>
            <w:tcBorders>
              <w:left w:val="single" w:sz="4" w:space="0" w:color="000000"/>
              <w:bottom w:val="single" w:sz="4" w:space="0" w:color="000000"/>
            </w:tcBorders>
            <w:shd w:val="clear" w:color="auto" w:fill="FFFFFF"/>
          </w:tcPr>
          <w:p w14:paraId="4E00995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Труба промежуточная 3309 (2*3)</w:t>
            </w:r>
          </w:p>
        </w:tc>
        <w:tc>
          <w:tcPr>
            <w:tcW w:w="708" w:type="dxa"/>
            <w:tcBorders>
              <w:left w:val="single" w:sz="4" w:space="0" w:color="000000"/>
              <w:bottom w:val="single" w:sz="4" w:space="0" w:color="000000"/>
            </w:tcBorders>
            <w:shd w:val="clear" w:color="auto" w:fill="FFFFFF"/>
          </w:tcPr>
          <w:p w14:paraId="080886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A2D6C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B9D81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7484A1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1F408B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0A41AA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444F8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1385E74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74C867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534</w:t>
            </w:r>
          </w:p>
        </w:tc>
        <w:tc>
          <w:tcPr>
            <w:tcW w:w="7142" w:type="dxa"/>
            <w:tcBorders>
              <w:left w:val="single" w:sz="4" w:space="0" w:color="000000"/>
              <w:bottom w:val="single" w:sz="4" w:space="0" w:color="000000"/>
            </w:tcBorders>
            <w:shd w:val="clear" w:color="auto" w:fill="FFFFFF"/>
          </w:tcPr>
          <w:p w14:paraId="1DD017F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3307 компрессора</w:t>
            </w:r>
          </w:p>
        </w:tc>
        <w:tc>
          <w:tcPr>
            <w:tcW w:w="708" w:type="dxa"/>
            <w:tcBorders>
              <w:left w:val="single" w:sz="4" w:space="0" w:color="000000"/>
              <w:bottom w:val="single" w:sz="4" w:space="0" w:color="000000"/>
            </w:tcBorders>
            <w:shd w:val="clear" w:color="auto" w:fill="FFFFFF"/>
          </w:tcPr>
          <w:p w14:paraId="53334A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1C4855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B3B76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1 630,00</w:t>
            </w:r>
          </w:p>
        </w:tc>
        <w:tc>
          <w:tcPr>
            <w:tcW w:w="1184" w:type="dxa"/>
            <w:tcBorders>
              <w:left w:val="single" w:sz="4" w:space="0" w:color="000000"/>
              <w:bottom w:val="single" w:sz="4" w:space="0" w:color="000000"/>
            </w:tcBorders>
            <w:shd w:val="clear" w:color="auto" w:fill="FFFFFF"/>
            <w:vAlign w:val="center"/>
          </w:tcPr>
          <w:p w14:paraId="5343B2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1 711,50</w:t>
            </w:r>
          </w:p>
        </w:tc>
        <w:tc>
          <w:tcPr>
            <w:tcW w:w="1135" w:type="dxa"/>
            <w:tcBorders>
              <w:left w:val="single" w:sz="4" w:space="0" w:color="000000"/>
              <w:bottom w:val="single" w:sz="4" w:space="0" w:color="000000"/>
            </w:tcBorders>
            <w:shd w:val="clear" w:color="auto" w:fill="FFFFFF"/>
            <w:vAlign w:val="center"/>
          </w:tcPr>
          <w:p w14:paraId="672FE7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1 744,10</w:t>
            </w:r>
          </w:p>
        </w:tc>
        <w:tc>
          <w:tcPr>
            <w:tcW w:w="1139" w:type="dxa"/>
            <w:tcBorders>
              <w:left w:val="single" w:sz="4" w:space="0" w:color="000000"/>
              <w:bottom w:val="single" w:sz="4" w:space="0" w:color="000000"/>
            </w:tcBorders>
            <w:shd w:val="clear" w:color="auto" w:fill="FFFFFF"/>
            <w:vAlign w:val="center"/>
          </w:tcPr>
          <w:p w14:paraId="33C094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1 695,20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DFAA4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1 695,20</w:t>
            </w:r>
          </w:p>
        </w:tc>
      </w:tr>
      <w:tr w:rsidR="00297A27" w:rsidRPr="00297A27" w14:paraId="7AEE7A2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306060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535</w:t>
            </w:r>
          </w:p>
        </w:tc>
        <w:tc>
          <w:tcPr>
            <w:tcW w:w="7142" w:type="dxa"/>
            <w:tcBorders>
              <w:left w:val="single" w:sz="4" w:space="0" w:color="000000"/>
              <w:bottom w:val="single" w:sz="4" w:space="0" w:color="000000"/>
            </w:tcBorders>
            <w:shd w:val="clear" w:color="auto" w:fill="FFFFFF"/>
          </w:tcPr>
          <w:p w14:paraId="69220AB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3308 от золотника прод тяги</w:t>
            </w:r>
          </w:p>
        </w:tc>
        <w:tc>
          <w:tcPr>
            <w:tcW w:w="708" w:type="dxa"/>
            <w:tcBorders>
              <w:left w:val="single" w:sz="4" w:space="0" w:color="000000"/>
              <w:bottom w:val="single" w:sz="4" w:space="0" w:color="000000"/>
            </w:tcBorders>
            <w:shd w:val="clear" w:color="auto" w:fill="FFFFFF"/>
          </w:tcPr>
          <w:p w14:paraId="5A01F5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8458BE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F15C7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540,00</w:t>
            </w:r>
          </w:p>
        </w:tc>
        <w:tc>
          <w:tcPr>
            <w:tcW w:w="1184" w:type="dxa"/>
            <w:tcBorders>
              <w:left w:val="single" w:sz="4" w:space="0" w:color="000000"/>
              <w:bottom w:val="single" w:sz="4" w:space="0" w:color="000000"/>
            </w:tcBorders>
            <w:shd w:val="clear" w:color="auto" w:fill="FFFFFF"/>
            <w:vAlign w:val="center"/>
          </w:tcPr>
          <w:p w14:paraId="418DDA1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567,00</w:t>
            </w:r>
          </w:p>
        </w:tc>
        <w:tc>
          <w:tcPr>
            <w:tcW w:w="1135" w:type="dxa"/>
            <w:tcBorders>
              <w:left w:val="single" w:sz="4" w:space="0" w:color="000000"/>
              <w:bottom w:val="single" w:sz="4" w:space="0" w:color="000000"/>
            </w:tcBorders>
            <w:shd w:val="clear" w:color="auto" w:fill="FFFFFF"/>
            <w:vAlign w:val="center"/>
          </w:tcPr>
          <w:p w14:paraId="79F514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577,80</w:t>
            </w:r>
          </w:p>
        </w:tc>
        <w:tc>
          <w:tcPr>
            <w:tcW w:w="1139" w:type="dxa"/>
            <w:tcBorders>
              <w:left w:val="single" w:sz="4" w:space="0" w:color="000000"/>
              <w:bottom w:val="single" w:sz="4" w:space="0" w:color="000000"/>
            </w:tcBorders>
            <w:shd w:val="clear" w:color="auto" w:fill="FFFFFF"/>
            <w:vAlign w:val="center"/>
          </w:tcPr>
          <w:p w14:paraId="4A2BD1E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561,60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E1FF4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561,60</w:t>
            </w:r>
          </w:p>
        </w:tc>
      </w:tr>
      <w:tr w:rsidR="00297A27" w:rsidRPr="00297A27" w14:paraId="3C59174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D06F3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536</w:t>
            </w:r>
          </w:p>
        </w:tc>
        <w:tc>
          <w:tcPr>
            <w:tcW w:w="7142" w:type="dxa"/>
            <w:tcBorders>
              <w:left w:val="single" w:sz="4" w:space="0" w:color="000000"/>
              <w:bottom w:val="single" w:sz="4" w:space="0" w:color="000000"/>
            </w:tcBorders>
            <w:shd w:val="clear" w:color="auto" w:fill="FFFFFF"/>
          </w:tcPr>
          <w:p w14:paraId="3C46D35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3309 дренажная Е-2</w:t>
            </w:r>
          </w:p>
        </w:tc>
        <w:tc>
          <w:tcPr>
            <w:tcW w:w="708" w:type="dxa"/>
            <w:tcBorders>
              <w:left w:val="single" w:sz="4" w:space="0" w:color="000000"/>
              <w:bottom w:val="single" w:sz="4" w:space="0" w:color="000000"/>
            </w:tcBorders>
            <w:shd w:val="clear" w:color="auto" w:fill="FFFFFF"/>
          </w:tcPr>
          <w:p w14:paraId="042591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04A16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55AE7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1 350,00</w:t>
            </w:r>
          </w:p>
        </w:tc>
        <w:tc>
          <w:tcPr>
            <w:tcW w:w="1184" w:type="dxa"/>
            <w:tcBorders>
              <w:left w:val="single" w:sz="4" w:space="0" w:color="000000"/>
              <w:bottom w:val="single" w:sz="4" w:space="0" w:color="000000"/>
            </w:tcBorders>
            <w:shd w:val="clear" w:color="auto" w:fill="FFFFFF"/>
            <w:vAlign w:val="center"/>
          </w:tcPr>
          <w:p w14:paraId="2B77EE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1 417,50</w:t>
            </w:r>
          </w:p>
        </w:tc>
        <w:tc>
          <w:tcPr>
            <w:tcW w:w="1135" w:type="dxa"/>
            <w:tcBorders>
              <w:left w:val="single" w:sz="4" w:space="0" w:color="000000"/>
              <w:bottom w:val="single" w:sz="4" w:space="0" w:color="000000"/>
            </w:tcBorders>
            <w:shd w:val="clear" w:color="auto" w:fill="FFFFFF"/>
            <w:vAlign w:val="center"/>
          </w:tcPr>
          <w:p w14:paraId="32F39C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1 444,50</w:t>
            </w:r>
          </w:p>
        </w:tc>
        <w:tc>
          <w:tcPr>
            <w:tcW w:w="1139" w:type="dxa"/>
            <w:tcBorders>
              <w:left w:val="single" w:sz="4" w:space="0" w:color="000000"/>
              <w:bottom w:val="single" w:sz="4" w:space="0" w:color="000000"/>
            </w:tcBorders>
            <w:shd w:val="clear" w:color="auto" w:fill="FFFFFF"/>
            <w:vAlign w:val="center"/>
          </w:tcPr>
          <w:p w14:paraId="46CB5E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2F2EC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1 404,00</w:t>
            </w:r>
          </w:p>
        </w:tc>
      </w:tr>
      <w:tr w:rsidR="00297A27" w:rsidRPr="00297A27" w14:paraId="034D999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DF23F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537</w:t>
            </w:r>
          </w:p>
        </w:tc>
        <w:tc>
          <w:tcPr>
            <w:tcW w:w="7142" w:type="dxa"/>
            <w:tcBorders>
              <w:left w:val="single" w:sz="4" w:space="0" w:color="000000"/>
              <w:bottom w:val="single" w:sz="4" w:space="0" w:color="000000"/>
            </w:tcBorders>
            <w:shd w:val="clear" w:color="auto" w:fill="FFFFFF"/>
          </w:tcPr>
          <w:p w14:paraId="4B72858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3309 компрессора</w:t>
            </w:r>
          </w:p>
        </w:tc>
        <w:tc>
          <w:tcPr>
            <w:tcW w:w="708" w:type="dxa"/>
            <w:tcBorders>
              <w:left w:val="single" w:sz="4" w:space="0" w:color="000000"/>
              <w:bottom w:val="single" w:sz="4" w:space="0" w:color="000000"/>
            </w:tcBorders>
            <w:shd w:val="clear" w:color="auto" w:fill="FFFFFF"/>
          </w:tcPr>
          <w:p w14:paraId="037A6A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A53DE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E9E05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1 950,00</w:t>
            </w:r>
          </w:p>
        </w:tc>
        <w:tc>
          <w:tcPr>
            <w:tcW w:w="1184" w:type="dxa"/>
            <w:tcBorders>
              <w:left w:val="single" w:sz="4" w:space="0" w:color="000000"/>
              <w:bottom w:val="single" w:sz="4" w:space="0" w:color="000000"/>
            </w:tcBorders>
            <w:shd w:val="clear" w:color="auto" w:fill="FFFFFF"/>
            <w:vAlign w:val="center"/>
          </w:tcPr>
          <w:p w14:paraId="1F346A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2 047,50</w:t>
            </w:r>
          </w:p>
        </w:tc>
        <w:tc>
          <w:tcPr>
            <w:tcW w:w="1135" w:type="dxa"/>
            <w:tcBorders>
              <w:left w:val="single" w:sz="4" w:space="0" w:color="000000"/>
              <w:bottom w:val="single" w:sz="4" w:space="0" w:color="000000"/>
            </w:tcBorders>
            <w:shd w:val="clear" w:color="auto" w:fill="FFFFFF"/>
            <w:vAlign w:val="center"/>
          </w:tcPr>
          <w:p w14:paraId="38DC67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2 086,50</w:t>
            </w:r>
          </w:p>
        </w:tc>
        <w:tc>
          <w:tcPr>
            <w:tcW w:w="1139" w:type="dxa"/>
            <w:tcBorders>
              <w:left w:val="single" w:sz="4" w:space="0" w:color="000000"/>
              <w:bottom w:val="single" w:sz="4" w:space="0" w:color="000000"/>
            </w:tcBorders>
            <w:shd w:val="clear" w:color="auto" w:fill="FFFFFF"/>
            <w:vAlign w:val="center"/>
          </w:tcPr>
          <w:p w14:paraId="7A7E3B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2 028,00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CA348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2 028,00</w:t>
            </w:r>
          </w:p>
        </w:tc>
      </w:tr>
      <w:tr w:rsidR="00297A27" w:rsidRPr="00297A27" w14:paraId="4BB7053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3096C4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538</w:t>
            </w:r>
          </w:p>
        </w:tc>
        <w:tc>
          <w:tcPr>
            <w:tcW w:w="7142" w:type="dxa"/>
            <w:tcBorders>
              <w:left w:val="single" w:sz="4" w:space="0" w:color="000000"/>
              <w:bottom w:val="single" w:sz="4" w:space="0" w:color="000000"/>
            </w:tcBorders>
            <w:shd w:val="clear" w:color="auto" w:fill="FFFFFF"/>
          </w:tcPr>
          <w:p w14:paraId="2B8BAB6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3309 от золотника прод тяги</w:t>
            </w:r>
          </w:p>
        </w:tc>
        <w:tc>
          <w:tcPr>
            <w:tcW w:w="708" w:type="dxa"/>
            <w:tcBorders>
              <w:left w:val="single" w:sz="4" w:space="0" w:color="000000"/>
              <w:bottom w:val="single" w:sz="4" w:space="0" w:color="000000"/>
            </w:tcBorders>
            <w:shd w:val="clear" w:color="auto" w:fill="FFFFFF"/>
          </w:tcPr>
          <w:p w14:paraId="283B3D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3A3C82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D41E1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600,00</w:t>
            </w:r>
          </w:p>
        </w:tc>
        <w:tc>
          <w:tcPr>
            <w:tcW w:w="1184" w:type="dxa"/>
            <w:tcBorders>
              <w:left w:val="single" w:sz="4" w:space="0" w:color="000000"/>
              <w:bottom w:val="single" w:sz="4" w:space="0" w:color="000000"/>
            </w:tcBorders>
            <w:shd w:val="clear" w:color="auto" w:fill="FFFFFF"/>
            <w:vAlign w:val="center"/>
          </w:tcPr>
          <w:p w14:paraId="237B601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630,00</w:t>
            </w:r>
          </w:p>
        </w:tc>
        <w:tc>
          <w:tcPr>
            <w:tcW w:w="1135" w:type="dxa"/>
            <w:tcBorders>
              <w:left w:val="single" w:sz="4" w:space="0" w:color="000000"/>
              <w:bottom w:val="single" w:sz="4" w:space="0" w:color="000000"/>
            </w:tcBorders>
            <w:shd w:val="clear" w:color="auto" w:fill="FFFFFF"/>
            <w:vAlign w:val="center"/>
          </w:tcPr>
          <w:p w14:paraId="4F22660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642,00</w:t>
            </w:r>
          </w:p>
        </w:tc>
        <w:tc>
          <w:tcPr>
            <w:tcW w:w="1139" w:type="dxa"/>
            <w:tcBorders>
              <w:left w:val="single" w:sz="4" w:space="0" w:color="000000"/>
              <w:bottom w:val="single" w:sz="4" w:space="0" w:color="000000"/>
            </w:tcBorders>
            <w:shd w:val="clear" w:color="auto" w:fill="FFFFFF"/>
            <w:vAlign w:val="center"/>
          </w:tcPr>
          <w:p w14:paraId="75B167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1EF7D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624,00</w:t>
            </w:r>
          </w:p>
        </w:tc>
      </w:tr>
      <w:tr w:rsidR="00297A27" w:rsidRPr="00297A27" w14:paraId="05887A8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74EDA4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539</w:t>
            </w:r>
          </w:p>
        </w:tc>
        <w:tc>
          <w:tcPr>
            <w:tcW w:w="7142" w:type="dxa"/>
            <w:tcBorders>
              <w:left w:val="single" w:sz="4" w:space="0" w:color="000000"/>
              <w:bottom w:val="single" w:sz="4" w:space="0" w:color="000000"/>
            </w:tcBorders>
            <w:shd w:val="clear" w:color="auto" w:fill="FFFFFF"/>
          </w:tcPr>
          <w:p w14:paraId="3717C4F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3309 от золотника прод тяги </w:t>
            </w:r>
          </w:p>
        </w:tc>
        <w:tc>
          <w:tcPr>
            <w:tcW w:w="708" w:type="dxa"/>
            <w:tcBorders>
              <w:left w:val="single" w:sz="4" w:space="0" w:color="000000"/>
              <w:bottom w:val="single" w:sz="4" w:space="0" w:color="000000"/>
            </w:tcBorders>
            <w:shd w:val="clear" w:color="auto" w:fill="FFFFFF"/>
          </w:tcPr>
          <w:p w14:paraId="25EBC0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478B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3BFFEB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195,00</w:t>
            </w:r>
          </w:p>
        </w:tc>
        <w:tc>
          <w:tcPr>
            <w:tcW w:w="1184" w:type="dxa"/>
            <w:tcBorders>
              <w:left w:val="single" w:sz="4" w:space="0" w:color="000000"/>
              <w:bottom w:val="single" w:sz="4" w:space="0" w:color="000000"/>
            </w:tcBorders>
            <w:shd w:val="clear" w:color="auto" w:fill="FFFFFF"/>
            <w:vAlign w:val="center"/>
          </w:tcPr>
          <w:p w14:paraId="679AF8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204,75</w:t>
            </w:r>
          </w:p>
        </w:tc>
        <w:tc>
          <w:tcPr>
            <w:tcW w:w="1135" w:type="dxa"/>
            <w:tcBorders>
              <w:left w:val="single" w:sz="4" w:space="0" w:color="000000"/>
              <w:bottom w:val="single" w:sz="4" w:space="0" w:color="000000"/>
            </w:tcBorders>
            <w:shd w:val="clear" w:color="auto" w:fill="FFFFFF"/>
            <w:vAlign w:val="center"/>
          </w:tcPr>
          <w:p w14:paraId="3F32F7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208,65</w:t>
            </w:r>
          </w:p>
        </w:tc>
        <w:tc>
          <w:tcPr>
            <w:tcW w:w="1139" w:type="dxa"/>
            <w:tcBorders>
              <w:left w:val="single" w:sz="4" w:space="0" w:color="000000"/>
              <w:bottom w:val="single" w:sz="4" w:space="0" w:color="000000"/>
            </w:tcBorders>
            <w:shd w:val="clear" w:color="auto" w:fill="FFFFFF"/>
            <w:vAlign w:val="center"/>
          </w:tcPr>
          <w:p w14:paraId="213AEB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C61F88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202,80</w:t>
            </w:r>
          </w:p>
        </w:tc>
      </w:tr>
      <w:tr w:rsidR="00297A27" w:rsidRPr="00297A27" w14:paraId="5474669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FD0A5D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540</w:t>
            </w:r>
          </w:p>
        </w:tc>
        <w:tc>
          <w:tcPr>
            <w:tcW w:w="7142" w:type="dxa"/>
            <w:tcBorders>
              <w:left w:val="single" w:sz="4" w:space="0" w:color="000000"/>
              <w:bottom w:val="single" w:sz="4" w:space="0" w:color="000000"/>
            </w:tcBorders>
            <w:shd w:val="clear" w:color="auto" w:fill="FFFFFF"/>
          </w:tcPr>
          <w:p w14:paraId="62780AE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3309 перепускная 10*8  </w:t>
            </w:r>
          </w:p>
        </w:tc>
        <w:tc>
          <w:tcPr>
            <w:tcW w:w="708" w:type="dxa"/>
            <w:tcBorders>
              <w:left w:val="single" w:sz="4" w:space="0" w:color="000000"/>
              <w:bottom w:val="single" w:sz="4" w:space="0" w:color="000000"/>
            </w:tcBorders>
            <w:shd w:val="clear" w:color="auto" w:fill="FFFFFF"/>
          </w:tcPr>
          <w:p w14:paraId="3247A7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203C3B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57714A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1 050,00</w:t>
            </w:r>
          </w:p>
        </w:tc>
        <w:tc>
          <w:tcPr>
            <w:tcW w:w="1184" w:type="dxa"/>
            <w:tcBorders>
              <w:left w:val="single" w:sz="4" w:space="0" w:color="000000"/>
              <w:bottom w:val="single" w:sz="4" w:space="0" w:color="000000"/>
            </w:tcBorders>
            <w:shd w:val="clear" w:color="auto" w:fill="FFFFFF"/>
            <w:vAlign w:val="center"/>
          </w:tcPr>
          <w:p w14:paraId="2460ED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1 102,50</w:t>
            </w:r>
          </w:p>
        </w:tc>
        <w:tc>
          <w:tcPr>
            <w:tcW w:w="1135" w:type="dxa"/>
            <w:tcBorders>
              <w:left w:val="single" w:sz="4" w:space="0" w:color="000000"/>
              <w:bottom w:val="single" w:sz="4" w:space="0" w:color="000000"/>
            </w:tcBorders>
            <w:shd w:val="clear" w:color="auto" w:fill="FFFFFF"/>
            <w:vAlign w:val="center"/>
          </w:tcPr>
          <w:p w14:paraId="357A3D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1 123,50</w:t>
            </w:r>
          </w:p>
        </w:tc>
        <w:tc>
          <w:tcPr>
            <w:tcW w:w="1139" w:type="dxa"/>
            <w:tcBorders>
              <w:left w:val="single" w:sz="4" w:space="0" w:color="000000"/>
              <w:bottom w:val="single" w:sz="4" w:space="0" w:color="000000"/>
            </w:tcBorders>
            <w:shd w:val="clear" w:color="auto" w:fill="FFFFFF"/>
            <w:vAlign w:val="center"/>
          </w:tcPr>
          <w:p w14:paraId="2D93CA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1 092,00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9C5CD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1 092,00</w:t>
            </w:r>
          </w:p>
        </w:tc>
      </w:tr>
      <w:tr w:rsidR="00297A27" w:rsidRPr="00297A27" w14:paraId="6F03AB2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091A9F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541</w:t>
            </w:r>
          </w:p>
        </w:tc>
        <w:tc>
          <w:tcPr>
            <w:tcW w:w="7142" w:type="dxa"/>
            <w:tcBorders>
              <w:left w:val="single" w:sz="4" w:space="0" w:color="000000"/>
              <w:bottom w:val="single" w:sz="4" w:space="0" w:color="000000"/>
            </w:tcBorders>
            <w:shd w:val="clear" w:color="auto" w:fill="FFFFFF"/>
          </w:tcPr>
          <w:p w14:paraId="3F33530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3309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тормозн.воздушн</w:t>
            </w:r>
            <w:proofErr w:type="spellEnd"/>
            <w:proofErr w:type="gramEnd"/>
            <w:r w:rsidRPr="00297A27">
              <w:rPr>
                <w:rFonts w:ascii="Times New Roman" w:eastAsia="Times New Roman" w:hAnsi="Times New Roman" w:cs="Times New Roman"/>
                <w:color w:val="00000A"/>
                <w:kern w:val="1"/>
                <w:sz w:val="20"/>
                <w:szCs w:val="20"/>
                <w:lang w:eastAsia="zh-CN"/>
                <w14:ligatures w14:val="none"/>
              </w:rPr>
              <w:t>.</w:t>
            </w:r>
          </w:p>
        </w:tc>
        <w:tc>
          <w:tcPr>
            <w:tcW w:w="708" w:type="dxa"/>
            <w:tcBorders>
              <w:left w:val="single" w:sz="4" w:space="0" w:color="000000"/>
              <w:bottom w:val="single" w:sz="4" w:space="0" w:color="000000"/>
            </w:tcBorders>
            <w:shd w:val="clear" w:color="auto" w:fill="FFFFFF"/>
          </w:tcPr>
          <w:p w14:paraId="2F0456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47695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463B9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1 360,00</w:t>
            </w:r>
          </w:p>
        </w:tc>
        <w:tc>
          <w:tcPr>
            <w:tcW w:w="1184" w:type="dxa"/>
            <w:tcBorders>
              <w:left w:val="single" w:sz="4" w:space="0" w:color="000000"/>
              <w:bottom w:val="single" w:sz="4" w:space="0" w:color="000000"/>
            </w:tcBorders>
            <w:shd w:val="clear" w:color="auto" w:fill="FFFFFF"/>
            <w:vAlign w:val="center"/>
          </w:tcPr>
          <w:p w14:paraId="60D84F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1 428,00</w:t>
            </w:r>
          </w:p>
        </w:tc>
        <w:tc>
          <w:tcPr>
            <w:tcW w:w="1135" w:type="dxa"/>
            <w:tcBorders>
              <w:left w:val="single" w:sz="4" w:space="0" w:color="000000"/>
              <w:bottom w:val="single" w:sz="4" w:space="0" w:color="000000"/>
            </w:tcBorders>
            <w:shd w:val="clear" w:color="auto" w:fill="FFFFFF"/>
            <w:vAlign w:val="center"/>
          </w:tcPr>
          <w:p w14:paraId="657115F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1 455,20</w:t>
            </w:r>
          </w:p>
        </w:tc>
        <w:tc>
          <w:tcPr>
            <w:tcW w:w="1139" w:type="dxa"/>
            <w:tcBorders>
              <w:left w:val="single" w:sz="4" w:space="0" w:color="000000"/>
              <w:bottom w:val="single" w:sz="4" w:space="0" w:color="000000"/>
            </w:tcBorders>
            <w:shd w:val="clear" w:color="auto" w:fill="FFFFFF"/>
            <w:vAlign w:val="center"/>
          </w:tcPr>
          <w:p w14:paraId="3E655A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1 414,40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13EBDC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1 414,40</w:t>
            </w:r>
          </w:p>
        </w:tc>
      </w:tr>
      <w:tr w:rsidR="00297A27" w:rsidRPr="00297A27" w14:paraId="2F0D175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AC9B68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542</w:t>
            </w:r>
          </w:p>
        </w:tc>
        <w:tc>
          <w:tcPr>
            <w:tcW w:w="7142" w:type="dxa"/>
            <w:tcBorders>
              <w:left w:val="single" w:sz="4" w:space="0" w:color="000000"/>
              <w:bottom w:val="single" w:sz="4" w:space="0" w:color="000000"/>
            </w:tcBorders>
            <w:shd w:val="clear" w:color="auto" w:fill="FFFFFF"/>
          </w:tcPr>
          <w:p w14:paraId="276D593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w:t>
            </w:r>
            <w:proofErr w:type="gramStart"/>
            <w:r w:rsidRPr="00297A27">
              <w:rPr>
                <w:rFonts w:ascii="Times New Roman" w:eastAsia="Times New Roman" w:hAnsi="Times New Roman" w:cs="Times New Roman"/>
                <w:color w:val="00000A"/>
                <w:kern w:val="1"/>
                <w:sz w:val="20"/>
                <w:szCs w:val="20"/>
                <w:lang w:eastAsia="zh-CN"/>
                <w14:ligatures w14:val="none"/>
              </w:rPr>
              <w:t>3309,Валдай</w:t>
            </w:r>
            <w:proofErr w:type="gramEnd"/>
            <w:r w:rsidRPr="00297A27">
              <w:rPr>
                <w:rFonts w:ascii="Times New Roman" w:eastAsia="Times New Roman" w:hAnsi="Times New Roman" w:cs="Times New Roman"/>
                <w:color w:val="00000A"/>
                <w:kern w:val="1"/>
                <w:sz w:val="20"/>
                <w:szCs w:val="20"/>
                <w:lang w:eastAsia="zh-CN"/>
                <w14:ligatures w14:val="none"/>
              </w:rPr>
              <w:t xml:space="preserve"> Е-2 переп.10*8 (ГИБКАЯ) </w:t>
            </w:r>
          </w:p>
        </w:tc>
        <w:tc>
          <w:tcPr>
            <w:tcW w:w="708" w:type="dxa"/>
            <w:tcBorders>
              <w:left w:val="single" w:sz="4" w:space="0" w:color="000000"/>
              <w:bottom w:val="single" w:sz="4" w:space="0" w:color="000000"/>
            </w:tcBorders>
            <w:shd w:val="clear" w:color="auto" w:fill="FFFFFF"/>
          </w:tcPr>
          <w:p w14:paraId="2903DD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462FC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485D0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0C97A8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313478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44F041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01E220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6B03D80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445AE3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543</w:t>
            </w:r>
          </w:p>
        </w:tc>
        <w:tc>
          <w:tcPr>
            <w:tcW w:w="7142" w:type="dxa"/>
            <w:tcBorders>
              <w:left w:val="single" w:sz="4" w:space="0" w:color="000000"/>
              <w:bottom w:val="single" w:sz="4" w:space="0" w:color="000000"/>
            </w:tcBorders>
            <w:shd w:val="clear" w:color="auto" w:fill="FFFFFF"/>
          </w:tcPr>
          <w:p w14:paraId="203A2C2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ГУР 3308,3309 всасывающая </w:t>
            </w:r>
          </w:p>
        </w:tc>
        <w:tc>
          <w:tcPr>
            <w:tcW w:w="708" w:type="dxa"/>
            <w:tcBorders>
              <w:left w:val="single" w:sz="4" w:space="0" w:color="000000"/>
              <w:bottom w:val="single" w:sz="4" w:space="0" w:color="000000"/>
            </w:tcBorders>
            <w:shd w:val="clear" w:color="auto" w:fill="FFFFFF"/>
          </w:tcPr>
          <w:p w14:paraId="72BBE3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D09F2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1A35A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3 250,00</w:t>
            </w:r>
          </w:p>
        </w:tc>
        <w:tc>
          <w:tcPr>
            <w:tcW w:w="1184" w:type="dxa"/>
            <w:tcBorders>
              <w:left w:val="single" w:sz="4" w:space="0" w:color="000000"/>
              <w:bottom w:val="single" w:sz="4" w:space="0" w:color="000000"/>
            </w:tcBorders>
            <w:shd w:val="clear" w:color="auto" w:fill="FFFFFF"/>
            <w:vAlign w:val="center"/>
          </w:tcPr>
          <w:p w14:paraId="22CC6CF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3 412,50</w:t>
            </w:r>
          </w:p>
        </w:tc>
        <w:tc>
          <w:tcPr>
            <w:tcW w:w="1135" w:type="dxa"/>
            <w:tcBorders>
              <w:left w:val="single" w:sz="4" w:space="0" w:color="000000"/>
              <w:bottom w:val="single" w:sz="4" w:space="0" w:color="000000"/>
            </w:tcBorders>
            <w:shd w:val="clear" w:color="auto" w:fill="FFFFFF"/>
            <w:vAlign w:val="center"/>
          </w:tcPr>
          <w:p w14:paraId="177CA7F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3 477,50</w:t>
            </w:r>
          </w:p>
        </w:tc>
        <w:tc>
          <w:tcPr>
            <w:tcW w:w="1139" w:type="dxa"/>
            <w:tcBorders>
              <w:left w:val="single" w:sz="4" w:space="0" w:color="000000"/>
              <w:bottom w:val="single" w:sz="4" w:space="0" w:color="000000"/>
            </w:tcBorders>
            <w:shd w:val="clear" w:color="auto" w:fill="FFFFFF"/>
            <w:vAlign w:val="center"/>
          </w:tcPr>
          <w:p w14:paraId="24450B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3 380,00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7E158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3 380,00</w:t>
            </w:r>
          </w:p>
        </w:tc>
      </w:tr>
      <w:tr w:rsidR="00297A27" w:rsidRPr="00297A27" w14:paraId="34DFEA0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D84898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544</w:t>
            </w:r>
          </w:p>
        </w:tc>
        <w:tc>
          <w:tcPr>
            <w:tcW w:w="7142" w:type="dxa"/>
            <w:tcBorders>
              <w:left w:val="single" w:sz="4" w:space="0" w:color="000000"/>
              <w:bottom w:val="single" w:sz="4" w:space="0" w:color="000000"/>
            </w:tcBorders>
            <w:shd w:val="clear" w:color="auto" w:fill="FFFFFF"/>
          </w:tcPr>
          <w:p w14:paraId="309BA31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Трубка ГУР 3309 всасывающая (гайка-под хомут) с </w:t>
            </w:r>
            <w:proofErr w:type="spellStart"/>
            <w:r w:rsidRPr="00297A27">
              <w:rPr>
                <w:rFonts w:ascii="Times New Roman" w:eastAsia="Times New Roman" w:hAnsi="Times New Roman" w:cs="Times New Roman"/>
                <w:color w:val="00000A"/>
                <w:kern w:val="1"/>
                <w:sz w:val="20"/>
                <w:szCs w:val="20"/>
                <w:lang w:eastAsia="zh-CN"/>
                <w14:ligatures w14:val="none"/>
              </w:rPr>
              <w:t>пруж</w:t>
            </w:r>
            <w:proofErr w:type="spellEnd"/>
          </w:p>
        </w:tc>
        <w:tc>
          <w:tcPr>
            <w:tcW w:w="708" w:type="dxa"/>
            <w:tcBorders>
              <w:left w:val="single" w:sz="4" w:space="0" w:color="000000"/>
              <w:bottom w:val="single" w:sz="4" w:space="0" w:color="000000"/>
            </w:tcBorders>
            <w:shd w:val="clear" w:color="auto" w:fill="FFFFFF"/>
          </w:tcPr>
          <w:p w14:paraId="5DCC1D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A89B6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03883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1 570,00</w:t>
            </w:r>
          </w:p>
        </w:tc>
        <w:tc>
          <w:tcPr>
            <w:tcW w:w="1184" w:type="dxa"/>
            <w:tcBorders>
              <w:left w:val="single" w:sz="4" w:space="0" w:color="000000"/>
              <w:bottom w:val="single" w:sz="4" w:space="0" w:color="000000"/>
            </w:tcBorders>
            <w:shd w:val="clear" w:color="auto" w:fill="FFFFFF"/>
            <w:vAlign w:val="center"/>
          </w:tcPr>
          <w:p w14:paraId="632A77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1 648,50</w:t>
            </w:r>
          </w:p>
        </w:tc>
        <w:tc>
          <w:tcPr>
            <w:tcW w:w="1135" w:type="dxa"/>
            <w:tcBorders>
              <w:left w:val="single" w:sz="4" w:space="0" w:color="000000"/>
              <w:bottom w:val="single" w:sz="4" w:space="0" w:color="000000"/>
            </w:tcBorders>
            <w:shd w:val="clear" w:color="auto" w:fill="FFFFFF"/>
            <w:vAlign w:val="center"/>
          </w:tcPr>
          <w:p w14:paraId="6F3B8B5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1 679,90</w:t>
            </w:r>
          </w:p>
        </w:tc>
        <w:tc>
          <w:tcPr>
            <w:tcW w:w="1139" w:type="dxa"/>
            <w:tcBorders>
              <w:left w:val="single" w:sz="4" w:space="0" w:color="000000"/>
              <w:bottom w:val="single" w:sz="4" w:space="0" w:color="000000"/>
            </w:tcBorders>
            <w:shd w:val="clear" w:color="auto" w:fill="FFFFFF"/>
            <w:vAlign w:val="center"/>
          </w:tcPr>
          <w:p w14:paraId="5A5C6EA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1 632,80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70CE5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1 632,80</w:t>
            </w:r>
          </w:p>
        </w:tc>
      </w:tr>
      <w:tr w:rsidR="00297A27" w:rsidRPr="00297A27" w14:paraId="4C835D1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D222DE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545</w:t>
            </w:r>
          </w:p>
        </w:tc>
        <w:tc>
          <w:tcPr>
            <w:tcW w:w="7142" w:type="dxa"/>
            <w:tcBorders>
              <w:left w:val="single" w:sz="4" w:space="0" w:color="000000"/>
              <w:bottom w:val="single" w:sz="4" w:space="0" w:color="000000"/>
            </w:tcBorders>
            <w:shd w:val="clear" w:color="auto" w:fill="FFFFFF"/>
          </w:tcPr>
          <w:p w14:paraId="7348514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ГУР 3309,33081 нагнетательная (гайка-гайка)</w:t>
            </w:r>
          </w:p>
        </w:tc>
        <w:tc>
          <w:tcPr>
            <w:tcW w:w="708" w:type="dxa"/>
            <w:tcBorders>
              <w:left w:val="single" w:sz="4" w:space="0" w:color="000000"/>
              <w:bottom w:val="single" w:sz="4" w:space="0" w:color="000000"/>
            </w:tcBorders>
            <w:shd w:val="clear" w:color="auto" w:fill="FFFFFF"/>
          </w:tcPr>
          <w:p w14:paraId="3862365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ACC11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1D20B0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1 720,00</w:t>
            </w:r>
          </w:p>
        </w:tc>
        <w:tc>
          <w:tcPr>
            <w:tcW w:w="1184" w:type="dxa"/>
            <w:tcBorders>
              <w:left w:val="single" w:sz="4" w:space="0" w:color="000000"/>
              <w:bottom w:val="single" w:sz="4" w:space="0" w:color="000000"/>
            </w:tcBorders>
            <w:shd w:val="clear" w:color="auto" w:fill="FFFFFF"/>
            <w:vAlign w:val="center"/>
          </w:tcPr>
          <w:p w14:paraId="21FD02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1 806,00</w:t>
            </w:r>
          </w:p>
        </w:tc>
        <w:tc>
          <w:tcPr>
            <w:tcW w:w="1135" w:type="dxa"/>
            <w:tcBorders>
              <w:left w:val="single" w:sz="4" w:space="0" w:color="000000"/>
              <w:bottom w:val="single" w:sz="4" w:space="0" w:color="000000"/>
            </w:tcBorders>
            <w:shd w:val="clear" w:color="auto" w:fill="FFFFFF"/>
            <w:vAlign w:val="center"/>
          </w:tcPr>
          <w:p w14:paraId="0261396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1 840,40</w:t>
            </w:r>
          </w:p>
        </w:tc>
        <w:tc>
          <w:tcPr>
            <w:tcW w:w="1139" w:type="dxa"/>
            <w:tcBorders>
              <w:left w:val="single" w:sz="4" w:space="0" w:color="000000"/>
              <w:bottom w:val="single" w:sz="4" w:space="0" w:color="000000"/>
            </w:tcBorders>
            <w:shd w:val="clear" w:color="auto" w:fill="FFFFFF"/>
            <w:vAlign w:val="center"/>
          </w:tcPr>
          <w:p w14:paraId="66E50B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1 788,80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BF04B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1 788,80</w:t>
            </w:r>
          </w:p>
        </w:tc>
      </w:tr>
      <w:tr w:rsidR="00297A27" w:rsidRPr="00297A27" w14:paraId="3712EAF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696436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546</w:t>
            </w:r>
          </w:p>
        </w:tc>
        <w:tc>
          <w:tcPr>
            <w:tcW w:w="7142" w:type="dxa"/>
            <w:tcBorders>
              <w:left w:val="single" w:sz="4" w:space="0" w:color="000000"/>
              <w:bottom w:val="single" w:sz="4" w:space="0" w:color="000000"/>
            </w:tcBorders>
            <w:shd w:val="clear" w:color="auto" w:fill="FFFFFF"/>
          </w:tcPr>
          <w:p w14:paraId="2DA45AF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рециркуляции 3309 4859.358</w:t>
            </w:r>
          </w:p>
        </w:tc>
        <w:tc>
          <w:tcPr>
            <w:tcW w:w="708" w:type="dxa"/>
            <w:tcBorders>
              <w:left w:val="single" w:sz="4" w:space="0" w:color="000000"/>
              <w:bottom w:val="single" w:sz="4" w:space="0" w:color="000000"/>
            </w:tcBorders>
            <w:shd w:val="clear" w:color="auto" w:fill="FFFFFF"/>
          </w:tcPr>
          <w:p w14:paraId="1541ED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D387D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B40215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3 100,00</w:t>
            </w:r>
          </w:p>
        </w:tc>
        <w:tc>
          <w:tcPr>
            <w:tcW w:w="1184" w:type="dxa"/>
            <w:tcBorders>
              <w:left w:val="single" w:sz="4" w:space="0" w:color="000000"/>
              <w:bottom w:val="single" w:sz="4" w:space="0" w:color="000000"/>
            </w:tcBorders>
            <w:shd w:val="clear" w:color="auto" w:fill="FFFFFF"/>
            <w:vAlign w:val="center"/>
          </w:tcPr>
          <w:p w14:paraId="064B82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3 255,00</w:t>
            </w:r>
          </w:p>
        </w:tc>
        <w:tc>
          <w:tcPr>
            <w:tcW w:w="1135" w:type="dxa"/>
            <w:tcBorders>
              <w:left w:val="single" w:sz="4" w:space="0" w:color="000000"/>
              <w:bottom w:val="single" w:sz="4" w:space="0" w:color="000000"/>
            </w:tcBorders>
            <w:shd w:val="clear" w:color="auto" w:fill="FFFFFF"/>
            <w:vAlign w:val="center"/>
          </w:tcPr>
          <w:p w14:paraId="19D109A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3 317,00</w:t>
            </w:r>
          </w:p>
        </w:tc>
        <w:tc>
          <w:tcPr>
            <w:tcW w:w="1139" w:type="dxa"/>
            <w:tcBorders>
              <w:left w:val="single" w:sz="4" w:space="0" w:color="000000"/>
              <w:bottom w:val="single" w:sz="4" w:space="0" w:color="000000"/>
            </w:tcBorders>
            <w:shd w:val="clear" w:color="auto" w:fill="FFFFFF"/>
            <w:vAlign w:val="center"/>
          </w:tcPr>
          <w:p w14:paraId="036BFF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3 224,00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141DE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3 224,00</w:t>
            </w:r>
          </w:p>
        </w:tc>
      </w:tr>
      <w:tr w:rsidR="00297A27" w:rsidRPr="00297A27" w14:paraId="0AA49E3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BCBF12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547</w:t>
            </w:r>
          </w:p>
        </w:tc>
        <w:tc>
          <w:tcPr>
            <w:tcW w:w="7142" w:type="dxa"/>
            <w:tcBorders>
              <w:left w:val="single" w:sz="4" w:space="0" w:color="000000"/>
              <w:bottom w:val="single" w:sz="4" w:space="0" w:color="000000"/>
            </w:tcBorders>
            <w:shd w:val="clear" w:color="auto" w:fill="FFFFFF"/>
          </w:tcPr>
          <w:p w14:paraId="09EF113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ТНВД топливная 1-</w:t>
            </w:r>
            <w:proofErr w:type="gramStart"/>
            <w:r w:rsidRPr="00297A27">
              <w:rPr>
                <w:rFonts w:ascii="Times New Roman" w:eastAsia="Times New Roman" w:hAnsi="Times New Roman" w:cs="Times New Roman"/>
                <w:color w:val="00000A"/>
                <w:kern w:val="1"/>
                <w:sz w:val="20"/>
                <w:szCs w:val="20"/>
                <w:lang w:eastAsia="zh-CN"/>
                <w14:ligatures w14:val="none"/>
              </w:rPr>
              <w:t>я  (</w:t>
            </w:r>
            <w:proofErr w:type="gramEnd"/>
            <w:r w:rsidRPr="00297A27">
              <w:rPr>
                <w:rFonts w:ascii="Times New Roman" w:eastAsia="Times New Roman" w:hAnsi="Times New Roman" w:cs="Times New Roman"/>
                <w:color w:val="00000A"/>
                <w:kern w:val="1"/>
                <w:sz w:val="20"/>
                <w:szCs w:val="20"/>
                <w:lang w:eastAsia="zh-CN"/>
                <w14:ligatures w14:val="none"/>
              </w:rPr>
              <w:t>245 Е-2)</w:t>
            </w:r>
          </w:p>
        </w:tc>
        <w:tc>
          <w:tcPr>
            <w:tcW w:w="708" w:type="dxa"/>
            <w:tcBorders>
              <w:left w:val="single" w:sz="4" w:space="0" w:color="000000"/>
              <w:bottom w:val="single" w:sz="4" w:space="0" w:color="000000"/>
            </w:tcBorders>
            <w:shd w:val="clear" w:color="auto" w:fill="FFFFFF"/>
          </w:tcPr>
          <w:p w14:paraId="3374B06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EA0C4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959AC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1 450,00</w:t>
            </w:r>
          </w:p>
        </w:tc>
        <w:tc>
          <w:tcPr>
            <w:tcW w:w="1184" w:type="dxa"/>
            <w:tcBorders>
              <w:left w:val="single" w:sz="4" w:space="0" w:color="000000"/>
              <w:bottom w:val="single" w:sz="4" w:space="0" w:color="000000"/>
            </w:tcBorders>
            <w:shd w:val="clear" w:color="auto" w:fill="FFFFFF"/>
            <w:vAlign w:val="center"/>
          </w:tcPr>
          <w:p w14:paraId="3E5E86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1 522,50</w:t>
            </w:r>
          </w:p>
        </w:tc>
        <w:tc>
          <w:tcPr>
            <w:tcW w:w="1135" w:type="dxa"/>
            <w:tcBorders>
              <w:left w:val="single" w:sz="4" w:space="0" w:color="000000"/>
              <w:bottom w:val="single" w:sz="4" w:space="0" w:color="000000"/>
            </w:tcBorders>
            <w:shd w:val="clear" w:color="auto" w:fill="FFFFFF"/>
            <w:vAlign w:val="center"/>
          </w:tcPr>
          <w:p w14:paraId="4B6912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1 551,50</w:t>
            </w:r>
          </w:p>
        </w:tc>
        <w:tc>
          <w:tcPr>
            <w:tcW w:w="1139" w:type="dxa"/>
            <w:tcBorders>
              <w:left w:val="single" w:sz="4" w:space="0" w:color="000000"/>
              <w:bottom w:val="single" w:sz="4" w:space="0" w:color="000000"/>
            </w:tcBorders>
            <w:shd w:val="clear" w:color="auto" w:fill="FFFFFF"/>
            <w:vAlign w:val="center"/>
          </w:tcPr>
          <w:p w14:paraId="18E531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983E8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1 508,00</w:t>
            </w:r>
          </w:p>
        </w:tc>
      </w:tr>
      <w:tr w:rsidR="00297A27" w:rsidRPr="00297A27" w14:paraId="0324A9CB"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856422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548</w:t>
            </w:r>
          </w:p>
        </w:tc>
        <w:tc>
          <w:tcPr>
            <w:tcW w:w="7142" w:type="dxa"/>
            <w:tcBorders>
              <w:left w:val="single" w:sz="4" w:space="0" w:color="000000"/>
              <w:bottom w:val="single" w:sz="4" w:space="0" w:color="000000"/>
            </w:tcBorders>
            <w:shd w:val="clear" w:color="auto" w:fill="FFFFFF"/>
          </w:tcPr>
          <w:p w14:paraId="503599E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ТНВД топливная 2-</w:t>
            </w:r>
            <w:proofErr w:type="gramStart"/>
            <w:r w:rsidRPr="00297A27">
              <w:rPr>
                <w:rFonts w:ascii="Times New Roman" w:eastAsia="Times New Roman" w:hAnsi="Times New Roman" w:cs="Times New Roman"/>
                <w:color w:val="00000A"/>
                <w:kern w:val="1"/>
                <w:sz w:val="20"/>
                <w:szCs w:val="20"/>
                <w:lang w:eastAsia="zh-CN"/>
                <w14:ligatures w14:val="none"/>
              </w:rPr>
              <w:t>я  (</w:t>
            </w:r>
            <w:proofErr w:type="gramEnd"/>
            <w:r w:rsidRPr="00297A27">
              <w:rPr>
                <w:rFonts w:ascii="Times New Roman" w:eastAsia="Times New Roman" w:hAnsi="Times New Roman" w:cs="Times New Roman"/>
                <w:color w:val="00000A"/>
                <w:kern w:val="1"/>
                <w:sz w:val="20"/>
                <w:szCs w:val="20"/>
                <w:lang w:eastAsia="zh-CN"/>
                <w14:ligatures w14:val="none"/>
              </w:rPr>
              <w:t>245 Е-2)</w:t>
            </w:r>
          </w:p>
        </w:tc>
        <w:tc>
          <w:tcPr>
            <w:tcW w:w="708" w:type="dxa"/>
            <w:tcBorders>
              <w:left w:val="single" w:sz="4" w:space="0" w:color="000000"/>
              <w:bottom w:val="single" w:sz="4" w:space="0" w:color="000000"/>
            </w:tcBorders>
            <w:shd w:val="clear" w:color="auto" w:fill="FFFFFF"/>
          </w:tcPr>
          <w:p w14:paraId="335E1F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CF65F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B2DB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1 480,00</w:t>
            </w:r>
          </w:p>
        </w:tc>
        <w:tc>
          <w:tcPr>
            <w:tcW w:w="1184" w:type="dxa"/>
            <w:tcBorders>
              <w:left w:val="single" w:sz="4" w:space="0" w:color="000000"/>
              <w:bottom w:val="single" w:sz="4" w:space="0" w:color="000000"/>
            </w:tcBorders>
            <w:shd w:val="clear" w:color="auto" w:fill="FFFFFF"/>
            <w:vAlign w:val="center"/>
          </w:tcPr>
          <w:p w14:paraId="32989E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1 554,00</w:t>
            </w:r>
          </w:p>
        </w:tc>
        <w:tc>
          <w:tcPr>
            <w:tcW w:w="1135" w:type="dxa"/>
            <w:tcBorders>
              <w:left w:val="single" w:sz="4" w:space="0" w:color="000000"/>
              <w:bottom w:val="single" w:sz="4" w:space="0" w:color="000000"/>
            </w:tcBorders>
            <w:shd w:val="clear" w:color="auto" w:fill="FFFFFF"/>
            <w:vAlign w:val="center"/>
          </w:tcPr>
          <w:p w14:paraId="241476C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1 583,60</w:t>
            </w:r>
          </w:p>
        </w:tc>
        <w:tc>
          <w:tcPr>
            <w:tcW w:w="1139" w:type="dxa"/>
            <w:tcBorders>
              <w:left w:val="single" w:sz="4" w:space="0" w:color="000000"/>
              <w:bottom w:val="single" w:sz="4" w:space="0" w:color="000000"/>
            </w:tcBorders>
            <w:shd w:val="clear" w:color="auto" w:fill="FFFFFF"/>
            <w:vAlign w:val="center"/>
          </w:tcPr>
          <w:p w14:paraId="401E9E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1 539,20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1C08E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1 539,20</w:t>
            </w:r>
          </w:p>
        </w:tc>
      </w:tr>
      <w:tr w:rsidR="00297A27" w:rsidRPr="00297A27" w14:paraId="2322430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927B3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549</w:t>
            </w:r>
          </w:p>
        </w:tc>
        <w:tc>
          <w:tcPr>
            <w:tcW w:w="7142" w:type="dxa"/>
            <w:tcBorders>
              <w:left w:val="single" w:sz="4" w:space="0" w:color="000000"/>
              <w:bottom w:val="single" w:sz="4" w:space="0" w:color="000000"/>
            </w:tcBorders>
            <w:shd w:val="clear" w:color="auto" w:fill="FFFFFF"/>
          </w:tcPr>
          <w:p w14:paraId="7E8E5FE6"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ТНВД топливная 3-</w:t>
            </w:r>
            <w:proofErr w:type="gramStart"/>
            <w:r w:rsidRPr="00297A27">
              <w:rPr>
                <w:rFonts w:ascii="Times New Roman" w:eastAsia="Times New Roman" w:hAnsi="Times New Roman" w:cs="Times New Roman"/>
                <w:color w:val="00000A"/>
                <w:kern w:val="1"/>
                <w:sz w:val="20"/>
                <w:szCs w:val="20"/>
                <w:lang w:eastAsia="zh-CN"/>
                <w14:ligatures w14:val="none"/>
              </w:rPr>
              <w:t>я  (</w:t>
            </w:r>
            <w:proofErr w:type="gramEnd"/>
            <w:r w:rsidRPr="00297A27">
              <w:rPr>
                <w:rFonts w:ascii="Times New Roman" w:eastAsia="Times New Roman" w:hAnsi="Times New Roman" w:cs="Times New Roman"/>
                <w:color w:val="00000A"/>
                <w:kern w:val="1"/>
                <w:sz w:val="20"/>
                <w:szCs w:val="20"/>
                <w:lang w:eastAsia="zh-CN"/>
                <w14:ligatures w14:val="none"/>
              </w:rPr>
              <w:t>245 Е-2)</w:t>
            </w:r>
          </w:p>
        </w:tc>
        <w:tc>
          <w:tcPr>
            <w:tcW w:w="708" w:type="dxa"/>
            <w:tcBorders>
              <w:left w:val="single" w:sz="4" w:space="0" w:color="000000"/>
              <w:bottom w:val="single" w:sz="4" w:space="0" w:color="000000"/>
            </w:tcBorders>
            <w:shd w:val="clear" w:color="auto" w:fill="FFFFFF"/>
          </w:tcPr>
          <w:p w14:paraId="3701E6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EFE38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9D1386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1 480,00</w:t>
            </w:r>
          </w:p>
        </w:tc>
        <w:tc>
          <w:tcPr>
            <w:tcW w:w="1184" w:type="dxa"/>
            <w:tcBorders>
              <w:left w:val="single" w:sz="4" w:space="0" w:color="000000"/>
              <w:bottom w:val="single" w:sz="4" w:space="0" w:color="000000"/>
            </w:tcBorders>
            <w:shd w:val="clear" w:color="auto" w:fill="FFFFFF"/>
            <w:vAlign w:val="center"/>
          </w:tcPr>
          <w:p w14:paraId="4A6D0B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1 554,00</w:t>
            </w:r>
          </w:p>
        </w:tc>
        <w:tc>
          <w:tcPr>
            <w:tcW w:w="1135" w:type="dxa"/>
            <w:tcBorders>
              <w:left w:val="single" w:sz="4" w:space="0" w:color="000000"/>
              <w:bottom w:val="single" w:sz="4" w:space="0" w:color="000000"/>
            </w:tcBorders>
            <w:shd w:val="clear" w:color="auto" w:fill="FFFFFF"/>
            <w:vAlign w:val="center"/>
          </w:tcPr>
          <w:p w14:paraId="545575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1 583,60</w:t>
            </w:r>
          </w:p>
        </w:tc>
        <w:tc>
          <w:tcPr>
            <w:tcW w:w="1139" w:type="dxa"/>
            <w:tcBorders>
              <w:left w:val="single" w:sz="4" w:space="0" w:color="000000"/>
              <w:bottom w:val="single" w:sz="4" w:space="0" w:color="000000"/>
            </w:tcBorders>
            <w:shd w:val="clear" w:color="auto" w:fill="FFFFFF"/>
            <w:vAlign w:val="center"/>
          </w:tcPr>
          <w:p w14:paraId="6D8BCA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1 539,20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6E7BBF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1 539,20</w:t>
            </w:r>
          </w:p>
        </w:tc>
      </w:tr>
      <w:tr w:rsidR="00297A27" w:rsidRPr="00297A27" w14:paraId="3C7764C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4713C2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550</w:t>
            </w:r>
          </w:p>
        </w:tc>
        <w:tc>
          <w:tcPr>
            <w:tcW w:w="7142" w:type="dxa"/>
            <w:tcBorders>
              <w:left w:val="single" w:sz="4" w:space="0" w:color="000000"/>
              <w:bottom w:val="single" w:sz="4" w:space="0" w:color="000000"/>
            </w:tcBorders>
            <w:shd w:val="clear" w:color="auto" w:fill="FFFFFF"/>
          </w:tcPr>
          <w:p w14:paraId="371D864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Трубка ТНВД топливная 4-</w:t>
            </w:r>
            <w:proofErr w:type="gramStart"/>
            <w:r w:rsidRPr="00297A27">
              <w:rPr>
                <w:rFonts w:ascii="Times New Roman" w:eastAsia="Times New Roman" w:hAnsi="Times New Roman" w:cs="Times New Roman"/>
                <w:color w:val="00000A"/>
                <w:kern w:val="1"/>
                <w:sz w:val="20"/>
                <w:szCs w:val="20"/>
                <w:lang w:eastAsia="zh-CN"/>
                <w14:ligatures w14:val="none"/>
              </w:rPr>
              <w:t>я  (</w:t>
            </w:r>
            <w:proofErr w:type="gramEnd"/>
            <w:r w:rsidRPr="00297A27">
              <w:rPr>
                <w:rFonts w:ascii="Times New Roman" w:eastAsia="Times New Roman" w:hAnsi="Times New Roman" w:cs="Times New Roman"/>
                <w:color w:val="00000A"/>
                <w:kern w:val="1"/>
                <w:sz w:val="20"/>
                <w:szCs w:val="20"/>
                <w:lang w:eastAsia="zh-CN"/>
                <w14:ligatures w14:val="none"/>
              </w:rPr>
              <w:t>245 Е-2)</w:t>
            </w:r>
          </w:p>
        </w:tc>
        <w:tc>
          <w:tcPr>
            <w:tcW w:w="708" w:type="dxa"/>
            <w:tcBorders>
              <w:left w:val="single" w:sz="4" w:space="0" w:color="000000"/>
              <w:bottom w:val="single" w:sz="4" w:space="0" w:color="000000"/>
            </w:tcBorders>
            <w:shd w:val="clear" w:color="auto" w:fill="FFFFFF"/>
          </w:tcPr>
          <w:p w14:paraId="02B416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1C656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0E921D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1 490,00</w:t>
            </w:r>
          </w:p>
        </w:tc>
        <w:tc>
          <w:tcPr>
            <w:tcW w:w="1184" w:type="dxa"/>
            <w:tcBorders>
              <w:left w:val="single" w:sz="4" w:space="0" w:color="000000"/>
              <w:bottom w:val="single" w:sz="4" w:space="0" w:color="000000"/>
            </w:tcBorders>
            <w:shd w:val="clear" w:color="auto" w:fill="FFFFFF"/>
            <w:vAlign w:val="center"/>
          </w:tcPr>
          <w:p w14:paraId="4AC3EE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1 564,50</w:t>
            </w:r>
          </w:p>
        </w:tc>
        <w:tc>
          <w:tcPr>
            <w:tcW w:w="1135" w:type="dxa"/>
            <w:tcBorders>
              <w:left w:val="single" w:sz="4" w:space="0" w:color="000000"/>
              <w:bottom w:val="single" w:sz="4" w:space="0" w:color="000000"/>
            </w:tcBorders>
            <w:shd w:val="clear" w:color="auto" w:fill="FFFFFF"/>
            <w:vAlign w:val="center"/>
          </w:tcPr>
          <w:p w14:paraId="599324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1 594,30</w:t>
            </w:r>
          </w:p>
        </w:tc>
        <w:tc>
          <w:tcPr>
            <w:tcW w:w="1139" w:type="dxa"/>
            <w:tcBorders>
              <w:left w:val="single" w:sz="4" w:space="0" w:color="000000"/>
              <w:bottom w:val="single" w:sz="4" w:space="0" w:color="000000"/>
            </w:tcBorders>
            <w:shd w:val="clear" w:color="auto" w:fill="FFFFFF"/>
            <w:vAlign w:val="center"/>
          </w:tcPr>
          <w:p w14:paraId="7CE1C6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1 549,60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C935D8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1 549,60</w:t>
            </w:r>
          </w:p>
        </w:tc>
      </w:tr>
      <w:tr w:rsidR="00297A27" w:rsidRPr="00297A27" w14:paraId="6D54C51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B62C9D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551</w:t>
            </w:r>
          </w:p>
        </w:tc>
        <w:tc>
          <w:tcPr>
            <w:tcW w:w="7142" w:type="dxa"/>
            <w:tcBorders>
              <w:left w:val="single" w:sz="4" w:space="0" w:color="000000"/>
              <w:bottom w:val="single" w:sz="4" w:space="0" w:color="000000"/>
            </w:tcBorders>
            <w:shd w:val="clear" w:color="auto" w:fill="FFFFFF"/>
          </w:tcPr>
          <w:p w14:paraId="27E60DE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Турбокомпрессор 3310, 3309 Е-3 (6,5.1-10.06)</w:t>
            </w:r>
          </w:p>
        </w:tc>
        <w:tc>
          <w:tcPr>
            <w:tcW w:w="708" w:type="dxa"/>
            <w:tcBorders>
              <w:left w:val="single" w:sz="4" w:space="0" w:color="000000"/>
              <w:bottom w:val="single" w:sz="4" w:space="0" w:color="000000"/>
            </w:tcBorders>
            <w:shd w:val="clear" w:color="auto" w:fill="FFFFFF"/>
          </w:tcPr>
          <w:p w14:paraId="3FAF43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1B32E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1FCD5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42 500,00</w:t>
            </w:r>
          </w:p>
        </w:tc>
        <w:tc>
          <w:tcPr>
            <w:tcW w:w="1184" w:type="dxa"/>
            <w:tcBorders>
              <w:left w:val="single" w:sz="4" w:space="0" w:color="000000"/>
              <w:bottom w:val="single" w:sz="4" w:space="0" w:color="000000"/>
            </w:tcBorders>
            <w:shd w:val="clear" w:color="auto" w:fill="FFFFFF"/>
            <w:vAlign w:val="center"/>
          </w:tcPr>
          <w:p w14:paraId="2BA29C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44 625,00</w:t>
            </w:r>
          </w:p>
        </w:tc>
        <w:tc>
          <w:tcPr>
            <w:tcW w:w="1135" w:type="dxa"/>
            <w:tcBorders>
              <w:left w:val="single" w:sz="4" w:space="0" w:color="000000"/>
              <w:bottom w:val="single" w:sz="4" w:space="0" w:color="000000"/>
            </w:tcBorders>
            <w:shd w:val="clear" w:color="auto" w:fill="FFFFFF"/>
            <w:vAlign w:val="center"/>
          </w:tcPr>
          <w:p w14:paraId="185F4B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45 475,00</w:t>
            </w:r>
          </w:p>
        </w:tc>
        <w:tc>
          <w:tcPr>
            <w:tcW w:w="1139" w:type="dxa"/>
            <w:tcBorders>
              <w:left w:val="single" w:sz="4" w:space="0" w:color="000000"/>
              <w:bottom w:val="single" w:sz="4" w:space="0" w:color="000000"/>
            </w:tcBorders>
            <w:shd w:val="clear" w:color="auto" w:fill="FFFFFF"/>
            <w:vAlign w:val="center"/>
          </w:tcPr>
          <w:p w14:paraId="1ADB133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44 200,00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17C018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44 200,00</w:t>
            </w:r>
          </w:p>
        </w:tc>
      </w:tr>
      <w:tr w:rsidR="00297A27" w:rsidRPr="00297A27" w14:paraId="2320338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819935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552</w:t>
            </w:r>
          </w:p>
        </w:tc>
        <w:tc>
          <w:tcPr>
            <w:tcW w:w="7142" w:type="dxa"/>
            <w:tcBorders>
              <w:left w:val="single" w:sz="4" w:space="0" w:color="000000"/>
              <w:bottom w:val="single" w:sz="4" w:space="0" w:color="000000"/>
            </w:tcBorders>
            <w:shd w:val="clear" w:color="auto" w:fill="FFFFFF"/>
          </w:tcPr>
          <w:p w14:paraId="3835586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Тяга 3309 поперечная</w:t>
            </w:r>
          </w:p>
        </w:tc>
        <w:tc>
          <w:tcPr>
            <w:tcW w:w="708" w:type="dxa"/>
            <w:tcBorders>
              <w:left w:val="single" w:sz="4" w:space="0" w:color="000000"/>
              <w:bottom w:val="single" w:sz="4" w:space="0" w:color="000000"/>
            </w:tcBorders>
            <w:shd w:val="clear" w:color="auto" w:fill="FFFFFF"/>
          </w:tcPr>
          <w:p w14:paraId="718E2AC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60D1F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07FD0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8 000,00</w:t>
            </w:r>
          </w:p>
        </w:tc>
        <w:tc>
          <w:tcPr>
            <w:tcW w:w="1184" w:type="dxa"/>
            <w:tcBorders>
              <w:left w:val="single" w:sz="4" w:space="0" w:color="000000"/>
              <w:bottom w:val="single" w:sz="4" w:space="0" w:color="000000"/>
            </w:tcBorders>
            <w:shd w:val="clear" w:color="auto" w:fill="FFFFFF"/>
            <w:vAlign w:val="center"/>
          </w:tcPr>
          <w:p w14:paraId="728079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8 400,00</w:t>
            </w:r>
          </w:p>
        </w:tc>
        <w:tc>
          <w:tcPr>
            <w:tcW w:w="1135" w:type="dxa"/>
            <w:tcBorders>
              <w:left w:val="single" w:sz="4" w:space="0" w:color="000000"/>
              <w:bottom w:val="single" w:sz="4" w:space="0" w:color="000000"/>
            </w:tcBorders>
            <w:shd w:val="clear" w:color="auto" w:fill="FFFFFF"/>
            <w:vAlign w:val="center"/>
          </w:tcPr>
          <w:p w14:paraId="45CFB6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8 560,00</w:t>
            </w:r>
          </w:p>
        </w:tc>
        <w:tc>
          <w:tcPr>
            <w:tcW w:w="1139" w:type="dxa"/>
            <w:tcBorders>
              <w:left w:val="single" w:sz="4" w:space="0" w:color="000000"/>
              <w:bottom w:val="single" w:sz="4" w:space="0" w:color="000000"/>
            </w:tcBorders>
            <w:shd w:val="clear" w:color="auto" w:fill="FFFFFF"/>
            <w:vAlign w:val="center"/>
          </w:tcPr>
          <w:p w14:paraId="4C9C148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8 320,00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ACC1A7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8 320,00</w:t>
            </w:r>
          </w:p>
        </w:tc>
      </w:tr>
      <w:tr w:rsidR="00297A27" w:rsidRPr="00297A27" w14:paraId="71F5B4D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564A16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553</w:t>
            </w:r>
          </w:p>
        </w:tc>
        <w:tc>
          <w:tcPr>
            <w:tcW w:w="7142" w:type="dxa"/>
            <w:tcBorders>
              <w:left w:val="single" w:sz="4" w:space="0" w:color="000000"/>
              <w:bottom w:val="single" w:sz="4" w:space="0" w:color="000000"/>
            </w:tcBorders>
            <w:shd w:val="clear" w:color="auto" w:fill="FFFFFF"/>
          </w:tcPr>
          <w:p w14:paraId="20908F1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Тяга продольная 3309 с </w:t>
            </w:r>
            <w:proofErr w:type="spellStart"/>
            <w:r w:rsidRPr="00297A27">
              <w:rPr>
                <w:rFonts w:ascii="Times New Roman" w:eastAsia="Times New Roman" w:hAnsi="Times New Roman" w:cs="Times New Roman"/>
                <w:color w:val="00000A"/>
                <w:kern w:val="1"/>
                <w:sz w:val="20"/>
                <w:szCs w:val="20"/>
                <w:lang w:eastAsia="zh-CN"/>
                <w14:ligatures w14:val="none"/>
              </w:rPr>
              <w:t>золотн</w:t>
            </w:r>
            <w:proofErr w:type="spellEnd"/>
            <w:r w:rsidRPr="00297A27">
              <w:rPr>
                <w:rFonts w:ascii="Times New Roman" w:eastAsia="Times New Roman" w:hAnsi="Times New Roman" w:cs="Times New Roman"/>
                <w:color w:val="00000A"/>
                <w:kern w:val="1"/>
                <w:sz w:val="20"/>
                <w:szCs w:val="20"/>
                <w:lang w:eastAsia="zh-CN"/>
                <w14:ligatures w14:val="none"/>
              </w:rPr>
              <w:t>. Е3</w:t>
            </w:r>
          </w:p>
        </w:tc>
        <w:tc>
          <w:tcPr>
            <w:tcW w:w="708" w:type="dxa"/>
            <w:tcBorders>
              <w:left w:val="single" w:sz="4" w:space="0" w:color="000000"/>
              <w:bottom w:val="single" w:sz="4" w:space="0" w:color="000000"/>
            </w:tcBorders>
            <w:shd w:val="clear" w:color="auto" w:fill="FFFFFF"/>
          </w:tcPr>
          <w:p w14:paraId="64CF02D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4AC81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E415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15 800,00</w:t>
            </w:r>
          </w:p>
        </w:tc>
        <w:tc>
          <w:tcPr>
            <w:tcW w:w="1184" w:type="dxa"/>
            <w:tcBorders>
              <w:left w:val="single" w:sz="4" w:space="0" w:color="000000"/>
              <w:bottom w:val="single" w:sz="4" w:space="0" w:color="000000"/>
            </w:tcBorders>
            <w:shd w:val="clear" w:color="auto" w:fill="FFFFFF"/>
            <w:vAlign w:val="center"/>
          </w:tcPr>
          <w:p w14:paraId="011F89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16 590,00</w:t>
            </w:r>
          </w:p>
        </w:tc>
        <w:tc>
          <w:tcPr>
            <w:tcW w:w="1135" w:type="dxa"/>
            <w:tcBorders>
              <w:left w:val="single" w:sz="4" w:space="0" w:color="000000"/>
              <w:bottom w:val="single" w:sz="4" w:space="0" w:color="000000"/>
            </w:tcBorders>
            <w:shd w:val="clear" w:color="auto" w:fill="FFFFFF"/>
            <w:vAlign w:val="center"/>
          </w:tcPr>
          <w:p w14:paraId="31D79C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16 906,00</w:t>
            </w:r>
          </w:p>
        </w:tc>
        <w:tc>
          <w:tcPr>
            <w:tcW w:w="1139" w:type="dxa"/>
            <w:tcBorders>
              <w:left w:val="single" w:sz="4" w:space="0" w:color="000000"/>
              <w:bottom w:val="single" w:sz="4" w:space="0" w:color="000000"/>
            </w:tcBorders>
            <w:shd w:val="clear" w:color="auto" w:fill="FFFFFF"/>
            <w:vAlign w:val="center"/>
          </w:tcPr>
          <w:p w14:paraId="37AD93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16 432,00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8EDB2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16 432,00</w:t>
            </w:r>
          </w:p>
        </w:tc>
      </w:tr>
      <w:tr w:rsidR="00297A27" w:rsidRPr="00297A27" w14:paraId="6AD7C51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A27834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554</w:t>
            </w:r>
          </w:p>
        </w:tc>
        <w:tc>
          <w:tcPr>
            <w:tcW w:w="7142" w:type="dxa"/>
            <w:tcBorders>
              <w:left w:val="single" w:sz="4" w:space="0" w:color="000000"/>
              <w:bottom w:val="single" w:sz="4" w:space="0" w:color="000000"/>
            </w:tcBorders>
            <w:shd w:val="clear" w:color="auto" w:fill="FFFFFF"/>
          </w:tcPr>
          <w:p w14:paraId="58E43FA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Фара 3307 сб.</w:t>
            </w:r>
          </w:p>
        </w:tc>
        <w:tc>
          <w:tcPr>
            <w:tcW w:w="708" w:type="dxa"/>
            <w:tcBorders>
              <w:left w:val="single" w:sz="4" w:space="0" w:color="000000"/>
              <w:bottom w:val="single" w:sz="4" w:space="0" w:color="000000"/>
            </w:tcBorders>
            <w:shd w:val="clear" w:color="auto" w:fill="FFFFFF"/>
          </w:tcPr>
          <w:p w14:paraId="476A525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4E6A7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FA8710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1 180,00</w:t>
            </w:r>
          </w:p>
        </w:tc>
        <w:tc>
          <w:tcPr>
            <w:tcW w:w="1184" w:type="dxa"/>
            <w:tcBorders>
              <w:left w:val="single" w:sz="4" w:space="0" w:color="000000"/>
              <w:bottom w:val="single" w:sz="4" w:space="0" w:color="000000"/>
            </w:tcBorders>
            <w:shd w:val="clear" w:color="auto" w:fill="FFFFFF"/>
            <w:vAlign w:val="center"/>
          </w:tcPr>
          <w:p w14:paraId="6C058A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1 239,00</w:t>
            </w:r>
          </w:p>
        </w:tc>
        <w:tc>
          <w:tcPr>
            <w:tcW w:w="1135" w:type="dxa"/>
            <w:tcBorders>
              <w:left w:val="single" w:sz="4" w:space="0" w:color="000000"/>
              <w:bottom w:val="single" w:sz="4" w:space="0" w:color="000000"/>
            </w:tcBorders>
            <w:shd w:val="clear" w:color="auto" w:fill="FFFFFF"/>
            <w:vAlign w:val="center"/>
          </w:tcPr>
          <w:p w14:paraId="2BB0E2A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1 262,60</w:t>
            </w:r>
          </w:p>
        </w:tc>
        <w:tc>
          <w:tcPr>
            <w:tcW w:w="1139" w:type="dxa"/>
            <w:tcBorders>
              <w:left w:val="single" w:sz="4" w:space="0" w:color="000000"/>
              <w:bottom w:val="single" w:sz="4" w:space="0" w:color="000000"/>
            </w:tcBorders>
            <w:shd w:val="clear" w:color="auto" w:fill="FFFFFF"/>
            <w:vAlign w:val="center"/>
          </w:tcPr>
          <w:p w14:paraId="3BF3C7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1 227,20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41369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1 227,20</w:t>
            </w:r>
          </w:p>
        </w:tc>
      </w:tr>
      <w:tr w:rsidR="00297A27" w:rsidRPr="00297A27" w14:paraId="496C97A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2B046A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555</w:t>
            </w:r>
          </w:p>
        </w:tc>
        <w:tc>
          <w:tcPr>
            <w:tcW w:w="7142" w:type="dxa"/>
            <w:tcBorders>
              <w:left w:val="single" w:sz="4" w:space="0" w:color="000000"/>
              <w:bottom w:val="single" w:sz="4" w:space="0" w:color="000000"/>
            </w:tcBorders>
            <w:shd w:val="clear" w:color="auto" w:fill="FFFFFF"/>
          </w:tcPr>
          <w:p w14:paraId="6F93BCC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Фара 3309 сб. </w:t>
            </w:r>
          </w:p>
        </w:tc>
        <w:tc>
          <w:tcPr>
            <w:tcW w:w="708" w:type="dxa"/>
            <w:tcBorders>
              <w:left w:val="single" w:sz="4" w:space="0" w:color="000000"/>
              <w:bottom w:val="single" w:sz="4" w:space="0" w:color="000000"/>
            </w:tcBorders>
            <w:shd w:val="clear" w:color="auto" w:fill="FFFFFF"/>
          </w:tcPr>
          <w:p w14:paraId="11BEE49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54E9F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B9FC8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1 850,00</w:t>
            </w:r>
          </w:p>
        </w:tc>
        <w:tc>
          <w:tcPr>
            <w:tcW w:w="1184" w:type="dxa"/>
            <w:tcBorders>
              <w:left w:val="single" w:sz="4" w:space="0" w:color="000000"/>
              <w:bottom w:val="single" w:sz="4" w:space="0" w:color="000000"/>
            </w:tcBorders>
            <w:shd w:val="clear" w:color="auto" w:fill="FFFFFF"/>
            <w:vAlign w:val="center"/>
          </w:tcPr>
          <w:p w14:paraId="4BD6CE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1 942,50</w:t>
            </w:r>
          </w:p>
        </w:tc>
        <w:tc>
          <w:tcPr>
            <w:tcW w:w="1135" w:type="dxa"/>
            <w:tcBorders>
              <w:left w:val="single" w:sz="4" w:space="0" w:color="000000"/>
              <w:bottom w:val="single" w:sz="4" w:space="0" w:color="000000"/>
            </w:tcBorders>
            <w:shd w:val="clear" w:color="auto" w:fill="FFFFFF"/>
            <w:vAlign w:val="center"/>
          </w:tcPr>
          <w:p w14:paraId="0AACF93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1 979,50</w:t>
            </w:r>
          </w:p>
        </w:tc>
        <w:tc>
          <w:tcPr>
            <w:tcW w:w="1139" w:type="dxa"/>
            <w:tcBorders>
              <w:left w:val="single" w:sz="4" w:space="0" w:color="000000"/>
              <w:bottom w:val="single" w:sz="4" w:space="0" w:color="000000"/>
            </w:tcBorders>
            <w:shd w:val="clear" w:color="auto" w:fill="FFFFFF"/>
            <w:vAlign w:val="center"/>
          </w:tcPr>
          <w:p w14:paraId="28E150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6DD0D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1 924,00</w:t>
            </w:r>
          </w:p>
        </w:tc>
      </w:tr>
      <w:tr w:rsidR="00297A27" w:rsidRPr="00297A27" w14:paraId="4AF68B4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60328A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556</w:t>
            </w:r>
          </w:p>
        </w:tc>
        <w:tc>
          <w:tcPr>
            <w:tcW w:w="7142" w:type="dxa"/>
            <w:tcBorders>
              <w:left w:val="single" w:sz="4" w:space="0" w:color="000000"/>
              <w:bottom w:val="single" w:sz="4" w:space="0" w:color="000000"/>
            </w:tcBorders>
            <w:shd w:val="clear" w:color="auto" w:fill="FFFFFF"/>
          </w:tcPr>
          <w:p w14:paraId="223C5F7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w:t>
            </w:r>
            <w:proofErr w:type="spellStart"/>
            <w:r w:rsidRPr="00297A27">
              <w:rPr>
                <w:rFonts w:ascii="Times New Roman" w:eastAsia="Times New Roman" w:hAnsi="Times New Roman" w:cs="Times New Roman"/>
                <w:color w:val="00000A"/>
                <w:kern w:val="1"/>
                <w:sz w:val="20"/>
                <w:szCs w:val="20"/>
                <w:lang w:eastAsia="zh-CN"/>
                <w14:ligatures w14:val="none"/>
              </w:rPr>
              <w:t>влагомаслоотделителя</w:t>
            </w:r>
            <w:proofErr w:type="spellEnd"/>
            <w:r w:rsidRPr="00297A27">
              <w:rPr>
                <w:rFonts w:ascii="Times New Roman" w:eastAsia="Times New Roman" w:hAnsi="Times New Roman" w:cs="Times New Roman"/>
                <w:color w:val="00000A"/>
                <w:kern w:val="1"/>
                <w:sz w:val="20"/>
                <w:szCs w:val="20"/>
                <w:lang w:eastAsia="zh-CN"/>
                <w14:ligatures w14:val="none"/>
              </w:rPr>
              <w:t xml:space="preserve"> М39*1,5</w:t>
            </w:r>
          </w:p>
        </w:tc>
        <w:tc>
          <w:tcPr>
            <w:tcW w:w="708" w:type="dxa"/>
            <w:tcBorders>
              <w:left w:val="single" w:sz="4" w:space="0" w:color="000000"/>
              <w:bottom w:val="single" w:sz="4" w:space="0" w:color="000000"/>
            </w:tcBorders>
            <w:shd w:val="clear" w:color="auto" w:fill="FFFFFF"/>
          </w:tcPr>
          <w:p w14:paraId="01276AA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032EC9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AA727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1 100,00</w:t>
            </w:r>
          </w:p>
        </w:tc>
        <w:tc>
          <w:tcPr>
            <w:tcW w:w="1184" w:type="dxa"/>
            <w:tcBorders>
              <w:left w:val="single" w:sz="4" w:space="0" w:color="000000"/>
              <w:bottom w:val="single" w:sz="4" w:space="0" w:color="000000"/>
            </w:tcBorders>
            <w:shd w:val="clear" w:color="auto" w:fill="FFFFFF"/>
            <w:vAlign w:val="center"/>
          </w:tcPr>
          <w:p w14:paraId="51F5DA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1 155,00</w:t>
            </w:r>
          </w:p>
        </w:tc>
        <w:tc>
          <w:tcPr>
            <w:tcW w:w="1135" w:type="dxa"/>
            <w:tcBorders>
              <w:left w:val="single" w:sz="4" w:space="0" w:color="000000"/>
              <w:bottom w:val="single" w:sz="4" w:space="0" w:color="000000"/>
            </w:tcBorders>
            <w:shd w:val="clear" w:color="auto" w:fill="FFFFFF"/>
            <w:vAlign w:val="center"/>
          </w:tcPr>
          <w:p w14:paraId="5FCC65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1 177,00</w:t>
            </w:r>
          </w:p>
        </w:tc>
        <w:tc>
          <w:tcPr>
            <w:tcW w:w="1139" w:type="dxa"/>
            <w:tcBorders>
              <w:left w:val="single" w:sz="4" w:space="0" w:color="000000"/>
              <w:bottom w:val="single" w:sz="4" w:space="0" w:color="000000"/>
            </w:tcBorders>
            <w:shd w:val="clear" w:color="auto" w:fill="FFFFFF"/>
            <w:vAlign w:val="center"/>
          </w:tcPr>
          <w:p w14:paraId="3F53234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1 144,00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7E2F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1 144,00</w:t>
            </w:r>
          </w:p>
        </w:tc>
      </w:tr>
      <w:tr w:rsidR="00297A27" w:rsidRPr="00297A27" w14:paraId="0CA9953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4A27C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557</w:t>
            </w:r>
          </w:p>
        </w:tc>
        <w:tc>
          <w:tcPr>
            <w:tcW w:w="7142" w:type="dxa"/>
            <w:tcBorders>
              <w:left w:val="single" w:sz="4" w:space="0" w:color="000000"/>
              <w:bottom w:val="single" w:sz="4" w:space="0" w:color="000000"/>
            </w:tcBorders>
            <w:shd w:val="clear" w:color="auto" w:fill="FFFFFF"/>
          </w:tcPr>
          <w:p w14:paraId="0AE55A0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воздушный 53,3307 сб. (нового обр.) </w:t>
            </w:r>
          </w:p>
        </w:tc>
        <w:tc>
          <w:tcPr>
            <w:tcW w:w="708" w:type="dxa"/>
            <w:tcBorders>
              <w:left w:val="single" w:sz="4" w:space="0" w:color="000000"/>
              <w:bottom w:val="single" w:sz="4" w:space="0" w:color="000000"/>
            </w:tcBorders>
            <w:shd w:val="clear" w:color="auto" w:fill="FFFFFF"/>
          </w:tcPr>
          <w:p w14:paraId="1BBBC33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D3DEF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C12254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4 500,00</w:t>
            </w:r>
          </w:p>
        </w:tc>
        <w:tc>
          <w:tcPr>
            <w:tcW w:w="1184" w:type="dxa"/>
            <w:tcBorders>
              <w:left w:val="single" w:sz="4" w:space="0" w:color="000000"/>
              <w:bottom w:val="single" w:sz="4" w:space="0" w:color="000000"/>
            </w:tcBorders>
            <w:shd w:val="clear" w:color="auto" w:fill="FFFFFF"/>
            <w:vAlign w:val="center"/>
          </w:tcPr>
          <w:p w14:paraId="7F2CF9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4 725,00</w:t>
            </w:r>
          </w:p>
        </w:tc>
        <w:tc>
          <w:tcPr>
            <w:tcW w:w="1135" w:type="dxa"/>
            <w:tcBorders>
              <w:left w:val="single" w:sz="4" w:space="0" w:color="000000"/>
              <w:bottom w:val="single" w:sz="4" w:space="0" w:color="000000"/>
            </w:tcBorders>
            <w:shd w:val="clear" w:color="auto" w:fill="FFFFFF"/>
            <w:vAlign w:val="center"/>
          </w:tcPr>
          <w:p w14:paraId="7B6C5B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4 815,00</w:t>
            </w:r>
          </w:p>
        </w:tc>
        <w:tc>
          <w:tcPr>
            <w:tcW w:w="1139" w:type="dxa"/>
            <w:tcBorders>
              <w:left w:val="single" w:sz="4" w:space="0" w:color="000000"/>
              <w:bottom w:val="single" w:sz="4" w:space="0" w:color="000000"/>
            </w:tcBorders>
            <w:shd w:val="clear" w:color="auto" w:fill="FFFFFF"/>
            <w:vAlign w:val="center"/>
          </w:tcPr>
          <w:p w14:paraId="07097E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23EC21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4 680,00</w:t>
            </w:r>
          </w:p>
        </w:tc>
      </w:tr>
      <w:tr w:rsidR="00297A27" w:rsidRPr="00297A27" w14:paraId="4D361E3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0CE788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558</w:t>
            </w:r>
          </w:p>
        </w:tc>
        <w:tc>
          <w:tcPr>
            <w:tcW w:w="7142" w:type="dxa"/>
            <w:tcBorders>
              <w:left w:val="single" w:sz="4" w:space="0" w:color="000000"/>
              <w:bottom w:val="single" w:sz="4" w:space="0" w:color="000000"/>
            </w:tcBorders>
            <w:shd w:val="clear" w:color="auto" w:fill="FFFFFF"/>
          </w:tcPr>
          <w:p w14:paraId="6BF1F408"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масляный 245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3C2BCAD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710B4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6DB27A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430,00</w:t>
            </w:r>
          </w:p>
        </w:tc>
        <w:tc>
          <w:tcPr>
            <w:tcW w:w="1184" w:type="dxa"/>
            <w:tcBorders>
              <w:left w:val="single" w:sz="4" w:space="0" w:color="000000"/>
              <w:bottom w:val="single" w:sz="4" w:space="0" w:color="000000"/>
            </w:tcBorders>
            <w:shd w:val="clear" w:color="auto" w:fill="FFFFFF"/>
            <w:vAlign w:val="center"/>
          </w:tcPr>
          <w:p w14:paraId="308D57E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451,50</w:t>
            </w:r>
          </w:p>
        </w:tc>
        <w:tc>
          <w:tcPr>
            <w:tcW w:w="1135" w:type="dxa"/>
            <w:tcBorders>
              <w:left w:val="single" w:sz="4" w:space="0" w:color="000000"/>
              <w:bottom w:val="single" w:sz="4" w:space="0" w:color="000000"/>
            </w:tcBorders>
            <w:shd w:val="clear" w:color="auto" w:fill="FFFFFF"/>
            <w:vAlign w:val="center"/>
          </w:tcPr>
          <w:p w14:paraId="397347F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460,10</w:t>
            </w:r>
          </w:p>
        </w:tc>
        <w:tc>
          <w:tcPr>
            <w:tcW w:w="1139" w:type="dxa"/>
            <w:tcBorders>
              <w:left w:val="single" w:sz="4" w:space="0" w:color="000000"/>
              <w:bottom w:val="single" w:sz="4" w:space="0" w:color="000000"/>
            </w:tcBorders>
            <w:shd w:val="clear" w:color="auto" w:fill="FFFFFF"/>
            <w:vAlign w:val="center"/>
          </w:tcPr>
          <w:p w14:paraId="169D78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447,20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22193F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447,20</w:t>
            </w:r>
          </w:p>
        </w:tc>
      </w:tr>
      <w:tr w:rsidR="00297A27" w:rsidRPr="00297A27" w14:paraId="2F1AB51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031A8E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559</w:t>
            </w:r>
          </w:p>
        </w:tc>
        <w:tc>
          <w:tcPr>
            <w:tcW w:w="7142" w:type="dxa"/>
            <w:tcBorders>
              <w:left w:val="single" w:sz="4" w:space="0" w:color="000000"/>
              <w:bottom w:val="single" w:sz="4" w:space="0" w:color="000000"/>
            </w:tcBorders>
            <w:shd w:val="clear" w:color="auto" w:fill="FFFFFF"/>
          </w:tcPr>
          <w:p w14:paraId="7C2A657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топливный 245 </w:t>
            </w:r>
            <w:proofErr w:type="spellStart"/>
            <w:r w:rsidRPr="00297A27">
              <w:rPr>
                <w:rFonts w:ascii="Times New Roman" w:eastAsia="Times New Roman" w:hAnsi="Times New Roman" w:cs="Times New Roman"/>
                <w:color w:val="00000A"/>
                <w:kern w:val="1"/>
                <w:sz w:val="20"/>
                <w:szCs w:val="20"/>
                <w:lang w:eastAsia="zh-CN"/>
                <w14:ligatures w14:val="none"/>
              </w:rPr>
              <w:t>дв</w:t>
            </w:r>
            <w:proofErr w:type="spellEnd"/>
            <w:r w:rsidRPr="00297A27">
              <w:rPr>
                <w:rFonts w:ascii="Times New Roman" w:eastAsia="Times New Roman" w:hAnsi="Times New Roman" w:cs="Times New Roman"/>
                <w:color w:val="00000A"/>
                <w:kern w:val="1"/>
                <w:sz w:val="20"/>
                <w:szCs w:val="20"/>
                <w:lang w:eastAsia="zh-CN"/>
                <w14:ligatures w14:val="none"/>
              </w:rPr>
              <w:t xml:space="preserve">.  </w:t>
            </w:r>
          </w:p>
        </w:tc>
        <w:tc>
          <w:tcPr>
            <w:tcW w:w="708" w:type="dxa"/>
            <w:tcBorders>
              <w:left w:val="single" w:sz="4" w:space="0" w:color="000000"/>
              <w:bottom w:val="single" w:sz="4" w:space="0" w:color="000000"/>
            </w:tcBorders>
            <w:shd w:val="clear" w:color="auto" w:fill="FFFFFF"/>
          </w:tcPr>
          <w:p w14:paraId="01843A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8CA4A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3AAD8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1 035,00</w:t>
            </w:r>
          </w:p>
        </w:tc>
        <w:tc>
          <w:tcPr>
            <w:tcW w:w="1184" w:type="dxa"/>
            <w:tcBorders>
              <w:left w:val="single" w:sz="4" w:space="0" w:color="000000"/>
              <w:bottom w:val="single" w:sz="4" w:space="0" w:color="000000"/>
            </w:tcBorders>
            <w:shd w:val="clear" w:color="auto" w:fill="FFFFFF"/>
            <w:vAlign w:val="center"/>
          </w:tcPr>
          <w:p w14:paraId="1C3016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1 086,75</w:t>
            </w:r>
          </w:p>
        </w:tc>
        <w:tc>
          <w:tcPr>
            <w:tcW w:w="1135" w:type="dxa"/>
            <w:tcBorders>
              <w:left w:val="single" w:sz="4" w:space="0" w:color="000000"/>
              <w:bottom w:val="single" w:sz="4" w:space="0" w:color="000000"/>
            </w:tcBorders>
            <w:shd w:val="clear" w:color="auto" w:fill="FFFFFF"/>
            <w:vAlign w:val="center"/>
          </w:tcPr>
          <w:p w14:paraId="7BEACE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1 107,45</w:t>
            </w:r>
          </w:p>
        </w:tc>
        <w:tc>
          <w:tcPr>
            <w:tcW w:w="1139" w:type="dxa"/>
            <w:tcBorders>
              <w:left w:val="single" w:sz="4" w:space="0" w:color="000000"/>
              <w:bottom w:val="single" w:sz="4" w:space="0" w:color="000000"/>
            </w:tcBorders>
            <w:shd w:val="clear" w:color="auto" w:fill="FFFFFF"/>
            <w:vAlign w:val="center"/>
          </w:tcPr>
          <w:p w14:paraId="7A12C50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1 076,40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1D7B9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1 076,40</w:t>
            </w:r>
          </w:p>
        </w:tc>
      </w:tr>
      <w:tr w:rsidR="00297A27" w:rsidRPr="00297A27" w14:paraId="40340C0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EA2AC91"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560</w:t>
            </w:r>
          </w:p>
        </w:tc>
        <w:tc>
          <w:tcPr>
            <w:tcW w:w="7142" w:type="dxa"/>
            <w:tcBorders>
              <w:left w:val="single" w:sz="4" w:space="0" w:color="000000"/>
              <w:bottom w:val="single" w:sz="4" w:space="0" w:color="000000"/>
            </w:tcBorders>
            <w:shd w:val="clear" w:color="auto" w:fill="FFFFFF"/>
          </w:tcPr>
          <w:p w14:paraId="31C315C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Фильтр топливный гр. оч. КАММИНЗ (FS19732) </w:t>
            </w:r>
            <w:proofErr w:type="gramStart"/>
            <w:r w:rsidRPr="00297A27">
              <w:rPr>
                <w:rFonts w:ascii="Times New Roman" w:eastAsia="Times New Roman" w:hAnsi="Times New Roman" w:cs="Times New Roman"/>
                <w:color w:val="00000A"/>
                <w:kern w:val="1"/>
                <w:sz w:val="20"/>
                <w:szCs w:val="20"/>
                <w:lang w:eastAsia="zh-CN"/>
                <w14:ligatures w14:val="none"/>
              </w:rPr>
              <w:t>Валдай,КамАЗ</w:t>
            </w:r>
            <w:proofErr w:type="gramEnd"/>
            <w:r w:rsidRPr="00297A27">
              <w:rPr>
                <w:rFonts w:ascii="Times New Roman" w:eastAsia="Times New Roman" w:hAnsi="Times New Roman" w:cs="Times New Roman"/>
                <w:color w:val="00000A"/>
                <w:kern w:val="1"/>
                <w:sz w:val="20"/>
                <w:szCs w:val="20"/>
                <w:lang w:eastAsia="zh-CN"/>
                <w14:ligatures w14:val="none"/>
              </w:rPr>
              <w:t xml:space="preserve">-4308   </w:t>
            </w:r>
          </w:p>
        </w:tc>
        <w:tc>
          <w:tcPr>
            <w:tcW w:w="708" w:type="dxa"/>
            <w:tcBorders>
              <w:left w:val="single" w:sz="4" w:space="0" w:color="000000"/>
              <w:bottom w:val="single" w:sz="4" w:space="0" w:color="000000"/>
            </w:tcBorders>
            <w:shd w:val="clear" w:color="auto" w:fill="FFFFFF"/>
          </w:tcPr>
          <w:p w14:paraId="2426A09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8EAEC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8D9C5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3 900,00</w:t>
            </w:r>
          </w:p>
        </w:tc>
        <w:tc>
          <w:tcPr>
            <w:tcW w:w="1184" w:type="dxa"/>
            <w:tcBorders>
              <w:left w:val="single" w:sz="4" w:space="0" w:color="000000"/>
              <w:bottom w:val="single" w:sz="4" w:space="0" w:color="000000"/>
            </w:tcBorders>
            <w:shd w:val="clear" w:color="auto" w:fill="FFFFFF"/>
            <w:vAlign w:val="center"/>
          </w:tcPr>
          <w:p w14:paraId="3EB4CA7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4 095,00</w:t>
            </w:r>
          </w:p>
        </w:tc>
        <w:tc>
          <w:tcPr>
            <w:tcW w:w="1135" w:type="dxa"/>
            <w:tcBorders>
              <w:left w:val="single" w:sz="4" w:space="0" w:color="000000"/>
              <w:bottom w:val="single" w:sz="4" w:space="0" w:color="000000"/>
            </w:tcBorders>
            <w:shd w:val="clear" w:color="auto" w:fill="FFFFFF"/>
            <w:vAlign w:val="center"/>
          </w:tcPr>
          <w:p w14:paraId="38C73A6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4 173,00</w:t>
            </w:r>
          </w:p>
        </w:tc>
        <w:tc>
          <w:tcPr>
            <w:tcW w:w="1139" w:type="dxa"/>
            <w:tcBorders>
              <w:left w:val="single" w:sz="4" w:space="0" w:color="000000"/>
              <w:bottom w:val="single" w:sz="4" w:space="0" w:color="000000"/>
            </w:tcBorders>
            <w:shd w:val="clear" w:color="auto" w:fill="FFFFFF"/>
            <w:vAlign w:val="center"/>
          </w:tcPr>
          <w:p w14:paraId="4E1843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3EB2D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4 056,00</w:t>
            </w:r>
          </w:p>
        </w:tc>
      </w:tr>
      <w:tr w:rsidR="00297A27" w:rsidRPr="00297A27" w14:paraId="09DEF8A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7BE343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561</w:t>
            </w:r>
          </w:p>
        </w:tc>
        <w:tc>
          <w:tcPr>
            <w:tcW w:w="7142" w:type="dxa"/>
            <w:tcBorders>
              <w:left w:val="single" w:sz="4" w:space="0" w:color="000000"/>
              <w:bottom w:val="single" w:sz="4" w:space="0" w:color="000000"/>
            </w:tcBorders>
            <w:shd w:val="clear" w:color="auto" w:fill="FFFFFF"/>
          </w:tcPr>
          <w:p w14:paraId="46E633B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Фонарь задний ГАЗ КАМАЗ</w:t>
            </w:r>
          </w:p>
        </w:tc>
        <w:tc>
          <w:tcPr>
            <w:tcW w:w="708" w:type="dxa"/>
            <w:tcBorders>
              <w:left w:val="single" w:sz="4" w:space="0" w:color="000000"/>
              <w:bottom w:val="single" w:sz="4" w:space="0" w:color="000000"/>
            </w:tcBorders>
            <w:shd w:val="clear" w:color="auto" w:fill="FFFFFF"/>
          </w:tcPr>
          <w:p w14:paraId="085AD8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02FE1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7DEED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420,00</w:t>
            </w:r>
          </w:p>
        </w:tc>
        <w:tc>
          <w:tcPr>
            <w:tcW w:w="1184" w:type="dxa"/>
            <w:tcBorders>
              <w:left w:val="single" w:sz="4" w:space="0" w:color="000000"/>
              <w:bottom w:val="single" w:sz="4" w:space="0" w:color="000000"/>
            </w:tcBorders>
            <w:shd w:val="clear" w:color="auto" w:fill="FFFFFF"/>
            <w:vAlign w:val="center"/>
          </w:tcPr>
          <w:p w14:paraId="6E5BFC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441,00</w:t>
            </w:r>
          </w:p>
        </w:tc>
        <w:tc>
          <w:tcPr>
            <w:tcW w:w="1135" w:type="dxa"/>
            <w:tcBorders>
              <w:left w:val="single" w:sz="4" w:space="0" w:color="000000"/>
              <w:bottom w:val="single" w:sz="4" w:space="0" w:color="000000"/>
            </w:tcBorders>
            <w:shd w:val="clear" w:color="auto" w:fill="FFFFFF"/>
            <w:vAlign w:val="center"/>
          </w:tcPr>
          <w:p w14:paraId="59EF46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449,40</w:t>
            </w:r>
          </w:p>
        </w:tc>
        <w:tc>
          <w:tcPr>
            <w:tcW w:w="1139" w:type="dxa"/>
            <w:tcBorders>
              <w:left w:val="single" w:sz="4" w:space="0" w:color="000000"/>
              <w:bottom w:val="single" w:sz="4" w:space="0" w:color="000000"/>
            </w:tcBorders>
            <w:shd w:val="clear" w:color="auto" w:fill="FFFFFF"/>
            <w:vAlign w:val="center"/>
          </w:tcPr>
          <w:p w14:paraId="4B7532F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A318C4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436,80</w:t>
            </w:r>
          </w:p>
        </w:tc>
      </w:tr>
      <w:tr w:rsidR="00297A27" w:rsidRPr="00297A27" w14:paraId="4BFACE3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9F6D4DF"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562</w:t>
            </w:r>
          </w:p>
        </w:tc>
        <w:tc>
          <w:tcPr>
            <w:tcW w:w="7142" w:type="dxa"/>
            <w:tcBorders>
              <w:left w:val="single" w:sz="4" w:space="0" w:color="000000"/>
              <w:bottom w:val="single" w:sz="4" w:space="0" w:color="000000"/>
            </w:tcBorders>
            <w:shd w:val="clear" w:color="auto" w:fill="FFFFFF"/>
          </w:tcPr>
          <w:p w14:paraId="1D51488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Форсунка Д245 Е-3 0445120141</w:t>
            </w:r>
          </w:p>
        </w:tc>
        <w:tc>
          <w:tcPr>
            <w:tcW w:w="708" w:type="dxa"/>
            <w:tcBorders>
              <w:left w:val="single" w:sz="4" w:space="0" w:color="000000"/>
              <w:bottom w:val="single" w:sz="4" w:space="0" w:color="000000"/>
            </w:tcBorders>
            <w:shd w:val="clear" w:color="auto" w:fill="FFFFFF"/>
          </w:tcPr>
          <w:p w14:paraId="5259256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0FC0A7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02AB70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17 250,00</w:t>
            </w:r>
          </w:p>
        </w:tc>
        <w:tc>
          <w:tcPr>
            <w:tcW w:w="1184" w:type="dxa"/>
            <w:tcBorders>
              <w:left w:val="single" w:sz="4" w:space="0" w:color="000000"/>
              <w:bottom w:val="single" w:sz="4" w:space="0" w:color="000000"/>
            </w:tcBorders>
            <w:shd w:val="clear" w:color="auto" w:fill="FFFFFF"/>
            <w:vAlign w:val="center"/>
          </w:tcPr>
          <w:p w14:paraId="21BD21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18 112,50</w:t>
            </w:r>
          </w:p>
        </w:tc>
        <w:tc>
          <w:tcPr>
            <w:tcW w:w="1135" w:type="dxa"/>
            <w:tcBorders>
              <w:left w:val="single" w:sz="4" w:space="0" w:color="000000"/>
              <w:bottom w:val="single" w:sz="4" w:space="0" w:color="000000"/>
            </w:tcBorders>
            <w:shd w:val="clear" w:color="auto" w:fill="FFFFFF"/>
            <w:vAlign w:val="center"/>
          </w:tcPr>
          <w:p w14:paraId="6FAF73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18 457,50</w:t>
            </w:r>
          </w:p>
        </w:tc>
        <w:tc>
          <w:tcPr>
            <w:tcW w:w="1139" w:type="dxa"/>
            <w:tcBorders>
              <w:left w:val="single" w:sz="4" w:space="0" w:color="000000"/>
              <w:bottom w:val="single" w:sz="4" w:space="0" w:color="000000"/>
            </w:tcBorders>
            <w:shd w:val="clear" w:color="auto" w:fill="FFFFFF"/>
            <w:vAlign w:val="center"/>
          </w:tcPr>
          <w:p w14:paraId="38E344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17 940,00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1D7B9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17 940,00</w:t>
            </w:r>
          </w:p>
        </w:tc>
      </w:tr>
      <w:tr w:rsidR="00297A27" w:rsidRPr="00297A27" w14:paraId="1DA6B37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FC58F1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563</w:t>
            </w:r>
          </w:p>
        </w:tc>
        <w:tc>
          <w:tcPr>
            <w:tcW w:w="7142" w:type="dxa"/>
            <w:tcBorders>
              <w:left w:val="single" w:sz="4" w:space="0" w:color="000000"/>
              <w:bottom w:val="single" w:sz="4" w:space="0" w:color="000000"/>
            </w:tcBorders>
            <w:shd w:val="clear" w:color="auto" w:fill="FFFFFF"/>
          </w:tcPr>
          <w:p w14:paraId="09101D6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силовой 3309 Е-4 (М14)</w:t>
            </w:r>
          </w:p>
        </w:tc>
        <w:tc>
          <w:tcPr>
            <w:tcW w:w="708" w:type="dxa"/>
            <w:tcBorders>
              <w:left w:val="single" w:sz="4" w:space="0" w:color="000000"/>
              <w:bottom w:val="single" w:sz="4" w:space="0" w:color="000000"/>
            </w:tcBorders>
            <w:shd w:val="clear" w:color="auto" w:fill="FFFFFF"/>
          </w:tcPr>
          <w:p w14:paraId="4A45F3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894CC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F7E2AD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7 000,00</w:t>
            </w:r>
          </w:p>
        </w:tc>
        <w:tc>
          <w:tcPr>
            <w:tcW w:w="1184" w:type="dxa"/>
            <w:tcBorders>
              <w:left w:val="single" w:sz="4" w:space="0" w:color="000000"/>
              <w:bottom w:val="single" w:sz="4" w:space="0" w:color="000000"/>
            </w:tcBorders>
            <w:shd w:val="clear" w:color="auto" w:fill="FFFFFF"/>
            <w:vAlign w:val="center"/>
          </w:tcPr>
          <w:p w14:paraId="263F953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7 350,00</w:t>
            </w:r>
          </w:p>
        </w:tc>
        <w:tc>
          <w:tcPr>
            <w:tcW w:w="1135" w:type="dxa"/>
            <w:tcBorders>
              <w:left w:val="single" w:sz="4" w:space="0" w:color="000000"/>
              <w:bottom w:val="single" w:sz="4" w:space="0" w:color="000000"/>
            </w:tcBorders>
            <w:shd w:val="clear" w:color="auto" w:fill="FFFFFF"/>
            <w:vAlign w:val="center"/>
          </w:tcPr>
          <w:p w14:paraId="704D12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7 490,00</w:t>
            </w:r>
          </w:p>
        </w:tc>
        <w:tc>
          <w:tcPr>
            <w:tcW w:w="1139" w:type="dxa"/>
            <w:tcBorders>
              <w:left w:val="single" w:sz="4" w:space="0" w:color="000000"/>
              <w:bottom w:val="single" w:sz="4" w:space="0" w:color="000000"/>
            </w:tcBorders>
            <w:shd w:val="clear" w:color="auto" w:fill="FFFFFF"/>
            <w:vAlign w:val="center"/>
          </w:tcPr>
          <w:p w14:paraId="57BCAA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7 280,00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BF5BE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7 280,00</w:t>
            </w:r>
          </w:p>
        </w:tc>
      </w:tr>
      <w:tr w:rsidR="00297A27" w:rsidRPr="00297A27" w14:paraId="4269EEF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F3FBE2A"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564</w:t>
            </w:r>
          </w:p>
        </w:tc>
        <w:tc>
          <w:tcPr>
            <w:tcW w:w="7142" w:type="dxa"/>
            <w:tcBorders>
              <w:left w:val="single" w:sz="4" w:space="0" w:color="000000"/>
              <w:bottom w:val="single" w:sz="4" w:space="0" w:color="000000"/>
            </w:tcBorders>
            <w:shd w:val="clear" w:color="auto" w:fill="FFFFFF"/>
          </w:tcPr>
          <w:p w14:paraId="6B6F143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силовой 66, 3309 НБ</w:t>
            </w:r>
          </w:p>
        </w:tc>
        <w:tc>
          <w:tcPr>
            <w:tcW w:w="708" w:type="dxa"/>
            <w:tcBorders>
              <w:left w:val="single" w:sz="4" w:space="0" w:color="000000"/>
              <w:bottom w:val="single" w:sz="4" w:space="0" w:color="000000"/>
            </w:tcBorders>
            <w:shd w:val="clear" w:color="auto" w:fill="FFFFFF"/>
          </w:tcPr>
          <w:p w14:paraId="1F6877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5B1AFE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CB6ED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17 800,00</w:t>
            </w:r>
          </w:p>
        </w:tc>
        <w:tc>
          <w:tcPr>
            <w:tcW w:w="1184" w:type="dxa"/>
            <w:tcBorders>
              <w:left w:val="single" w:sz="4" w:space="0" w:color="000000"/>
              <w:bottom w:val="single" w:sz="4" w:space="0" w:color="000000"/>
            </w:tcBorders>
            <w:shd w:val="clear" w:color="auto" w:fill="FFFFFF"/>
            <w:vAlign w:val="center"/>
          </w:tcPr>
          <w:p w14:paraId="60B35F7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18 690,00</w:t>
            </w:r>
          </w:p>
        </w:tc>
        <w:tc>
          <w:tcPr>
            <w:tcW w:w="1135" w:type="dxa"/>
            <w:tcBorders>
              <w:left w:val="single" w:sz="4" w:space="0" w:color="000000"/>
              <w:bottom w:val="single" w:sz="4" w:space="0" w:color="000000"/>
            </w:tcBorders>
            <w:shd w:val="clear" w:color="auto" w:fill="FFFFFF"/>
            <w:vAlign w:val="center"/>
          </w:tcPr>
          <w:p w14:paraId="5C61D0E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19 046,00</w:t>
            </w:r>
          </w:p>
        </w:tc>
        <w:tc>
          <w:tcPr>
            <w:tcW w:w="1139" w:type="dxa"/>
            <w:tcBorders>
              <w:left w:val="single" w:sz="4" w:space="0" w:color="000000"/>
              <w:bottom w:val="single" w:sz="4" w:space="0" w:color="000000"/>
            </w:tcBorders>
            <w:shd w:val="clear" w:color="auto" w:fill="FFFFFF"/>
            <w:vAlign w:val="center"/>
          </w:tcPr>
          <w:p w14:paraId="2F9775F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18 512,00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094AAD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18 512,00</w:t>
            </w:r>
          </w:p>
        </w:tc>
      </w:tr>
      <w:tr w:rsidR="00297A27" w:rsidRPr="00297A27" w14:paraId="340A7965"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50147CE"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565</w:t>
            </w:r>
          </w:p>
        </w:tc>
        <w:tc>
          <w:tcPr>
            <w:tcW w:w="7142" w:type="dxa"/>
            <w:tcBorders>
              <w:left w:val="single" w:sz="4" w:space="0" w:color="000000"/>
              <w:bottom w:val="single" w:sz="4" w:space="0" w:color="000000"/>
            </w:tcBorders>
            <w:shd w:val="clear" w:color="auto" w:fill="FFFFFF"/>
          </w:tcPr>
          <w:p w14:paraId="4D2C8E0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сцепления главный 3309 нов/об.</w:t>
            </w:r>
          </w:p>
        </w:tc>
        <w:tc>
          <w:tcPr>
            <w:tcW w:w="708" w:type="dxa"/>
            <w:tcBorders>
              <w:left w:val="single" w:sz="4" w:space="0" w:color="000000"/>
              <w:bottom w:val="single" w:sz="4" w:space="0" w:color="000000"/>
            </w:tcBorders>
            <w:shd w:val="clear" w:color="auto" w:fill="FFFFFF"/>
          </w:tcPr>
          <w:p w14:paraId="415103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C099D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7EB9BD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1 170,00</w:t>
            </w:r>
          </w:p>
        </w:tc>
        <w:tc>
          <w:tcPr>
            <w:tcW w:w="1184" w:type="dxa"/>
            <w:tcBorders>
              <w:left w:val="single" w:sz="4" w:space="0" w:color="000000"/>
              <w:bottom w:val="single" w:sz="4" w:space="0" w:color="000000"/>
            </w:tcBorders>
            <w:shd w:val="clear" w:color="auto" w:fill="FFFFFF"/>
            <w:vAlign w:val="center"/>
          </w:tcPr>
          <w:p w14:paraId="24C6D31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1 228,50</w:t>
            </w:r>
          </w:p>
        </w:tc>
        <w:tc>
          <w:tcPr>
            <w:tcW w:w="1135" w:type="dxa"/>
            <w:tcBorders>
              <w:left w:val="single" w:sz="4" w:space="0" w:color="000000"/>
              <w:bottom w:val="single" w:sz="4" w:space="0" w:color="000000"/>
            </w:tcBorders>
            <w:shd w:val="clear" w:color="auto" w:fill="FFFFFF"/>
            <w:vAlign w:val="center"/>
          </w:tcPr>
          <w:p w14:paraId="7A9BD0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1 251,90</w:t>
            </w:r>
          </w:p>
        </w:tc>
        <w:tc>
          <w:tcPr>
            <w:tcW w:w="1139" w:type="dxa"/>
            <w:tcBorders>
              <w:left w:val="single" w:sz="4" w:space="0" w:color="000000"/>
              <w:bottom w:val="single" w:sz="4" w:space="0" w:color="000000"/>
            </w:tcBorders>
            <w:shd w:val="clear" w:color="auto" w:fill="FFFFFF"/>
            <w:vAlign w:val="center"/>
          </w:tcPr>
          <w:p w14:paraId="46A50C1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1 216,80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4CE291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1 216,80</w:t>
            </w:r>
          </w:p>
        </w:tc>
      </w:tr>
      <w:tr w:rsidR="00297A27" w:rsidRPr="00297A27" w14:paraId="24B0B24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0DFFA1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566</w:t>
            </w:r>
          </w:p>
        </w:tc>
        <w:tc>
          <w:tcPr>
            <w:tcW w:w="7142" w:type="dxa"/>
            <w:tcBorders>
              <w:left w:val="single" w:sz="4" w:space="0" w:color="000000"/>
              <w:bottom w:val="single" w:sz="4" w:space="0" w:color="000000"/>
            </w:tcBorders>
            <w:shd w:val="clear" w:color="auto" w:fill="FFFFFF"/>
          </w:tcPr>
          <w:p w14:paraId="7B897155"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сцепления главный 53,3307</w:t>
            </w:r>
          </w:p>
        </w:tc>
        <w:tc>
          <w:tcPr>
            <w:tcW w:w="708" w:type="dxa"/>
            <w:tcBorders>
              <w:left w:val="single" w:sz="4" w:space="0" w:color="000000"/>
              <w:bottom w:val="single" w:sz="4" w:space="0" w:color="000000"/>
            </w:tcBorders>
            <w:shd w:val="clear" w:color="auto" w:fill="FFFFFF"/>
          </w:tcPr>
          <w:p w14:paraId="62CDC0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A52EA7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9F8FEA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504EA52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742200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5773CE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0B902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5C8D720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9B52D2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567</w:t>
            </w:r>
          </w:p>
        </w:tc>
        <w:tc>
          <w:tcPr>
            <w:tcW w:w="7142" w:type="dxa"/>
            <w:tcBorders>
              <w:left w:val="single" w:sz="4" w:space="0" w:color="000000"/>
              <w:bottom w:val="single" w:sz="4" w:space="0" w:color="000000"/>
            </w:tcBorders>
            <w:shd w:val="clear" w:color="auto" w:fill="FFFFFF"/>
          </w:tcPr>
          <w:p w14:paraId="2691402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сцепления рабочий 53,3307,66,3205</w:t>
            </w:r>
          </w:p>
        </w:tc>
        <w:tc>
          <w:tcPr>
            <w:tcW w:w="708" w:type="dxa"/>
            <w:tcBorders>
              <w:left w:val="single" w:sz="4" w:space="0" w:color="000000"/>
              <w:bottom w:val="single" w:sz="4" w:space="0" w:color="000000"/>
            </w:tcBorders>
            <w:shd w:val="clear" w:color="auto" w:fill="FFFFFF"/>
          </w:tcPr>
          <w:p w14:paraId="2D57DB7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E8BF5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A52EDB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5A77BD7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3EAC221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6CA5D95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18F2BB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5DFD4F4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95C999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568</w:t>
            </w:r>
          </w:p>
        </w:tc>
        <w:tc>
          <w:tcPr>
            <w:tcW w:w="7142" w:type="dxa"/>
            <w:tcBorders>
              <w:left w:val="single" w:sz="4" w:space="0" w:color="000000"/>
              <w:bottom w:val="single" w:sz="4" w:space="0" w:color="000000"/>
            </w:tcBorders>
            <w:shd w:val="clear" w:color="auto" w:fill="FFFFFF"/>
          </w:tcPr>
          <w:p w14:paraId="307CF2E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главный 3307 б/бачка</w:t>
            </w:r>
          </w:p>
        </w:tc>
        <w:tc>
          <w:tcPr>
            <w:tcW w:w="708" w:type="dxa"/>
            <w:tcBorders>
              <w:left w:val="single" w:sz="4" w:space="0" w:color="000000"/>
              <w:bottom w:val="single" w:sz="4" w:space="0" w:color="000000"/>
            </w:tcBorders>
            <w:shd w:val="clear" w:color="auto" w:fill="FFFFFF"/>
          </w:tcPr>
          <w:p w14:paraId="448022F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2CB739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21F4C3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5 400,00</w:t>
            </w:r>
          </w:p>
        </w:tc>
        <w:tc>
          <w:tcPr>
            <w:tcW w:w="1184" w:type="dxa"/>
            <w:tcBorders>
              <w:left w:val="single" w:sz="4" w:space="0" w:color="000000"/>
              <w:bottom w:val="single" w:sz="4" w:space="0" w:color="000000"/>
            </w:tcBorders>
            <w:shd w:val="clear" w:color="auto" w:fill="FFFFFF"/>
            <w:vAlign w:val="center"/>
          </w:tcPr>
          <w:p w14:paraId="15BBAF5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5 670,00</w:t>
            </w:r>
          </w:p>
        </w:tc>
        <w:tc>
          <w:tcPr>
            <w:tcW w:w="1135" w:type="dxa"/>
            <w:tcBorders>
              <w:left w:val="single" w:sz="4" w:space="0" w:color="000000"/>
              <w:bottom w:val="single" w:sz="4" w:space="0" w:color="000000"/>
            </w:tcBorders>
            <w:shd w:val="clear" w:color="auto" w:fill="FFFFFF"/>
            <w:vAlign w:val="center"/>
          </w:tcPr>
          <w:p w14:paraId="5C41EFB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5 778,00</w:t>
            </w:r>
          </w:p>
        </w:tc>
        <w:tc>
          <w:tcPr>
            <w:tcW w:w="1139" w:type="dxa"/>
            <w:tcBorders>
              <w:left w:val="single" w:sz="4" w:space="0" w:color="000000"/>
              <w:bottom w:val="single" w:sz="4" w:space="0" w:color="000000"/>
            </w:tcBorders>
            <w:shd w:val="clear" w:color="auto" w:fill="FFFFFF"/>
            <w:vAlign w:val="center"/>
          </w:tcPr>
          <w:p w14:paraId="68966D9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5 616,00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DF7FE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5 616,00</w:t>
            </w:r>
          </w:p>
        </w:tc>
      </w:tr>
      <w:tr w:rsidR="00297A27" w:rsidRPr="00297A27" w14:paraId="432A63A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9D63E7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569</w:t>
            </w:r>
          </w:p>
        </w:tc>
        <w:tc>
          <w:tcPr>
            <w:tcW w:w="7142" w:type="dxa"/>
            <w:tcBorders>
              <w:left w:val="single" w:sz="4" w:space="0" w:color="000000"/>
              <w:bottom w:val="single" w:sz="4" w:space="0" w:color="000000"/>
            </w:tcBorders>
            <w:shd w:val="clear" w:color="auto" w:fill="FFFFFF"/>
          </w:tcPr>
          <w:p w14:paraId="0B272A8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главный 3309 АБС</w:t>
            </w:r>
          </w:p>
        </w:tc>
        <w:tc>
          <w:tcPr>
            <w:tcW w:w="708" w:type="dxa"/>
            <w:tcBorders>
              <w:left w:val="single" w:sz="4" w:space="0" w:color="000000"/>
              <w:bottom w:val="single" w:sz="4" w:space="0" w:color="000000"/>
            </w:tcBorders>
            <w:shd w:val="clear" w:color="auto" w:fill="FFFFFF"/>
          </w:tcPr>
          <w:p w14:paraId="7896777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F712F6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435285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6 100,00</w:t>
            </w:r>
          </w:p>
        </w:tc>
        <w:tc>
          <w:tcPr>
            <w:tcW w:w="1184" w:type="dxa"/>
            <w:tcBorders>
              <w:left w:val="single" w:sz="4" w:space="0" w:color="000000"/>
              <w:bottom w:val="single" w:sz="4" w:space="0" w:color="000000"/>
            </w:tcBorders>
            <w:shd w:val="clear" w:color="auto" w:fill="FFFFFF"/>
            <w:vAlign w:val="center"/>
          </w:tcPr>
          <w:p w14:paraId="365A41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6 405,00</w:t>
            </w:r>
          </w:p>
        </w:tc>
        <w:tc>
          <w:tcPr>
            <w:tcW w:w="1135" w:type="dxa"/>
            <w:tcBorders>
              <w:left w:val="single" w:sz="4" w:space="0" w:color="000000"/>
              <w:bottom w:val="single" w:sz="4" w:space="0" w:color="000000"/>
            </w:tcBorders>
            <w:shd w:val="clear" w:color="auto" w:fill="FFFFFF"/>
            <w:vAlign w:val="center"/>
          </w:tcPr>
          <w:p w14:paraId="3F8A75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6 527,00</w:t>
            </w:r>
          </w:p>
        </w:tc>
        <w:tc>
          <w:tcPr>
            <w:tcW w:w="1139" w:type="dxa"/>
            <w:tcBorders>
              <w:left w:val="single" w:sz="4" w:space="0" w:color="000000"/>
              <w:bottom w:val="single" w:sz="4" w:space="0" w:color="000000"/>
            </w:tcBorders>
            <w:shd w:val="clear" w:color="auto" w:fill="FFFFFF"/>
            <w:vAlign w:val="center"/>
          </w:tcPr>
          <w:p w14:paraId="3DB7C0F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6 344,00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D72AB8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6 344,00</w:t>
            </w:r>
          </w:p>
        </w:tc>
      </w:tr>
      <w:tr w:rsidR="00297A27" w:rsidRPr="00297A27" w14:paraId="42B8A282"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C3DFE2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570</w:t>
            </w:r>
          </w:p>
        </w:tc>
        <w:tc>
          <w:tcPr>
            <w:tcW w:w="7142" w:type="dxa"/>
            <w:tcBorders>
              <w:left w:val="single" w:sz="4" w:space="0" w:color="000000"/>
              <w:bottom w:val="single" w:sz="4" w:space="0" w:color="000000"/>
            </w:tcBorders>
            <w:shd w:val="clear" w:color="auto" w:fill="FFFFFF"/>
          </w:tcPr>
          <w:p w14:paraId="014CA52C"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задний 3307</w:t>
            </w:r>
          </w:p>
        </w:tc>
        <w:tc>
          <w:tcPr>
            <w:tcW w:w="708" w:type="dxa"/>
            <w:tcBorders>
              <w:left w:val="single" w:sz="4" w:space="0" w:color="000000"/>
              <w:bottom w:val="single" w:sz="4" w:space="0" w:color="000000"/>
            </w:tcBorders>
            <w:shd w:val="clear" w:color="auto" w:fill="FFFFFF"/>
          </w:tcPr>
          <w:p w14:paraId="74692B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1B7A9C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DF8B3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1 120,00</w:t>
            </w:r>
          </w:p>
        </w:tc>
        <w:tc>
          <w:tcPr>
            <w:tcW w:w="1184" w:type="dxa"/>
            <w:tcBorders>
              <w:left w:val="single" w:sz="4" w:space="0" w:color="000000"/>
              <w:bottom w:val="single" w:sz="4" w:space="0" w:color="000000"/>
            </w:tcBorders>
            <w:shd w:val="clear" w:color="auto" w:fill="FFFFFF"/>
            <w:vAlign w:val="center"/>
          </w:tcPr>
          <w:p w14:paraId="491578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1 176,00</w:t>
            </w:r>
          </w:p>
        </w:tc>
        <w:tc>
          <w:tcPr>
            <w:tcW w:w="1135" w:type="dxa"/>
            <w:tcBorders>
              <w:left w:val="single" w:sz="4" w:space="0" w:color="000000"/>
              <w:bottom w:val="single" w:sz="4" w:space="0" w:color="000000"/>
            </w:tcBorders>
            <w:shd w:val="clear" w:color="auto" w:fill="FFFFFF"/>
            <w:vAlign w:val="center"/>
          </w:tcPr>
          <w:p w14:paraId="57AFCDE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1 198,40</w:t>
            </w:r>
          </w:p>
        </w:tc>
        <w:tc>
          <w:tcPr>
            <w:tcW w:w="1139" w:type="dxa"/>
            <w:tcBorders>
              <w:left w:val="single" w:sz="4" w:space="0" w:color="000000"/>
              <w:bottom w:val="single" w:sz="4" w:space="0" w:color="000000"/>
            </w:tcBorders>
            <w:shd w:val="clear" w:color="auto" w:fill="FFFFFF"/>
            <w:vAlign w:val="center"/>
          </w:tcPr>
          <w:p w14:paraId="0E7A1C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1 164,80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DAF22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1 164,80</w:t>
            </w:r>
          </w:p>
        </w:tc>
      </w:tr>
      <w:tr w:rsidR="00297A27" w:rsidRPr="00297A27" w14:paraId="2F1EA79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03F31C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571</w:t>
            </w:r>
          </w:p>
        </w:tc>
        <w:tc>
          <w:tcPr>
            <w:tcW w:w="7142" w:type="dxa"/>
            <w:tcBorders>
              <w:left w:val="single" w:sz="4" w:space="0" w:color="000000"/>
              <w:bottom w:val="single" w:sz="4" w:space="0" w:color="000000"/>
            </w:tcBorders>
            <w:shd w:val="clear" w:color="auto" w:fill="FFFFFF"/>
          </w:tcPr>
          <w:p w14:paraId="5364EC3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передний 3307,53,4301</w:t>
            </w:r>
          </w:p>
        </w:tc>
        <w:tc>
          <w:tcPr>
            <w:tcW w:w="708" w:type="dxa"/>
            <w:tcBorders>
              <w:left w:val="single" w:sz="4" w:space="0" w:color="000000"/>
              <w:bottom w:val="single" w:sz="4" w:space="0" w:color="000000"/>
            </w:tcBorders>
            <w:shd w:val="clear" w:color="auto" w:fill="FFFFFF"/>
          </w:tcPr>
          <w:p w14:paraId="61C5F24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1ECB63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117DB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950,00</w:t>
            </w:r>
          </w:p>
        </w:tc>
        <w:tc>
          <w:tcPr>
            <w:tcW w:w="1184" w:type="dxa"/>
            <w:tcBorders>
              <w:left w:val="single" w:sz="4" w:space="0" w:color="000000"/>
              <w:bottom w:val="single" w:sz="4" w:space="0" w:color="000000"/>
            </w:tcBorders>
            <w:shd w:val="clear" w:color="auto" w:fill="FFFFFF"/>
            <w:vAlign w:val="center"/>
          </w:tcPr>
          <w:p w14:paraId="3B5A6C6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997,50</w:t>
            </w:r>
          </w:p>
        </w:tc>
        <w:tc>
          <w:tcPr>
            <w:tcW w:w="1135" w:type="dxa"/>
            <w:tcBorders>
              <w:left w:val="single" w:sz="4" w:space="0" w:color="000000"/>
              <w:bottom w:val="single" w:sz="4" w:space="0" w:color="000000"/>
            </w:tcBorders>
            <w:shd w:val="clear" w:color="auto" w:fill="FFFFFF"/>
            <w:vAlign w:val="center"/>
          </w:tcPr>
          <w:p w14:paraId="16FC8D8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1 016,50</w:t>
            </w:r>
          </w:p>
        </w:tc>
        <w:tc>
          <w:tcPr>
            <w:tcW w:w="1139" w:type="dxa"/>
            <w:tcBorders>
              <w:left w:val="single" w:sz="4" w:space="0" w:color="000000"/>
              <w:bottom w:val="single" w:sz="4" w:space="0" w:color="000000"/>
            </w:tcBorders>
            <w:shd w:val="clear" w:color="auto" w:fill="FFFFFF"/>
            <w:vAlign w:val="center"/>
          </w:tcPr>
          <w:p w14:paraId="71CEF23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2E6D2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988,00</w:t>
            </w:r>
          </w:p>
        </w:tc>
      </w:tr>
      <w:tr w:rsidR="00297A27" w:rsidRPr="00297A27" w14:paraId="2C5CB040"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6113D8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572</w:t>
            </w:r>
          </w:p>
        </w:tc>
        <w:tc>
          <w:tcPr>
            <w:tcW w:w="7142" w:type="dxa"/>
            <w:tcBorders>
              <w:left w:val="single" w:sz="4" w:space="0" w:color="000000"/>
              <w:bottom w:val="single" w:sz="4" w:space="0" w:color="000000"/>
            </w:tcBorders>
            <w:shd w:val="clear" w:color="auto" w:fill="FFFFFF"/>
          </w:tcPr>
          <w:p w14:paraId="1E732C4E"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Цилиндр тормозной передний с АБС (3307,3309</w:t>
            </w:r>
          </w:p>
        </w:tc>
        <w:tc>
          <w:tcPr>
            <w:tcW w:w="708" w:type="dxa"/>
            <w:tcBorders>
              <w:left w:val="single" w:sz="4" w:space="0" w:color="000000"/>
              <w:bottom w:val="single" w:sz="4" w:space="0" w:color="000000"/>
            </w:tcBorders>
            <w:shd w:val="clear" w:color="auto" w:fill="FFFFFF"/>
          </w:tcPr>
          <w:p w14:paraId="43777D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A0D2D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693E6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2 020,00</w:t>
            </w:r>
          </w:p>
        </w:tc>
        <w:tc>
          <w:tcPr>
            <w:tcW w:w="1184" w:type="dxa"/>
            <w:tcBorders>
              <w:left w:val="single" w:sz="4" w:space="0" w:color="000000"/>
              <w:bottom w:val="single" w:sz="4" w:space="0" w:color="000000"/>
            </w:tcBorders>
            <w:shd w:val="clear" w:color="auto" w:fill="FFFFFF"/>
            <w:vAlign w:val="center"/>
          </w:tcPr>
          <w:p w14:paraId="32F3BA5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2 121,00</w:t>
            </w:r>
          </w:p>
        </w:tc>
        <w:tc>
          <w:tcPr>
            <w:tcW w:w="1135" w:type="dxa"/>
            <w:tcBorders>
              <w:left w:val="single" w:sz="4" w:space="0" w:color="000000"/>
              <w:bottom w:val="single" w:sz="4" w:space="0" w:color="000000"/>
            </w:tcBorders>
            <w:shd w:val="clear" w:color="auto" w:fill="FFFFFF"/>
            <w:vAlign w:val="center"/>
          </w:tcPr>
          <w:p w14:paraId="4B40D7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2 161,40</w:t>
            </w:r>
          </w:p>
        </w:tc>
        <w:tc>
          <w:tcPr>
            <w:tcW w:w="1139" w:type="dxa"/>
            <w:tcBorders>
              <w:left w:val="single" w:sz="4" w:space="0" w:color="000000"/>
              <w:bottom w:val="single" w:sz="4" w:space="0" w:color="000000"/>
            </w:tcBorders>
            <w:shd w:val="clear" w:color="auto" w:fill="FFFFFF"/>
            <w:vAlign w:val="center"/>
          </w:tcPr>
          <w:p w14:paraId="11991E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2 100,80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A3F60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2 100,80</w:t>
            </w:r>
          </w:p>
        </w:tc>
      </w:tr>
      <w:tr w:rsidR="00297A27" w:rsidRPr="00297A27" w14:paraId="09EC9CF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AE24CC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573</w:t>
            </w:r>
          </w:p>
        </w:tc>
        <w:tc>
          <w:tcPr>
            <w:tcW w:w="7142" w:type="dxa"/>
            <w:tcBorders>
              <w:left w:val="single" w:sz="4" w:space="0" w:color="000000"/>
              <w:bottom w:val="single" w:sz="4" w:space="0" w:color="000000"/>
            </w:tcBorders>
            <w:shd w:val="clear" w:color="auto" w:fill="FFFFFF"/>
          </w:tcPr>
          <w:p w14:paraId="56A8841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Цилиндр тормозной передний с АБС (3307,3309) </w:t>
            </w:r>
          </w:p>
        </w:tc>
        <w:tc>
          <w:tcPr>
            <w:tcW w:w="708" w:type="dxa"/>
            <w:tcBorders>
              <w:left w:val="single" w:sz="4" w:space="0" w:color="000000"/>
              <w:bottom w:val="single" w:sz="4" w:space="0" w:color="000000"/>
            </w:tcBorders>
            <w:shd w:val="clear" w:color="auto" w:fill="FFFFFF"/>
          </w:tcPr>
          <w:p w14:paraId="19DFAAA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34A211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4898405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2 700,00</w:t>
            </w:r>
          </w:p>
        </w:tc>
        <w:tc>
          <w:tcPr>
            <w:tcW w:w="1184" w:type="dxa"/>
            <w:tcBorders>
              <w:left w:val="single" w:sz="4" w:space="0" w:color="000000"/>
              <w:bottom w:val="single" w:sz="4" w:space="0" w:color="000000"/>
            </w:tcBorders>
            <w:shd w:val="clear" w:color="auto" w:fill="FFFFFF"/>
            <w:vAlign w:val="center"/>
          </w:tcPr>
          <w:p w14:paraId="13EA37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2 835,00</w:t>
            </w:r>
          </w:p>
        </w:tc>
        <w:tc>
          <w:tcPr>
            <w:tcW w:w="1135" w:type="dxa"/>
            <w:tcBorders>
              <w:left w:val="single" w:sz="4" w:space="0" w:color="000000"/>
              <w:bottom w:val="single" w:sz="4" w:space="0" w:color="000000"/>
            </w:tcBorders>
            <w:shd w:val="clear" w:color="auto" w:fill="FFFFFF"/>
            <w:vAlign w:val="center"/>
          </w:tcPr>
          <w:p w14:paraId="1B6DA10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2 889,00</w:t>
            </w:r>
          </w:p>
        </w:tc>
        <w:tc>
          <w:tcPr>
            <w:tcW w:w="1139" w:type="dxa"/>
            <w:tcBorders>
              <w:left w:val="single" w:sz="4" w:space="0" w:color="000000"/>
              <w:bottom w:val="single" w:sz="4" w:space="0" w:color="000000"/>
            </w:tcBorders>
            <w:shd w:val="clear" w:color="auto" w:fill="FFFFFF"/>
            <w:vAlign w:val="center"/>
          </w:tcPr>
          <w:p w14:paraId="57C672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7311B8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2 808,00</w:t>
            </w:r>
          </w:p>
        </w:tc>
      </w:tr>
      <w:tr w:rsidR="00297A27" w:rsidRPr="00297A27" w14:paraId="7391E3D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54F9F6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574</w:t>
            </w:r>
          </w:p>
        </w:tc>
        <w:tc>
          <w:tcPr>
            <w:tcW w:w="7142" w:type="dxa"/>
            <w:tcBorders>
              <w:left w:val="single" w:sz="4" w:space="0" w:color="000000"/>
              <w:bottom w:val="single" w:sz="4" w:space="0" w:color="000000"/>
            </w:tcBorders>
            <w:shd w:val="clear" w:color="auto" w:fill="FFFFFF"/>
          </w:tcPr>
          <w:p w14:paraId="6AA3182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Шестерня КОМ дизель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ведущ</w:t>
            </w:r>
            <w:proofErr w:type="spellEnd"/>
            <w:r w:rsidRPr="00297A27">
              <w:rPr>
                <w:rFonts w:ascii="Times New Roman" w:eastAsia="Times New Roman" w:hAnsi="Times New Roman" w:cs="Times New Roman"/>
                <w:color w:val="00000A"/>
                <w:kern w:val="1"/>
                <w:sz w:val="20"/>
                <w:szCs w:val="20"/>
                <w:lang w:eastAsia="zh-CN"/>
                <w14:ligatures w14:val="none"/>
              </w:rPr>
              <w:t>.(</w:t>
            </w:r>
            <w:proofErr w:type="gramEnd"/>
            <w:r w:rsidRPr="00297A27">
              <w:rPr>
                <w:rFonts w:ascii="Times New Roman" w:eastAsia="Times New Roman" w:hAnsi="Times New Roman" w:cs="Times New Roman"/>
                <w:color w:val="00000A"/>
                <w:kern w:val="1"/>
                <w:sz w:val="20"/>
                <w:szCs w:val="20"/>
                <w:lang w:eastAsia="zh-CN"/>
                <w14:ligatures w14:val="none"/>
              </w:rPr>
              <w:t xml:space="preserve">22 зуб.) </w:t>
            </w:r>
            <w:proofErr w:type="spellStart"/>
            <w:r w:rsidRPr="00297A27">
              <w:rPr>
                <w:rFonts w:ascii="Times New Roman" w:eastAsia="Times New Roman" w:hAnsi="Times New Roman" w:cs="Times New Roman"/>
                <w:color w:val="00000A"/>
                <w:kern w:val="1"/>
                <w:sz w:val="20"/>
                <w:szCs w:val="20"/>
                <w:lang w:eastAsia="zh-CN"/>
                <w14:ligatures w14:val="none"/>
              </w:rPr>
              <w:t>одинарн</w:t>
            </w:r>
            <w:proofErr w:type="spellEnd"/>
            <w:r w:rsidRPr="00297A27">
              <w:rPr>
                <w:rFonts w:ascii="Times New Roman" w:eastAsia="Times New Roman" w:hAnsi="Times New Roman" w:cs="Times New Roman"/>
                <w:color w:val="00000A"/>
                <w:kern w:val="1"/>
                <w:sz w:val="20"/>
                <w:szCs w:val="20"/>
                <w:lang w:eastAsia="zh-CN"/>
                <w14:ligatures w14:val="none"/>
              </w:rPr>
              <w:t>. зуб прямой</w:t>
            </w:r>
          </w:p>
        </w:tc>
        <w:tc>
          <w:tcPr>
            <w:tcW w:w="708" w:type="dxa"/>
            <w:tcBorders>
              <w:left w:val="single" w:sz="4" w:space="0" w:color="000000"/>
              <w:bottom w:val="single" w:sz="4" w:space="0" w:color="000000"/>
            </w:tcBorders>
            <w:shd w:val="clear" w:color="auto" w:fill="FFFFFF"/>
          </w:tcPr>
          <w:p w14:paraId="0DE31D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CDFAB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BBBD92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2 150,00</w:t>
            </w:r>
          </w:p>
        </w:tc>
        <w:tc>
          <w:tcPr>
            <w:tcW w:w="1184" w:type="dxa"/>
            <w:tcBorders>
              <w:left w:val="single" w:sz="4" w:space="0" w:color="000000"/>
              <w:bottom w:val="single" w:sz="4" w:space="0" w:color="000000"/>
            </w:tcBorders>
            <w:shd w:val="clear" w:color="auto" w:fill="FFFFFF"/>
            <w:vAlign w:val="center"/>
          </w:tcPr>
          <w:p w14:paraId="4085A24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2 257,50</w:t>
            </w:r>
          </w:p>
        </w:tc>
        <w:tc>
          <w:tcPr>
            <w:tcW w:w="1135" w:type="dxa"/>
            <w:tcBorders>
              <w:left w:val="single" w:sz="4" w:space="0" w:color="000000"/>
              <w:bottom w:val="single" w:sz="4" w:space="0" w:color="000000"/>
            </w:tcBorders>
            <w:shd w:val="clear" w:color="auto" w:fill="FFFFFF"/>
            <w:vAlign w:val="center"/>
          </w:tcPr>
          <w:p w14:paraId="61AE543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2 300,50</w:t>
            </w:r>
          </w:p>
        </w:tc>
        <w:tc>
          <w:tcPr>
            <w:tcW w:w="1139" w:type="dxa"/>
            <w:tcBorders>
              <w:left w:val="single" w:sz="4" w:space="0" w:color="000000"/>
              <w:bottom w:val="single" w:sz="4" w:space="0" w:color="000000"/>
            </w:tcBorders>
            <w:shd w:val="clear" w:color="auto" w:fill="FFFFFF"/>
            <w:vAlign w:val="center"/>
          </w:tcPr>
          <w:p w14:paraId="77E233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2 236,00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BD4F39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2 236,00</w:t>
            </w:r>
          </w:p>
        </w:tc>
      </w:tr>
      <w:tr w:rsidR="00297A27" w:rsidRPr="00297A27" w14:paraId="622AE91C"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DF605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575</w:t>
            </w:r>
          </w:p>
        </w:tc>
        <w:tc>
          <w:tcPr>
            <w:tcW w:w="7142" w:type="dxa"/>
            <w:tcBorders>
              <w:left w:val="single" w:sz="4" w:space="0" w:color="000000"/>
              <w:bottom w:val="single" w:sz="4" w:space="0" w:color="000000"/>
            </w:tcBorders>
            <w:shd w:val="clear" w:color="auto" w:fill="FFFFFF"/>
          </w:tcPr>
          <w:p w14:paraId="1A80A9E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Шкворень ГАЗ-53 поворотного кулака в сб. УСИЛ К-т</w:t>
            </w:r>
          </w:p>
        </w:tc>
        <w:tc>
          <w:tcPr>
            <w:tcW w:w="708" w:type="dxa"/>
            <w:tcBorders>
              <w:left w:val="single" w:sz="4" w:space="0" w:color="000000"/>
              <w:bottom w:val="single" w:sz="4" w:space="0" w:color="000000"/>
            </w:tcBorders>
            <w:shd w:val="clear" w:color="auto" w:fill="FFFFFF"/>
          </w:tcPr>
          <w:p w14:paraId="5503B0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tcPr>
          <w:p w14:paraId="098E83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B46CC8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2 200,00</w:t>
            </w:r>
          </w:p>
        </w:tc>
        <w:tc>
          <w:tcPr>
            <w:tcW w:w="1184" w:type="dxa"/>
            <w:tcBorders>
              <w:left w:val="single" w:sz="4" w:space="0" w:color="000000"/>
              <w:bottom w:val="single" w:sz="4" w:space="0" w:color="000000"/>
            </w:tcBorders>
            <w:shd w:val="clear" w:color="auto" w:fill="FFFFFF"/>
            <w:vAlign w:val="center"/>
          </w:tcPr>
          <w:p w14:paraId="262187C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2 310,00</w:t>
            </w:r>
          </w:p>
        </w:tc>
        <w:tc>
          <w:tcPr>
            <w:tcW w:w="1135" w:type="dxa"/>
            <w:tcBorders>
              <w:left w:val="single" w:sz="4" w:space="0" w:color="000000"/>
              <w:bottom w:val="single" w:sz="4" w:space="0" w:color="000000"/>
            </w:tcBorders>
            <w:shd w:val="clear" w:color="auto" w:fill="FFFFFF"/>
            <w:vAlign w:val="center"/>
          </w:tcPr>
          <w:p w14:paraId="6F6389C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2 354,00</w:t>
            </w:r>
          </w:p>
        </w:tc>
        <w:tc>
          <w:tcPr>
            <w:tcW w:w="1139" w:type="dxa"/>
            <w:tcBorders>
              <w:left w:val="single" w:sz="4" w:space="0" w:color="000000"/>
              <w:bottom w:val="single" w:sz="4" w:space="0" w:color="000000"/>
            </w:tcBorders>
            <w:shd w:val="clear" w:color="auto" w:fill="FFFFFF"/>
            <w:vAlign w:val="center"/>
          </w:tcPr>
          <w:p w14:paraId="58A8997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2 288,00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57152B4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2 288,00</w:t>
            </w:r>
          </w:p>
        </w:tc>
      </w:tr>
      <w:tr w:rsidR="00297A27" w:rsidRPr="00297A27" w14:paraId="4EC0D373"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33DC398"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576</w:t>
            </w:r>
          </w:p>
        </w:tc>
        <w:tc>
          <w:tcPr>
            <w:tcW w:w="7142" w:type="dxa"/>
            <w:tcBorders>
              <w:left w:val="single" w:sz="4" w:space="0" w:color="000000"/>
              <w:bottom w:val="single" w:sz="4" w:space="0" w:color="000000"/>
            </w:tcBorders>
            <w:shd w:val="clear" w:color="auto" w:fill="FFFFFF"/>
          </w:tcPr>
          <w:p w14:paraId="138571B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Шкив коленвала Д 245 Е-2</w:t>
            </w:r>
          </w:p>
        </w:tc>
        <w:tc>
          <w:tcPr>
            <w:tcW w:w="708" w:type="dxa"/>
            <w:tcBorders>
              <w:left w:val="single" w:sz="4" w:space="0" w:color="000000"/>
              <w:bottom w:val="single" w:sz="4" w:space="0" w:color="000000"/>
            </w:tcBorders>
            <w:shd w:val="clear" w:color="auto" w:fill="FFFFFF"/>
          </w:tcPr>
          <w:p w14:paraId="016754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7412BAF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D9AAAA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9 045,00</w:t>
            </w:r>
          </w:p>
        </w:tc>
        <w:tc>
          <w:tcPr>
            <w:tcW w:w="1184" w:type="dxa"/>
            <w:tcBorders>
              <w:left w:val="single" w:sz="4" w:space="0" w:color="000000"/>
              <w:bottom w:val="single" w:sz="4" w:space="0" w:color="000000"/>
            </w:tcBorders>
            <w:shd w:val="clear" w:color="auto" w:fill="FFFFFF"/>
            <w:vAlign w:val="center"/>
          </w:tcPr>
          <w:p w14:paraId="0191E5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9 497,25</w:t>
            </w:r>
          </w:p>
        </w:tc>
        <w:tc>
          <w:tcPr>
            <w:tcW w:w="1135" w:type="dxa"/>
            <w:tcBorders>
              <w:left w:val="single" w:sz="4" w:space="0" w:color="000000"/>
              <w:bottom w:val="single" w:sz="4" w:space="0" w:color="000000"/>
            </w:tcBorders>
            <w:shd w:val="clear" w:color="auto" w:fill="FFFFFF"/>
            <w:vAlign w:val="center"/>
          </w:tcPr>
          <w:p w14:paraId="551273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9 678,15</w:t>
            </w:r>
          </w:p>
        </w:tc>
        <w:tc>
          <w:tcPr>
            <w:tcW w:w="1139" w:type="dxa"/>
            <w:tcBorders>
              <w:left w:val="single" w:sz="4" w:space="0" w:color="000000"/>
              <w:bottom w:val="single" w:sz="4" w:space="0" w:color="000000"/>
            </w:tcBorders>
            <w:shd w:val="clear" w:color="auto" w:fill="FFFFFF"/>
            <w:vAlign w:val="center"/>
          </w:tcPr>
          <w:p w14:paraId="3FF141A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9 406,80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56FD8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9 406,80</w:t>
            </w:r>
          </w:p>
        </w:tc>
      </w:tr>
      <w:tr w:rsidR="00297A27" w:rsidRPr="00297A27" w14:paraId="4F7C5FE9"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67CC35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577</w:t>
            </w:r>
          </w:p>
        </w:tc>
        <w:tc>
          <w:tcPr>
            <w:tcW w:w="7142" w:type="dxa"/>
            <w:tcBorders>
              <w:left w:val="single" w:sz="4" w:space="0" w:color="000000"/>
              <w:bottom w:val="single" w:sz="4" w:space="0" w:color="000000"/>
            </w:tcBorders>
            <w:shd w:val="clear" w:color="auto" w:fill="FFFFFF"/>
          </w:tcPr>
          <w:p w14:paraId="0B5F7F6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Шкив компрессора 3307, 3308, 66</w:t>
            </w:r>
          </w:p>
        </w:tc>
        <w:tc>
          <w:tcPr>
            <w:tcW w:w="708" w:type="dxa"/>
            <w:tcBorders>
              <w:left w:val="single" w:sz="4" w:space="0" w:color="000000"/>
              <w:bottom w:val="single" w:sz="4" w:space="0" w:color="000000"/>
            </w:tcBorders>
            <w:shd w:val="clear" w:color="auto" w:fill="FFFFFF"/>
          </w:tcPr>
          <w:p w14:paraId="69A885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1068C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35994E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850,00</w:t>
            </w:r>
          </w:p>
        </w:tc>
        <w:tc>
          <w:tcPr>
            <w:tcW w:w="1184" w:type="dxa"/>
            <w:tcBorders>
              <w:left w:val="single" w:sz="4" w:space="0" w:color="000000"/>
              <w:bottom w:val="single" w:sz="4" w:space="0" w:color="000000"/>
            </w:tcBorders>
            <w:shd w:val="clear" w:color="auto" w:fill="FFFFFF"/>
            <w:vAlign w:val="center"/>
          </w:tcPr>
          <w:p w14:paraId="4EB220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892,50</w:t>
            </w:r>
          </w:p>
        </w:tc>
        <w:tc>
          <w:tcPr>
            <w:tcW w:w="1135" w:type="dxa"/>
            <w:tcBorders>
              <w:left w:val="single" w:sz="4" w:space="0" w:color="000000"/>
              <w:bottom w:val="single" w:sz="4" w:space="0" w:color="000000"/>
            </w:tcBorders>
            <w:shd w:val="clear" w:color="auto" w:fill="FFFFFF"/>
            <w:vAlign w:val="center"/>
          </w:tcPr>
          <w:p w14:paraId="22A36D1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909,50</w:t>
            </w:r>
          </w:p>
        </w:tc>
        <w:tc>
          <w:tcPr>
            <w:tcW w:w="1139" w:type="dxa"/>
            <w:tcBorders>
              <w:left w:val="single" w:sz="4" w:space="0" w:color="000000"/>
              <w:bottom w:val="single" w:sz="4" w:space="0" w:color="000000"/>
            </w:tcBorders>
            <w:shd w:val="clear" w:color="auto" w:fill="FFFFFF"/>
            <w:vAlign w:val="center"/>
          </w:tcPr>
          <w:p w14:paraId="729DDF8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884,00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D9530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884,00</w:t>
            </w:r>
          </w:p>
        </w:tc>
      </w:tr>
      <w:tr w:rsidR="00297A27" w:rsidRPr="00297A27" w14:paraId="5E0E6847"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71785AE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578</w:t>
            </w:r>
          </w:p>
        </w:tc>
        <w:tc>
          <w:tcPr>
            <w:tcW w:w="7142" w:type="dxa"/>
            <w:tcBorders>
              <w:left w:val="single" w:sz="4" w:space="0" w:color="000000"/>
              <w:bottom w:val="single" w:sz="4" w:space="0" w:color="000000"/>
            </w:tcBorders>
            <w:shd w:val="clear" w:color="auto" w:fill="FFFFFF"/>
          </w:tcPr>
          <w:p w14:paraId="3143B0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3308 вакуумного насоса</w:t>
            </w:r>
          </w:p>
        </w:tc>
        <w:tc>
          <w:tcPr>
            <w:tcW w:w="708" w:type="dxa"/>
            <w:tcBorders>
              <w:left w:val="single" w:sz="4" w:space="0" w:color="000000"/>
              <w:bottom w:val="single" w:sz="4" w:space="0" w:color="000000"/>
            </w:tcBorders>
            <w:shd w:val="clear" w:color="auto" w:fill="FFFFFF"/>
          </w:tcPr>
          <w:p w14:paraId="0CCC5AF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6CB85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8C9DD6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2 240,00</w:t>
            </w:r>
          </w:p>
        </w:tc>
        <w:tc>
          <w:tcPr>
            <w:tcW w:w="1184" w:type="dxa"/>
            <w:tcBorders>
              <w:left w:val="single" w:sz="4" w:space="0" w:color="000000"/>
              <w:bottom w:val="single" w:sz="4" w:space="0" w:color="000000"/>
            </w:tcBorders>
            <w:shd w:val="clear" w:color="auto" w:fill="FFFFFF"/>
            <w:vAlign w:val="center"/>
          </w:tcPr>
          <w:p w14:paraId="133F33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2 352,00</w:t>
            </w:r>
          </w:p>
        </w:tc>
        <w:tc>
          <w:tcPr>
            <w:tcW w:w="1135" w:type="dxa"/>
            <w:tcBorders>
              <w:left w:val="single" w:sz="4" w:space="0" w:color="000000"/>
              <w:bottom w:val="single" w:sz="4" w:space="0" w:color="000000"/>
            </w:tcBorders>
            <w:shd w:val="clear" w:color="auto" w:fill="FFFFFF"/>
            <w:vAlign w:val="center"/>
          </w:tcPr>
          <w:p w14:paraId="7AB202B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2 396,80</w:t>
            </w:r>
          </w:p>
        </w:tc>
        <w:tc>
          <w:tcPr>
            <w:tcW w:w="1139" w:type="dxa"/>
            <w:tcBorders>
              <w:left w:val="single" w:sz="4" w:space="0" w:color="000000"/>
              <w:bottom w:val="single" w:sz="4" w:space="0" w:color="000000"/>
            </w:tcBorders>
            <w:shd w:val="clear" w:color="auto" w:fill="FFFFFF"/>
            <w:vAlign w:val="center"/>
          </w:tcPr>
          <w:p w14:paraId="1A1F849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2 329,60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62D973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2 329,60</w:t>
            </w:r>
          </w:p>
        </w:tc>
      </w:tr>
      <w:tr w:rsidR="00297A27" w:rsidRPr="00297A27" w14:paraId="6342FFD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9C34315"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579</w:t>
            </w:r>
          </w:p>
        </w:tc>
        <w:tc>
          <w:tcPr>
            <w:tcW w:w="7142" w:type="dxa"/>
            <w:tcBorders>
              <w:left w:val="single" w:sz="4" w:space="0" w:color="000000"/>
              <w:bottom w:val="single" w:sz="4" w:space="0" w:color="000000"/>
            </w:tcBorders>
            <w:shd w:val="clear" w:color="auto" w:fill="FFFFFF"/>
          </w:tcPr>
          <w:p w14:paraId="02F16DED"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3309 ГУР нагнетательный </w:t>
            </w:r>
          </w:p>
        </w:tc>
        <w:tc>
          <w:tcPr>
            <w:tcW w:w="708" w:type="dxa"/>
            <w:tcBorders>
              <w:left w:val="single" w:sz="4" w:space="0" w:color="000000"/>
              <w:bottom w:val="single" w:sz="4" w:space="0" w:color="000000"/>
            </w:tcBorders>
            <w:shd w:val="clear" w:color="auto" w:fill="FFFFFF"/>
          </w:tcPr>
          <w:p w14:paraId="0312C2C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1C780E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DA7D2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1 500,00</w:t>
            </w:r>
          </w:p>
        </w:tc>
        <w:tc>
          <w:tcPr>
            <w:tcW w:w="1184" w:type="dxa"/>
            <w:tcBorders>
              <w:left w:val="single" w:sz="4" w:space="0" w:color="000000"/>
              <w:bottom w:val="single" w:sz="4" w:space="0" w:color="000000"/>
            </w:tcBorders>
            <w:shd w:val="clear" w:color="auto" w:fill="FFFFFF"/>
            <w:vAlign w:val="center"/>
          </w:tcPr>
          <w:p w14:paraId="0A3FCB7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1 575,00</w:t>
            </w:r>
          </w:p>
        </w:tc>
        <w:tc>
          <w:tcPr>
            <w:tcW w:w="1135" w:type="dxa"/>
            <w:tcBorders>
              <w:left w:val="single" w:sz="4" w:space="0" w:color="000000"/>
              <w:bottom w:val="single" w:sz="4" w:space="0" w:color="000000"/>
            </w:tcBorders>
            <w:shd w:val="clear" w:color="auto" w:fill="FFFFFF"/>
            <w:vAlign w:val="center"/>
          </w:tcPr>
          <w:p w14:paraId="4C6D9C9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1 605,00</w:t>
            </w:r>
          </w:p>
        </w:tc>
        <w:tc>
          <w:tcPr>
            <w:tcW w:w="1139" w:type="dxa"/>
            <w:tcBorders>
              <w:left w:val="single" w:sz="4" w:space="0" w:color="000000"/>
              <w:bottom w:val="single" w:sz="4" w:space="0" w:color="000000"/>
            </w:tcBorders>
            <w:shd w:val="clear" w:color="auto" w:fill="FFFFFF"/>
            <w:vAlign w:val="center"/>
          </w:tcPr>
          <w:p w14:paraId="241D89E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40211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1 560,00</w:t>
            </w:r>
          </w:p>
        </w:tc>
      </w:tr>
      <w:tr w:rsidR="00297A27" w:rsidRPr="00297A27" w14:paraId="7B2BCB7E"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C5ED98B"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580</w:t>
            </w:r>
          </w:p>
        </w:tc>
        <w:tc>
          <w:tcPr>
            <w:tcW w:w="7142" w:type="dxa"/>
            <w:tcBorders>
              <w:left w:val="single" w:sz="4" w:space="0" w:color="000000"/>
              <w:bottom w:val="single" w:sz="4" w:space="0" w:color="000000"/>
            </w:tcBorders>
            <w:shd w:val="clear" w:color="auto" w:fill="FFFFFF"/>
          </w:tcPr>
          <w:p w14:paraId="7DCC6091"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3309 ГУР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сил.цил</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с </w:t>
            </w:r>
            <w:proofErr w:type="spellStart"/>
            <w:r w:rsidRPr="00297A27">
              <w:rPr>
                <w:rFonts w:ascii="Times New Roman" w:eastAsia="Times New Roman" w:hAnsi="Times New Roman" w:cs="Times New Roman"/>
                <w:color w:val="00000A"/>
                <w:kern w:val="1"/>
                <w:sz w:val="20"/>
                <w:szCs w:val="20"/>
                <w:lang w:eastAsia="zh-CN"/>
                <w14:ligatures w14:val="none"/>
              </w:rPr>
              <w:t>длинн</w:t>
            </w:r>
            <w:proofErr w:type="spellEnd"/>
            <w:r w:rsidRPr="00297A27">
              <w:rPr>
                <w:rFonts w:ascii="Times New Roman" w:eastAsia="Times New Roman" w:hAnsi="Times New Roman" w:cs="Times New Roman"/>
                <w:color w:val="00000A"/>
                <w:kern w:val="1"/>
                <w:sz w:val="20"/>
                <w:szCs w:val="20"/>
                <w:lang w:eastAsia="zh-CN"/>
                <w14:ligatures w14:val="none"/>
              </w:rPr>
              <w:t>. труб.</w:t>
            </w:r>
          </w:p>
        </w:tc>
        <w:tc>
          <w:tcPr>
            <w:tcW w:w="708" w:type="dxa"/>
            <w:tcBorders>
              <w:left w:val="single" w:sz="4" w:space="0" w:color="000000"/>
              <w:bottom w:val="single" w:sz="4" w:space="0" w:color="000000"/>
            </w:tcBorders>
            <w:shd w:val="clear" w:color="auto" w:fill="FFFFFF"/>
          </w:tcPr>
          <w:p w14:paraId="24A187E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3E83C4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5F5D5D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1BE99A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6BD80F7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5AD522B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3DA1970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0EC677A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5A2AACD0"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581</w:t>
            </w:r>
          </w:p>
        </w:tc>
        <w:tc>
          <w:tcPr>
            <w:tcW w:w="7142" w:type="dxa"/>
            <w:tcBorders>
              <w:left w:val="single" w:sz="4" w:space="0" w:color="000000"/>
              <w:bottom w:val="single" w:sz="4" w:space="0" w:color="000000"/>
            </w:tcBorders>
            <w:shd w:val="clear" w:color="auto" w:fill="FFFFFF"/>
          </w:tcPr>
          <w:p w14:paraId="32349422"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3309 ГУР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сил.цил</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xml:space="preserve">. с </w:t>
            </w:r>
            <w:proofErr w:type="spellStart"/>
            <w:r w:rsidRPr="00297A27">
              <w:rPr>
                <w:rFonts w:ascii="Times New Roman" w:eastAsia="Times New Roman" w:hAnsi="Times New Roman" w:cs="Times New Roman"/>
                <w:color w:val="00000A"/>
                <w:kern w:val="1"/>
                <w:sz w:val="20"/>
                <w:szCs w:val="20"/>
                <w:lang w:eastAsia="zh-CN"/>
                <w14:ligatures w14:val="none"/>
              </w:rPr>
              <w:t>длинн</w:t>
            </w:r>
            <w:proofErr w:type="spellEnd"/>
            <w:r w:rsidRPr="00297A27">
              <w:rPr>
                <w:rFonts w:ascii="Times New Roman" w:eastAsia="Times New Roman" w:hAnsi="Times New Roman" w:cs="Times New Roman"/>
                <w:color w:val="00000A"/>
                <w:kern w:val="1"/>
                <w:sz w:val="20"/>
                <w:szCs w:val="20"/>
                <w:lang w:eastAsia="zh-CN"/>
                <w14:ligatures w14:val="none"/>
              </w:rPr>
              <w:t>. труб.Е-4</w:t>
            </w:r>
          </w:p>
        </w:tc>
        <w:tc>
          <w:tcPr>
            <w:tcW w:w="708" w:type="dxa"/>
            <w:tcBorders>
              <w:left w:val="single" w:sz="4" w:space="0" w:color="000000"/>
              <w:bottom w:val="single" w:sz="4" w:space="0" w:color="000000"/>
            </w:tcBorders>
            <w:shd w:val="clear" w:color="auto" w:fill="FFFFFF"/>
          </w:tcPr>
          <w:p w14:paraId="2623BDC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4339A6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AB78D4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2 340,00</w:t>
            </w:r>
          </w:p>
        </w:tc>
        <w:tc>
          <w:tcPr>
            <w:tcW w:w="1184" w:type="dxa"/>
            <w:tcBorders>
              <w:left w:val="single" w:sz="4" w:space="0" w:color="000000"/>
              <w:bottom w:val="single" w:sz="4" w:space="0" w:color="000000"/>
            </w:tcBorders>
            <w:shd w:val="clear" w:color="auto" w:fill="FFFFFF"/>
            <w:vAlign w:val="center"/>
          </w:tcPr>
          <w:p w14:paraId="3EB4B70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2 457,00</w:t>
            </w:r>
          </w:p>
        </w:tc>
        <w:tc>
          <w:tcPr>
            <w:tcW w:w="1135" w:type="dxa"/>
            <w:tcBorders>
              <w:left w:val="single" w:sz="4" w:space="0" w:color="000000"/>
              <w:bottom w:val="single" w:sz="4" w:space="0" w:color="000000"/>
            </w:tcBorders>
            <w:shd w:val="clear" w:color="auto" w:fill="FFFFFF"/>
            <w:vAlign w:val="center"/>
          </w:tcPr>
          <w:p w14:paraId="35DEBBF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2 503,80</w:t>
            </w:r>
          </w:p>
        </w:tc>
        <w:tc>
          <w:tcPr>
            <w:tcW w:w="1139" w:type="dxa"/>
            <w:tcBorders>
              <w:left w:val="single" w:sz="4" w:space="0" w:color="000000"/>
              <w:bottom w:val="single" w:sz="4" w:space="0" w:color="000000"/>
            </w:tcBorders>
            <w:shd w:val="clear" w:color="auto" w:fill="FFFFFF"/>
            <w:vAlign w:val="center"/>
          </w:tcPr>
          <w:p w14:paraId="3CDE01E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2 433,60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BFC72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2 433,60</w:t>
            </w:r>
          </w:p>
        </w:tc>
      </w:tr>
      <w:tr w:rsidR="00297A27" w:rsidRPr="00297A27" w14:paraId="1633F7B1"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EE95AD2"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582</w:t>
            </w:r>
          </w:p>
        </w:tc>
        <w:tc>
          <w:tcPr>
            <w:tcW w:w="7142" w:type="dxa"/>
            <w:tcBorders>
              <w:left w:val="single" w:sz="4" w:space="0" w:color="000000"/>
              <w:bottom w:val="single" w:sz="4" w:space="0" w:color="000000"/>
            </w:tcBorders>
            <w:shd w:val="clear" w:color="auto" w:fill="FFFFFF"/>
          </w:tcPr>
          <w:p w14:paraId="094E0E9F"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3309 ГУР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сил.цил</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с кор. труб</w:t>
            </w:r>
          </w:p>
        </w:tc>
        <w:tc>
          <w:tcPr>
            <w:tcW w:w="708" w:type="dxa"/>
            <w:tcBorders>
              <w:left w:val="single" w:sz="4" w:space="0" w:color="000000"/>
              <w:bottom w:val="single" w:sz="4" w:space="0" w:color="000000"/>
            </w:tcBorders>
            <w:shd w:val="clear" w:color="auto" w:fill="FFFFFF"/>
          </w:tcPr>
          <w:p w14:paraId="1293A5A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4545F05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27225E8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1 700,00</w:t>
            </w:r>
          </w:p>
        </w:tc>
        <w:tc>
          <w:tcPr>
            <w:tcW w:w="1184" w:type="dxa"/>
            <w:tcBorders>
              <w:left w:val="single" w:sz="4" w:space="0" w:color="000000"/>
              <w:bottom w:val="single" w:sz="4" w:space="0" w:color="000000"/>
            </w:tcBorders>
            <w:shd w:val="clear" w:color="auto" w:fill="FFFFFF"/>
            <w:vAlign w:val="center"/>
          </w:tcPr>
          <w:p w14:paraId="6C910C8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1 785,00</w:t>
            </w:r>
          </w:p>
        </w:tc>
        <w:tc>
          <w:tcPr>
            <w:tcW w:w="1135" w:type="dxa"/>
            <w:tcBorders>
              <w:left w:val="single" w:sz="4" w:space="0" w:color="000000"/>
              <w:bottom w:val="single" w:sz="4" w:space="0" w:color="000000"/>
            </w:tcBorders>
            <w:shd w:val="clear" w:color="auto" w:fill="FFFFFF"/>
            <w:vAlign w:val="center"/>
          </w:tcPr>
          <w:p w14:paraId="139971D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1 819,00</w:t>
            </w:r>
          </w:p>
        </w:tc>
        <w:tc>
          <w:tcPr>
            <w:tcW w:w="1139" w:type="dxa"/>
            <w:tcBorders>
              <w:left w:val="single" w:sz="4" w:space="0" w:color="000000"/>
              <w:bottom w:val="single" w:sz="4" w:space="0" w:color="000000"/>
            </w:tcBorders>
            <w:shd w:val="clear" w:color="auto" w:fill="FFFFFF"/>
            <w:vAlign w:val="center"/>
          </w:tcPr>
          <w:p w14:paraId="00B09814"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1C6E46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1 768,00</w:t>
            </w:r>
          </w:p>
        </w:tc>
      </w:tr>
      <w:tr w:rsidR="00297A27" w:rsidRPr="00297A27" w14:paraId="2258AC4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62B204D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583</w:t>
            </w:r>
          </w:p>
        </w:tc>
        <w:tc>
          <w:tcPr>
            <w:tcW w:w="7142" w:type="dxa"/>
            <w:tcBorders>
              <w:left w:val="single" w:sz="4" w:space="0" w:color="000000"/>
              <w:bottom w:val="single" w:sz="4" w:space="0" w:color="000000"/>
            </w:tcBorders>
            <w:shd w:val="clear" w:color="auto" w:fill="FFFFFF"/>
          </w:tcPr>
          <w:p w14:paraId="6270DC39"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Шланг 3309 ГУР </w:t>
            </w:r>
            <w:proofErr w:type="spellStart"/>
            <w:proofErr w:type="gramStart"/>
            <w:r w:rsidRPr="00297A27">
              <w:rPr>
                <w:rFonts w:ascii="Times New Roman" w:eastAsia="Times New Roman" w:hAnsi="Times New Roman" w:cs="Times New Roman"/>
                <w:color w:val="00000A"/>
                <w:kern w:val="1"/>
                <w:sz w:val="20"/>
                <w:szCs w:val="20"/>
                <w:lang w:eastAsia="zh-CN"/>
                <w14:ligatures w14:val="none"/>
              </w:rPr>
              <w:t>сил.цил</w:t>
            </w:r>
            <w:proofErr w:type="spellEnd"/>
            <w:proofErr w:type="gramEnd"/>
            <w:r w:rsidRPr="00297A27">
              <w:rPr>
                <w:rFonts w:ascii="Times New Roman" w:eastAsia="Times New Roman" w:hAnsi="Times New Roman" w:cs="Times New Roman"/>
                <w:color w:val="00000A"/>
                <w:kern w:val="1"/>
                <w:sz w:val="20"/>
                <w:szCs w:val="20"/>
                <w:lang w:eastAsia="zh-CN"/>
                <w14:ligatures w14:val="none"/>
              </w:rPr>
              <w:t>. с кор. труб.Е-4</w:t>
            </w:r>
          </w:p>
        </w:tc>
        <w:tc>
          <w:tcPr>
            <w:tcW w:w="708" w:type="dxa"/>
            <w:tcBorders>
              <w:left w:val="single" w:sz="4" w:space="0" w:color="000000"/>
              <w:bottom w:val="single" w:sz="4" w:space="0" w:color="000000"/>
            </w:tcBorders>
            <w:shd w:val="clear" w:color="auto" w:fill="FFFFFF"/>
          </w:tcPr>
          <w:p w14:paraId="1EBD61B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25A1EE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660DFC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1 910,00</w:t>
            </w:r>
          </w:p>
        </w:tc>
        <w:tc>
          <w:tcPr>
            <w:tcW w:w="1184" w:type="dxa"/>
            <w:tcBorders>
              <w:left w:val="single" w:sz="4" w:space="0" w:color="000000"/>
              <w:bottom w:val="single" w:sz="4" w:space="0" w:color="000000"/>
            </w:tcBorders>
            <w:shd w:val="clear" w:color="auto" w:fill="FFFFFF"/>
            <w:vAlign w:val="center"/>
          </w:tcPr>
          <w:p w14:paraId="3D74ECC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2 005,50</w:t>
            </w:r>
          </w:p>
        </w:tc>
        <w:tc>
          <w:tcPr>
            <w:tcW w:w="1135" w:type="dxa"/>
            <w:tcBorders>
              <w:left w:val="single" w:sz="4" w:space="0" w:color="000000"/>
              <w:bottom w:val="single" w:sz="4" w:space="0" w:color="000000"/>
            </w:tcBorders>
            <w:shd w:val="clear" w:color="auto" w:fill="FFFFFF"/>
            <w:vAlign w:val="center"/>
          </w:tcPr>
          <w:p w14:paraId="49AC0C7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2 043,70</w:t>
            </w:r>
          </w:p>
        </w:tc>
        <w:tc>
          <w:tcPr>
            <w:tcW w:w="1139" w:type="dxa"/>
            <w:tcBorders>
              <w:left w:val="single" w:sz="4" w:space="0" w:color="000000"/>
              <w:bottom w:val="single" w:sz="4" w:space="0" w:color="000000"/>
            </w:tcBorders>
            <w:shd w:val="clear" w:color="auto" w:fill="FFFFFF"/>
            <w:vAlign w:val="center"/>
          </w:tcPr>
          <w:p w14:paraId="686830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1 986,40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000D894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1 986,40</w:t>
            </w:r>
          </w:p>
        </w:tc>
      </w:tr>
      <w:tr w:rsidR="00297A27" w:rsidRPr="00297A27" w14:paraId="725A7D66"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3ED61C2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584</w:t>
            </w:r>
          </w:p>
        </w:tc>
        <w:tc>
          <w:tcPr>
            <w:tcW w:w="7142" w:type="dxa"/>
            <w:tcBorders>
              <w:left w:val="single" w:sz="4" w:space="0" w:color="000000"/>
              <w:bottom w:val="single" w:sz="4" w:space="0" w:color="000000"/>
            </w:tcBorders>
            <w:shd w:val="clear" w:color="auto" w:fill="FFFFFF"/>
          </w:tcPr>
          <w:p w14:paraId="3703BF8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3309 топливный 300</w:t>
            </w:r>
          </w:p>
        </w:tc>
        <w:tc>
          <w:tcPr>
            <w:tcW w:w="708" w:type="dxa"/>
            <w:tcBorders>
              <w:left w:val="single" w:sz="4" w:space="0" w:color="000000"/>
              <w:bottom w:val="single" w:sz="4" w:space="0" w:color="000000"/>
            </w:tcBorders>
            <w:shd w:val="clear" w:color="auto" w:fill="FFFFFF"/>
          </w:tcPr>
          <w:p w14:paraId="25D7FF2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6A6361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019A23F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280,00</w:t>
            </w:r>
          </w:p>
        </w:tc>
        <w:tc>
          <w:tcPr>
            <w:tcW w:w="1184" w:type="dxa"/>
            <w:tcBorders>
              <w:left w:val="single" w:sz="4" w:space="0" w:color="000000"/>
              <w:bottom w:val="single" w:sz="4" w:space="0" w:color="000000"/>
            </w:tcBorders>
            <w:shd w:val="clear" w:color="auto" w:fill="FFFFFF"/>
            <w:vAlign w:val="center"/>
          </w:tcPr>
          <w:p w14:paraId="1162A10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294,00</w:t>
            </w:r>
          </w:p>
        </w:tc>
        <w:tc>
          <w:tcPr>
            <w:tcW w:w="1135" w:type="dxa"/>
            <w:tcBorders>
              <w:left w:val="single" w:sz="4" w:space="0" w:color="000000"/>
              <w:bottom w:val="single" w:sz="4" w:space="0" w:color="000000"/>
            </w:tcBorders>
            <w:shd w:val="clear" w:color="auto" w:fill="FFFFFF"/>
            <w:vAlign w:val="center"/>
          </w:tcPr>
          <w:p w14:paraId="0FC7A13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299,60</w:t>
            </w:r>
          </w:p>
        </w:tc>
        <w:tc>
          <w:tcPr>
            <w:tcW w:w="1139" w:type="dxa"/>
            <w:tcBorders>
              <w:left w:val="single" w:sz="4" w:space="0" w:color="000000"/>
              <w:bottom w:val="single" w:sz="4" w:space="0" w:color="000000"/>
            </w:tcBorders>
            <w:shd w:val="clear" w:color="auto" w:fill="FFFFFF"/>
            <w:vAlign w:val="center"/>
          </w:tcPr>
          <w:p w14:paraId="7881B2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22B7704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291,20</w:t>
            </w:r>
          </w:p>
        </w:tc>
      </w:tr>
      <w:tr w:rsidR="00297A27" w:rsidRPr="00297A27" w14:paraId="35AB55E4"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489A1B3"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585</w:t>
            </w:r>
          </w:p>
        </w:tc>
        <w:tc>
          <w:tcPr>
            <w:tcW w:w="7142" w:type="dxa"/>
            <w:tcBorders>
              <w:left w:val="single" w:sz="4" w:space="0" w:color="000000"/>
              <w:bottom w:val="single" w:sz="4" w:space="0" w:color="000000"/>
            </w:tcBorders>
            <w:shd w:val="clear" w:color="auto" w:fill="FFFFFF"/>
          </w:tcPr>
          <w:p w14:paraId="7F0D1C60"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3309 топливный 455</w:t>
            </w:r>
          </w:p>
        </w:tc>
        <w:tc>
          <w:tcPr>
            <w:tcW w:w="708" w:type="dxa"/>
            <w:tcBorders>
              <w:left w:val="single" w:sz="4" w:space="0" w:color="000000"/>
              <w:bottom w:val="single" w:sz="4" w:space="0" w:color="000000"/>
            </w:tcBorders>
            <w:shd w:val="clear" w:color="auto" w:fill="FFFFFF"/>
          </w:tcPr>
          <w:p w14:paraId="350692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5832DE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327BD82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300,00</w:t>
            </w:r>
          </w:p>
        </w:tc>
        <w:tc>
          <w:tcPr>
            <w:tcW w:w="1184" w:type="dxa"/>
            <w:tcBorders>
              <w:left w:val="single" w:sz="4" w:space="0" w:color="000000"/>
              <w:bottom w:val="single" w:sz="4" w:space="0" w:color="000000"/>
            </w:tcBorders>
            <w:shd w:val="clear" w:color="auto" w:fill="FFFFFF"/>
            <w:vAlign w:val="center"/>
          </w:tcPr>
          <w:p w14:paraId="5421344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315,00</w:t>
            </w:r>
          </w:p>
        </w:tc>
        <w:tc>
          <w:tcPr>
            <w:tcW w:w="1135" w:type="dxa"/>
            <w:tcBorders>
              <w:left w:val="single" w:sz="4" w:space="0" w:color="000000"/>
              <w:bottom w:val="single" w:sz="4" w:space="0" w:color="000000"/>
            </w:tcBorders>
            <w:shd w:val="clear" w:color="auto" w:fill="FFFFFF"/>
            <w:vAlign w:val="center"/>
          </w:tcPr>
          <w:p w14:paraId="18E054C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321,00</w:t>
            </w:r>
          </w:p>
        </w:tc>
        <w:tc>
          <w:tcPr>
            <w:tcW w:w="1139" w:type="dxa"/>
            <w:tcBorders>
              <w:left w:val="single" w:sz="4" w:space="0" w:color="000000"/>
              <w:bottom w:val="single" w:sz="4" w:space="0" w:color="000000"/>
            </w:tcBorders>
            <w:shd w:val="clear" w:color="auto" w:fill="FFFFFF"/>
            <w:vAlign w:val="center"/>
          </w:tcPr>
          <w:p w14:paraId="712111D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1CB70E4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312,00</w:t>
            </w:r>
          </w:p>
        </w:tc>
      </w:tr>
      <w:tr w:rsidR="00297A27" w:rsidRPr="00297A27" w14:paraId="46F7C78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090AEA17"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lastRenderedPageBreak/>
              <w:t>586</w:t>
            </w:r>
          </w:p>
        </w:tc>
        <w:tc>
          <w:tcPr>
            <w:tcW w:w="7142" w:type="dxa"/>
            <w:tcBorders>
              <w:left w:val="single" w:sz="4" w:space="0" w:color="000000"/>
              <w:bottom w:val="single" w:sz="4" w:space="0" w:color="000000"/>
            </w:tcBorders>
            <w:shd w:val="clear" w:color="auto" w:fill="FFFFFF"/>
          </w:tcPr>
          <w:p w14:paraId="02C33B2B"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Шланг 3309 топливный 550</w:t>
            </w:r>
          </w:p>
        </w:tc>
        <w:tc>
          <w:tcPr>
            <w:tcW w:w="708" w:type="dxa"/>
            <w:tcBorders>
              <w:left w:val="single" w:sz="4" w:space="0" w:color="000000"/>
              <w:bottom w:val="single" w:sz="4" w:space="0" w:color="000000"/>
            </w:tcBorders>
            <w:shd w:val="clear" w:color="auto" w:fill="FFFFFF"/>
          </w:tcPr>
          <w:p w14:paraId="16C186B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958CBE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E935613"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350,00</w:t>
            </w:r>
          </w:p>
        </w:tc>
        <w:tc>
          <w:tcPr>
            <w:tcW w:w="1184" w:type="dxa"/>
            <w:tcBorders>
              <w:left w:val="single" w:sz="4" w:space="0" w:color="000000"/>
              <w:bottom w:val="single" w:sz="4" w:space="0" w:color="000000"/>
            </w:tcBorders>
            <w:shd w:val="clear" w:color="auto" w:fill="FFFFFF"/>
            <w:vAlign w:val="center"/>
          </w:tcPr>
          <w:p w14:paraId="755A0C1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367,50</w:t>
            </w:r>
          </w:p>
        </w:tc>
        <w:tc>
          <w:tcPr>
            <w:tcW w:w="1135" w:type="dxa"/>
            <w:tcBorders>
              <w:left w:val="single" w:sz="4" w:space="0" w:color="000000"/>
              <w:bottom w:val="single" w:sz="4" w:space="0" w:color="000000"/>
            </w:tcBorders>
            <w:shd w:val="clear" w:color="auto" w:fill="FFFFFF"/>
            <w:vAlign w:val="center"/>
          </w:tcPr>
          <w:p w14:paraId="1A8EAB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374,50</w:t>
            </w:r>
          </w:p>
        </w:tc>
        <w:tc>
          <w:tcPr>
            <w:tcW w:w="1139" w:type="dxa"/>
            <w:tcBorders>
              <w:left w:val="single" w:sz="4" w:space="0" w:color="000000"/>
              <w:bottom w:val="single" w:sz="4" w:space="0" w:color="000000"/>
            </w:tcBorders>
            <w:shd w:val="clear" w:color="auto" w:fill="FFFFFF"/>
            <w:vAlign w:val="center"/>
          </w:tcPr>
          <w:p w14:paraId="6E55D23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D6E993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364,00</w:t>
            </w:r>
          </w:p>
        </w:tc>
      </w:tr>
      <w:tr w:rsidR="00297A27" w:rsidRPr="00297A27" w14:paraId="517568B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AAED1C6"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587</w:t>
            </w:r>
          </w:p>
        </w:tc>
        <w:tc>
          <w:tcPr>
            <w:tcW w:w="7142" w:type="dxa"/>
            <w:tcBorders>
              <w:left w:val="single" w:sz="4" w:space="0" w:color="000000"/>
              <w:bottom w:val="single" w:sz="4" w:space="0" w:color="000000"/>
            </w:tcBorders>
            <w:shd w:val="clear" w:color="auto" w:fill="FFFFFF"/>
          </w:tcPr>
          <w:p w14:paraId="0FB26E34"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Щетка стеклоочистителя 3307</w:t>
            </w:r>
          </w:p>
        </w:tc>
        <w:tc>
          <w:tcPr>
            <w:tcW w:w="708" w:type="dxa"/>
            <w:tcBorders>
              <w:left w:val="single" w:sz="4" w:space="0" w:color="000000"/>
              <w:bottom w:val="single" w:sz="4" w:space="0" w:color="000000"/>
            </w:tcBorders>
            <w:shd w:val="clear" w:color="auto" w:fill="FFFFFF"/>
          </w:tcPr>
          <w:p w14:paraId="4B3A692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1ADFDF39"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1983451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200,00</w:t>
            </w:r>
          </w:p>
        </w:tc>
        <w:tc>
          <w:tcPr>
            <w:tcW w:w="1184" w:type="dxa"/>
            <w:tcBorders>
              <w:left w:val="single" w:sz="4" w:space="0" w:color="000000"/>
              <w:bottom w:val="single" w:sz="4" w:space="0" w:color="000000"/>
            </w:tcBorders>
            <w:shd w:val="clear" w:color="auto" w:fill="FFFFFF"/>
            <w:vAlign w:val="center"/>
          </w:tcPr>
          <w:p w14:paraId="5BFDF30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210,00</w:t>
            </w:r>
          </w:p>
        </w:tc>
        <w:tc>
          <w:tcPr>
            <w:tcW w:w="1135" w:type="dxa"/>
            <w:tcBorders>
              <w:left w:val="single" w:sz="4" w:space="0" w:color="000000"/>
              <w:bottom w:val="single" w:sz="4" w:space="0" w:color="000000"/>
            </w:tcBorders>
            <w:shd w:val="clear" w:color="auto" w:fill="FFFFFF"/>
            <w:vAlign w:val="center"/>
          </w:tcPr>
          <w:p w14:paraId="3860F01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214,00</w:t>
            </w:r>
          </w:p>
        </w:tc>
        <w:tc>
          <w:tcPr>
            <w:tcW w:w="1139" w:type="dxa"/>
            <w:tcBorders>
              <w:left w:val="single" w:sz="4" w:space="0" w:color="000000"/>
              <w:bottom w:val="single" w:sz="4" w:space="0" w:color="000000"/>
            </w:tcBorders>
            <w:shd w:val="clear" w:color="auto" w:fill="FFFFFF"/>
            <w:vAlign w:val="center"/>
          </w:tcPr>
          <w:p w14:paraId="79E7840F"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1C22E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208,00</w:t>
            </w:r>
          </w:p>
        </w:tc>
      </w:tr>
      <w:tr w:rsidR="00297A27" w:rsidRPr="00297A27" w14:paraId="477409DA"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203F7DBD"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588</w:t>
            </w:r>
          </w:p>
        </w:tc>
        <w:tc>
          <w:tcPr>
            <w:tcW w:w="7142" w:type="dxa"/>
            <w:tcBorders>
              <w:left w:val="single" w:sz="4" w:space="0" w:color="000000"/>
              <w:bottom w:val="single" w:sz="4" w:space="0" w:color="000000"/>
            </w:tcBorders>
            <w:shd w:val="clear" w:color="auto" w:fill="FFFFFF"/>
          </w:tcPr>
          <w:p w14:paraId="3EC79127"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Эл. двигатель отопителя 3307 12В</w:t>
            </w:r>
          </w:p>
        </w:tc>
        <w:tc>
          <w:tcPr>
            <w:tcW w:w="708" w:type="dxa"/>
            <w:tcBorders>
              <w:left w:val="single" w:sz="4" w:space="0" w:color="000000"/>
              <w:bottom w:val="single" w:sz="4" w:space="0" w:color="000000"/>
            </w:tcBorders>
            <w:shd w:val="clear" w:color="auto" w:fill="FFFFFF"/>
          </w:tcPr>
          <w:p w14:paraId="091868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87470B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7614FB56"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1 150,00</w:t>
            </w:r>
          </w:p>
        </w:tc>
        <w:tc>
          <w:tcPr>
            <w:tcW w:w="1184" w:type="dxa"/>
            <w:tcBorders>
              <w:left w:val="single" w:sz="4" w:space="0" w:color="000000"/>
              <w:bottom w:val="single" w:sz="4" w:space="0" w:color="000000"/>
            </w:tcBorders>
            <w:shd w:val="clear" w:color="auto" w:fill="FFFFFF"/>
            <w:vAlign w:val="center"/>
          </w:tcPr>
          <w:p w14:paraId="1DFB10CC"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1 207,50</w:t>
            </w:r>
          </w:p>
        </w:tc>
        <w:tc>
          <w:tcPr>
            <w:tcW w:w="1135" w:type="dxa"/>
            <w:tcBorders>
              <w:left w:val="single" w:sz="4" w:space="0" w:color="000000"/>
              <w:bottom w:val="single" w:sz="4" w:space="0" w:color="000000"/>
            </w:tcBorders>
            <w:shd w:val="clear" w:color="auto" w:fill="FFFFFF"/>
            <w:vAlign w:val="center"/>
          </w:tcPr>
          <w:p w14:paraId="43C0340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1 230,50</w:t>
            </w:r>
          </w:p>
        </w:tc>
        <w:tc>
          <w:tcPr>
            <w:tcW w:w="1139" w:type="dxa"/>
            <w:tcBorders>
              <w:left w:val="single" w:sz="4" w:space="0" w:color="000000"/>
              <w:bottom w:val="single" w:sz="4" w:space="0" w:color="000000"/>
            </w:tcBorders>
            <w:shd w:val="clear" w:color="auto" w:fill="FFFFFF"/>
            <w:vAlign w:val="center"/>
          </w:tcPr>
          <w:p w14:paraId="3F97F8A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42B2D42"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1 196,00</w:t>
            </w:r>
          </w:p>
        </w:tc>
      </w:tr>
      <w:tr w:rsidR="00297A27" w:rsidRPr="00297A27" w14:paraId="524DE37F"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49AAD7F9"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589</w:t>
            </w:r>
          </w:p>
        </w:tc>
        <w:tc>
          <w:tcPr>
            <w:tcW w:w="7142" w:type="dxa"/>
            <w:tcBorders>
              <w:left w:val="single" w:sz="4" w:space="0" w:color="000000"/>
              <w:bottom w:val="single" w:sz="4" w:space="0" w:color="000000"/>
            </w:tcBorders>
            <w:shd w:val="clear" w:color="auto" w:fill="FFFFFF"/>
          </w:tcPr>
          <w:p w14:paraId="3A2C34E3"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Эл. двигатель отопителя 3309 24В</w:t>
            </w:r>
          </w:p>
        </w:tc>
        <w:tc>
          <w:tcPr>
            <w:tcW w:w="708" w:type="dxa"/>
            <w:tcBorders>
              <w:left w:val="single" w:sz="4" w:space="0" w:color="000000"/>
              <w:bottom w:val="single" w:sz="4" w:space="0" w:color="000000"/>
            </w:tcBorders>
            <w:shd w:val="clear" w:color="auto" w:fill="FFFFFF"/>
          </w:tcPr>
          <w:p w14:paraId="4CF5C29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0B377B7E"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A8959A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1 200,00</w:t>
            </w:r>
          </w:p>
        </w:tc>
        <w:tc>
          <w:tcPr>
            <w:tcW w:w="1184" w:type="dxa"/>
            <w:tcBorders>
              <w:left w:val="single" w:sz="4" w:space="0" w:color="000000"/>
              <w:bottom w:val="single" w:sz="4" w:space="0" w:color="000000"/>
            </w:tcBorders>
            <w:shd w:val="clear" w:color="auto" w:fill="FFFFFF"/>
            <w:vAlign w:val="center"/>
          </w:tcPr>
          <w:p w14:paraId="324237F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1 260,00</w:t>
            </w:r>
          </w:p>
        </w:tc>
        <w:tc>
          <w:tcPr>
            <w:tcW w:w="1135" w:type="dxa"/>
            <w:tcBorders>
              <w:left w:val="single" w:sz="4" w:space="0" w:color="000000"/>
              <w:bottom w:val="single" w:sz="4" w:space="0" w:color="000000"/>
            </w:tcBorders>
            <w:shd w:val="clear" w:color="auto" w:fill="FFFFFF"/>
            <w:vAlign w:val="center"/>
          </w:tcPr>
          <w:p w14:paraId="3168AFD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1 284,00</w:t>
            </w:r>
          </w:p>
        </w:tc>
        <w:tc>
          <w:tcPr>
            <w:tcW w:w="1139" w:type="dxa"/>
            <w:tcBorders>
              <w:left w:val="single" w:sz="4" w:space="0" w:color="000000"/>
              <w:bottom w:val="single" w:sz="4" w:space="0" w:color="000000"/>
            </w:tcBorders>
            <w:shd w:val="clear" w:color="auto" w:fill="FFFFFF"/>
            <w:vAlign w:val="center"/>
          </w:tcPr>
          <w:p w14:paraId="182F2AD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648B627B"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1 248,00</w:t>
            </w:r>
          </w:p>
        </w:tc>
      </w:tr>
      <w:tr w:rsidR="00297A27" w:rsidRPr="00297A27" w14:paraId="5A5E8B48" w14:textId="77777777" w:rsidTr="00297A27">
        <w:trPr>
          <w:gridAfter w:val="1"/>
          <w:wAfter w:w="14" w:type="dxa"/>
        </w:trPr>
        <w:tc>
          <w:tcPr>
            <w:tcW w:w="513" w:type="dxa"/>
            <w:tcBorders>
              <w:left w:val="single" w:sz="4" w:space="0" w:color="000000"/>
              <w:bottom w:val="single" w:sz="4" w:space="0" w:color="000000"/>
            </w:tcBorders>
            <w:shd w:val="clear" w:color="auto" w:fill="FFFFFF"/>
          </w:tcPr>
          <w:p w14:paraId="111D5EAC" w14:textId="77777777" w:rsidR="00297A27" w:rsidRPr="00297A27" w:rsidRDefault="00297A27" w:rsidP="00297A27">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9"/>
                <w:szCs w:val="19"/>
                <w:lang w:eastAsia="zh-CN" w:bidi="hi-IN"/>
                <w14:ligatures w14:val="none"/>
              </w:rPr>
            </w:pPr>
            <w:r w:rsidRPr="00297A27">
              <w:rPr>
                <w:rFonts w:ascii="Times New Roman" w:eastAsia="Arial Unicode MS" w:hAnsi="Times New Roman" w:cs="Times New Roman"/>
                <w:color w:val="00000A"/>
                <w:kern w:val="1"/>
                <w:sz w:val="19"/>
                <w:szCs w:val="19"/>
                <w:lang w:eastAsia="zh-CN" w:bidi="hi-IN"/>
                <w14:ligatures w14:val="none"/>
              </w:rPr>
              <w:t>590</w:t>
            </w:r>
          </w:p>
        </w:tc>
        <w:tc>
          <w:tcPr>
            <w:tcW w:w="7142" w:type="dxa"/>
            <w:tcBorders>
              <w:left w:val="single" w:sz="4" w:space="0" w:color="000000"/>
              <w:bottom w:val="single" w:sz="4" w:space="0" w:color="000000"/>
            </w:tcBorders>
            <w:shd w:val="clear" w:color="auto" w:fill="FFFFFF"/>
          </w:tcPr>
          <w:p w14:paraId="2EC5B6AA" w14:textId="77777777" w:rsidR="00297A27" w:rsidRPr="00297A27" w:rsidRDefault="00297A27" w:rsidP="00297A27">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 xml:space="preserve">Эл. насос дополнительный (помпа) d=18, 24В </w:t>
            </w:r>
          </w:p>
        </w:tc>
        <w:tc>
          <w:tcPr>
            <w:tcW w:w="708" w:type="dxa"/>
            <w:tcBorders>
              <w:left w:val="single" w:sz="4" w:space="0" w:color="000000"/>
              <w:bottom w:val="single" w:sz="4" w:space="0" w:color="000000"/>
            </w:tcBorders>
            <w:shd w:val="clear" w:color="auto" w:fill="FFFFFF"/>
          </w:tcPr>
          <w:p w14:paraId="71FD6ADA"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297A27">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tcPr>
          <w:p w14:paraId="21F917E5"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1</w:t>
            </w:r>
          </w:p>
        </w:tc>
        <w:tc>
          <w:tcPr>
            <w:tcW w:w="1135" w:type="dxa"/>
            <w:tcBorders>
              <w:left w:val="single" w:sz="4" w:space="0" w:color="000000"/>
              <w:bottom w:val="single" w:sz="4" w:space="0" w:color="000000"/>
            </w:tcBorders>
            <w:shd w:val="clear" w:color="auto" w:fill="FFFFFF"/>
            <w:vAlign w:val="center"/>
          </w:tcPr>
          <w:p w14:paraId="6C1678D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2 400,00</w:t>
            </w:r>
          </w:p>
        </w:tc>
        <w:tc>
          <w:tcPr>
            <w:tcW w:w="1184" w:type="dxa"/>
            <w:tcBorders>
              <w:left w:val="single" w:sz="4" w:space="0" w:color="000000"/>
              <w:bottom w:val="single" w:sz="4" w:space="0" w:color="000000"/>
            </w:tcBorders>
            <w:shd w:val="clear" w:color="auto" w:fill="FFFFFF"/>
            <w:vAlign w:val="center"/>
          </w:tcPr>
          <w:p w14:paraId="3526C957"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2 520,00</w:t>
            </w:r>
          </w:p>
        </w:tc>
        <w:tc>
          <w:tcPr>
            <w:tcW w:w="1135" w:type="dxa"/>
            <w:tcBorders>
              <w:left w:val="single" w:sz="4" w:space="0" w:color="000000"/>
              <w:bottom w:val="single" w:sz="4" w:space="0" w:color="000000"/>
            </w:tcBorders>
            <w:shd w:val="clear" w:color="auto" w:fill="FFFFFF"/>
            <w:vAlign w:val="center"/>
          </w:tcPr>
          <w:p w14:paraId="2C06E48D"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2 568,00</w:t>
            </w:r>
          </w:p>
        </w:tc>
        <w:tc>
          <w:tcPr>
            <w:tcW w:w="1139" w:type="dxa"/>
            <w:tcBorders>
              <w:left w:val="single" w:sz="4" w:space="0" w:color="000000"/>
              <w:bottom w:val="single" w:sz="4" w:space="0" w:color="000000"/>
            </w:tcBorders>
            <w:shd w:val="clear" w:color="auto" w:fill="FFFFFF"/>
            <w:vAlign w:val="center"/>
          </w:tcPr>
          <w:p w14:paraId="1F7AB5D0"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2 496,00</w:t>
            </w:r>
          </w:p>
        </w:tc>
        <w:tc>
          <w:tcPr>
            <w:tcW w:w="1949" w:type="dxa"/>
            <w:gridSpan w:val="2"/>
            <w:tcBorders>
              <w:left w:val="single" w:sz="4" w:space="0" w:color="000000"/>
              <w:bottom w:val="single" w:sz="4" w:space="0" w:color="000000"/>
              <w:right w:val="single" w:sz="4" w:space="0" w:color="000000"/>
            </w:tcBorders>
            <w:shd w:val="clear" w:color="auto" w:fill="FFFFFF"/>
            <w:vAlign w:val="center"/>
          </w:tcPr>
          <w:p w14:paraId="419DB611"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0"/>
                <w:kern w:val="1"/>
                <w:sz w:val="20"/>
                <w:szCs w:val="20"/>
                <w:lang w:eastAsia="zh-CN"/>
                <w14:ligatures w14:val="none"/>
              </w:rPr>
              <w:t>2 496,00</w:t>
            </w:r>
          </w:p>
        </w:tc>
      </w:tr>
      <w:tr w:rsidR="00297A27" w:rsidRPr="00297A27" w14:paraId="305F537F" w14:textId="77777777" w:rsidTr="00297A27">
        <w:trPr>
          <w:trHeight w:val="459"/>
        </w:trPr>
        <w:tc>
          <w:tcPr>
            <w:tcW w:w="13536" w:type="dxa"/>
            <w:gridSpan w:val="9"/>
            <w:tcBorders>
              <w:left w:val="single" w:sz="4" w:space="0" w:color="000000"/>
              <w:bottom w:val="single" w:sz="4" w:space="0" w:color="000000"/>
            </w:tcBorders>
            <w:shd w:val="clear" w:color="auto" w:fill="FFFFFF"/>
            <w:vAlign w:val="center"/>
          </w:tcPr>
          <w:p w14:paraId="78123294" w14:textId="77777777" w:rsidR="00297A27" w:rsidRPr="00297A27" w:rsidRDefault="00297A27" w:rsidP="00297A27">
            <w:pPr>
              <w:suppressAutoHyphens/>
              <w:spacing w:after="0" w:line="0" w:lineRule="atLeast"/>
              <w:jc w:val="right"/>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ИТОГО:</w:t>
            </w:r>
          </w:p>
        </w:tc>
        <w:tc>
          <w:tcPr>
            <w:tcW w:w="1932" w:type="dxa"/>
            <w:gridSpan w:val="2"/>
            <w:tcBorders>
              <w:left w:val="single" w:sz="4" w:space="0" w:color="000000"/>
              <w:bottom w:val="single" w:sz="4" w:space="0" w:color="000000"/>
              <w:right w:val="single" w:sz="4" w:space="0" w:color="000000"/>
            </w:tcBorders>
            <w:shd w:val="clear" w:color="auto" w:fill="FFFFFF"/>
            <w:vAlign w:val="center"/>
          </w:tcPr>
          <w:p w14:paraId="6D2B4768" w14:textId="77777777" w:rsidR="00297A27" w:rsidRPr="00297A27" w:rsidRDefault="00297A27" w:rsidP="00297A27">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297A27">
              <w:rPr>
                <w:rFonts w:ascii="Times New Roman" w:eastAsia="Times New Roman" w:hAnsi="Times New Roman" w:cs="Times New Roman"/>
                <w:color w:val="00000A"/>
                <w:kern w:val="1"/>
                <w:sz w:val="20"/>
                <w:szCs w:val="20"/>
                <w:lang w:eastAsia="zh-CN"/>
                <w14:ligatures w14:val="none"/>
              </w:rPr>
              <w:t>2 663 604,32</w:t>
            </w:r>
          </w:p>
        </w:tc>
      </w:tr>
    </w:tbl>
    <w:p w14:paraId="54130C92" w14:textId="77777777" w:rsidR="00297A27" w:rsidRPr="00297A27" w:rsidRDefault="00297A27" w:rsidP="00297A27">
      <w:pPr>
        <w:tabs>
          <w:tab w:val="left" w:pos="0"/>
          <w:tab w:val="left" w:pos="482"/>
        </w:tabs>
        <w:suppressAutoHyphens/>
        <w:spacing w:after="0" w:line="0" w:lineRule="atLeast"/>
        <w:jc w:val="both"/>
        <w:rPr>
          <w:rFonts w:ascii="Times New Roman" w:eastAsia="Times New Roman" w:hAnsi="Times New Roman" w:cs="Times New Roman"/>
          <w:color w:val="00000A"/>
          <w:kern w:val="1"/>
          <w:sz w:val="24"/>
          <w:szCs w:val="24"/>
          <w:lang w:eastAsia="zh-CN"/>
          <w14:ligatures w14:val="none"/>
        </w:rPr>
      </w:pPr>
    </w:p>
    <w:p w14:paraId="0CAFD048" w14:textId="0A3C62F6" w:rsidR="00346E20" w:rsidRDefault="00297A27" w:rsidP="00297A27">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color w:val="00000A"/>
          <w:kern w:val="1"/>
          <w:sz w:val="24"/>
          <w:szCs w:val="24"/>
          <w:lang w:eastAsia="zh-CN"/>
          <w14:ligatures w14:val="none"/>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сумму цен единиц товаров</w:t>
      </w:r>
      <w:r>
        <w:rPr>
          <w:rFonts w:ascii="Times New Roman" w:eastAsia="Times New Roman" w:hAnsi="Times New Roman" w:cs="Times New Roman"/>
          <w:color w:val="00000A"/>
          <w:kern w:val="1"/>
          <w:sz w:val="24"/>
          <w:szCs w:val="24"/>
          <w:lang w:eastAsia="zh-CN"/>
          <w14:ligatures w14:val="none"/>
        </w:rPr>
        <w:t xml:space="preserve"> -</w:t>
      </w:r>
      <w:r w:rsidRPr="00297A27">
        <w:rPr>
          <w:rFonts w:ascii="Times New Roman" w:eastAsia="Times New Roman" w:hAnsi="Times New Roman" w:cs="Times New Roman"/>
          <w:color w:val="00000A"/>
          <w:kern w:val="1"/>
          <w:sz w:val="24"/>
          <w:szCs w:val="24"/>
          <w:lang w:eastAsia="zh-CN"/>
          <w14:ligatures w14:val="none"/>
        </w:rPr>
        <w:t xml:space="preserve"> 2 663 604 (Два миллиона шестьсот шестьдесят три тысячи шестьсот четыре) рубля 32 копейки, c учетом НДС.</w:t>
      </w:r>
    </w:p>
    <w:p w14:paraId="61A213D9"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2A6C1D"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74D7AA"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9A2114"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DBCCC4C"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8E9E3F1"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E758E47"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26441CC"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C6B2807"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979D7ED"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4B39ADB"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F611F87"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D8AA326"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92B3754"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18F050B"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27A8593"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865656C" w14:textId="77777777" w:rsidR="00346E20" w:rsidRDefault="00346E20"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E6BBB25" w14:textId="49AD2DEA" w:rsidR="001E6E58" w:rsidRPr="001E6E58" w:rsidRDefault="001E6E58" w:rsidP="00131E5E">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p>
    <w:p w14:paraId="39B17F2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0E4FF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57E9C4D"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6AD7EC"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93DF0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2D37AFB"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580A70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218D2E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ADE809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1E1731E"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ED79D8" w14:textId="77777777" w:rsidR="007F34F4" w:rsidRDefault="007F34F4"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sectPr w:rsidR="007F34F4" w:rsidSect="00150C89">
          <w:pgSz w:w="16839" w:h="11907" w:orient="landscape" w:code="9"/>
          <w:pgMar w:top="1134" w:right="567" w:bottom="707" w:left="709" w:header="720" w:footer="720" w:gutter="0"/>
          <w:pgNumType w:start="1"/>
          <w:cols w:space="708"/>
          <w:noEndnote/>
          <w:titlePg/>
          <w:docGrid w:linePitch="326"/>
        </w:sectPr>
      </w:pPr>
    </w:p>
    <w:p w14:paraId="4F6E529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№4</w:t>
      </w:r>
    </w:p>
    <w:p w14:paraId="5663C160"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BFE5B23"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7FB30B1"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7A87F47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4CBAE807" w14:textId="77777777" w:rsidR="000F67FC" w:rsidRPr="000F67FC" w:rsidRDefault="000F67FC" w:rsidP="000F67FC">
      <w:pPr>
        <w:spacing w:after="0" w:line="240" w:lineRule="auto"/>
        <w:jc w:val="center"/>
        <w:rPr>
          <w:rFonts w:ascii="Times New Roman" w:eastAsia="Times New Roman" w:hAnsi="Times New Roman" w:cs="Times New Roman"/>
          <w:b/>
          <w:kern w:val="0"/>
          <w:lang w:bidi="en-US"/>
          <w14:ligatures w14:val="none"/>
        </w:rPr>
      </w:pPr>
    </w:p>
    <w:p w14:paraId="39642A30" w14:textId="77777777" w:rsidR="000F67FC" w:rsidRDefault="000F67FC" w:rsidP="000F67FC">
      <w:pPr>
        <w:spacing w:after="0" w:line="240" w:lineRule="auto"/>
        <w:jc w:val="center"/>
        <w:rPr>
          <w:rFonts w:ascii="Times New Roman" w:eastAsia="Times New Roman" w:hAnsi="Times New Roman" w:cs="Times New Roman"/>
          <w:b/>
          <w:kern w:val="0"/>
          <w:sz w:val="24"/>
          <w:szCs w:val="24"/>
          <w:lang w:bidi="en-US"/>
          <w14:ligatures w14:val="none"/>
        </w:rPr>
      </w:pPr>
      <w:r w:rsidRPr="009E644F">
        <w:rPr>
          <w:rFonts w:ascii="Times New Roman" w:eastAsia="Times New Roman" w:hAnsi="Times New Roman" w:cs="Times New Roman"/>
          <w:b/>
          <w:kern w:val="0"/>
          <w:sz w:val="24"/>
          <w:szCs w:val="24"/>
          <w:lang w:bidi="en-US"/>
          <w14:ligatures w14:val="none"/>
        </w:rPr>
        <w:t>ПРОЕКТ ДОГОВОРА</w:t>
      </w:r>
    </w:p>
    <w:p w14:paraId="284F11B2" w14:textId="77777777" w:rsidR="00297A27" w:rsidRPr="00297A27" w:rsidRDefault="00297A27" w:rsidP="00297A27">
      <w:pPr>
        <w:keepNext/>
        <w:keepLines/>
        <w:shd w:val="clear" w:color="auto" w:fill="FFFFFF"/>
        <w:suppressAutoHyphens/>
        <w:spacing w:after="0" w:line="240" w:lineRule="auto"/>
        <w:jc w:val="center"/>
        <w:rPr>
          <w:rFonts w:ascii="Times New Roman" w:eastAsia="Calibri" w:hAnsi="Times New Roman" w:cs="Times New Roman"/>
          <w:b/>
          <w:kern w:val="0"/>
          <w:sz w:val="24"/>
          <w:szCs w:val="24"/>
          <w:lang w:eastAsia="zh-CN"/>
          <w14:ligatures w14:val="none"/>
        </w:rPr>
      </w:pPr>
      <w:r w:rsidRPr="00297A27">
        <w:rPr>
          <w:rFonts w:ascii="Times New Roman" w:eastAsia="Calibri" w:hAnsi="Times New Roman" w:cs="Times New Roman"/>
          <w:b/>
          <w:bCs/>
          <w:color w:val="000000"/>
          <w:spacing w:val="3"/>
          <w:kern w:val="0"/>
          <w:sz w:val="24"/>
          <w:szCs w:val="24"/>
          <w:lang w:eastAsia="zh-CN"/>
          <w14:ligatures w14:val="none"/>
        </w:rPr>
        <w:t>Договор№ _______</w:t>
      </w:r>
      <w:r w:rsidRPr="00297A27">
        <w:rPr>
          <w:rFonts w:ascii="Times New Roman" w:eastAsia="Calibri" w:hAnsi="Times New Roman" w:cs="Times New Roman"/>
          <w:b/>
          <w:bCs/>
          <w:color w:val="000000"/>
          <w:spacing w:val="3"/>
          <w:kern w:val="0"/>
          <w:sz w:val="24"/>
          <w:szCs w:val="24"/>
          <w:lang w:eastAsia="zh-CN"/>
          <w14:ligatures w14:val="none"/>
        </w:rPr>
        <w:br/>
      </w:r>
      <w:r w:rsidRPr="00297A27">
        <w:rPr>
          <w:rFonts w:ascii="Times New Roman" w:eastAsia="Calibri" w:hAnsi="Times New Roman" w:cs="Times New Roman"/>
          <w:b/>
          <w:kern w:val="0"/>
          <w:sz w:val="24"/>
          <w:szCs w:val="24"/>
          <w:lang w:eastAsia="zh-CN"/>
          <w14:ligatures w14:val="none"/>
        </w:rPr>
        <w:t>на поставку автозапчастей для ремонта автомобилей ГАЗ, ПАЗ, ВАЗ, УАЗ автотранспортного участка</w:t>
      </w:r>
    </w:p>
    <w:p w14:paraId="7C669408" w14:textId="77777777" w:rsidR="00297A27" w:rsidRPr="00297A27" w:rsidRDefault="00297A27" w:rsidP="00297A27">
      <w:pPr>
        <w:keepNext/>
        <w:keepLines/>
        <w:shd w:val="clear" w:color="auto" w:fill="FFFFFF"/>
        <w:suppressAutoHyphens/>
        <w:spacing w:after="0" w:line="240" w:lineRule="auto"/>
        <w:ind w:left="851" w:firstLine="425"/>
        <w:jc w:val="center"/>
        <w:rPr>
          <w:rFonts w:ascii="Times New Roman" w:eastAsia="Calibri" w:hAnsi="Times New Roman" w:cs="Times New Roman"/>
          <w:b/>
          <w:kern w:val="0"/>
          <w:sz w:val="24"/>
          <w:szCs w:val="24"/>
          <w:lang w:eastAsia="zh-CN"/>
          <w14:ligatures w14:val="none"/>
        </w:rPr>
      </w:pPr>
    </w:p>
    <w:p w14:paraId="0649E3DB" w14:textId="77777777" w:rsidR="00297A27" w:rsidRPr="00297A27" w:rsidRDefault="00297A27" w:rsidP="00297A27">
      <w:pPr>
        <w:keepNext/>
        <w:keepLines/>
        <w:shd w:val="clear" w:color="auto" w:fill="FFFFFF"/>
        <w:tabs>
          <w:tab w:val="left" w:pos="6804"/>
        </w:tabs>
        <w:suppressAutoHyphens/>
        <w:spacing w:after="0" w:line="240" w:lineRule="auto"/>
        <w:rPr>
          <w:rFonts w:ascii="Times New Roman" w:eastAsia="Calibri" w:hAnsi="Times New Roman" w:cs="Times New Roman"/>
          <w:color w:val="000000"/>
          <w:kern w:val="0"/>
          <w:lang w:eastAsia="zh-CN"/>
          <w14:ligatures w14:val="none"/>
        </w:rPr>
      </w:pPr>
      <w:r w:rsidRPr="00297A27">
        <w:rPr>
          <w:rFonts w:ascii="Times New Roman" w:eastAsia="Calibri" w:hAnsi="Times New Roman" w:cs="Times New Roman"/>
          <w:color w:val="000000"/>
          <w:spacing w:val="-4"/>
          <w:kern w:val="0"/>
          <w:lang w:eastAsia="zh-CN"/>
          <w14:ligatures w14:val="none"/>
        </w:rPr>
        <w:t>г. Йошкар-Ола</w:t>
      </w:r>
      <w:r w:rsidRPr="00297A27">
        <w:rPr>
          <w:rFonts w:ascii="Times New Roman" w:eastAsia="Calibri" w:hAnsi="Times New Roman" w:cs="Times New Roman"/>
          <w:color w:val="000000"/>
          <w:spacing w:val="-4"/>
          <w:kern w:val="0"/>
          <w:lang w:eastAsia="zh-CN"/>
          <w14:ligatures w14:val="none"/>
        </w:rPr>
        <w:tab/>
        <w:t xml:space="preserve">          </w:t>
      </w:r>
      <w:proofErr w:type="gramStart"/>
      <w:r w:rsidRPr="00297A27">
        <w:rPr>
          <w:rFonts w:ascii="Times New Roman" w:eastAsia="Calibri" w:hAnsi="Times New Roman" w:cs="Times New Roman"/>
          <w:color w:val="000000"/>
          <w:spacing w:val="-4"/>
          <w:kern w:val="0"/>
          <w:lang w:eastAsia="zh-CN"/>
          <w14:ligatures w14:val="none"/>
        </w:rPr>
        <w:t xml:space="preserve">   </w:t>
      </w:r>
      <w:r w:rsidRPr="00297A27">
        <w:rPr>
          <w:rFonts w:ascii="Times New Roman" w:eastAsia="Calibri" w:hAnsi="Times New Roman" w:cs="Times New Roman"/>
          <w:color w:val="000000"/>
          <w:kern w:val="0"/>
          <w:lang w:eastAsia="zh-CN"/>
          <w14:ligatures w14:val="none"/>
        </w:rPr>
        <w:t>«</w:t>
      </w:r>
      <w:proofErr w:type="gramEnd"/>
      <w:r w:rsidRPr="00297A27">
        <w:rPr>
          <w:rFonts w:ascii="Times New Roman" w:eastAsia="Calibri" w:hAnsi="Times New Roman" w:cs="Times New Roman"/>
          <w:color w:val="000000"/>
          <w:kern w:val="0"/>
          <w:lang w:eastAsia="zh-CN"/>
          <w14:ligatures w14:val="none"/>
        </w:rPr>
        <w:t>___»</w:t>
      </w:r>
      <w:r w:rsidRPr="00297A27">
        <w:rPr>
          <w:rFonts w:ascii="Times New Roman" w:eastAsia="Calibri" w:hAnsi="Times New Roman" w:cs="Times New Roman"/>
          <w:color w:val="000000"/>
          <w:spacing w:val="-1"/>
          <w:kern w:val="0"/>
          <w:lang w:eastAsia="zh-CN"/>
          <w14:ligatures w14:val="none"/>
        </w:rPr>
        <w:t xml:space="preserve"> _________ 2024 г.</w:t>
      </w:r>
    </w:p>
    <w:p w14:paraId="5BB7003B" w14:textId="77777777" w:rsidR="00297A27" w:rsidRPr="00297A27" w:rsidRDefault="00297A27" w:rsidP="00297A27">
      <w:pPr>
        <w:keepNext/>
        <w:keepLines/>
        <w:suppressAutoHyphens/>
        <w:spacing w:after="0" w:line="240" w:lineRule="auto"/>
        <w:ind w:left="709" w:firstLine="425"/>
        <w:jc w:val="both"/>
        <w:rPr>
          <w:rFonts w:ascii="Times New Roman" w:eastAsia="Calibri" w:hAnsi="Times New Roman" w:cs="Times New Roman"/>
          <w:color w:val="000000"/>
          <w:kern w:val="0"/>
          <w:lang w:eastAsia="zh-CN"/>
          <w14:ligatures w14:val="none"/>
        </w:rPr>
      </w:pPr>
      <w:r w:rsidRPr="00297A27">
        <w:rPr>
          <w:rFonts w:ascii="Times New Roman" w:eastAsia="Calibri" w:hAnsi="Times New Roman" w:cs="Times New Roman"/>
          <w:color w:val="000000"/>
          <w:kern w:val="0"/>
          <w:lang w:eastAsia="zh-CN"/>
          <w14:ligatures w14:val="none"/>
        </w:rPr>
        <w:t xml:space="preserve"> </w:t>
      </w:r>
    </w:p>
    <w:p w14:paraId="1690AFB4" w14:textId="77777777" w:rsidR="00297A27" w:rsidRPr="00297A27" w:rsidRDefault="00297A27" w:rsidP="00297A27">
      <w:pPr>
        <w:keepNext/>
        <w:keepLines/>
        <w:suppressAutoHyphens/>
        <w:spacing w:after="0" w:line="240" w:lineRule="auto"/>
        <w:ind w:firstLine="709"/>
        <w:jc w:val="both"/>
        <w:rPr>
          <w:rFonts w:ascii="Times New Roman" w:eastAsia="Calibri" w:hAnsi="Times New Roman" w:cs="Times New Roman"/>
          <w:bCs/>
          <w:color w:val="000000"/>
          <w:kern w:val="0"/>
          <w:lang w:eastAsia="zh-CN"/>
          <w14:ligatures w14:val="none"/>
        </w:rPr>
      </w:pPr>
      <w:r w:rsidRPr="00297A27">
        <w:rPr>
          <w:rFonts w:ascii="Times New Roman" w:eastAsia="Calibri" w:hAnsi="Times New Roman" w:cs="Times New Roman"/>
          <w:color w:val="000000"/>
          <w:kern w:val="0"/>
          <w:lang w:eastAsia="ru-RU"/>
          <w14:ligatures w14:val="none"/>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297A27">
        <w:rPr>
          <w:rFonts w:ascii="Times New Roman" w:eastAsia="Calibri" w:hAnsi="Times New Roman" w:cs="Times New Roman"/>
          <w:color w:val="000000"/>
          <w:kern w:val="0"/>
          <w:lang w:eastAsia="ru-RU"/>
          <w14:ligatures w14:val="none"/>
        </w:rPr>
        <w:t>ый</w:t>
      </w:r>
      <w:proofErr w:type="spellEnd"/>
      <w:r w:rsidRPr="00297A27">
        <w:rPr>
          <w:rFonts w:ascii="Times New Roman" w:eastAsia="Calibri" w:hAnsi="Times New Roman" w:cs="Times New Roman"/>
          <w:color w:val="000000"/>
          <w:kern w:val="0"/>
          <w:lang w:eastAsia="ru-RU"/>
          <w14:ligatures w14:val="none"/>
        </w:rPr>
        <w:t>/</w:t>
      </w:r>
      <w:proofErr w:type="spellStart"/>
      <w:r w:rsidRPr="00297A27">
        <w:rPr>
          <w:rFonts w:ascii="Times New Roman" w:eastAsia="Calibri" w:hAnsi="Times New Roman" w:cs="Times New Roman"/>
          <w:color w:val="000000"/>
          <w:kern w:val="0"/>
          <w:lang w:eastAsia="ru-RU"/>
          <w14:ligatures w14:val="none"/>
        </w:rPr>
        <w:t>ая</w:t>
      </w:r>
      <w:proofErr w:type="spellEnd"/>
      <w:r w:rsidRPr="00297A27">
        <w:rPr>
          <w:rFonts w:ascii="Times New Roman" w:eastAsia="Calibri" w:hAnsi="Times New Roman" w:cs="Times New Roman"/>
          <w:color w:val="000000"/>
          <w:kern w:val="0"/>
          <w:lang w:eastAsia="ru-RU"/>
          <w14:ligatures w14:val="none"/>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297A27">
        <w:rPr>
          <w:rFonts w:ascii="Times New Roman" w:eastAsia="Calibri" w:hAnsi="Times New Roman" w:cs="Times New Roman"/>
          <w:bCs/>
          <w:color w:val="000000"/>
          <w:kern w:val="0"/>
          <w:lang w:eastAsia="ru-RU"/>
          <w14:ligatures w14:val="none"/>
        </w:rPr>
        <w:t>(в редакции от 09.04.2024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w:t>
      </w:r>
      <w:r w:rsidRPr="00297A27">
        <w:rPr>
          <w:rFonts w:ascii="Times New Roman" w:eastAsia="Calibri" w:hAnsi="Times New Roman" w:cs="Times New Roman"/>
          <w:color w:val="000000"/>
          <w:kern w:val="0"/>
          <w:lang w:eastAsia="ru-RU"/>
          <w14:ligatures w14:val="none"/>
        </w:rPr>
        <w:t xml:space="preserve"> (протокол № ______ от _____), заключили настоящий Договор  </w:t>
      </w:r>
      <w:r w:rsidRPr="00297A27">
        <w:rPr>
          <w:rFonts w:ascii="Times New Roman" w:eastAsia="Times New Roman" w:hAnsi="Times New Roman" w:cs="Times New Roman"/>
          <w:kern w:val="0"/>
          <w:lang w:eastAsia="ru-RU"/>
          <w14:ligatures w14:val="none"/>
        </w:rPr>
        <w:t>(далее по тексту  - Договор) о нижеследующем:</w:t>
      </w:r>
    </w:p>
    <w:p w14:paraId="47B13ED1" w14:textId="77777777" w:rsidR="00297A27" w:rsidRPr="00297A27" w:rsidRDefault="00297A27" w:rsidP="00297A27">
      <w:pPr>
        <w:keepNext/>
        <w:keepLines/>
        <w:shd w:val="clear" w:color="auto" w:fill="FFFFFF"/>
        <w:suppressAutoHyphens/>
        <w:spacing w:after="0" w:line="240" w:lineRule="auto"/>
        <w:jc w:val="center"/>
        <w:rPr>
          <w:rFonts w:ascii="Times New Roman" w:eastAsia="Calibri" w:hAnsi="Times New Roman" w:cs="Times New Roman"/>
          <w:b/>
          <w:bCs/>
          <w:color w:val="000000"/>
          <w:kern w:val="0"/>
          <w:lang w:eastAsia="zh-CN"/>
          <w14:ligatures w14:val="none"/>
        </w:rPr>
      </w:pPr>
    </w:p>
    <w:p w14:paraId="75C3BB21" w14:textId="77777777" w:rsidR="00297A27" w:rsidRPr="00297A27" w:rsidRDefault="00297A27" w:rsidP="00297A27">
      <w:pPr>
        <w:keepNext/>
        <w:keepLines/>
        <w:shd w:val="clear" w:color="auto" w:fill="FFFFFF"/>
        <w:suppressAutoHyphens/>
        <w:spacing w:after="0" w:line="240" w:lineRule="auto"/>
        <w:jc w:val="center"/>
        <w:rPr>
          <w:rFonts w:ascii="Times New Roman" w:eastAsia="Calibri" w:hAnsi="Times New Roman" w:cs="Times New Roman"/>
          <w:kern w:val="0"/>
          <w:lang w:eastAsia="zh-CN"/>
          <w14:ligatures w14:val="none"/>
        </w:rPr>
      </w:pPr>
      <w:r w:rsidRPr="00297A27">
        <w:rPr>
          <w:rFonts w:ascii="Times New Roman" w:eastAsia="Calibri" w:hAnsi="Times New Roman" w:cs="Times New Roman"/>
          <w:b/>
          <w:bCs/>
          <w:color w:val="000000"/>
          <w:kern w:val="0"/>
          <w:lang w:eastAsia="zh-CN"/>
          <w14:ligatures w14:val="none"/>
        </w:rPr>
        <w:t>1. ПРЕДМЕТ ДОГОВОРА</w:t>
      </w:r>
    </w:p>
    <w:p w14:paraId="70EECDB5" w14:textId="77777777" w:rsidR="00297A27" w:rsidRPr="00297A27" w:rsidRDefault="00297A27" w:rsidP="00297A27">
      <w:pPr>
        <w:widowControl w:val="0"/>
        <w:numPr>
          <w:ilvl w:val="1"/>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 xml:space="preserve">Поставщик обязуется осуществить поставку </w:t>
      </w:r>
      <w:r w:rsidRPr="00297A27">
        <w:rPr>
          <w:rFonts w:ascii="Times New Roman" w:eastAsia="Calibri" w:hAnsi="Times New Roman" w:cs="Times New Roman"/>
          <w:kern w:val="0"/>
          <w:sz w:val="24"/>
          <w:szCs w:val="24"/>
          <w:lang w:eastAsia="zh-CN"/>
          <w14:ligatures w14:val="none"/>
        </w:rPr>
        <w:t xml:space="preserve">автозапчастей для ремонта автомобилей ГАЗ, ПАЗ, ВАЗ, УАЗ автотранспортного участка </w:t>
      </w:r>
      <w:r w:rsidRPr="00297A27">
        <w:rPr>
          <w:rFonts w:ascii="Times New Roman" w:eastAsia="Times New Roman" w:hAnsi="Times New Roman" w:cs="Times New Roman"/>
          <w:kern w:val="0"/>
          <w:lang w:eastAsia="ru-RU"/>
          <w14:ligatures w14:val="none"/>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1456882D" w14:textId="77777777" w:rsidR="00297A27" w:rsidRPr="00297A27" w:rsidRDefault="00297A27" w:rsidP="00297A27">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56B2DDB8" w14:textId="77777777" w:rsidR="00297A27" w:rsidRPr="00297A27" w:rsidRDefault="00297A27" w:rsidP="00297A27">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26F0BE9A" w14:textId="77777777" w:rsidR="00297A27" w:rsidRPr="00297A27" w:rsidRDefault="00297A27" w:rsidP="00297A2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97A27">
        <w:rPr>
          <w:rFonts w:ascii="Times New Roman" w:eastAsia="Times New Roman" w:hAnsi="Times New Roman" w:cs="Times New Roman"/>
          <w:kern w:val="0"/>
          <w:lang w:eastAsia="ru-RU"/>
          <w14:ligatures w14:val="none"/>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(оригиналы паспортов, сертификат соответствия/их копии, заверенные </w:t>
      </w:r>
      <w:proofErr w:type="gramStart"/>
      <w:r w:rsidRPr="00297A27">
        <w:rPr>
          <w:rFonts w:ascii="Times New Roman" w:eastAsia="Times New Roman" w:hAnsi="Times New Roman" w:cs="Times New Roman"/>
          <w:kern w:val="0"/>
          <w:lang w:eastAsia="ru-RU"/>
          <w14:ligatures w14:val="none"/>
        </w:rPr>
        <w:t>надлежащим образом</w:t>
      </w:r>
      <w:proofErr w:type="gramEnd"/>
      <w:r w:rsidRPr="00297A27">
        <w:rPr>
          <w:rFonts w:ascii="Times New Roman" w:eastAsia="Times New Roman" w:hAnsi="Times New Roman" w:cs="Times New Roman"/>
          <w:kern w:val="0"/>
          <w:lang w:eastAsia="ru-RU"/>
          <w14:ligatures w14:val="none"/>
        </w:rPr>
        <w:t xml:space="preserve"> или декларация о соответствии) Товара, оформленными в соответствии с действующим законодательством Российской Федерации на русском языке.</w:t>
      </w:r>
    </w:p>
    <w:p w14:paraId="5A419F44" w14:textId="77777777" w:rsidR="00297A27" w:rsidRPr="00297A27" w:rsidRDefault="00297A27" w:rsidP="00297A27">
      <w:pPr>
        <w:suppressAutoHyphens/>
        <w:spacing w:after="0" w:line="216" w:lineRule="auto"/>
        <w:ind w:firstLine="851"/>
        <w:jc w:val="both"/>
        <w:rPr>
          <w:rFonts w:ascii="Times New Roman" w:eastAsia="Calibri" w:hAnsi="Times New Roman" w:cs="Times New Roman"/>
          <w:kern w:val="0"/>
          <w:lang w:eastAsia="zh-CN"/>
          <w14:ligatures w14:val="none"/>
        </w:rPr>
      </w:pPr>
    </w:p>
    <w:p w14:paraId="2287C826" w14:textId="77777777" w:rsidR="00297A27" w:rsidRPr="00297A27" w:rsidRDefault="00297A27" w:rsidP="00297A27">
      <w:pPr>
        <w:suppressAutoHyphens/>
        <w:spacing w:after="0" w:line="240" w:lineRule="auto"/>
        <w:jc w:val="center"/>
        <w:rPr>
          <w:rFonts w:ascii="Times New Roman" w:eastAsia="Times New Roman" w:hAnsi="Times New Roman" w:cs="Times New Roman"/>
          <w:b/>
          <w:kern w:val="0"/>
          <w:lang w:eastAsia="zh-CN"/>
          <w14:ligatures w14:val="none"/>
        </w:rPr>
      </w:pPr>
      <w:r w:rsidRPr="00297A27">
        <w:rPr>
          <w:rFonts w:ascii="Times New Roman" w:eastAsia="Times New Roman" w:hAnsi="Times New Roman" w:cs="Times New Roman"/>
          <w:b/>
          <w:kern w:val="0"/>
          <w:lang w:eastAsia="zh-CN"/>
          <w14:ligatures w14:val="none"/>
        </w:rPr>
        <w:t>2. ЦЕНА ДОГОВОРА</w:t>
      </w:r>
    </w:p>
    <w:p w14:paraId="4E16287B"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2.1. Цена за единицу Товара указана в Приложении № 1 к Договору. Максимальное значение цены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431BC5E2"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2.2. Валютой для установления цены Договора и расчетов с Поставщиком является рубль Российской Федерации.</w:t>
      </w:r>
    </w:p>
    <w:p w14:paraId="1B8348B8"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2.3. Источник финансирования Договора – собственные средства МУП «Водоканал».</w:t>
      </w:r>
    </w:p>
    <w:p w14:paraId="1689779D"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32BE816D"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177FFB3"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lastRenderedPageBreak/>
        <w:t>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03994C59"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 </w:t>
      </w:r>
    </w:p>
    <w:p w14:paraId="2B12AF66" w14:textId="77777777" w:rsidR="00297A27" w:rsidRPr="00297A27" w:rsidRDefault="00297A27" w:rsidP="00297A27">
      <w:pPr>
        <w:suppressAutoHyphens/>
        <w:spacing w:after="0" w:line="240" w:lineRule="auto"/>
        <w:jc w:val="center"/>
        <w:rPr>
          <w:rFonts w:ascii="Times New Roman" w:eastAsia="Times New Roman" w:hAnsi="Times New Roman" w:cs="Times New Roman"/>
          <w:b/>
          <w:kern w:val="0"/>
          <w:lang w:eastAsia="zh-CN"/>
          <w14:ligatures w14:val="none"/>
        </w:rPr>
      </w:pPr>
      <w:r w:rsidRPr="00297A27">
        <w:rPr>
          <w:rFonts w:ascii="Times New Roman" w:eastAsia="Times New Roman" w:hAnsi="Times New Roman" w:cs="Times New Roman"/>
          <w:b/>
          <w:kern w:val="0"/>
          <w:lang w:eastAsia="zh-CN"/>
          <w14:ligatures w14:val="none"/>
        </w:rPr>
        <w:t>3. ПОРЯДОК РАСЧЕТОВ</w:t>
      </w:r>
    </w:p>
    <w:p w14:paraId="06DFB752" w14:textId="77777777" w:rsidR="00297A27" w:rsidRPr="00297A27" w:rsidRDefault="00297A27" w:rsidP="00297A27">
      <w:pPr>
        <w:tabs>
          <w:tab w:val="left" w:pos="709"/>
          <w:tab w:val="left" w:pos="810"/>
        </w:tabs>
        <w:suppressAutoHyphens/>
        <w:spacing w:after="0" w:line="240" w:lineRule="auto"/>
        <w:jc w:val="both"/>
        <w:rPr>
          <w:rFonts w:ascii="Times New Roman" w:eastAsia="Times New Roman" w:hAnsi="Times New Roman" w:cs="Times New Roman"/>
          <w:color w:val="00000A"/>
          <w:kern w:val="1"/>
          <w:shd w:val="clear" w:color="auto" w:fill="FFFFFF"/>
          <w:lang w:eastAsia="zh-CN"/>
          <w14:ligatures w14:val="none"/>
        </w:rPr>
      </w:pPr>
      <w:r w:rsidRPr="00297A27">
        <w:rPr>
          <w:rFonts w:ascii="Times New Roman" w:eastAsia="Times New Roman" w:hAnsi="Times New Roman" w:cs="Times New Roman"/>
          <w:iCs/>
          <w:color w:val="000000"/>
          <w:kern w:val="1"/>
          <w:szCs w:val="24"/>
          <w:shd w:val="clear" w:color="auto" w:fill="FFFFFF"/>
          <w:lang w:eastAsia="zh-CN"/>
          <w14:ligatures w14:val="none"/>
        </w:rPr>
        <w:t xml:space="preserve">            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297A27">
        <w:rPr>
          <w:rFonts w:ascii="Times New Roman" w:eastAsia="Times New Roman" w:hAnsi="Times New Roman" w:cs="Times New Roman"/>
          <w:bCs/>
          <w:color w:val="00000A"/>
          <w:kern w:val="1"/>
          <w:shd w:val="clear" w:color="auto" w:fill="FFFFFF"/>
          <w:lang w:eastAsia="zh-CN"/>
          <w14:ligatures w14:val="none"/>
        </w:rPr>
        <w:t>Оплата за поставку Товара осуществляется по цене, установленной в Спецификации.</w:t>
      </w:r>
    </w:p>
    <w:p w14:paraId="4F888168" w14:textId="77777777" w:rsidR="00297A27" w:rsidRPr="00297A27" w:rsidRDefault="00297A27" w:rsidP="00297A27">
      <w:pPr>
        <w:suppressAutoHyphens/>
        <w:spacing w:after="0" w:line="240" w:lineRule="auto"/>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297A27">
        <w:rPr>
          <w:rFonts w:ascii="Times New Roman" w:eastAsia="Calibri" w:hAnsi="Times New Roman" w:cs="Times New Roman"/>
          <w:kern w:val="0"/>
          <w:lang w:eastAsia="zh-CN"/>
          <w14:ligatures w14:val="none"/>
        </w:rPr>
        <w:t>либо универсальный передаточный документ, счет</w:t>
      </w:r>
      <w:r w:rsidRPr="00297A27">
        <w:rPr>
          <w:rFonts w:ascii="Times New Roman" w:eastAsia="Times New Roman" w:hAnsi="Times New Roman" w:cs="Times New Roman"/>
          <w:kern w:val="0"/>
          <w:lang w:eastAsia="zh-CN"/>
          <w14:ligatures w14:val="none"/>
        </w:rPr>
        <w:t xml:space="preserve"> на оплату за поставленный Товар выставляется Поставщиком Заказчику в день поставки Товара.</w:t>
      </w:r>
    </w:p>
    <w:p w14:paraId="42D94A99"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3.3. Обязательство Заказчика по оплате за поставку Товара считается исполненным с момента списания денежных средств со счета Заказчика.</w:t>
      </w:r>
    </w:p>
    <w:p w14:paraId="250FA4ED" w14:textId="77777777" w:rsidR="00297A27" w:rsidRPr="00297A27" w:rsidRDefault="00297A27" w:rsidP="00297A27">
      <w:pPr>
        <w:suppressAutoHyphens/>
        <w:spacing w:after="0" w:line="240" w:lineRule="auto"/>
        <w:ind w:firstLine="851"/>
        <w:jc w:val="both"/>
        <w:rPr>
          <w:rFonts w:ascii="Times New Roman" w:eastAsia="Times New Roman" w:hAnsi="Times New Roman" w:cs="Times New Roman"/>
          <w:kern w:val="0"/>
          <w:lang w:eastAsia="zh-CN"/>
          <w14:ligatures w14:val="none"/>
        </w:rPr>
      </w:pPr>
    </w:p>
    <w:p w14:paraId="6436EDAA" w14:textId="77777777" w:rsidR="00297A27" w:rsidRPr="00297A27" w:rsidRDefault="00297A27" w:rsidP="00297A27">
      <w:pPr>
        <w:tabs>
          <w:tab w:val="left" w:pos="0"/>
        </w:tabs>
        <w:suppressAutoHyphens/>
        <w:autoSpaceDE w:val="0"/>
        <w:spacing w:after="0" w:line="240" w:lineRule="auto"/>
        <w:jc w:val="center"/>
        <w:rPr>
          <w:rFonts w:ascii="Times New Roman" w:eastAsia="Times New Roman" w:hAnsi="Times New Roman" w:cs="Times New Roman"/>
          <w:b/>
          <w:kern w:val="0"/>
          <w:lang w:eastAsia="zh-CN"/>
          <w14:ligatures w14:val="none"/>
        </w:rPr>
      </w:pPr>
      <w:r w:rsidRPr="00297A27">
        <w:rPr>
          <w:rFonts w:ascii="Times New Roman" w:eastAsia="Times New Roman" w:hAnsi="Times New Roman" w:cs="Times New Roman"/>
          <w:b/>
          <w:kern w:val="0"/>
          <w:lang w:eastAsia="zh-CN"/>
          <w14:ligatures w14:val="none"/>
        </w:rPr>
        <w:t>4. ПРАВА И ОБЯЗАННОСТИ СТОРОН</w:t>
      </w:r>
    </w:p>
    <w:p w14:paraId="2A487D3C"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4.1. Заказчик вправе:</w:t>
      </w:r>
    </w:p>
    <w:p w14:paraId="39F91E8B"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4.1.1. Требовать от Поставщика надлежащего исполнения обязательств в соответствии с условиями настоящего Договора.</w:t>
      </w:r>
    </w:p>
    <w:p w14:paraId="251599BB"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48B76F9A"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4.1.3. Запрашивать у Поставщика информацию о ходе и состоянии исполнения обязательств Поставщика по настоящему Договору.</w:t>
      </w:r>
    </w:p>
    <w:p w14:paraId="40414A86"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4.2. Заказчик обязан:</w:t>
      </w:r>
    </w:p>
    <w:p w14:paraId="23D4DFE2"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389D957A"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107C41E4"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09F86FC5"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1AE484ED"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4BCC3FF4"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75BE54E5"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4.3. Поставщик вправе:</w:t>
      </w:r>
    </w:p>
    <w:p w14:paraId="21CBCC8E"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4.3.1. Направлять Заказчику запросы и получать от него разъяснения и уточнения по вопросам поставки Товара в рамках настоящего Договора.</w:t>
      </w:r>
    </w:p>
    <w:p w14:paraId="227324B3"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4.4. Поставщик обязан:</w:t>
      </w:r>
    </w:p>
    <w:p w14:paraId="3653BAF3"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4537C089"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6E233D2"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lastRenderedPageBreak/>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EEAAFEB"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4.4.4. Гарантировать качество Товара.</w:t>
      </w:r>
    </w:p>
    <w:p w14:paraId="7C6B9FC9" w14:textId="77777777" w:rsidR="00297A27" w:rsidRPr="00297A27" w:rsidRDefault="00297A27" w:rsidP="00297A27">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p>
    <w:p w14:paraId="47DDE4EB" w14:textId="77777777" w:rsidR="00297A27" w:rsidRPr="00297A27" w:rsidRDefault="00297A27" w:rsidP="00297A27">
      <w:pPr>
        <w:shd w:val="clear" w:color="auto" w:fill="FFFFFF"/>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5. СРОК, МЕСТО И УСЛОВИЯ ПОСТАВКИ</w:t>
      </w:r>
    </w:p>
    <w:p w14:paraId="26A3F1CD"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5.1. Поставка Товара осуществляется партиями с момента заключения Договора по 31 декабря 2024 года в течение 1 (одного) рабочего дня с момента подачи заявки Заказчиком.</w:t>
      </w:r>
    </w:p>
    <w:p w14:paraId="7A80048F"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1C3BDFE8"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5.2. По соглашению Сторон, срок действия Договора может быть продлен.</w:t>
      </w:r>
    </w:p>
    <w:p w14:paraId="400987CB"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5.3. Погрузка и доставка Товара осуществляется силами и средствами Поставщика до склада Заказчика и входит в стоимость Товара.</w:t>
      </w:r>
    </w:p>
    <w:p w14:paraId="48AB5FA5"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Адрес склада: РМЭ, г. Йошкар-Ола, ул. Дружбы, д. 2 (далее – место поставки).</w:t>
      </w:r>
    </w:p>
    <w:p w14:paraId="7181222B"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5.4. Поставка Товара должна быть осуществлена Поставщиком в полном объеме в соответствии с заявкой,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0208B4AD"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При наличии склада в пределах города Йошкар-Олы возможен самовывоз Товара Заказчиком.</w:t>
      </w:r>
    </w:p>
    <w:p w14:paraId="2307F770" w14:textId="77777777" w:rsidR="00297A27" w:rsidRPr="00297A27" w:rsidRDefault="00297A27" w:rsidP="00297A27">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kern w:val="0"/>
          <w:position w:val="-1"/>
          <w:lang w:eastAsia="ru-RU"/>
          <w14:ligatures w14:val="none"/>
        </w:rPr>
      </w:pPr>
    </w:p>
    <w:p w14:paraId="03AC4C13" w14:textId="77777777" w:rsidR="00297A27" w:rsidRPr="00297A27" w:rsidRDefault="00297A27" w:rsidP="00297A27">
      <w:pPr>
        <w:tabs>
          <w:tab w:val="left" w:pos="709"/>
        </w:tabs>
        <w:spacing w:after="0" w:line="240" w:lineRule="auto"/>
        <w:ind w:firstLine="709"/>
        <w:jc w:val="center"/>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 xml:space="preserve">6. ПОРЯДОК СДАЧИ-ПРИЕМКИ ТОВАРА </w:t>
      </w:r>
      <w:r w:rsidRPr="00297A27">
        <w:rPr>
          <w:rFonts w:ascii="Times New Roman" w:eastAsia="Times New Roman" w:hAnsi="Times New Roman" w:cs="Times New Roman"/>
          <w:b/>
          <w:kern w:val="0"/>
          <w:position w:val="-1"/>
          <w:lang w:eastAsia="ru-RU"/>
          <w14:ligatures w14:val="none"/>
        </w:rPr>
        <w:tab/>
      </w:r>
    </w:p>
    <w:p w14:paraId="03EF2ADB"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6.1. При поставке Товара Поставщик передает Заказчику все документы, предусмотренные пунктом 1.4 настоящего Договора.</w:t>
      </w:r>
    </w:p>
    <w:p w14:paraId="094BBEA5" w14:textId="77777777" w:rsidR="00297A27" w:rsidRPr="00297A27" w:rsidRDefault="00297A27" w:rsidP="00297A27">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ar-SA"/>
          <w14:ligatures w14:val="none"/>
        </w:rPr>
      </w:pPr>
      <w:r w:rsidRPr="00297A27">
        <w:rPr>
          <w:rFonts w:ascii="Times New Roman" w:eastAsia="Times New Roman" w:hAnsi="Times New Roman" w:cs="Times New Roman"/>
          <w:kern w:val="0"/>
          <w:position w:val="-1"/>
          <w:lang w:eastAsia="ru-RU"/>
          <w14:ligatures w14:val="none"/>
        </w:rPr>
        <w:t xml:space="preserve">6.2. </w:t>
      </w:r>
      <w:r w:rsidRPr="00297A27">
        <w:rPr>
          <w:rFonts w:ascii="Times New Roman" w:eastAsia="Times New Roman" w:hAnsi="Times New Roman" w:cs="Times New Roman"/>
          <w:kern w:val="0"/>
          <w:position w:val="-1"/>
          <w:lang w:eastAsia="ar-SA"/>
          <w14:ligatures w14:val="none"/>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39DD846D" w14:textId="77777777" w:rsidR="00297A27" w:rsidRPr="00297A27" w:rsidRDefault="00297A27" w:rsidP="00297A27">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297A27">
        <w:rPr>
          <w:rFonts w:ascii="Times New Roman" w:eastAsia="Calibri" w:hAnsi="Times New Roman" w:cs="Times New Roman"/>
          <w:kern w:val="0"/>
          <w:position w:val="-1"/>
          <w14:ligatures w14:val="none"/>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14:paraId="022E2431" w14:textId="77777777" w:rsidR="00297A27" w:rsidRPr="00297A27" w:rsidRDefault="00297A27" w:rsidP="00297A27">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297A27">
        <w:rPr>
          <w:rFonts w:ascii="Times New Roman" w:eastAsia="Calibri" w:hAnsi="Times New Roman" w:cs="Times New Roman"/>
          <w:kern w:val="0"/>
          <w:position w:val="-1"/>
          <w14:ligatures w14:val="none"/>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F2F1011" w14:textId="77777777" w:rsidR="00297A27" w:rsidRPr="00297A27" w:rsidRDefault="00297A27" w:rsidP="00297A27">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297A27">
        <w:rPr>
          <w:rFonts w:ascii="Times New Roman" w:eastAsia="Calibri" w:hAnsi="Times New Roman" w:cs="Times New Roman"/>
          <w:kern w:val="0"/>
          <w:position w:val="-1"/>
          <w14:ligatures w14:val="none"/>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B8832B9" w14:textId="77777777" w:rsidR="00297A27" w:rsidRPr="00297A27" w:rsidRDefault="00297A27" w:rsidP="00297A27">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30EA5D3" w14:textId="77777777" w:rsidR="00297A27" w:rsidRPr="00297A27" w:rsidRDefault="00297A27" w:rsidP="00297A27">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3FC2F1F"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6.5. Приемка Товара по количеству, ассортименту и качеству </w:t>
      </w:r>
      <w:r w:rsidRPr="00297A27">
        <w:rPr>
          <w:rFonts w:ascii="Times New Roman" w:eastAsia="Times New Roman" w:hAnsi="Times New Roman" w:cs="Times New Roman"/>
          <w:spacing w:val="-1"/>
          <w:kern w:val="0"/>
          <w:position w:val="-1"/>
          <w:lang w:eastAsia="ru-RU"/>
          <w14:ligatures w14:val="none"/>
        </w:rPr>
        <w:t xml:space="preserve">производится Заказчиком </w:t>
      </w:r>
      <w:r w:rsidRPr="00297A27">
        <w:rPr>
          <w:rFonts w:ascii="Times New Roman" w:eastAsia="Times New Roman" w:hAnsi="Times New Roman" w:cs="Times New Roman"/>
          <w:kern w:val="0"/>
          <w:position w:val="-1"/>
          <w:lang w:eastAsia="ru-RU"/>
          <w14:ligatures w14:val="none"/>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297A27">
        <w:rPr>
          <w:rFonts w:ascii="Times New Roman" w:eastAsia="Arial" w:hAnsi="Times New Roman" w:cs="Times New Roman"/>
          <w:color w:val="000000"/>
          <w:kern w:val="0"/>
          <w:position w:val="-1"/>
          <w:lang w:eastAsia="ru-RU"/>
          <w14:ligatures w14:val="none"/>
        </w:rPr>
        <w:t>товарную накладную.</w:t>
      </w:r>
    </w:p>
    <w:p w14:paraId="5CA89D31"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297A27">
        <w:rPr>
          <w:rFonts w:ascii="Times New Roman" w:eastAsia="Times New Roman" w:hAnsi="Times New Roman" w:cs="Times New Roman"/>
          <w:kern w:val="0"/>
          <w:position w:val="-1"/>
          <w:lang w:eastAsia="ru-RU"/>
          <w14:ligatures w14:val="none"/>
        </w:rPr>
        <w:t>двух стороннего</w:t>
      </w:r>
      <w:proofErr w:type="gramEnd"/>
      <w:r w:rsidRPr="00297A27">
        <w:rPr>
          <w:rFonts w:ascii="Times New Roman" w:eastAsia="Times New Roman" w:hAnsi="Times New Roman" w:cs="Times New Roman"/>
          <w:kern w:val="0"/>
          <w:position w:val="-1"/>
          <w:lang w:eastAsia="ru-RU"/>
          <w14:ligatures w14:val="none"/>
        </w:rPr>
        <w:t xml:space="preserve"> акта.</w:t>
      </w:r>
    </w:p>
    <w:p w14:paraId="4BA344FB"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19A2567"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199C08E"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297A27">
        <w:rPr>
          <w:rFonts w:ascii="Times New Roman" w:eastAsia="Times New Roman" w:hAnsi="Times New Roman" w:cs="Times New Roman"/>
          <w:color w:val="000000"/>
          <w:kern w:val="0"/>
          <w:position w:val="-1"/>
          <w:lang w:eastAsia="ru-RU"/>
          <w14:ligatures w14:val="none"/>
        </w:rPr>
        <w:t>Расходы, связанные с возвратом Товара ненадлежащего качества, осуществляются за счет средств Поставщика.</w:t>
      </w:r>
    </w:p>
    <w:p w14:paraId="227CBCCA"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297A27">
        <w:rPr>
          <w:rFonts w:ascii="Times New Roman" w:eastAsia="Times New Roman" w:hAnsi="Times New Roman" w:cs="Times New Roman"/>
          <w:color w:val="000000"/>
          <w:kern w:val="0"/>
          <w:position w:val="-1"/>
          <w:lang w:eastAsia="ru-RU"/>
          <w14:ligatures w14:val="none"/>
        </w:rPr>
        <w:lastRenderedPageBreak/>
        <w:t xml:space="preserve">6.9. Товар, не соответствующий по качеству условиям настоящего Договора, считается не поставленным. </w:t>
      </w:r>
    </w:p>
    <w:p w14:paraId="26634383"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6.10. Обязанность Поставщика по поставке Товара считается исполненной в момент подписания Заказчиком передаточных документов.</w:t>
      </w:r>
    </w:p>
    <w:p w14:paraId="4921BFEC"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ECC9794"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6.12. Все виды погрузочно-разгрузочных работ, включая работ с применением грузоподъемных механизмов, осуществляются Поставщиком.</w:t>
      </w:r>
    </w:p>
    <w:p w14:paraId="79DFD03E"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1A44E5AB" w14:textId="77777777" w:rsidR="00297A27" w:rsidRPr="00297A27" w:rsidRDefault="00297A27" w:rsidP="00297A27">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7. ГАРАНТИЙНЫЕ ОБЯЗАТЕЛЬСТВА</w:t>
      </w:r>
    </w:p>
    <w:p w14:paraId="602B906F" w14:textId="77777777" w:rsidR="00297A27" w:rsidRPr="00297A27" w:rsidRDefault="00297A27" w:rsidP="00297A27">
      <w:pPr>
        <w:spacing w:after="0" w:line="240" w:lineRule="auto"/>
        <w:jc w:val="both"/>
        <w:rPr>
          <w:rFonts w:ascii="Times New Roman" w:eastAsia="Times New Roman" w:hAnsi="Times New Roman" w:cs="Times New Roman"/>
          <w:iCs/>
          <w:kern w:val="0"/>
          <w:position w:val="-1"/>
          <w:shd w:val="clear" w:color="auto" w:fill="FFFFFF"/>
          <w:lang w:eastAsia="ru-RU"/>
          <w14:ligatures w14:val="none"/>
        </w:rPr>
      </w:pPr>
      <w:r w:rsidRPr="00297A27">
        <w:rPr>
          <w:rFonts w:ascii="Times New Roman" w:eastAsia="Times New Roman" w:hAnsi="Times New Roman" w:cs="Times New Roman"/>
          <w:i/>
          <w:iCs/>
          <w:kern w:val="0"/>
          <w:position w:val="-1"/>
          <w:shd w:val="clear" w:color="auto" w:fill="FFFFFF"/>
          <w:lang w:eastAsia="ru-RU"/>
          <w14:ligatures w14:val="none"/>
        </w:rPr>
        <w:t xml:space="preserve">             7.1.</w:t>
      </w:r>
      <w:r w:rsidRPr="00297A27">
        <w:rPr>
          <w:rFonts w:ascii="Times New Roman" w:eastAsia="Times New Roman" w:hAnsi="Times New Roman" w:cs="Times New Roman"/>
          <w:kern w:val="0"/>
          <w:position w:val="-1"/>
          <w:lang w:eastAsia="ru-RU"/>
          <w14:ligatures w14:val="none"/>
        </w:rPr>
        <w:t xml:space="preserve"> </w:t>
      </w:r>
      <w:r w:rsidRPr="00297A27">
        <w:rPr>
          <w:rFonts w:ascii="Times New Roman" w:eastAsia="Times New Roman" w:hAnsi="Times New Roman" w:cs="Times New Roman"/>
          <w:iCs/>
          <w:kern w:val="0"/>
          <w:position w:val="-1"/>
          <w:shd w:val="clear" w:color="auto" w:fill="FFFFFF"/>
          <w:lang w:eastAsia="ru-RU"/>
          <w14:ligatures w14:val="none"/>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297A27">
        <w:rPr>
          <w:rFonts w:ascii="Times New Roman" w:eastAsia="Times New Roman" w:hAnsi="Times New Roman" w:cs="Times New Roman"/>
          <w:kern w:val="0"/>
          <w:position w:val="-1"/>
          <w:lang w:eastAsia="ar-SA"/>
          <w14:ligatures w14:val="none"/>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0250DED3" w14:textId="77777777" w:rsidR="00297A27" w:rsidRPr="00297A27" w:rsidRDefault="00297A27" w:rsidP="00297A27">
      <w:pPr>
        <w:keepLine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7380F8BA"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35D2DAA1"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 возмещении стоимости некачественного Товара; </w:t>
      </w:r>
    </w:p>
    <w:p w14:paraId="751A21FC"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вывозе некачественного товара силами и за счет Поставщика.</w:t>
      </w:r>
    </w:p>
    <w:p w14:paraId="0696B60A" w14:textId="77777777" w:rsidR="00297A27" w:rsidRPr="00297A27" w:rsidRDefault="00297A27" w:rsidP="00297A27">
      <w:pPr>
        <w:tabs>
          <w:tab w:val="left" w:pos="1431"/>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5ED249EA"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446A7D42" w14:textId="77777777" w:rsidR="00297A27" w:rsidRPr="00297A27" w:rsidRDefault="00297A27" w:rsidP="00297A27">
      <w:pPr>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6D1C9DAE" w14:textId="77777777" w:rsidR="00297A27" w:rsidRPr="00297A27" w:rsidRDefault="00297A27" w:rsidP="00297A2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position w:val="-1"/>
          <w:lang w:eastAsia="ru-RU"/>
          <w14:ligatures w14:val="none"/>
        </w:rPr>
      </w:pPr>
    </w:p>
    <w:p w14:paraId="7DDA0721" w14:textId="77777777" w:rsidR="00297A27" w:rsidRPr="00297A27" w:rsidRDefault="00297A27" w:rsidP="00297A27">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 xml:space="preserve">8. ОБЕСПЕЧЕНИЕ ИСПОЛНЕНИЯ ДОГОВОРА </w:t>
      </w:r>
    </w:p>
    <w:p w14:paraId="305084FC" w14:textId="77777777" w:rsidR="00297A27" w:rsidRPr="00297A27" w:rsidRDefault="00297A27" w:rsidP="00297A27">
      <w:pPr>
        <w:tabs>
          <w:tab w:val="left" w:pos="426"/>
        </w:tabs>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8.1. </w:t>
      </w:r>
      <w:r w:rsidRPr="00297A27">
        <w:rPr>
          <w:rFonts w:ascii="Times New Roman" w:eastAsia="Times New Roman" w:hAnsi="Times New Roman" w:cs="Times New Roman"/>
          <w:kern w:val="0"/>
          <w:lang w:eastAsia="ru-RU"/>
          <w14:ligatures w14:val="none"/>
        </w:rPr>
        <w:t>Обеспечение исполнения настоящего Договора предоставляется Поставщиком на сумму: 150 000 (Сто пятьдесят тысяч) рублей 00 копеек, что составляет 5% от максимального значения цены Договора (объема финансового обеспечения), указанного в извещении об осуществлении закупки.</w:t>
      </w:r>
      <w:r w:rsidRPr="00297A27">
        <w:rPr>
          <w:rFonts w:ascii="Times New Roman" w:eastAsia="Times New Roman" w:hAnsi="Times New Roman" w:cs="Times New Roman"/>
          <w:color w:val="000000"/>
          <w:kern w:val="16"/>
          <w:lang w:eastAsia="ru-RU"/>
          <w14:ligatures w14:val="none"/>
        </w:rPr>
        <w:t xml:space="preserve"> Обеспечение исполнения Договора предоставляется Заказчику до заключения </w:t>
      </w:r>
      <w:r w:rsidRPr="00297A27">
        <w:rPr>
          <w:rFonts w:ascii="Times New Roman" w:eastAsia="Times New Roman" w:hAnsi="Times New Roman" w:cs="Times New Roman"/>
          <w:kern w:val="0"/>
          <w:lang w:eastAsia="ru-RU"/>
          <w14:ligatures w14:val="none"/>
        </w:rPr>
        <w:t>Договор</w:t>
      </w:r>
      <w:r w:rsidRPr="00297A27">
        <w:rPr>
          <w:rFonts w:ascii="Times New Roman" w:eastAsia="Times New Roman" w:hAnsi="Times New Roman" w:cs="Times New Roman"/>
          <w:color w:val="000000"/>
          <w:kern w:val="16"/>
          <w:lang w:eastAsia="ru-RU"/>
          <w14:ligatures w14:val="none"/>
        </w:rPr>
        <w:t>а.</w:t>
      </w:r>
    </w:p>
    <w:p w14:paraId="1C0A851A" w14:textId="77777777" w:rsidR="00297A27" w:rsidRPr="00297A27" w:rsidRDefault="00297A27" w:rsidP="00297A27">
      <w:pPr>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zh-CN"/>
          <w14:ligatures w14:val="none"/>
        </w:rPr>
        <w:t xml:space="preserve">8.2. </w:t>
      </w:r>
      <w:r w:rsidRPr="00297A27">
        <w:rPr>
          <w:rFonts w:ascii="Times New Roman" w:eastAsia="Times New Roman" w:hAnsi="Times New Roman" w:cs="Times New Roman"/>
          <w:iCs/>
          <w:kern w:val="0"/>
          <w:lang w:eastAsia="ru-RU"/>
          <w14:ligatures w14:val="none"/>
        </w:rPr>
        <w:t xml:space="preserve">В </w:t>
      </w:r>
      <w:r w:rsidRPr="00297A27">
        <w:rPr>
          <w:rFonts w:ascii="Times New Roman" w:eastAsia="Times New Roman" w:hAnsi="Times New Roman" w:cs="Times New Roman"/>
          <w:kern w:val="0"/>
          <w:lang w:eastAsia="zh-CN"/>
          <w14:ligatures w14:val="none"/>
        </w:rPr>
        <w:t>случае</w:t>
      </w:r>
      <w:r w:rsidRPr="00297A27">
        <w:rPr>
          <w:rFonts w:ascii="Times New Roman" w:eastAsia="Times New Roman" w:hAnsi="Times New Roman" w:cs="Times New Roman"/>
          <w:iCs/>
          <w:kern w:val="0"/>
          <w:lang w:eastAsia="ru-RU"/>
          <w14:ligatures w14:val="none"/>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297A27">
        <w:rPr>
          <w:rFonts w:ascii="Times New Roman" w:eastAsia="Times New Roman" w:hAnsi="Times New Roman" w:cs="Times New Roman"/>
          <w:kern w:val="0"/>
          <w:lang w:eastAsia="ru-RU"/>
          <w14:ligatures w14:val="none"/>
        </w:rPr>
        <w:t>Договор</w:t>
      </w:r>
      <w:r w:rsidRPr="00297A27">
        <w:rPr>
          <w:rFonts w:ascii="Times New Roman" w:eastAsia="Times New Roman" w:hAnsi="Times New Roman" w:cs="Times New Roman"/>
          <w:iCs/>
          <w:kern w:val="0"/>
          <w:lang w:eastAsia="ru-RU"/>
          <w14:ligatures w14:val="none"/>
        </w:rPr>
        <w:t xml:space="preserve">, </w:t>
      </w:r>
      <w:r w:rsidRPr="00297A27">
        <w:rPr>
          <w:rFonts w:ascii="Times New Roman" w:eastAsia="Times New Roman" w:hAnsi="Times New Roman" w:cs="Times New Roman"/>
          <w:kern w:val="0"/>
          <w:lang w:eastAsia="ru-RU"/>
          <w14:ligatures w14:val="none"/>
        </w:rPr>
        <w:t xml:space="preserve">предоставляет обеспечение исполнения Договора в размере, превышающем в полтора раза размер обеспечения исполнения </w:t>
      </w:r>
      <w:r w:rsidRPr="00297A27">
        <w:rPr>
          <w:rFonts w:ascii="Times New Roman" w:eastAsia="Times New Roman" w:hAnsi="Times New Roman" w:cs="Times New Roman"/>
          <w:kern w:val="0"/>
          <w:lang w:eastAsia="zh-CN"/>
          <w14:ligatures w14:val="none"/>
        </w:rPr>
        <w:t>Договор</w:t>
      </w:r>
      <w:r w:rsidRPr="00297A27">
        <w:rPr>
          <w:rFonts w:ascii="Times New Roman" w:eastAsia="Times New Roman" w:hAnsi="Times New Roman" w:cs="Times New Roman"/>
          <w:kern w:val="0"/>
          <w:lang w:eastAsia="ru-RU"/>
          <w14:ligatures w14:val="none"/>
        </w:rPr>
        <w:t>а, что составляет 225 000 (Двести двадцать пять тысяч) рублей 00 копеек, или предоставляет информацию, подтверждающую добросовестность Поставщика.</w:t>
      </w:r>
    </w:p>
    <w:p w14:paraId="5AA0E9D8"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6A37F489"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МУП «Водоканал» </w:t>
      </w:r>
    </w:p>
    <w:p w14:paraId="7FAD0947"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ИНН 1215020390 </w:t>
      </w:r>
    </w:p>
    <w:p w14:paraId="2C49DD02"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КПП 121501001</w:t>
      </w:r>
    </w:p>
    <w:p w14:paraId="28B06514" w14:textId="77777777" w:rsidR="00297A27" w:rsidRPr="00297A27" w:rsidRDefault="00297A27" w:rsidP="00297A27">
      <w:pPr>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Расчетный счет </w:t>
      </w:r>
      <w:r w:rsidRPr="00297A27">
        <w:rPr>
          <w:rFonts w:ascii="Times New Roman" w:eastAsia="Calibri" w:hAnsi="Times New Roman" w:cs="Times New Roman"/>
          <w:kern w:val="0"/>
          <w:lang w:eastAsia="ru-RU"/>
          <w14:ligatures w14:val="none"/>
        </w:rPr>
        <w:t>40702810300000050227</w:t>
      </w:r>
    </w:p>
    <w:p w14:paraId="12227175" w14:textId="77777777" w:rsidR="00297A27" w:rsidRPr="00297A27" w:rsidRDefault="00297A27" w:rsidP="00297A27">
      <w:pPr>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Банк получателя: Банк ГПБ (АО) </w:t>
      </w:r>
    </w:p>
    <w:p w14:paraId="4E674A07" w14:textId="77777777" w:rsidR="00297A27" w:rsidRPr="00297A27" w:rsidRDefault="00297A27" w:rsidP="00297A27">
      <w:pPr>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 xml:space="preserve">Корреспондентский счет </w:t>
      </w:r>
      <w:r w:rsidRPr="00297A27">
        <w:rPr>
          <w:rFonts w:ascii="Times New Roman" w:eastAsia="Calibri" w:hAnsi="Times New Roman" w:cs="Times New Roman"/>
          <w:kern w:val="0"/>
          <w:lang w:eastAsia="ru-RU"/>
          <w14:ligatures w14:val="none"/>
        </w:rPr>
        <w:t>30101810200000000823</w:t>
      </w:r>
    </w:p>
    <w:p w14:paraId="6B8FD50B"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sz w:val="24"/>
          <w:szCs w:val="20"/>
          <w:lang w:eastAsia="ru-RU"/>
          <w14:ligatures w14:val="none"/>
        </w:rPr>
      </w:pPr>
      <w:r w:rsidRPr="00297A27">
        <w:rPr>
          <w:rFonts w:ascii="Times New Roman" w:eastAsia="Times New Roman" w:hAnsi="Times New Roman" w:cs="Times New Roman"/>
          <w:kern w:val="0"/>
          <w:sz w:val="24"/>
          <w:szCs w:val="20"/>
          <w:lang w:eastAsia="zh-CN"/>
          <w14:ligatures w14:val="none"/>
        </w:rPr>
        <w:t xml:space="preserve">БИК </w:t>
      </w:r>
      <w:r w:rsidRPr="00297A27">
        <w:rPr>
          <w:rFonts w:ascii="Times New Roman" w:eastAsia="Times New Roman" w:hAnsi="Times New Roman" w:cs="Times New Roman"/>
          <w:kern w:val="0"/>
          <w:sz w:val="24"/>
          <w:szCs w:val="20"/>
          <w:lang w:eastAsia="ru-RU"/>
          <w14:ligatures w14:val="none"/>
        </w:rPr>
        <w:t>044525823</w:t>
      </w:r>
    </w:p>
    <w:p w14:paraId="07ECF36C"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В поле «назначение платежа» обязательно указать: «Средства для обеспечения исполнения Договора на поставку автозапчастей для ремонта автомобилей ГАЗ, ПАЗ, ВАЗ, УАЗ автотранспортного участка».</w:t>
      </w:r>
    </w:p>
    <w:p w14:paraId="2843236B"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2B287A7" w14:textId="77777777" w:rsidR="00297A27" w:rsidRPr="00297A27" w:rsidRDefault="00297A27" w:rsidP="00297A27">
      <w:pPr>
        <w:widowControl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lastRenderedPageBreak/>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60AEBF6"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C0AEB1F"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8.6. Поставщик обязан предоставить Заказчику оригинал независимой гарантии в течение пяти дней с момента заключения Договора.</w:t>
      </w:r>
    </w:p>
    <w:p w14:paraId="79EAEB49"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8.7. Срок действия независимой гарантии должен превышать срок действия Договора не менее, чем на один месяц.</w:t>
      </w:r>
    </w:p>
    <w:p w14:paraId="4451466E"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D07CDFD"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F764F8F"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8D6E31C"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6D391ED" w14:textId="77777777" w:rsidR="00297A27" w:rsidRPr="00297A27" w:rsidRDefault="00297A27" w:rsidP="00297A27">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297A27">
        <w:rPr>
          <w:rFonts w:ascii="Times New Roman" w:eastAsia="Times New Roman" w:hAnsi="Times New Roman" w:cs="Times New Roman"/>
          <w:kern w:val="0"/>
          <w:lang w:eastAsia="zh-CN"/>
          <w14:ligatures w14:val="none"/>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D91E206" w14:textId="77777777" w:rsidR="00297A27" w:rsidRPr="00297A27" w:rsidRDefault="00297A27" w:rsidP="00297A27">
      <w:pPr>
        <w:tabs>
          <w:tab w:val="left" w:pos="709"/>
          <w:tab w:val="left" w:pos="2445"/>
        </w:tabs>
        <w:spacing w:after="0" w:line="240" w:lineRule="auto"/>
        <w:ind w:firstLine="709"/>
        <w:outlineLvl w:val="0"/>
        <w:rPr>
          <w:rFonts w:ascii="Times New Roman" w:eastAsia="Times New Roman" w:hAnsi="Times New Roman" w:cs="Times New Roman"/>
          <w:b/>
          <w:bCs/>
          <w:spacing w:val="-49"/>
          <w:kern w:val="0"/>
          <w:position w:val="-1"/>
          <w:lang w:eastAsia="ru-RU"/>
          <w14:ligatures w14:val="none"/>
        </w:rPr>
      </w:pPr>
    </w:p>
    <w:p w14:paraId="7098F178" w14:textId="77777777" w:rsidR="00297A27" w:rsidRPr="00297A27" w:rsidRDefault="00297A27" w:rsidP="00297A27">
      <w:pPr>
        <w:tabs>
          <w:tab w:val="left" w:pos="709"/>
        </w:tabs>
        <w:spacing w:after="0" w:line="240" w:lineRule="auto"/>
        <w:ind w:firstLine="709"/>
        <w:jc w:val="center"/>
        <w:outlineLvl w:val="0"/>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bCs/>
          <w:kern w:val="0"/>
          <w:position w:val="-1"/>
          <w:lang w:eastAsia="ru-RU"/>
          <w14:ligatures w14:val="none"/>
        </w:rPr>
        <w:t xml:space="preserve">9. </w:t>
      </w:r>
      <w:r w:rsidRPr="00297A27">
        <w:rPr>
          <w:rFonts w:ascii="Times New Roman" w:eastAsia="Times New Roman" w:hAnsi="Times New Roman" w:cs="Times New Roman"/>
          <w:b/>
          <w:kern w:val="0"/>
          <w:position w:val="-1"/>
          <w:lang w:eastAsia="ru-RU"/>
          <w14:ligatures w14:val="none"/>
        </w:rPr>
        <w:t>ОТВЕТСТВЕННОСТЬ СТОРОН</w:t>
      </w:r>
    </w:p>
    <w:p w14:paraId="36747B03" w14:textId="77777777" w:rsidR="00297A27" w:rsidRPr="00297A27" w:rsidRDefault="00297A27" w:rsidP="00297A27">
      <w:pPr>
        <w:suppressAutoHyphens/>
        <w:autoSpaceDE w:val="0"/>
        <w:autoSpaceDN w:val="0"/>
        <w:adjustRightInd w:val="0"/>
        <w:spacing w:after="0" w:line="240" w:lineRule="auto"/>
        <w:ind w:firstLine="708"/>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 xml:space="preserve">9.1. При нарушении условий Договора Стороны несут ответственность в соответствии с </w:t>
      </w:r>
      <w:r w:rsidRPr="00297A27">
        <w:rPr>
          <w:rFonts w:ascii="Times New Roman" w:eastAsia="Times New Roman" w:hAnsi="Times New Roman" w:cs="Times New Roman"/>
          <w:kern w:val="0"/>
          <w:lang w:eastAsia="zh-CN"/>
          <w14:ligatures w14:val="none"/>
        </w:rPr>
        <w:t>ГК РФ,</w:t>
      </w:r>
      <w:r w:rsidRPr="00297A27">
        <w:rPr>
          <w:rFonts w:ascii="Times New Roman" w:eastAsia="Times New Roman" w:hAnsi="Times New Roman" w:cs="Times New Roman"/>
          <w:kern w:val="0"/>
          <w:lang w:eastAsia="ru-RU"/>
          <w14:ligatures w14:val="none"/>
        </w:rPr>
        <w:t xml:space="preserve"> Правилами, утвержденными постановлением Правительства Российской Федерации от 30.08.2017 г. № 1042 и настоящим Договором. </w:t>
      </w:r>
    </w:p>
    <w:p w14:paraId="2D9FE3A7" w14:textId="77777777" w:rsidR="00297A27" w:rsidRPr="00297A27" w:rsidRDefault="00297A27" w:rsidP="00297A27">
      <w:pPr>
        <w:spacing w:after="0" w:line="240" w:lineRule="auto"/>
        <w:ind w:firstLine="708"/>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9.2.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9ED5508" w14:textId="77777777" w:rsidR="00297A27" w:rsidRPr="00297A27" w:rsidRDefault="00297A27" w:rsidP="00297A27">
      <w:pPr>
        <w:spacing w:after="0" w:line="240" w:lineRule="auto"/>
        <w:ind w:left="360" w:firstLine="348"/>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а) 10 процентов цены Договора (этапа) в случае, если цена Договора (этапа) не превышает 3 млн. рублей;</w:t>
      </w:r>
    </w:p>
    <w:p w14:paraId="50E40C2A" w14:textId="77777777" w:rsidR="00297A27" w:rsidRPr="00297A27" w:rsidRDefault="00297A27" w:rsidP="00297A27">
      <w:pPr>
        <w:spacing w:after="0" w:line="240" w:lineRule="auto"/>
        <w:ind w:left="360" w:firstLine="348"/>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б) 5 процентов цены Договора (этапа) в случае, если цена Договора (этапа) составляет от 3 млн. рублей до 50 млн. рублей (включительно).</w:t>
      </w:r>
    </w:p>
    <w:p w14:paraId="57B3958D"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9.3.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1F7D2A73"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FD24AA8"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а) 1000 рублей, если цена Договора не превышает 3 млн. рублей (включительно);</w:t>
      </w:r>
    </w:p>
    <w:p w14:paraId="6186D071"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б) 5000 рублей, если цена Договора составляет от 3 млн. рублей до 50 млн. рублей (включительно).</w:t>
      </w:r>
    </w:p>
    <w:p w14:paraId="0BF76ED9"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lastRenderedPageBreak/>
        <w:t>9.5.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2E642E9C"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9.6.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545CDDDA"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9B7E378"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b/>
          <w:kern w:val="0"/>
          <w:position w:val="-1"/>
          <w:lang w:eastAsia="ru-RU"/>
          <w14:ligatures w14:val="none"/>
        </w:rPr>
      </w:pPr>
    </w:p>
    <w:p w14:paraId="6E9E1BF4" w14:textId="77777777" w:rsidR="00297A27" w:rsidRPr="00297A27" w:rsidRDefault="00297A27" w:rsidP="00297A27">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10. ОБСТОЯТЕЛЬСТВА НЕПРЕОДОЛИМОЙ СИЛЫ</w:t>
      </w:r>
    </w:p>
    <w:p w14:paraId="42A343AC"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C67E3D8"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89C9E74"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B777877"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10.4. Если обстоятельства, указанные в </w:t>
      </w:r>
      <w:hyperlink r:id="rId11" w:history="1">
        <w:r w:rsidRPr="00297A27">
          <w:rPr>
            <w:rFonts w:ascii="Times New Roman" w:eastAsia="Times New Roman" w:hAnsi="Times New Roman" w:cs="Times New Roman"/>
            <w:kern w:val="0"/>
            <w:position w:val="-1"/>
            <w:lang w:eastAsia="ru-RU"/>
            <w14:ligatures w14:val="none"/>
          </w:rPr>
          <w:t>п. 10.1</w:t>
        </w:r>
      </w:hyperlink>
      <w:r w:rsidRPr="00297A27">
        <w:rPr>
          <w:rFonts w:ascii="Times New Roman" w:eastAsia="Times New Roman" w:hAnsi="Times New Roman" w:cs="Times New Roman"/>
          <w:kern w:val="0"/>
          <w:position w:val="-1"/>
          <w:lang w:eastAsia="ru-RU"/>
          <w14:ligatures w14:val="none"/>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1557381"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63CE286"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58CAED2B" w14:textId="77777777" w:rsidR="00297A27" w:rsidRPr="00297A27" w:rsidRDefault="00297A27" w:rsidP="00297A27">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297A27">
        <w:rPr>
          <w:rFonts w:ascii="Times New Roman" w:eastAsia="Arial" w:hAnsi="Times New Roman" w:cs="Times New Roman"/>
          <w:b/>
          <w:kern w:val="0"/>
          <w:lang w:eastAsia="ar-SA"/>
          <w14:ligatures w14:val="none"/>
        </w:rPr>
        <w:t xml:space="preserve">11. СРОК ДЕЙСТВИЯ И ПОРЯДОК ИЗМЕНЕНИЯ ДОГОВОРА </w:t>
      </w:r>
    </w:p>
    <w:p w14:paraId="7BF97730" w14:textId="77777777" w:rsidR="00297A27" w:rsidRPr="00297A27" w:rsidRDefault="00297A27" w:rsidP="00297A27">
      <w:pPr>
        <w:widowControl w:val="0"/>
        <w:tabs>
          <w:tab w:val="left" w:pos="709"/>
        </w:tabs>
        <w:suppressAutoHyphens/>
        <w:spacing w:after="0" w:line="240" w:lineRule="auto"/>
        <w:ind w:firstLine="709"/>
        <w:jc w:val="both"/>
        <w:rPr>
          <w:rFonts w:ascii="Times New Roman" w:eastAsia="Arial" w:hAnsi="Times New Roman" w:cs="Times New Roman"/>
          <w:kern w:val="0"/>
          <w:lang w:eastAsia="ar-SA"/>
          <w14:ligatures w14:val="none"/>
        </w:rPr>
      </w:pPr>
      <w:r w:rsidRPr="00297A27">
        <w:rPr>
          <w:rFonts w:ascii="Times New Roman" w:eastAsia="Arial" w:hAnsi="Times New Roman" w:cs="Times New Roman"/>
          <w:kern w:val="0"/>
          <w:lang w:eastAsia="ar-SA"/>
          <w14:ligatures w14:val="none"/>
        </w:rPr>
        <w:t>11.1. Настоящий Договор вступает в силу с момента заключения его сторонами и действует до исполнения взаимных обязательств Сторонами.</w:t>
      </w:r>
    </w:p>
    <w:p w14:paraId="2C5E7436" w14:textId="77777777" w:rsidR="00297A27" w:rsidRPr="00297A27" w:rsidRDefault="00297A27" w:rsidP="00297A27">
      <w:pPr>
        <w:numPr>
          <w:ilvl w:val="1"/>
          <w:numId w:val="10"/>
        </w:numPr>
        <w:autoSpaceDE w:val="0"/>
        <w:autoSpaceDN w:val="0"/>
        <w:adjustRightInd w:val="0"/>
        <w:spacing w:after="0" w:line="240" w:lineRule="auto"/>
        <w:ind w:left="0" w:firstLine="709"/>
        <w:jc w:val="both"/>
        <w:outlineLvl w:val="0"/>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Окончание срока действия Договора или его расторжение не освобождает стороны от ответственности за его нарушение.</w:t>
      </w:r>
    </w:p>
    <w:p w14:paraId="3E9CF430" w14:textId="77777777" w:rsidR="00297A27" w:rsidRPr="00297A27" w:rsidRDefault="00297A27" w:rsidP="00297A27">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p>
    <w:p w14:paraId="2650B499" w14:textId="77777777" w:rsidR="00297A27" w:rsidRPr="00297A27" w:rsidRDefault="00297A27" w:rsidP="00297A27">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297A27">
        <w:rPr>
          <w:rFonts w:ascii="Times New Roman" w:eastAsia="Arial" w:hAnsi="Times New Roman" w:cs="Times New Roman"/>
          <w:b/>
          <w:kern w:val="0"/>
          <w:lang w:eastAsia="ar-SA"/>
          <w14:ligatures w14:val="none"/>
        </w:rPr>
        <w:t>12. ПОРЯДОК УРЕГУЛИРОВАНИЯ СПОРОВ</w:t>
      </w:r>
    </w:p>
    <w:p w14:paraId="012D1F49" w14:textId="77777777" w:rsidR="00297A27" w:rsidRPr="00297A27" w:rsidRDefault="00297A27" w:rsidP="00297A27">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B15F4DC" w14:textId="77777777" w:rsidR="00297A27" w:rsidRPr="00297A27" w:rsidRDefault="00297A27" w:rsidP="00297A27">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545F5E62" w14:textId="77777777" w:rsidR="00297A27" w:rsidRPr="00297A27" w:rsidRDefault="00297A27" w:rsidP="00297A27">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b/>
          <w:kern w:val="0"/>
          <w:position w:val="-1"/>
          <w:lang w:eastAsia="ru-RU"/>
          <w14:ligatures w14:val="none"/>
        </w:rPr>
      </w:pPr>
    </w:p>
    <w:p w14:paraId="69B4BF53" w14:textId="77777777" w:rsidR="00297A27" w:rsidRPr="00297A27" w:rsidRDefault="00297A27" w:rsidP="00297A27">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13. ПОРЯДОК РАСТОРЖЕНИЯ ДОГОВОРА</w:t>
      </w:r>
    </w:p>
    <w:p w14:paraId="561CB84E"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13.1. Настоящий Договор может быть расторгнут:</w:t>
      </w:r>
    </w:p>
    <w:p w14:paraId="26D76A6B"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по соглашению Сторон;</w:t>
      </w:r>
    </w:p>
    <w:p w14:paraId="311A5BCB"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в судебном порядке;</w:t>
      </w:r>
    </w:p>
    <w:p w14:paraId="5B405B2D"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EF6C4C8"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 Заказчик вправе принять решение об одностороннем отказе от исполнения Договора в следующих случаях:</w:t>
      </w:r>
    </w:p>
    <w:p w14:paraId="6BE81B06"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13.2.1. При существенном нарушении условий Договора Поставщиком:</w:t>
      </w:r>
    </w:p>
    <w:p w14:paraId="4261A460"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13.2.1.1. В случае просрочки поставки Товара более чем на 10 дней.</w:t>
      </w:r>
    </w:p>
    <w:p w14:paraId="36EBBFA2"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D236BA4"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lastRenderedPageBreak/>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2E5387D"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EB4D8F1"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AF384F9"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13.2.2. В иных случаях, предусмотренных действующим законодательством РФ.</w:t>
      </w:r>
    </w:p>
    <w:p w14:paraId="3B40FBC1"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706F6E6"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13AC2F3"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13.5. Расторжение Договора по соглашению Сторон производится Сторонами путем подписания соответствующего соглашения о расторжении.</w:t>
      </w:r>
    </w:p>
    <w:p w14:paraId="7655C59B" w14:textId="77777777" w:rsidR="00297A27" w:rsidRPr="00297A27" w:rsidRDefault="00297A27" w:rsidP="00297A27">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38AC9B6"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E693572"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5340039"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6F9722E"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A9E4913"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56602C4"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13.11. При исполнении настоящего Договора изменение его существенных условий допускается по соглашению сторон в следующих случаях:</w:t>
      </w:r>
    </w:p>
    <w:p w14:paraId="65850120"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A89266E"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A9422D4" w14:textId="77777777" w:rsidR="00297A27" w:rsidRPr="00297A27" w:rsidRDefault="00297A27" w:rsidP="00297A27">
      <w:pPr>
        <w:keepNext/>
        <w:keepLines/>
        <w:autoSpaceDE w:val="0"/>
        <w:spacing w:after="0" w:line="240" w:lineRule="auto"/>
        <w:ind w:firstLine="709"/>
        <w:jc w:val="both"/>
        <w:rPr>
          <w:rFonts w:ascii="Times New Roman" w:eastAsia="Times New Roman" w:hAnsi="Times New Roman" w:cs="Times New Roman"/>
          <w:color w:val="00B050"/>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008E2D3" w14:textId="77777777" w:rsidR="00297A27" w:rsidRPr="00297A27" w:rsidRDefault="00297A27" w:rsidP="00297A2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4FF2A140" w14:textId="77777777" w:rsidR="00297A27" w:rsidRPr="00297A27" w:rsidRDefault="00297A27" w:rsidP="00297A2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14. ПРОЧИЕ УСЛОВИЯ</w:t>
      </w:r>
    </w:p>
    <w:p w14:paraId="2A2103F8"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297A27">
        <w:rPr>
          <w:rFonts w:ascii="Times New Roman" w:eastAsia="Times New Roman" w:hAnsi="Times New Roman" w:cs="Times New Roman"/>
          <w:color w:val="000000"/>
          <w:kern w:val="0"/>
          <w:position w:val="-1"/>
          <w:lang w:eastAsia="ru-RU"/>
          <w14:ligatures w14:val="none"/>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4FA21443" w14:textId="77777777" w:rsidR="00297A27" w:rsidRPr="00297A27" w:rsidRDefault="00297A27" w:rsidP="00297A27">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w:t>
      </w:r>
      <w:r w:rsidRPr="00297A27">
        <w:rPr>
          <w:rFonts w:ascii="Times New Roman" w:eastAsia="Times New Roman" w:hAnsi="Times New Roman" w:cs="Times New Roman"/>
          <w:kern w:val="0"/>
          <w:position w:val="-1"/>
          <w:lang w:eastAsia="ru-RU"/>
          <w14:ligatures w14:val="none"/>
        </w:rPr>
        <w:lastRenderedPageBreak/>
        <w:t>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7F04002" w14:textId="77777777" w:rsidR="00297A27" w:rsidRPr="00297A27" w:rsidRDefault="00297A27" w:rsidP="00297A27">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14.3. Во всем, что не предусмотрено настоящим Договором, Стороны руководствуются действующим законодательством Российской Федерации.</w:t>
      </w:r>
    </w:p>
    <w:p w14:paraId="76D45541" w14:textId="77777777" w:rsidR="00297A27" w:rsidRPr="00297A27" w:rsidRDefault="00297A27" w:rsidP="00297A27">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kern w:val="0"/>
          <w:position w:val="-1"/>
          <w:lang w:eastAsia="ru-RU"/>
          <w14:ligatures w14:val="none"/>
        </w:rPr>
        <w:t xml:space="preserve">14.4. Неотъемлемой частью настоящего Договора является следующее приложение: </w:t>
      </w:r>
    </w:p>
    <w:p w14:paraId="4AD79839" w14:textId="77777777" w:rsidR="00297A27" w:rsidRPr="00297A27" w:rsidRDefault="00297A27" w:rsidP="00297A27">
      <w:pPr>
        <w:suppressAutoHyphens/>
        <w:spacing w:after="0" w:line="240" w:lineRule="auto"/>
        <w:ind w:firstLine="709"/>
        <w:jc w:val="both"/>
        <w:outlineLvl w:val="1"/>
        <w:rPr>
          <w:rFonts w:ascii="Times New Roman" w:eastAsia="Times New Roman" w:hAnsi="Times New Roman" w:cs="Times New Roman"/>
          <w:kern w:val="0"/>
          <w:lang w:eastAsia="ru-RU"/>
          <w14:ligatures w14:val="none"/>
        </w:rPr>
      </w:pPr>
      <w:r w:rsidRPr="00297A27">
        <w:rPr>
          <w:rFonts w:ascii="Times New Roman" w:eastAsia="Times New Roman" w:hAnsi="Times New Roman" w:cs="Times New Roman"/>
          <w:kern w:val="0"/>
          <w:lang w:eastAsia="ru-RU"/>
          <w14:ligatures w14:val="none"/>
        </w:rPr>
        <w:t>14.4.1. Приложение № 1. Спецификация на поставку Товара.</w:t>
      </w:r>
    </w:p>
    <w:p w14:paraId="4BF7950E" w14:textId="77777777" w:rsidR="00297A27" w:rsidRPr="00297A27" w:rsidRDefault="00297A27" w:rsidP="00297A27">
      <w:pPr>
        <w:tabs>
          <w:tab w:val="left" w:pos="709"/>
        </w:tabs>
        <w:spacing w:after="0" w:line="240" w:lineRule="auto"/>
        <w:ind w:firstLine="709"/>
        <w:rPr>
          <w:rFonts w:ascii="Times New Roman" w:eastAsia="Times New Roman" w:hAnsi="Times New Roman" w:cs="Times New Roman"/>
          <w:kern w:val="0"/>
          <w:position w:val="-1"/>
          <w:lang w:eastAsia="ru-RU"/>
          <w14:ligatures w14:val="none"/>
        </w:rPr>
      </w:pPr>
    </w:p>
    <w:p w14:paraId="741E0576" w14:textId="77777777" w:rsidR="00297A27" w:rsidRPr="00297A27" w:rsidRDefault="00297A27" w:rsidP="00297A27">
      <w:pPr>
        <w:keepNext/>
        <w:keepLines/>
        <w:shd w:val="clear" w:color="auto" w:fill="FFFFFF"/>
        <w:tabs>
          <w:tab w:val="left" w:pos="1468"/>
        </w:tabs>
        <w:suppressAutoHyphens/>
        <w:spacing w:after="0" w:line="240" w:lineRule="auto"/>
        <w:jc w:val="center"/>
        <w:rPr>
          <w:rFonts w:ascii="Times New Roman" w:eastAsia="Calibri" w:hAnsi="Times New Roman" w:cs="Times New Roman"/>
          <w:b/>
          <w:bCs/>
          <w:kern w:val="0"/>
          <w:position w:val="-1"/>
          <w:lang w:eastAsia="zh-CN"/>
          <w14:ligatures w14:val="none"/>
        </w:rPr>
      </w:pPr>
      <w:r w:rsidRPr="00297A27">
        <w:rPr>
          <w:rFonts w:ascii="Times New Roman" w:eastAsia="Calibri" w:hAnsi="Times New Roman" w:cs="Times New Roman"/>
          <w:b/>
          <w:bCs/>
          <w:kern w:val="0"/>
          <w:position w:val="-1"/>
          <w:lang w:eastAsia="zh-CN"/>
          <w14:ligatures w14:val="none"/>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297A27" w:rsidRPr="00297A27" w14:paraId="06FB6DEA" w14:textId="77777777" w:rsidTr="000D61E1">
        <w:trPr>
          <w:gridAfter w:val="1"/>
          <w:wAfter w:w="5757" w:type="dxa"/>
          <w:trHeight w:val="4573"/>
        </w:trPr>
        <w:tc>
          <w:tcPr>
            <w:tcW w:w="5246" w:type="dxa"/>
            <w:gridSpan w:val="2"/>
            <w:shd w:val="clear" w:color="auto" w:fill="auto"/>
          </w:tcPr>
          <w:p w14:paraId="3EC475BB" w14:textId="77777777" w:rsidR="00297A27" w:rsidRPr="00297A27" w:rsidRDefault="00297A27" w:rsidP="00297A27">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r w:rsidRPr="00297A27">
              <w:rPr>
                <w:rFonts w:ascii="Times New Roman" w:eastAsia="Calibri" w:hAnsi="Times New Roman" w:cs="Times New Roman"/>
                <w:b/>
                <w:bCs/>
                <w:kern w:val="0"/>
                <w:position w:val="-1"/>
                <w:lang w:eastAsia="zh-CN"/>
                <w14:ligatures w14:val="none"/>
              </w:rPr>
              <w:t>Заказчик:</w:t>
            </w:r>
          </w:p>
          <w:p w14:paraId="11E55623" w14:textId="77777777" w:rsidR="00297A27" w:rsidRPr="00297A27" w:rsidRDefault="00297A27" w:rsidP="00297A27">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p>
          <w:p w14:paraId="26262FF8"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МУП «Водоканал»</w:t>
            </w:r>
          </w:p>
          <w:p w14:paraId="220AF9DD"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 xml:space="preserve">ИНН/КПП: 1215020390/121501001 </w:t>
            </w:r>
          </w:p>
          <w:p w14:paraId="1A2052AD"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Адрес: 424039, Республика Марий Эл,</w:t>
            </w:r>
          </w:p>
          <w:p w14:paraId="651083F2"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 xml:space="preserve">г. Йошкар-Ола, ул. Дружбы, д.2, </w:t>
            </w:r>
          </w:p>
          <w:p w14:paraId="45A2D798"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р/с 4070281030000050227</w:t>
            </w:r>
          </w:p>
          <w:p w14:paraId="1335C5A7"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Банк ГПБ (АО)</w:t>
            </w:r>
          </w:p>
          <w:p w14:paraId="10EC4C92" w14:textId="77777777" w:rsidR="00297A27" w:rsidRPr="00297A27" w:rsidRDefault="00297A27" w:rsidP="00297A27">
            <w:pPr>
              <w:suppressAutoHyphens/>
              <w:spacing w:after="0" w:line="216" w:lineRule="auto"/>
              <w:ind w:firstLine="425"/>
              <w:rPr>
                <w:rFonts w:ascii="Times New Roman" w:eastAsia="Calibri" w:hAnsi="Times New Roman" w:cs="Times New Roman"/>
                <w:spacing w:val="-3"/>
                <w:kern w:val="0"/>
                <w:lang w:eastAsia="zh-CN"/>
                <w14:ligatures w14:val="none"/>
              </w:rPr>
            </w:pPr>
            <w:r w:rsidRPr="00297A27">
              <w:rPr>
                <w:rFonts w:ascii="Times New Roman" w:eastAsia="Calibri" w:hAnsi="Times New Roman" w:cs="Times New Roman"/>
                <w:spacing w:val="-3"/>
                <w:kern w:val="0"/>
                <w:lang w:eastAsia="zh-CN"/>
                <w14:ligatures w14:val="none"/>
              </w:rPr>
              <w:t>БИК 044525823,</w:t>
            </w:r>
          </w:p>
          <w:p w14:paraId="544239A8" w14:textId="77777777" w:rsidR="00297A27" w:rsidRPr="00297A27" w:rsidRDefault="00297A27" w:rsidP="00297A27">
            <w:pPr>
              <w:suppressAutoHyphens/>
              <w:spacing w:after="0" w:line="216" w:lineRule="auto"/>
              <w:ind w:firstLine="425"/>
              <w:rPr>
                <w:rFonts w:ascii="Times New Roman" w:eastAsia="Calibri" w:hAnsi="Times New Roman" w:cs="Times New Roman"/>
                <w:color w:val="000000"/>
                <w:kern w:val="0"/>
                <w:lang w:eastAsia="zh-CN"/>
                <w14:ligatures w14:val="none"/>
              </w:rPr>
            </w:pPr>
            <w:r w:rsidRPr="00297A27">
              <w:rPr>
                <w:rFonts w:ascii="Times New Roman" w:eastAsia="Calibri" w:hAnsi="Times New Roman" w:cs="Times New Roman"/>
                <w:spacing w:val="-3"/>
                <w:kern w:val="0"/>
                <w:lang w:eastAsia="zh-CN"/>
                <w14:ligatures w14:val="none"/>
              </w:rPr>
              <w:t>к/с 30101810200000000823,</w:t>
            </w:r>
          </w:p>
          <w:p w14:paraId="0BAAB9DA" w14:textId="77777777" w:rsidR="00297A27" w:rsidRPr="00297A27" w:rsidRDefault="00297A27" w:rsidP="00297A27">
            <w:pPr>
              <w:suppressAutoHyphens/>
              <w:spacing w:after="0" w:line="216" w:lineRule="auto"/>
              <w:ind w:firstLine="425"/>
              <w:rPr>
                <w:rFonts w:ascii="Times New Roman" w:eastAsia="Calibri" w:hAnsi="Times New Roman" w:cs="Times New Roman"/>
                <w:color w:val="000000"/>
                <w:kern w:val="0"/>
                <w:lang w:eastAsia="zh-CN"/>
                <w14:ligatures w14:val="none"/>
              </w:rPr>
            </w:pPr>
            <w:r w:rsidRPr="00297A27">
              <w:rPr>
                <w:rFonts w:ascii="Times New Roman" w:eastAsia="Calibri" w:hAnsi="Times New Roman" w:cs="Times New Roman"/>
                <w:color w:val="000000"/>
                <w:kern w:val="0"/>
                <w:lang w:eastAsia="zh-CN"/>
                <w14:ligatures w14:val="none"/>
              </w:rPr>
              <w:t>ОКПО 03220481.</w:t>
            </w:r>
          </w:p>
          <w:p w14:paraId="2FA88F2D" w14:textId="77777777" w:rsidR="00297A27" w:rsidRPr="00297A27" w:rsidRDefault="00297A27" w:rsidP="00297A27">
            <w:pPr>
              <w:suppressAutoHyphens/>
              <w:spacing w:after="0" w:line="216" w:lineRule="auto"/>
              <w:ind w:firstLine="425"/>
              <w:rPr>
                <w:rFonts w:ascii="Times New Roman" w:eastAsia="Calibri" w:hAnsi="Times New Roman" w:cs="Times New Roman"/>
                <w:color w:val="000000"/>
                <w:kern w:val="0"/>
                <w:lang w:eastAsia="zh-CN"/>
                <w14:ligatures w14:val="none"/>
              </w:rPr>
            </w:pPr>
            <w:r w:rsidRPr="00297A27">
              <w:rPr>
                <w:rFonts w:ascii="Times New Roman" w:eastAsia="Calibri" w:hAnsi="Times New Roman" w:cs="Times New Roman"/>
                <w:color w:val="000000"/>
                <w:kern w:val="0"/>
                <w:lang w:eastAsia="zh-CN"/>
                <w14:ligatures w14:val="none"/>
              </w:rPr>
              <w:t>Тел. (8362) 42-77-04</w:t>
            </w:r>
          </w:p>
          <w:p w14:paraId="708986EA" w14:textId="77777777" w:rsidR="00297A27" w:rsidRPr="00297A27" w:rsidRDefault="00297A27" w:rsidP="00297A27">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r w:rsidRPr="00297A27">
              <w:rPr>
                <w:rFonts w:ascii="Times New Roman" w:eastAsia="Calibri" w:hAnsi="Times New Roman" w:cs="Times New Roman"/>
                <w:color w:val="000000"/>
                <w:kern w:val="0"/>
                <w:lang w:val="en-US" w:eastAsia="zh-CN"/>
                <w14:ligatures w14:val="none"/>
              </w:rPr>
              <w:t>E-mail: snab424039@yandex.ru</w:t>
            </w:r>
          </w:p>
          <w:p w14:paraId="6709A97B" w14:textId="77777777" w:rsidR="00297A27" w:rsidRPr="00297A27" w:rsidRDefault="00297A27" w:rsidP="00297A27">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r w:rsidRPr="00297A27">
              <w:rPr>
                <w:rFonts w:ascii="Times New Roman" w:eastAsia="Calibri" w:hAnsi="Times New Roman" w:cs="Times New Roman"/>
                <w:color w:val="000000"/>
                <w:kern w:val="0"/>
                <w:position w:val="-1"/>
                <w:sz w:val="24"/>
                <w:szCs w:val="24"/>
                <w:lang w:val="en-US" w:eastAsia="zh-CN"/>
                <w14:ligatures w14:val="none"/>
              </w:rPr>
              <w:t xml:space="preserve"> </w:t>
            </w:r>
          </w:p>
          <w:p w14:paraId="78B7B1DE" w14:textId="77777777" w:rsidR="00297A27" w:rsidRPr="00297A27" w:rsidRDefault="00297A27" w:rsidP="00297A27">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3A2F77DA" w14:textId="77777777" w:rsidR="00297A27" w:rsidRPr="00297A27" w:rsidRDefault="00297A27" w:rsidP="00297A27">
            <w:pPr>
              <w:suppressAutoHyphens/>
              <w:spacing w:after="0" w:line="216" w:lineRule="auto"/>
              <w:ind w:left="459"/>
              <w:rPr>
                <w:rFonts w:ascii="Times New Roman" w:eastAsia="Times New Roman" w:hAnsi="Times New Roman" w:cs="Times New Roman"/>
                <w:b/>
                <w:bCs/>
                <w:kern w:val="0"/>
                <w:position w:val="-1"/>
                <w:sz w:val="24"/>
                <w:szCs w:val="24"/>
                <w:lang w:val="en-US" w:eastAsia="zh-CN"/>
                <w14:ligatures w14:val="none"/>
              </w:rPr>
            </w:pPr>
            <w:r w:rsidRPr="00297A27">
              <w:rPr>
                <w:rFonts w:ascii="Times New Roman" w:eastAsia="Calibri" w:hAnsi="Times New Roman" w:cs="Times New Roman"/>
                <w:color w:val="000000"/>
                <w:kern w:val="0"/>
                <w:position w:val="-1"/>
                <w:lang w:val="en-US" w:eastAsia="zh-CN"/>
                <w14:ligatures w14:val="none"/>
              </w:rPr>
              <w:t>____________________ / _____________</w:t>
            </w:r>
          </w:p>
          <w:p w14:paraId="4A15B6BE"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297A27">
              <w:rPr>
                <w:rFonts w:ascii="Times New Roman" w:eastAsia="Arial" w:hAnsi="Times New Roman" w:cs="Times New Roman"/>
                <w:bCs/>
                <w:kern w:val="0"/>
                <w:position w:val="-1"/>
                <w:lang w:eastAsia="zh-CN"/>
                <w14:ligatures w14:val="none"/>
              </w:rPr>
              <w:t>М.П.</w:t>
            </w:r>
          </w:p>
          <w:p w14:paraId="3E107AFA" w14:textId="77777777" w:rsidR="00297A27" w:rsidRPr="00297A27" w:rsidRDefault="00297A27" w:rsidP="00297A27">
            <w:pPr>
              <w:suppressAutoHyphens/>
              <w:spacing w:after="0" w:line="216" w:lineRule="auto"/>
              <w:ind w:firstLine="425"/>
              <w:rPr>
                <w:rFonts w:ascii="Times New Roman" w:eastAsia="Calibri" w:hAnsi="Times New Roman" w:cs="Times New Roman"/>
                <w:b/>
                <w:bCs/>
                <w:kern w:val="0"/>
                <w:position w:val="-1"/>
                <w:sz w:val="24"/>
                <w:szCs w:val="24"/>
                <w:lang w:eastAsia="zh-CN"/>
                <w14:ligatures w14:val="none"/>
              </w:rPr>
            </w:pPr>
          </w:p>
        </w:tc>
        <w:tc>
          <w:tcPr>
            <w:tcW w:w="4220" w:type="dxa"/>
            <w:shd w:val="clear" w:color="auto" w:fill="auto"/>
          </w:tcPr>
          <w:p w14:paraId="194AAE80" w14:textId="77777777" w:rsidR="00297A27" w:rsidRPr="00297A27" w:rsidRDefault="00297A27" w:rsidP="00297A27">
            <w:pPr>
              <w:keepNext/>
              <w:keepLines/>
              <w:shd w:val="clear" w:color="auto" w:fill="FFFFFF"/>
              <w:suppressAutoHyphens/>
              <w:snapToGrid w:val="0"/>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297A27">
              <w:rPr>
                <w:rFonts w:ascii="Times New Roman" w:eastAsia="Arial" w:hAnsi="Times New Roman" w:cs="Times New Roman"/>
                <w:b/>
                <w:bCs/>
                <w:kern w:val="0"/>
                <w:position w:val="-1"/>
                <w:lang w:eastAsia="zh-CN"/>
                <w14:ligatures w14:val="none"/>
              </w:rPr>
              <w:t>Поставщик:</w:t>
            </w:r>
          </w:p>
          <w:p w14:paraId="61152AA2" w14:textId="77777777" w:rsidR="00297A27" w:rsidRPr="00297A27" w:rsidRDefault="00297A27" w:rsidP="00297A27">
            <w:pPr>
              <w:keepNext/>
              <w:keepLines/>
              <w:shd w:val="clear" w:color="auto" w:fill="FFFFFF"/>
              <w:suppressAutoHyphens/>
              <w:spacing w:after="0" w:line="216" w:lineRule="auto"/>
              <w:ind w:firstLine="425"/>
              <w:rPr>
                <w:rFonts w:ascii="Times New Roman" w:eastAsia="Arial" w:hAnsi="Times New Roman" w:cs="Times New Roman"/>
                <w:bCs/>
                <w:kern w:val="0"/>
                <w:position w:val="-1"/>
                <w:sz w:val="24"/>
                <w:szCs w:val="24"/>
                <w:lang w:eastAsia="zh-CN"/>
                <w14:ligatures w14:val="none"/>
              </w:rPr>
            </w:pPr>
          </w:p>
          <w:p w14:paraId="0411634B"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2A1AF0F1" w14:textId="77777777" w:rsidR="00297A27" w:rsidRPr="00297A27" w:rsidRDefault="00297A27" w:rsidP="00297A27">
            <w:pPr>
              <w:keepNext/>
              <w:keepLines/>
              <w:shd w:val="clear" w:color="auto" w:fill="FFFFFF"/>
              <w:suppressAutoHyphens/>
              <w:spacing w:after="0" w:line="216" w:lineRule="auto"/>
              <w:ind w:firstLine="143"/>
              <w:jc w:val="both"/>
              <w:rPr>
                <w:rFonts w:ascii="Times New Roman" w:eastAsia="Arial" w:hAnsi="Times New Roman" w:cs="Times New Roman"/>
                <w:bCs/>
                <w:kern w:val="0"/>
                <w:position w:val="-1"/>
                <w:sz w:val="24"/>
                <w:szCs w:val="24"/>
                <w:lang w:eastAsia="zh-CN"/>
                <w14:ligatures w14:val="none"/>
              </w:rPr>
            </w:pPr>
          </w:p>
          <w:p w14:paraId="669A05F8"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3DE3F2AE"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CE1D327"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2E6E661F"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C507CEA"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6D50C0E"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63C2FE9"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E06A14F"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F673F38" w14:textId="77777777" w:rsidR="00297A27" w:rsidRPr="00297A27" w:rsidRDefault="00297A27" w:rsidP="00297A27">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6F13A48" w14:textId="77777777" w:rsidR="00297A27" w:rsidRPr="00297A27" w:rsidRDefault="00297A27" w:rsidP="00297A27">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F55CE92"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29E29EE4" w14:textId="77777777" w:rsidR="00297A27" w:rsidRPr="00297A27" w:rsidRDefault="00297A27" w:rsidP="00297A27">
            <w:pPr>
              <w:keepNext/>
              <w:keepLines/>
              <w:shd w:val="clear" w:color="auto" w:fill="FFFFFF"/>
              <w:suppressAutoHyphens/>
              <w:spacing w:after="0" w:line="216" w:lineRule="auto"/>
              <w:ind w:left="34"/>
              <w:jc w:val="both"/>
              <w:rPr>
                <w:rFonts w:ascii="Times New Roman" w:eastAsia="Times New Roman" w:hAnsi="Times New Roman" w:cs="Times New Roman"/>
                <w:b/>
                <w:bCs/>
                <w:kern w:val="0"/>
                <w:position w:val="-1"/>
                <w:sz w:val="24"/>
                <w:szCs w:val="24"/>
                <w:lang w:eastAsia="zh-CN"/>
                <w14:ligatures w14:val="none"/>
              </w:rPr>
            </w:pPr>
            <w:r w:rsidRPr="00297A27">
              <w:rPr>
                <w:rFonts w:ascii="Times New Roman" w:eastAsia="Arial" w:hAnsi="Times New Roman" w:cs="Times New Roman"/>
                <w:bCs/>
                <w:kern w:val="0"/>
                <w:position w:val="-1"/>
                <w:lang w:eastAsia="zh-CN"/>
                <w14:ligatures w14:val="none"/>
              </w:rPr>
              <w:t xml:space="preserve">_________________ </w:t>
            </w:r>
            <w:r w:rsidRPr="00297A27">
              <w:rPr>
                <w:rFonts w:ascii="Times New Roman" w:eastAsia="Arial" w:hAnsi="Times New Roman" w:cs="Times New Roman"/>
                <w:b/>
                <w:bCs/>
                <w:kern w:val="0"/>
                <w:position w:val="-1"/>
                <w:lang w:eastAsia="zh-CN"/>
                <w14:ligatures w14:val="none"/>
              </w:rPr>
              <w:t>/</w:t>
            </w:r>
            <w:r w:rsidRPr="00297A27">
              <w:rPr>
                <w:rFonts w:ascii="Times New Roman" w:eastAsia="Arial" w:hAnsi="Times New Roman" w:cs="Times New Roman"/>
                <w:bCs/>
                <w:kern w:val="0"/>
                <w:position w:val="-1"/>
                <w:lang w:eastAsia="zh-CN"/>
                <w14:ligatures w14:val="none"/>
              </w:rPr>
              <w:t>________________</w:t>
            </w:r>
          </w:p>
          <w:p w14:paraId="75F66139"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297A27">
              <w:rPr>
                <w:rFonts w:ascii="Times New Roman" w:eastAsia="Arial" w:hAnsi="Times New Roman" w:cs="Times New Roman"/>
                <w:bCs/>
                <w:kern w:val="0"/>
                <w:position w:val="-1"/>
                <w:lang w:eastAsia="zh-CN"/>
                <w14:ligatures w14:val="none"/>
              </w:rPr>
              <w:t>М.П.</w:t>
            </w:r>
          </w:p>
          <w:p w14:paraId="07FCC417" w14:textId="77777777" w:rsidR="00297A27" w:rsidRPr="00297A27" w:rsidRDefault="00297A27" w:rsidP="00297A27">
            <w:pPr>
              <w:keepNext/>
              <w:keepLines/>
              <w:shd w:val="clear" w:color="auto" w:fill="FFFFFF"/>
              <w:suppressAutoHyphens/>
              <w:spacing w:after="0" w:line="216" w:lineRule="auto"/>
              <w:ind w:firstLine="425"/>
              <w:jc w:val="both"/>
              <w:rPr>
                <w:rFonts w:ascii="Times New Roman" w:eastAsia="Arial" w:hAnsi="Times New Roman" w:cs="Times New Roman"/>
                <w:kern w:val="0"/>
                <w:position w:val="-1"/>
                <w:sz w:val="24"/>
                <w:szCs w:val="24"/>
                <w:lang w:eastAsia="zh-CN"/>
                <w14:ligatures w14:val="none"/>
              </w:rPr>
            </w:pPr>
          </w:p>
        </w:tc>
      </w:tr>
      <w:tr w:rsidR="00297A27" w:rsidRPr="00297A27" w14:paraId="51B75B2D" w14:textId="77777777" w:rsidTr="000D61E1">
        <w:tblPrEx>
          <w:tblLook w:val="01E0" w:firstRow="1" w:lastRow="1" w:firstColumn="1" w:lastColumn="1" w:noHBand="0" w:noVBand="0"/>
        </w:tblPrEx>
        <w:tc>
          <w:tcPr>
            <w:tcW w:w="5104" w:type="dxa"/>
          </w:tcPr>
          <w:p w14:paraId="76B46F63" w14:textId="77777777" w:rsidR="00297A27" w:rsidRPr="00297A27" w:rsidRDefault="00297A27" w:rsidP="00297A27">
            <w:pPr>
              <w:spacing w:after="0" w:line="240" w:lineRule="auto"/>
              <w:rPr>
                <w:rFonts w:ascii="Times New Roman" w:eastAsia="Times New Roman" w:hAnsi="Times New Roman" w:cs="Times New Roman"/>
                <w:kern w:val="0"/>
                <w:position w:val="-1"/>
                <w:sz w:val="20"/>
                <w:szCs w:val="20"/>
                <w:lang w:eastAsia="ru-RU"/>
                <w14:ligatures w14:val="none"/>
              </w:rPr>
            </w:pPr>
          </w:p>
        </w:tc>
        <w:tc>
          <w:tcPr>
            <w:tcW w:w="10119" w:type="dxa"/>
            <w:gridSpan w:val="3"/>
          </w:tcPr>
          <w:p w14:paraId="032230D0" w14:textId="77777777" w:rsidR="00297A27" w:rsidRPr="00297A27" w:rsidRDefault="00297A27" w:rsidP="00297A27">
            <w:pPr>
              <w:widowControl w:val="0"/>
              <w:autoSpaceDE w:val="0"/>
              <w:autoSpaceDN w:val="0"/>
              <w:adjustRightInd w:val="0"/>
              <w:spacing w:after="0" w:line="240" w:lineRule="auto"/>
              <w:rPr>
                <w:rFonts w:ascii="Times New Roman" w:eastAsia="Times New Roman" w:hAnsi="Times New Roman" w:cs="Times New Roman"/>
                <w:kern w:val="0"/>
                <w:position w:val="-1"/>
                <w:sz w:val="20"/>
                <w:szCs w:val="20"/>
                <w:lang w:eastAsia="ru-RU"/>
                <w14:ligatures w14:val="none"/>
              </w:rPr>
            </w:pPr>
          </w:p>
        </w:tc>
      </w:tr>
    </w:tbl>
    <w:p w14:paraId="5B7CCFF1" w14:textId="77777777" w:rsidR="00297A27" w:rsidRPr="00297A27" w:rsidRDefault="00297A27" w:rsidP="00297A27">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2D9476A7" w14:textId="77777777" w:rsidR="00297A27" w:rsidRPr="00297A27" w:rsidRDefault="00297A27" w:rsidP="00297A27">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297A27">
        <w:rPr>
          <w:rFonts w:ascii="Times New Roman" w:eastAsia="Times New Roman" w:hAnsi="Times New Roman" w:cs="Times New Roman"/>
          <w:kern w:val="0"/>
          <w:position w:val="-1"/>
          <w:sz w:val="20"/>
          <w:szCs w:val="20"/>
          <w:lang w:eastAsia="ru-RU"/>
          <w14:ligatures w14:val="none"/>
        </w:rPr>
        <w:t xml:space="preserve">Приложение № 1 </w:t>
      </w:r>
    </w:p>
    <w:p w14:paraId="3398BBF6" w14:textId="77777777" w:rsidR="00297A27" w:rsidRPr="00297A27" w:rsidRDefault="00297A27" w:rsidP="00297A27">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297A27">
        <w:rPr>
          <w:rFonts w:ascii="Times New Roman" w:eastAsia="Times New Roman" w:hAnsi="Times New Roman" w:cs="Times New Roman"/>
          <w:kern w:val="0"/>
          <w:position w:val="-1"/>
          <w:sz w:val="20"/>
          <w:szCs w:val="20"/>
          <w:lang w:eastAsia="ru-RU"/>
          <w14:ligatures w14:val="none"/>
        </w:rPr>
        <w:t>к Договору на поставку</w:t>
      </w:r>
    </w:p>
    <w:p w14:paraId="056F974D" w14:textId="77777777" w:rsidR="00297A27" w:rsidRPr="00297A27" w:rsidRDefault="00297A27" w:rsidP="00297A27">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r w:rsidRPr="00297A27">
        <w:rPr>
          <w:rFonts w:ascii="Times New Roman" w:eastAsia="Times New Roman" w:hAnsi="Times New Roman" w:cs="Times New Roman"/>
          <w:kern w:val="0"/>
          <w:position w:val="-1"/>
          <w:sz w:val="20"/>
          <w:szCs w:val="20"/>
          <w:lang w:eastAsia="ru-RU"/>
          <w14:ligatures w14:val="none"/>
        </w:rPr>
        <w:t xml:space="preserve">автозапчастей для ремонта автомобилей ГАЗ, ПАЗ, ВАЗ, УАЗ автотранспортного участка </w:t>
      </w:r>
    </w:p>
    <w:p w14:paraId="250C0AAA" w14:textId="77777777" w:rsidR="00297A27" w:rsidRPr="00297A27" w:rsidRDefault="00297A27" w:rsidP="00297A27">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r w:rsidRPr="00297A27">
        <w:rPr>
          <w:rFonts w:ascii="Times New Roman" w:eastAsia="Times New Roman" w:hAnsi="Times New Roman" w:cs="Times New Roman"/>
          <w:kern w:val="0"/>
          <w:position w:val="-1"/>
          <w:sz w:val="20"/>
          <w:szCs w:val="20"/>
          <w:lang w:eastAsia="ru-RU"/>
          <w14:ligatures w14:val="none"/>
        </w:rPr>
        <w:t>№______от__________2024 г.</w:t>
      </w:r>
    </w:p>
    <w:p w14:paraId="5A01DD3E" w14:textId="77777777" w:rsidR="00297A27" w:rsidRPr="00297A27" w:rsidRDefault="00297A27" w:rsidP="00297A27">
      <w:pPr>
        <w:spacing w:after="0" w:line="240" w:lineRule="auto"/>
        <w:ind w:left="1276" w:firstLine="8363"/>
        <w:jc w:val="both"/>
        <w:rPr>
          <w:rFonts w:ascii="Times New Roman" w:eastAsia="Times New Roman" w:hAnsi="Times New Roman" w:cs="Times New Roman"/>
          <w:kern w:val="0"/>
          <w:position w:val="-1"/>
          <w:sz w:val="20"/>
          <w:szCs w:val="20"/>
          <w:lang w:eastAsia="ru-RU"/>
          <w14:ligatures w14:val="none"/>
        </w:rPr>
      </w:pPr>
    </w:p>
    <w:p w14:paraId="14918A4A" w14:textId="77777777" w:rsidR="00297A27" w:rsidRPr="00297A27" w:rsidRDefault="00297A27" w:rsidP="00297A27">
      <w:pPr>
        <w:spacing w:after="0" w:line="240" w:lineRule="auto"/>
        <w:ind w:left="7082"/>
        <w:jc w:val="both"/>
        <w:rPr>
          <w:rFonts w:ascii="Times New Roman" w:eastAsia="Times New Roman" w:hAnsi="Times New Roman" w:cs="Times New Roman"/>
          <w:kern w:val="0"/>
          <w:position w:val="-1"/>
          <w:sz w:val="20"/>
          <w:szCs w:val="20"/>
          <w:lang w:eastAsia="ru-RU"/>
          <w14:ligatures w14:val="none"/>
        </w:rPr>
      </w:pPr>
    </w:p>
    <w:p w14:paraId="2E72E88A" w14:textId="77777777" w:rsidR="00297A27" w:rsidRPr="00297A27" w:rsidRDefault="00297A27" w:rsidP="00297A27">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094FBDB1" w14:textId="77777777" w:rsidR="00297A27" w:rsidRPr="00297A27" w:rsidRDefault="00297A27" w:rsidP="00297A27">
      <w:pPr>
        <w:spacing w:after="0" w:line="240" w:lineRule="auto"/>
        <w:jc w:val="center"/>
        <w:rPr>
          <w:rFonts w:ascii="Times New Roman" w:eastAsia="Times New Roman" w:hAnsi="Times New Roman" w:cs="Times New Roman"/>
          <w:b/>
          <w:kern w:val="0"/>
          <w:position w:val="-1"/>
          <w:sz w:val="20"/>
          <w:szCs w:val="20"/>
          <w:lang w:eastAsia="ru-RU"/>
          <w14:ligatures w14:val="none"/>
        </w:rPr>
      </w:pPr>
      <w:r w:rsidRPr="00297A27">
        <w:rPr>
          <w:rFonts w:ascii="Times New Roman" w:eastAsia="Times New Roman" w:hAnsi="Times New Roman" w:cs="Times New Roman"/>
          <w:b/>
          <w:kern w:val="0"/>
          <w:position w:val="-1"/>
          <w:sz w:val="20"/>
          <w:szCs w:val="20"/>
          <w:lang w:eastAsia="ru-RU"/>
          <w14:ligatures w14:val="none"/>
        </w:rPr>
        <w:t xml:space="preserve">Спецификация </w:t>
      </w:r>
    </w:p>
    <w:p w14:paraId="532CF4AF" w14:textId="77777777" w:rsidR="00297A27" w:rsidRPr="00297A27" w:rsidRDefault="00297A27" w:rsidP="00297A27">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7EB3BF0D" w14:textId="77777777" w:rsidR="00297A27" w:rsidRPr="00297A27" w:rsidRDefault="00297A27" w:rsidP="00297A27">
      <w:pPr>
        <w:widowControl w:val="0"/>
        <w:numPr>
          <w:ilvl w:val="0"/>
          <w:numId w:val="25"/>
        </w:numPr>
        <w:spacing w:after="200" w:line="216" w:lineRule="auto"/>
        <w:contextualSpacing/>
        <w:jc w:val="both"/>
        <w:rPr>
          <w:rFonts w:ascii="Times New Roman" w:eastAsia="Times New Roman" w:hAnsi="Times New Roman" w:cs="Times New Roman"/>
          <w:kern w:val="0"/>
          <w:position w:val="-1"/>
          <w:lang w:eastAsia="ru-RU"/>
          <w14:ligatures w14:val="none"/>
        </w:rPr>
      </w:pPr>
      <w:r w:rsidRPr="00297A27">
        <w:rPr>
          <w:rFonts w:ascii="Times New Roman" w:eastAsia="Times New Roman" w:hAnsi="Times New Roman" w:cs="Times New Roman"/>
          <w:b/>
          <w:kern w:val="0"/>
          <w:position w:val="-1"/>
          <w:lang w:eastAsia="ru-RU"/>
          <w14:ligatures w14:val="none"/>
        </w:rPr>
        <w:t xml:space="preserve">Наименование объекта закупки: </w:t>
      </w:r>
      <w:r w:rsidRPr="00297A27">
        <w:rPr>
          <w:rFonts w:ascii="Times New Roman" w:eastAsia="Times New Roman" w:hAnsi="Times New Roman" w:cs="Times New Roman"/>
          <w:kern w:val="0"/>
          <w:position w:val="-1"/>
          <w:lang w:eastAsia="ru-RU"/>
          <w14:ligatures w14:val="none"/>
        </w:rPr>
        <w:t>поставка автозапчастей для ремонта автомобилей ГАЗ, ПАЗ, ВАЗ, УАЗ автотранспортного участка</w:t>
      </w:r>
    </w:p>
    <w:p w14:paraId="50B561FD" w14:textId="77777777" w:rsidR="00297A27" w:rsidRPr="00297A27" w:rsidRDefault="00297A27" w:rsidP="00297A27">
      <w:pPr>
        <w:widowControl w:val="0"/>
        <w:spacing w:after="0" w:line="216" w:lineRule="auto"/>
        <w:ind w:left="284"/>
        <w:jc w:val="both"/>
        <w:rPr>
          <w:rFonts w:ascii="Times New Roman" w:eastAsia="Times New Roman" w:hAnsi="Times New Roman" w:cs="Times New Roman"/>
          <w:b/>
          <w:kern w:val="0"/>
          <w:position w:val="-1"/>
          <w:sz w:val="24"/>
          <w:szCs w:val="24"/>
          <w:lang w:eastAsia="ru-RU"/>
          <w14:ligatures w14:val="none"/>
        </w:rPr>
      </w:pPr>
    </w:p>
    <w:tbl>
      <w:tblPr>
        <w:tblW w:w="10247" w:type="dxa"/>
        <w:tblInd w:w="-20" w:type="dxa"/>
        <w:tblLayout w:type="fixed"/>
        <w:tblLook w:val="04A0" w:firstRow="1" w:lastRow="0" w:firstColumn="1" w:lastColumn="0" w:noHBand="0" w:noVBand="1"/>
      </w:tblPr>
      <w:tblGrid>
        <w:gridCol w:w="460"/>
        <w:gridCol w:w="603"/>
        <w:gridCol w:w="4005"/>
        <w:gridCol w:w="1134"/>
        <w:gridCol w:w="3829"/>
        <w:gridCol w:w="216"/>
      </w:tblGrid>
      <w:tr w:rsidR="00297A27" w:rsidRPr="00297A27" w14:paraId="290B058C" w14:textId="77777777" w:rsidTr="000D61E1">
        <w:trPr>
          <w:trHeight w:val="198"/>
        </w:trPr>
        <w:tc>
          <w:tcPr>
            <w:tcW w:w="460" w:type="dxa"/>
            <w:tcBorders>
              <w:top w:val="nil"/>
              <w:left w:val="nil"/>
              <w:bottom w:val="nil"/>
              <w:right w:val="nil"/>
            </w:tcBorders>
            <w:shd w:val="clear" w:color="auto" w:fill="auto"/>
            <w:noWrap/>
            <w:vAlign w:val="bottom"/>
            <w:hideMark/>
          </w:tcPr>
          <w:p w14:paraId="597D01F2" w14:textId="77777777" w:rsidR="00297A27" w:rsidRPr="00297A27" w:rsidRDefault="00297A27" w:rsidP="00297A27">
            <w:pPr>
              <w:spacing w:after="0" w:line="240" w:lineRule="auto"/>
              <w:rPr>
                <w:rFonts w:ascii="Times New Roman" w:eastAsia="Times New Roman" w:hAnsi="Times New Roman" w:cs="Times New Roman"/>
                <w:kern w:val="0"/>
                <w:position w:val="-1"/>
                <w:lang w:eastAsia="ru-RU"/>
                <w14:ligatures w14:val="none"/>
              </w:rPr>
            </w:pPr>
          </w:p>
        </w:tc>
        <w:tc>
          <w:tcPr>
            <w:tcW w:w="603" w:type="dxa"/>
            <w:tcBorders>
              <w:top w:val="nil"/>
              <w:left w:val="nil"/>
              <w:bottom w:val="nil"/>
              <w:right w:val="nil"/>
            </w:tcBorders>
          </w:tcPr>
          <w:p w14:paraId="2BC0955B" w14:textId="77777777" w:rsidR="00297A27" w:rsidRPr="00297A27" w:rsidRDefault="00297A27" w:rsidP="00297A27">
            <w:pPr>
              <w:spacing w:after="0" w:line="240" w:lineRule="auto"/>
              <w:jc w:val="center"/>
              <w:rPr>
                <w:rFonts w:ascii="Times New Roman" w:eastAsia="Times New Roman" w:hAnsi="Times New Roman" w:cs="Times New Roman"/>
                <w:color w:val="000000"/>
                <w:kern w:val="0"/>
                <w:position w:val="-1"/>
                <w:lang w:eastAsia="ru-RU"/>
                <w14:ligatures w14:val="none"/>
              </w:rPr>
            </w:pPr>
          </w:p>
        </w:tc>
        <w:tc>
          <w:tcPr>
            <w:tcW w:w="9184" w:type="dxa"/>
            <w:gridSpan w:val="4"/>
            <w:tcBorders>
              <w:top w:val="nil"/>
              <w:left w:val="nil"/>
              <w:bottom w:val="nil"/>
              <w:right w:val="nil"/>
            </w:tcBorders>
            <w:shd w:val="clear" w:color="auto" w:fill="auto"/>
            <w:noWrap/>
            <w:vAlign w:val="bottom"/>
          </w:tcPr>
          <w:tbl>
            <w:tblPr>
              <w:tblStyle w:val="44"/>
              <w:tblW w:w="0" w:type="auto"/>
              <w:tblLayout w:type="fixed"/>
              <w:tblLook w:val="04A0" w:firstRow="1" w:lastRow="0" w:firstColumn="1" w:lastColumn="0" w:noHBand="0" w:noVBand="1"/>
            </w:tblPr>
            <w:tblGrid>
              <w:gridCol w:w="545"/>
              <w:gridCol w:w="2268"/>
              <w:gridCol w:w="2290"/>
              <w:gridCol w:w="1701"/>
              <w:gridCol w:w="1843"/>
            </w:tblGrid>
            <w:tr w:rsidR="00297A27" w:rsidRPr="00297A27" w14:paraId="36D899F1" w14:textId="77777777" w:rsidTr="003705F7">
              <w:tc>
                <w:tcPr>
                  <w:tcW w:w="545" w:type="dxa"/>
                </w:tcPr>
                <w:p w14:paraId="162E81E1" w14:textId="77777777" w:rsidR="00297A27" w:rsidRPr="00297A27" w:rsidRDefault="00297A27" w:rsidP="00297A27">
                  <w:pPr>
                    <w:jc w:val="center"/>
                    <w:rPr>
                      <w:color w:val="000000"/>
                      <w:spacing w:val="0"/>
                      <w:sz w:val="22"/>
                      <w:szCs w:val="22"/>
                    </w:rPr>
                  </w:pPr>
                  <w:r w:rsidRPr="00297A27">
                    <w:rPr>
                      <w:color w:val="000000"/>
                      <w:spacing w:val="0"/>
                      <w:sz w:val="22"/>
                      <w:szCs w:val="22"/>
                    </w:rPr>
                    <w:t>№ п/п</w:t>
                  </w:r>
                </w:p>
              </w:tc>
              <w:tc>
                <w:tcPr>
                  <w:tcW w:w="2268" w:type="dxa"/>
                </w:tcPr>
                <w:p w14:paraId="11394299" w14:textId="77777777" w:rsidR="00297A27" w:rsidRPr="00297A27" w:rsidRDefault="00297A27" w:rsidP="00297A27">
                  <w:pPr>
                    <w:jc w:val="center"/>
                    <w:rPr>
                      <w:color w:val="000000"/>
                      <w:spacing w:val="0"/>
                      <w:sz w:val="22"/>
                      <w:szCs w:val="22"/>
                    </w:rPr>
                  </w:pPr>
                  <w:r w:rsidRPr="00297A27">
                    <w:rPr>
                      <w:color w:val="000000"/>
                      <w:spacing w:val="0"/>
                      <w:sz w:val="22"/>
                      <w:szCs w:val="22"/>
                    </w:rPr>
                    <w:t>Наименование товара</w:t>
                  </w:r>
                </w:p>
              </w:tc>
              <w:tc>
                <w:tcPr>
                  <w:tcW w:w="2290" w:type="dxa"/>
                </w:tcPr>
                <w:p w14:paraId="5CBCA15A" w14:textId="77777777" w:rsidR="00297A27" w:rsidRPr="00297A27" w:rsidRDefault="00297A27" w:rsidP="00297A27">
                  <w:pPr>
                    <w:jc w:val="center"/>
                    <w:rPr>
                      <w:color w:val="000000"/>
                      <w:spacing w:val="0"/>
                      <w:sz w:val="22"/>
                      <w:szCs w:val="22"/>
                    </w:rPr>
                  </w:pPr>
                  <w:r w:rsidRPr="00297A27">
                    <w:rPr>
                      <w:color w:val="000000"/>
                      <w:spacing w:val="0"/>
                      <w:sz w:val="22"/>
                      <w:szCs w:val="22"/>
                    </w:rPr>
                    <w:t>Состав и характеристики товара (потребительские, качественные, технические)</w:t>
                  </w:r>
                </w:p>
                <w:p w14:paraId="4B86D542" w14:textId="77777777" w:rsidR="00297A27" w:rsidRPr="00297A27" w:rsidRDefault="00297A27" w:rsidP="00297A27">
                  <w:pPr>
                    <w:jc w:val="center"/>
                    <w:rPr>
                      <w:color w:val="000000"/>
                      <w:spacing w:val="0"/>
                      <w:sz w:val="22"/>
                      <w:szCs w:val="22"/>
                    </w:rPr>
                  </w:pPr>
                  <w:r w:rsidRPr="00297A27">
                    <w:rPr>
                      <w:color w:val="000000"/>
                      <w:spacing w:val="0"/>
                      <w:sz w:val="22"/>
                      <w:szCs w:val="22"/>
                    </w:rPr>
                    <w:t>Страна происхождения Товара.</w:t>
                  </w:r>
                </w:p>
              </w:tc>
              <w:tc>
                <w:tcPr>
                  <w:tcW w:w="1701" w:type="dxa"/>
                </w:tcPr>
                <w:p w14:paraId="0EB01D78" w14:textId="77777777" w:rsidR="00297A27" w:rsidRPr="00297A27" w:rsidRDefault="00297A27" w:rsidP="00297A27">
                  <w:pPr>
                    <w:jc w:val="center"/>
                    <w:rPr>
                      <w:color w:val="000000"/>
                      <w:spacing w:val="0"/>
                      <w:sz w:val="22"/>
                      <w:szCs w:val="22"/>
                    </w:rPr>
                  </w:pPr>
                  <w:r w:rsidRPr="00297A27">
                    <w:rPr>
                      <w:color w:val="000000"/>
                      <w:spacing w:val="0"/>
                      <w:sz w:val="22"/>
                      <w:szCs w:val="22"/>
                    </w:rPr>
                    <w:t>Кол-во, единица измерения</w:t>
                  </w:r>
                </w:p>
              </w:tc>
              <w:tc>
                <w:tcPr>
                  <w:tcW w:w="1843" w:type="dxa"/>
                </w:tcPr>
                <w:p w14:paraId="15674BEE" w14:textId="77777777" w:rsidR="00297A27" w:rsidRPr="00297A27" w:rsidRDefault="00297A27" w:rsidP="00297A27">
                  <w:pPr>
                    <w:jc w:val="center"/>
                    <w:rPr>
                      <w:color w:val="000000"/>
                      <w:spacing w:val="0"/>
                      <w:sz w:val="22"/>
                      <w:szCs w:val="22"/>
                    </w:rPr>
                  </w:pPr>
                  <w:r w:rsidRPr="00297A27">
                    <w:rPr>
                      <w:color w:val="000000"/>
                      <w:spacing w:val="0"/>
                      <w:sz w:val="22"/>
                      <w:szCs w:val="22"/>
                    </w:rPr>
                    <w:t>Цена за 1 ед., руб. (с НДС при наличии)</w:t>
                  </w:r>
                </w:p>
              </w:tc>
            </w:tr>
            <w:tr w:rsidR="00297A27" w:rsidRPr="00297A27" w14:paraId="13EF5582" w14:textId="77777777" w:rsidTr="003705F7">
              <w:tc>
                <w:tcPr>
                  <w:tcW w:w="545" w:type="dxa"/>
                </w:tcPr>
                <w:p w14:paraId="2E967A09" w14:textId="77777777" w:rsidR="00297A27" w:rsidRPr="00297A27" w:rsidRDefault="00297A27" w:rsidP="00297A27">
                  <w:pPr>
                    <w:jc w:val="center"/>
                    <w:rPr>
                      <w:color w:val="000000"/>
                      <w:spacing w:val="0"/>
                      <w:sz w:val="22"/>
                      <w:szCs w:val="22"/>
                    </w:rPr>
                  </w:pPr>
                  <w:r w:rsidRPr="00297A27">
                    <w:rPr>
                      <w:color w:val="000000"/>
                      <w:spacing w:val="0"/>
                      <w:sz w:val="22"/>
                      <w:szCs w:val="22"/>
                    </w:rPr>
                    <w:t>1</w:t>
                  </w:r>
                </w:p>
              </w:tc>
              <w:tc>
                <w:tcPr>
                  <w:tcW w:w="2268" w:type="dxa"/>
                </w:tcPr>
                <w:p w14:paraId="5DD469AF" w14:textId="77777777" w:rsidR="00297A27" w:rsidRPr="00297A27" w:rsidRDefault="00297A27" w:rsidP="00297A27">
                  <w:pPr>
                    <w:jc w:val="center"/>
                    <w:rPr>
                      <w:color w:val="000000"/>
                      <w:spacing w:val="0"/>
                      <w:sz w:val="22"/>
                      <w:szCs w:val="22"/>
                    </w:rPr>
                  </w:pPr>
                </w:p>
              </w:tc>
              <w:tc>
                <w:tcPr>
                  <w:tcW w:w="2290" w:type="dxa"/>
                </w:tcPr>
                <w:p w14:paraId="38E7442E" w14:textId="77777777" w:rsidR="00297A27" w:rsidRPr="00297A27" w:rsidRDefault="00297A27" w:rsidP="00297A27">
                  <w:pPr>
                    <w:jc w:val="center"/>
                    <w:rPr>
                      <w:color w:val="000000"/>
                      <w:spacing w:val="0"/>
                      <w:sz w:val="22"/>
                      <w:szCs w:val="22"/>
                    </w:rPr>
                  </w:pPr>
                </w:p>
              </w:tc>
              <w:tc>
                <w:tcPr>
                  <w:tcW w:w="1701" w:type="dxa"/>
                </w:tcPr>
                <w:p w14:paraId="1B2F57E1" w14:textId="77777777" w:rsidR="00297A27" w:rsidRPr="00297A27" w:rsidRDefault="00297A27" w:rsidP="00297A27">
                  <w:pPr>
                    <w:jc w:val="center"/>
                    <w:rPr>
                      <w:color w:val="000000"/>
                      <w:spacing w:val="0"/>
                      <w:sz w:val="22"/>
                      <w:szCs w:val="22"/>
                    </w:rPr>
                  </w:pPr>
                </w:p>
              </w:tc>
              <w:tc>
                <w:tcPr>
                  <w:tcW w:w="1843" w:type="dxa"/>
                </w:tcPr>
                <w:p w14:paraId="024B0AF0" w14:textId="77777777" w:rsidR="00297A27" w:rsidRPr="00297A27" w:rsidRDefault="00297A27" w:rsidP="00297A27">
                  <w:pPr>
                    <w:jc w:val="center"/>
                    <w:rPr>
                      <w:color w:val="000000"/>
                      <w:spacing w:val="0"/>
                      <w:sz w:val="22"/>
                      <w:szCs w:val="22"/>
                    </w:rPr>
                  </w:pPr>
                </w:p>
              </w:tc>
            </w:tr>
            <w:tr w:rsidR="00297A27" w:rsidRPr="00297A27" w14:paraId="08F84992" w14:textId="77777777" w:rsidTr="003705F7">
              <w:tc>
                <w:tcPr>
                  <w:tcW w:w="545" w:type="dxa"/>
                </w:tcPr>
                <w:p w14:paraId="5FB0182C" w14:textId="77777777" w:rsidR="00297A27" w:rsidRPr="00297A27" w:rsidRDefault="00297A27" w:rsidP="00297A27">
                  <w:pPr>
                    <w:jc w:val="center"/>
                    <w:rPr>
                      <w:color w:val="000000"/>
                      <w:spacing w:val="0"/>
                      <w:sz w:val="22"/>
                      <w:szCs w:val="22"/>
                    </w:rPr>
                  </w:pPr>
                  <w:r w:rsidRPr="00297A27">
                    <w:rPr>
                      <w:color w:val="000000"/>
                      <w:spacing w:val="0"/>
                      <w:sz w:val="22"/>
                      <w:szCs w:val="22"/>
                    </w:rPr>
                    <w:t>2</w:t>
                  </w:r>
                </w:p>
              </w:tc>
              <w:tc>
                <w:tcPr>
                  <w:tcW w:w="2268" w:type="dxa"/>
                </w:tcPr>
                <w:p w14:paraId="019C2675" w14:textId="77777777" w:rsidR="00297A27" w:rsidRPr="00297A27" w:rsidRDefault="00297A27" w:rsidP="00297A27">
                  <w:pPr>
                    <w:jc w:val="center"/>
                    <w:rPr>
                      <w:color w:val="000000"/>
                      <w:spacing w:val="0"/>
                      <w:sz w:val="22"/>
                      <w:szCs w:val="22"/>
                    </w:rPr>
                  </w:pPr>
                </w:p>
              </w:tc>
              <w:tc>
                <w:tcPr>
                  <w:tcW w:w="2290" w:type="dxa"/>
                </w:tcPr>
                <w:p w14:paraId="5E7BFB24" w14:textId="77777777" w:rsidR="00297A27" w:rsidRPr="00297A27" w:rsidRDefault="00297A27" w:rsidP="00297A27">
                  <w:pPr>
                    <w:jc w:val="center"/>
                    <w:rPr>
                      <w:color w:val="000000"/>
                      <w:spacing w:val="0"/>
                      <w:sz w:val="22"/>
                      <w:szCs w:val="22"/>
                    </w:rPr>
                  </w:pPr>
                </w:p>
              </w:tc>
              <w:tc>
                <w:tcPr>
                  <w:tcW w:w="1701" w:type="dxa"/>
                </w:tcPr>
                <w:p w14:paraId="555E8D76" w14:textId="77777777" w:rsidR="00297A27" w:rsidRPr="00297A27" w:rsidRDefault="00297A27" w:rsidP="00297A27">
                  <w:pPr>
                    <w:jc w:val="center"/>
                    <w:rPr>
                      <w:color w:val="000000"/>
                      <w:spacing w:val="0"/>
                      <w:sz w:val="22"/>
                      <w:szCs w:val="22"/>
                    </w:rPr>
                  </w:pPr>
                </w:p>
              </w:tc>
              <w:tc>
                <w:tcPr>
                  <w:tcW w:w="1843" w:type="dxa"/>
                </w:tcPr>
                <w:p w14:paraId="2765D710" w14:textId="77777777" w:rsidR="00297A27" w:rsidRPr="00297A27" w:rsidRDefault="00297A27" w:rsidP="00297A27">
                  <w:pPr>
                    <w:jc w:val="center"/>
                    <w:rPr>
                      <w:color w:val="000000"/>
                      <w:spacing w:val="0"/>
                      <w:sz w:val="22"/>
                      <w:szCs w:val="22"/>
                    </w:rPr>
                  </w:pPr>
                </w:p>
              </w:tc>
            </w:tr>
            <w:tr w:rsidR="00297A27" w:rsidRPr="00297A27" w14:paraId="64036F56" w14:textId="77777777" w:rsidTr="003705F7">
              <w:tc>
                <w:tcPr>
                  <w:tcW w:w="545" w:type="dxa"/>
                </w:tcPr>
                <w:p w14:paraId="382B27D4" w14:textId="77777777" w:rsidR="00297A27" w:rsidRPr="00297A27" w:rsidRDefault="00297A27" w:rsidP="00297A27">
                  <w:pPr>
                    <w:jc w:val="center"/>
                    <w:rPr>
                      <w:color w:val="000000"/>
                      <w:spacing w:val="0"/>
                      <w:sz w:val="22"/>
                      <w:szCs w:val="22"/>
                    </w:rPr>
                  </w:pPr>
                  <w:r w:rsidRPr="00297A27">
                    <w:rPr>
                      <w:color w:val="000000"/>
                      <w:spacing w:val="0"/>
                      <w:sz w:val="22"/>
                      <w:szCs w:val="22"/>
                    </w:rPr>
                    <w:t>…</w:t>
                  </w:r>
                </w:p>
              </w:tc>
              <w:tc>
                <w:tcPr>
                  <w:tcW w:w="2268" w:type="dxa"/>
                </w:tcPr>
                <w:p w14:paraId="6AA3B5EC" w14:textId="77777777" w:rsidR="00297A27" w:rsidRPr="00297A27" w:rsidRDefault="00297A27" w:rsidP="00297A27">
                  <w:pPr>
                    <w:jc w:val="center"/>
                    <w:rPr>
                      <w:color w:val="000000"/>
                      <w:spacing w:val="0"/>
                      <w:sz w:val="22"/>
                      <w:szCs w:val="22"/>
                    </w:rPr>
                  </w:pPr>
                </w:p>
              </w:tc>
              <w:tc>
                <w:tcPr>
                  <w:tcW w:w="2290" w:type="dxa"/>
                </w:tcPr>
                <w:p w14:paraId="25870AA2" w14:textId="77777777" w:rsidR="00297A27" w:rsidRPr="00297A27" w:rsidRDefault="00297A27" w:rsidP="00297A27">
                  <w:pPr>
                    <w:jc w:val="center"/>
                    <w:rPr>
                      <w:color w:val="000000"/>
                      <w:spacing w:val="0"/>
                      <w:sz w:val="22"/>
                      <w:szCs w:val="22"/>
                    </w:rPr>
                  </w:pPr>
                </w:p>
              </w:tc>
              <w:tc>
                <w:tcPr>
                  <w:tcW w:w="1701" w:type="dxa"/>
                </w:tcPr>
                <w:p w14:paraId="48AFB1E8" w14:textId="77777777" w:rsidR="00297A27" w:rsidRPr="00297A27" w:rsidRDefault="00297A27" w:rsidP="00297A27">
                  <w:pPr>
                    <w:jc w:val="center"/>
                    <w:rPr>
                      <w:color w:val="000000"/>
                      <w:spacing w:val="0"/>
                      <w:sz w:val="22"/>
                      <w:szCs w:val="22"/>
                    </w:rPr>
                  </w:pPr>
                </w:p>
              </w:tc>
              <w:tc>
                <w:tcPr>
                  <w:tcW w:w="1843" w:type="dxa"/>
                </w:tcPr>
                <w:p w14:paraId="1748EEF2" w14:textId="77777777" w:rsidR="00297A27" w:rsidRPr="00297A27" w:rsidRDefault="00297A27" w:rsidP="00297A27">
                  <w:pPr>
                    <w:jc w:val="center"/>
                    <w:rPr>
                      <w:color w:val="000000"/>
                      <w:spacing w:val="0"/>
                      <w:sz w:val="22"/>
                      <w:szCs w:val="22"/>
                    </w:rPr>
                  </w:pPr>
                </w:p>
              </w:tc>
            </w:tr>
          </w:tbl>
          <w:p w14:paraId="72D323A2" w14:textId="77777777" w:rsidR="00297A27" w:rsidRPr="00297A27" w:rsidRDefault="00297A27" w:rsidP="00297A27">
            <w:pPr>
              <w:spacing w:after="0" w:line="240" w:lineRule="auto"/>
              <w:jc w:val="center"/>
              <w:rPr>
                <w:rFonts w:ascii="Times New Roman" w:eastAsia="Times New Roman" w:hAnsi="Times New Roman" w:cs="Times New Roman"/>
                <w:color w:val="000000"/>
                <w:kern w:val="0"/>
                <w:position w:val="-1"/>
                <w:lang w:eastAsia="ru-RU"/>
                <w14:ligatures w14:val="none"/>
              </w:rPr>
            </w:pPr>
          </w:p>
        </w:tc>
      </w:tr>
      <w:tr w:rsidR="00297A27" w:rsidRPr="00297A27" w14:paraId="2460C57F" w14:textId="77777777" w:rsidTr="000D61E1">
        <w:tblPrEx>
          <w:tblLook w:val="01E0" w:firstRow="1" w:lastRow="1" w:firstColumn="1" w:lastColumn="1" w:noHBand="0" w:noVBand="0"/>
        </w:tblPrEx>
        <w:trPr>
          <w:gridAfter w:val="1"/>
          <w:wAfter w:w="216" w:type="dxa"/>
          <w:trHeight w:val="522"/>
        </w:trPr>
        <w:tc>
          <w:tcPr>
            <w:tcW w:w="5068" w:type="dxa"/>
            <w:gridSpan w:val="3"/>
          </w:tcPr>
          <w:p w14:paraId="26E0A3E7" w14:textId="77777777" w:rsidR="00297A27" w:rsidRPr="00297A27" w:rsidRDefault="00297A27" w:rsidP="00297A27">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p>
          <w:p w14:paraId="12FC98CE" w14:textId="77777777" w:rsidR="00297A27" w:rsidRPr="00297A27" w:rsidRDefault="00297A27" w:rsidP="00297A27">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position w:val="-1"/>
                <w14:ligatures w14:val="none"/>
              </w:rPr>
            </w:pPr>
          </w:p>
          <w:p w14:paraId="793269FA" w14:textId="77777777" w:rsidR="00297A27" w:rsidRPr="00297A27" w:rsidRDefault="00297A27" w:rsidP="00297A27">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r w:rsidRPr="00297A27">
              <w:rPr>
                <w:rFonts w:ascii="Times New Roman" w:eastAsia="Times New Roman" w:hAnsi="Times New Roman" w:cs="Times New Roman"/>
                <w:b/>
                <w:bCs/>
                <w:kern w:val="0"/>
                <w:position w:val="-1"/>
                <w14:ligatures w14:val="none"/>
              </w:rPr>
              <w:t>Заказчик:</w:t>
            </w:r>
          </w:p>
        </w:tc>
        <w:tc>
          <w:tcPr>
            <w:tcW w:w="1134" w:type="dxa"/>
          </w:tcPr>
          <w:p w14:paraId="1E1889F8" w14:textId="77777777" w:rsidR="00297A27" w:rsidRPr="00297A27" w:rsidRDefault="00297A27" w:rsidP="00297A27">
            <w:pPr>
              <w:spacing w:after="0" w:line="240" w:lineRule="auto"/>
              <w:ind w:firstLine="709"/>
              <w:rPr>
                <w:rFonts w:ascii="Times New Roman" w:eastAsia="Times New Roman" w:hAnsi="Times New Roman" w:cs="Times New Roman"/>
                <w:b/>
                <w:bCs/>
                <w:kern w:val="0"/>
                <w:position w:val="-1"/>
                <w14:ligatures w14:val="none"/>
              </w:rPr>
            </w:pPr>
          </w:p>
        </w:tc>
        <w:tc>
          <w:tcPr>
            <w:tcW w:w="3829" w:type="dxa"/>
          </w:tcPr>
          <w:p w14:paraId="2E71A32C" w14:textId="77777777" w:rsidR="00297A27" w:rsidRPr="00297A27" w:rsidRDefault="00297A27" w:rsidP="00297A27">
            <w:pPr>
              <w:spacing w:after="0" w:line="240" w:lineRule="auto"/>
              <w:ind w:firstLine="709"/>
              <w:rPr>
                <w:rFonts w:ascii="Times New Roman" w:eastAsia="Times New Roman" w:hAnsi="Times New Roman" w:cs="Times New Roman"/>
                <w:b/>
                <w:bCs/>
                <w:kern w:val="0"/>
                <w:position w:val="-1"/>
                <w14:ligatures w14:val="none"/>
              </w:rPr>
            </w:pPr>
          </w:p>
          <w:p w14:paraId="761FFA12" w14:textId="77777777" w:rsidR="00297A27" w:rsidRPr="00297A27" w:rsidRDefault="00297A27" w:rsidP="00297A27">
            <w:pPr>
              <w:spacing w:after="0" w:line="240" w:lineRule="auto"/>
              <w:ind w:firstLine="709"/>
              <w:jc w:val="center"/>
              <w:rPr>
                <w:rFonts w:ascii="Times New Roman" w:eastAsia="Times New Roman" w:hAnsi="Times New Roman" w:cs="Times New Roman"/>
                <w:b/>
                <w:bCs/>
                <w:kern w:val="0"/>
                <w:position w:val="-1"/>
                <w:lang w:eastAsia="ru-RU"/>
                <w14:ligatures w14:val="none"/>
              </w:rPr>
            </w:pPr>
          </w:p>
          <w:p w14:paraId="43C980D8" w14:textId="77777777" w:rsidR="00297A27" w:rsidRPr="00297A27" w:rsidRDefault="00297A27" w:rsidP="00297A27">
            <w:pPr>
              <w:spacing w:after="0" w:line="240" w:lineRule="auto"/>
              <w:ind w:firstLine="709"/>
              <w:rPr>
                <w:rFonts w:ascii="Times New Roman" w:eastAsia="Times New Roman" w:hAnsi="Times New Roman" w:cs="Times New Roman"/>
                <w:b/>
                <w:bCs/>
                <w:kern w:val="0"/>
                <w:position w:val="-1"/>
                <w14:ligatures w14:val="none"/>
              </w:rPr>
            </w:pPr>
            <w:r w:rsidRPr="00297A27">
              <w:rPr>
                <w:rFonts w:ascii="Times New Roman" w:eastAsia="Times New Roman" w:hAnsi="Times New Roman" w:cs="Times New Roman"/>
                <w:b/>
                <w:bCs/>
                <w:kern w:val="0"/>
                <w:position w:val="-1"/>
                <w14:ligatures w14:val="none"/>
              </w:rPr>
              <w:t>Поставщик:</w:t>
            </w:r>
          </w:p>
        </w:tc>
      </w:tr>
    </w:tbl>
    <w:p w14:paraId="2F85699C" w14:textId="77777777" w:rsidR="00297A27" w:rsidRPr="00297A27" w:rsidRDefault="00297A27" w:rsidP="00297A27">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2C3162A9" w14:textId="77777777" w:rsidR="00297A27" w:rsidRPr="00297A27" w:rsidRDefault="00297A27" w:rsidP="00297A27">
      <w:pPr>
        <w:spacing w:after="0" w:line="216" w:lineRule="auto"/>
        <w:ind w:left="459"/>
        <w:rPr>
          <w:rFonts w:ascii="Times New Roman" w:eastAsia="Times New Roman" w:hAnsi="Times New Roman" w:cs="Times New Roman"/>
          <w:b/>
          <w:bCs/>
          <w:spacing w:val="-49"/>
          <w:kern w:val="0"/>
          <w:position w:val="-1"/>
          <w:lang w:eastAsia="ru-RU"/>
          <w14:ligatures w14:val="none"/>
        </w:rPr>
      </w:pPr>
      <w:r w:rsidRPr="00297A27">
        <w:rPr>
          <w:rFonts w:ascii="Times New Roman" w:eastAsia="Times New Roman" w:hAnsi="Times New Roman" w:cs="Times New Roman"/>
          <w:color w:val="000000"/>
          <w:spacing w:val="-49"/>
          <w:kern w:val="0"/>
          <w:position w:val="-1"/>
          <w:lang w:eastAsia="ru-RU"/>
          <w14:ligatures w14:val="none"/>
        </w:rPr>
        <w:t xml:space="preserve">____________________ / ____________/                              </w:t>
      </w:r>
      <w:r w:rsidRPr="00297A27">
        <w:rPr>
          <w:rFonts w:ascii="Times New Roman" w:eastAsia="Times New Roman" w:hAnsi="Times New Roman" w:cs="Times New Roman"/>
          <w:color w:val="000000"/>
          <w:spacing w:val="-49"/>
          <w:kern w:val="0"/>
          <w:position w:val="-1"/>
          <w:lang w:eastAsia="ru-RU"/>
          <w14:ligatures w14:val="none"/>
        </w:rPr>
        <w:tab/>
      </w:r>
      <w:r w:rsidRPr="00297A27">
        <w:rPr>
          <w:rFonts w:ascii="Times New Roman" w:eastAsia="Times New Roman" w:hAnsi="Times New Roman" w:cs="Times New Roman"/>
          <w:color w:val="000000"/>
          <w:spacing w:val="-49"/>
          <w:kern w:val="0"/>
          <w:position w:val="-1"/>
          <w:lang w:eastAsia="ru-RU"/>
          <w14:ligatures w14:val="none"/>
        </w:rPr>
        <w:tab/>
      </w:r>
      <w:r w:rsidRPr="00297A27">
        <w:rPr>
          <w:rFonts w:ascii="Times New Roman" w:eastAsia="Times New Roman" w:hAnsi="Times New Roman" w:cs="Times New Roman"/>
          <w:color w:val="000000"/>
          <w:spacing w:val="-49"/>
          <w:kern w:val="0"/>
          <w:position w:val="-1"/>
          <w:lang w:eastAsia="ru-RU"/>
          <w14:ligatures w14:val="none"/>
        </w:rPr>
        <w:tab/>
      </w:r>
      <w:r w:rsidRPr="00297A27">
        <w:rPr>
          <w:rFonts w:ascii="Times New Roman" w:eastAsia="Times New Roman" w:hAnsi="Times New Roman" w:cs="Times New Roman"/>
          <w:color w:val="000000"/>
          <w:spacing w:val="-49"/>
          <w:kern w:val="0"/>
          <w:position w:val="-1"/>
          <w:lang w:eastAsia="ru-RU"/>
          <w14:ligatures w14:val="none"/>
        </w:rPr>
        <w:tab/>
      </w:r>
      <w:r w:rsidRPr="00297A27">
        <w:rPr>
          <w:rFonts w:ascii="Times New Roman" w:eastAsia="Times New Roman" w:hAnsi="Times New Roman" w:cs="Times New Roman"/>
          <w:color w:val="000000"/>
          <w:spacing w:val="-49"/>
          <w:kern w:val="0"/>
          <w:position w:val="-1"/>
          <w:lang w:eastAsia="ru-RU"/>
          <w14:ligatures w14:val="none"/>
        </w:rPr>
        <w:tab/>
      </w:r>
      <w:r w:rsidRPr="00297A27">
        <w:rPr>
          <w:rFonts w:ascii="Times New Roman" w:eastAsia="Times New Roman" w:hAnsi="Times New Roman" w:cs="Times New Roman"/>
          <w:color w:val="000000"/>
          <w:spacing w:val="-49"/>
          <w:kern w:val="0"/>
          <w:position w:val="-1"/>
          <w:lang w:eastAsia="ru-RU"/>
          <w14:ligatures w14:val="none"/>
        </w:rPr>
        <w:tab/>
        <w:t>_________________/_____________/</w:t>
      </w:r>
    </w:p>
    <w:p w14:paraId="14B91AB8"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sz w:val="24"/>
          <w:szCs w:val="24"/>
          <w:lang w:eastAsia="ru-RU"/>
          <w14:ligatures w14:val="none"/>
        </w:rPr>
        <w:lastRenderedPageBreak/>
        <w:t>Форма 1</w:t>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lang w:eastAsia="ru-RU"/>
          <w14:ligatures w14:val="none"/>
        </w:rPr>
        <w:t>Приложение №5</w:t>
      </w:r>
    </w:p>
    <w:p w14:paraId="1C42BFAA"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7BFA6C9"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1E6E588B"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A479914" w14:textId="77777777" w:rsidR="000F67FC" w:rsidRPr="000F67FC" w:rsidRDefault="000F67FC" w:rsidP="000F67FC">
      <w:pPr>
        <w:keepNext/>
        <w:spacing w:after="0" w:line="240" w:lineRule="auto"/>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77C839CD" w14:textId="77777777" w:rsidR="000F67FC" w:rsidRPr="000F67FC" w:rsidRDefault="000F67FC" w:rsidP="000F67FC">
      <w:pPr>
        <w:tabs>
          <w:tab w:val="left" w:pos="7065"/>
        </w:tabs>
        <w:spacing w:after="0" w:line="240" w:lineRule="auto"/>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kern w:val="0"/>
          <w:sz w:val="24"/>
          <w:szCs w:val="24"/>
          <w:lang w:eastAsia="ru-RU"/>
          <w14:ligatures w14:val="none"/>
        </w:rPr>
        <w:tab/>
      </w:r>
    </w:p>
    <w:p w14:paraId="575E6DC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5CA53764"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ФОРМЫ ДЛЯ ЗАПОЛНЕНИЯ УЧАСТНИКАМИ ЗАКУПКИ</w:t>
      </w:r>
    </w:p>
    <w:p w14:paraId="494ACC99"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597D82E"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b/>
          <w:bCs/>
          <w:color w:val="222222"/>
          <w:kern w:val="0"/>
          <w:lang w:eastAsia="ru-RU"/>
          <w14:ligatures w14:val="none"/>
        </w:rPr>
        <w:t>ПРЕДЛОЖЕНИЕ УЧАСТНИКА ЗАПРОСА КОТИРОВОК</w:t>
      </w:r>
    </w:p>
    <w:p w14:paraId="3D4D4B4E" w14:textId="77777777" w:rsidR="000F67FC" w:rsidRPr="000F67FC" w:rsidRDefault="000F67FC" w:rsidP="000F67FC">
      <w:pPr>
        <w:spacing w:after="0" w:line="240" w:lineRule="auto"/>
        <w:jc w:val="center"/>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kern w:val="0"/>
          <w:lang w:eastAsia="ru-RU"/>
          <w14:ligatures w14:val="none"/>
        </w:rPr>
        <w:t>В ЭЛЕКТРОННОЙ ФОРМЕ</w:t>
      </w:r>
    </w:p>
    <w:p w14:paraId="594ECD12"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 </w:t>
      </w:r>
    </w:p>
    <w:p w14:paraId="27842A2D" w14:textId="54B18553"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r w:rsidRPr="00EF4CD6">
        <w:rPr>
          <w:rFonts w:ascii="Times New Roman" w:eastAsia="Times New Roman" w:hAnsi="Times New Roman" w:cs="Times New Roman"/>
          <w:b/>
          <w:bCs/>
          <w:kern w:val="0"/>
          <w:lang w:eastAsia="ru-RU"/>
          <w14:ligatures w14:val="none"/>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EF4CD6" w14:paraId="68CF72FB" w14:textId="77777777" w:rsidTr="00757A6E">
        <w:tc>
          <w:tcPr>
            <w:tcW w:w="5028" w:type="dxa"/>
            <w:vAlign w:val="center"/>
          </w:tcPr>
          <w:p w14:paraId="489EF8FC" w14:textId="2E2C972D" w:rsidR="00EF4CD6" w:rsidRDefault="00EF4CD6" w:rsidP="00757A6E">
            <w:pPr>
              <w:spacing w:after="182"/>
              <w:rPr>
                <w:b/>
                <w:bCs/>
              </w:rPr>
            </w:pPr>
            <w:r w:rsidRPr="00EF4CD6">
              <w:t xml:space="preserve">Наименование </w:t>
            </w:r>
            <w:r w:rsidRPr="00757A6E">
              <w:rPr>
                <w:i/>
                <w:iCs/>
              </w:rPr>
              <w:t>(для юридического лица)</w:t>
            </w:r>
          </w:p>
        </w:tc>
        <w:tc>
          <w:tcPr>
            <w:tcW w:w="5028" w:type="dxa"/>
            <w:vAlign w:val="center"/>
          </w:tcPr>
          <w:p w14:paraId="15C2AF65" w14:textId="77777777" w:rsidR="00EF4CD6" w:rsidRDefault="00EF4CD6" w:rsidP="00757A6E">
            <w:pPr>
              <w:spacing w:after="182"/>
              <w:jc w:val="center"/>
              <w:rPr>
                <w:b/>
                <w:bCs/>
              </w:rPr>
            </w:pPr>
          </w:p>
        </w:tc>
      </w:tr>
      <w:tr w:rsidR="00EF4CD6" w14:paraId="4EE1EC00" w14:textId="77777777" w:rsidTr="00757A6E">
        <w:tc>
          <w:tcPr>
            <w:tcW w:w="5028" w:type="dxa"/>
            <w:vAlign w:val="center"/>
          </w:tcPr>
          <w:p w14:paraId="797AF759" w14:textId="7FB05703" w:rsidR="00EF4CD6" w:rsidRDefault="00757A6E" w:rsidP="00757A6E">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7D700E4F" w14:textId="77777777" w:rsidR="00EF4CD6" w:rsidRDefault="00EF4CD6" w:rsidP="00EF4CD6">
            <w:pPr>
              <w:spacing w:after="182"/>
              <w:jc w:val="center"/>
              <w:rPr>
                <w:b/>
                <w:bCs/>
              </w:rPr>
            </w:pPr>
          </w:p>
        </w:tc>
      </w:tr>
      <w:tr w:rsidR="00EF4CD6" w14:paraId="3EC2FB92" w14:textId="77777777" w:rsidTr="00757A6E">
        <w:tc>
          <w:tcPr>
            <w:tcW w:w="5028" w:type="dxa"/>
            <w:vAlign w:val="center"/>
          </w:tcPr>
          <w:p w14:paraId="4C27AD37" w14:textId="2B06FABD" w:rsidR="00EF4CD6" w:rsidRDefault="00757A6E" w:rsidP="00757A6E">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292D026E" w14:textId="77777777" w:rsidR="00EF4CD6" w:rsidRDefault="00EF4CD6" w:rsidP="00EF4CD6">
            <w:pPr>
              <w:spacing w:after="182"/>
              <w:jc w:val="center"/>
              <w:rPr>
                <w:b/>
                <w:bCs/>
              </w:rPr>
            </w:pPr>
          </w:p>
        </w:tc>
      </w:tr>
      <w:tr w:rsidR="00EF4CD6" w14:paraId="1BCF1BDC" w14:textId="77777777" w:rsidTr="00757A6E">
        <w:tc>
          <w:tcPr>
            <w:tcW w:w="5028" w:type="dxa"/>
            <w:vAlign w:val="center"/>
          </w:tcPr>
          <w:p w14:paraId="5939E010" w14:textId="42E2257F" w:rsidR="00EF4CD6" w:rsidRDefault="00757A6E" w:rsidP="00757A6E">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1C559F5B" w14:textId="77777777" w:rsidR="00EF4CD6" w:rsidRDefault="00EF4CD6" w:rsidP="00EF4CD6">
            <w:pPr>
              <w:spacing w:after="182"/>
              <w:jc w:val="center"/>
              <w:rPr>
                <w:b/>
                <w:bCs/>
              </w:rPr>
            </w:pPr>
          </w:p>
        </w:tc>
      </w:tr>
      <w:tr w:rsidR="00EF4CD6" w14:paraId="0B547991" w14:textId="77777777" w:rsidTr="00757A6E">
        <w:tc>
          <w:tcPr>
            <w:tcW w:w="5028" w:type="dxa"/>
            <w:vAlign w:val="center"/>
          </w:tcPr>
          <w:p w14:paraId="736C8A6E" w14:textId="5F63B98F" w:rsidR="00EF4CD6" w:rsidRDefault="00757A6E" w:rsidP="00757A6E">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2607910D" w14:textId="77777777" w:rsidR="00EF4CD6" w:rsidRDefault="00EF4CD6" w:rsidP="00EF4CD6">
            <w:pPr>
              <w:spacing w:after="182"/>
              <w:jc w:val="center"/>
              <w:rPr>
                <w:b/>
                <w:bCs/>
              </w:rPr>
            </w:pPr>
          </w:p>
        </w:tc>
      </w:tr>
      <w:tr w:rsidR="00EF4CD6" w14:paraId="7F7C1B69" w14:textId="77777777" w:rsidTr="00757A6E">
        <w:tc>
          <w:tcPr>
            <w:tcW w:w="5028" w:type="dxa"/>
            <w:vAlign w:val="center"/>
          </w:tcPr>
          <w:p w14:paraId="42C85AFC" w14:textId="557DF53C" w:rsidR="00EF4CD6" w:rsidRDefault="00757A6E" w:rsidP="00757A6E">
            <w:pPr>
              <w:spacing w:after="182"/>
              <w:rPr>
                <w:b/>
                <w:bCs/>
              </w:rPr>
            </w:pPr>
            <w:r w:rsidRPr="00EF4CD6">
              <w:t xml:space="preserve">Адрес места жительства физического лица, зарегистрированного в качестве индивидуального </w:t>
            </w:r>
            <w:r w:rsidRPr="001C2232">
              <w:t>предпринимател</w:t>
            </w:r>
            <w:r w:rsidR="001C2232">
              <w:t>я</w:t>
            </w:r>
            <w:r w:rsidRPr="00757A6E">
              <w:rPr>
                <w:i/>
                <w:iCs/>
              </w:rPr>
              <w:t xml:space="preserve"> (для физического лица, если участником закупки является индивидуальный предприниматель)</w:t>
            </w:r>
          </w:p>
        </w:tc>
        <w:tc>
          <w:tcPr>
            <w:tcW w:w="5028" w:type="dxa"/>
          </w:tcPr>
          <w:p w14:paraId="1B574EF0" w14:textId="77777777" w:rsidR="00EF4CD6" w:rsidRDefault="00EF4CD6" w:rsidP="00EF4CD6">
            <w:pPr>
              <w:spacing w:after="182"/>
              <w:jc w:val="center"/>
              <w:rPr>
                <w:b/>
                <w:bCs/>
              </w:rPr>
            </w:pPr>
          </w:p>
        </w:tc>
      </w:tr>
      <w:tr w:rsidR="00EF4CD6" w14:paraId="51AAC72E" w14:textId="77777777" w:rsidTr="00757A6E">
        <w:tc>
          <w:tcPr>
            <w:tcW w:w="5028" w:type="dxa"/>
            <w:vAlign w:val="center"/>
          </w:tcPr>
          <w:p w14:paraId="57347D42" w14:textId="49CC1C4A" w:rsidR="00EF4CD6" w:rsidRDefault="00757A6E" w:rsidP="00757A6E">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13B63F65" w14:textId="77777777" w:rsidR="00EF4CD6" w:rsidRDefault="00EF4CD6" w:rsidP="00EF4CD6">
            <w:pPr>
              <w:spacing w:after="182"/>
              <w:jc w:val="center"/>
              <w:rPr>
                <w:b/>
                <w:bCs/>
              </w:rPr>
            </w:pPr>
          </w:p>
        </w:tc>
      </w:tr>
      <w:tr w:rsidR="00EF4CD6" w14:paraId="5A5C075B" w14:textId="77777777" w:rsidTr="00757A6E">
        <w:tc>
          <w:tcPr>
            <w:tcW w:w="5028" w:type="dxa"/>
            <w:vAlign w:val="center"/>
          </w:tcPr>
          <w:p w14:paraId="1FA8001C" w14:textId="45CDE6D2" w:rsidR="00EF4CD6" w:rsidRDefault="00757A6E" w:rsidP="00757A6E">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190831" w14:textId="77777777" w:rsidR="00EF4CD6" w:rsidRDefault="00EF4CD6" w:rsidP="00EF4CD6">
            <w:pPr>
              <w:spacing w:after="182"/>
              <w:jc w:val="center"/>
              <w:rPr>
                <w:b/>
                <w:bCs/>
              </w:rPr>
            </w:pPr>
          </w:p>
        </w:tc>
      </w:tr>
    </w:tbl>
    <w:p w14:paraId="0145EBD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3ADD16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6B5AB3D"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798EBA1" w14:textId="77777777" w:rsidR="00EF4CD6" w:rsidRP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452D53F" w14:textId="7F6B4999" w:rsidR="00EF4CD6" w:rsidRPr="00EF4CD6" w:rsidRDefault="00EF4CD6" w:rsidP="00EF4CD6">
      <w:pPr>
        <w:spacing w:after="182" w:line="240" w:lineRule="auto"/>
        <w:rPr>
          <w:rFonts w:ascii="Times New Roman" w:eastAsia="Times New Roman" w:hAnsi="Times New Roman" w:cs="Times New Roman"/>
          <w:kern w:val="0"/>
          <w:lang w:eastAsia="ru-RU"/>
          <w14:ligatures w14:val="none"/>
        </w:rPr>
      </w:pPr>
      <w:r w:rsidRPr="00EF4CD6">
        <w:rPr>
          <w:rFonts w:ascii="Times New Roman" w:eastAsia="Times New Roman" w:hAnsi="Times New Roman" w:cs="Times New Roman"/>
          <w:kern w:val="0"/>
          <w:lang w:eastAsia="ru-RU"/>
          <w14:ligatures w14:val="none"/>
        </w:rPr>
        <w:tab/>
      </w:r>
    </w:p>
    <w:p w14:paraId="77D4A5AB" w14:textId="5FDD26AC"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lastRenderedPageBreak/>
        <w:t>Настоящей заявкой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xml:space="preserve">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33E47BD2" w14:textId="3F73BF1F" w:rsidR="000F67FC" w:rsidRPr="000F67FC" w:rsidRDefault="000F67FC" w:rsidP="004628B5">
      <w:pPr>
        <w:spacing w:after="0" w:line="276" w:lineRule="auto"/>
        <w:jc w:val="both"/>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Подавая настоящую заявку,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что участник закупки соответствует всем требованиям,</w:t>
      </w:r>
    </w:p>
    <w:p w14:paraId="5F6EF3F0" w14:textId="5364C4E2" w:rsidR="000F67FC" w:rsidRPr="000F67FC" w:rsidRDefault="000F67FC" w:rsidP="004628B5">
      <w:pPr>
        <w:spacing w:after="0" w:line="276" w:lineRule="auto"/>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установленным извещением о проведении запроса котировок.</w:t>
      </w:r>
    </w:p>
    <w:p w14:paraId="3E91376C" w14:textId="77777777" w:rsidR="000F67FC" w:rsidRPr="000F67FC" w:rsidRDefault="000F67FC" w:rsidP="000F67FC">
      <w:pPr>
        <w:spacing w:after="182" w:line="240" w:lineRule="auto"/>
        <w:rPr>
          <w:rFonts w:ascii="Times New Roman" w:eastAsia="Times New Roman" w:hAnsi="Times New Roman" w:cs="Times New Roman"/>
          <w:b/>
          <w:bCs/>
          <w:color w:val="222222"/>
          <w:kern w:val="0"/>
          <w:lang w:eastAsia="ru-RU"/>
          <w14:ligatures w14:val="none"/>
        </w:rPr>
      </w:pPr>
    </w:p>
    <w:p w14:paraId="64080007" w14:textId="77777777" w:rsidR="000F67FC" w:rsidRPr="000F67FC" w:rsidRDefault="000F67FC" w:rsidP="000F67FC">
      <w:pPr>
        <w:spacing w:after="182" w:line="240" w:lineRule="auto"/>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color w:val="222222"/>
          <w:kern w:val="0"/>
          <w:lang w:eastAsia="ru-RU"/>
          <w14:ligatures w14:val="none"/>
        </w:rPr>
        <w:t xml:space="preserve">Настоящим подтверждаем свое согласие на поставку товара по указанным в ценовом </w:t>
      </w:r>
      <w:r w:rsidRPr="000F67FC">
        <w:rPr>
          <w:rFonts w:ascii="Times New Roman" w:eastAsia="Times New Roman" w:hAnsi="Times New Roman" w:cs="Times New Roman"/>
          <w:b/>
          <w:bCs/>
          <w:kern w:val="0"/>
          <w:lang w:eastAsia="ru-RU"/>
          <w14:ligatures w14:val="none"/>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4628B5" w:rsidRPr="000F67FC" w14:paraId="185665D0" w14:textId="77777777" w:rsidTr="004628B5">
        <w:tc>
          <w:tcPr>
            <w:tcW w:w="534" w:type="dxa"/>
            <w:tcBorders>
              <w:bottom w:val="single" w:sz="4" w:space="0" w:color="auto"/>
            </w:tcBorders>
            <w:vAlign w:val="center"/>
          </w:tcPr>
          <w:p w14:paraId="21F5E58F"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color w:val="222222"/>
                <w:kern w:val="0"/>
                <w:lang w:eastAsia="ru-RU"/>
                <w14:ligatures w14:val="none"/>
              </w:rPr>
              <w:t> </w:t>
            </w:r>
            <w:r w:rsidRPr="000F67FC">
              <w:rPr>
                <w:rFonts w:ascii="Times New Roman" w:eastAsia="Times New Roman" w:hAnsi="Times New Roman" w:cs="Times New Roman"/>
                <w:b/>
                <w:kern w:val="0"/>
                <w:sz w:val="21"/>
                <w:szCs w:val="21"/>
                <w:lang w:eastAsia="ru-RU"/>
                <w14:ligatures w14:val="none"/>
              </w:rPr>
              <w:t>№ п/п</w:t>
            </w:r>
          </w:p>
        </w:tc>
        <w:tc>
          <w:tcPr>
            <w:tcW w:w="2551" w:type="dxa"/>
            <w:tcBorders>
              <w:bottom w:val="single" w:sz="4" w:space="0" w:color="auto"/>
            </w:tcBorders>
            <w:vAlign w:val="center"/>
          </w:tcPr>
          <w:p w14:paraId="717470B1"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Наименование товара</w:t>
            </w:r>
          </w:p>
        </w:tc>
        <w:tc>
          <w:tcPr>
            <w:tcW w:w="4707" w:type="dxa"/>
            <w:tcBorders>
              <w:bottom w:val="single" w:sz="4" w:space="0" w:color="auto"/>
            </w:tcBorders>
            <w:vAlign w:val="center"/>
          </w:tcPr>
          <w:p w14:paraId="1B143D06"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Характеристики товара</w:t>
            </w:r>
          </w:p>
          <w:p w14:paraId="7275D96E" w14:textId="77777777" w:rsidR="004628B5" w:rsidRPr="000F67FC" w:rsidRDefault="004628B5" w:rsidP="000F67FC">
            <w:pPr>
              <w:spacing w:after="0" w:line="240" w:lineRule="auto"/>
              <w:jc w:val="center"/>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i/>
                <w:iCs/>
                <w:kern w:val="0"/>
                <w:sz w:val="20"/>
                <w:szCs w:val="20"/>
                <w:lang w:eastAsia="ru-RU"/>
                <w14:ligatures w14:val="none"/>
              </w:rPr>
              <w:t xml:space="preserve">(участник закупки должен указать </w:t>
            </w:r>
            <w:proofErr w:type="gramStart"/>
            <w:r w:rsidRPr="000F67FC">
              <w:rPr>
                <w:rFonts w:ascii="Times New Roman" w:eastAsia="Times New Roman" w:hAnsi="Times New Roman" w:cs="Times New Roman"/>
                <w:i/>
                <w:iCs/>
                <w:kern w:val="0"/>
                <w:sz w:val="20"/>
                <w:szCs w:val="20"/>
                <w:lang w:eastAsia="ru-RU"/>
                <w14:ligatures w14:val="none"/>
              </w:rPr>
              <w:t>конкретные  показатели</w:t>
            </w:r>
            <w:proofErr w:type="gramEnd"/>
            <w:r w:rsidRPr="000F67FC">
              <w:rPr>
                <w:rFonts w:ascii="Times New Roman" w:eastAsia="Times New Roman" w:hAnsi="Times New Roman" w:cs="Times New Roman"/>
                <w:i/>
                <w:iCs/>
                <w:kern w:val="0"/>
                <w:sz w:val="20"/>
                <w:szCs w:val="20"/>
                <w:lang w:eastAsia="ru-RU"/>
                <w14:ligatures w14:val="none"/>
              </w:rPr>
              <w:t xml:space="preserve"> предлагаемого для поставки товара в соответствии с установленными </w:t>
            </w:r>
            <w:r w:rsidRPr="000F67FC">
              <w:rPr>
                <w:rFonts w:ascii="Times New Roman" w:eastAsia="Times New Roman" w:hAnsi="Times New Roman" w:cs="Times New Roman"/>
                <w:i/>
                <w:kern w:val="0"/>
                <w:sz w:val="20"/>
                <w:szCs w:val="20"/>
                <w:lang w:eastAsia="ru-RU"/>
                <w14:ligatures w14:val="none"/>
              </w:rPr>
              <w:t>Заказчиком в Техническом задании требованиями)</w:t>
            </w:r>
          </w:p>
        </w:tc>
        <w:tc>
          <w:tcPr>
            <w:tcW w:w="2098" w:type="dxa"/>
            <w:tcBorders>
              <w:bottom w:val="single" w:sz="4" w:space="0" w:color="auto"/>
            </w:tcBorders>
            <w:vAlign w:val="center"/>
          </w:tcPr>
          <w:p w14:paraId="1BF629B2" w14:textId="243D878E" w:rsidR="004628B5" w:rsidRPr="000F67FC" w:rsidRDefault="004628B5" w:rsidP="000F67FC">
            <w:pPr>
              <w:widowControl w:val="0"/>
              <w:autoSpaceDE w:val="0"/>
              <w:autoSpaceDN w:val="0"/>
              <w:adjustRightInd w:val="0"/>
              <w:spacing w:after="0" w:line="240" w:lineRule="auto"/>
              <w:jc w:val="center"/>
              <w:rPr>
                <w:rFonts w:ascii="Times New Roman" w:eastAsia="Times New Roman" w:hAnsi="Times New Roman" w:cs="Times New Roman"/>
                <w:kern w:val="0"/>
                <w:sz w:val="20"/>
                <w:szCs w:val="20"/>
                <w:vertAlign w:val="superscript"/>
                <w:lang w:eastAsia="ru-RU"/>
                <w14:ligatures w14:val="none"/>
              </w:rPr>
            </w:pPr>
            <w:r w:rsidRPr="000F67FC">
              <w:rPr>
                <w:rFonts w:ascii="Times New Roman" w:eastAsia="Times New Roman" w:hAnsi="Times New Roman" w:cs="Times New Roman"/>
                <w:bCs/>
                <w:iCs/>
                <w:kern w:val="0"/>
                <w:sz w:val="20"/>
                <w:szCs w:val="20"/>
                <w:lang w:eastAsia="ru-RU"/>
                <w14:ligatures w14:val="none"/>
              </w:rPr>
              <w:t>Наименование страны происхождения товара</w:t>
            </w:r>
            <w:r w:rsidR="006A74ED">
              <w:rPr>
                <w:rFonts w:ascii="Times New Roman" w:eastAsia="Times New Roman" w:hAnsi="Times New Roman" w:cs="Times New Roman"/>
                <w:b/>
                <w:bCs/>
                <w:i/>
                <w:iCs/>
                <w:kern w:val="0"/>
                <w:sz w:val="20"/>
                <w:szCs w:val="20"/>
                <w:vertAlign w:val="superscript"/>
                <w:lang w:eastAsia="ru-RU"/>
                <w14:ligatures w14:val="none"/>
              </w:rPr>
              <w:t>4</w:t>
            </w:r>
          </w:p>
          <w:p w14:paraId="4DAA4643" w14:textId="77777777" w:rsidR="004628B5" w:rsidRPr="000F67FC" w:rsidRDefault="004628B5" w:rsidP="000F67FC">
            <w:pPr>
              <w:spacing w:after="0" w:line="240" w:lineRule="auto"/>
              <w:jc w:val="center"/>
              <w:rPr>
                <w:rFonts w:ascii="Times New Roman" w:eastAsia="Times New Roman" w:hAnsi="Times New Roman" w:cs="Times New Roman"/>
                <w:b/>
                <w:i/>
                <w:color w:val="FF0000"/>
                <w:kern w:val="0"/>
                <w:sz w:val="21"/>
                <w:szCs w:val="21"/>
                <w:lang w:eastAsia="ru-RU"/>
                <w14:ligatures w14:val="none"/>
              </w:rPr>
            </w:pPr>
          </w:p>
        </w:tc>
      </w:tr>
      <w:tr w:rsidR="004628B5" w:rsidRPr="000F67FC" w14:paraId="00291736"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58C9E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1</w:t>
            </w:r>
          </w:p>
        </w:tc>
        <w:tc>
          <w:tcPr>
            <w:tcW w:w="2551" w:type="dxa"/>
            <w:tcBorders>
              <w:top w:val="single" w:sz="4" w:space="0" w:color="auto"/>
              <w:left w:val="single" w:sz="4" w:space="0" w:color="auto"/>
              <w:bottom w:val="single" w:sz="4" w:space="0" w:color="auto"/>
              <w:right w:val="single" w:sz="4" w:space="0" w:color="auto"/>
            </w:tcBorders>
          </w:tcPr>
          <w:p w14:paraId="3EA9685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414DBA1"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6B8C4B13"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1A1CBADE"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36C171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2</w:t>
            </w:r>
          </w:p>
        </w:tc>
        <w:tc>
          <w:tcPr>
            <w:tcW w:w="2551" w:type="dxa"/>
            <w:tcBorders>
              <w:top w:val="single" w:sz="4" w:space="0" w:color="auto"/>
              <w:left w:val="single" w:sz="4" w:space="0" w:color="auto"/>
              <w:bottom w:val="single" w:sz="4" w:space="0" w:color="auto"/>
              <w:right w:val="single" w:sz="4" w:space="0" w:color="auto"/>
            </w:tcBorders>
          </w:tcPr>
          <w:p w14:paraId="24BF5242"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5AC381F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451A39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66FE87A5"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5B39A88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w:t>
            </w:r>
          </w:p>
        </w:tc>
        <w:tc>
          <w:tcPr>
            <w:tcW w:w="2551" w:type="dxa"/>
            <w:tcBorders>
              <w:top w:val="single" w:sz="4" w:space="0" w:color="auto"/>
              <w:left w:val="single" w:sz="4" w:space="0" w:color="auto"/>
              <w:bottom w:val="single" w:sz="4" w:space="0" w:color="auto"/>
              <w:right w:val="single" w:sz="4" w:space="0" w:color="auto"/>
            </w:tcBorders>
          </w:tcPr>
          <w:p w14:paraId="4E03CACA"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2878F9D"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17F682A4"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bl>
    <w:p w14:paraId="4DA6BC60" w14:textId="77777777"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p>
    <w:p w14:paraId="10959D3F" w14:textId="6CFD7C82" w:rsidR="000F67FC" w:rsidRPr="000F67FC" w:rsidRDefault="000F67FC" w:rsidP="000F67FC">
      <w:pPr>
        <w:spacing w:after="182"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color w:val="222222"/>
          <w:kern w:val="0"/>
          <w:lang w:eastAsia="ru-RU"/>
          <w14:ligatures w14:val="none"/>
        </w:rPr>
        <w:t xml:space="preserve">В случае признания ______________ </w:t>
      </w:r>
      <w:r w:rsidRPr="000F67FC">
        <w:rPr>
          <w:rFonts w:ascii="Times New Roman" w:eastAsia="Times New Roman" w:hAnsi="Times New Roman" w:cs="Times New Roman"/>
          <w:i/>
          <w:color w:val="222222"/>
          <w:kern w:val="0"/>
          <w:lang w:eastAsia="ru-RU"/>
          <w14:ligatures w14:val="none"/>
        </w:rPr>
        <w:t xml:space="preserve">(наименование участника </w:t>
      </w:r>
      <w:proofErr w:type="gramStart"/>
      <w:r w:rsidRPr="000F67FC">
        <w:rPr>
          <w:rFonts w:ascii="Times New Roman" w:eastAsia="Times New Roman" w:hAnsi="Times New Roman" w:cs="Times New Roman"/>
          <w:i/>
          <w:kern w:val="0"/>
          <w:lang w:eastAsia="ru-RU"/>
          <w14:ligatures w14:val="none"/>
        </w:rPr>
        <w:t>закупки)</w:t>
      </w:r>
      <w:r w:rsidRPr="000F67FC">
        <w:rPr>
          <w:rFonts w:ascii="Times New Roman" w:eastAsia="Times New Roman" w:hAnsi="Times New Roman" w:cs="Times New Roman"/>
          <w:kern w:val="0"/>
          <w:lang w:eastAsia="ru-RU"/>
          <w14:ligatures w14:val="none"/>
        </w:rPr>
        <w:t>_</w:t>
      </w:r>
      <w:proofErr w:type="gramEnd"/>
      <w:r w:rsidRPr="000F67FC">
        <w:rPr>
          <w:rFonts w:ascii="Times New Roman" w:eastAsia="Times New Roman" w:hAnsi="Times New Roman" w:cs="Times New Roman"/>
          <w:kern w:val="0"/>
          <w:lang w:eastAsia="ru-RU"/>
          <w14:ligatures w14:val="none"/>
        </w:rPr>
        <w:t>_________________________ победителем в запросе котировок в электронной форме</w:t>
      </w:r>
      <w:r w:rsidR="004628B5">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 обязуемся своевременно заключить и исполнить договор на условиях, указанных в извещении о проведении запроса котировок в электронной форме.</w:t>
      </w:r>
      <w:r w:rsidRPr="000F67FC">
        <w:rPr>
          <w:rFonts w:ascii="Times New Roman" w:eastAsia="Times New Roman" w:hAnsi="Times New Roman" w:cs="Times New Roman"/>
          <w:kern w:val="0"/>
          <w:sz w:val="24"/>
          <w:szCs w:val="24"/>
          <w:lang w:eastAsia="ru-RU"/>
          <w14:ligatures w14:val="none"/>
        </w:rPr>
        <w:t> </w:t>
      </w:r>
    </w:p>
    <w:p w14:paraId="56BE42B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C125599" w14:textId="77777777" w:rsidR="000F67FC" w:rsidRPr="000F67FC" w:rsidRDefault="000F67FC" w:rsidP="000F67FC">
      <w:pPr>
        <w:spacing w:after="0" w:line="240" w:lineRule="auto"/>
        <w:ind w:firstLine="709"/>
        <w:jc w:val="right"/>
        <w:rPr>
          <w:rFonts w:ascii="Times New Roman" w:eastAsia="Times New Roman" w:hAnsi="Times New Roman" w:cs="Times New Roman"/>
          <w:kern w:val="0"/>
          <w:sz w:val="24"/>
          <w:szCs w:val="24"/>
          <w:lang w:eastAsia="ru-RU"/>
          <w14:ligatures w14:val="none"/>
        </w:rPr>
      </w:pPr>
    </w:p>
    <w:p w14:paraId="466AB6BB"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bookmarkStart w:id="4" w:name="_Анкета_Претендента_на"/>
      <w:bookmarkStart w:id="5" w:name="_Анкета_Участника_процедуры"/>
      <w:bookmarkEnd w:id="4"/>
      <w:bookmarkEnd w:id="5"/>
      <w:r w:rsidRPr="000F67FC">
        <w:rPr>
          <w:rFonts w:ascii="Times New Roman" w:eastAsia="Times New Roman" w:hAnsi="Times New Roman" w:cs="Times New Roman"/>
          <w:color w:val="808080"/>
          <w:kern w:val="0"/>
          <w:sz w:val="20"/>
          <w:szCs w:val="20"/>
          <w:lang w:eastAsia="ru-RU"/>
          <w14:ligatures w14:val="none"/>
        </w:rPr>
        <w:t xml:space="preserve">ИНСТРУКЦИИ ПО ЗАПОЛНЕНИЮ </w:t>
      </w:r>
    </w:p>
    <w:p w14:paraId="690786C9" w14:textId="5D573BD7" w:rsidR="000F67FC" w:rsidRPr="004628B5" w:rsidRDefault="000F67FC" w:rsidP="004628B5">
      <w:pPr>
        <w:widowControl w:val="0"/>
        <w:numPr>
          <w:ilvl w:val="0"/>
          <w:numId w:val="20"/>
        </w:numPr>
        <w:autoSpaceDE w:val="0"/>
        <w:autoSpaceDN w:val="0"/>
        <w:adjustRightInd w:val="0"/>
        <w:spacing w:after="0" w:line="240" w:lineRule="auto"/>
        <w:ind w:left="0" w:firstLine="426"/>
        <w:jc w:val="both"/>
        <w:rPr>
          <w:rFonts w:ascii="Times New Roman" w:eastAsia="Calibri" w:hAnsi="Times New Roman" w:cs="Times New Roman"/>
          <w:b/>
          <w:kern w:val="0"/>
          <w14:ligatures w14:val="none"/>
        </w:rPr>
      </w:pPr>
      <w:r w:rsidRPr="000F67FC">
        <w:rPr>
          <w:rFonts w:ascii="Times New Roman" w:eastAsia="Times New Roman" w:hAnsi="Times New Roman" w:cs="Times New Roman"/>
          <w:bCs/>
          <w:color w:val="7F7F7F"/>
          <w:kern w:val="0"/>
          <w:lang w:eastAsia="ru-RU"/>
          <w14:ligatures w14:val="none"/>
        </w:rPr>
        <w:t>Данные инструкции не следует воспроизводить в документах, подготовленных Участником Запроса котировок.</w:t>
      </w:r>
    </w:p>
    <w:p w14:paraId="60CABC70"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Все поля для заполнения должны быть обязательно заполнены Участником.</w:t>
      </w:r>
    </w:p>
    <w:p w14:paraId="5CABF259" w14:textId="6F44A01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Участнику необходимо указать конкретные показатели предлагаемого им товара в соответствии с требованиями Заказчика</w:t>
      </w:r>
      <w:r w:rsidR="005F7CC5">
        <w:rPr>
          <w:rFonts w:ascii="Times New Roman" w:eastAsia="Times New Roman" w:hAnsi="Times New Roman" w:cs="Times New Roman"/>
          <w:bCs/>
          <w:color w:val="808080"/>
          <w:kern w:val="0"/>
          <w:lang w:eastAsia="ru-RU"/>
          <w14:ligatures w14:val="none"/>
        </w:rPr>
        <w:t xml:space="preserve"> (приложение №2 «Техническое задание»)</w:t>
      </w:r>
      <w:r w:rsidRPr="000F67FC">
        <w:rPr>
          <w:rFonts w:ascii="Times New Roman" w:eastAsia="Times New Roman" w:hAnsi="Times New Roman" w:cs="Times New Roman"/>
          <w:bCs/>
          <w:color w:val="808080"/>
          <w:kern w:val="0"/>
          <w:lang w:eastAsia="ru-RU"/>
          <w14:ligatures w14:val="none"/>
        </w:rPr>
        <w:t>, руководствуясь следующей инструкцией с определениями знаков и обозначений:</w:t>
      </w:r>
    </w:p>
    <w:p w14:paraId="4B7D1C1E"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менее» означают что, участнику следует предоставить в заявке конкретный показатель, более указанного значения или равный ему;</w:t>
      </w:r>
    </w:p>
    <w:p w14:paraId="19AC984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не более</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 xml:space="preserve"> означают что, участнику следует предоставить в заявке конкретный показатель, менее указанного значения или равный ему;</w:t>
      </w:r>
    </w:p>
    <w:p w14:paraId="0D5B5695"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выше» означают что, участнику следует предоставить в заявке конкретный показатель, не более указанного значения;</w:t>
      </w:r>
    </w:p>
    <w:p w14:paraId="041543B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«не ниже» означают что, участнику следует предоставить в заявке конкретный показатель, не менее указанного значения; </w:t>
      </w:r>
    </w:p>
    <w:p w14:paraId="3ED44037"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w:t>
      </w:r>
      <w:proofErr w:type="gramStart"/>
      <w:r w:rsidRPr="000F67FC">
        <w:rPr>
          <w:rFonts w:ascii="Times New Roman" w:eastAsia="Times New Roman" w:hAnsi="Times New Roman" w:cs="Times New Roman"/>
          <w:bCs/>
          <w:color w:val="808080"/>
          <w:kern w:val="0"/>
          <w:lang w:eastAsia="ru-RU"/>
          <w14:ligatures w14:val="none"/>
        </w:rPr>
        <w:t>В  случае</w:t>
      </w:r>
      <w:proofErr w:type="gramEnd"/>
      <w:r w:rsidRPr="000F67FC">
        <w:rPr>
          <w:rFonts w:ascii="Times New Roman" w:eastAsia="Times New Roman" w:hAnsi="Times New Roman" w:cs="Times New Roman"/>
          <w:bCs/>
          <w:color w:val="808080"/>
          <w:kern w:val="0"/>
          <w:lang w:eastAsia="ru-RU"/>
          <w14:ligatures w14:val="none"/>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FB04B4E"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5945DA8F" w14:textId="6EE8A278"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7DE7717" w14:textId="14681CFC"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5F7CC5">
        <w:rPr>
          <w:rFonts w:ascii="Times New Roman" w:eastAsia="Times New Roman" w:hAnsi="Times New Roman" w:cs="Times New Roman"/>
          <w:color w:val="7F7F7F"/>
          <w:kern w:val="0"/>
          <w:lang w:eastAsia="ru-RU"/>
          <w14:ligatures w14:val="none"/>
        </w:rPr>
        <w:t>,</w:t>
      </w:r>
      <w:r w:rsidRPr="000F67FC">
        <w:rPr>
          <w:rFonts w:ascii="Times New Roman" w:eastAsia="Times New Roman" w:hAnsi="Times New Roman" w:cs="Times New Roman"/>
          <w:color w:val="7F7F7F"/>
          <w:kern w:val="0"/>
          <w:lang w:eastAsia="ru-RU"/>
          <w14:ligatures w14:val="none"/>
        </w:rPr>
        <w:t xml:space="preserve"> и такая заявка рассматривается как содержащая предложение о поставке иностранных товаров.</w:t>
      </w:r>
    </w:p>
    <w:p w14:paraId="5C8B90B5"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sz w:val="24"/>
          <w:szCs w:val="24"/>
          <w:lang w:eastAsia="ru-RU"/>
          <w14:ligatures w14:val="none"/>
        </w:rPr>
      </w:pPr>
      <w:r w:rsidRPr="000F67FC">
        <w:rPr>
          <w:rFonts w:ascii="Times New Roman" w:eastAsia="Times New Roman" w:hAnsi="Times New Roman" w:cs="Times New Roman"/>
          <w:bCs/>
          <w:iCs/>
          <w:color w:val="7F7F7F"/>
          <w:kern w:val="0"/>
          <w:lang w:eastAsia="ru-RU"/>
          <w14:ligatures w14:val="none"/>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13B6A69" w14:textId="769F9DDD" w:rsidR="000F67FC" w:rsidRPr="000F67FC" w:rsidRDefault="000F67FC" w:rsidP="004628B5">
      <w:pPr>
        <w:widowControl w:val="0"/>
        <w:overflowPunct w:val="0"/>
        <w:autoSpaceDE w:val="0"/>
        <w:autoSpaceDN w:val="0"/>
        <w:adjustRightInd w:val="0"/>
        <w:spacing w:after="0" w:line="240" w:lineRule="auto"/>
        <w:ind w:left="426"/>
        <w:jc w:val="both"/>
        <w:rPr>
          <w:rFonts w:ascii="Times New Roman" w:eastAsia="Times New Roman" w:hAnsi="Times New Roman" w:cs="Times New Roman"/>
          <w:b/>
          <w:bCs/>
          <w:color w:val="7F7F7F"/>
          <w:kern w:val="0"/>
          <w:lang w:eastAsia="ru-RU"/>
          <w14:ligatures w14:val="none"/>
        </w:rPr>
      </w:pPr>
    </w:p>
    <w:p w14:paraId="0F6E2540" w14:textId="77777777" w:rsidR="000F67FC" w:rsidRPr="000F67FC" w:rsidRDefault="000F67FC" w:rsidP="005F7CC5">
      <w:pPr>
        <w:autoSpaceDE w:val="0"/>
        <w:autoSpaceDN w:val="0"/>
        <w:spacing w:after="0" w:line="240" w:lineRule="auto"/>
        <w:ind w:firstLine="426"/>
        <w:jc w:val="both"/>
        <w:rPr>
          <w:rFonts w:ascii="Times New Roman" w:eastAsia="Times New Roman" w:hAnsi="Times New Roman" w:cs="Times New Roman"/>
          <w:bCs/>
          <w:snapToGrid w:val="0"/>
          <w:kern w:val="0"/>
          <w:sz w:val="24"/>
          <w:szCs w:val="24"/>
          <w:lang w:eastAsia="ru-RU"/>
          <w14:ligatures w14:val="none"/>
        </w:rPr>
      </w:pPr>
    </w:p>
    <w:p w14:paraId="0F97B955" w14:textId="77777777" w:rsidR="000F67FC" w:rsidRPr="000F67FC" w:rsidRDefault="000F67FC" w:rsidP="000F67FC">
      <w:pPr>
        <w:overflowPunct w:val="0"/>
        <w:autoSpaceDE w:val="0"/>
        <w:autoSpaceDN w:val="0"/>
        <w:adjustRightInd w:val="0"/>
        <w:spacing w:after="0" w:line="240" w:lineRule="auto"/>
        <w:ind w:hanging="142"/>
        <w:jc w:val="both"/>
        <w:rPr>
          <w:rFonts w:ascii="Times New Roman" w:eastAsia="Times New Roman" w:hAnsi="Times New Roman" w:cs="Times New Roman"/>
          <w:kern w:val="0"/>
          <w:sz w:val="24"/>
          <w:szCs w:val="24"/>
          <w:lang w:eastAsia="ru-RU"/>
          <w14:ligatures w14:val="none"/>
        </w:rPr>
        <w:sectPr w:rsidR="000F67FC" w:rsidRPr="000F67FC" w:rsidSect="00150C89">
          <w:pgSz w:w="11907" w:h="16839" w:code="9"/>
          <w:pgMar w:top="567" w:right="707" w:bottom="709" w:left="1134" w:header="720" w:footer="720" w:gutter="0"/>
          <w:pgNumType w:start="1"/>
          <w:cols w:space="708"/>
          <w:noEndnote/>
          <w:titlePg/>
          <w:docGrid w:linePitch="326"/>
        </w:sectPr>
      </w:pPr>
      <w:bookmarkStart w:id="6" w:name="форма1"/>
      <w:bookmarkStart w:id="7" w:name="_Toc438145268"/>
      <w:bookmarkStart w:id="8" w:name="_Toc98251753"/>
    </w:p>
    <w:p w14:paraId="4AADA461" w14:textId="77777777" w:rsidR="000F67FC" w:rsidRPr="000F67FC" w:rsidRDefault="000F67FC" w:rsidP="000F67FC">
      <w:pPr>
        <w:keepNext/>
        <w:spacing w:before="240" w:after="120" w:line="240" w:lineRule="auto"/>
        <w:ind w:left="792" w:hanging="360"/>
        <w:outlineLvl w:val="0"/>
        <w:rPr>
          <w:rFonts w:ascii="Times New Roman" w:eastAsia="Times New Roman" w:hAnsi="Times New Roman" w:cs="Times New Roman"/>
          <w:kern w:val="0"/>
          <w:sz w:val="24"/>
          <w:szCs w:val="24"/>
          <w:lang w:eastAsia="ru-RU"/>
          <w14:ligatures w14:val="none"/>
        </w:rPr>
      </w:pPr>
      <w:bookmarkStart w:id="9" w:name="_Форма_1_ЗАЯВКА"/>
      <w:bookmarkStart w:id="10" w:name="_Toc438145269"/>
      <w:bookmarkEnd w:id="6"/>
      <w:bookmarkEnd w:id="7"/>
      <w:bookmarkEnd w:id="9"/>
      <w:r w:rsidRPr="000F67FC">
        <w:rPr>
          <w:rFonts w:ascii="Times New Roman" w:eastAsia="Times New Roman" w:hAnsi="Times New Roman" w:cs="Times New Roman"/>
          <w:kern w:val="0"/>
          <w:sz w:val="24"/>
          <w:szCs w:val="24"/>
          <w:lang w:eastAsia="ru-RU"/>
          <w14:ligatures w14:val="none"/>
        </w:rPr>
        <w:lastRenderedPageBreak/>
        <w:t>Форма 2</w:t>
      </w:r>
      <w:r w:rsidRPr="000F67FC">
        <w:rPr>
          <w:rFonts w:ascii="Times New Roman" w:eastAsia="Times New Roman" w:hAnsi="Times New Roman" w:cs="Times New Roman"/>
          <w:kern w:val="0"/>
          <w:sz w:val="24"/>
          <w:szCs w:val="24"/>
          <w:lang w:eastAsia="ru-RU"/>
          <w14:ligatures w14:val="none"/>
        </w:rPr>
        <w:tab/>
      </w:r>
      <w:bookmarkEnd w:id="10"/>
      <w:r w:rsidRPr="000F67FC">
        <w:rPr>
          <w:rFonts w:ascii="Times New Roman" w:eastAsia="Times New Roman" w:hAnsi="Times New Roman" w:cs="Times New Roman"/>
          <w:kern w:val="0"/>
          <w:sz w:val="24"/>
          <w:szCs w:val="24"/>
          <w:lang w:eastAsia="ru-RU"/>
          <w14:ligatures w14:val="none"/>
        </w:rPr>
        <w:t xml:space="preserve"> </w:t>
      </w:r>
    </w:p>
    <w:p w14:paraId="0288076A"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bookmarkStart w:id="11" w:name="_Письмо_о_подаче"/>
      <w:bookmarkStart w:id="12" w:name="_Заявка_о_подаче"/>
      <w:bookmarkStart w:id="13" w:name="_Ref55335821"/>
      <w:bookmarkStart w:id="14" w:name="_Ref55336345"/>
      <w:bookmarkStart w:id="15" w:name="_Toc57314674"/>
      <w:bookmarkStart w:id="16" w:name="_Toc69728988"/>
      <w:bookmarkStart w:id="17" w:name="_Toc98251754"/>
      <w:bookmarkStart w:id="18" w:name="_Форма_2_АНКЕТА"/>
      <w:bookmarkEnd w:id="8"/>
      <w:bookmarkEnd w:id="11"/>
      <w:bookmarkEnd w:id="12"/>
      <w:bookmarkEnd w:id="13"/>
      <w:bookmarkEnd w:id="14"/>
      <w:bookmarkEnd w:id="15"/>
      <w:bookmarkEnd w:id="16"/>
      <w:bookmarkEnd w:id="17"/>
      <w:bookmarkEnd w:id="18"/>
    </w:p>
    <w:p w14:paraId="37912FBF"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7E17BBE" w14:textId="77777777" w:rsidR="000F67FC" w:rsidRPr="000F67FC" w:rsidRDefault="000F67FC" w:rsidP="000F67FC">
      <w:pPr>
        <w:spacing w:after="0" w:line="240" w:lineRule="auto"/>
        <w:jc w:val="center"/>
        <w:rPr>
          <w:rFonts w:ascii="Times New Roman" w:eastAsia="Times New Roman" w:hAnsi="Times New Roman" w:cs="Times New Roman"/>
          <w:b/>
          <w:kern w:val="0"/>
          <w:lang w:eastAsia="ru-RU"/>
          <w14:ligatures w14:val="none"/>
        </w:rPr>
      </w:pPr>
      <w:bookmarkStart w:id="19" w:name="_Toc235439567"/>
      <w:bookmarkStart w:id="20" w:name="_Toc305665991"/>
      <w:r w:rsidRPr="000F67FC">
        <w:rPr>
          <w:rFonts w:ascii="Times New Roman" w:eastAsia="Times New Roman" w:hAnsi="Times New Roman" w:cs="Times New Roman"/>
          <w:b/>
          <w:kern w:val="0"/>
          <w:lang w:eastAsia="ru-RU"/>
          <w14:ligatures w14:val="none"/>
        </w:rPr>
        <w:t>ЦЕНОВОЕ ПРЕДЛОЖЕНИЕ</w:t>
      </w:r>
      <w:bookmarkEnd w:id="19"/>
      <w:bookmarkEnd w:id="20"/>
    </w:p>
    <w:p w14:paraId="0055123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AA7F0C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 xml:space="preserve">Участник Запроса котировок в электронной форме: ________________________________ </w:t>
      </w:r>
    </w:p>
    <w:p w14:paraId="77CC588E"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756E4781"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22BA0CE3" w14:textId="77777777" w:rsidR="000F67FC" w:rsidRPr="000F67FC" w:rsidRDefault="000F67FC" w:rsidP="000F67FC">
      <w:pPr>
        <w:spacing w:after="0" w:line="240" w:lineRule="auto"/>
        <w:rPr>
          <w:rFonts w:ascii="Times New Roman" w:eastAsia="Times New Roman" w:hAnsi="Times New Roman" w:cs="Times New Roman"/>
          <w:i/>
          <w:kern w:val="0"/>
          <w:sz w:val="24"/>
          <w:szCs w:val="24"/>
          <w:lang w:eastAsia="ru-RU"/>
          <w14:ligatures w14:val="none"/>
        </w:rPr>
      </w:pPr>
    </w:p>
    <w:tbl>
      <w:tblPr>
        <w:tblW w:w="143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6946"/>
        <w:gridCol w:w="1843"/>
        <w:gridCol w:w="2268"/>
        <w:gridCol w:w="13"/>
        <w:gridCol w:w="2396"/>
        <w:gridCol w:w="13"/>
      </w:tblGrid>
      <w:tr w:rsidR="005F7CC5" w:rsidRPr="000F67FC" w14:paraId="4FC22DDE"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hideMark/>
          </w:tcPr>
          <w:p w14:paraId="568D1F07" w14:textId="77777777" w:rsidR="005F7CC5" w:rsidRPr="000F67FC" w:rsidRDefault="005F7CC5" w:rsidP="000F67FC">
            <w:pPr>
              <w:keepNext/>
              <w:snapToGrid w:val="0"/>
              <w:spacing w:before="40" w:after="40" w:line="240" w:lineRule="auto"/>
              <w:ind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 п/п</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EEC4314" w14:textId="77777777" w:rsidR="005F7CC5" w:rsidRPr="000F67FC" w:rsidRDefault="005F7CC5" w:rsidP="000F67FC">
            <w:pPr>
              <w:spacing w:after="0" w:line="240" w:lineRule="auto"/>
              <w:jc w:val="center"/>
              <w:rPr>
                <w:rFonts w:ascii="Times New Roman" w:eastAsia="Times New Roman" w:hAnsi="Times New Roman" w:cs="Arial"/>
                <w:color w:val="000000"/>
                <w:kern w:val="0"/>
                <w:sz w:val="24"/>
                <w:szCs w:val="24"/>
                <w:lang w:eastAsia="ru-RU"/>
                <w14:ligatures w14:val="none"/>
              </w:rPr>
            </w:pPr>
            <w:r w:rsidRPr="000F67FC">
              <w:rPr>
                <w:rFonts w:ascii="Times New Roman" w:eastAsia="Times New Roman" w:hAnsi="Times New Roman" w:cs="Times New Roman"/>
                <w:kern w:val="0"/>
                <w:sz w:val="20"/>
                <w:szCs w:val="24"/>
                <w:lang w:eastAsia="ru-RU"/>
                <w14:ligatures w14:val="none"/>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D659EA"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444564"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Кол-во</w:t>
            </w:r>
          </w:p>
        </w:tc>
        <w:tc>
          <w:tcPr>
            <w:tcW w:w="2409" w:type="dxa"/>
            <w:gridSpan w:val="2"/>
            <w:tcBorders>
              <w:top w:val="single" w:sz="4" w:space="0" w:color="auto"/>
              <w:left w:val="single" w:sz="4" w:space="0" w:color="auto"/>
              <w:bottom w:val="single" w:sz="4" w:space="0" w:color="auto"/>
              <w:right w:val="single" w:sz="4" w:space="0" w:color="auto"/>
            </w:tcBorders>
          </w:tcPr>
          <w:p w14:paraId="7026EFEE"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p>
          <w:p w14:paraId="2193C5A5" w14:textId="77777777" w:rsidR="00291945"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 xml:space="preserve">Цена за 1 ед., руб. </w:t>
            </w:r>
          </w:p>
          <w:p w14:paraId="20CF7F2A" w14:textId="2E0C1BD0" w:rsidR="005F7CC5" w:rsidRPr="000F67FC"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(с НДС при наличии)</w:t>
            </w:r>
          </w:p>
          <w:p w14:paraId="534E31EB" w14:textId="77777777" w:rsidR="005F7CC5" w:rsidRPr="000F67FC" w:rsidRDefault="005F7CC5" w:rsidP="000F67FC">
            <w:pPr>
              <w:keepNext/>
              <w:snapToGrid w:val="0"/>
              <w:spacing w:before="40" w:after="40" w:line="240" w:lineRule="auto"/>
              <w:ind w:right="57"/>
              <w:rPr>
                <w:rFonts w:ascii="Times New Roman" w:eastAsia="Times New Roman" w:hAnsi="Times New Roman" w:cs="Times New Roman"/>
                <w:kern w:val="0"/>
                <w:sz w:val="20"/>
                <w:szCs w:val="20"/>
                <w:lang w:eastAsia="ru-RU"/>
                <w14:ligatures w14:val="none"/>
              </w:rPr>
            </w:pPr>
          </w:p>
        </w:tc>
      </w:tr>
      <w:tr w:rsidR="005F7CC5" w:rsidRPr="000F67FC" w14:paraId="17EC9430"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7667024"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1</w:t>
            </w:r>
          </w:p>
        </w:tc>
        <w:tc>
          <w:tcPr>
            <w:tcW w:w="6946" w:type="dxa"/>
            <w:tcBorders>
              <w:top w:val="single" w:sz="4" w:space="0" w:color="auto"/>
              <w:left w:val="single" w:sz="4" w:space="0" w:color="auto"/>
              <w:bottom w:val="single" w:sz="4" w:space="0" w:color="auto"/>
              <w:right w:val="single" w:sz="4" w:space="0" w:color="auto"/>
            </w:tcBorders>
            <w:vAlign w:val="center"/>
          </w:tcPr>
          <w:p w14:paraId="5FE914C1"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0BCE1DB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7D57852B" w14:textId="17FC478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219CB497"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1EE2E153"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9FDC516"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w:t>
            </w:r>
          </w:p>
        </w:tc>
        <w:tc>
          <w:tcPr>
            <w:tcW w:w="6946" w:type="dxa"/>
            <w:tcBorders>
              <w:top w:val="single" w:sz="4" w:space="0" w:color="auto"/>
              <w:left w:val="single" w:sz="4" w:space="0" w:color="auto"/>
              <w:bottom w:val="single" w:sz="4" w:space="0" w:color="auto"/>
              <w:right w:val="single" w:sz="4" w:space="0" w:color="auto"/>
            </w:tcBorders>
            <w:vAlign w:val="center"/>
          </w:tcPr>
          <w:p w14:paraId="477EBA0E"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63B4757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1D0C246A" w14:textId="4450487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75DDAE7A"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4EA02553" w14:textId="77777777" w:rsidTr="005F7CC5">
        <w:tc>
          <w:tcPr>
            <w:tcW w:w="11920" w:type="dxa"/>
            <w:gridSpan w:val="5"/>
            <w:tcBorders>
              <w:top w:val="single" w:sz="4" w:space="0" w:color="auto"/>
              <w:left w:val="single" w:sz="4" w:space="0" w:color="auto"/>
              <w:bottom w:val="single" w:sz="4" w:space="0" w:color="auto"/>
              <w:right w:val="single" w:sz="4" w:space="0" w:color="auto"/>
            </w:tcBorders>
          </w:tcPr>
          <w:p w14:paraId="00EAF96F"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b/>
                <w:bCs/>
                <w:color w:val="000000"/>
                <w:kern w:val="0"/>
                <w:sz w:val="20"/>
                <w:szCs w:val="20"/>
                <w:lang w:eastAsia="ru-RU"/>
                <w14:ligatures w14:val="none"/>
              </w:rPr>
              <w:t>ИТОГО с НДС, руб.</w:t>
            </w:r>
          </w:p>
        </w:tc>
        <w:tc>
          <w:tcPr>
            <w:tcW w:w="2409" w:type="dxa"/>
            <w:gridSpan w:val="2"/>
            <w:tcBorders>
              <w:top w:val="single" w:sz="4" w:space="0" w:color="auto"/>
              <w:left w:val="single" w:sz="4" w:space="0" w:color="auto"/>
              <w:bottom w:val="single" w:sz="4" w:space="0" w:color="auto"/>
              <w:right w:val="single" w:sz="4" w:space="0" w:color="auto"/>
            </w:tcBorders>
          </w:tcPr>
          <w:p w14:paraId="516FC75A"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b/>
                <w:color w:val="000000"/>
                <w:kern w:val="0"/>
                <w:sz w:val="20"/>
                <w:szCs w:val="20"/>
                <w:lang w:eastAsia="ru-RU"/>
                <w14:ligatures w14:val="none"/>
              </w:rPr>
            </w:pPr>
          </w:p>
        </w:tc>
      </w:tr>
    </w:tbl>
    <w:p w14:paraId="70C4BC7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 xml:space="preserve">  </w:t>
      </w:r>
    </w:p>
    <w:p w14:paraId="467FF15C"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355B2A45"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0571565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ИНСТРУКЦИИ ПО ЗАПОЛНЕНИЮ</w:t>
      </w:r>
    </w:p>
    <w:p w14:paraId="680AD139" w14:textId="53146C2B" w:rsidR="000F67FC" w:rsidRPr="000F67FC" w:rsidRDefault="000F67FC" w:rsidP="000F67FC">
      <w:pPr>
        <w:spacing w:after="0" w:line="240" w:lineRule="auto"/>
        <w:jc w:val="both"/>
        <w:rPr>
          <w:rFonts w:ascii="Times New Roman" w:eastAsia="Times New Roman" w:hAnsi="Times New Roman" w:cs="Times New Roman"/>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1. </w:t>
      </w:r>
      <w:r w:rsidRPr="000F67FC">
        <w:rPr>
          <w:rFonts w:ascii="Times New Roman" w:eastAsia="Times New Roman" w:hAnsi="Times New Roman" w:cs="Times New Roman"/>
          <w:snapToGrid w:val="0"/>
          <w:color w:val="7F7F7F"/>
          <w:kern w:val="0"/>
          <w:lang w:eastAsia="ru-RU"/>
          <w14:ligatures w14:val="none"/>
        </w:rPr>
        <w:t>В Ценовом предложении приводятся соответственно наименование товара, единица измерения, единичная расценка</w:t>
      </w:r>
      <w:r w:rsidR="00291945">
        <w:rPr>
          <w:rFonts w:ascii="Times New Roman" w:eastAsia="Times New Roman" w:hAnsi="Times New Roman" w:cs="Times New Roman"/>
          <w:snapToGrid w:val="0"/>
          <w:color w:val="7F7F7F"/>
          <w:kern w:val="0"/>
          <w:lang w:eastAsia="ru-RU"/>
          <w14:ligatures w14:val="none"/>
        </w:rPr>
        <w:t>.</w:t>
      </w:r>
    </w:p>
    <w:p w14:paraId="020974B1" w14:textId="77777777" w:rsidR="000F67FC" w:rsidRDefault="000F67FC" w:rsidP="000F67FC">
      <w:pPr>
        <w:spacing w:after="0" w:line="240" w:lineRule="auto"/>
        <w:jc w:val="both"/>
        <w:rPr>
          <w:rFonts w:ascii="Times New Roman" w:eastAsia="Times New Roman" w:hAnsi="Times New Roman" w:cs="Times New Roman"/>
          <w:i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2. </w:t>
      </w:r>
      <w:r w:rsidRPr="000F67FC">
        <w:rPr>
          <w:rFonts w:ascii="Times New Roman" w:eastAsia="Times New Roman" w:hAnsi="Times New Roman" w:cs="Times New Roman"/>
          <w:iCs/>
          <w:color w:val="7F7F7F"/>
          <w:kern w:val="0"/>
          <w:lang w:eastAsia="ru-RU"/>
          <w14:ligatures w14:val="none"/>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6ACDEE84" w14:textId="7B7D138D" w:rsidR="00D9159B" w:rsidRPr="000F67FC" w:rsidRDefault="00291945" w:rsidP="00D9159B">
      <w:pPr>
        <w:spacing w:after="0" w:line="240" w:lineRule="auto"/>
        <w:jc w:val="both"/>
        <w:rPr>
          <w:rFonts w:ascii="Times New Roman" w:eastAsia="Times New Roman" w:hAnsi="Times New Roman" w:cs="Times New Roman"/>
          <w:i/>
          <w:color w:val="7F7F7F"/>
          <w:kern w:val="0"/>
          <w:lang w:eastAsia="ru-RU"/>
          <w14:ligatures w14:val="none"/>
        </w:rPr>
        <w:sectPr w:rsidR="00D9159B" w:rsidRPr="000F67FC" w:rsidSect="00150C89">
          <w:pgSz w:w="16839" w:h="11907" w:orient="landscape" w:code="9"/>
          <w:pgMar w:top="1440" w:right="707" w:bottom="1440" w:left="1134" w:header="142" w:footer="430" w:gutter="0"/>
          <w:pgNumType w:start="1"/>
          <w:cols w:space="708"/>
          <w:noEndnote/>
          <w:titlePg/>
          <w:docGrid w:linePitch="326"/>
        </w:sectPr>
      </w:pPr>
      <w:r w:rsidRPr="00342FE0">
        <w:rPr>
          <w:rFonts w:ascii="Times New Roman" w:eastAsia="Times New Roman" w:hAnsi="Times New Roman" w:cs="Times New Roman"/>
          <w:iCs/>
          <w:color w:val="7F7F7F"/>
          <w:kern w:val="0"/>
          <w:lang w:eastAsia="ru-RU"/>
          <w14:ligatures w14:val="none"/>
        </w:rPr>
        <w:t xml:space="preserve">3. </w:t>
      </w:r>
      <w:bookmarkStart w:id="21" w:name="_Форма_3_ТЕХНИКО-КОММЕРЧЕСКОЕ"/>
      <w:bookmarkStart w:id="22" w:name="_Техническое_предложение_(Форма"/>
      <w:bookmarkEnd w:id="21"/>
      <w:bookmarkEnd w:id="22"/>
      <w:r w:rsidR="00D9159B" w:rsidRPr="00342FE0">
        <w:rPr>
          <w:rFonts w:ascii="Times New Roman" w:eastAsia="Times New Roman" w:hAnsi="Times New Roman" w:cs="Times New Roman"/>
          <w:iCs/>
          <w:color w:val="7F7F7F"/>
          <w:kern w:val="0"/>
          <w:lang w:eastAsia="ru-RU"/>
          <w14:ligatures w14:val="none"/>
        </w:rPr>
        <w:t xml:space="preserve">Итоговая сумма единичных расценок, предложенная участником закупки не может превышать начальную (максимальную) сумму цен единиц товаров, указанную </w:t>
      </w:r>
      <w:proofErr w:type="gramStart"/>
      <w:r w:rsidR="00D9159B" w:rsidRPr="00342FE0">
        <w:rPr>
          <w:rFonts w:ascii="Times New Roman" w:eastAsia="Times New Roman" w:hAnsi="Times New Roman" w:cs="Times New Roman"/>
          <w:iCs/>
          <w:color w:val="7F7F7F"/>
          <w:kern w:val="0"/>
          <w:lang w:eastAsia="ru-RU"/>
          <w14:ligatures w14:val="none"/>
        </w:rPr>
        <w:t>в  Приложении</w:t>
      </w:r>
      <w:proofErr w:type="gramEnd"/>
      <w:r w:rsidR="00D9159B" w:rsidRPr="00342FE0">
        <w:rPr>
          <w:rFonts w:ascii="Times New Roman" w:eastAsia="Times New Roman" w:hAnsi="Times New Roman" w:cs="Times New Roman"/>
          <w:iCs/>
          <w:color w:val="7F7F7F"/>
          <w:kern w:val="0"/>
          <w:lang w:eastAsia="ru-RU"/>
          <w14:ligatures w14:val="none"/>
        </w:rPr>
        <w:t xml:space="preserve"> №3 к Извещению о закупке.</w:t>
      </w:r>
    </w:p>
    <w:p w14:paraId="7944396F" w14:textId="77777777" w:rsidR="000F67FC" w:rsidRPr="000F67FC" w:rsidRDefault="000F67FC" w:rsidP="000F67FC">
      <w:pPr>
        <w:widowControl w:val="0"/>
        <w:shd w:val="clear" w:color="auto" w:fill="FFFFFF"/>
        <w:autoSpaceDE w:val="0"/>
        <w:autoSpaceDN w:val="0"/>
        <w:adjustRightInd w:val="0"/>
        <w:spacing w:after="0" w:line="240" w:lineRule="auto"/>
        <w:ind w:right="19"/>
        <w:rPr>
          <w:rFonts w:ascii="Times New Roman" w:eastAsia="Times New Roman" w:hAnsi="Times New Roman" w:cs="Times New Roman"/>
          <w:b/>
          <w:spacing w:val="-3"/>
          <w:kern w:val="0"/>
          <w:sz w:val="24"/>
          <w:szCs w:val="24"/>
          <w:lang w:eastAsia="ru-RU"/>
          <w14:ligatures w14:val="none"/>
        </w:rPr>
      </w:pPr>
      <w:bookmarkStart w:id="23" w:name="_Форма_4_РЕКОМЕНДУЕМАЯ"/>
      <w:bookmarkEnd w:id="23"/>
    </w:p>
    <w:p w14:paraId="4D23FF51" w14:textId="77777777" w:rsidR="00C42D26" w:rsidRDefault="00C42D26"/>
    <w:sectPr w:rsidR="00C42D26" w:rsidSect="00150C89">
      <w:type w:val="continuous"/>
      <w:pgSz w:w="11906" w:h="16838"/>
      <w:pgMar w:top="1440" w:right="707" w:bottom="1440"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53620" w14:textId="77777777" w:rsidR="0071050B" w:rsidRDefault="0071050B">
      <w:pPr>
        <w:spacing w:after="0" w:line="240" w:lineRule="auto"/>
      </w:pPr>
      <w:r>
        <w:separator/>
      </w:r>
    </w:p>
  </w:endnote>
  <w:endnote w:type="continuationSeparator" w:id="0">
    <w:p w14:paraId="4E84B761" w14:textId="77777777" w:rsidR="0071050B" w:rsidRDefault="0071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ont245">
    <w:altName w:val="Times New Roman"/>
    <w:charset w:val="CC"/>
    <w:family w:val="auto"/>
    <w:pitch w:val="variable"/>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EAA85" w14:textId="77777777" w:rsidR="0071050B" w:rsidRDefault="0071050B">
      <w:pPr>
        <w:spacing w:after="0" w:line="240" w:lineRule="auto"/>
      </w:pPr>
      <w:r>
        <w:separator/>
      </w:r>
    </w:p>
  </w:footnote>
  <w:footnote w:type="continuationSeparator" w:id="0">
    <w:p w14:paraId="78C7D8EA" w14:textId="77777777" w:rsidR="0071050B" w:rsidRDefault="00710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C3E5A" w14:textId="77777777" w:rsidR="003F6257" w:rsidRDefault="003F6257">
    <w:pPr>
      <w:pStyle w:val="af"/>
      <w:jc w:val="center"/>
    </w:pPr>
  </w:p>
  <w:p w14:paraId="72D0D33E" w14:textId="77777777" w:rsidR="003F6257" w:rsidRDefault="003F625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11A784E"/>
    <w:multiLevelType w:val="hybridMultilevel"/>
    <w:tmpl w:val="D7E02A8C"/>
    <w:lvl w:ilvl="0" w:tplc="CB66AE7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3" w15:restartNumberingAfterBreak="0">
    <w:nsid w:val="3F2D738A"/>
    <w:multiLevelType w:val="multilevel"/>
    <w:tmpl w:val="7CDA34BE"/>
    <w:numStyleLink w:val="4"/>
  </w:abstractNum>
  <w:abstractNum w:abstractNumId="14" w15:restartNumberingAfterBreak="0">
    <w:nsid w:val="438741A8"/>
    <w:multiLevelType w:val="hybridMultilevel"/>
    <w:tmpl w:val="F766916E"/>
    <w:lvl w:ilvl="0" w:tplc="C870F3C8">
      <w:start w:val="1"/>
      <w:numFmt w:val="decimal"/>
      <w:lvlText w:val="%1."/>
      <w:lvlJc w:val="left"/>
      <w:pPr>
        <w:ind w:left="704" w:hanging="4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51177827">
    <w:abstractNumId w:val="20"/>
  </w:num>
  <w:num w:numId="2" w16cid:durableId="1816490353">
    <w:abstractNumId w:val="0"/>
  </w:num>
  <w:num w:numId="3" w16cid:durableId="1964076630">
    <w:abstractNumId w:val="22"/>
  </w:num>
  <w:num w:numId="4" w16cid:durableId="21420738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2782507">
    <w:abstractNumId w:val="23"/>
  </w:num>
  <w:num w:numId="6" w16cid:durableId="2050717204">
    <w:abstractNumId w:val="17"/>
  </w:num>
  <w:num w:numId="7" w16cid:durableId="1021514924">
    <w:abstractNumId w:val="21"/>
  </w:num>
  <w:num w:numId="8" w16cid:durableId="1855874589">
    <w:abstractNumId w:val="16"/>
  </w:num>
  <w:num w:numId="9" w16cid:durableId="975454910">
    <w:abstractNumId w:val="18"/>
  </w:num>
  <w:num w:numId="10" w16cid:durableId="888610312">
    <w:abstractNumId w:val="15"/>
  </w:num>
  <w:num w:numId="11" w16cid:durableId="1124234215">
    <w:abstractNumId w:val="7"/>
  </w:num>
  <w:num w:numId="12" w16cid:durableId="118647324">
    <w:abstractNumId w:val="3"/>
  </w:num>
  <w:num w:numId="13" w16cid:durableId="2004821963">
    <w:abstractNumId w:val="9"/>
  </w:num>
  <w:num w:numId="14" w16cid:durableId="1343900304">
    <w:abstractNumId w:val="19"/>
  </w:num>
  <w:num w:numId="15" w16cid:durableId="1829442439">
    <w:abstractNumId w:val="2"/>
  </w:num>
  <w:num w:numId="16" w16cid:durableId="1907105924">
    <w:abstractNumId w:val="10"/>
  </w:num>
  <w:num w:numId="17" w16cid:durableId="577253311">
    <w:abstractNumId w:val="5"/>
  </w:num>
  <w:num w:numId="18" w16cid:durableId="1017387612">
    <w:abstractNumId w:val="6"/>
  </w:num>
  <w:num w:numId="19" w16cid:durableId="1494564014">
    <w:abstractNumId w:val="4"/>
  </w:num>
  <w:num w:numId="20" w16cid:durableId="167408132">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558590995">
    <w:abstractNumId w:val="12"/>
  </w:num>
  <w:num w:numId="22" w16cid:durableId="850872768">
    <w:abstractNumId w:val="8"/>
  </w:num>
  <w:num w:numId="23" w16cid:durableId="1957757191">
    <w:abstractNumId w:val="1"/>
  </w:num>
  <w:num w:numId="24" w16cid:durableId="637344741">
    <w:abstractNumId w:val="14"/>
  </w:num>
  <w:num w:numId="25" w16cid:durableId="12609413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7FC"/>
    <w:rsid w:val="00023729"/>
    <w:rsid w:val="00082F50"/>
    <w:rsid w:val="000A1BDF"/>
    <w:rsid w:val="000E4187"/>
    <w:rsid w:val="000F67FC"/>
    <w:rsid w:val="001140D4"/>
    <w:rsid w:val="0011435D"/>
    <w:rsid w:val="00131E5E"/>
    <w:rsid w:val="00132659"/>
    <w:rsid w:val="00150C89"/>
    <w:rsid w:val="001C2232"/>
    <w:rsid w:val="001E6E58"/>
    <w:rsid w:val="00232284"/>
    <w:rsid w:val="00291945"/>
    <w:rsid w:val="00297A27"/>
    <w:rsid w:val="00316320"/>
    <w:rsid w:val="00342FE0"/>
    <w:rsid w:val="00346E20"/>
    <w:rsid w:val="0035083E"/>
    <w:rsid w:val="003705F7"/>
    <w:rsid w:val="003F6257"/>
    <w:rsid w:val="004628B5"/>
    <w:rsid w:val="004E4615"/>
    <w:rsid w:val="004F2860"/>
    <w:rsid w:val="00516253"/>
    <w:rsid w:val="00566760"/>
    <w:rsid w:val="005F1015"/>
    <w:rsid w:val="005F1C1C"/>
    <w:rsid w:val="005F7CC5"/>
    <w:rsid w:val="0060607F"/>
    <w:rsid w:val="00610E08"/>
    <w:rsid w:val="006A74ED"/>
    <w:rsid w:val="006B3A9F"/>
    <w:rsid w:val="006D2477"/>
    <w:rsid w:val="006F6543"/>
    <w:rsid w:val="00706005"/>
    <w:rsid w:val="0071050B"/>
    <w:rsid w:val="00757A6E"/>
    <w:rsid w:val="007C5D0C"/>
    <w:rsid w:val="007F0206"/>
    <w:rsid w:val="007F34F4"/>
    <w:rsid w:val="00861D04"/>
    <w:rsid w:val="0087681C"/>
    <w:rsid w:val="008D53DF"/>
    <w:rsid w:val="009E644F"/>
    <w:rsid w:val="00AE6A0F"/>
    <w:rsid w:val="00AF3DD2"/>
    <w:rsid w:val="00B5233A"/>
    <w:rsid w:val="00BA0A20"/>
    <w:rsid w:val="00C42D26"/>
    <w:rsid w:val="00C50BB8"/>
    <w:rsid w:val="00C5799D"/>
    <w:rsid w:val="00CF069C"/>
    <w:rsid w:val="00CF1D60"/>
    <w:rsid w:val="00D27769"/>
    <w:rsid w:val="00D501BB"/>
    <w:rsid w:val="00D6288B"/>
    <w:rsid w:val="00D65050"/>
    <w:rsid w:val="00D9159B"/>
    <w:rsid w:val="00E11E54"/>
    <w:rsid w:val="00E14BB4"/>
    <w:rsid w:val="00E61C30"/>
    <w:rsid w:val="00E62E95"/>
    <w:rsid w:val="00E83A35"/>
    <w:rsid w:val="00EB1D2E"/>
    <w:rsid w:val="00EF263C"/>
    <w:rsid w:val="00EF4CD6"/>
    <w:rsid w:val="00F448C3"/>
    <w:rsid w:val="00FB395F"/>
    <w:rsid w:val="00FC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92E1"/>
  <w15:chartTrackingRefBased/>
  <w15:docId w15:val="{9C1B0F56-C97B-48BD-8D2E-69D5A05D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0F67FC"/>
    <w:pPr>
      <w:keepNext/>
      <w:spacing w:after="0" w:line="240" w:lineRule="auto"/>
      <w:jc w:val="right"/>
      <w:outlineLvl w:val="0"/>
    </w:pPr>
    <w:rPr>
      <w:rFonts w:ascii="Times New Roman" w:eastAsia="Times New Roman" w:hAnsi="Times New Roman" w:cs="Times New Roman"/>
      <w:b/>
      <w:bCs/>
      <w:kern w:val="0"/>
      <w:sz w:val="24"/>
      <w:szCs w:val="24"/>
      <w:lang w:eastAsia="ru-RU"/>
      <w14:ligatures w14:val="none"/>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0F67FC"/>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ru-RU"/>
      <w14:ligatures w14:val="none"/>
    </w:rPr>
  </w:style>
  <w:style w:type="paragraph" w:styleId="30">
    <w:name w:val="heading 3"/>
    <w:aliases w:val=" Знак2,Знак2"/>
    <w:basedOn w:val="a0"/>
    <w:next w:val="a0"/>
    <w:link w:val="31"/>
    <w:qFormat/>
    <w:rsid w:val="000F67FC"/>
    <w:pPr>
      <w:keepNext/>
      <w:spacing w:after="0" w:line="240" w:lineRule="auto"/>
      <w:jc w:val="center"/>
      <w:outlineLvl w:val="2"/>
    </w:pPr>
    <w:rPr>
      <w:rFonts w:ascii="Times New Roman" w:eastAsia="Times New Roman" w:hAnsi="Times New Roman" w:cs="Times New Roman"/>
      <w:b/>
      <w:bCs/>
      <w:kern w:val="0"/>
      <w:sz w:val="24"/>
      <w:szCs w:val="24"/>
      <w:lang w:eastAsia="ru-RU"/>
      <w14:ligatures w14:val="none"/>
    </w:rPr>
  </w:style>
  <w:style w:type="paragraph" w:styleId="6">
    <w:name w:val="heading 6"/>
    <w:basedOn w:val="a0"/>
    <w:next w:val="a1"/>
    <w:link w:val="60"/>
    <w:qFormat/>
    <w:rsid w:val="001E6E58"/>
    <w:pPr>
      <w:keepNext/>
      <w:keepLines/>
      <w:numPr>
        <w:numId w:val="3"/>
      </w:numPr>
      <w:suppressAutoHyphens/>
      <w:spacing w:before="200" w:after="0" w:line="0" w:lineRule="atLeast"/>
      <w:outlineLvl w:val="5"/>
    </w:pPr>
    <w:rPr>
      <w:rFonts w:ascii="Cambria" w:eastAsia="font1345" w:hAnsi="Cambria" w:cs="font1345"/>
      <w:i/>
      <w:iCs/>
      <w:color w:val="243F60"/>
      <w:kern w:val="1"/>
      <w:sz w:val="24"/>
      <w:szCs w:val="24"/>
      <w:lang w:eastAsia="zh-CN"/>
      <w14:ligatures w14:val="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0F67FC"/>
    <w:rPr>
      <w:rFonts w:ascii="Times New Roman" w:eastAsia="Times New Roman" w:hAnsi="Times New Roman" w:cs="Times New Roman"/>
      <w:b/>
      <w:bCs/>
      <w:kern w:val="0"/>
      <w:sz w:val="24"/>
      <w:szCs w:val="24"/>
      <w:lang w:eastAsia="ru-RU"/>
      <w14:ligatures w14:val="none"/>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basedOn w:val="a2"/>
    <w:link w:val="21"/>
    <w:rsid w:val="000F67FC"/>
    <w:rPr>
      <w:rFonts w:ascii="Cambria" w:eastAsia="Times New Roman" w:hAnsi="Cambria" w:cs="Times New Roman"/>
      <w:b/>
      <w:bCs/>
      <w:i/>
      <w:iCs/>
      <w:kern w:val="0"/>
      <w:sz w:val="28"/>
      <w:szCs w:val="28"/>
      <w:lang w:eastAsia="ru-RU"/>
      <w14:ligatures w14:val="none"/>
    </w:rPr>
  </w:style>
  <w:style w:type="character" w:customStyle="1" w:styleId="31">
    <w:name w:val="Заголовок 3 Знак"/>
    <w:aliases w:val=" Знак2 Знак,Знак2 Знак"/>
    <w:basedOn w:val="a2"/>
    <w:link w:val="30"/>
    <w:rsid w:val="000F67FC"/>
    <w:rPr>
      <w:rFonts w:ascii="Times New Roman" w:eastAsia="Times New Roman" w:hAnsi="Times New Roman" w:cs="Times New Roman"/>
      <w:b/>
      <w:bCs/>
      <w:kern w:val="0"/>
      <w:sz w:val="24"/>
      <w:szCs w:val="24"/>
      <w:lang w:eastAsia="ru-RU"/>
      <w14:ligatures w14:val="none"/>
    </w:rPr>
  </w:style>
  <w:style w:type="numbering" w:customStyle="1" w:styleId="11">
    <w:name w:val="Нет списка1"/>
    <w:next w:val="a4"/>
    <w:uiPriority w:val="99"/>
    <w:semiHidden/>
    <w:unhideWhenUsed/>
    <w:rsid w:val="000F67FC"/>
  </w:style>
  <w:style w:type="table" w:styleId="a5">
    <w:name w:val="Table Grid"/>
    <w:basedOn w:val="a3"/>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0F67FC"/>
    <w:pPr>
      <w:framePr w:w="4265" w:h="4576" w:hSpace="180" w:wrap="auto" w:vAnchor="text" w:hAnchor="page" w:x="1993" w:y="18"/>
      <w:spacing w:after="0" w:line="240" w:lineRule="auto"/>
      <w:jc w:val="center"/>
    </w:pPr>
    <w:rPr>
      <w:rFonts w:ascii="Times New Roman" w:eastAsia="Times New Roman" w:hAnsi="Times New Roman" w:cs="Times New Roman"/>
      <w:b/>
      <w:kern w:val="0"/>
      <w:sz w:val="21"/>
      <w:szCs w:val="20"/>
      <w:lang w:eastAsia="ru-RU"/>
      <w14:ligatures w14:val="none"/>
    </w:rPr>
  </w:style>
  <w:style w:type="character" w:customStyle="1" w:styleId="a7">
    <w:name w:val="Заголовок Знак"/>
    <w:basedOn w:val="a2"/>
    <w:link w:val="a6"/>
    <w:rsid w:val="000F67FC"/>
    <w:rPr>
      <w:rFonts w:ascii="Times New Roman" w:eastAsia="Times New Roman" w:hAnsi="Times New Roman" w:cs="Times New Roman"/>
      <w:b/>
      <w:kern w:val="0"/>
      <w:sz w:val="21"/>
      <w:szCs w:val="20"/>
      <w:lang w:eastAsia="ru-RU"/>
      <w14:ligatures w14:val="none"/>
    </w:rPr>
  </w:style>
  <w:style w:type="paragraph" w:styleId="a8">
    <w:name w:val="Balloon Text"/>
    <w:basedOn w:val="a0"/>
    <w:link w:val="a9"/>
    <w:uiPriority w:val="99"/>
    <w:semiHidden/>
    <w:rsid w:val="000F67FC"/>
    <w:pPr>
      <w:widowControl w:val="0"/>
      <w:autoSpaceDE w:val="0"/>
      <w:autoSpaceDN w:val="0"/>
      <w:adjustRightInd w:val="0"/>
      <w:spacing w:after="0" w:line="240" w:lineRule="auto"/>
    </w:pPr>
    <w:rPr>
      <w:rFonts w:ascii="Tahoma" w:eastAsia="Times New Roman" w:hAnsi="Tahoma" w:cs="Tahoma"/>
      <w:kern w:val="0"/>
      <w:sz w:val="16"/>
      <w:szCs w:val="16"/>
      <w:lang w:eastAsia="ru-RU"/>
      <w14:ligatures w14:val="none"/>
    </w:rPr>
  </w:style>
  <w:style w:type="character" w:customStyle="1" w:styleId="a9">
    <w:name w:val="Текст выноски Знак"/>
    <w:basedOn w:val="a2"/>
    <w:link w:val="a8"/>
    <w:uiPriority w:val="99"/>
    <w:semiHidden/>
    <w:rsid w:val="000F67FC"/>
    <w:rPr>
      <w:rFonts w:ascii="Tahoma" w:eastAsia="Times New Roman" w:hAnsi="Tahoma" w:cs="Tahoma"/>
      <w:kern w:val="0"/>
      <w:sz w:val="16"/>
      <w:szCs w:val="16"/>
      <w:lang w:eastAsia="ru-RU"/>
      <w14:ligatures w14:val="none"/>
    </w:rPr>
  </w:style>
  <w:style w:type="character" w:styleId="aa">
    <w:name w:val="Hyperlink"/>
    <w:uiPriority w:val="99"/>
    <w:rsid w:val="000F67FC"/>
    <w:rPr>
      <w:strike w:val="0"/>
      <w:dstrike w:val="0"/>
      <w:color w:val="003399"/>
      <w:u w:val="none"/>
      <w:effect w:val="none"/>
    </w:rPr>
  </w:style>
  <w:style w:type="paragraph" w:styleId="ab">
    <w:name w:val="Normal (Web)"/>
    <w:basedOn w:val="a0"/>
    <w:link w:val="ac"/>
    <w:uiPriority w:val="99"/>
    <w:qFormat/>
    <w:rsid w:val="000F67FC"/>
    <w:pPr>
      <w:spacing w:after="0" w:line="240" w:lineRule="auto"/>
    </w:pPr>
    <w:rPr>
      <w:rFonts w:ascii="Times New Roman" w:eastAsia="Times New Roman" w:hAnsi="Times New Roman" w:cs="Times New Roman"/>
      <w:color w:val="666666"/>
      <w:kern w:val="0"/>
      <w:sz w:val="24"/>
      <w:szCs w:val="24"/>
      <w:lang w:eastAsia="ru-RU"/>
      <w14:ligatures w14:val="none"/>
    </w:rPr>
  </w:style>
  <w:style w:type="paragraph" w:customStyle="1" w:styleId="txtsmall">
    <w:name w:val="txtsmall"/>
    <w:basedOn w:val="a0"/>
    <w:rsid w:val="000F67FC"/>
    <w:pPr>
      <w:spacing w:before="100" w:beforeAutospacing="1" w:after="100" w:afterAutospacing="1" w:line="240" w:lineRule="auto"/>
    </w:pPr>
    <w:rPr>
      <w:rFonts w:ascii="Times New Roman" w:eastAsia="Times New Roman" w:hAnsi="Times New Roman" w:cs="Times New Roman"/>
      <w:color w:val="666666"/>
      <w:kern w:val="0"/>
      <w:sz w:val="24"/>
      <w:szCs w:val="24"/>
      <w:lang w:eastAsia="ru-RU"/>
      <w14:ligatures w14:val="none"/>
    </w:rPr>
  </w:style>
  <w:style w:type="character" w:customStyle="1" w:styleId="newsttl">
    <w:name w:val="news_ttl"/>
    <w:basedOn w:val="a2"/>
    <w:rsid w:val="000F67FC"/>
  </w:style>
  <w:style w:type="character" w:customStyle="1" w:styleId="newsdate">
    <w:name w:val="news_date"/>
    <w:basedOn w:val="a2"/>
    <w:rsid w:val="000F67FC"/>
  </w:style>
  <w:style w:type="character" w:styleId="ad">
    <w:name w:val="Strong"/>
    <w:qFormat/>
    <w:rsid w:val="000F67FC"/>
    <w:rPr>
      <w:b/>
      <w:bCs/>
    </w:rPr>
  </w:style>
  <w:style w:type="paragraph" w:styleId="a1">
    <w:name w:val="Body Text"/>
    <w:basedOn w:val="a0"/>
    <w:link w:val="ae"/>
    <w:rsid w:val="000F67FC"/>
    <w:pPr>
      <w:spacing w:after="0" w:line="240" w:lineRule="auto"/>
    </w:pPr>
    <w:rPr>
      <w:rFonts w:ascii="Times New Roman" w:eastAsia="Times New Roman" w:hAnsi="Times New Roman" w:cs="Times New Roman"/>
      <w:color w:val="000000"/>
      <w:kern w:val="0"/>
      <w:lang w:eastAsia="ru-RU"/>
      <w14:ligatures w14:val="none"/>
    </w:rPr>
  </w:style>
  <w:style w:type="character" w:customStyle="1" w:styleId="ae">
    <w:name w:val="Основной текст Знак"/>
    <w:basedOn w:val="a2"/>
    <w:link w:val="a1"/>
    <w:rsid w:val="000F67FC"/>
    <w:rPr>
      <w:rFonts w:ascii="Times New Roman" w:eastAsia="Times New Roman" w:hAnsi="Times New Roman" w:cs="Times New Roman"/>
      <w:color w:val="000000"/>
      <w:kern w:val="0"/>
      <w:lang w:eastAsia="ru-RU"/>
      <w14:ligatures w14:val="none"/>
    </w:rPr>
  </w:style>
  <w:style w:type="paragraph" w:styleId="af">
    <w:name w:val="header"/>
    <w:basedOn w:val="a0"/>
    <w:link w:val="af0"/>
    <w:uiPriority w:val="99"/>
    <w:rsid w:val="000F67F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0">
    <w:name w:val="Верхний колонтитул Знак"/>
    <w:basedOn w:val="a2"/>
    <w:link w:val="af"/>
    <w:uiPriority w:val="99"/>
    <w:rsid w:val="000F67FC"/>
    <w:rPr>
      <w:rFonts w:ascii="Times New Roman" w:eastAsia="Times New Roman" w:hAnsi="Times New Roman" w:cs="Times New Roman"/>
      <w:kern w:val="0"/>
      <w:sz w:val="24"/>
      <w:szCs w:val="24"/>
      <w:lang w:eastAsia="ru-RU"/>
      <w14:ligatures w14:val="none"/>
    </w:rPr>
  </w:style>
  <w:style w:type="paragraph" w:styleId="af1">
    <w:name w:val="footer"/>
    <w:basedOn w:val="a0"/>
    <w:link w:val="af2"/>
    <w:uiPriority w:val="99"/>
    <w:rsid w:val="000F67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2">
    <w:name w:val="Нижний колонтитул Знак"/>
    <w:basedOn w:val="a2"/>
    <w:link w:val="af1"/>
    <w:uiPriority w:val="99"/>
    <w:rsid w:val="000F67FC"/>
    <w:rPr>
      <w:rFonts w:ascii="Times New Roman" w:eastAsia="Times New Roman" w:hAnsi="Times New Roman" w:cs="Times New Roman"/>
      <w:kern w:val="0"/>
      <w:sz w:val="20"/>
      <w:szCs w:val="20"/>
      <w:lang w:eastAsia="ru-RU"/>
      <w14:ligatures w14:val="none"/>
    </w:rPr>
  </w:style>
  <w:style w:type="paragraph" w:styleId="23">
    <w:name w:val="Body Text 2"/>
    <w:basedOn w:val="a0"/>
    <w:link w:val="24"/>
    <w:rsid w:val="000F67FC"/>
    <w:pPr>
      <w:widowControl w:val="0"/>
      <w:autoSpaceDE w:val="0"/>
      <w:autoSpaceDN w:val="0"/>
      <w:adjustRightInd w:val="0"/>
      <w:spacing w:after="120" w:line="480" w:lineRule="auto"/>
    </w:pPr>
    <w:rPr>
      <w:rFonts w:ascii="Times New Roman" w:eastAsia="Times New Roman" w:hAnsi="Times New Roman" w:cs="Times New Roman"/>
      <w:kern w:val="0"/>
      <w:sz w:val="20"/>
      <w:szCs w:val="20"/>
      <w:lang w:eastAsia="ru-RU"/>
      <w14:ligatures w14:val="none"/>
    </w:rPr>
  </w:style>
  <w:style w:type="character" w:customStyle="1" w:styleId="24">
    <w:name w:val="Основной текст 2 Знак"/>
    <w:basedOn w:val="a2"/>
    <w:link w:val="23"/>
    <w:rsid w:val="000F67FC"/>
    <w:rPr>
      <w:rFonts w:ascii="Times New Roman" w:eastAsia="Times New Roman" w:hAnsi="Times New Roman" w:cs="Times New Roman"/>
      <w:kern w:val="0"/>
      <w:sz w:val="20"/>
      <w:szCs w:val="20"/>
      <w:lang w:eastAsia="ru-RU"/>
      <w14:ligatures w14:val="none"/>
    </w:rPr>
  </w:style>
  <w:style w:type="paragraph" w:customStyle="1" w:styleId="ConsNormal">
    <w:name w:val="ConsNormal"/>
    <w:rsid w:val="000F67FC"/>
    <w:pPr>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f3">
    <w:name w:val="footnote text"/>
    <w:basedOn w:val="a0"/>
    <w:link w:val="af4"/>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4">
    <w:name w:val="Текст сноски Знак"/>
    <w:basedOn w:val="a2"/>
    <w:link w:val="af3"/>
    <w:semiHidden/>
    <w:rsid w:val="000F67FC"/>
    <w:rPr>
      <w:rFonts w:ascii="Times New Roman" w:eastAsia="Times New Roman" w:hAnsi="Times New Roman" w:cs="Times New Roman"/>
      <w:kern w:val="0"/>
      <w:sz w:val="20"/>
      <w:szCs w:val="20"/>
      <w:lang w:eastAsia="ru-RU"/>
      <w14:ligatures w14:val="none"/>
    </w:rPr>
  </w:style>
  <w:style w:type="character" w:styleId="af5">
    <w:name w:val="footnote reference"/>
    <w:semiHidden/>
    <w:rsid w:val="000F67FC"/>
    <w:rPr>
      <w:vertAlign w:val="superscript"/>
    </w:rPr>
  </w:style>
  <w:style w:type="paragraph" w:customStyle="1" w:styleId="20">
    <w:name w:val="Стиль2"/>
    <w:basedOn w:val="25"/>
    <w:rsid w:val="000F67FC"/>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6"/>
    <w:rsid w:val="000F67FC"/>
    <w:pPr>
      <w:numPr>
        <w:ilvl w:val="2"/>
        <w:numId w:val="1"/>
      </w:numPr>
      <w:tabs>
        <w:tab w:val="clear" w:pos="1127"/>
      </w:tabs>
      <w:autoSpaceDE/>
      <w:autoSpaceDN/>
      <w:spacing w:after="0" w:line="240" w:lineRule="auto"/>
      <w:ind w:left="1320" w:hanging="720"/>
      <w:jc w:val="both"/>
      <w:textAlignment w:val="baseline"/>
    </w:pPr>
    <w:rPr>
      <w:sz w:val="24"/>
    </w:rPr>
  </w:style>
  <w:style w:type="paragraph" w:styleId="25">
    <w:name w:val="List Number 2"/>
    <w:basedOn w:val="a0"/>
    <w:rsid w:val="000F67FC"/>
    <w:pPr>
      <w:widowControl w:val="0"/>
      <w:tabs>
        <w:tab w:val="num" w:pos="2648"/>
      </w:tabs>
      <w:autoSpaceDE w:val="0"/>
      <w:autoSpaceDN w:val="0"/>
      <w:adjustRightInd w:val="0"/>
      <w:spacing w:after="0" w:line="240" w:lineRule="auto"/>
      <w:ind w:left="2477" w:hanging="2477"/>
    </w:pPr>
    <w:rPr>
      <w:rFonts w:ascii="Times New Roman" w:eastAsia="Times New Roman" w:hAnsi="Times New Roman" w:cs="Times New Roman"/>
      <w:kern w:val="0"/>
      <w:sz w:val="20"/>
      <w:szCs w:val="20"/>
      <w:lang w:eastAsia="ru-RU"/>
      <w14:ligatures w14:val="none"/>
    </w:rPr>
  </w:style>
  <w:style w:type="paragraph" w:styleId="26">
    <w:name w:val="Body Text Indent 2"/>
    <w:basedOn w:val="a0"/>
    <w:link w:val="27"/>
    <w:rsid w:val="000F67FC"/>
    <w:pPr>
      <w:widowControl w:val="0"/>
      <w:autoSpaceDE w:val="0"/>
      <w:autoSpaceDN w:val="0"/>
      <w:adjustRightInd w:val="0"/>
      <w:spacing w:after="120" w:line="480" w:lineRule="auto"/>
      <w:ind w:left="283"/>
    </w:pPr>
    <w:rPr>
      <w:rFonts w:ascii="Times New Roman" w:eastAsia="Times New Roman" w:hAnsi="Times New Roman" w:cs="Times New Roman"/>
      <w:kern w:val="0"/>
      <w:sz w:val="20"/>
      <w:szCs w:val="20"/>
      <w:lang w:eastAsia="ru-RU"/>
      <w14:ligatures w14:val="none"/>
    </w:rPr>
  </w:style>
  <w:style w:type="character" w:customStyle="1" w:styleId="27">
    <w:name w:val="Основной текст с отступом 2 Знак"/>
    <w:basedOn w:val="a2"/>
    <w:link w:val="26"/>
    <w:rsid w:val="000F67FC"/>
    <w:rPr>
      <w:rFonts w:ascii="Times New Roman" w:eastAsia="Times New Roman" w:hAnsi="Times New Roman" w:cs="Times New Roman"/>
      <w:kern w:val="0"/>
      <w:sz w:val="20"/>
      <w:szCs w:val="20"/>
      <w:lang w:eastAsia="ru-RU"/>
      <w14:ligatures w14:val="none"/>
    </w:rPr>
  </w:style>
  <w:style w:type="paragraph" w:customStyle="1" w:styleId="af6">
    <w:name w:val="Знак Знак Знак 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paragraph" w:customStyle="1" w:styleId="af7">
    <w:name w:val="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character" w:styleId="af8">
    <w:name w:val="annotation reference"/>
    <w:semiHidden/>
    <w:rsid w:val="000F67FC"/>
    <w:rPr>
      <w:sz w:val="16"/>
      <w:szCs w:val="16"/>
    </w:rPr>
  </w:style>
  <w:style w:type="paragraph" w:styleId="af9">
    <w:name w:val="annotation text"/>
    <w:basedOn w:val="a0"/>
    <w:link w:val="afa"/>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a">
    <w:name w:val="Текст примечания Знак"/>
    <w:basedOn w:val="a2"/>
    <w:link w:val="af9"/>
    <w:semiHidden/>
    <w:rsid w:val="000F67FC"/>
    <w:rPr>
      <w:rFonts w:ascii="Times New Roman" w:eastAsia="Times New Roman" w:hAnsi="Times New Roman" w:cs="Times New Roman"/>
      <w:kern w:val="0"/>
      <w:sz w:val="20"/>
      <w:szCs w:val="20"/>
      <w:lang w:eastAsia="ru-RU"/>
      <w14:ligatures w14:val="none"/>
    </w:rPr>
  </w:style>
  <w:style w:type="paragraph" w:styleId="afb">
    <w:name w:val="annotation subject"/>
    <w:basedOn w:val="af9"/>
    <w:next w:val="af9"/>
    <w:link w:val="afc"/>
    <w:semiHidden/>
    <w:rsid w:val="000F67FC"/>
    <w:rPr>
      <w:b/>
      <w:bCs/>
    </w:rPr>
  </w:style>
  <w:style w:type="character" w:customStyle="1" w:styleId="afc">
    <w:name w:val="Тема примечания Знак"/>
    <w:basedOn w:val="afa"/>
    <w:link w:val="afb"/>
    <w:semiHidden/>
    <w:rsid w:val="000F67FC"/>
    <w:rPr>
      <w:rFonts w:ascii="Times New Roman" w:eastAsia="Times New Roman" w:hAnsi="Times New Roman" w:cs="Times New Roman"/>
      <w:b/>
      <w:bCs/>
      <w:kern w:val="0"/>
      <w:sz w:val="20"/>
      <w:szCs w:val="20"/>
      <w:lang w:eastAsia="ru-RU"/>
      <w14:ligatures w14:val="none"/>
    </w:rPr>
  </w:style>
  <w:style w:type="paragraph" w:styleId="afd">
    <w:name w:val="Document Map"/>
    <w:basedOn w:val="a0"/>
    <w:link w:val="afe"/>
    <w:rsid w:val="000F67FC"/>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character" w:customStyle="1" w:styleId="afe">
    <w:name w:val="Схема документа Знак"/>
    <w:basedOn w:val="a2"/>
    <w:link w:val="afd"/>
    <w:rsid w:val="000F67FC"/>
    <w:rPr>
      <w:rFonts w:ascii="Tahoma" w:eastAsia="Times New Roman" w:hAnsi="Tahoma" w:cs="Times New Roman"/>
      <w:kern w:val="0"/>
      <w:sz w:val="16"/>
      <w:szCs w:val="16"/>
      <w:lang w:eastAsia="ru-RU"/>
      <w14:ligatures w14:val="none"/>
    </w:rPr>
  </w:style>
  <w:style w:type="paragraph" w:styleId="a">
    <w:name w:val="List Number"/>
    <w:basedOn w:val="a0"/>
    <w:rsid w:val="000F67FC"/>
    <w:pPr>
      <w:widowControl w:val="0"/>
      <w:numPr>
        <w:numId w:val="2"/>
      </w:numPr>
      <w:autoSpaceDE w:val="0"/>
      <w:autoSpaceDN w:val="0"/>
      <w:adjustRightInd w:val="0"/>
      <w:spacing w:after="0" w:line="240" w:lineRule="auto"/>
      <w:contextualSpacing/>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0F67F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c">
    <w:name w:val="Обычный (Интернет) Знак"/>
    <w:link w:val="ab"/>
    <w:rsid w:val="000F67FC"/>
    <w:rPr>
      <w:rFonts w:ascii="Times New Roman" w:eastAsia="Times New Roman" w:hAnsi="Times New Roman" w:cs="Times New Roman"/>
      <w:color w:val="666666"/>
      <w:kern w:val="0"/>
      <w:sz w:val="24"/>
      <w:szCs w:val="24"/>
      <w:lang w:eastAsia="ru-RU"/>
      <w14:ligatures w14:val="none"/>
    </w:rPr>
  </w:style>
  <w:style w:type="character" w:customStyle="1" w:styleId="aff">
    <w:name w:val="Гипертекстовая ссылка"/>
    <w:uiPriority w:val="99"/>
    <w:rsid w:val="000F67FC"/>
    <w:rPr>
      <w:b/>
      <w:bCs/>
      <w:color w:val="008000"/>
    </w:rPr>
  </w:style>
  <w:style w:type="paragraph" w:styleId="aff0">
    <w:name w:val="Subtitle"/>
    <w:basedOn w:val="a0"/>
    <w:next w:val="a0"/>
    <w:link w:val="aff1"/>
    <w:qFormat/>
    <w:rsid w:val="000F67FC"/>
    <w:pPr>
      <w:widowControl w:val="0"/>
      <w:autoSpaceDE w:val="0"/>
      <w:autoSpaceDN w:val="0"/>
      <w:adjustRightInd w:val="0"/>
      <w:spacing w:after="60" w:line="240" w:lineRule="auto"/>
      <w:jc w:val="center"/>
      <w:outlineLvl w:val="1"/>
    </w:pPr>
    <w:rPr>
      <w:rFonts w:ascii="Cambria" w:eastAsia="Times New Roman" w:hAnsi="Cambria" w:cs="Times New Roman"/>
      <w:kern w:val="0"/>
      <w:sz w:val="24"/>
      <w:szCs w:val="24"/>
      <w:lang w:eastAsia="ru-RU"/>
      <w14:ligatures w14:val="none"/>
    </w:rPr>
  </w:style>
  <w:style w:type="character" w:customStyle="1" w:styleId="aff1">
    <w:name w:val="Подзаголовок Знак"/>
    <w:basedOn w:val="a2"/>
    <w:link w:val="aff0"/>
    <w:rsid w:val="000F67FC"/>
    <w:rPr>
      <w:rFonts w:ascii="Cambria" w:eastAsia="Times New Roman" w:hAnsi="Cambria" w:cs="Times New Roman"/>
      <w:kern w:val="0"/>
      <w:sz w:val="24"/>
      <w:szCs w:val="24"/>
      <w:lang w:eastAsia="ru-RU"/>
      <w14:ligatures w14:val="none"/>
    </w:rPr>
  </w:style>
  <w:style w:type="character" w:styleId="aff2">
    <w:name w:val="Emphasis"/>
    <w:uiPriority w:val="20"/>
    <w:qFormat/>
    <w:rsid w:val="000F67FC"/>
    <w:rPr>
      <w:i/>
      <w:iCs/>
    </w:rPr>
  </w:style>
  <w:style w:type="paragraph" w:styleId="aff3">
    <w:name w:val="endnote text"/>
    <w:basedOn w:val="a0"/>
    <w:link w:val="aff4"/>
    <w:uiPriority w:val="99"/>
    <w:rsid w:val="000F67F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4">
    <w:name w:val="Текст концевой сноски Знак"/>
    <w:basedOn w:val="a2"/>
    <w:link w:val="aff3"/>
    <w:uiPriority w:val="99"/>
    <w:rsid w:val="000F67FC"/>
    <w:rPr>
      <w:rFonts w:ascii="Times New Roman" w:eastAsia="Times New Roman" w:hAnsi="Times New Roman" w:cs="Times New Roman"/>
      <w:kern w:val="0"/>
      <w:sz w:val="20"/>
      <w:szCs w:val="20"/>
      <w:lang w:eastAsia="ru-RU"/>
      <w14:ligatures w14:val="none"/>
    </w:rPr>
  </w:style>
  <w:style w:type="character" w:styleId="aff5">
    <w:name w:val="endnote reference"/>
    <w:uiPriority w:val="99"/>
    <w:rsid w:val="000F67FC"/>
    <w:rPr>
      <w:vertAlign w:val="superscript"/>
    </w:rPr>
  </w:style>
  <w:style w:type="paragraph" w:styleId="aff6">
    <w:name w:val="List Paragraph"/>
    <w:basedOn w:val="a0"/>
    <w:link w:val="aff7"/>
    <w:uiPriority w:val="34"/>
    <w:qFormat/>
    <w:rsid w:val="000F67FC"/>
    <w:pPr>
      <w:spacing w:after="0" w:line="240" w:lineRule="auto"/>
      <w:ind w:left="708"/>
    </w:pPr>
    <w:rPr>
      <w:rFonts w:ascii="Times New Roman" w:eastAsia="Times New Roman" w:hAnsi="Times New Roman" w:cs="Times New Roman"/>
      <w:kern w:val="0"/>
      <w:sz w:val="24"/>
      <w:szCs w:val="24"/>
      <w:lang w:eastAsia="ru-RU"/>
      <w14:ligatures w14:val="none"/>
    </w:rPr>
  </w:style>
  <w:style w:type="character" w:customStyle="1" w:styleId="aff7">
    <w:name w:val="Абзац списка Знак"/>
    <w:link w:val="aff6"/>
    <w:uiPriority w:val="34"/>
    <w:locked/>
    <w:rsid w:val="000F67FC"/>
    <w:rPr>
      <w:rFonts w:ascii="Times New Roman" w:eastAsia="Times New Roman" w:hAnsi="Times New Roman" w:cs="Times New Roman"/>
      <w:kern w:val="0"/>
      <w:sz w:val="24"/>
      <w:szCs w:val="24"/>
      <w:lang w:eastAsia="ru-RU"/>
      <w14:ligatures w14:val="none"/>
    </w:rPr>
  </w:style>
  <w:style w:type="character" w:customStyle="1" w:styleId="st">
    <w:name w:val="st"/>
    <w:rsid w:val="000F67FC"/>
  </w:style>
  <w:style w:type="paragraph" w:styleId="aff8">
    <w:name w:val="Body Text Indent"/>
    <w:basedOn w:val="a0"/>
    <w:link w:val="aff9"/>
    <w:uiPriority w:val="99"/>
    <w:unhideWhenUsed/>
    <w:rsid w:val="000F67FC"/>
    <w:pPr>
      <w:keepNext/>
      <w:spacing w:after="120" w:line="300" w:lineRule="auto"/>
      <w:ind w:left="283" w:firstLine="709"/>
      <w:jc w:val="both"/>
    </w:pPr>
    <w:rPr>
      <w:rFonts w:ascii="Times New Roman" w:eastAsia="Times New Roman" w:hAnsi="Times New Roman" w:cs="Times New Roman"/>
      <w:kern w:val="0"/>
      <w:sz w:val="24"/>
      <w:szCs w:val="24"/>
      <w:lang w:eastAsia="ru-RU"/>
      <w14:ligatures w14:val="none"/>
    </w:rPr>
  </w:style>
  <w:style w:type="character" w:customStyle="1" w:styleId="aff9">
    <w:name w:val="Основной текст с отступом Знак"/>
    <w:basedOn w:val="a2"/>
    <w:link w:val="aff8"/>
    <w:uiPriority w:val="99"/>
    <w:rsid w:val="000F67FC"/>
    <w:rPr>
      <w:rFonts w:ascii="Times New Roman" w:eastAsia="Times New Roman" w:hAnsi="Times New Roman" w:cs="Times New Roman"/>
      <w:kern w:val="0"/>
      <w:sz w:val="24"/>
      <w:szCs w:val="24"/>
      <w:lang w:eastAsia="ru-RU"/>
      <w14:ligatures w14:val="none"/>
    </w:rPr>
  </w:style>
  <w:style w:type="paragraph" w:customStyle="1" w:styleId="affa">
    <w:name w:val="МРСК_шрифт_абзаца"/>
    <w:basedOn w:val="a0"/>
    <w:link w:val="affb"/>
    <w:rsid w:val="000F67FC"/>
    <w:pPr>
      <w:keepNext/>
      <w:widowControl w:val="0"/>
      <w:suppressLineNumbers/>
      <w:spacing w:before="120" w:after="120" w:line="300" w:lineRule="auto"/>
      <w:ind w:firstLine="709"/>
      <w:contextualSpacing/>
      <w:jc w:val="both"/>
    </w:pPr>
    <w:rPr>
      <w:rFonts w:ascii="Times New Roman" w:eastAsia="Times New Roman" w:hAnsi="Times New Roman" w:cs="Times New Roman"/>
      <w:kern w:val="0"/>
      <w:sz w:val="24"/>
      <w:szCs w:val="24"/>
      <w:lang w:eastAsia="ru-RU"/>
      <w14:ligatures w14:val="none"/>
    </w:rPr>
  </w:style>
  <w:style w:type="character" w:customStyle="1" w:styleId="affb">
    <w:name w:val="МРСК_шрифт_абзаца Знак"/>
    <w:link w:val="affa"/>
    <w:rsid w:val="000F67FC"/>
    <w:rPr>
      <w:rFonts w:ascii="Times New Roman" w:eastAsia="Times New Roman" w:hAnsi="Times New Roman" w:cs="Times New Roman"/>
      <w:kern w:val="0"/>
      <w:sz w:val="24"/>
      <w:szCs w:val="24"/>
      <w:lang w:eastAsia="ru-RU"/>
      <w14:ligatures w14:val="none"/>
    </w:rPr>
  </w:style>
  <w:style w:type="paragraph" w:styleId="affc">
    <w:name w:val="No Spacing"/>
    <w:basedOn w:val="a0"/>
    <w:uiPriority w:val="1"/>
    <w:qFormat/>
    <w:rsid w:val="000F67FC"/>
    <w:pPr>
      <w:spacing w:after="0" w:line="240" w:lineRule="auto"/>
    </w:pPr>
    <w:rPr>
      <w:rFonts w:ascii="Times New Roman" w:eastAsia="Calibri" w:hAnsi="Times New Roman" w:cs="Times New Roman"/>
      <w:kern w:val="0"/>
      <w:sz w:val="24"/>
      <w:szCs w:val="24"/>
      <w:lang w:eastAsia="ru-RU"/>
      <w14:ligatures w14:val="none"/>
    </w:rPr>
  </w:style>
  <w:style w:type="paragraph" w:customStyle="1" w:styleId="affd">
    <w:name w:val="Подпункт"/>
    <w:basedOn w:val="a0"/>
    <w:rsid w:val="000F67FC"/>
    <w:pPr>
      <w:tabs>
        <w:tab w:val="num" w:pos="2880"/>
      </w:tabs>
      <w:snapToGrid w:val="0"/>
      <w:spacing w:after="0" w:line="360" w:lineRule="auto"/>
      <w:ind w:left="2880" w:hanging="360"/>
      <w:jc w:val="both"/>
    </w:pPr>
    <w:rPr>
      <w:rFonts w:ascii="Times New Roman" w:eastAsia="Calibri" w:hAnsi="Times New Roman" w:cs="Times New Roman"/>
      <w:kern w:val="0"/>
      <w:lang w:eastAsia="ru-RU"/>
      <w14:ligatures w14:val="none"/>
    </w:rPr>
  </w:style>
  <w:style w:type="numbering" w:customStyle="1" w:styleId="4">
    <w:name w:val="Стиль4"/>
    <w:rsid w:val="000F67FC"/>
    <w:pPr>
      <w:numPr>
        <w:numId w:val="3"/>
      </w:numPr>
    </w:pPr>
  </w:style>
  <w:style w:type="paragraph" w:customStyle="1" w:styleId="2">
    <w:name w:val="Пункт2"/>
    <w:basedOn w:val="a0"/>
    <w:rsid w:val="000F67FC"/>
    <w:pPr>
      <w:keepNext/>
      <w:numPr>
        <w:ilvl w:val="2"/>
        <w:numId w:val="4"/>
      </w:numPr>
      <w:suppressAutoHyphens/>
      <w:spacing w:before="240" w:after="120" w:line="240" w:lineRule="auto"/>
      <w:outlineLvl w:val="2"/>
    </w:pPr>
    <w:rPr>
      <w:rFonts w:ascii="Times New Roman" w:eastAsia="Times New Roman" w:hAnsi="Times New Roman" w:cs="Times New Roman"/>
      <w:b/>
      <w:kern w:val="0"/>
      <w:sz w:val="28"/>
      <w:szCs w:val="20"/>
      <w:lang w:eastAsia="ru-RU"/>
      <w14:ligatures w14:val="none"/>
    </w:rPr>
  </w:style>
  <w:style w:type="character" w:customStyle="1" w:styleId="affe">
    <w:name w:val="Символ сноски"/>
    <w:rsid w:val="000F67FC"/>
  </w:style>
  <w:style w:type="paragraph" w:customStyle="1" w:styleId="12">
    <w:name w:val="Текст сноски1"/>
    <w:basedOn w:val="a0"/>
    <w:rsid w:val="000F67FC"/>
    <w:pPr>
      <w:suppressAutoHyphens/>
      <w:spacing w:after="0" w:line="240" w:lineRule="auto"/>
    </w:pPr>
    <w:rPr>
      <w:rFonts w:ascii="Calibri" w:eastAsia="Calibri" w:hAnsi="Calibri" w:cs="font245"/>
      <w:color w:val="00000A"/>
      <w:kern w:val="1"/>
      <w:sz w:val="20"/>
      <w:szCs w:val="20"/>
      <w14:ligatures w14:val="none"/>
    </w:rPr>
  </w:style>
  <w:style w:type="character" w:customStyle="1" w:styleId="60">
    <w:name w:val="Заголовок 6 Знак"/>
    <w:basedOn w:val="a2"/>
    <w:link w:val="6"/>
    <w:rsid w:val="001E6E58"/>
    <w:rPr>
      <w:rFonts w:ascii="Cambria" w:eastAsia="font1345" w:hAnsi="Cambria" w:cs="font1345"/>
      <w:i/>
      <w:iCs/>
      <w:color w:val="243F60"/>
      <w:kern w:val="1"/>
      <w:sz w:val="24"/>
      <w:szCs w:val="24"/>
      <w:lang w:eastAsia="zh-CN"/>
      <w14:ligatures w14:val="none"/>
    </w:rPr>
  </w:style>
  <w:style w:type="numbering" w:customStyle="1" w:styleId="28">
    <w:name w:val="Нет списка2"/>
    <w:next w:val="a4"/>
    <w:uiPriority w:val="99"/>
    <w:semiHidden/>
    <w:unhideWhenUsed/>
    <w:rsid w:val="001E6E58"/>
  </w:style>
  <w:style w:type="character" w:customStyle="1" w:styleId="WW8Num1z0">
    <w:name w:val="WW8Num1z0"/>
    <w:rsid w:val="001E6E58"/>
  </w:style>
  <w:style w:type="character" w:customStyle="1" w:styleId="WW8Num1z1">
    <w:name w:val="WW8Num1z1"/>
    <w:rsid w:val="001E6E58"/>
  </w:style>
  <w:style w:type="character" w:customStyle="1" w:styleId="WW8Num1z2">
    <w:name w:val="WW8Num1z2"/>
    <w:rsid w:val="001E6E58"/>
  </w:style>
  <w:style w:type="character" w:customStyle="1" w:styleId="WW8Num1z3">
    <w:name w:val="WW8Num1z3"/>
    <w:rsid w:val="001E6E58"/>
  </w:style>
  <w:style w:type="character" w:customStyle="1" w:styleId="WW8Num1z4">
    <w:name w:val="WW8Num1z4"/>
    <w:rsid w:val="001E6E58"/>
  </w:style>
  <w:style w:type="character" w:customStyle="1" w:styleId="WW8Num1z5">
    <w:name w:val="WW8Num1z5"/>
    <w:rsid w:val="001E6E58"/>
  </w:style>
  <w:style w:type="character" w:customStyle="1" w:styleId="WW8Num1z6">
    <w:name w:val="WW8Num1z6"/>
    <w:rsid w:val="001E6E58"/>
  </w:style>
  <w:style w:type="character" w:customStyle="1" w:styleId="WW8Num1z7">
    <w:name w:val="WW8Num1z7"/>
    <w:rsid w:val="001E6E58"/>
  </w:style>
  <w:style w:type="character" w:customStyle="1" w:styleId="WW8Num1z8">
    <w:name w:val="WW8Num1z8"/>
    <w:rsid w:val="001E6E58"/>
  </w:style>
  <w:style w:type="character" w:customStyle="1" w:styleId="WW8Num2z0">
    <w:name w:val="WW8Num2z0"/>
    <w:rsid w:val="001E6E58"/>
    <w:rPr>
      <w:b w:val="0"/>
      <w:i w:val="0"/>
      <w:sz w:val="24"/>
      <w:szCs w:val="24"/>
    </w:rPr>
  </w:style>
  <w:style w:type="character" w:customStyle="1" w:styleId="WW8Num2z1">
    <w:name w:val="WW8Num2z1"/>
    <w:rsid w:val="001E6E58"/>
  </w:style>
  <w:style w:type="character" w:customStyle="1" w:styleId="WW8Num2z2">
    <w:name w:val="WW8Num2z2"/>
    <w:rsid w:val="001E6E58"/>
  </w:style>
  <w:style w:type="character" w:customStyle="1" w:styleId="WW8Num2z3">
    <w:name w:val="WW8Num2z3"/>
    <w:rsid w:val="001E6E58"/>
  </w:style>
  <w:style w:type="character" w:customStyle="1" w:styleId="WW8Num2z4">
    <w:name w:val="WW8Num2z4"/>
    <w:rsid w:val="001E6E58"/>
  </w:style>
  <w:style w:type="character" w:customStyle="1" w:styleId="WW8Num2z5">
    <w:name w:val="WW8Num2z5"/>
    <w:rsid w:val="001E6E58"/>
  </w:style>
  <w:style w:type="character" w:customStyle="1" w:styleId="WW8Num2z6">
    <w:name w:val="WW8Num2z6"/>
    <w:rsid w:val="001E6E58"/>
  </w:style>
  <w:style w:type="character" w:customStyle="1" w:styleId="WW8Num2z7">
    <w:name w:val="WW8Num2z7"/>
    <w:rsid w:val="001E6E58"/>
  </w:style>
  <w:style w:type="character" w:customStyle="1" w:styleId="WW8Num2z8">
    <w:name w:val="WW8Num2z8"/>
    <w:rsid w:val="001E6E58"/>
  </w:style>
  <w:style w:type="character" w:customStyle="1" w:styleId="8">
    <w:name w:val="Основной шрифт абзаца8"/>
    <w:rsid w:val="001E6E58"/>
  </w:style>
  <w:style w:type="character" w:customStyle="1" w:styleId="WW8Num3z0">
    <w:name w:val="WW8Num3z0"/>
    <w:rsid w:val="001E6E58"/>
    <w:rPr>
      <w:b w:val="0"/>
      <w:i w:val="0"/>
      <w:sz w:val="24"/>
      <w:szCs w:val="24"/>
    </w:rPr>
  </w:style>
  <w:style w:type="character" w:customStyle="1" w:styleId="WW8Num3z1">
    <w:name w:val="WW8Num3z1"/>
    <w:rsid w:val="001E6E58"/>
  </w:style>
  <w:style w:type="character" w:customStyle="1" w:styleId="WW8Num3z2">
    <w:name w:val="WW8Num3z2"/>
    <w:rsid w:val="001E6E58"/>
  </w:style>
  <w:style w:type="character" w:customStyle="1" w:styleId="WW8Num3z3">
    <w:name w:val="WW8Num3z3"/>
    <w:rsid w:val="001E6E58"/>
  </w:style>
  <w:style w:type="character" w:customStyle="1" w:styleId="WW8Num3z4">
    <w:name w:val="WW8Num3z4"/>
    <w:rsid w:val="001E6E58"/>
  </w:style>
  <w:style w:type="character" w:customStyle="1" w:styleId="WW8Num3z5">
    <w:name w:val="WW8Num3z5"/>
    <w:rsid w:val="001E6E58"/>
  </w:style>
  <w:style w:type="character" w:customStyle="1" w:styleId="WW8Num3z6">
    <w:name w:val="WW8Num3z6"/>
    <w:rsid w:val="001E6E58"/>
  </w:style>
  <w:style w:type="character" w:customStyle="1" w:styleId="WW8Num3z7">
    <w:name w:val="WW8Num3z7"/>
    <w:rsid w:val="001E6E58"/>
  </w:style>
  <w:style w:type="character" w:customStyle="1" w:styleId="WW8Num3z8">
    <w:name w:val="WW8Num3z8"/>
    <w:rsid w:val="001E6E58"/>
  </w:style>
  <w:style w:type="character" w:customStyle="1" w:styleId="7">
    <w:name w:val="Основной шрифт абзаца7"/>
    <w:rsid w:val="001E6E58"/>
  </w:style>
  <w:style w:type="character" w:customStyle="1" w:styleId="61">
    <w:name w:val="Основной шрифт абзаца6"/>
    <w:rsid w:val="001E6E58"/>
  </w:style>
  <w:style w:type="character" w:customStyle="1" w:styleId="5">
    <w:name w:val="Основной шрифт абзаца5"/>
    <w:rsid w:val="001E6E58"/>
  </w:style>
  <w:style w:type="character" w:customStyle="1" w:styleId="40">
    <w:name w:val="Основной шрифт абзаца4"/>
    <w:rsid w:val="001E6E58"/>
  </w:style>
  <w:style w:type="character" w:customStyle="1" w:styleId="32">
    <w:name w:val="Основной шрифт абзаца3"/>
    <w:rsid w:val="001E6E58"/>
  </w:style>
  <w:style w:type="character" w:customStyle="1" w:styleId="29">
    <w:name w:val="Основной шрифт абзаца2"/>
    <w:rsid w:val="001E6E58"/>
  </w:style>
  <w:style w:type="character" w:customStyle="1" w:styleId="13">
    <w:name w:val="Основной шрифт абзаца1"/>
    <w:rsid w:val="001E6E58"/>
  </w:style>
  <w:style w:type="character" w:customStyle="1" w:styleId="9">
    <w:name w:val="Основной шрифт абзаца9"/>
    <w:rsid w:val="001E6E58"/>
  </w:style>
  <w:style w:type="character" w:customStyle="1" w:styleId="afff">
    <w:name w:val="Название Знак"/>
    <w:rsid w:val="001E6E58"/>
    <w:rPr>
      <w:b/>
      <w:smallCaps/>
      <w:sz w:val="32"/>
    </w:rPr>
  </w:style>
  <w:style w:type="character" w:customStyle="1" w:styleId="ListLabel1">
    <w:name w:val="ListLabel 1"/>
    <w:rsid w:val="001E6E58"/>
    <w:rPr>
      <w:b w:val="0"/>
      <w:i w:val="0"/>
      <w:sz w:val="24"/>
      <w:szCs w:val="24"/>
    </w:rPr>
  </w:style>
  <w:style w:type="character" w:customStyle="1" w:styleId="ListLabel2">
    <w:name w:val="ListLabel 2"/>
    <w:rsid w:val="001E6E58"/>
    <w:rPr>
      <w:b w:val="0"/>
      <w:i w:val="0"/>
      <w:sz w:val="28"/>
      <w:szCs w:val="26"/>
    </w:rPr>
  </w:style>
  <w:style w:type="character" w:customStyle="1" w:styleId="ListLabel3">
    <w:name w:val="ListLabel 3"/>
    <w:rsid w:val="001E6E58"/>
    <w:rPr>
      <w:b w:val="0"/>
      <w:i w:val="0"/>
      <w:sz w:val="24"/>
      <w:szCs w:val="24"/>
    </w:rPr>
  </w:style>
  <w:style w:type="character" w:customStyle="1" w:styleId="ListLabel4">
    <w:name w:val="ListLabel 4"/>
    <w:rsid w:val="001E6E58"/>
    <w:rPr>
      <w:b w:val="0"/>
      <w:i w:val="0"/>
      <w:sz w:val="28"/>
      <w:szCs w:val="26"/>
    </w:rPr>
  </w:style>
  <w:style w:type="character" w:customStyle="1" w:styleId="ListLabel5">
    <w:name w:val="ListLabel 5"/>
    <w:rsid w:val="001E6E58"/>
    <w:rPr>
      <w:b w:val="0"/>
      <w:i w:val="0"/>
      <w:sz w:val="24"/>
      <w:szCs w:val="24"/>
    </w:rPr>
  </w:style>
  <w:style w:type="character" w:customStyle="1" w:styleId="ListLabel6">
    <w:name w:val="ListLabel 6"/>
    <w:rsid w:val="001E6E58"/>
    <w:rPr>
      <w:b w:val="0"/>
      <w:i w:val="0"/>
      <w:sz w:val="24"/>
      <w:szCs w:val="24"/>
    </w:rPr>
  </w:style>
  <w:style w:type="character" w:customStyle="1" w:styleId="ListLabel7">
    <w:name w:val="ListLabel 7"/>
    <w:rsid w:val="001E6E58"/>
    <w:rPr>
      <w:b w:val="0"/>
      <w:i w:val="0"/>
      <w:sz w:val="24"/>
      <w:szCs w:val="24"/>
    </w:rPr>
  </w:style>
  <w:style w:type="character" w:customStyle="1" w:styleId="ListLabel8">
    <w:name w:val="ListLabel 8"/>
    <w:rsid w:val="001E6E58"/>
    <w:rPr>
      <w:b w:val="0"/>
      <w:i w:val="0"/>
      <w:sz w:val="24"/>
      <w:szCs w:val="24"/>
    </w:rPr>
  </w:style>
  <w:style w:type="character" w:customStyle="1" w:styleId="ListLabel9">
    <w:name w:val="ListLabel 9"/>
    <w:rsid w:val="001E6E58"/>
    <w:rPr>
      <w:b w:val="0"/>
      <w:i w:val="0"/>
      <w:sz w:val="24"/>
      <w:szCs w:val="24"/>
    </w:rPr>
  </w:style>
  <w:style w:type="character" w:customStyle="1" w:styleId="ListLabel10">
    <w:name w:val="ListLabel 10"/>
    <w:rsid w:val="001E6E58"/>
    <w:rPr>
      <w:b w:val="0"/>
      <w:i w:val="0"/>
      <w:sz w:val="24"/>
      <w:szCs w:val="24"/>
    </w:rPr>
  </w:style>
  <w:style w:type="character" w:customStyle="1" w:styleId="ListLabel11">
    <w:name w:val="ListLabel 11"/>
    <w:rsid w:val="001E6E58"/>
    <w:rPr>
      <w:b w:val="0"/>
      <w:i w:val="0"/>
      <w:sz w:val="24"/>
      <w:szCs w:val="24"/>
    </w:rPr>
  </w:style>
  <w:style w:type="character" w:customStyle="1" w:styleId="ListLabel12">
    <w:name w:val="ListLabel 12"/>
    <w:rsid w:val="001E6E58"/>
    <w:rPr>
      <w:b w:val="0"/>
      <w:i w:val="0"/>
      <w:sz w:val="24"/>
      <w:szCs w:val="24"/>
    </w:rPr>
  </w:style>
  <w:style w:type="character" w:customStyle="1" w:styleId="ListLabel13">
    <w:name w:val="ListLabel 13"/>
    <w:rsid w:val="001E6E58"/>
    <w:rPr>
      <w:b w:val="0"/>
      <w:i w:val="0"/>
      <w:sz w:val="24"/>
      <w:szCs w:val="24"/>
    </w:rPr>
  </w:style>
  <w:style w:type="character" w:customStyle="1" w:styleId="ListLabel14">
    <w:name w:val="ListLabel 14"/>
    <w:rsid w:val="001E6E58"/>
    <w:rPr>
      <w:b w:val="0"/>
      <w:i w:val="0"/>
      <w:sz w:val="24"/>
      <w:szCs w:val="24"/>
    </w:rPr>
  </w:style>
  <w:style w:type="character" w:customStyle="1" w:styleId="ListLabel15">
    <w:name w:val="ListLabel 15"/>
    <w:rsid w:val="001E6E58"/>
    <w:rPr>
      <w:b w:val="0"/>
      <w:i w:val="0"/>
      <w:sz w:val="24"/>
      <w:szCs w:val="24"/>
    </w:rPr>
  </w:style>
  <w:style w:type="character" w:customStyle="1" w:styleId="ListLabel16">
    <w:name w:val="ListLabel 16"/>
    <w:rsid w:val="001E6E58"/>
    <w:rPr>
      <w:b w:val="0"/>
      <w:i w:val="0"/>
      <w:sz w:val="24"/>
      <w:szCs w:val="24"/>
    </w:rPr>
  </w:style>
  <w:style w:type="character" w:customStyle="1" w:styleId="ListLabel17">
    <w:name w:val="ListLabel 17"/>
    <w:rsid w:val="001E6E58"/>
    <w:rPr>
      <w:b w:val="0"/>
      <w:i w:val="0"/>
      <w:sz w:val="24"/>
      <w:szCs w:val="24"/>
    </w:rPr>
  </w:style>
  <w:style w:type="character" w:customStyle="1" w:styleId="ListLabel18">
    <w:name w:val="ListLabel 18"/>
    <w:rsid w:val="001E6E58"/>
    <w:rPr>
      <w:b w:val="0"/>
      <w:i w:val="0"/>
      <w:sz w:val="24"/>
      <w:szCs w:val="24"/>
    </w:rPr>
  </w:style>
  <w:style w:type="character" w:customStyle="1" w:styleId="ListLabel19">
    <w:name w:val="ListLabel 19"/>
    <w:rsid w:val="001E6E58"/>
    <w:rPr>
      <w:b w:val="0"/>
      <w:i w:val="0"/>
      <w:sz w:val="24"/>
      <w:szCs w:val="24"/>
    </w:rPr>
  </w:style>
  <w:style w:type="character" w:customStyle="1" w:styleId="afff0">
    <w:name w:val="Символ нумерации"/>
    <w:rsid w:val="001E6E58"/>
  </w:style>
  <w:style w:type="paragraph" w:customStyle="1" w:styleId="14">
    <w:name w:val="Заголовок1"/>
    <w:basedOn w:val="a0"/>
    <w:next w:val="a1"/>
    <w:rsid w:val="001E6E58"/>
    <w:pPr>
      <w:keepNext/>
      <w:suppressAutoHyphens/>
      <w:spacing w:before="240" w:after="120" w:line="0" w:lineRule="atLeast"/>
    </w:pPr>
    <w:rPr>
      <w:rFonts w:ascii="Liberation Sans" w:eastAsia="Microsoft YaHei" w:hAnsi="Liberation Sans" w:cs="Mangal"/>
      <w:color w:val="00000A"/>
      <w:kern w:val="1"/>
      <w:sz w:val="28"/>
      <w:szCs w:val="28"/>
      <w:lang w:eastAsia="zh-CN"/>
      <w14:ligatures w14:val="none"/>
    </w:rPr>
  </w:style>
  <w:style w:type="paragraph" w:styleId="afff1">
    <w:name w:val="List"/>
    <w:basedOn w:val="a1"/>
    <w:rsid w:val="001E6E58"/>
    <w:pPr>
      <w:suppressAutoHyphens/>
      <w:spacing w:after="140" w:line="276" w:lineRule="auto"/>
    </w:pPr>
    <w:rPr>
      <w:rFonts w:cs="Mangal"/>
      <w:color w:val="00000A"/>
      <w:kern w:val="1"/>
      <w:sz w:val="24"/>
      <w:szCs w:val="24"/>
      <w:lang w:eastAsia="zh-CN"/>
    </w:rPr>
  </w:style>
  <w:style w:type="paragraph" w:styleId="afff2">
    <w:name w:val="caption"/>
    <w:basedOn w:val="a0"/>
    <w:qFormat/>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90">
    <w:name w:val="Указатель9"/>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80">
    <w:name w:val="Название объекта8"/>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81">
    <w:name w:val="Указатель8"/>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70">
    <w:name w:val="Название объекта7"/>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71">
    <w:name w:val="Указатель7"/>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62">
    <w:name w:val="Название объекта6"/>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63">
    <w:name w:val="Указатель6"/>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50">
    <w:name w:val="Название объекта5"/>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51">
    <w:name w:val="Указатель5"/>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41">
    <w:name w:val="Название объекта4"/>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42">
    <w:name w:val="Указатель4"/>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33">
    <w:name w:val="Название объекта3"/>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34">
    <w:name w:val="Указатель3"/>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2a">
    <w:name w:val="Название объекта2"/>
    <w:basedOn w:val="a0"/>
    <w:next w:val="a1"/>
    <w:rsid w:val="001E6E58"/>
    <w:pPr>
      <w:suppressAutoHyphens/>
      <w:spacing w:after="0" w:line="0" w:lineRule="atLeast"/>
      <w:jc w:val="center"/>
    </w:pPr>
    <w:rPr>
      <w:rFonts w:ascii="Times New Roman" w:eastAsia="Times New Roman" w:hAnsi="Times New Roman" w:cs="Times New Roman"/>
      <w:b/>
      <w:smallCaps/>
      <w:color w:val="00000A"/>
      <w:kern w:val="1"/>
      <w:sz w:val="32"/>
      <w:szCs w:val="20"/>
      <w:lang w:eastAsia="zh-CN"/>
      <w14:ligatures w14:val="none"/>
    </w:rPr>
  </w:style>
  <w:style w:type="paragraph" w:customStyle="1" w:styleId="2b">
    <w:name w:val="Указатель2"/>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15">
    <w:name w:val="Название объекта1"/>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16">
    <w:name w:val="Указатель1"/>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character" w:customStyle="1" w:styleId="17">
    <w:name w:val="Подзаголовок Знак1"/>
    <w:basedOn w:val="a2"/>
    <w:rsid w:val="001E6E58"/>
    <w:rPr>
      <w:rFonts w:ascii="Cambria" w:hAnsi="Cambria" w:cs="Cambria"/>
      <w:color w:val="00000A"/>
      <w:kern w:val="1"/>
      <w:sz w:val="24"/>
      <w:szCs w:val="24"/>
      <w:lang w:eastAsia="zh-CN"/>
    </w:rPr>
  </w:style>
  <w:style w:type="paragraph" w:customStyle="1" w:styleId="18">
    <w:name w:val="Без интервала1"/>
    <w:rsid w:val="001E6E5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19">
    <w:name w:val="Абзац списка1"/>
    <w:basedOn w:val="a0"/>
    <w:rsid w:val="001E6E5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3">
    <w:name w:val="Содержимое таблицы"/>
    <w:basedOn w:val="a0"/>
    <w:qFormat/>
    <w:rsid w:val="001E6E58"/>
    <w:pPr>
      <w:widowControl w:val="0"/>
      <w:suppressLineNumbers/>
      <w:suppressAutoHyphens/>
      <w:spacing w:after="0" w:line="0" w:lineRule="atLeast"/>
    </w:pPr>
    <w:rPr>
      <w:rFonts w:ascii="Liberation Serif" w:eastAsia="Arial Unicode MS" w:hAnsi="Liberation Serif" w:cs="Mangal"/>
      <w:color w:val="00000A"/>
      <w:kern w:val="1"/>
      <w:sz w:val="24"/>
      <w:szCs w:val="24"/>
      <w:lang w:eastAsia="zh-CN" w:bidi="hi-IN"/>
      <w14:ligatures w14:val="none"/>
    </w:rPr>
  </w:style>
  <w:style w:type="paragraph" w:customStyle="1" w:styleId="afff4">
    <w:name w:val="Заголовок таблицы"/>
    <w:basedOn w:val="afff3"/>
    <w:qFormat/>
    <w:rsid w:val="001E6E58"/>
    <w:pPr>
      <w:jc w:val="center"/>
    </w:pPr>
    <w:rPr>
      <w:b/>
      <w:bCs/>
    </w:rPr>
  </w:style>
  <w:style w:type="table" w:customStyle="1" w:styleId="1a">
    <w:name w:val="Сетка таблицы1"/>
    <w:basedOn w:val="a3"/>
    <w:next w:val="a5"/>
    <w:uiPriority w:val="59"/>
    <w:rsid w:val="009E644F"/>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4"/>
    <w:uiPriority w:val="99"/>
    <w:semiHidden/>
    <w:unhideWhenUsed/>
    <w:rsid w:val="00CF069C"/>
  </w:style>
  <w:style w:type="paragraph" w:customStyle="1" w:styleId="110">
    <w:name w:val="Указатель 11"/>
    <w:basedOn w:val="a0"/>
    <w:next w:val="a0"/>
    <w:autoRedefine/>
    <w:uiPriority w:val="99"/>
    <w:semiHidden/>
    <w:unhideWhenUsed/>
    <w:rsid w:val="00CF069C"/>
    <w:pPr>
      <w:spacing w:after="0" w:line="240" w:lineRule="auto"/>
      <w:ind w:left="240" w:hanging="240"/>
    </w:pPr>
    <w:rPr>
      <w:rFonts w:ascii="Times New Roman" w:hAnsi="Times New Roman"/>
      <w:kern w:val="0"/>
      <w:sz w:val="24"/>
      <w14:ligatures w14:val="none"/>
    </w:rPr>
  </w:style>
  <w:style w:type="paragraph" w:customStyle="1" w:styleId="100">
    <w:name w:val="Указатель10"/>
    <w:basedOn w:val="a0"/>
    <w:next w:val="afff5"/>
    <w:qFormat/>
    <w:rsid w:val="00CF069C"/>
    <w:pPr>
      <w:suppressLineNumbers/>
      <w:spacing w:after="0" w:line="240" w:lineRule="auto"/>
    </w:pPr>
    <w:rPr>
      <w:rFonts w:ascii="Times New Roman" w:hAnsi="Times New Roman" w:cs="Mangal"/>
      <w:kern w:val="0"/>
      <w:sz w:val="24"/>
      <w14:ligatures w14:val="none"/>
    </w:rPr>
  </w:style>
  <w:style w:type="paragraph" w:styleId="1b">
    <w:name w:val="index 1"/>
    <w:basedOn w:val="a0"/>
    <w:next w:val="a0"/>
    <w:autoRedefine/>
    <w:uiPriority w:val="99"/>
    <w:semiHidden/>
    <w:unhideWhenUsed/>
    <w:rsid w:val="00CF069C"/>
    <w:pPr>
      <w:spacing w:after="0" w:line="240" w:lineRule="auto"/>
      <w:ind w:left="220" w:hanging="220"/>
    </w:pPr>
  </w:style>
  <w:style w:type="paragraph" w:styleId="afff5">
    <w:name w:val="index heading"/>
    <w:basedOn w:val="a0"/>
    <w:next w:val="1b"/>
    <w:uiPriority w:val="99"/>
    <w:semiHidden/>
    <w:unhideWhenUsed/>
    <w:rsid w:val="00CF069C"/>
    <w:rPr>
      <w:rFonts w:asciiTheme="majorHAnsi" w:eastAsiaTheme="majorEastAsia" w:hAnsiTheme="majorHAnsi" w:cstheme="majorBidi"/>
      <w:b/>
      <w:bCs/>
    </w:rPr>
  </w:style>
  <w:style w:type="table" w:customStyle="1" w:styleId="2c">
    <w:name w:val="Сетка таблицы2"/>
    <w:basedOn w:val="a3"/>
    <w:next w:val="a5"/>
    <w:uiPriority w:val="59"/>
    <w:rsid w:val="00610E08"/>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4"/>
    <w:uiPriority w:val="99"/>
    <w:semiHidden/>
    <w:unhideWhenUsed/>
    <w:rsid w:val="00F448C3"/>
  </w:style>
  <w:style w:type="character" w:customStyle="1" w:styleId="101">
    <w:name w:val="Основной шрифт абзаца10"/>
    <w:rsid w:val="00F448C3"/>
  </w:style>
  <w:style w:type="paragraph" w:customStyle="1" w:styleId="2d">
    <w:name w:val="Без интервала2"/>
    <w:rsid w:val="00F448C3"/>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2e">
    <w:name w:val="Абзац списка2"/>
    <w:basedOn w:val="a0"/>
    <w:rsid w:val="00F448C3"/>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numbering" w:customStyle="1" w:styleId="52">
    <w:name w:val="Нет списка5"/>
    <w:next w:val="a4"/>
    <w:uiPriority w:val="99"/>
    <w:semiHidden/>
    <w:unhideWhenUsed/>
    <w:rsid w:val="00346E20"/>
  </w:style>
  <w:style w:type="table" w:customStyle="1" w:styleId="36">
    <w:name w:val="Сетка таблицы3"/>
    <w:basedOn w:val="a3"/>
    <w:next w:val="a5"/>
    <w:uiPriority w:val="59"/>
    <w:rsid w:val="00346E20"/>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rsid w:val="00346E20"/>
    <w:pPr>
      <w:widowControl w:val="0"/>
      <w:suppressAutoHyphens/>
      <w:autoSpaceDE w:val="0"/>
      <w:spacing w:after="0" w:line="240" w:lineRule="auto"/>
    </w:pPr>
    <w:rPr>
      <w:rFonts w:ascii="Courier New" w:eastAsia="Times New Roman" w:hAnsi="Courier New" w:cs="Courier New"/>
      <w:kern w:val="1"/>
      <w:sz w:val="20"/>
      <w:szCs w:val="20"/>
      <w:lang w:eastAsia="ar-SA"/>
      <w14:ligatures w14:val="none"/>
    </w:rPr>
  </w:style>
  <w:style w:type="character" w:customStyle="1" w:styleId="wmi-callto">
    <w:name w:val="wmi-callto"/>
    <w:basedOn w:val="a2"/>
    <w:rsid w:val="00346E20"/>
  </w:style>
  <w:style w:type="paragraph" w:customStyle="1" w:styleId="99aa78d3b532a93cmsonospacing">
    <w:name w:val="99aa78d3b532a93cmsonospacing"/>
    <w:basedOn w:val="a0"/>
    <w:rsid w:val="00346E2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numbering" w:customStyle="1" w:styleId="64">
    <w:name w:val="Нет списка6"/>
    <w:next w:val="a4"/>
    <w:uiPriority w:val="99"/>
    <w:semiHidden/>
    <w:unhideWhenUsed/>
    <w:rsid w:val="00297A27"/>
  </w:style>
  <w:style w:type="character" w:customStyle="1" w:styleId="111">
    <w:name w:val="Основной шрифт абзаца11"/>
    <w:rsid w:val="00297A27"/>
  </w:style>
  <w:style w:type="paragraph" w:customStyle="1" w:styleId="37">
    <w:name w:val="Без интервала3"/>
    <w:rsid w:val="00297A27"/>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38">
    <w:name w:val="Абзац списка3"/>
    <w:basedOn w:val="a0"/>
    <w:rsid w:val="00297A27"/>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table" w:customStyle="1" w:styleId="44">
    <w:name w:val="Сетка таблицы4"/>
    <w:basedOn w:val="a3"/>
    <w:next w:val="a5"/>
    <w:uiPriority w:val="59"/>
    <w:rsid w:val="00297A27"/>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CF5AF-A730-4255-8E0C-8C89565B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31833</Words>
  <Characters>181452</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Ерсулова Анна Викторовна</dc:creator>
  <cp:keywords/>
  <dc:description/>
  <cp:lastModifiedBy>Ерсулова Анна Викторовна</cp:lastModifiedBy>
  <cp:revision>2</cp:revision>
  <dcterms:created xsi:type="dcterms:W3CDTF">2024-06-06T06:19:00Z</dcterms:created>
  <dcterms:modified xsi:type="dcterms:W3CDTF">2024-06-06T06:19:00Z</dcterms:modified>
</cp:coreProperties>
</file>