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9869A8" w14:textId="7D6B34AD" w:rsidR="00C15618" w:rsidRPr="00AA5D89" w:rsidRDefault="004F17AD" w:rsidP="004F17AD">
      <w:pPr>
        <w:spacing w:line="360" w:lineRule="auto"/>
        <w:ind w:left="5760"/>
        <w:rPr>
          <w:b/>
        </w:rPr>
      </w:pPr>
      <w:r>
        <w:rPr>
          <w:b/>
        </w:rPr>
        <w:t xml:space="preserve">        </w:t>
      </w:r>
      <w:r w:rsidR="00F679CB">
        <w:rPr>
          <w:b/>
        </w:rPr>
        <w:t xml:space="preserve">     </w:t>
      </w:r>
      <w:r w:rsidR="00C15618" w:rsidRPr="00AA5D89">
        <w:rPr>
          <w:b/>
        </w:rPr>
        <w:t>«УТВЕРЖДАЮ»</w:t>
      </w:r>
    </w:p>
    <w:p w14:paraId="4C9649C3" w14:textId="77777777" w:rsidR="00F679CB" w:rsidRPr="00F679CB" w:rsidRDefault="00F679CB" w:rsidP="00F679CB">
      <w:pPr>
        <w:spacing w:line="276" w:lineRule="auto"/>
        <w:ind w:left="5245"/>
        <w:jc w:val="center"/>
        <w:rPr>
          <w:sz w:val="22"/>
          <w:szCs w:val="22"/>
        </w:rPr>
      </w:pPr>
      <w:r w:rsidRPr="00F679CB">
        <w:rPr>
          <w:sz w:val="22"/>
          <w:szCs w:val="22"/>
        </w:rPr>
        <w:t xml:space="preserve">Заместитель директора </w:t>
      </w:r>
    </w:p>
    <w:p w14:paraId="3C9895E2" w14:textId="02B1E357" w:rsidR="00F679CB" w:rsidRPr="00F679CB" w:rsidRDefault="00F679CB" w:rsidP="00F679CB">
      <w:pPr>
        <w:spacing w:line="276" w:lineRule="auto"/>
        <w:ind w:left="5245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proofErr w:type="gramStart"/>
      <w:r w:rsidRPr="00F679CB">
        <w:rPr>
          <w:sz w:val="22"/>
          <w:szCs w:val="22"/>
        </w:rPr>
        <w:t>по</w:t>
      </w:r>
      <w:proofErr w:type="gramEnd"/>
      <w:r w:rsidRPr="00F679CB">
        <w:rPr>
          <w:sz w:val="22"/>
          <w:szCs w:val="22"/>
        </w:rPr>
        <w:t xml:space="preserve"> материально-техническому </w:t>
      </w:r>
    </w:p>
    <w:p w14:paraId="44BAC2FD" w14:textId="14D0DA45" w:rsidR="00F679CB" w:rsidRPr="00F679CB" w:rsidRDefault="00F679CB" w:rsidP="00F679CB">
      <w:pPr>
        <w:spacing w:line="276" w:lineRule="auto"/>
        <w:ind w:left="5245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</w:t>
      </w:r>
      <w:proofErr w:type="gramStart"/>
      <w:r w:rsidRPr="00F679CB">
        <w:rPr>
          <w:sz w:val="22"/>
          <w:szCs w:val="22"/>
        </w:rPr>
        <w:t>обеспечению</w:t>
      </w:r>
      <w:proofErr w:type="gramEnd"/>
      <w:r w:rsidRPr="00F679CB">
        <w:rPr>
          <w:sz w:val="22"/>
          <w:szCs w:val="22"/>
        </w:rPr>
        <w:t xml:space="preserve"> МУП «Водоканал»</w:t>
      </w:r>
    </w:p>
    <w:p w14:paraId="18EA9D23" w14:textId="2B525891" w:rsidR="00F679CB" w:rsidRPr="00F679CB" w:rsidRDefault="00F679CB" w:rsidP="00F679CB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</w:t>
      </w:r>
      <w:r w:rsidRPr="00F679CB">
        <w:rPr>
          <w:sz w:val="22"/>
          <w:szCs w:val="22"/>
        </w:rPr>
        <w:t xml:space="preserve">__________________ А.В. </w:t>
      </w:r>
      <w:proofErr w:type="spellStart"/>
      <w:r w:rsidRPr="00F679CB">
        <w:rPr>
          <w:sz w:val="22"/>
          <w:szCs w:val="22"/>
        </w:rPr>
        <w:t>Синяев</w:t>
      </w:r>
      <w:proofErr w:type="spellEnd"/>
    </w:p>
    <w:p w14:paraId="4EEE8307" w14:textId="111C81CE" w:rsidR="00786818" w:rsidRDefault="00F679CB" w:rsidP="00F679CB">
      <w:pPr>
        <w:spacing w:line="276" w:lineRule="auto"/>
        <w:ind w:left="5245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F679CB">
        <w:rPr>
          <w:sz w:val="22"/>
          <w:szCs w:val="22"/>
        </w:rPr>
        <w:t>«      »  _____________  2025г.</w:t>
      </w:r>
    </w:p>
    <w:p w14:paraId="082378D8" w14:textId="77777777" w:rsidR="00C15618" w:rsidRDefault="00C15618" w:rsidP="00C15618">
      <w:pPr>
        <w:ind w:left="5760"/>
        <w:jc w:val="right"/>
      </w:pPr>
    </w:p>
    <w:p w14:paraId="117F42E0" w14:textId="77777777" w:rsidR="00E76CCE" w:rsidRDefault="00E76CCE" w:rsidP="00C15618">
      <w:pPr>
        <w:ind w:left="5760"/>
        <w:jc w:val="right"/>
      </w:pPr>
    </w:p>
    <w:p w14:paraId="596FE721" w14:textId="0DAC681F" w:rsidR="00E76CCE" w:rsidRPr="009F57FE" w:rsidRDefault="0042562B" w:rsidP="00F679CB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14:paraId="4556C84B" w14:textId="77777777" w:rsidR="00C15618" w:rsidRPr="009F57FE" w:rsidRDefault="00C15618" w:rsidP="00DA354F">
      <w:pPr>
        <w:ind w:firstLine="426"/>
        <w:jc w:val="center"/>
        <w:rPr>
          <w:b/>
        </w:rPr>
      </w:pPr>
    </w:p>
    <w:p w14:paraId="2D4ECD79" w14:textId="77777777" w:rsidR="00AF2AC4" w:rsidRPr="009A2E49" w:rsidRDefault="0025167E" w:rsidP="00DA354F">
      <w:pPr>
        <w:pStyle w:val="12"/>
        <w:spacing w:line="276" w:lineRule="auto"/>
        <w:ind w:firstLine="426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Заказчик</w:t>
      </w:r>
      <w:r w:rsidR="00453F7A" w:rsidRPr="009A2E49">
        <w:rPr>
          <w:sz w:val="22"/>
          <w:szCs w:val="22"/>
        </w:rPr>
        <w:t xml:space="preserve">: </w:t>
      </w:r>
      <w:r w:rsidR="00AF2AC4" w:rsidRPr="009A2E49">
        <w:rPr>
          <w:b w:val="0"/>
          <w:sz w:val="22"/>
          <w:szCs w:val="22"/>
        </w:rPr>
        <w:t>Муниципальное унита</w:t>
      </w:r>
      <w:r w:rsidR="006D7098" w:rsidRPr="009A2E49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9A2E49">
        <w:rPr>
          <w:b w:val="0"/>
          <w:sz w:val="22"/>
          <w:szCs w:val="22"/>
        </w:rPr>
        <w:t>г.</w:t>
      </w:r>
      <w:r w:rsidR="00AF2AC4" w:rsidRPr="009A2E49">
        <w:rPr>
          <w:b w:val="0"/>
          <w:sz w:val="22"/>
          <w:szCs w:val="22"/>
        </w:rPr>
        <w:t>Йошкар</w:t>
      </w:r>
      <w:proofErr w:type="spellEnd"/>
      <w:r w:rsidR="00AF2AC4" w:rsidRPr="009A2E49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432D67D5" w14:textId="77777777" w:rsidR="00AF2AC4" w:rsidRPr="009A2E49" w:rsidRDefault="00453F7A" w:rsidP="00DA354F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9A2E49">
        <w:rPr>
          <w:sz w:val="22"/>
          <w:szCs w:val="22"/>
        </w:rPr>
        <w:t>424039, Республика Марий Эл, г. Йошкар-Ола, ул. Дружбы, д. 2</w:t>
      </w:r>
      <w:r w:rsidR="00503EC9" w:rsidRPr="009A2E49">
        <w:rPr>
          <w:sz w:val="22"/>
          <w:szCs w:val="22"/>
        </w:rPr>
        <w:t>;</w:t>
      </w:r>
      <w:r w:rsidR="00AF2AC4" w:rsidRPr="009A2E49">
        <w:rPr>
          <w:sz w:val="22"/>
          <w:szCs w:val="22"/>
        </w:rPr>
        <w:t xml:space="preserve"> </w:t>
      </w:r>
    </w:p>
    <w:p w14:paraId="3FF53E28" w14:textId="588D54B1" w:rsidR="00E61367" w:rsidRPr="009A2E49" w:rsidRDefault="00755D68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755D68">
        <w:rPr>
          <w:sz w:val="22"/>
          <w:szCs w:val="22"/>
        </w:rPr>
        <w:t>Ответственное лицо за размещение закупки:</w:t>
      </w:r>
      <w:r w:rsidR="00503EC9" w:rsidRPr="009A2E49">
        <w:rPr>
          <w:sz w:val="22"/>
          <w:szCs w:val="22"/>
        </w:rPr>
        <w:t xml:space="preserve"> </w:t>
      </w:r>
      <w:r w:rsidR="00430855">
        <w:rPr>
          <w:sz w:val="22"/>
          <w:szCs w:val="22"/>
        </w:rPr>
        <w:t>Григорьева Екатерина Геннадьевна</w:t>
      </w:r>
      <w:r w:rsidR="00AF2AC4" w:rsidRPr="009A2E49">
        <w:rPr>
          <w:sz w:val="22"/>
          <w:szCs w:val="22"/>
        </w:rPr>
        <w:t>,</w:t>
      </w:r>
    </w:p>
    <w:p w14:paraId="3E5E4DF6" w14:textId="77777777" w:rsidR="00AF2AC4" w:rsidRPr="009A2E49" w:rsidRDefault="00AF2AC4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тел. (8362) 64-57-62, факс (8362) 41-82-48</w:t>
      </w:r>
      <w:r w:rsidR="00E61367" w:rsidRPr="009A2E49">
        <w:rPr>
          <w:sz w:val="22"/>
          <w:szCs w:val="22"/>
        </w:rPr>
        <w:t>;</w:t>
      </w:r>
    </w:p>
    <w:p w14:paraId="42E1B082" w14:textId="40F6E976" w:rsidR="00AF2AC4" w:rsidRPr="009A2E49" w:rsidRDefault="00255562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6" w:firstLine="426"/>
        <w:jc w:val="both"/>
        <w:rPr>
          <w:sz w:val="22"/>
          <w:szCs w:val="22"/>
        </w:rPr>
      </w:pPr>
      <w:r w:rsidRPr="009A2E49">
        <w:rPr>
          <w:bCs/>
          <w:sz w:val="22"/>
          <w:szCs w:val="22"/>
        </w:rPr>
        <w:t xml:space="preserve">Адрес электронной почты </w:t>
      </w:r>
      <w:r w:rsidR="005965AC" w:rsidRPr="009A2E49">
        <w:rPr>
          <w:bCs/>
          <w:sz w:val="22"/>
          <w:szCs w:val="22"/>
        </w:rPr>
        <w:t>Заказчика</w:t>
      </w:r>
      <w:r w:rsidRPr="009A2E49">
        <w:rPr>
          <w:sz w:val="22"/>
          <w:szCs w:val="22"/>
        </w:rPr>
        <w:t>:</w:t>
      </w:r>
      <w:r w:rsidR="00AF2AC4" w:rsidRPr="009A2E49">
        <w:rPr>
          <w:sz w:val="22"/>
          <w:szCs w:val="22"/>
        </w:rPr>
        <w:t xml:space="preserve"> </w:t>
      </w:r>
      <w:hyperlink r:id="rId8" w:history="1">
        <w:r w:rsidR="00FC2A39" w:rsidRPr="009A2E49">
          <w:rPr>
            <w:rStyle w:val="a6"/>
            <w:sz w:val="22"/>
            <w:szCs w:val="22"/>
            <w:lang w:val="en-US"/>
          </w:rPr>
          <w:t>log</w:t>
        </w:r>
        <w:r w:rsidR="00FC2A39" w:rsidRPr="009A2E49">
          <w:rPr>
            <w:rStyle w:val="a6"/>
            <w:sz w:val="22"/>
            <w:szCs w:val="22"/>
          </w:rPr>
          <w:t>@</w:t>
        </w:r>
        <w:proofErr w:type="spellStart"/>
        <w:r w:rsidR="00FC2A39" w:rsidRPr="009A2E49">
          <w:rPr>
            <w:rStyle w:val="a6"/>
            <w:sz w:val="22"/>
            <w:szCs w:val="22"/>
            <w:lang w:val="en-US"/>
          </w:rPr>
          <w:t>vod</w:t>
        </w:r>
        <w:proofErr w:type="spellEnd"/>
        <w:r w:rsidR="00FC2A39" w:rsidRPr="009A2E49">
          <w:rPr>
            <w:rStyle w:val="a6"/>
            <w:sz w:val="22"/>
            <w:szCs w:val="22"/>
          </w:rPr>
          <w:t>12.</w:t>
        </w:r>
        <w:proofErr w:type="spellStart"/>
        <w:r w:rsidR="00FC2A39" w:rsidRPr="009A2E49">
          <w:rPr>
            <w:rStyle w:val="a6"/>
            <w:sz w:val="22"/>
            <w:szCs w:val="22"/>
            <w:lang w:val="en-US"/>
          </w:rPr>
          <w:t>ru</w:t>
        </w:r>
        <w:proofErr w:type="spellEnd"/>
      </w:hyperlink>
    </w:p>
    <w:p w14:paraId="673D3268" w14:textId="2E455779" w:rsidR="00BE1E15" w:rsidRDefault="00972A04" w:rsidP="00616A5C">
      <w:pPr>
        <w:pStyle w:val="12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9A2E49">
        <w:rPr>
          <w:sz w:val="22"/>
          <w:szCs w:val="22"/>
        </w:rPr>
        <w:t xml:space="preserve">Предмет </w:t>
      </w:r>
      <w:r w:rsidR="0042562B" w:rsidRPr="009A2E49">
        <w:rPr>
          <w:sz w:val="22"/>
          <w:szCs w:val="22"/>
        </w:rPr>
        <w:t>договора</w:t>
      </w:r>
      <w:r w:rsidR="00255562" w:rsidRPr="009A2E49">
        <w:rPr>
          <w:sz w:val="22"/>
          <w:szCs w:val="22"/>
        </w:rPr>
        <w:t>:</w:t>
      </w:r>
      <w:r w:rsidR="00616A5C">
        <w:rPr>
          <w:sz w:val="22"/>
          <w:szCs w:val="22"/>
          <w:lang w:val="ru-RU"/>
        </w:rPr>
        <w:t xml:space="preserve"> </w:t>
      </w:r>
      <w:r w:rsidR="009624BC">
        <w:rPr>
          <w:sz w:val="22"/>
          <w:szCs w:val="22"/>
          <w:lang w:val="ru-RU"/>
        </w:rPr>
        <w:t>О</w:t>
      </w:r>
      <w:r w:rsidR="009624BC" w:rsidRPr="009624BC">
        <w:rPr>
          <w:sz w:val="22"/>
          <w:szCs w:val="22"/>
          <w:lang w:val="ru-RU"/>
        </w:rPr>
        <w:t xml:space="preserve">казание услуг по промывке (прочистке) канализационного коллектора Д-600 по адресу: </w:t>
      </w:r>
      <w:proofErr w:type="spellStart"/>
      <w:r w:rsidR="009624BC" w:rsidRPr="009624BC">
        <w:rPr>
          <w:sz w:val="22"/>
          <w:szCs w:val="22"/>
          <w:lang w:val="ru-RU"/>
        </w:rPr>
        <w:t>г.Йошкар</w:t>
      </w:r>
      <w:proofErr w:type="spellEnd"/>
      <w:r w:rsidR="009624BC" w:rsidRPr="009624BC">
        <w:rPr>
          <w:sz w:val="22"/>
          <w:szCs w:val="22"/>
          <w:lang w:val="ru-RU"/>
        </w:rPr>
        <w:t xml:space="preserve">-Ола </w:t>
      </w:r>
      <w:proofErr w:type="spellStart"/>
      <w:r w:rsidR="009624BC" w:rsidRPr="009624BC">
        <w:rPr>
          <w:sz w:val="22"/>
          <w:szCs w:val="22"/>
          <w:lang w:val="ru-RU"/>
        </w:rPr>
        <w:t>ул.Вознесенская</w:t>
      </w:r>
      <w:proofErr w:type="spellEnd"/>
      <w:r w:rsidR="00E61367" w:rsidRPr="00F679CB">
        <w:rPr>
          <w:sz w:val="22"/>
          <w:szCs w:val="22"/>
          <w:lang w:val="ru-RU"/>
        </w:rPr>
        <w:t>;</w:t>
      </w:r>
    </w:p>
    <w:p w14:paraId="13E7EBF9" w14:textId="29DD7197" w:rsidR="00F679CB" w:rsidRPr="00624EAB" w:rsidRDefault="00F679CB" w:rsidP="00F679CB">
      <w:pPr>
        <w:pStyle w:val="affffff3"/>
        <w:spacing w:line="276" w:lineRule="auto"/>
        <w:ind w:firstLine="426"/>
        <w:jc w:val="both"/>
        <w:rPr>
          <w:b w:val="0"/>
          <w:sz w:val="22"/>
          <w:szCs w:val="22"/>
        </w:rPr>
      </w:pPr>
      <w:r w:rsidRPr="00624EAB">
        <w:rPr>
          <w:b w:val="0"/>
          <w:sz w:val="22"/>
          <w:szCs w:val="22"/>
        </w:rPr>
        <w:t xml:space="preserve">ОКПД2: </w:t>
      </w:r>
      <w:r w:rsidR="009624BC">
        <w:rPr>
          <w:b w:val="0"/>
          <w:sz w:val="22"/>
          <w:szCs w:val="22"/>
        </w:rPr>
        <w:t>37.00.11.150</w:t>
      </w:r>
      <w:r w:rsidR="004A559B">
        <w:rPr>
          <w:b w:val="0"/>
          <w:sz w:val="22"/>
          <w:szCs w:val="22"/>
        </w:rPr>
        <w:t xml:space="preserve"> </w:t>
      </w:r>
      <w:r w:rsidR="009624BC" w:rsidRPr="009624BC">
        <w:rPr>
          <w:b w:val="0"/>
          <w:sz w:val="22"/>
          <w:szCs w:val="22"/>
        </w:rPr>
        <w:t>Услуги по техническому обслуживанию и очистке систем водоотведения и дренажных труб, включая арматуру систем водоотведения</w:t>
      </w:r>
      <w:r w:rsidRPr="00624EAB">
        <w:rPr>
          <w:b w:val="0"/>
          <w:sz w:val="22"/>
          <w:szCs w:val="22"/>
        </w:rPr>
        <w:t>;</w:t>
      </w:r>
    </w:p>
    <w:p w14:paraId="435463E8" w14:textId="75BF8767" w:rsidR="00F679CB" w:rsidRDefault="00F679CB" w:rsidP="00F679CB">
      <w:pPr>
        <w:pStyle w:val="affffff3"/>
        <w:spacing w:line="276" w:lineRule="auto"/>
        <w:ind w:firstLine="426"/>
        <w:jc w:val="both"/>
        <w:rPr>
          <w:b w:val="0"/>
          <w:sz w:val="22"/>
          <w:szCs w:val="22"/>
        </w:rPr>
      </w:pPr>
      <w:r w:rsidRPr="00624EAB">
        <w:rPr>
          <w:b w:val="0"/>
          <w:sz w:val="22"/>
          <w:szCs w:val="22"/>
        </w:rPr>
        <w:t xml:space="preserve">ОКВЭД2: </w:t>
      </w:r>
      <w:r w:rsidR="009624BC">
        <w:rPr>
          <w:b w:val="0"/>
          <w:sz w:val="22"/>
          <w:szCs w:val="22"/>
        </w:rPr>
        <w:t>37.00</w:t>
      </w:r>
      <w:r w:rsidR="005A3041">
        <w:rPr>
          <w:b w:val="0"/>
          <w:sz w:val="22"/>
          <w:szCs w:val="22"/>
        </w:rPr>
        <w:t xml:space="preserve"> </w:t>
      </w:r>
      <w:r w:rsidR="009624BC" w:rsidRPr="009624BC">
        <w:rPr>
          <w:b w:val="0"/>
          <w:sz w:val="22"/>
          <w:szCs w:val="22"/>
        </w:rPr>
        <w:t>Сбор и обработка сточных вод</w:t>
      </w:r>
      <w:r w:rsidR="009624BC">
        <w:rPr>
          <w:b w:val="0"/>
          <w:sz w:val="22"/>
          <w:szCs w:val="22"/>
        </w:rPr>
        <w:t>;</w:t>
      </w:r>
    </w:p>
    <w:p w14:paraId="0B5F1B8E" w14:textId="539350DF" w:rsidR="00F679CB" w:rsidRDefault="00F679CB" w:rsidP="00F679CB">
      <w:pPr>
        <w:pStyle w:val="affffff3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Начальная (максимальная) цена договора:</w:t>
      </w:r>
      <w:r w:rsidRPr="009A2E49">
        <w:rPr>
          <w:b w:val="0"/>
          <w:sz w:val="22"/>
          <w:szCs w:val="22"/>
        </w:rPr>
        <w:t xml:space="preserve"> </w:t>
      </w:r>
      <w:r w:rsidR="009624BC">
        <w:rPr>
          <w:sz w:val="22"/>
          <w:szCs w:val="22"/>
        </w:rPr>
        <w:t>180 000 (Сто восемьдесят тысяч) рублей 00 копеек;</w:t>
      </w:r>
    </w:p>
    <w:p w14:paraId="5AB0D945" w14:textId="77777777" w:rsidR="00F679CB" w:rsidRDefault="00F679CB" w:rsidP="00F679CB">
      <w:pPr>
        <w:pStyle w:val="affffff3"/>
        <w:spacing w:line="276" w:lineRule="auto"/>
        <w:ind w:firstLine="426"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 xml:space="preserve">Источник финансирования: </w:t>
      </w:r>
      <w:r w:rsidRPr="005271EF">
        <w:rPr>
          <w:b w:val="0"/>
          <w:sz w:val="22"/>
          <w:szCs w:val="22"/>
        </w:rPr>
        <w:t>собственные средства МУП «Водоканал»</w:t>
      </w:r>
      <w:r>
        <w:rPr>
          <w:b w:val="0"/>
          <w:sz w:val="22"/>
          <w:szCs w:val="22"/>
        </w:rPr>
        <w:t>.</w:t>
      </w:r>
    </w:p>
    <w:p w14:paraId="4D8C1F3B" w14:textId="35398304" w:rsidR="00F679CB" w:rsidRDefault="00F679CB" w:rsidP="00F679CB">
      <w:pPr>
        <w:pStyle w:val="affffff3"/>
        <w:spacing w:line="276" w:lineRule="auto"/>
        <w:ind w:firstLine="426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 xml:space="preserve">Объем </w:t>
      </w:r>
      <w:r w:rsidRPr="00F21269">
        <w:rPr>
          <w:sz w:val="22"/>
          <w:szCs w:val="22"/>
        </w:rPr>
        <w:t>оказания услуг</w:t>
      </w:r>
      <w:r w:rsidRPr="009A2E49">
        <w:rPr>
          <w:sz w:val="22"/>
          <w:szCs w:val="22"/>
        </w:rPr>
        <w:t>:</w:t>
      </w:r>
      <w:r w:rsidRPr="009A2E49">
        <w:rPr>
          <w:b w:val="0"/>
          <w:sz w:val="22"/>
          <w:szCs w:val="22"/>
        </w:rPr>
        <w:t xml:space="preserve"> </w:t>
      </w:r>
      <w:r w:rsidR="009624BC">
        <w:rPr>
          <w:b w:val="0"/>
          <w:sz w:val="22"/>
          <w:szCs w:val="22"/>
        </w:rPr>
        <w:t>250 погонных метров</w:t>
      </w:r>
      <w:r w:rsidRPr="009A2E49">
        <w:rPr>
          <w:b w:val="0"/>
          <w:sz w:val="22"/>
          <w:szCs w:val="22"/>
        </w:rPr>
        <w:t>;</w:t>
      </w:r>
    </w:p>
    <w:p w14:paraId="1396FB3E" w14:textId="518DD821" w:rsidR="00F679CB" w:rsidRDefault="00F679CB" w:rsidP="00F679CB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 xml:space="preserve">Место оказания услуг: </w:t>
      </w:r>
      <w:r w:rsidRPr="00903C5A">
        <w:rPr>
          <w:sz w:val="22"/>
          <w:szCs w:val="22"/>
        </w:rPr>
        <w:t xml:space="preserve">Республика Марий Эл, г. Йошкар-Ола, </w:t>
      </w:r>
      <w:proofErr w:type="spellStart"/>
      <w:r w:rsidR="005A3041">
        <w:rPr>
          <w:sz w:val="22"/>
          <w:szCs w:val="22"/>
        </w:rPr>
        <w:t>ул.</w:t>
      </w:r>
      <w:r w:rsidR="009624BC">
        <w:rPr>
          <w:sz w:val="22"/>
          <w:szCs w:val="22"/>
        </w:rPr>
        <w:t>Вознесенская</w:t>
      </w:r>
      <w:proofErr w:type="spellEnd"/>
      <w:r>
        <w:rPr>
          <w:sz w:val="22"/>
          <w:szCs w:val="22"/>
        </w:rPr>
        <w:t>;</w:t>
      </w:r>
    </w:p>
    <w:p w14:paraId="22314714" w14:textId="2DA903F6" w:rsidR="00F679CB" w:rsidRPr="00460088" w:rsidRDefault="00F679CB" w:rsidP="00F679CB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>Срок оказания услуг</w:t>
      </w:r>
      <w:r>
        <w:rPr>
          <w:b/>
          <w:sz w:val="22"/>
          <w:szCs w:val="22"/>
        </w:rPr>
        <w:t>:</w:t>
      </w:r>
      <w:r w:rsidRPr="00FA1FBA">
        <w:rPr>
          <w:sz w:val="22"/>
          <w:szCs w:val="22"/>
        </w:rPr>
        <w:t xml:space="preserve"> </w:t>
      </w:r>
      <w:r w:rsidR="005A3041">
        <w:rPr>
          <w:sz w:val="22"/>
          <w:szCs w:val="22"/>
        </w:rPr>
        <w:t xml:space="preserve">в течение </w:t>
      </w:r>
      <w:r w:rsidR="009624BC">
        <w:rPr>
          <w:sz w:val="22"/>
          <w:szCs w:val="22"/>
        </w:rPr>
        <w:t>7</w:t>
      </w:r>
      <w:r w:rsidR="005A3041">
        <w:rPr>
          <w:sz w:val="22"/>
          <w:szCs w:val="22"/>
        </w:rPr>
        <w:t xml:space="preserve"> рабочих дней с момента заключения Договора</w:t>
      </w:r>
      <w:r w:rsidR="005A3041">
        <w:rPr>
          <w:sz w:val="22"/>
          <w:szCs w:val="22"/>
          <w:lang w:val="de-DE"/>
        </w:rPr>
        <w:t>;</w:t>
      </w:r>
      <w:r>
        <w:rPr>
          <w:sz w:val="22"/>
          <w:szCs w:val="22"/>
        </w:rPr>
        <w:t xml:space="preserve"> </w:t>
      </w:r>
    </w:p>
    <w:p w14:paraId="57807DAA" w14:textId="64119C1C" w:rsidR="00F679CB" w:rsidRPr="005A3041" w:rsidRDefault="00F679CB" w:rsidP="00F679CB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b/>
          <w:sz w:val="22"/>
          <w:szCs w:val="22"/>
        </w:rPr>
      </w:pPr>
      <w:r w:rsidRPr="00264D9E">
        <w:rPr>
          <w:b/>
          <w:sz w:val="22"/>
          <w:szCs w:val="22"/>
        </w:rPr>
        <w:t>Условия</w:t>
      </w:r>
      <w:r>
        <w:rPr>
          <w:sz w:val="22"/>
          <w:szCs w:val="22"/>
        </w:rPr>
        <w:t xml:space="preserve"> </w:t>
      </w:r>
      <w:r w:rsidRPr="00264D9E">
        <w:rPr>
          <w:b/>
          <w:sz w:val="22"/>
          <w:szCs w:val="22"/>
        </w:rPr>
        <w:t>поставки товара, выполнения работ, оказания услуг:</w:t>
      </w:r>
      <w:r>
        <w:rPr>
          <w:b/>
          <w:sz w:val="22"/>
          <w:szCs w:val="22"/>
        </w:rPr>
        <w:t xml:space="preserve"> </w:t>
      </w:r>
      <w:r w:rsidR="005A3041">
        <w:rPr>
          <w:sz w:val="22"/>
          <w:szCs w:val="22"/>
        </w:rPr>
        <w:t>Услуги, являющиеся предметом закупки, оказываются в соответствии с Техническим заданием (Приложение № 2 настоящего Извещения)</w:t>
      </w:r>
      <w:r w:rsidR="000F76A1">
        <w:rPr>
          <w:sz w:val="22"/>
          <w:szCs w:val="22"/>
        </w:rPr>
        <w:t>, локальным сметным расчетом №1 (Приложение № 3 настоящего Извещения)</w:t>
      </w:r>
      <w:r w:rsidR="005A3041">
        <w:rPr>
          <w:sz w:val="22"/>
          <w:szCs w:val="22"/>
        </w:rPr>
        <w:t xml:space="preserve"> и Проектом договора </w:t>
      </w:r>
      <w:r w:rsidR="005A3041" w:rsidRPr="00CC28FA">
        <w:rPr>
          <w:sz w:val="22"/>
          <w:szCs w:val="22"/>
        </w:rPr>
        <w:t>(Приложение № 4 настоящего Извещения)</w:t>
      </w:r>
      <w:r w:rsidRPr="00CC28FA">
        <w:rPr>
          <w:sz w:val="22"/>
          <w:szCs w:val="22"/>
        </w:rPr>
        <w:t>.</w:t>
      </w:r>
    </w:p>
    <w:p w14:paraId="286882F2" w14:textId="5D79687C" w:rsidR="00F679CB" w:rsidRDefault="00F679CB" w:rsidP="006518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  <w:lang w:eastAsia="en-US"/>
        </w:rPr>
      </w:pPr>
      <w:r w:rsidRPr="009A2E49">
        <w:rPr>
          <w:b/>
          <w:sz w:val="22"/>
          <w:szCs w:val="22"/>
        </w:rPr>
        <w:t xml:space="preserve">Срок и условия оплаты </w:t>
      </w:r>
      <w:r>
        <w:rPr>
          <w:b/>
          <w:sz w:val="22"/>
          <w:szCs w:val="22"/>
        </w:rPr>
        <w:t>выполненных работ</w:t>
      </w:r>
      <w:r w:rsidRPr="009A2E49">
        <w:rPr>
          <w:b/>
          <w:sz w:val="22"/>
          <w:szCs w:val="22"/>
        </w:rPr>
        <w:t xml:space="preserve">: </w:t>
      </w:r>
      <w:r w:rsidR="00093980" w:rsidRPr="00093980">
        <w:rPr>
          <w:sz w:val="22"/>
          <w:szCs w:val="22"/>
          <w:lang w:bidi="en-US"/>
        </w:rPr>
        <w:t>Оплата за оказанные услуги производится Заказчиком путем перечисления денежных средств, на расчетный счет Исполнителя, в течение 7 рабочих дней на основании счета на оплату, после подписания акта приемки-передачи, включая устранение дефектов, выявленных при приемке оказанных услуг</w:t>
      </w:r>
      <w:r w:rsidR="006518D4">
        <w:rPr>
          <w:sz w:val="22"/>
          <w:szCs w:val="22"/>
          <w:lang w:bidi="en-US"/>
        </w:rPr>
        <w:t>.</w:t>
      </w:r>
    </w:p>
    <w:p w14:paraId="4C743968" w14:textId="77777777" w:rsidR="00F679CB" w:rsidRDefault="00F679CB" w:rsidP="00F679CB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21CB2D2A" w14:textId="77777777" w:rsidR="00F679CB" w:rsidRPr="00B20492" w:rsidRDefault="00F679CB" w:rsidP="00F679CB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14:paraId="0A906AB2" w14:textId="77777777" w:rsidR="00F679CB" w:rsidRDefault="00F679CB" w:rsidP="00F679CB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Общие условия;</w:t>
      </w:r>
    </w:p>
    <w:p w14:paraId="6159D83F" w14:textId="77777777" w:rsidR="00F679CB" w:rsidRDefault="00F679CB" w:rsidP="00F679CB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Pr="00620185">
        <w:rPr>
          <w:sz w:val="22"/>
          <w:szCs w:val="22"/>
          <w:lang w:eastAsia="en-US"/>
        </w:rPr>
        <w:t>Техническое задание</w:t>
      </w:r>
      <w:r>
        <w:rPr>
          <w:sz w:val="22"/>
          <w:szCs w:val="22"/>
          <w:lang w:eastAsia="en-US"/>
        </w:rPr>
        <w:t>;</w:t>
      </w:r>
    </w:p>
    <w:p w14:paraId="4EC9E1D2" w14:textId="129EC8F3" w:rsidR="00F679CB" w:rsidRPr="00B20492" w:rsidRDefault="00F679CB" w:rsidP="00F679CB">
      <w:pPr>
        <w:widowControl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="004D072D">
        <w:rPr>
          <w:bCs/>
          <w:sz w:val="22"/>
          <w:szCs w:val="22"/>
          <w:lang w:eastAsia="en-US"/>
        </w:rPr>
        <w:t>Локальный сметный расчет №1</w:t>
      </w:r>
      <w:r>
        <w:rPr>
          <w:bCs/>
          <w:sz w:val="22"/>
          <w:szCs w:val="22"/>
          <w:lang w:eastAsia="en-US"/>
        </w:rPr>
        <w:t>;</w:t>
      </w:r>
    </w:p>
    <w:p w14:paraId="31E91593" w14:textId="77777777" w:rsidR="00F679CB" w:rsidRDefault="00F679CB" w:rsidP="00F679CB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Проект договора;</w:t>
      </w:r>
    </w:p>
    <w:p w14:paraId="55ED6B89" w14:textId="77777777" w:rsidR="00F679CB" w:rsidRDefault="00F679CB" w:rsidP="00F679CB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52F8B059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27BA0413" w14:textId="5E0FA4BD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Приложение №1 </w:t>
      </w:r>
    </w:p>
    <w:p w14:paraId="263B2445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proofErr w:type="gramStart"/>
      <w:r>
        <w:rPr>
          <w:sz w:val="22"/>
          <w:szCs w:val="22"/>
          <w:lang w:eastAsia="en-US"/>
        </w:rPr>
        <w:t>к</w:t>
      </w:r>
      <w:proofErr w:type="gramEnd"/>
      <w:r>
        <w:rPr>
          <w:sz w:val="22"/>
          <w:szCs w:val="22"/>
          <w:lang w:eastAsia="en-US"/>
        </w:rPr>
        <w:t xml:space="preserve">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45EB3CF7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6C8E97A9" w14:textId="77777777"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B20492">
        <w:rPr>
          <w:b/>
          <w:sz w:val="22"/>
          <w:szCs w:val="22"/>
          <w:lang w:eastAsia="en-US"/>
        </w:rPr>
        <w:t>ОБЩИЕ УСЛОВИЯ</w:t>
      </w:r>
    </w:p>
    <w:p w14:paraId="355D169F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3348B75F" w14:textId="77777777" w:rsidR="006518D4" w:rsidRPr="00CB3ACA" w:rsidRDefault="006518D4" w:rsidP="006518D4">
      <w:pPr>
        <w:pStyle w:val="26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567"/>
        <w:rPr>
          <w:b/>
          <w:sz w:val="22"/>
          <w:szCs w:val="22"/>
        </w:rPr>
      </w:pPr>
      <w:r w:rsidRPr="00CB3ACA">
        <w:rPr>
          <w:b/>
          <w:sz w:val="22"/>
          <w:szCs w:val="22"/>
        </w:rPr>
        <w:t xml:space="preserve">1. Способ закупки. </w:t>
      </w:r>
    </w:p>
    <w:p w14:paraId="07AF82F8" w14:textId="330D2A86" w:rsidR="006518D4" w:rsidRDefault="006518D4" w:rsidP="006518D4">
      <w:pPr>
        <w:ind w:firstLine="567"/>
        <w:jc w:val="both"/>
        <w:rPr>
          <w:sz w:val="22"/>
          <w:szCs w:val="22"/>
        </w:rPr>
      </w:pPr>
      <w:r w:rsidRPr="00CB3ACA">
        <w:rPr>
          <w:sz w:val="22"/>
          <w:szCs w:val="22"/>
        </w:rPr>
        <w:t>Закупка у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>единственного поставщика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 xml:space="preserve">(в соответствии с </w:t>
      </w:r>
      <w:proofErr w:type="spellStart"/>
      <w:r>
        <w:rPr>
          <w:sz w:val="22"/>
          <w:szCs w:val="22"/>
        </w:rPr>
        <w:t>пп</w:t>
      </w:r>
      <w:proofErr w:type="spellEnd"/>
      <w:r>
        <w:rPr>
          <w:sz w:val="22"/>
          <w:szCs w:val="22"/>
        </w:rPr>
        <w:t xml:space="preserve">. </w:t>
      </w:r>
      <w:r w:rsidR="00B51702">
        <w:rPr>
          <w:sz w:val="22"/>
          <w:szCs w:val="22"/>
        </w:rPr>
        <w:t>19</w:t>
      </w:r>
      <w:r>
        <w:rPr>
          <w:sz w:val="22"/>
          <w:szCs w:val="22"/>
        </w:rPr>
        <w:t xml:space="preserve"> </w:t>
      </w:r>
      <w:r w:rsidRPr="00CB3ACA">
        <w:rPr>
          <w:sz w:val="22"/>
          <w:szCs w:val="22"/>
        </w:rPr>
        <w:t xml:space="preserve">п. </w:t>
      </w:r>
      <w:proofErr w:type="gramStart"/>
      <w:r>
        <w:rPr>
          <w:sz w:val="22"/>
          <w:szCs w:val="22"/>
        </w:rPr>
        <w:t xml:space="preserve">2.1 </w:t>
      </w:r>
      <w:r w:rsidRPr="00CB3ACA">
        <w:rPr>
          <w:sz w:val="22"/>
          <w:szCs w:val="22"/>
        </w:rPr>
        <w:t xml:space="preserve"> разд.</w:t>
      </w:r>
      <w:proofErr w:type="gramEnd"/>
      <w:r w:rsidRPr="00CB3ACA">
        <w:rPr>
          <w:sz w:val="22"/>
          <w:szCs w:val="22"/>
        </w:rPr>
        <w:t xml:space="preserve"> 2 гл. 13 Положения о закупке товаров, работ, услуг Муниципального унитарного предприятия  «Водоканал»  г. Йошкар-Олы» муниципального образования «Город Йошкар-Ола»</w:t>
      </w:r>
      <w:r>
        <w:rPr>
          <w:sz w:val="22"/>
          <w:szCs w:val="22"/>
        </w:rPr>
        <w:t>):</w:t>
      </w:r>
    </w:p>
    <w:p w14:paraId="7A01950C" w14:textId="77777777" w:rsidR="00B51702" w:rsidRDefault="006518D4" w:rsidP="00B5170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«</w:t>
      </w:r>
      <w:r w:rsidR="00B51702">
        <w:rPr>
          <w:sz w:val="22"/>
          <w:szCs w:val="22"/>
        </w:rPr>
        <w:t>19</w:t>
      </w:r>
      <w:proofErr w:type="gramStart"/>
      <w:r w:rsidR="004D072D">
        <w:rPr>
          <w:sz w:val="22"/>
          <w:szCs w:val="22"/>
        </w:rPr>
        <w:t xml:space="preserve">)  </w:t>
      </w:r>
      <w:r w:rsidR="00B51702" w:rsidRPr="00B51702">
        <w:rPr>
          <w:sz w:val="22"/>
          <w:szCs w:val="22"/>
        </w:rPr>
        <w:t>в</w:t>
      </w:r>
      <w:proofErr w:type="gramEnd"/>
      <w:r w:rsidR="00B51702" w:rsidRPr="00B51702">
        <w:rPr>
          <w:sz w:val="22"/>
          <w:szCs w:val="22"/>
        </w:rPr>
        <w:t xml:space="preserve"> случае, если проводится закупка товаров, работ, услуг на сумму до пятьсот тысяч рублей включительно с учетом НДС и/или иных видов налогов;»</w:t>
      </w:r>
    </w:p>
    <w:p w14:paraId="7C53B387" w14:textId="29BFEADE" w:rsidR="006518D4" w:rsidRPr="00CB3ACA" w:rsidRDefault="006518D4" w:rsidP="00B51702">
      <w:pPr>
        <w:ind w:firstLine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Pr="00CB3ACA">
        <w:rPr>
          <w:b/>
          <w:sz w:val="22"/>
          <w:szCs w:val="22"/>
        </w:rPr>
        <w:t>. 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14:paraId="321B3B81" w14:textId="06606332" w:rsidR="006518D4" w:rsidRDefault="006518D4" w:rsidP="006518D4">
      <w:pPr>
        <w:pStyle w:val="26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sz w:val="22"/>
          <w:szCs w:val="22"/>
        </w:rPr>
      </w:pPr>
      <w:r w:rsidRPr="00CB3ACA">
        <w:rPr>
          <w:sz w:val="22"/>
          <w:szCs w:val="22"/>
        </w:rPr>
        <w:t>Согласно проект</w:t>
      </w:r>
      <w:r>
        <w:rPr>
          <w:sz w:val="22"/>
          <w:szCs w:val="22"/>
        </w:rPr>
        <w:t>у</w:t>
      </w:r>
      <w:r w:rsidRPr="00CB3ACA">
        <w:rPr>
          <w:sz w:val="22"/>
          <w:szCs w:val="22"/>
        </w:rPr>
        <w:t xml:space="preserve"> договора</w:t>
      </w:r>
      <w:r>
        <w:rPr>
          <w:sz w:val="22"/>
          <w:szCs w:val="22"/>
        </w:rPr>
        <w:t>,</w:t>
      </w:r>
      <w:r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</w:rPr>
        <w:t>технического задания, локального</w:t>
      </w:r>
      <w:r w:rsidR="004D072D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</w:rPr>
        <w:t>сметного расчета</w:t>
      </w:r>
      <w:r w:rsidR="00B51702">
        <w:rPr>
          <w:sz w:val="22"/>
          <w:szCs w:val="22"/>
          <w:lang w:val="ru-RU"/>
        </w:rPr>
        <w:t xml:space="preserve"> №1</w:t>
      </w:r>
      <w:r>
        <w:rPr>
          <w:sz w:val="22"/>
          <w:szCs w:val="22"/>
        </w:rPr>
        <w:t>.</w:t>
      </w:r>
    </w:p>
    <w:p w14:paraId="59C68846" w14:textId="77777777" w:rsidR="006518D4" w:rsidRDefault="006518D4" w:rsidP="006518D4">
      <w:pPr>
        <w:pStyle w:val="26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Pr="00CB3ACA">
        <w:rPr>
          <w:b/>
          <w:sz w:val="22"/>
          <w:szCs w:val="22"/>
        </w:rPr>
        <w:t xml:space="preserve">. </w:t>
      </w:r>
      <w:r w:rsidRPr="00C049C8">
        <w:rPr>
          <w:b/>
          <w:sz w:val="22"/>
          <w:szCs w:val="22"/>
        </w:rPr>
        <w:t>Обоснование и порядок формирования начальной максимальной цены договора</w:t>
      </w:r>
      <w:r>
        <w:rPr>
          <w:b/>
          <w:sz w:val="22"/>
          <w:szCs w:val="22"/>
        </w:rPr>
        <w:t>.</w:t>
      </w:r>
    </w:p>
    <w:p w14:paraId="3066B90D" w14:textId="77777777" w:rsidR="006518D4" w:rsidRPr="00C049C8" w:rsidRDefault="006518D4" w:rsidP="006518D4">
      <w:pPr>
        <w:pStyle w:val="26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sz w:val="22"/>
          <w:szCs w:val="22"/>
        </w:rPr>
      </w:pPr>
      <w:r w:rsidRPr="00C049C8">
        <w:rPr>
          <w:sz w:val="22"/>
          <w:szCs w:val="22"/>
        </w:rPr>
        <w:t>Начальная (максимальная) цена договора рассчитывается проектно-сметным методом.</w:t>
      </w:r>
    </w:p>
    <w:p w14:paraId="6FD5F678" w14:textId="77777777" w:rsidR="006518D4" w:rsidRPr="00CB3ACA" w:rsidRDefault="006518D4" w:rsidP="006518D4">
      <w:pPr>
        <w:pStyle w:val="26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4. </w:t>
      </w:r>
      <w:r w:rsidRPr="00CB3ACA">
        <w:rPr>
          <w:b/>
          <w:sz w:val="22"/>
          <w:szCs w:val="22"/>
        </w:rPr>
        <w:t>Требования к содержанию, форме, оформлению и составу заявки на участие в закупке.</w:t>
      </w:r>
    </w:p>
    <w:p w14:paraId="7E5D561F" w14:textId="77777777" w:rsidR="006518D4" w:rsidRPr="00CB3ACA" w:rsidRDefault="006518D4" w:rsidP="006518D4">
      <w:pPr>
        <w:pStyle w:val="26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sz w:val="22"/>
          <w:szCs w:val="22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5DBDDF44" w14:textId="77777777" w:rsidR="006518D4" w:rsidRPr="00CB3ACA" w:rsidRDefault="006518D4" w:rsidP="006518D4">
      <w:pPr>
        <w:pStyle w:val="affffa"/>
        <w:spacing w:before="0" w:after="0"/>
        <w:ind w:firstLine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CB3ACA">
        <w:rPr>
          <w:b/>
          <w:sz w:val="22"/>
          <w:szCs w:val="22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14:paraId="582B2538" w14:textId="3ACA2498" w:rsidR="006518D4" w:rsidRDefault="006518D4" w:rsidP="006518D4">
      <w:pPr>
        <w:pStyle w:val="affffa"/>
        <w:spacing w:before="0" w:after="0"/>
        <w:ind w:firstLine="567"/>
        <w:jc w:val="both"/>
        <w:rPr>
          <w:color w:val="000000"/>
          <w:sz w:val="22"/>
          <w:szCs w:val="22"/>
        </w:rPr>
      </w:pPr>
      <w:r w:rsidRPr="00CB3ACA">
        <w:rPr>
          <w:color w:val="000000"/>
          <w:sz w:val="22"/>
          <w:szCs w:val="22"/>
        </w:rPr>
        <w:t>Согласно проект</w:t>
      </w:r>
      <w:r>
        <w:rPr>
          <w:color w:val="000000"/>
          <w:sz w:val="22"/>
          <w:szCs w:val="22"/>
        </w:rPr>
        <w:t>у</w:t>
      </w:r>
      <w:r w:rsidRPr="00CB3ACA">
        <w:rPr>
          <w:color w:val="000000"/>
          <w:sz w:val="22"/>
          <w:szCs w:val="22"/>
        </w:rPr>
        <w:t xml:space="preserve"> договора</w:t>
      </w:r>
      <w:r>
        <w:rPr>
          <w:sz w:val="22"/>
          <w:szCs w:val="22"/>
        </w:rPr>
        <w:t>, технического задания</w:t>
      </w:r>
      <w:r>
        <w:rPr>
          <w:color w:val="000000"/>
          <w:sz w:val="22"/>
          <w:szCs w:val="22"/>
        </w:rPr>
        <w:t>, локального сметного расчета</w:t>
      </w:r>
      <w:r w:rsidR="00B51702">
        <w:rPr>
          <w:color w:val="000000"/>
          <w:sz w:val="22"/>
          <w:szCs w:val="22"/>
        </w:rPr>
        <w:t xml:space="preserve"> №1</w:t>
      </w:r>
      <w:r>
        <w:rPr>
          <w:color w:val="000000"/>
          <w:sz w:val="22"/>
          <w:szCs w:val="22"/>
        </w:rPr>
        <w:t>.</w:t>
      </w:r>
    </w:p>
    <w:p w14:paraId="0EE6DDF7" w14:textId="77777777" w:rsidR="00B51702" w:rsidRDefault="00B51702" w:rsidP="006518D4">
      <w:pPr>
        <w:pStyle w:val="26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rFonts w:eastAsia="NSimSun" w:cs="Mangal"/>
          <w:color w:val="000000"/>
          <w:sz w:val="22"/>
          <w:szCs w:val="22"/>
          <w:lang w:val="ru-RU" w:eastAsia="ru-RU"/>
        </w:rPr>
      </w:pPr>
      <w:r w:rsidRPr="00B51702">
        <w:rPr>
          <w:rFonts w:eastAsia="NSimSun" w:cs="Mangal"/>
          <w:color w:val="000000"/>
          <w:sz w:val="22"/>
          <w:szCs w:val="22"/>
          <w:lang w:val="ru-RU" w:eastAsia="ru-RU"/>
        </w:rPr>
        <w:t>Цена Договора включает в себя все расходы связанные с оказанием услуг, стоимость материалов, страхование, уплату таможенных пошлин, налогов, сборов и других обязательных платежей, а также иные расходы, связанные с исполнением Исполнителя своих обязательств по Договору.</w:t>
      </w:r>
    </w:p>
    <w:p w14:paraId="49418376" w14:textId="49DE0A06" w:rsidR="006518D4" w:rsidRPr="00A56E00" w:rsidRDefault="006518D4" w:rsidP="006518D4">
      <w:pPr>
        <w:pStyle w:val="26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Pr="00A56E00">
        <w:rPr>
          <w:b/>
          <w:sz w:val="22"/>
          <w:szCs w:val="22"/>
        </w:rPr>
        <w:t>. Порядок, место, дата начала и дата окончания срока подачи заявок на участие в закупке.</w:t>
      </w:r>
    </w:p>
    <w:p w14:paraId="715D1763" w14:textId="77777777" w:rsidR="006518D4" w:rsidRPr="00A56E00" w:rsidRDefault="006518D4" w:rsidP="006518D4">
      <w:pPr>
        <w:pStyle w:val="26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1B5722C9" w14:textId="77777777" w:rsidR="006518D4" w:rsidRPr="00CA6DD5" w:rsidRDefault="006518D4" w:rsidP="006518D4">
      <w:pPr>
        <w:pStyle w:val="affffff3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Pr="00CA6DD5">
        <w:rPr>
          <w:sz w:val="22"/>
          <w:szCs w:val="22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14:paraId="78DE2932" w14:textId="77777777" w:rsidR="006518D4" w:rsidRPr="00CA6DD5" w:rsidRDefault="006518D4" w:rsidP="006518D4">
      <w:pPr>
        <w:pStyle w:val="affffff3"/>
        <w:ind w:firstLine="567"/>
        <w:jc w:val="both"/>
        <w:rPr>
          <w:b w:val="0"/>
          <w:sz w:val="22"/>
          <w:szCs w:val="22"/>
        </w:rPr>
      </w:pPr>
      <w:r w:rsidRPr="00CA6DD5">
        <w:rPr>
          <w:b w:val="0"/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7DDF5B7F" w14:textId="77777777" w:rsidR="006518D4" w:rsidRPr="00A56E00" w:rsidRDefault="006518D4" w:rsidP="006518D4">
      <w:pPr>
        <w:pStyle w:val="26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Pr="00A56E00">
        <w:rPr>
          <w:b/>
          <w:sz w:val="22"/>
          <w:szCs w:val="22"/>
        </w:rPr>
        <w:t>. Место и дата рассмотрения предложений участников закупки и подведения итогов закупки.</w:t>
      </w:r>
    </w:p>
    <w:p w14:paraId="7CC60C8C" w14:textId="77777777" w:rsidR="006518D4" w:rsidRPr="00A56E00" w:rsidRDefault="006518D4" w:rsidP="006518D4">
      <w:pPr>
        <w:pStyle w:val="26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54DC48F9" w14:textId="77777777" w:rsidR="006518D4" w:rsidRPr="00A56E00" w:rsidRDefault="006518D4" w:rsidP="006518D4">
      <w:pPr>
        <w:pStyle w:val="26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Pr="00A56E00">
        <w:rPr>
          <w:b/>
          <w:sz w:val="22"/>
          <w:szCs w:val="22"/>
        </w:rPr>
        <w:t>. Критерии оценки и сопоставления заявок на участие в закупке</w:t>
      </w:r>
    </w:p>
    <w:p w14:paraId="21E86AE0" w14:textId="77777777" w:rsidR="006518D4" w:rsidRPr="00A56E00" w:rsidRDefault="006518D4" w:rsidP="006518D4">
      <w:pPr>
        <w:pStyle w:val="26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14:paraId="6C58D4DC" w14:textId="77777777" w:rsidR="006518D4" w:rsidRPr="00A56E00" w:rsidRDefault="006518D4" w:rsidP="006518D4">
      <w:pPr>
        <w:pStyle w:val="26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b/>
          <w:sz w:val="22"/>
          <w:szCs w:val="22"/>
        </w:rPr>
      </w:pPr>
      <w:r>
        <w:rPr>
          <w:b/>
          <w:sz w:val="22"/>
          <w:szCs w:val="22"/>
        </w:rPr>
        <w:t>10</w:t>
      </w:r>
      <w:r w:rsidRPr="00A56E00">
        <w:rPr>
          <w:b/>
          <w:sz w:val="22"/>
          <w:szCs w:val="22"/>
        </w:rPr>
        <w:t>. Порядок оценки и сопоставления заявок на участие в закупке</w:t>
      </w:r>
    </w:p>
    <w:p w14:paraId="26EAF2AF" w14:textId="77777777" w:rsidR="006518D4" w:rsidRDefault="006518D4" w:rsidP="006518D4">
      <w:pPr>
        <w:pStyle w:val="26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14:paraId="2933B3D2" w14:textId="640F2ECE" w:rsidR="00152D3C" w:rsidRPr="00BF2D02" w:rsidRDefault="00152D3C" w:rsidP="00BF2D02">
      <w:pPr>
        <w:pStyle w:val="12"/>
        <w:ind w:firstLine="709"/>
        <w:jc w:val="both"/>
        <w:rPr>
          <w:sz w:val="22"/>
          <w:szCs w:val="22"/>
          <w:lang w:val="ru-RU"/>
        </w:rPr>
      </w:pPr>
      <w:r w:rsidRPr="00BF2D02">
        <w:rPr>
          <w:sz w:val="22"/>
          <w:szCs w:val="22"/>
          <w:lang w:val="ru-RU"/>
        </w:rPr>
        <w:t>1</w:t>
      </w:r>
      <w:r w:rsidR="00DF2D52">
        <w:rPr>
          <w:sz w:val="22"/>
          <w:szCs w:val="22"/>
          <w:lang w:val="ru-RU"/>
        </w:rPr>
        <w:t>1</w:t>
      </w:r>
      <w:r w:rsidRPr="00BF2D02">
        <w:rPr>
          <w:sz w:val="22"/>
          <w:szCs w:val="22"/>
          <w:lang w:val="ru-RU"/>
        </w:rPr>
        <w:t>. 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223-ФЗ в отношении товара, работы, услуги, являющихся предметом закупки</w:t>
      </w:r>
    </w:p>
    <w:p w14:paraId="02F4D1A3" w14:textId="0EC620DD" w:rsidR="00E76CCE" w:rsidRDefault="00342211" w:rsidP="00152D3C">
      <w:pPr>
        <w:pStyle w:val="26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Не установлено</w:t>
      </w:r>
    </w:p>
    <w:p w14:paraId="07CF00DA" w14:textId="77777777" w:rsidR="00DF2D52" w:rsidRDefault="00DF2D52" w:rsidP="00DF2D52">
      <w:pPr>
        <w:suppressAutoHyphens/>
        <w:ind w:firstLine="567"/>
        <w:jc w:val="both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2</w:t>
      </w:r>
      <w:r w:rsidRPr="000B0ACF">
        <w:rPr>
          <w:b/>
          <w:sz w:val="22"/>
          <w:szCs w:val="22"/>
        </w:rPr>
        <w:t>. Единые обязательные требования к участникам закупки</w:t>
      </w:r>
    </w:p>
    <w:p w14:paraId="2B60639E" w14:textId="77777777" w:rsidR="00DF2D52" w:rsidRDefault="00DF2D52" w:rsidP="00DF2D52">
      <w:pPr>
        <w:suppressAutoHyphens/>
        <w:ind w:firstLine="567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закупок;</w:t>
      </w:r>
    </w:p>
    <w:p w14:paraId="2BDA759F" w14:textId="77777777" w:rsidR="00DF2D52" w:rsidRDefault="00DF2D52" w:rsidP="00DF2D52">
      <w:pPr>
        <w:suppressAutoHyphens/>
        <w:ind w:firstLine="567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14:paraId="76DF2AB4" w14:textId="77777777" w:rsidR="00DF2D52" w:rsidRDefault="00DF2D52" w:rsidP="00DF2D52">
      <w:pPr>
        <w:suppressAutoHyphens/>
        <w:ind w:firstLine="567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14:paraId="6A762257" w14:textId="77777777" w:rsidR="00DF2D52" w:rsidRDefault="00DF2D52" w:rsidP="00DF2D52">
      <w:pPr>
        <w:suppressAutoHyphens/>
        <w:ind w:firstLine="567"/>
        <w:jc w:val="both"/>
        <w:rPr>
          <w:sz w:val="22"/>
          <w:szCs w:val="22"/>
        </w:rPr>
      </w:pPr>
      <w:r w:rsidRPr="000B0ACF">
        <w:rPr>
          <w:sz w:val="22"/>
          <w:szCs w:val="22"/>
        </w:rPr>
        <w:t xml:space="preserve"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</w:t>
      </w:r>
      <w:r w:rsidRPr="000B0ACF">
        <w:rPr>
          <w:sz w:val="22"/>
          <w:szCs w:val="22"/>
        </w:rPr>
        <w:lastRenderedPageBreak/>
        <w:t>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14:paraId="5110539F" w14:textId="77777777" w:rsidR="00DF2D52" w:rsidRDefault="00DF2D52" w:rsidP="00DF2D52">
      <w:pPr>
        <w:suppressAutoHyphens/>
        <w:ind w:firstLine="567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7A64E9CD" w14:textId="77777777" w:rsidR="00DF2D52" w:rsidRDefault="00DF2D52" w:rsidP="00DF2D52">
      <w:pPr>
        <w:suppressAutoHyphens/>
        <w:ind w:firstLine="567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14:paraId="0C6A6505" w14:textId="77777777" w:rsidR="00DF2D52" w:rsidRDefault="00DF2D52" w:rsidP="00DF2D52">
      <w:pPr>
        <w:suppressAutoHyphens/>
        <w:ind w:firstLine="567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7) 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</w:r>
    </w:p>
    <w:p w14:paraId="68B23AEB" w14:textId="77777777" w:rsidR="00DF2D52" w:rsidRDefault="00DF2D52" w:rsidP="00DF2D52">
      <w:pPr>
        <w:suppressAutoHyphens/>
        <w:ind w:firstLine="567"/>
        <w:jc w:val="both"/>
        <w:rPr>
          <w:sz w:val="22"/>
          <w:szCs w:val="22"/>
        </w:rPr>
      </w:pPr>
      <w:r w:rsidRPr="000B0ACF">
        <w:rPr>
          <w:sz w:val="22"/>
          <w:szCs w:val="22"/>
        </w:rPr>
        <w:t xml:space="preserve">8) </w:t>
      </w:r>
      <w:r>
        <w:rPr>
          <w:sz w:val="22"/>
          <w:szCs w:val="22"/>
        </w:rPr>
        <w:t>установлено</w:t>
      </w:r>
      <w:r w:rsidRPr="000B0ACF">
        <w:rPr>
          <w:sz w:val="22"/>
          <w:szCs w:val="22"/>
        </w:rPr>
        <w:t xml:space="preserve"> требование об отсутствии сведений об участниках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14:paraId="188B3BDD" w14:textId="77777777" w:rsidR="00DF2D52" w:rsidRDefault="00DF2D52" w:rsidP="00DF2D52">
      <w:pPr>
        <w:suppressAutoHyphens/>
        <w:ind w:firstLine="567"/>
        <w:jc w:val="both"/>
        <w:rPr>
          <w:sz w:val="22"/>
          <w:szCs w:val="22"/>
        </w:rPr>
      </w:pPr>
      <w:r w:rsidRPr="009169D0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капитала, за исключением юридического лица, являющегося иностранным агентом в соответствии с Федеральным законом от 14 июля 2022 года N 255-ФЗ "О контроле за деятельностью лиц, находящихся под иностранным влиянием",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закупки, за исключением физического лица, являющегося иностранным агентом в соответствии с Федеральным законом от 14 июля 2022 года N 255-ФЗ "О контроле за деятельностью лиц, находящихся под иностранным влиянием".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(далее - заявка на участие в неконкурентной закупке).</w:t>
      </w:r>
    </w:p>
    <w:p w14:paraId="308455BE" w14:textId="77777777" w:rsidR="00DF2D52" w:rsidRDefault="00DF2D52" w:rsidP="00DF2D52">
      <w:pPr>
        <w:suppressAutoHyphens/>
        <w:ind w:firstLine="567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3</w:t>
      </w:r>
      <w:r w:rsidRPr="000B0ACF">
        <w:rPr>
          <w:b/>
          <w:bCs/>
          <w:sz w:val="22"/>
          <w:szCs w:val="22"/>
        </w:rPr>
        <w:t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установлена Заказчиком, за исключением случаев предоставления документации о закупке в форме электронного документа</w:t>
      </w:r>
    </w:p>
    <w:p w14:paraId="5FDA264C" w14:textId="77777777" w:rsidR="00DF2D52" w:rsidRDefault="00DF2D52" w:rsidP="00DF2D52">
      <w:pPr>
        <w:suppressAutoHyphens/>
        <w:ind w:firstLine="567"/>
        <w:jc w:val="both"/>
        <w:rPr>
          <w:bCs/>
          <w:sz w:val="22"/>
          <w:szCs w:val="22"/>
        </w:rPr>
      </w:pPr>
      <w:r w:rsidRPr="000B0ACF">
        <w:rPr>
          <w:bCs/>
          <w:sz w:val="22"/>
          <w:szCs w:val="22"/>
        </w:rPr>
        <w:t xml:space="preserve"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</w:t>
      </w:r>
      <w:r>
        <w:rPr>
          <w:bCs/>
          <w:sz w:val="22"/>
          <w:szCs w:val="22"/>
        </w:rPr>
        <w:t xml:space="preserve">в </w:t>
      </w:r>
      <w:r w:rsidRPr="000B0ACF">
        <w:rPr>
          <w:bCs/>
          <w:sz w:val="22"/>
          <w:szCs w:val="22"/>
        </w:rPr>
        <w:t>Единой информационной систем</w:t>
      </w:r>
      <w:r>
        <w:rPr>
          <w:bCs/>
          <w:sz w:val="22"/>
          <w:szCs w:val="22"/>
        </w:rPr>
        <w:t>е</w:t>
      </w:r>
      <w:r w:rsidRPr="000B0ACF">
        <w:rPr>
          <w:bCs/>
          <w:sz w:val="22"/>
          <w:szCs w:val="22"/>
        </w:rPr>
        <w:t xml:space="preserve"> (ЕИС)</w:t>
      </w:r>
      <w:r>
        <w:rPr>
          <w:bCs/>
          <w:sz w:val="22"/>
          <w:szCs w:val="22"/>
        </w:rPr>
        <w:t>,</w:t>
      </w:r>
      <w:r w:rsidRPr="004C24EF">
        <w:rPr>
          <w:rFonts w:ascii="Arial" w:eastAsia="Arial Unicode MS" w:hAnsi="Arial" w:cs="Arial"/>
          <w:color w:val="00000A"/>
        </w:rPr>
        <w:t xml:space="preserve"> </w:t>
      </w:r>
      <w:r w:rsidRPr="004C24EF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>
        <w:rPr>
          <w:bCs/>
          <w:sz w:val="22"/>
          <w:szCs w:val="22"/>
        </w:rPr>
        <w:t>И</w:t>
      </w:r>
      <w:r w:rsidRPr="004C24EF">
        <w:rPr>
          <w:bCs/>
          <w:sz w:val="22"/>
          <w:szCs w:val="22"/>
        </w:rPr>
        <w:t>нтернет"</w:t>
      </w:r>
      <w:r>
        <w:rPr>
          <w:bCs/>
          <w:sz w:val="22"/>
          <w:szCs w:val="22"/>
        </w:rPr>
        <w:t xml:space="preserve"> -</w:t>
      </w:r>
      <w:r w:rsidRPr="000B0ACF">
        <w:rPr>
          <w:bCs/>
          <w:sz w:val="22"/>
          <w:szCs w:val="22"/>
        </w:rPr>
        <w:t xml:space="preserve"> </w:t>
      </w:r>
      <w:proofErr w:type="gramStart"/>
      <w:r w:rsidRPr="00FB12EA">
        <w:rPr>
          <w:bCs/>
          <w:sz w:val="22"/>
          <w:szCs w:val="22"/>
        </w:rPr>
        <w:t>www.zakupki.gov.ru</w:t>
      </w:r>
      <w:r w:rsidRPr="000B0ACF">
        <w:rPr>
          <w:bCs/>
          <w:sz w:val="22"/>
          <w:szCs w:val="22"/>
        </w:rPr>
        <w:t>.,</w:t>
      </w:r>
      <w:proofErr w:type="gramEnd"/>
      <w:r w:rsidRPr="000B0ACF">
        <w:rPr>
          <w:bCs/>
          <w:sz w:val="22"/>
          <w:szCs w:val="22"/>
        </w:rPr>
        <w:t xml:space="preserve"> на официальном сайте МУП «Водоканал»: </w:t>
      </w:r>
      <w:r w:rsidRPr="00FB12EA">
        <w:rPr>
          <w:bCs/>
          <w:sz w:val="22"/>
          <w:szCs w:val="22"/>
        </w:rPr>
        <w:t>www.vodokanal-yola.ru</w:t>
      </w:r>
      <w:r w:rsidRPr="000B0ACF">
        <w:rPr>
          <w:bCs/>
          <w:i/>
          <w:sz w:val="22"/>
          <w:szCs w:val="22"/>
        </w:rPr>
        <w:t xml:space="preserve">. </w:t>
      </w:r>
      <w:r w:rsidRPr="000B0ACF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B0ACF">
        <w:rPr>
          <w:bCs/>
          <w:sz w:val="22"/>
          <w:szCs w:val="22"/>
          <w:u w:val="single"/>
        </w:rPr>
        <w:t>бесплатно</w:t>
      </w:r>
      <w:r w:rsidRPr="000B0ACF">
        <w:rPr>
          <w:bCs/>
          <w:sz w:val="22"/>
          <w:szCs w:val="22"/>
        </w:rPr>
        <w:t xml:space="preserve"> со дня размещения такого извещения.</w:t>
      </w:r>
    </w:p>
    <w:p w14:paraId="4EFC2E5D" w14:textId="77777777" w:rsidR="00DF2D52" w:rsidRDefault="00DF2D52" w:rsidP="00DF2D52">
      <w:pPr>
        <w:suppressAutoHyphens/>
        <w:ind w:firstLine="567"/>
        <w:jc w:val="both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4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14:paraId="3B8B902F" w14:textId="77777777" w:rsidR="00DF2D52" w:rsidRPr="000B07E2" w:rsidRDefault="00DF2D52" w:rsidP="00DF2D52">
      <w:pPr>
        <w:suppressAutoHyphens/>
        <w:ind w:firstLine="567"/>
        <w:jc w:val="both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74273237" w14:textId="77777777" w:rsidR="00DF2D52" w:rsidRDefault="00DF2D52" w:rsidP="00DF2D52">
      <w:pPr>
        <w:pStyle w:val="26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sz w:val="22"/>
          <w:szCs w:val="22"/>
        </w:rPr>
      </w:pPr>
      <w:r w:rsidRPr="000B07E2">
        <w:rPr>
          <w:b/>
          <w:sz w:val="22"/>
          <w:szCs w:val="22"/>
        </w:rPr>
        <w:lastRenderedPageBreak/>
        <w:t>1</w:t>
      </w:r>
      <w:r>
        <w:rPr>
          <w:b/>
          <w:sz w:val="22"/>
          <w:szCs w:val="22"/>
        </w:rPr>
        <w:t>5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14:paraId="1EBE4B56" w14:textId="77777777" w:rsidR="00DF2D52" w:rsidRDefault="00DF2D52" w:rsidP="00DF2D52">
      <w:pPr>
        <w:pStyle w:val="26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567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055CF6B1" w14:textId="77777777" w:rsidR="00DF2D52" w:rsidRPr="00E10725" w:rsidRDefault="00DF2D52" w:rsidP="00DF2D52">
      <w:pPr>
        <w:pStyle w:val="26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</w:p>
    <w:p w14:paraId="3F864067" w14:textId="77777777" w:rsidR="00152D3C" w:rsidRPr="00152D3C" w:rsidRDefault="00152D3C" w:rsidP="00152D3C">
      <w:pPr>
        <w:pStyle w:val="26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</w:p>
    <w:p w14:paraId="193C2B79" w14:textId="1FFD8049" w:rsidR="00152D3C" w:rsidRPr="00A56E00" w:rsidRDefault="00152D3C" w:rsidP="00152D3C">
      <w:pPr>
        <w:pStyle w:val="26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</w:p>
    <w:p w14:paraId="71FAEF35" w14:textId="77777777" w:rsidR="00B20492" w:rsidRDefault="00B20492" w:rsidP="00B20492">
      <w:pPr>
        <w:pStyle w:val="24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  <w:lang w:val="ru-RU"/>
        </w:rPr>
      </w:pPr>
    </w:p>
    <w:p w14:paraId="42B7BCAA" w14:textId="77777777" w:rsidR="00B20492" w:rsidRDefault="00B20492" w:rsidP="00B20492">
      <w:pPr>
        <w:suppressAutoHyphens/>
        <w:rPr>
          <w:i/>
          <w:sz w:val="20"/>
          <w:szCs w:val="20"/>
        </w:rPr>
        <w:sectPr w:rsidR="00B20492" w:rsidSect="00C362FE">
          <w:headerReference w:type="default" r:id="rId9"/>
          <w:footerReference w:type="even" r:id="rId10"/>
          <w:footerReference w:type="default" r:id="rId11"/>
          <w:pgSz w:w="11907" w:h="16840" w:code="9"/>
          <w:pgMar w:top="709" w:right="850" w:bottom="1134" w:left="1134" w:header="720" w:footer="352" w:gutter="0"/>
          <w:cols w:space="720"/>
          <w:titlePg/>
          <w:docGrid w:linePitch="381"/>
        </w:sectPr>
      </w:pPr>
    </w:p>
    <w:p w14:paraId="1DCD9BB4" w14:textId="77777777" w:rsidR="00CA6DD5" w:rsidRDefault="00CA6DD5" w:rsidP="00CA6DD5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№2 </w:t>
      </w:r>
    </w:p>
    <w:p w14:paraId="73DB08FA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  <w:proofErr w:type="gramStart"/>
      <w:r>
        <w:rPr>
          <w:sz w:val="22"/>
          <w:szCs w:val="22"/>
          <w:lang w:eastAsia="en-US"/>
        </w:rPr>
        <w:t>к</w:t>
      </w:r>
      <w:proofErr w:type="gramEnd"/>
      <w:r>
        <w:rPr>
          <w:sz w:val="22"/>
          <w:szCs w:val="22"/>
          <w:lang w:eastAsia="en-US"/>
        </w:rPr>
        <w:t xml:space="preserve">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5DA6C33B" w14:textId="77777777" w:rsidR="00400345" w:rsidRDefault="00400345" w:rsidP="00DF2D52">
      <w:pPr>
        <w:suppressAutoHyphens/>
        <w:rPr>
          <w:b/>
          <w:sz w:val="22"/>
          <w:szCs w:val="22"/>
        </w:rPr>
      </w:pPr>
    </w:p>
    <w:p w14:paraId="190B92E5" w14:textId="77777777" w:rsidR="00DF2D52" w:rsidRPr="00B47351" w:rsidRDefault="00DF2D52" w:rsidP="00DF2D52">
      <w:pPr>
        <w:jc w:val="center"/>
        <w:rPr>
          <w:b/>
          <w:sz w:val="22"/>
          <w:szCs w:val="22"/>
        </w:rPr>
      </w:pPr>
      <w:r w:rsidRPr="00B47351">
        <w:rPr>
          <w:b/>
          <w:sz w:val="22"/>
          <w:szCs w:val="22"/>
        </w:rPr>
        <w:t>ТЕХНИЧЕСКОЕ ЗАДАНИЕ</w:t>
      </w:r>
    </w:p>
    <w:p w14:paraId="65BDA023" w14:textId="77777777" w:rsidR="00B51702" w:rsidRDefault="00B51702" w:rsidP="00B51702">
      <w:pPr>
        <w:rPr>
          <w:b/>
        </w:rPr>
      </w:pPr>
      <w:proofErr w:type="gramStart"/>
      <w:r w:rsidRPr="001D23FA">
        <w:rPr>
          <w:b/>
        </w:rPr>
        <w:t>на</w:t>
      </w:r>
      <w:proofErr w:type="gramEnd"/>
      <w:r w:rsidRPr="001D23FA">
        <w:rPr>
          <w:b/>
        </w:rPr>
        <w:t xml:space="preserve"> </w:t>
      </w:r>
      <w:r>
        <w:rPr>
          <w:b/>
        </w:rPr>
        <w:t>оказание</w:t>
      </w:r>
      <w:r w:rsidRPr="008F2276">
        <w:rPr>
          <w:b/>
        </w:rPr>
        <w:t xml:space="preserve"> </w:t>
      </w:r>
      <w:r>
        <w:rPr>
          <w:b/>
        </w:rPr>
        <w:t>услуг</w:t>
      </w:r>
      <w:r w:rsidRPr="008F2276">
        <w:rPr>
          <w:b/>
        </w:rPr>
        <w:t xml:space="preserve"> по промывке (прочистке) </w:t>
      </w:r>
      <w:r>
        <w:rPr>
          <w:b/>
        </w:rPr>
        <w:t>канализационного коллектора</w:t>
      </w:r>
    </w:p>
    <w:p w14:paraId="36B547FD" w14:textId="77777777" w:rsidR="00B51702" w:rsidRDefault="00B51702" w:rsidP="00B51702">
      <w:pPr>
        <w:rPr>
          <w:b/>
        </w:rPr>
      </w:pPr>
      <w:r>
        <w:rPr>
          <w:b/>
        </w:rPr>
        <w:t xml:space="preserve"> МУП «Водоканал»</w:t>
      </w:r>
      <w:r w:rsidRPr="00593D9A">
        <w:rPr>
          <w:b/>
        </w:rPr>
        <w:t xml:space="preserve"> </w:t>
      </w:r>
      <w:r w:rsidRPr="001D23FA">
        <w:rPr>
          <w:b/>
        </w:rPr>
        <w:t>по адресу: г.</w:t>
      </w:r>
      <w:r>
        <w:rPr>
          <w:b/>
        </w:rPr>
        <w:t xml:space="preserve"> Йошкар-Ола</w:t>
      </w:r>
      <w:r w:rsidRPr="001D23FA">
        <w:rPr>
          <w:b/>
        </w:rPr>
        <w:t xml:space="preserve">, ул. </w:t>
      </w:r>
      <w:r>
        <w:rPr>
          <w:b/>
        </w:rPr>
        <w:t>Вознесенская.</w:t>
      </w:r>
    </w:p>
    <w:p w14:paraId="6397969D" w14:textId="77777777" w:rsidR="00B51702" w:rsidRPr="006D0153" w:rsidRDefault="00B51702" w:rsidP="00B51702">
      <w:pPr>
        <w:rPr>
          <w:b/>
        </w:rPr>
      </w:pPr>
    </w:p>
    <w:p w14:paraId="4979FFD8" w14:textId="77777777" w:rsidR="00B51702" w:rsidRPr="003271B0" w:rsidRDefault="00B51702" w:rsidP="00B51702">
      <w:pPr>
        <w:rPr>
          <w:b/>
        </w:rPr>
      </w:pPr>
      <w:r>
        <w:rPr>
          <w:b/>
        </w:rPr>
        <w:t>1. Цели оказания услуг</w:t>
      </w:r>
    </w:p>
    <w:p w14:paraId="6858D024" w14:textId="77777777" w:rsidR="00B51702" w:rsidRPr="001D300A" w:rsidRDefault="00B51702" w:rsidP="00B51702">
      <w:pPr>
        <w:jc w:val="center"/>
        <w:rPr>
          <w:b/>
        </w:rPr>
      </w:pPr>
      <w:r>
        <w:t>1.1</w:t>
      </w:r>
      <w:r>
        <w:rPr>
          <w:b/>
        </w:rPr>
        <w:t xml:space="preserve">. </w:t>
      </w:r>
      <w:r>
        <w:t>Целями данной закупки является оказание</w:t>
      </w:r>
      <w:r w:rsidRPr="00D879C4">
        <w:t xml:space="preserve"> </w:t>
      </w:r>
      <w:r>
        <w:t>услуг</w:t>
      </w:r>
      <w:r w:rsidRPr="00D879C4">
        <w:t xml:space="preserve"> по </w:t>
      </w:r>
      <w:r w:rsidRPr="008F2276">
        <w:t>промывке (прочистке</w:t>
      </w:r>
      <w:r>
        <w:t xml:space="preserve">) </w:t>
      </w:r>
      <w:r w:rsidRPr="001D300A">
        <w:rPr>
          <w:bCs/>
        </w:rPr>
        <w:t xml:space="preserve">канализационного коллектора МУП «Водоканал по адресу: </w:t>
      </w:r>
      <w:bookmarkStart w:id="0" w:name="_Hlk210200856"/>
      <w:r w:rsidRPr="001D300A">
        <w:rPr>
          <w:bCs/>
        </w:rPr>
        <w:t>г.</w:t>
      </w:r>
      <w:r>
        <w:rPr>
          <w:bCs/>
        </w:rPr>
        <w:t xml:space="preserve"> </w:t>
      </w:r>
      <w:r w:rsidRPr="001D300A">
        <w:rPr>
          <w:bCs/>
        </w:rPr>
        <w:t>Йошкар-Ола, ул. Вознесенская</w:t>
      </w:r>
      <w:bookmarkEnd w:id="0"/>
    </w:p>
    <w:p w14:paraId="3235EAA4" w14:textId="77777777" w:rsidR="00B51702" w:rsidRDefault="00B51702" w:rsidP="00B51702">
      <w:pPr>
        <w:rPr>
          <w:b/>
        </w:rPr>
      </w:pPr>
      <w:r>
        <w:rPr>
          <w:b/>
        </w:rPr>
        <w:t>2. Место оказания услуг</w:t>
      </w:r>
    </w:p>
    <w:p w14:paraId="59776F31" w14:textId="77777777" w:rsidR="00B51702" w:rsidRDefault="00B51702" w:rsidP="00B51702">
      <w:pPr>
        <w:jc w:val="both"/>
      </w:pPr>
      <w:r>
        <w:t xml:space="preserve">2.1. Местом выполнения услуг является: </w:t>
      </w:r>
      <w:r w:rsidRPr="001D300A">
        <w:rPr>
          <w:bCs/>
        </w:rPr>
        <w:t>г.</w:t>
      </w:r>
      <w:r>
        <w:rPr>
          <w:bCs/>
        </w:rPr>
        <w:t xml:space="preserve"> </w:t>
      </w:r>
      <w:r w:rsidRPr="001D300A">
        <w:rPr>
          <w:bCs/>
        </w:rPr>
        <w:t>Йошкар-Ола, ул. Вознесенская</w:t>
      </w:r>
    </w:p>
    <w:p w14:paraId="55F18DEE" w14:textId="77777777" w:rsidR="00B51702" w:rsidRPr="00EB23EB" w:rsidRDefault="00B51702" w:rsidP="00B51702">
      <w:pPr>
        <w:rPr>
          <w:b/>
        </w:rPr>
      </w:pPr>
      <w:r>
        <w:rPr>
          <w:b/>
          <w:bCs/>
          <w:lang w:eastAsia="ar-SA"/>
        </w:rPr>
        <w:t>3</w:t>
      </w:r>
      <w:r w:rsidRPr="00EB23EB">
        <w:rPr>
          <w:b/>
          <w:bCs/>
          <w:lang w:eastAsia="ar-SA"/>
        </w:rPr>
        <w:t>. Общие требования к услугам</w:t>
      </w:r>
    </w:p>
    <w:p w14:paraId="2EDEC937" w14:textId="77777777" w:rsidR="00B51702" w:rsidRPr="005B19A1" w:rsidRDefault="00B51702" w:rsidP="00B51702">
      <w:pPr>
        <w:widowControl w:val="0"/>
        <w:jc w:val="both"/>
        <w:rPr>
          <w:bCs/>
        </w:rPr>
      </w:pPr>
      <w:r>
        <w:rPr>
          <w:bCs/>
        </w:rPr>
        <w:t>3</w:t>
      </w:r>
      <w:r w:rsidRPr="005B19A1">
        <w:rPr>
          <w:bCs/>
        </w:rPr>
        <w:t xml:space="preserve">. Требования к </w:t>
      </w:r>
      <w:r>
        <w:rPr>
          <w:bCs/>
        </w:rPr>
        <w:t>Исполнителю</w:t>
      </w:r>
      <w:r w:rsidRPr="005B19A1">
        <w:rPr>
          <w:bCs/>
        </w:rPr>
        <w:t>.</w:t>
      </w:r>
    </w:p>
    <w:p w14:paraId="33DA1015" w14:textId="77777777" w:rsidR="00B51702" w:rsidRPr="005B19A1" w:rsidRDefault="00B51702" w:rsidP="00B51702">
      <w:pPr>
        <w:widowControl w:val="0"/>
        <w:jc w:val="both"/>
      </w:pPr>
      <w:r>
        <w:t>3</w:t>
      </w:r>
      <w:r w:rsidRPr="005B19A1">
        <w:t>.1.</w:t>
      </w:r>
      <w:r>
        <w:t>Исполнитель</w:t>
      </w:r>
      <w:r w:rsidRPr="005B19A1">
        <w:t xml:space="preserve"> выполнением данного вида </w:t>
      </w:r>
      <w:r>
        <w:t>услуг</w:t>
      </w:r>
      <w:r w:rsidRPr="005B19A1">
        <w:t xml:space="preserve"> должен обеспечить восстановление пропускной способности канализационного трубопровода до полного сечения.</w:t>
      </w:r>
    </w:p>
    <w:p w14:paraId="4FA7CBF2" w14:textId="77777777" w:rsidR="00B51702" w:rsidRPr="005B19A1" w:rsidRDefault="00B51702" w:rsidP="00B51702">
      <w:pPr>
        <w:widowControl w:val="0"/>
        <w:jc w:val="both"/>
      </w:pPr>
      <w:r>
        <w:t>3</w:t>
      </w:r>
      <w:r w:rsidRPr="005B19A1">
        <w:t xml:space="preserve">.2. </w:t>
      </w:r>
      <w:r>
        <w:t>Услуги</w:t>
      </w:r>
      <w:r w:rsidRPr="005B19A1">
        <w:t xml:space="preserve"> должны быть </w:t>
      </w:r>
      <w:r>
        <w:t>оказаны</w:t>
      </w:r>
      <w:r w:rsidRPr="005B19A1">
        <w:t xml:space="preserve"> без причинения вреда здоровью граждан, имуществу юридических и физических лиц.</w:t>
      </w:r>
    </w:p>
    <w:p w14:paraId="7347E657" w14:textId="77777777" w:rsidR="00B51702" w:rsidRPr="005B19A1" w:rsidRDefault="00B51702" w:rsidP="00B51702">
      <w:pPr>
        <w:widowControl w:val="0"/>
        <w:jc w:val="both"/>
      </w:pPr>
      <w:r>
        <w:t>3</w:t>
      </w:r>
      <w:r w:rsidRPr="005B19A1">
        <w:t xml:space="preserve">.3. Организация, проводящая </w:t>
      </w:r>
      <w:r>
        <w:t xml:space="preserve">услуги </w:t>
      </w:r>
      <w:r w:rsidRPr="005B19A1">
        <w:t>должна:</w:t>
      </w:r>
    </w:p>
    <w:p w14:paraId="285C993C" w14:textId="77777777" w:rsidR="00B51702" w:rsidRPr="005B19A1" w:rsidRDefault="00B51702" w:rsidP="00B51702">
      <w:pPr>
        <w:widowControl w:val="0"/>
        <w:numPr>
          <w:ilvl w:val="0"/>
          <w:numId w:val="43"/>
        </w:numPr>
        <w:suppressAutoHyphens/>
        <w:spacing w:line="276" w:lineRule="auto"/>
        <w:jc w:val="both"/>
      </w:pPr>
      <w:proofErr w:type="gramStart"/>
      <w:r w:rsidRPr="005B19A1">
        <w:t>обладать</w:t>
      </w:r>
      <w:proofErr w:type="gramEnd"/>
      <w:r w:rsidRPr="005B19A1">
        <w:t xml:space="preserve"> необходимыми профессиональными знаниями, иметь ресурсные возможности (финансовые, материально-технические, производственные, трудовые);</w:t>
      </w:r>
    </w:p>
    <w:p w14:paraId="036F4F91" w14:textId="77777777" w:rsidR="00B51702" w:rsidRPr="005B19A1" w:rsidRDefault="00B51702" w:rsidP="00B51702">
      <w:pPr>
        <w:widowControl w:val="0"/>
        <w:numPr>
          <w:ilvl w:val="0"/>
          <w:numId w:val="43"/>
        </w:numPr>
        <w:suppressAutoHyphens/>
        <w:spacing w:line="276" w:lineRule="auto"/>
        <w:jc w:val="both"/>
      </w:pPr>
      <w:proofErr w:type="gramStart"/>
      <w:r>
        <w:t>иметь</w:t>
      </w:r>
      <w:proofErr w:type="gramEnd"/>
      <w:r w:rsidRPr="005B19A1">
        <w:t xml:space="preserve"> опыт </w:t>
      </w:r>
      <w:r>
        <w:t>оказания</w:t>
      </w:r>
      <w:r w:rsidRPr="005B19A1">
        <w:t xml:space="preserve"> </w:t>
      </w:r>
      <w:r>
        <w:t>услуг</w:t>
      </w:r>
      <w:r w:rsidRPr="005B19A1">
        <w:t xml:space="preserve"> по техническому обслуживанию с прочисткой канализации не менее 5 лет;</w:t>
      </w:r>
    </w:p>
    <w:p w14:paraId="604C2D10" w14:textId="77777777" w:rsidR="00B51702" w:rsidRPr="005B19A1" w:rsidRDefault="00B51702" w:rsidP="00B51702">
      <w:pPr>
        <w:widowControl w:val="0"/>
        <w:jc w:val="both"/>
      </w:pPr>
      <w:r>
        <w:t>3.4. Требования к техническому</w:t>
      </w:r>
      <w:r w:rsidRPr="005B19A1">
        <w:t xml:space="preserve"> оснащени</w:t>
      </w:r>
      <w:r>
        <w:t>ю</w:t>
      </w:r>
      <w:r w:rsidRPr="005B19A1">
        <w:t xml:space="preserve"> </w:t>
      </w:r>
      <w:r>
        <w:t>исполнительной</w:t>
      </w:r>
      <w:r w:rsidRPr="005B19A1">
        <w:t xml:space="preserve"> организации:</w:t>
      </w:r>
    </w:p>
    <w:p w14:paraId="6569B246" w14:textId="77777777" w:rsidR="00B51702" w:rsidRPr="005B19A1" w:rsidRDefault="00B51702" w:rsidP="00B51702">
      <w:pPr>
        <w:widowControl w:val="0"/>
        <w:jc w:val="both"/>
      </w:pPr>
      <w:r w:rsidRPr="005B19A1">
        <w:t xml:space="preserve">Вся техника, предполагаемая к использованию при </w:t>
      </w:r>
      <w:r>
        <w:t>оказании</w:t>
      </w:r>
      <w:r w:rsidRPr="005B19A1">
        <w:t xml:space="preserve"> </w:t>
      </w:r>
      <w:r>
        <w:t>услуг</w:t>
      </w:r>
      <w:r w:rsidRPr="005B19A1">
        <w:t>, должна находиться, в исправном, работоспособном состоянии</w:t>
      </w:r>
      <w:r>
        <w:t xml:space="preserve">. </w:t>
      </w:r>
      <w:r w:rsidRPr="005B19A1">
        <w:t xml:space="preserve">В случае выхода из строя используемой техники </w:t>
      </w:r>
      <w:r>
        <w:t>Исполнитель</w:t>
      </w:r>
      <w:r w:rsidRPr="005B19A1">
        <w:t xml:space="preserve"> должен обеспечить ее замену в течение 12 часов, для обеспечения своевременного </w:t>
      </w:r>
      <w:r>
        <w:t>оказания</w:t>
      </w:r>
      <w:r w:rsidRPr="005B19A1">
        <w:t xml:space="preserve"> </w:t>
      </w:r>
      <w:r>
        <w:t>услуг</w:t>
      </w:r>
      <w:r w:rsidRPr="005B19A1">
        <w:t>.</w:t>
      </w:r>
    </w:p>
    <w:p w14:paraId="22E9241D" w14:textId="77777777" w:rsidR="00B51702" w:rsidRPr="005B19A1" w:rsidRDefault="00B51702" w:rsidP="00B51702">
      <w:pPr>
        <w:widowControl w:val="0"/>
        <w:jc w:val="both"/>
      </w:pPr>
      <w:r w:rsidRPr="005B19A1">
        <w:t xml:space="preserve">При </w:t>
      </w:r>
      <w:r>
        <w:t>оказании</w:t>
      </w:r>
      <w:r w:rsidRPr="005B19A1">
        <w:t xml:space="preserve"> </w:t>
      </w:r>
      <w:r>
        <w:t>услуг Исполнитель</w:t>
      </w:r>
      <w:r w:rsidRPr="005B19A1">
        <w:t xml:space="preserve"> обязан:</w:t>
      </w:r>
    </w:p>
    <w:p w14:paraId="651B299A" w14:textId="77777777" w:rsidR="00B51702" w:rsidRPr="005B19A1" w:rsidRDefault="00B51702" w:rsidP="00B51702">
      <w:pPr>
        <w:widowControl w:val="0"/>
        <w:jc w:val="both"/>
      </w:pPr>
      <w:r>
        <w:t>3</w:t>
      </w:r>
      <w:r w:rsidRPr="005B19A1">
        <w:t>.5.</w:t>
      </w:r>
      <w:r w:rsidRPr="005B19A1">
        <w:tab/>
        <w:t xml:space="preserve">Обеспечить сохранность инженерной инфраструктуры и существующих строительных конструкций в зоне производства </w:t>
      </w:r>
      <w:r>
        <w:t>услуг</w:t>
      </w:r>
      <w:r w:rsidRPr="005B19A1">
        <w:t>.</w:t>
      </w:r>
    </w:p>
    <w:p w14:paraId="5E17D435" w14:textId="77777777" w:rsidR="00B51702" w:rsidRPr="005B19A1" w:rsidRDefault="00B51702" w:rsidP="00B51702">
      <w:pPr>
        <w:widowControl w:val="0"/>
        <w:jc w:val="both"/>
      </w:pPr>
      <w:r>
        <w:t>3</w:t>
      </w:r>
      <w:r w:rsidRPr="005B19A1">
        <w:t>.6.</w:t>
      </w:r>
      <w:r w:rsidRPr="005B19A1">
        <w:tab/>
        <w:t>Осуществить вывоз отходов «осадка» при промывке канализационных сетей своими силами.</w:t>
      </w:r>
    </w:p>
    <w:p w14:paraId="5334D83C" w14:textId="77777777" w:rsidR="00B51702" w:rsidRPr="00EB23EB" w:rsidRDefault="00B51702" w:rsidP="00B51702">
      <w:pPr>
        <w:widowControl w:val="0"/>
        <w:jc w:val="both"/>
        <w:rPr>
          <w:bCs/>
          <w:lang w:eastAsia="ar-SA"/>
        </w:rPr>
      </w:pPr>
      <w:r>
        <w:rPr>
          <w:lang w:eastAsia="ar-SA"/>
        </w:rPr>
        <w:t xml:space="preserve">3.7. </w:t>
      </w:r>
      <w:r w:rsidRPr="00EB23EB">
        <w:rPr>
          <w:lang w:eastAsia="ar-SA"/>
        </w:rPr>
        <w:t xml:space="preserve">В случае обнаружения дефектов </w:t>
      </w:r>
      <w:r>
        <w:rPr>
          <w:lang w:eastAsia="ar-SA"/>
        </w:rPr>
        <w:t>при</w:t>
      </w:r>
      <w:r w:rsidRPr="00EB23EB">
        <w:rPr>
          <w:lang w:eastAsia="ar-SA"/>
        </w:rPr>
        <w:t xml:space="preserve"> приемк</w:t>
      </w:r>
      <w:r>
        <w:rPr>
          <w:lang w:eastAsia="ar-SA"/>
        </w:rPr>
        <w:t>е</w:t>
      </w:r>
      <w:r w:rsidRPr="00EB23EB">
        <w:rPr>
          <w:lang w:eastAsia="ar-SA"/>
        </w:rPr>
        <w:t xml:space="preserve"> </w:t>
      </w:r>
      <w:r>
        <w:rPr>
          <w:lang w:eastAsia="ar-SA"/>
        </w:rPr>
        <w:t>Заказчиком</w:t>
      </w:r>
      <w:r w:rsidRPr="00EB23EB">
        <w:rPr>
          <w:b/>
          <w:lang w:eastAsia="ar-SA"/>
        </w:rPr>
        <w:t xml:space="preserve"> </w:t>
      </w:r>
      <w:r w:rsidRPr="00EB23EB">
        <w:rPr>
          <w:lang w:eastAsia="ar-SA"/>
        </w:rPr>
        <w:t xml:space="preserve">объекта – исправление дефектов проводится за счет </w:t>
      </w:r>
      <w:r>
        <w:rPr>
          <w:lang w:eastAsia="ar-SA"/>
        </w:rPr>
        <w:t>Исполнителя</w:t>
      </w:r>
      <w:r w:rsidRPr="00EB23EB">
        <w:rPr>
          <w:lang w:eastAsia="ar-SA"/>
        </w:rPr>
        <w:t>.</w:t>
      </w:r>
    </w:p>
    <w:p w14:paraId="2D584D9D" w14:textId="77777777" w:rsidR="00B51702" w:rsidRDefault="00B51702" w:rsidP="00B51702">
      <w:pPr>
        <w:widowControl w:val="0"/>
        <w:jc w:val="both"/>
        <w:rPr>
          <w:lang w:eastAsia="ar-SA"/>
        </w:rPr>
      </w:pPr>
      <w:r>
        <w:rPr>
          <w:lang w:eastAsia="ar-SA"/>
        </w:rPr>
        <w:t xml:space="preserve">3.8. </w:t>
      </w:r>
      <w:r w:rsidRPr="00EB23EB">
        <w:rPr>
          <w:lang w:eastAsia="ar-SA"/>
        </w:rPr>
        <w:t xml:space="preserve">Все виды, объемы и сроки </w:t>
      </w:r>
      <w:r>
        <w:rPr>
          <w:lang w:eastAsia="ar-SA"/>
        </w:rPr>
        <w:t>оказания</w:t>
      </w:r>
      <w:r w:rsidRPr="00EB23EB">
        <w:rPr>
          <w:lang w:eastAsia="ar-SA"/>
        </w:rPr>
        <w:t xml:space="preserve"> </w:t>
      </w:r>
      <w:r>
        <w:rPr>
          <w:lang w:eastAsia="ar-SA"/>
        </w:rPr>
        <w:t>услуг</w:t>
      </w:r>
      <w:r w:rsidRPr="00EB23EB">
        <w:rPr>
          <w:lang w:eastAsia="ar-SA"/>
        </w:rPr>
        <w:t xml:space="preserve"> в обязательном порядке                                       согласовываются с </w:t>
      </w:r>
      <w:r>
        <w:rPr>
          <w:lang w:eastAsia="ar-SA"/>
        </w:rPr>
        <w:t>Заказчиком</w:t>
      </w:r>
      <w:r w:rsidRPr="00EB23EB">
        <w:rPr>
          <w:lang w:eastAsia="ar-SA"/>
        </w:rPr>
        <w:t>.</w:t>
      </w:r>
      <w:r>
        <w:rPr>
          <w:lang w:eastAsia="ar-SA"/>
        </w:rPr>
        <w:t xml:space="preserve"> </w:t>
      </w:r>
    </w:p>
    <w:p w14:paraId="2FA65561" w14:textId="77777777" w:rsidR="00B51702" w:rsidRDefault="00B51702" w:rsidP="00B51702">
      <w:pPr>
        <w:rPr>
          <w:b/>
        </w:rPr>
      </w:pPr>
      <w:r>
        <w:rPr>
          <w:b/>
        </w:rPr>
        <w:t xml:space="preserve">4. </w:t>
      </w:r>
      <w:r w:rsidRPr="0088613A">
        <w:rPr>
          <w:b/>
        </w:rPr>
        <w:t>Функциональные, технические и качественные характеристики, эксплуатационные</w:t>
      </w:r>
      <w:r>
        <w:rPr>
          <w:b/>
        </w:rPr>
        <w:t xml:space="preserve"> характеристики объекта закупки</w:t>
      </w:r>
    </w:p>
    <w:p w14:paraId="1B263FCF" w14:textId="77777777" w:rsidR="00B51702" w:rsidRDefault="00B51702" w:rsidP="00B51702">
      <w:pPr>
        <w:jc w:val="both"/>
      </w:pPr>
      <w:r>
        <w:t>4.1. Состав услуг:</w:t>
      </w:r>
    </w:p>
    <w:p w14:paraId="256AAC50" w14:textId="77777777" w:rsidR="00B51702" w:rsidRDefault="00B51702" w:rsidP="00B51702">
      <w:pPr>
        <w:jc w:val="both"/>
      </w:pPr>
      <w:r>
        <w:t>-</w:t>
      </w:r>
      <w:r w:rsidRPr="0071707F">
        <w:t xml:space="preserve"> промывка трубопроводов самотечно</w:t>
      </w:r>
      <w:r>
        <w:t xml:space="preserve">го </w:t>
      </w:r>
      <w:r w:rsidRPr="0071707F">
        <w:t>канализаци</w:t>
      </w:r>
      <w:r>
        <w:t>онного коллектора</w:t>
      </w:r>
      <w:r w:rsidRPr="0071707F">
        <w:t xml:space="preserve"> с удалением загрязнений и поверхностных отложений;</w:t>
      </w:r>
    </w:p>
    <w:p w14:paraId="086130D0" w14:textId="77777777" w:rsidR="00B51702" w:rsidRPr="0071707F" w:rsidRDefault="00B51702" w:rsidP="00B51702">
      <w:pPr>
        <w:jc w:val="both"/>
      </w:pPr>
      <w:r>
        <w:t>- у</w:t>
      </w:r>
      <w:r w:rsidRPr="0071707F">
        <w:t xml:space="preserve">странение плотных засоров с использованием спецмашин с установкой </w:t>
      </w:r>
    </w:p>
    <w:p w14:paraId="139A5470" w14:textId="77777777" w:rsidR="00B51702" w:rsidRDefault="00B51702" w:rsidP="00B51702">
      <w:pPr>
        <w:jc w:val="both"/>
      </w:pPr>
      <w:proofErr w:type="gramStart"/>
      <w:r w:rsidRPr="0071707F">
        <w:t>высокого</w:t>
      </w:r>
      <w:proofErr w:type="gramEnd"/>
      <w:r w:rsidRPr="0071707F">
        <w:t xml:space="preserve"> давления;</w:t>
      </w:r>
    </w:p>
    <w:p w14:paraId="22A5FAFF" w14:textId="77777777" w:rsidR="00B51702" w:rsidRDefault="00B51702" w:rsidP="00B51702">
      <w:pPr>
        <w:jc w:val="both"/>
      </w:pPr>
      <w:r>
        <w:t>- о</w:t>
      </w:r>
      <w:r w:rsidRPr="0071707F">
        <w:t>чистка канализационных колодцев с полным удалением отложений;</w:t>
      </w:r>
    </w:p>
    <w:p w14:paraId="549AC5DA" w14:textId="77777777" w:rsidR="00B51702" w:rsidRPr="0071707F" w:rsidRDefault="00B51702" w:rsidP="00B51702">
      <w:pPr>
        <w:jc w:val="both"/>
      </w:pPr>
      <w:r>
        <w:t>- в</w:t>
      </w:r>
      <w:r w:rsidRPr="0071707F">
        <w:t>ывоз отходов на полигон специализированной организации.</w:t>
      </w:r>
    </w:p>
    <w:p w14:paraId="50A52565" w14:textId="77777777" w:rsidR="00B51702" w:rsidRDefault="00B51702" w:rsidP="00B51702">
      <w:pPr>
        <w:jc w:val="both"/>
      </w:pPr>
      <w:r>
        <w:t>4.2. Объемы услуг:</w:t>
      </w:r>
    </w:p>
    <w:p w14:paraId="6A986E6D" w14:textId="77777777" w:rsidR="00B51702" w:rsidRPr="0071707F" w:rsidRDefault="00B51702" w:rsidP="00B51702">
      <w:pPr>
        <w:jc w:val="both"/>
      </w:pPr>
      <w:proofErr w:type="gramStart"/>
      <w:r w:rsidRPr="0071707F">
        <w:t>•  диаметр</w:t>
      </w:r>
      <w:proofErr w:type="gramEnd"/>
      <w:r w:rsidRPr="0071707F">
        <w:t xml:space="preserve"> труб самотечно</w:t>
      </w:r>
      <w:r>
        <w:t>го канализационного коллектора: 600</w:t>
      </w:r>
      <w:r w:rsidRPr="0071707F">
        <w:t>мм</w:t>
      </w:r>
    </w:p>
    <w:p w14:paraId="74D14A86" w14:textId="77777777" w:rsidR="00B51702" w:rsidRDefault="00B51702" w:rsidP="00B51702">
      <w:pPr>
        <w:jc w:val="both"/>
      </w:pPr>
      <w:proofErr w:type="gramStart"/>
      <w:r w:rsidRPr="0071707F">
        <w:t>•  глубина</w:t>
      </w:r>
      <w:proofErr w:type="gramEnd"/>
      <w:r w:rsidRPr="0071707F">
        <w:t xml:space="preserve"> залегания -  до </w:t>
      </w:r>
      <w:r>
        <w:t>4,5</w:t>
      </w:r>
      <w:r w:rsidRPr="0071707F">
        <w:t xml:space="preserve"> м</w:t>
      </w:r>
    </w:p>
    <w:p w14:paraId="1C24EB58" w14:textId="77777777" w:rsidR="00B51702" w:rsidRDefault="00B51702" w:rsidP="00B51702">
      <w:pPr>
        <w:jc w:val="both"/>
      </w:pPr>
    </w:p>
    <w:p w14:paraId="4F6561C4" w14:textId="77777777" w:rsidR="00B51702" w:rsidRDefault="00B51702" w:rsidP="00B51702">
      <w:pPr>
        <w:jc w:val="both"/>
      </w:pPr>
      <w:r w:rsidRPr="0071707F">
        <w:tab/>
      </w:r>
    </w:p>
    <w:p w14:paraId="7F646B06" w14:textId="77777777" w:rsidR="00B51702" w:rsidRPr="0071707F" w:rsidRDefault="00B51702" w:rsidP="00B51702">
      <w:pPr>
        <w:jc w:val="both"/>
      </w:pPr>
    </w:p>
    <w:tbl>
      <w:tblPr>
        <w:tblpPr w:leftFromText="180" w:rightFromText="180" w:vertAnchor="text" w:horzAnchor="margin" w:tblpY="7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71"/>
        <w:gridCol w:w="2639"/>
      </w:tblGrid>
      <w:tr w:rsidR="00B51702" w:rsidRPr="00137829" w14:paraId="399DF3E1" w14:textId="77777777" w:rsidTr="00910628">
        <w:trPr>
          <w:trHeight w:val="301"/>
        </w:trPr>
        <w:tc>
          <w:tcPr>
            <w:tcW w:w="6771" w:type="dxa"/>
          </w:tcPr>
          <w:p w14:paraId="4A6AC8AE" w14:textId="77777777" w:rsidR="00B51702" w:rsidRPr="00A7319A" w:rsidRDefault="00B51702" w:rsidP="00910628">
            <w:pPr>
              <w:jc w:val="center"/>
            </w:pPr>
            <w:r w:rsidRPr="00A7319A">
              <w:t>Наименование услуг</w:t>
            </w:r>
          </w:p>
        </w:tc>
        <w:tc>
          <w:tcPr>
            <w:tcW w:w="2639" w:type="dxa"/>
          </w:tcPr>
          <w:p w14:paraId="7DA18CA8" w14:textId="77777777" w:rsidR="00B51702" w:rsidRPr="00A7319A" w:rsidRDefault="00B51702" w:rsidP="00910628">
            <w:pPr>
              <w:jc w:val="center"/>
            </w:pPr>
            <w:r w:rsidRPr="00A7319A">
              <w:t>Объем, количество</w:t>
            </w:r>
          </w:p>
        </w:tc>
      </w:tr>
      <w:tr w:rsidR="00B51702" w:rsidRPr="00137829" w14:paraId="0A85D3EB" w14:textId="77777777" w:rsidTr="00910628">
        <w:trPr>
          <w:trHeight w:val="807"/>
        </w:trPr>
        <w:tc>
          <w:tcPr>
            <w:tcW w:w="6771" w:type="dxa"/>
          </w:tcPr>
          <w:p w14:paraId="7BA1D979" w14:textId="77777777" w:rsidR="00B51702" w:rsidRPr="00A7319A" w:rsidRDefault="00B51702" w:rsidP="00910628">
            <w:r>
              <w:t>П</w:t>
            </w:r>
            <w:r w:rsidRPr="00A7319A">
              <w:t xml:space="preserve">ромывка внутренних и наружных трубопроводов бытовой канализации </w:t>
            </w:r>
          </w:p>
        </w:tc>
        <w:tc>
          <w:tcPr>
            <w:tcW w:w="2639" w:type="dxa"/>
          </w:tcPr>
          <w:p w14:paraId="0B20F5E4" w14:textId="77777777" w:rsidR="00B51702" w:rsidRPr="00A7319A" w:rsidRDefault="00B51702" w:rsidP="00910628">
            <w:r>
              <w:t>250 п. м.</w:t>
            </w:r>
          </w:p>
        </w:tc>
      </w:tr>
      <w:tr w:rsidR="00B51702" w:rsidRPr="00137829" w14:paraId="6139E94D" w14:textId="77777777" w:rsidTr="00910628">
        <w:trPr>
          <w:trHeight w:val="619"/>
        </w:trPr>
        <w:tc>
          <w:tcPr>
            <w:tcW w:w="6771" w:type="dxa"/>
          </w:tcPr>
          <w:p w14:paraId="4B1F98AA" w14:textId="77777777" w:rsidR="00B51702" w:rsidRPr="00A7319A" w:rsidRDefault="00B51702" w:rsidP="00910628">
            <w:r w:rsidRPr="00A7319A">
              <w:lastRenderedPageBreak/>
              <w:t>Чистка канализационных колодцев</w:t>
            </w:r>
          </w:p>
        </w:tc>
        <w:tc>
          <w:tcPr>
            <w:tcW w:w="2639" w:type="dxa"/>
          </w:tcPr>
          <w:p w14:paraId="163097BD" w14:textId="77777777" w:rsidR="00B51702" w:rsidRPr="00A7319A" w:rsidRDefault="00B51702" w:rsidP="00910628">
            <w:r>
              <w:t xml:space="preserve">5 </w:t>
            </w:r>
            <w:r w:rsidRPr="00A7319A">
              <w:t xml:space="preserve"> шт.</w:t>
            </w:r>
          </w:p>
        </w:tc>
      </w:tr>
    </w:tbl>
    <w:p w14:paraId="05B81F4B" w14:textId="77777777" w:rsidR="00B51702" w:rsidRPr="00A72AD5" w:rsidRDefault="00B51702" w:rsidP="00B51702">
      <w:pPr>
        <w:jc w:val="both"/>
      </w:pPr>
    </w:p>
    <w:p w14:paraId="03953E71" w14:textId="77777777" w:rsidR="00B51702" w:rsidRPr="001D300A" w:rsidRDefault="00B51702" w:rsidP="00B51702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 w:rsidRPr="0088613A">
        <w:rPr>
          <w:rFonts w:ascii="Times New Roman" w:hAnsi="Times New Roman" w:cs="Times New Roman"/>
          <w:b/>
          <w:sz w:val="24"/>
          <w:szCs w:val="24"/>
        </w:rPr>
        <w:t>Выполняемые работы должны гарантировать качество в соответствии с требо</w:t>
      </w:r>
      <w:r>
        <w:rPr>
          <w:rFonts w:ascii="Times New Roman" w:hAnsi="Times New Roman" w:cs="Times New Roman"/>
          <w:b/>
          <w:sz w:val="24"/>
          <w:szCs w:val="24"/>
        </w:rPr>
        <w:t>ваниями</w:t>
      </w:r>
    </w:p>
    <w:p w14:paraId="0F891F63" w14:textId="77777777" w:rsidR="00B51702" w:rsidRDefault="00B51702" w:rsidP="00B51702">
      <w:pPr>
        <w:jc w:val="both"/>
      </w:pPr>
      <w:r>
        <w:t>5.1. О</w:t>
      </w:r>
      <w:r w:rsidRPr="00453AD8">
        <w:t>беспечить</w:t>
      </w:r>
      <w:r>
        <w:t xml:space="preserve"> </w:t>
      </w:r>
      <w:r w:rsidRPr="00453AD8">
        <w:t>соблюдение</w:t>
      </w:r>
      <w:r>
        <w:t xml:space="preserve"> </w:t>
      </w:r>
      <w:r w:rsidRPr="00453AD8">
        <w:t>требований</w:t>
      </w:r>
      <w:r>
        <w:t xml:space="preserve"> </w:t>
      </w:r>
      <w:r w:rsidRPr="00453AD8">
        <w:t>природоохранного,</w:t>
      </w:r>
      <w:r>
        <w:t xml:space="preserve"> </w:t>
      </w:r>
      <w:r w:rsidRPr="00453AD8">
        <w:t>лесного,</w:t>
      </w:r>
      <w:r>
        <w:t xml:space="preserve"> </w:t>
      </w:r>
      <w:r w:rsidRPr="00453AD8">
        <w:t>земельного и водного законодательства, проведение необходимых</w:t>
      </w:r>
      <w:r>
        <w:t xml:space="preserve"> </w:t>
      </w:r>
      <w:r w:rsidRPr="00453AD8">
        <w:t>противопожарных мероприятий, мероприятий по охране окружающей</w:t>
      </w:r>
      <w:r>
        <w:t xml:space="preserve"> </w:t>
      </w:r>
      <w:r w:rsidRPr="00453AD8">
        <w:t>среды и рациональному использованию территории при выполнении</w:t>
      </w:r>
      <w:r>
        <w:t xml:space="preserve"> услуг</w:t>
      </w:r>
      <w:r w:rsidRPr="00453AD8">
        <w:t>.</w:t>
      </w:r>
    </w:p>
    <w:p w14:paraId="1A85E47F" w14:textId="77777777" w:rsidR="00B51702" w:rsidRPr="00453AD8" w:rsidRDefault="00B51702" w:rsidP="00B51702">
      <w:pPr>
        <w:jc w:val="both"/>
      </w:pPr>
      <w:r>
        <w:t xml:space="preserve">5.2. </w:t>
      </w:r>
      <w:r w:rsidRPr="00453AD8">
        <w:t xml:space="preserve">При </w:t>
      </w:r>
      <w:r>
        <w:t>оказании</w:t>
      </w:r>
      <w:r w:rsidRPr="00453AD8">
        <w:t xml:space="preserve"> </w:t>
      </w:r>
      <w:r>
        <w:t>услуг</w:t>
      </w:r>
      <w:r w:rsidRPr="00453AD8">
        <w:t xml:space="preserve"> соблюдать требования в области охраны окружающей</w:t>
      </w:r>
    </w:p>
    <w:p w14:paraId="1D9B9336" w14:textId="77777777" w:rsidR="00B51702" w:rsidRPr="0088613A" w:rsidRDefault="00B51702" w:rsidP="00B51702">
      <w:pPr>
        <w:rPr>
          <w:spacing w:val="-1"/>
        </w:rPr>
      </w:pPr>
      <w:proofErr w:type="gramStart"/>
      <w:r w:rsidRPr="00453AD8">
        <w:t>среды</w:t>
      </w:r>
      <w:proofErr w:type="gramEnd"/>
      <w:r w:rsidRPr="00453AD8">
        <w:t xml:space="preserve"> согласно ФЗ РФ от 10.01.2002 г. № 7 «Об охране ок</w:t>
      </w:r>
      <w:r>
        <w:t>ружающей среды».</w:t>
      </w:r>
    </w:p>
    <w:p w14:paraId="746B457F" w14:textId="77777777" w:rsidR="00B51702" w:rsidRDefault="00B51702" w:rsidP="00B51702">
      <w:pPr>
        <w:rPr>
          <w:bCs/>
          <w:lang w:eastAsia="ar-SA"/>
        </w:rPr>
      </w:pPr>
      <w:r>
        <w:rPr>
          <w:b/>
          <w:lang w:eastAsia="ar-SA"/>
        </w:rPr>
        <w:t>6</w:t>
      </w:r>
      <w:r w:rsidRPr="00EB23EB">
        <w:rPr>
          <w:b/>
          <w:lang w:eastAsia="ar-SA"/>
        </w:rPr>
        <w:t xml:space="preserve">. Требования к качеству услуг, в том числе технология производства </w:t>
      </w:r>
      <w:r>
        <w:rPr>
          <w:b/>
          <w:lang w:eastAsia="ar-SA"/>
        </w:rPr>
        <w:t>услуг</w:t>
      </w:r>
      <w:r w:rsidRPr="00EB23EB">
        <w:rPr>
          <w:b/>
          <w:lang w:eastAsia="ar-SA"/>
        </w:rPr>
        <w:t xml:space="preserve">, методы производства </w:t>
      </w:r>
      <w:r>
        <w:rPr>
          <w:b/>
          <w:lang w:eastAsia="ar-SA"/>
        </w:rPr>
        <w:t>услуг</w:t>
      </w:r>
      <w:r w:rsidRPr="00EB23EB">
        <w:rPr>
          <w:b/>
          <w:lang w:eastAsia="ar-SA"/>
        </w:rPr>
        <w:t xml:space="preserve">, безопасность выполняемых </w:t>
      </w:r>
      <w:r>
        <w:rPr>
          <w:b/>
          <w:lang w:eastAsia="ar-SA"/>
        </w:rPr>
        <w:t>услуг</w:t>
      </w:r>
    </w:p>
    <w:p w14:paraId="525612E5" w14:textId="77777777" w:rsidR="00B51702" w:rsidRPr="00EB23EB" w:rsidRDefault="00B51702" w:rsidP="00B51702">
      <w:pPr>
        <w:jc w:val="both"/>
        <w:rPr>
          <w:bCs/>
          <w:lang w:eastAsia="ar-SA"/>
        </w:rPr>
      </w:pPr>
      <w:r>
        <w:rPr>
          <w:lang w:eastAsia="ar-SA"/>
        </w:rPr>
        <w:t>6.1. Исполнитель</w:t>
      </w:r>
      <w:r w:rsidRPr="00EB23EB">
        <w:rPr>
          <w:lang w:eastAsia="ar-SA"/>
        </w:rPr>
        <w:t xml:space="preserve"> обязан безвозмездно устранить по требованию Заказчика все выявленные недостатки, если в процессе оказания услуг </w:t>
      </w:r>
      <w:r>
        <w:rPr>
          <w:lang w:eastAsia="ar-SA"/>
        </w:rPr>
        <w:t>Исполнителя</w:t>
      </w:r>
      <w:r w:rsidRPr="00EB23EB">
        <w:rPr>
          <w:lang w:eastAsia="ar-SA"/>
        </w:rPr>
        <w:t xml:space="preserve"> допустил отступление от условий договора, ухудшившее качество </w:t>
      </w:r>
      <w:r>
        <w:rPr>
          <w:lang w:eastAsia="ar-SA"/>
        </w:rPr>
        <w:t>услуг</w:t>
      </w:r>
      <w:r w:rsidRPr="00EB23EB">
        <w:rPr>
          <w:lang w:eastAsia="ar-SA"/>
        </w:rPr>
        <w:t>, в согласованные сроки.</w:t>
      </w:r>
    </w:p>
    <w:p w14:paraId="4B1FBB79" w14:textId="77777777" w:rsidR="00B51702" w:rsidRDefault="00B51702" w:rsidP="00B51702">
      <w:pPr>
        <w:widowControl w:val="0"/>
        <w:jc w:val="both"/>
        <w:rPr>
          <w:lang w:eastAsia="ar-SA"/>
        </w:rPr>
      </w:pPr>
      <w:r>
        <w:rPr>
          <w:spacing w:val="-3"/>
          <w:lang w:eastAsia="ar-SA"/>
        </w:rPr>
        <w:t>6.2.</w:t>
      </w:r>
      <w:r w:rsidRPr="00EB23EB">
        <w:rPr>
          <w:spacing w:val="-3"/>
          <w:lang w:eastAsia="ar-SA"/>
        </w:rPr>
        <w:t xml:space="preserve"> При возникновении аварийной ситуации по вине </w:t>
      </w:r>
      <w:r>
        <w:rPr>
          <w:lang w:eastAsia="ar-SA"/>
        </w:rPr>
        <w:t>Исполнителя</w:t>
      </w:r>
      <w:r w:rsidRPr="00EB23EB">
        <w:rPr>
          <w:spacing w:val="-3"/>
          <w:lang w:eastAsia="ar-SA"/>
        </w:rPr>
        <w:t xml:space="preserve"> восстановительные </w:t>
      </w:r>
      <w:r>
        <w:rPr>
          <w:spacing w:val="-3"/>
          <w:lang w:eastAsia="ar-SA"/>
        </w:rPr>
        <w:t>работы</w:t>
      </w:r>
      <w:r w:rsidRPr="00EB23EB">
        <w:rPr>
          <w:spacing w:val="-3"/>
          <w:lang w:eastAsia="ar-SA"/>
        </w:rPr>
        <w:t xml:space="preserve"> осуществляются силами и за счет денежных средств </w:t>
      </w:r>
      <w:r>
        <w:rPr>
          <w:lang w:eastAsia="ar-SA"/>
        </w:rPr>
        <w:t>Исполнителя</w:t>
      </w:r>
      <w:r w:rsidRPr="00EB23EB">
        <w:rPr>
          <w:spacing w:val="-3"/>
          <w:lang w:eastAsia="ar-SA"/>
        </w:rPr>
        <w:t>.</w:t>
      </w:r>
      <w:r w:rsidRPr="00EB23EB">
        <w:rPr>
          <w:lang w:eastAsia="ar-SA"/>
        </w:rPr>
        <w:t xml:space="preserve"> </w:t>
      </w:r>
    </w:p>
    <w:p w14:paraId="1B67FA75" w14:textId="77777777" w:rsidR="00B51702" w:rsidRDefault="00B51702" w:rsidP="00B51702">
      <w:pPr>
        <w:widowControl w:val="0"/>
        <w:jc w:val="both"/>
        <w:rPr>
          <w:lang w:eastAsia="ar-SA"/>
        </w:rPr>
      </w:pPr>
      <w:r>
        <w:rPr>
          <w:lang w:eastAsia="ar-SA"/>
        </w:rPr>
        <w:t xml:space="preserve">6.3. </w:t>
      </w:r>
      <w:r w:rsidRPr="00EB23EB">
        <w:rPr>
          <w:lang w:eastAsia="ar-SA"/>
        </w:rPr>
        <w:t xml:space="preserve">Для проверки соответствия качества </w:t>
      </w:r>
      <w:r>
        <w:rPr>
          <w:lang w:eastAsia="ar-SA"/>
        </w:rPr>
        <w:t>оказанных</w:t>
      </w:r>
      <w:r w:rsidRPr="00EB23EB">
        <w:rPr>
          <w:lang w:eastAsia="ar-SA"/>
        </w:rPr>
        <w:t xml:space="preserve"> </w:t>
      </w:r>
      <w:r>
        <w:rPr>
          <w:lang w:eastAsia="ar-SA"/>
        </w:rPr>
        <w:t>Исполнителем услуг</w:t>
      </w:r>
      <w:r w:rsidRPr="00EB23EB">
        <w:rPr>
          <w:lang w:eastAsia="ar-SA"/>
        </w:rPr>
        <w:t xml:space="preserve"> требованиям, установленным договором, Заказчик вправе привлекать независимых экспертов.</w:t>
      </w:r>
    </w:p>
    <w:p w14:paraId="47F6F420" w14:textId="77777777" w:rsidR="00A83200" w:rsidRDefault="00A83200" w:rsidP="00DF2D52">
      <w:pPr>
        <w:suppressAutoHyphens/>
        <w:rPr>
          <w:bCs/>
          <w:sz w:val="22"/>
          <w:szCs w:val="22"/>
        </w:rPr>
      </w:pPr>
    </w:p>
    <w:p w14:paraId="7F002AC0" w14:textId="77777777" w:rsidR="00B51702" w:rsidRDefault="00B51702" w:rsidP="00DF2D52">
      <w:pPr>
        <w:suppressAutoHyphens/>
        <w:rPr>
          <w:bCs/>
          <w:sz w:val="22"/>
          <w:szCs w:val="22"/>
        </w:rPr>
      </w:pPr>
    </w:p>
    <w:p w14:paraId="5EFA61F2" w14:textId="77777777" w:rsidR="00910628" w:rsidRDefault="00910628" w:rsidP="00DF2D52">
      <w:pPr>
        <w:suppressAutoHyphens/>
        <w:rPr>
          <w:bCs/>
          <w:sz w:val="22"/>
          <w:szCs w:val="22"/>
        </w:rPr>
      </w:pPr>
    </w:p>
    <w:p w14:paraId="468C5D4D" w14:textId="77777777" w:rsidR="00910628" w:rsidRDefault="00910628" w:rsidP="00DF2D52">
      <w:pPr>
        <w:suppressAutoHyphens/>
        <w:rPr>
          <w:bCs/>
          <w:sz w:val="22"/>
          <w:szCs w:val="22"/>
        </w:rPr>
      </w:pPr>
    </w:p>
    <w:p w14:paraId="11E42B64" w14:textId="77777777" w:rsidR="00910628" w:rsidRDefault="00910628" w:rsidP="00DF2D52">
      <w:pPr>
        <w:suppressAutoHyphens/>
        <w:rPr>
          <w:bCs/>
          <w:sz w:val="22"/>
          <w:szCs w:val="22"/>
        </w:rPr>
      </w:pPr>
    </w:p>
    <w:p w14:paraId="79615BB0" w14:textId="77777777" w:rsidR="00910628" w:rsidRDefault="00910628" w:rsidP="00DF2D52">
      <w:pPr>
        <w:suppressAutoHyphens/>
        <w:rPr>
          <w:bCs/>
          <w:sz w:val="22"/>
          <w:szCs w:val="22"/>
        </w:rPr>
      </w:pPr>
    </w:p>
    <w:p w14:paraId="27077044" w14:textId="77777777" w:rsidR="00910628" w:rsidRDefault="00910628" w:rsidP="00DF2D52">
      <w:pPr>
        <w:suppressAutoHyphens/>
        <w:rPr>
          <w:bCs/>
          <w:sz w:val="22"/>
          <w:szCs w:val="22"/>
        </w:rPr>
      </w:pPr>
    </w:p>
    <w:p w14:paraId="636AA7F5" w14:textId="77777777" w:rsidR="00910628" w:rsidRDefault="00910628" w:rsidP="00DF2D52">
      <w:pPr>
        <w:suppressAutoHyphens/>
        <w:rPr>
          <w:bCs/>
          <w:sz w:val="22"/>
          <w:szCs w:val="22"/>
        </w:rPr>
      </w:pPr>
    </w:p>
    <w:p w14:paraId="0DBA583F" w14:textId="77777777" w:rsidR="00910628" w:rsidRDefault="00910628" w:rsidP="00DF2D52">
      <w:pPr>
        <w:suppressAutoHyphens/>
        <w:rPr>
          <w:bCs/>
          <w:sz w:val="22"/>
          <w:szCs w:val="22"/>
        </w:rPr>
      </w:pPr>
    </w:p>
    <w:p w14:paraId="40D80E20" w14:textId="77777777" w:rsidR="00910628" w:rsidRDefault="00910628" w:rsidP="00DF2D52">
      <w:pPr>
        <w:suppressAutoHyphens/>
        <w:rPr>
          <w:bCs/>
          <w:sz w:val="22"/>
          <w:szCs w:val="22"/>
        </w:rPr>
      </w:pPr>
    </w:p>
    <w:p w14:paraId="3BA2C608" w14:textId="77777777" w:rsidR="00910628" w:rsidRDefault="00910628" w:rsidP="00DF2D52">
      <w:pPr>
        <w:suppressAutoHyphens/>
        <w:rPr>
          <w:bCs/>
          <w:sz w:val="22"/>
          <w:szCs w:val="22"/>
        </w:rPr>
      </w:pPr>
    </w:p>
    <w:p w14:paraId="6E93E3AA" w14:textId="77777777" w:rsidR="00910628" w:rsidRDefault="00910628" w:rsidP="00DF2D52">
      <w:pPr>
        <w:suppressAutoHyphens/>
        <w:rPr>
          <w:bCs/>
          <w:sz w:val="22"/>
          <w:szCs w:val="22"/>
        </w:rPr>
      </w:pPr>
    </w:p>
    <w:p w14:paraId="3A91EAE4" w14:textId="77777777" w:rsidR="00910628" w:rsidRDefault="00910628" w:rsidP="00DF2D52">
      <w:pPr>
        <w:suppressAutoHyphens/>
        <w:rPr>
          <w:bCs/>
          <w:sz w:val="22"/>
          <w:szCs w:val="22"/>
        </w:rPr>
      </w:pPr>
    </w:p>
    <w:p w14:paraId="0AED09AB" w14:textId="77777777" w:rsidR="00910628" w:rsidRDefault="00910628" w:rsidP="00DF2D52">
      <w:pPr>
        <w:suppressAutoHyphens/>
        <w:rPr>
          <w:bCs/>
          <w:sz w:val="22"/>
          <w:szCs w:val="22"/>
        </w:rPr>
      </w:pPr>
    </w:p>
    <w:p w14:paraId="42989A9F" w14:textId="77777777" w:rsidR="00910628" w:rsidRDefault="00910628" w:rsidP="00DF2D52">
      <w:pPr>
        <w:suppressAutoHyphens/>
        <w:rPr>
          <w:bCs/>
          <w:sz w:val="22"/>
          <w:szCs w:val="22"/>
        </w:rPr>
      </w:pPr>
    </w:p>
    <w:p w14:paraId="737093C2" w14:textId="77777777" w:rsidR="00910628" w:rsidRDefault="00910628" w:rsidP="00DF2D52">
      <w:pPr>
        <w:suppressAutoHyphens/>
        <w:rPr>
          <w:bCs/>
          <w:sz w:val="22"/>
          <w:szCs w:val="22"/>
        </w:rPr>
      </w:pPr>
    </w:p>
    <w:p w14:paraId="40E17D0D" w14:textId="77777777" w:rsidR="00910628" w:rsidRDefault="00910628" w:rsidP="00DF2D52">
      <w:pPr>
        <w:suppressAutoHyphens/>
        <w:rPr>
          <w:bCs/>
          <w:sz w:val="22"/>
          <w:szCs w:val="22"/>
        </w:rPr>
      </w:pPr>
    </w:p>
    <w:p w14:paraId="25873411" w14:textId="77777777" w:rsidR="00910628" w:rsidRDefault="00910628" w:rsidP="00DF2D52">
      <w:pPr>
        <w:suppressAutoHyphens/>
        <w:rPr>
          <w:bCs/>
          <w:sz w:val="22"/>
          <w:szCs w:val="22"/>
        </w:rPr>
      </w:pPr>
    </w:p>
    <w:p w14:paraId="4EE52992" w14:textId="77777777" w:rsidR="00910628" w:rsidRDefault="00910628" w:rsidP="00DF2D52">
      <w:pPr>
        <w:suppressAutoHyphens/>
        <w:rPr>
          <w:bCs/>
          <w:sz w:val="22"/>
          <w:szCs w:val="22"/>
        </w:rPr>
      </w:pPr>
    </w:p>
    <w:p w14:paraId="4878A51F" w14:textId="77777777" w:rsidR="00910628" w:rsidRDefault="00910628" w:rsidP="00DF2D52">
      <w:pPr>
        <w:suppressAutoHyphens/>
        <w:rPr>
          <w:bCs/>
          <w:sz w:val="22"/>
          <w:szCs w:val="22"/>
        </w:rPr>
      </w:pPr>
    </w:p>
    <w:p w14:paraId="5763835B" w14:textId="77777777" w:rsidR="00910628" w:rsidRDefault="00910628" w:rsidP="00DF2D52">
      <w:pPr>
        <w:suppressAutoHyphens/>
        <w:rPr>
          <w:bCs/>
          <w:sz w:val="22"/>
          <w:szCs w:val="22"/>
        </w:rPr>
      </w:pPr>
    </w:p>
    <w:p w14:paraId="1FB325E2" w14:textId="77777777" w:rsidR="00910628" w:rsidRDefault="00910628" w:rsidP="00DF2D52">
      <w:pPr>
        <w:suppressAutoHyphens/>
        <w:rPr>
          <w:bCs/>
          <w:sz w:val="22"/>
          <w:szCs w:val="22"/>
        </w:rPr>
      </w:pPr>
    </w:p>
    <w:p w14:paraId="36C11130" w14:textId="77777777" w:rsidR="00910628" w:rsidRDefault="00910628" w:rsidP="00DF2D52">
      <w:pPr>
        <w:suppressAutoHyphens/>
        <w:rPr>
          <w:bCs/>
          <w:sz w:val="22"/>
          <w:szCs w:val="22"/>
        </w:rPr>
      </w:pPr>
    </w:p>
    <w:p w14:paraId="27BD4039" w14:textId="77777777" w:rsidR="00910628" w:rsidRDefault="00910628" w:rsidP="00DF2D52">
      <w:pPr>
        <w:suppressAutoHyphens/>
        <w:rPr>
          <w:bCs/>
          <w:sz w:val="22"/>
          <w:szCs w:val="22"/>
        </w:rPr>
      </w:pPr>
    </w:p>
    <w:p w14:paraId="22557FC2" w14:textId="77777777" w:rsidR="00910628" w:rsidRDefault="00910628" w:rsidP="00DF2D52">
      <w:pPr>
        <w:suppressAutoHyphens/>
        <w:rPr>
          <w:bCs/>
          <w:sz w:val="22"/>
          <w:szCs w:val="22"/>
        </w:rPr>
      </w:pPr>
    </w:p>
    <w:p w14:paraId="45130008" w14:textId="77777777" w:rsidR="00910628" w:rsidRDefault="00910628" w:rsidP="00DF2D52">
      <w:pPr>
        <w:suppressAutoHyphens/>
        <w:rPr>
          <w:bCs/>
          <w:sz w:val="22"/>
          <w:szCs w:val="22"/>
        </w:rPr>
      </w:pPr>
    </w:p>
    <w:p w14:paraId="04F5027C" w14:textId="77777777" w:rsidR="00910628" w:rsidRDefault="00910628" w:rsidP="00DF2D52">
      <w:pPr>
        <w:suppressAutoHyphens/>
        <w:rPr>
          <w:bCs/>
          <w:sz w:val="22"/>
          <w:szCs w:val="22"/>
        </w:rPr>
      </w:pPr>
    </w:p>
    <w:p w14:paraId="466CFEC7" w14:textId="77777777" w:rsidR="00910628" w:rsidRDefault="00910628" w:rsidP="00DF2D52">
      <w:pPr>
        <w:suppressAutoHyphens/>
        <w:rPr>
          <w:bCs/>
          <w:sz w:val="22"/>
          <w:szCs w:val="22"/>
        </w:rPr>
      </w:pPr>
    </w:p>
    <w:p w14:paraId="5E76E6D1" w14:textId="77777777" w:rsidR="00910628" w:rsidRDefault="00910628" w:rsidP="00DF2D52">
      <w:pPr>
        <w:suppressAutoHyphens/>
        <w:rPr>
          <w:bCs/>
          <w:sz w:val="22"/>
          <w:szCs w:val="22"/>
        </w:rPr>
      </w:pPr>
    </w:p>
    <w:p w14:paraId="1281C78E" w14:textId="77777777" w:rsidR="00910628" w:rsidRDefault="00910628" w:rsidP="00DF2D52">
      <w:pPr>
        <w:suppressAutoHyphens/>
        <w:rPr>
          <w:bCs/>
          <w:sz w:val="22"/>
          <w:szCs w:val="22"/>
        </w:rPr>
      </w:pPr>
    </w:p>
    <w:p w14:paraId="17D14E15" w14:textId="77777777" w:rsidR="00910628" w:rsidRDefault="00910628" w:rsidP="00DF2D52">
      <w:pPr>
        <w:suppressAutoHyphens/>
        <w:rPr>
          <w:bCs/>
          <w:sz w:val="22"/>
          <w:szCs w:val="22"/>
        </w:rPr>
      </w:pPr>
    </w:p>
    <w:p w14:paraId="53AD37A5" w14:textId="77777777" w:rsidR="00910628" w:rsidRDefault="00910628" w:rsidP="00DF2D52">
      <w:pPr>
        <w:suppressAutoHyphens/>
        <w:rPr>
          <w:bCs/>
          <w:sz w:val="22"/>
          <w:szCs w:val="22"/>
        </w:rPr>
      </w:pPr>
    </w:p>
    <w:p w14:paraId="373CA1BD" w14:textId="77777777" w:rsidR="00910628" w:rsidRDefault="00910628" w:rsidP="00DF2D52">
      <w:pPr>
        <w:suppressAutoHyphens/>
        <w:rPr>
          <w:bCs/>
          <w:sz w:val="22"/>
          <w:szCs w:val="22"/>
        </w:rPr>
      </w:pPr>
    </w:p>
    <w:p w14:paraId="2C159F9C" w14:textId="77777777" w:rsidR="00910628" w:rsidRDefault="00910628" w:rsidP="00DF2D52">
      <w:pPr>
        <w:suppressAutoHyphens/>
        <w:rPr>
          <w:bCs/>
          <w:sz w:val="22"/>
          <w:szCs w:val="22"/>
        </w:rPr>
      </w:pPr>
    </w:p>
    <w:p w14:paraId="5498F63E" w14:textId="77777777" w:rsidR="00910628" w:rsidRDefault="00910628" w:rsidP="00DF2D52">
      <w:pPr>
        <w:suppressAutoHyphens/>
        <w:rPr>
          <w:bCs/>
          <w:sz w:val="22"/>
          <w:szCs w:val="22"/>
        </w:rPr>
      </w:pPr>
    </w:p>
    <w:p w14:paraId="0B2B88CF" w14:textId="77777777" w:rsidR="00910628" w:rsidRDefault="00910628" w:rsidP="00DF2D52">
      <w:pPr>
        <w:suppressAutoHyphens/>
        <w:rPr>
          <w:bCs/>
          <w:sz w:val="22"/>
          <w:szCs w:val="22"/>
        </w:rPr>
      </w:pPr>
    </w:p>
    <w:p w14:paraId="202C3056" w14:textId="77777777" w:rsidR="00910628" w:rsidRDefault="00910628" w:rsidP="00DF2D52">
      <w:pPr>
        <w:suppressAutoHyphens/>
        <w:rPr>
          <w:bCs/>
          <w:sz w:val="22"/>
          <w:szCs w:val="22"/>
        </w:rPr>
      </w:pPr>
    </w:p>
    <w:p w14:paraId="5A47237D" w14:textId="77777777" w:rsidR="00910628" w:rsidRDefault="00910628" w:rsidP="00DF2D52">
      <w:pPr>
        <w:suppressAutoHyphens/>
        <w:rPr>
          <w:bCs/>
          <w:sz w:val="22"/>
          <w:szCs w:val="22"/>
        </w:rPr>
      </w:pPr>
    </w:p>
    <w:p w14:paraId="762960DA" w14:textId="77777777" w:rsidR="00910628" w:rsidRDefault="00910628" w:rsidP="00DF2D52">
      <w:pPr>
        <w:suppressAutoHyphens/>
        <w:rPr>
          <w:bCs/>
          <w:sz w:val="22"/>
          <w:szCs w:val="22"/>
        </w:rPr>
      </w:pPr>
    </w:p>
    <w:p w14:paraId="4474F632" w14:textId="77777777" w:rsidR="00B51702" w:rsidRDefault="00B51702" w:rsidP="00DF2D52">
      <w:pPr>
        <w:suppressAutoHyphens/>
        <w:rPr>
          <w:bCs/>
          <w:sz w:val="22"/>
          <w:szCs w:val="22"/>
        </w:rPr>
      </w:pPr>
    </w:p>
    <w:p w14:paraId="37DABF6F" w14:textId="77777777" w:rsidR="00910628" w:rsidRDefault="00910628" w:rsidP="00400345">
      <w:pPr>
        <w:suppressAutoHyphens/>
        <w:jc w:val="right"/>
        <w:rPr>
          <w:bCs/>
          <w:sz w:val="22"/>
          <w:szCs w:val="22"/>
        </w:rPr>
        <w:sectPr w:rsidR="00910628" w:rsidSect="00DF2D52">
          <w:headerReference w:type="even" r:id="rId12"/>
          <w:headerReference w:type="default" r:id="rId13"/>
          <w:headerReference w:type="first" r:id="rId14"/>
          <w:pgSz w:w="11906" w:h="16838"/>
          <w:pgMar w:top="425" w:right="1134" w:bottom="284" w:left="1134" w:header="0" w:footer="0" w:gutter="0"/>
          <w:pgNumType w:start="1"/>
          <w:cols w:space="720"/>
          <w:formProt w:val="0"/>
          <w:docGrid w:linePitch="360"/>
        </w:sectPr>
      </w:pPr>
    </w:p>
    <w:p w14:paraId="1F19D906" w14:textId="3A43031A" w:rsidR="00400345" w:rsidRPr="00400345" w:rsidRDefault="00400345" w:rsidP="00400345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lastRenderedPageBreak/>
        <w:t>Приложение №</w:t>
      </w:r>
      <w:r>
        <w:rPr>
          <w:bCs/>
          <w:sz w:val="22"/>
          <w:szCs w:val="22"/>
        </w:rPr>
        <w:t>3</w:t>
      </w:r>
      <w:r w:rsidRPr="00400345">
        <w:rPr>
          <w:bCs/>
          <w:sz w:val="22"/>
          <w:szCs w:val="22"/>
        </w:rPr>
        <w:t xml:space="preserve"> </w:t>
      </w:r>
    </w:p>
    <w:p w14:paraId="38D83E12" w14:textId="3DA787C2" w:rsidR="00400345" w:rsidRDefault="00400345" w:rsidP="00400345">
      <w:pPr>
        <w:suppressAutoHyphens/>
        <w:jc w:val="right"/>
        <w:rPr>
          <w:bCs/>
          <w:sz w:val="22"/>
          <w:szCs w:val="22"/>
        </w:rPr>
      </w:pPr>
      <w:proofErr w:type="gramStart"/>
      <w:r w:rsidRPr="00400345">
        <w:rPr>
          <w:bCs/>
          <w:sz w:val="22"/>
          <w:szCs w:val="22"/>
        </w:rPr>
        <w:t>к</w:t>
      </w:r>
      <w:proofErr w:type="gramEnd"/>
      <w:r w:rsidRPr="00400345">
        <w:rPr>
          <w:bCs/>
          <w:sz w:val="22"/>
          <w:szCs w:val="22"/>
        </w:rPr>
        <w:t xml:space="preserve"> извещению о закупке у единственного поставщика (подрядчика, исполнителя)</w:t>
      </w:r>
    </w:p>
    <w:p w14:paraId="50284AE8" w14:textId="77777777" w:rsidR="004D072D" w:rsidRPr="00CC776E" w:rsidRDefault="004D072D" w:rsidP="00B51702">
      <w:pPr>
        <w:tabs>
          <w:tab w:val="center" w:pos="4153"/>
          <w:tab w:val="right" w:pos="8306"/>
        </w:tabs>
        <w:rPr>
          <w:rFonts w:ascii="Arial" w:hAnsi="Arial" w:cs="Arial"/>
          <w:i/>
          <w:iCs/>
          <w:sz w:val="16"/>
          <w:szCs w:val="16"/>
        </w:rPr>
      </w:pPr>
    </w:p>
    <w:tbl>
      <w:tblPr>
        <w:tblW w:w="16126" w:type="dxa"/>
        <w:tblLook w:val="04A0" w:firstRow="1" w:lastRow="0" w:firstColumn="1" w:lastColumn="0" w:noHBand="0" w:noVBand="1"/>
      </w:tblPr>
      <w:tblGrid>
        <w:gridCol w:w="367"/>
        <w:gridCol w:w="139"/>
        <w:gridCol w:w="989"/>
        <w:gridCol w:w="547"/>
        <w:gridCol w:w="1367"/>
        <w:gridCol w:w="669"/>
        <w:gridCol w:w="651"/>
        <w:gridCol w:w="48"/>
        <w:gridCol w:w="1095"/>
        <w:gridCol w:w="388"/>
        <w:gridCol w:w="755"/>
        <w:gridCol w:w="713"/>
        <w:gridCol w:w="821"/>
        <w:gridCol w:w="546"/>
        <w:gridCol w:w="791"/>
        <w:gridCol w:w="275"/>
        <w:gridCol w:w="726"/>
        <w:gridCol w:w="441"/>
        <w:gridCol w:w="816"/>
        <w:gridCol w:w="32"/>
        <w:gridCol w:w="902"/>
        <w:gridCol w:w="308"/>
        <w:gridCol w:w="1517"/>
        <w:gridCol w:w="1226"/>
      </w:tblGrid>
      <w:tr w:rsidR="004731EE" w14:paraId="6AA1F39F" w14:textId="77777777" w:rsidTr="004731EE">
        <w:trPr>
          <w:gridAfter w:val="3"/>
          <w:wAfter w:w="3096" w:type="dxa"/>
          <w:trHeight w:val="307"/>
        </w:trPr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3EA13" w14:textId="77777777" w:rsidR="00910628" w:rsidRDefault="00910628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7ADD9" w14:textId="77777777" w:rsidR="00910628" w:rsidRDefault="00910628">
            <w:pPr>
              <w:rPr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53A97" w14:textId="77777777" w:rsidR="00910628" w:rsidRDefault="00910628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5AE1E" w14:textId="77777777" w:rsidR="00910628" w:rsidRDefault="0091062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560A9" w14:textId="77777777" w:rsidR="00910628" w:rsidRDefault="00910628">
            <w:pPr>
              <w:rPr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9E9DE" w14:textId="77777777" w:rsidR="00910628" w:rsidRDefault="00910628">
            <w:pPr>
              <w:rPr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DC583" w14:textId="77777777" w:rsidR="00910628" w:rsidRDefault="00910628">
            <w:pPr>
              <w:rPr>
                <w:sz w:val="20"/>
                <w:szCs w:val="20"/>
              </w:rPr>
            </w:pPr>
          </w:p>
        </w:tc>
        <w:tc>
          <w:tcPr>
            <w:tcW w:w="1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F0097" w14:textId="77777777" w:rsidR="00910628" w:rsidRDefault="00910628">
            <w:pPr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67E11" w14:textId="77777777" w:rsidR="00910628" w:rsidRDefault="00910628">
            <w:pPr>
              <w:rPr>
                <w:sz w:val="20"/>
                <w:szCs w:val="20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F2A84" w14:textId="77777777" w:rsidR="00910628" w:rsidRDefault="00910628">
            <w:pPr>
              <w:rPr>
                <w:sz w:val="20"/>
                <w:szCs w:val="20"/>
              </w:rPr>
            </w:pPr>
          </w:p>
        </w:tc>
        <w:tc>
          <w:tcPr>
            <w:tcW w:w="1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EE9B6" w14:textId="77777777" w:rsidR="00910628" w:rsidRDefault="00910628">
            <w:pPr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8CA33" w14:textId="77777777" w:rsidR="00910628" w:rsidRDefault="00910628">
            <w:pPr>
              <w:rPr>
                <w:sz w:val="20"/>
                <w:szCs w:val="20"/>
              </w:rPr>
            </w:pPr>
          </w:p>
        </w:tc>
      </w:tr>
      <w:tr w:rsidR="004731EE" w14:paraId="3D53177B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F3B09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898AB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2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5AE23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662A2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2CC99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FEB36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F6A87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6BD3F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6EBA1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A8636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B8FE0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B3813" w14:textId="77777777" w:rsidR="004731EE" w:rsidRDefault="004731EE">
            <w:pPr>
              <w:rPr>
                <w:sz w:val="20"/>
                <w:szCs w:val="20"/>
              </w:rPr>
            </w:pPr>
          </w:p>
        </w:tc>
      </w:tr>
      <w:tr w:rsidR="004731EE" w14:paraId="5C7823C8" w14:textId="77777777" w:rsidTr="004731EE">
        <w:trPr>
          <w:trHeight w:val="310"/>
        </w:trPr>
        <w:tc>
          <w:tcPr>
            <w:tcW w:w="70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896B6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программного продукта</w:t>
            </w:r>
          </w:p>
        </w:tc>
        <w:tc>
          <w:tcPr>
            <w:tcW w:w="903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7A9377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 РИК (вер. 1.3.250331)</w:t>
            </w:r>
          </w:p>
        </w:tc>
      </w:tr>
      <w:tr w:rsidR="004731EE" w14:paraId="5A270F0F" w14:textId="77777777" w:rsidTr="004731EE">
        <w:trPr>
          <w:trHeight w:val="310"/>
        </w:trPr>
        <w:tc>
          <w:tcPr>
            <w:tcW w:w="70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018A8C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редакции сметных нормативов</w:t>
            </w:r>
          </w:p>
        </w:tc>
        <w:tc>
          <w:tcPr>
            <w:tcW w:w="903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2CDD00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ФСНБ-2022 с доп. и изм. 14 (приказ Минстроя России № 299/</w:t>
            </w:r>
            <w:proofErr w:type="spellStart"/>
            <w:r>
              <w:rPr>
                <w:sz w:val="22"/>
                <w:szCs w:val="22"/>
              </w:rPr>
              <w:t>пр</w:t>
            </w:r>
            <w:proofErr w:type="spellEnd"/>
            <w:r>
              <w:rPr>
                <w:sz w:val="22"/>
                <w:szCs w:val="22"/>
              </w:rPr>
              <w:t>) без ж/д перевозок</w:t>
            </w:r>
          </w:p>
        </w:tc>
      </w:tr>
      <w:tr w:rsidR="004731EE" w14:paraId="10AB2C46" w14:textId="77777777" w:rsidTr="004731EE">
        <w:trPr>
          <w:trHeight w:val="620"/>
        </w:trPr>
        <w:tc>
          <w:tcPr>
            <w:tcW w:w="70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7985EC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Реквизиты приказа Минстроя России об утверждении дополнений и изменений к сметным нормативам</w:t>
            </w:r>
          </w:p>
        </w:tc>
        <w:tc>
          <w:tcPr>
            <w:tcW w:w="903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136F8B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Приказ Минстроя России № 299/</w:t>
            </w:r>
            <w:proofErr w:type="spellStart"/>
            <w:r>
              <w:rPr>
                <w:sz w:val="22"/>
                <w:szCs w:val="22"/>
              </w:rPr>
              <w:t>пр</w:t>
            </w:r>
            <w:proofErr w:type="spellEnd"/>
            <w:r>
              <w:rPr>
                <w:sz w:val="22"/>
                <w:szCs w:val="22"/>
              </w:rPr>
              <w:t xml:space="preserve"> от 19.05.2025</w:t>
            </w:r>
          </w:p>
        </w:tc>
      </w:tr>
      <w:tr w:rsidR="004731EE" w14:paraId="4640F677" w14:textId="77777777" w:rsidTr="004731EE">
        <w:trPr>
          <w:trHeight w:val="1950"/>
        </w:trPr>
        <w:tc>
          <w:tcPr>
            <w:tcW w:w="70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E27D0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Реквизиты письма Минстроя России об индексах изменения сметной стоимости строительства,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строительстве, подготовленного в соответствии пунктом 85 Методики расчета индексов изменения сметной стоимости строительства, утвержденной приказом Министерства строительства и жилищно-коммунального хозяйства Российской Федерации от 5 июня 2019 г. № 326/</w:t>
            </w:r>
            <w:proofErr w:type="spellStart"/>
            <w:r>
              <w:rPr>
                <w:sz w:val="22"/>
                <w:szCs w:val="22"/>
              </w:rPr>
              <w:t>пр</w:t>
            </w:r>
            <w:proofErr w:type="spellEnd"/>
          </w:p>
        </w:tc>
        <w:tc>
          <w:tcPr>
            <w:tcW w:w="903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DA1AC0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Письмо Минстроя России от 23.05.2025 № 30038-ИФ/09 «О расчете индексов изменения сметной стоимости строительства по группам однородных строительных ресурсов на II квартал 2025 года, предназначенных для определения сметной стоимости строительства ресурсно-индексным методом»</w:t>
            </w:r>
          </w:p>
        </w:tc>
      </w:tr>
      <w:tr w:rsidR="004731EE" w14:paraId="74BC2225" w14:textId="77777777" w:rsidTr="004731EE">
        <w:trPr>
          <w:trHeight w:val="1034"/>
        </w:trPr>
        <w:tc>
          <w:tcPr>
            <w:tcW w:w="70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C0E58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Реквизиты нормативного правового акта об утверждении оплаты труда, утверждаемый в соответствии с пунктом 22(1) Правилами мониторинга цен, утвержденными постановлением Правительства Российской Федерации от 23 декабря 2016 г. № 1452</w:t>
            </w:r>
          </w:p>
        </w:tc>
        <w:tc>
          <w:tcPr>
            <w:tcW w:w="903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FF1B04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Правительства Республики Марий Эл от 02.04.2025 № 119</w:t>
            </w:r>
          </w:p>
        </w:tc>
      </w:tr>
      <w:tr w:rsidR="004731EE" w14:paraId="52969806" w14:textId="77777777" w:rsidTr="004731EE">
        <w:trPr>
          <w:trHeight w:val="310"/>
        </w:trPr>
        <w:tc>
          <w:tcPr>
            <w:tcW w:w="70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6E065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принятых текущих цен на строительные ресурсы</w:t>
            </w:r>
          </w:p>
        </w:tc>
        <w:tc>
          <w:tcPr>
            <w:tcW w:w="903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8B85BE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Сплит-форма ФГИС ЦС, Республика Марий Эл, II квартал 2025</w:t>
            </w:r>
          </w:p>
        </w:tc>
      </w:tr>
      <w:tr w:rsidR="004731EE" w14:paraId="053096F5" w14:textId="77777777" w:rsidTr="004731EE">
        <w:trPr>
          <w:trHeight w:val="310"/>
        </w:trPr>
        <w:tc>
          <w:tcPr>
            <w:tcW w:w="70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2FB63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субъекта Российской Федерации</w:t>
            </w:r>
          </w:p>
        </w:tc>
        <w:tc>
          <w:tcPr>
            <w:tcW w:w="903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8303AB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 Марий Эл</w:t>
            </w:r>
          </w:p>
        </w:tc>
      </w:tr>
      <w:tr w:rsidR="004731EE" w14:paraId="6BFB50A0" w14:textId="77777777" w:rsidTr="004731EE">
        <w:trPr>
          <w:trHeight w:val="310"/>
        </w:trPr>
        <w:tc>
          <w:tcPr>
            <w:tcW w:w="70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1BF4B2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зоны субъекта Российской Федерации</w:t>
            </w:r>
          </w:p>
        </w:tc>
        <w:tc>
          <w:tcPr>
            <w:tcW w:w="903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871347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 Марий Эл</w:t>
            </w:r>
          </w:p>
        </w:tc>
      </w:tr>
      <w:tr w:rsidR="004731EE" w14:paraId="6033B99D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0EF0E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FB956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2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5FC7E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46F7A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55EFA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99DD8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95F95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49120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042BA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CD790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68660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E139F" w14:textId="77777777" w:rsidR="004731EE" w:rsidRDefault="004731EE">
            <w:pPr>
              <w:rPr>
                <w:sz w:val="20"/>
                <w:szCs w:val="20"/>
              </w:rPr>
            </w:pPr>
          </w:p>
        </w:tc>
      </w:tr>
      <w:tr w:rsidR="004731EE" w14:paraId="1FD321A6" w14:textId="77777777" w:rsidTr="004731EE">
        <w:trPr>
          <w:trHeight w:val="310"/>
        </w:trPr>
        <w:tc>
          <w:tcPr>
            <w:tcW w:w="16126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64A9CE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731EE" w14:paraId="09267EEA" w14:textId="77777777" w:rsidTr="004731EE">
        <w:trPr>
          <w:trHeight w:val="310"/>
        </w:trPr>
        <w:tc>
          <w:tcPr>
            <w:tcW w:w="1612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BEA0AB" w14:textId="77777777" w:rsidR="004731EE" w:rsidRDefault="004731EE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(</w:t>
            </w:r>
            <w:proofErr w:type="gramStart"/>
            <w:r>
              <w:rPr>
                <w:i/>
                <w:iCs/>
                <w:sz w:val="22"/>
                <w:szCs w:val="22"/>
              </w:rPr>
              <w:t>наименование</w:t>
            </w:r>
            <w:proofErr w:type="gramEnd"/>
            <w:r>
              <w:rPr>
                <w:i/>
                <w:iCs/>
                <w:sz w:val="22"/>
                <w:szCs w:val="22"/>
              </w:rPr>
              <w:t xml:space="preserve"> стройки)</w:t>
            </w:r>
          </w:p>
        </w:tc>
      </w:tr>
      <w:tr w:rsidR="004731EE" w14:paraId="300CD17D" w14:textId="77777777" w:rsidTr="004731EE">
        <w:trPr>
          <w:trHeight w:val="310"/>
        </w:trPr>
        <w:tc>
          <w:tcPr>
            <w:tcW w:w="16126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DF92BB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731EE" w14:paraId="4262D182" w14:textId="77777777" w:rsidTr="004731EE">
        <w:trPr>
          <w:trHeight w:val="310"/>
        </w:trPr>
        <w:tc>
          <w:tcPr>
            <w:tcW w:w="1612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CD7087" w14:textId="77777777" w:rsidR="004731EE" w:rsidRDefault="004731EE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(</w:t>
            </w:r>
            <w:proofErr w:type="gramStart"/>
            <w:r>
              <w:rPr>
                <w:i/>
                <w:iCs/>
                <w:sz w:val="22"/>
                <w:szCs w:val="22"/>
              </w:rPr>
              <w:t>наименование</w:t>
            </w:r>
            <w:proofErr w:type="gramEnd"/>
            <w:r>
              <w:rPr>
                <w:i/>
                <w:iCs/>
                <w:sz w:val="22"/>
                <w:szCs w:val="22"/>
              </w:rPr>
              <w:t xml:space="preserve"> объекта капитального строительства)</w:t>
            </w:r>
          </w:p>
        </w:tc>
      </w:tr>
      <w:tr w:rsidR="004731EE" w14:paraId="44B41ED5" w14:textId="77777777" w:rsidTr="004731EE">
        <w:trPr>
          <w:trHeight w:val="310"/>
        </w:trPr>
        <w:tc>
          <w:tcPr>
            <w:tcW w:w="1612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C3E05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ЛОКАЛЬНЫЙ СМЕТНЫЙ РАСЧЁТ (СМЕТА) № 1</w:t>
            </w:r>
          </w:p>
        </w:tc>
      </w:tr>
      <w:tr w:rsidR="004731EE" w14:paraId="6BF1E2FB" w14:textId="77777777" w:rsidTr="004731EE">
        <w:trPr>
          <w:trHeight w:val="310"/>
        </w:trPr>
        <w:tc>
          <w:tcPr>
            <w:tcW w:w="16126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0FA320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Промывка трубопровода d 600</w:t>
            </w:r>
          </w:p>
        </w:tc>
      </w:tr>
      <w:tr w:rsidR="004731EE" w14:paraId="70357DDE" w14:textId="77777777" w:rsidTr="004731EE">
        <w:trPr>
          <w:trHeight w:val="310"/>
        </w:trPr>
        <w:tc>
          <w:tcPr>
            <w:tcW w:w="1612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9DA7A7" w14:textId="77777777" w:rsidR="004731EE" w:rsidRDefault="004731EE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(</w:t>
            </w:r>
            <w:proofErr w:type="gramStart"/>
            <w:r>
              <w:rPr>
                <w:i/>
                <w:iCs/>
                <w:sz w:val="22"/>
                <w:szCs w:val="22"/>
              </w:rPr>
              <w:t>наименование</w:t>
            </w:r>
            <w:proofErr w:type="gramEnd"/>
            <w:r>
              <w:rPr>
                <w:i/>
                <w:iCs/>
                <w:sz w:val="22"/>
                <w:szCs w:val="22"/>
              </w:rPr>
              <w:t xml:space="preserve"> работ и затрат)</w:t>
            </w:r>
          </w:p>
        </w:tc>
      </w:tr>
      <w:tr w:rsidR="004731EE" w14:paraId="721364AC" w14:textId="77777777" w:rsidTr="004731EE">
        <w:trPr>
          <w:trHeight w:val="310"/>
        </w:trPr>
        <w:tc>
          <w:tcPr>
            <w:tcW w:w="20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2AA36F" w14:textId="77777777" w:rsidR="004731EE" w:rsidRDefault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Составлен</w:t>
            </w:r>
          </w:p>
        </w:tc>
        <w:tc>
          <w:tcPr>
            <w:tcW w:w="28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1CCC7D8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ресурсно</w:t>
            </w:r>
            <w:proofErr w:type="gramEnd"/>
            <w:r>
              <w:rPr>
                <w:sz w:val="22"/>
                <w:szCs w:val="22"/>
              </w:rPr>
              <w:t>-индексным</w:t>
            </w:r>
          </w:p>
        </w:tc>
        <w:tc>
          <w:tcPr>
            <w:tcW w:w="1118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1B803D" w14:textId="77777777" w:rsidR="004731EE" w:rsidRDefault="004731EE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методом</w:t>
            </w:r>
            <w:proofErr w:type="gramEnd"/>
          </w:p>
        </w:tc>
      </w:tr>
      <w:tr w:rsidR="004731EE" w14:paraId="1996B1DA" w14:textId="77777777" w:rsidTr="004731EE">
        <w:trPr>
          <w:trHeight w:val="310"/>
        </w:trPr>
        <w:tc>
          <w:tcPr>
            <w:tcW w:w="20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0A0362" w14:textId="77777777" w:rsidR="004731EE" w:rsidRDefault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Основание</w:t>
            </w:r>
          </w:p>
        </w:tc>
        <w:tc>
          <w:tcPr>
            <w:tcW w:w="796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430ABD5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0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3CCD24" w14:textId="77777777" w:rsidR="004731EE" w:rsidRDefault="004731EE">
            <w:pPr>
              <w:jc w:val="center"/>
              <w:rPr>
                <w:sz w:val="22"/>
                <w:szCs w:val="22"/>
              </w:rPr>
            </w:pPr>
          </w:p>
        </w:tc>
      </w:tr>
      <w:tr w:rsidR="004731EE" w14:paraId="0A5BDDAB" w14:textId="77777777" w:rsidTr="004731EE">
        <w:trPr>
          <w:trHeight w:val="310"/>
        </w:trPr>
        <w:tc>
          <w:tcPr>
            <w:tcW w:w="20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31AE85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796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00F23F" w14:textId="77777777" w:rsidR="004731EE" w:rsidRDefault="004731EE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(</w:t>
            </w:r>
            <w:proofErr w:type="gramStart"/>
            <w:r>
              <w:rPr>
                <w:i/>
                <w:iCs/>
                <w:sz w:val="22"/>
                <w:szCs w:val="22"/>
              </w:rPr>
              <w:t>проектная</w:t>
            </w:r>
            <w:proofErr w:type="gramEnd"/>
            <w:r>
              <w:rPr>
                <w:i/>
                <w:iCs/>
                <w:sz w:val="22"/>
                <w:szCs w:val="22"/>
              </w:rPr>
              <w:t xml:space="preserve"> и (или) иная техническая документация)</w:t>
            </w:r>
          </w:p>
        </w:tc>
        <w:tc>
          <w:tcPr>
            <w:tcW w:w="60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5A0AC5" w14:textId="77777777" w:rsidR="004731EE" w:rsidRDefault="004731EE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  <w:tr w:rsidR="004731EE" w14:paraId="7D701D18" w14:textId="77777777" w:rsidTr="004731EE">
        <w:trPr>
          <w:trHeight w:val="310"/>
        </w:trPr>
        <w:tc>
          <w:tcPr>
            <w:tcW w:w="49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53A225" w14:textId="77777777" w:rsidR="004731EE" w:rsidRDefault="004731E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Составлен(а) в текущем уровне цен</w:t>
            </w:r>
          </w:p>
        </w:tc>
        <w:tc>
          <w:tcPr>
            <w:tcW w:w="21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08021B0" w14:textId="77777777" w:rsidR="004731EE" w:rsidRDefault="004731E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 2025</w:t>
            </w:r>
          </w:p>
        </w:tc>
        <w:tc>
          <w:tcPr>
            <w:tcW w:w="29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E9911EA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0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510D17" w14:textId="77777777" w:rsidR="004731EE" w:rsidRDefault="004731EE">
            <w:pPr>
              <w:rPr>
                <w:sz w:val="22"/>
                <w:szCs w:val="22"/>
              </w:rPr>
            </w:pPr>
          </w:p>
        </w:tc>
      </w:tr>
      <w:tr w:rsidR="004731EE" w14:paraId="21A9C5E3" w14:textId="77777777" w:rsidTr="004731EE">
        <w:trPr>
          <w:trHeight w:val="310"/>
        </w:trPr>
        <w:tc>
          <w:tcPr>
            <w:tcW w:w="20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191795" w14:textId="77777777" w:rsidR="004731EE" w:rsidRDefault="004731E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Сметная стоимость</w:t>
            </w:r>
          </w:p>
        </w:tc>
        <w:tc>
          <w:tcPr>
            <w:tcW w:w="28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AAA7E54" w14:textId="77777777" w:rsidR="004731EE" w:rsidRDefault="004731E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180,0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BD3622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руб.</w:t>
            </w:r>
          </w:p>
        </w:tc>
        <w:tc>
          <w:tcPr>
            <w:tcW w:w="52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D2731E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на оплату труда рабочих</w:t>
            </w:r>
          </w:p>
        </w:tc>
        <w:tc>
          <w:tcPr>
            <w:tcW w:w="353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6972BA7" w14:textId="77777777" w:rsidR="004731EE" w:rsidRDefault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258,93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7272C4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руб.</w:t>
            </w:r>
          </w:p>
        </w:tc>
      </w:tr>
      <w:tr w:rsidR="004731EE" w14:paraId="395D81AF" w14:textId="77777777" w:rsidTr="004731EE">
        <w:trPr>
          <w:trHeight w:val="310"/>
        </w:trPr>
        <w:tc>
          <w:tcPr>
            <w:tcW w:w="60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195289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52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8006AC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на оплату труда машинистов</w:t>
            </w:r>
          </w:p>
        </w:tc>
        <w:tc>
          <w:tcPr>
            <w:tcW w:w="353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98CB119" w14:textId="77777777" w:rsidR="004731EE" w:rsidRDefault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67,63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730A43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руб.</w:t>
            </w:r>
          </w:p>
        </w:tc>
      </w:tr>
      <w:tr w:rsidR="004731EE" w14:paraId="7FDBFE54" w14:textId="77777777" w:rsidTr="004731EE">
        <w:trPr>
          <w:trHeight w:val="310"/>
        </w:trPr>
        <w:tc>
          <w:tcPr>
            <w:tcW w:w="20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44EC24" w14:textId="77777777" w:rsidR="004731EE" w:rsidRDefault="004731EE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 </w:t>
            </w:r>
            <w:proofErr w:type="gramStart"/>
            <w:r>
              <w:rPr>
                <w:i/>
                <w:iCs/>
                <w:sz w:val="22"/>
                <w:szCs w:val="22"/>
              </w:rPr>
              <w:t>в</w:t>
            </w:r>
            <w:proofErr w:type="gramEnd"/>
            <w:r>
              <w:rPr>
                <w:i/>
                <w:iCs/>
                <w:sz w:val="22"/>
                <w:szCs w:val="22"/>
              </w:rPr>
              <w:t xml:space="preserve"> том числе</w:t>
            </w:r>
          </w:p>
        </w:tc>
        <w:tc>
          <w:tcPr>
            <w:tcW w:w="1404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240B8E" w14:textId="77777777" w:rsidR="004731EE" w:rsidRDefault="004731EE">
            <w:pPr>
              <w:rPr>
                <w:i/>
                <w:iCs/>
                <w:sz w:val="22"/>
                <w:szCs w:val="22"/>
              </w:rPr>
            </w:pPr>
          </w:p>
        </w:tc>
      </w:tr>
      <w:tr w:rsidR="004731EE" w14:paraId="500A6451" w14:textId="77777777" w:rsidTr="004731EE">
        <w:trPr>
          <w:trHeight w:val="310"/>
        </w:trPr>
        <w:tc>
          <w:tcPr>
            <w:tcW w:w="20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B8E21D" w14:textId="77777777" w:rsidR="004731EE" w:rsidRDefault="004731E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</w:t>
            </w:r>
            <w:proofErr w:type="gramStart"/>
            <w:r>
              <w:rPr>
                <w:b/>
                <w:bCs/>
                <w:sz w:val="22"/>
                <w:szCs w:val="22"/>
              </w:rPr>
              <w:t>строительных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работ</w:t>
            </w:r>
          </w:p>
        </w:tc>
        <w:tc>
          <w:tcPr>
            <w:tcW w:w="28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0C74748" w14:textId="77777777" w:rsidR="004731EE" w:rsidRDefault="004731E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180,0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065957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руб.</w:t>
            </w:r>
          </w:p>
        </w:tc>
        <w:tc>
          <w:tcPr>
            <w:tcW w:w="52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9E43AF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Нормативные затраты труда рабочих</w:t>
            </w:r>
          </w:p>
        </w:tc>
        <w:tc>
          <w:tcPr>
            <w:tcW w:w="353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0976BAF" w14:textId="77777777" w:rsidR="004731EE" w:rsidRDefault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781,55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0B13FA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чел.-ч.</w:t>
            </w:r>
          </w:p>
        </w:tc>
      </w:tr>
      <w:tr w:rsidR="004731EE" w14:paraId="33073B98" w14:textId="77777777" w:rsidTr="004731EE">
        <w:trPr>
          <w:trHeight w:val="310"/>
        </w:trPr>
        <w:tc>
          <w:tcPr>
            <w:tcW w:w="20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B75310" w14:textId="77777777" w:rsidR="004731EE" w:rsidRDefault="004731E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</w:t>
            </w:r>
            <w:proofErr w:type="gramStart"/>
            <w:r>
              <w:rPr>
                <w:b/>
                <w:bCs/>
                <w:sz w:val="22"/>
                <w:szCs w:val="22"/>
              </w:rPr>
              <w:t>монтажных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работ</w:t>
            </w:r>
          </w:p>
        </w:tc>
        <w:tc>
          <w:tcPr>
            <w:tcW w:w="28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8FA6C45" w14:textId="77777777" w:rsidR="004731EE" w:rsidRDefault="004731E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187CA4" w14:textId="77777777" w:rsidR="004731EE" w:rsidRDefault="004731E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7276CC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Нормативные затраты труда машинистов</w:t>
            </w:r>
          </w:p>
        </w:tc>
        <w:tc>
          <w:tcPr>
            <w:tcW w:w="353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A443412" w14:textId="77777777" w:rsidR="004731EE" w:rsidRDefault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177,75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8E66B7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чел.-ч.</w:t>
            </w:r>
          </w:p>
        </w:tc>
      </w:tr>
      <w:tr w:rsidR="004731EE" w14:paraId="4AFAFDCB" w14:textId="77777777" w:rsidTr="004731EE">
        <w:trPr>
          <w:trHeight w:val="310"/>
        </w:trPr>
        <w:tc>
          <w:tcPr>
            <w:tcW w:w="20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860A24" w14:textId="77777777" w:rsidR="004731EE" w:rsidRDefault="004731E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</w:t>
            </w:r>
            <w:proofErr w:type="gramStart"/>
            <w:r>
              <w:rPr>
                <w:b/>
                <w:bCs/>
                <w:sz w:val="22"/>
                <w:szCs w:val="22"/>
              </w:rPr>
              <w:t>оборудования</w:t>
            </w:r>
            <w:proofErr w:type="gramEnd"/>
          </w:p>
        </w:tc>
        <w:tc>
          <w:tcPr>
            <w:tcW w:w="28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C3FCB57" w14:textId="77777777" w:rsidR="004731EE" w:rsidRDefault="004731E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688E4A" w14:textId="77777777" w:rsidR="004731EE" w:rsidRDefault="004731E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10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2783E1" w14:textId="77777777" w:rsidR="004731EE" w:rsidRDefault="004731EE">
            <w:pPr>
              <w:rPr>
                <w:sz w:val="20"/>
                <w:szCs w:val="20"/>
              </w:rPr>
            </w:pPr>
          </w:p>
        </w:tc>
      </w:tr>
      <w:tr w:rsidR="004731EE" w14:paraId="662DFA71" w14:textId="77777777" w:rsidTr="004731EE">
        <w:trPr>
          <w:trHeight w:val="310"/>
        </w:trPr>
        <w:tc>
          <w:tcPr>
            <w:tcW w:w="20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E73149" w14:textId="77777777" w:rsidR="004731EE" w:rsidRDefault="004731E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</w:t>
            </w:r>
            <w:proofErr w:type="gramStart"/>
            <w:r>
              <w:rPr>
                <w:b/>
                <w:bCs/>
                <w:sz w:val="22"/>
                <w:szCs w:val="22"/>
              </w:rPr>
              <w:t>прочих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затрат</w:t>
            </w:r>
          </w:p>
        </w:tc>
        <w:tc>
          <w:tcPr>
            <w:tcW w:w="28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55A7D82" w14:textId="77777777" w:rsidR="004731EE" w:rsidRDefault="004731E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8DC2B7" w14:textId="77777777" w:rsidR="004731EE" w:rsidRDefault="004731E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10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739BD4" w14:textId="77777777" w:rsidR="004731EE" w:rsidRDefault="004731EE">
            <w:pPr>
              <w:rPr>
                <w:sz w:val="20"/>
                <w:szCs w:val="20"/>
              </w:rPr>
            </w:pPr>
          </w:p>
        </w:tc>
      </w:tr>
      <w:tr w:rsidR="004731EE" w14:paraId="39E5AE01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DA682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97A75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2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B9AF2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F17C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3E508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64C95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4C087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AD110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31A5F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773E5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5F9AC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82163" w14:textId="77777777" w:rsidR="004731EE" w:rsidRDefault="004731EE">
            <w:pPr>
              <w:rPr>
                <w:sz w:val="20"/>
                <w:szCs w:val="20"/>
              </w:rPr>
            </w:pPr>
          </w:p>
        </w:tc>
      </w:tr>
      <w:tr w:rsidR="004731EE" w14:paraId="1015BB14" w14:textId="77777777" w:rsidTr="004731EE">
        <w:trPr>
          <w:trHeight w:val="1241"/>
        </w:trPr>
        <w:tc>
          <w:tcPr>
            <w:tcW w:w="4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12A70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16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5EEDE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</w:t>
            </w:r>
          </w:p>
        </w:tc>
        <w:tc>
          <w:tcPr>
            <w:tcW w:w="28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98EDE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работ и затрат</w:t>
            </w:r>
          </w:p>
        </w:tc>
        <w:tc>
          <w:tcPr>
            <w:tcW w:w="10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ABAC9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40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C6637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</w:tc>
        <w:tc>
          <w:tcPr>
            <w:tcW w:w="60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A4AD6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Сметная стоимость, руб.</w:t>
            </w:r>
          </w:p>
        </w:tc>
      </w:tr>
      <w:tr w:rsidR="004731EE" w14:paraId="7749B47A" w14:textId="77777777" w:rsidTr="004731EE">
        <w:trPr>
          <w:trHeight w:val="1182"/>
        </w:trPr>
        <w:tc>
          <w:tcPr>
            <w:tcW w:w="4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69EBF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6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4CCDE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285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4456D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0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84C47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305FF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  <w:r>
              <w:rPr>
                <w:sz w:val="22"/>
                <w:szCs w:val="22"/>
              </w:rPr>
              <w:t xml:space="preserve"> единицу измерения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A0F69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коэффициенты</w:t>
            </w:r>
            <w:proofErr w:type="gramEnd"/>
          </w:p>
        </w:tc>
        <w:tc>
          <w:tcPr>
            <w:tcW w:w="1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DE7B8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всего</w:t>
            </w:r>
            <w:proofErr w:type="gramEnd"/>
            <w:r>
              <w:rPr>
                <w:sz w:val="22"/>
                <w:szCs w:val="22"/>
              </w:rPr>
              <w:t xml:space="preserve"> с учётом коэффициентов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F36A3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  <w:r>
              <w:rPr>
                <w:sz w:val="22"/>
                <w:szCs w:val="22"/>
              </w:rPr>
              <w:t xml:space="preserve"> единицу измерения в базисном уровне цен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FFF47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индекс</w:t>
            </w:r>
            <w:proofErr w:type="gramEnd"/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12E92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  <w:r>
              <w:rPr>
                <w:sz w:val="22"/>
                <w:szCs w:val="22"/>
              </w:rPr>
              <w:t xml:space="preserve"> единицу измерения в текущем уровне цен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46079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коэффициенты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B5BC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всего</w:t>
            </w:r>
            <w:proofErr w:type="gramEnd"/>
            <w:r>
              <w:rPr>
                <w:sz w:val="22"/>
                <w:szCs w:val="22"/>
              </w:rPr>
              <w:t xml:space="preserve"> в текущем уровне цен</w:t>
            </w:r>
          </w:p>
        </w:tc>
      </w:tr>
      <w:tr w:rsidR="004731EE" w14:paraId="0568DF3A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D9B96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6BFA7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354AA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3E648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640E8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4DBB8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E2112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799DD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68375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E06FA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E9F1A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A9311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4731EE" w14:paraId="52155C16" w14:textId="77777777" w:rsidTr="004731EE">
        <w:trPr>
          <w:trHeight w:val="886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4864DA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1BC30" w14:textId="77777777" w:rsidR="004731EE" w:rsidRDefault="004731E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ГЭСНр</w:t>
            </w:r>
            <w:proofErr w:type="spellEnd"/>
            <w:r>
              <w:rPr>
                <w:sz w:val="22"/>
                <w:szCs w:val="22"/>
              </w:rPr>
              <w:t xml:space="preserve"> 66-03-011-05</w:t>
            </w:r>
          </w:p>
        </w:tc>
        <w:tc>
          <w:tcPr>
            <w:tcW w:w="2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D51BB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Промывка спецмашинами канализационных трубопроводов диаметром: 600 мм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255A0A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FBE2B5" w14:textId="77777777" w:rsidR="004731EE" w:rsidRDefault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2,5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3538FB" w14:textId="77777777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D7DF81" w14:textId="77777777" w:rsidR="004731EE" w:rsidRDefault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2,5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A64E7A" w14:textId="77777777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1D667B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F12D17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5B8BDF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11AC8C" w14:textId="77777777" w:rsidR="004731EE" w:rsidRDefault="004731EE">
            <w:pPr>
              <w:rPr>
                <w:sz w:val="20"/>
                <w:szCs w:val="20"/>
              </w:rPr>
            </w:pPr>
          </w:p>
        </w:tc>
      </w:tr>
      <w:tr w:rsidR="004731EE" w14:paraId="7EA600DF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7AA10B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80EFCC" w14:textId="77777777" w:rsidR="004731EE" w:rsidRDefault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7C45EA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9315EC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чел.-ч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BCD893" w14:textId="77777777" w:rsidR="004731EE" w:rsidRDefault="004731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CD5113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AC1F4B" w14:textId="77777777" w:rsidR="004731EE" w:rsidRDefault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781,55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94E79" w14:textId="77777777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8443B6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266919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9A9E9A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C34E77" w14:textId="77777777" w:rsidR="004731EE" w:rsidRDefault="004731E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258 927,52</w:t>
            </w:r>
          </w:p>
        </w:tc>
      </w:tr>
      <w:tr w:rsidR="004731EE" w14:paraId="41A650E6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7C5C74" w14:textId="77777777" w:rsidR="004731EE" w:rsidRDefault="004731E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3A847" w14:textId="77777777" w:rsidR="004731EE" w:rsidRDefault="004731E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1-100-41</w:t>
            </w:r>
          </w:p>
        </w:tc>
        <w:tc>
          <w:tcPr>
            <w:tcW w:w="2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B9956" w14:textId="77777777" w:rsidR="004731EE" w:rsidRDefault="004731EE">
            <w:pPr>
              <w:outlineLvl w:val="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Средний разряд работы 4,1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66783" w14:textId="77777777" w:rsidR="004731EE" w:rsidRDefault="004731EE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чел.-ч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3DDC50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312,62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39CD18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7DD801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781,55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D46060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821DB0" w14:textId="77777777" w:rsidR="004731EE" w:rsidRDefault="004731EE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B9C878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331,30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4C9422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DBD5D0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258 927,52</w:t>
            </w:r>
          </w:p>
        </w:tc>
      </w:tr>
      <w:tr w:rsidR="004731EE" w14:paraId="53603F9F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7A5435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FD4821" w14:textId="77777777" w:rsidR="004731EE" w:rsidRDefault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C4C96B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ЭМ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6FE6E2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F96436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864BFA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1D8014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C732F7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FB144E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46E7BA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3499EC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01B3EC" w14:textId="77777777" w:rsidR="004731EE" w:rsidRDefault="004731E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221 480,89</w:t>
            </w:r>
          </w:p>
        </w:tc>
      </w:tr>
      <w:tr w:rsidR="004731EE" w14:paraId="70840137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759D44" w14:textId="77777777" w:rsidR="004731EE" w:rsidRDefault="004731E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1EFFC2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2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46AF4F" w14:textId="77777777" w:rsidR="004731EE" w:rsidRDefault="004731EE">
            <w:pPr>
              <w:rPr>
                <w:i/>
                <w:iCs/>
                <w:sz w:val="22"/>
                <w:szCs w:val="22"/>
              </w:rPr>
            </w:pPr>
            <w:proofErr w:type="spellStart"/>
            <w:r>
              <w:rPr>
                <w:i/>
                <w:iCs/>
                <w:sz w:val="22"/>
                <w:szCs w:val="22"/>
              </w:rPr>
              <w:t>ОТм</w:t>
            </w:r>
            <w:proofErr w:type="spellEnd"/>
            <w:r>
              <w:rPr>
                <w:i/>
                <w:iCs/>
                <w:sz w:val="22"/>
                <w:szCs w:val="22"/>
              </w:rPr>
              <w:t>(</w:t>
            </w:r>
            <w:proofErr w:type="spellStart"/>
            <w:r>
              <w:rPr>
                <w:i/>
                <w:iCs/>
                <w:sz w:val="22"/>
                <w:szCs w:val="22"/>
              </w:rPr>
              <w:t>ЗТм</w:t>
            </w:r>
            <w:proofErr w:type="spellEnd"/>
            <w:r>
              <w:rPr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C05107" w14:textId="77777777" w:rsidR="004731EE" w:rsidRDefault="004731EE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чел.-ч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F13F88" w14:textId="77777777" w:rsidR="004731EE" w:rsidRDefault="004731EE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1EEA8C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18C1CB" w14:textId="77777777" w:rsidR="004731EE" w:rsidRDefault="004731EE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177,75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CF66C9" w14:textId="77777777" w:rsidR="004731EE" w:rsidRDefault="004731EE">
            <w:pPr>
              <w:jc w:val="right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A6DEEB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C2DC87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92FAE3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AFBA20" w14:textId="77777777" w:rsidR="004731EE" w:rsidRDefault="004731E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67 630,31</w:t>
            </w:r>
          </w:p>
        </w:tc>
      </w:tr>
      <w:tr w:rsidR="004731EE" w14:paraId="5C92D36B" w14:textId="77777777" w:rsidTr="004731EE">
        <w:trPr>
          <w:trHeight w:val="591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2F7F8A" w14:textId="77777777" w:rsidR="004731EE" w:rsidRDefault="004731E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3C8702" w14:textId="77777777" w:rsidR="004731EE" w:rsidRDefault="004731E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91.10.11-031</w:t>
            </w:r>
          </w:p>
        </w:tc>
        <w:tc>
          <w:tcPr>
            <w:tcW w:w="2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42234" w14:textId="77777777" w:rsidR="004731EE" w:rsidRDefault="004731E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Системы </w:t>
            </w:r>
            <w:proofErr w:type="spellStart"/>
            <w:r>
              <w:rPr>
                <w:sz w:val="22"/>
                <w:szCs w:val="22"/>
              </w:rPr>
              <w:t>телеинспекционные</w:t>
            </w:r>
            <w:proofErr w:type="spellEnd"/>
            <w:r>
              <w:rPr>
                <w:sz w:val="22"/>
                <w:szCs w:val="22"/>
              </w:rPr>
              <w:t xml:space="preserve"> для обследования труб на базе автомобиля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113DD" w14:textId="77777777" w:rsidR="004731EE" w:rsidRDefault="004731EE">
            <w:pPr>
              <w:jc w:val="center"/>
              <w:outlineLvl w:val="0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маш</w:t>
            </w:r>
            <w:proofErr w:type="spellEnd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ч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13B923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2,5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B241DE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95A66E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6,25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1EC06D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976,63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C8CFD1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1,21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D963EF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1 181,72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DBADF4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AD3339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7 385,75</w:t>
            </w:r>
          </w:p>
        </w:tc>
      </w:tr>
      <w:tr w:rsidR="004731EE" w14:paraId="7D31F312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C5952E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8A901" w14:textId="77777777" w:rsidR="004731EE" w:rsidRDefault="004731E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4-100-040</w:t>
            </w:r>
          </w:p>
        </w:tc>
        <w:tc>
          <w:tcPr>
            <w:tcW w:w="2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8540A" w14:textId="77777777" w:rsidR="004731EE" w:rsidRDefault="004731EE">
            <w:pPr>
              <w:outlineLvl w:val="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Средний разряд машиниста 4,0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3D0B2D" w14:textId="77777777" w:rsidR="004731EE" w:rsidRDefault="004731EE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чел.-ч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E2ADD2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2,5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32F70E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3C9C8A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6,25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4E4CC6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E41E78" w14:textId="77777777" w:rsidR="004731EE" w:rsidRDefault="004731EE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1D9EE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326,42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C24E83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4AC345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2 040,13</w:t>
            </w:r>
          </w:p>
        </w:tc>
      </w:tr>
      <w:tr w:rsidR="004731EE" w14:paraId="32BDC5BD" w14:textId="77777777" w:rsidTr="004731EE">
        <w:trPr>
          <w:trHeight w:val="886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4704E9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40C6D" w14:textId="77777777" w:rsidR="004731EE" w:rsidRDefault="004731E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91.13.03-092</w:t>
            </w:r>
          </w:p>
        </w:tc>
        <w:tc>
          <w:tcPr>
            <w:tcW w:w="2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D8AC4" w14:textId="77777777" w:rsidR="004731EE" w:rsidRDefault="004731E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Машины промывочные на базе автомобиля, производительность 50 л/мин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148E8" w14:textId="77777777" w:rsidR="004731EE" w:rsidRDefault="004731EE">
            <w:pPr>
              <w:jc w:val="center"/>
              <w:outlineLvl w:val="0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маш</w:t>
            </w:r>
            <w:proofErr w:type="spellEnd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ч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46E5F7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34,3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F10DF9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B1C9BF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85,75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957862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310,27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3812D4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1,35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3736F0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418,86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4392EC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68136C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35 917,25</w:t>
            </w:r>
          </w:p>
        </w:tc>
      </w:tr>
      <w:tr w:rsidR="004731EE" w14:paraId="5F2BA779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57C3A5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95E92" w14:textId="77777777" w:rsidR="004731EE" w:rsidRDefault="004731E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4-100-040</w:t>
            </w:r>
          </w:p>
        </w:tc>
        <w:tc>
          <w:tcPr>
            <w:tcW w:w="2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DC169" w14:textId="77777777" w:rsidR="004731EE" w:rsidRDefault="004731EE">
            <w:pPr>
              <w:outlineLvl w:val="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Средний разряд машиниста 4,0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19FBB" w14:textId="77777777" w:rsidR="004731EE" w:rsidRDefault="004731EE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чел.-ч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B99776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34,3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F44B22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F312D8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85,75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6CADA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40D3A1" w14:textId="77777777" w:rsidR="004731EE" w:rsidRDefault="004731EE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03976F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326,42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D57642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26A242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27 990,52</w:t>
            </w:r>
          </w:p>
        </w:tc>
      </w:tr>
      <w:tr w:rsidR="004731EE" w14:paraId="594303AD" w14:textId="77777777" w:rsidTr="004731EE">
        <w:trPr>
          <w:trHeight w:val="591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C4C392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F801F" w14:textId="77777777" w:rsidR="004731EE" w:rsidRDefault="004731E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91.19.01-510</w:t>
            </w:r>
          </w:p>
        </w:tc>
        <w:tc>
          <w:tcPr>
            <w:tcW w:w="2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2F50F" w14:textId="77777777" w:rsidR="004731EE" w:rsidRDefault="004731E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Машины </w:t>
            </w:r>
            <w:proofErr w:type="spellStart"/>
            <w:r>
              <w:rPr>
                <w:sz w:val="22"/>
                <w:szCs w:val="22"/>
              </w:rPr>
              <w:t>илососные</w:t>
            </w:r>
            <w:proofErr w:type="spellEnd"/>
            <w:r>
              <w:rPr>
                <w:sz w:val="22"/>
                <w:szCs w:val="22"/>
              </w:rPr>
              <w:t>, объем цистерны для ила 10 м3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02B72" w14:textId="77777777" w:rsidR="004731EE" w:rsidRDefault="004731EE">
            <w:pPr>
              <w:jc w:val="center"/>
              <w:outlineLvl w:val="0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маш</w:t>
            </w:r>
            <w:proofErr w:type="spellEnd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ч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BF9CF0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34,3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F48BF0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A94D7B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85,75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0E329E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1 476,92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B87D17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1,37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A39CD8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2 023,38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C4DADD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0D4CAB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173 504,84</w:t>
            </w:r>
          </w:p>
        </w:tc>
      </w:tr>
      <w:tr w:rsidR="004731EE" w14:paraId="391A728D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F0EF97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47BB4" w14:textId="77777777" w:rsidR="004731EE" w:rsidRDefault="004731E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4-100-060</w:t>
            </w:r>
          </w:p>
        </w:tc>
        <w:tc>
          <w:tcPr>
            <w:tcW w:w="2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A6800" w14:textId="77777777" w:rsidR="004731EE" w:rsidRDefault="004731EE">
            <w:pPr>
              <w:outlineLvl w:val="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Средний разряд машиниста 6,0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4D05E" w14:textId="77777777" w:rsidR="004731EE" w:rsidRDefault="004731EE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чел.-ч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9A9678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34,3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8B37DD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EACA97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85,75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6ACA44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DE4A27" w14:textId="77777777" w:rsidR="004731EE" w:rsidRDefault="004731EE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CF7D86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438,48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0F8932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0F2566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37 599,66</w:t>
            </w:r>
          </w:p>
        </w:tc>
      </w:tr>
      <w:tr w:rsidR="004731EE" w14:paraId="0763D9BF" w14:textId="77777777" w:rsidTr="004731EE">
        <w:trPr>
          <w:trHeight w:val="591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A9636A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57AB54" w14:textId="77777777" w:rsidR="004731EE" w:rsidRDefault="004731E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91.19.08-006</w:t>
            </w:r>
          </w:p>
        </w:tc>
        <w:tc>
          <w:tcPr>
            <w:tcW w:w="2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49CD8" w14:textId="77777777" w:rsidR="004731EE" w:rsidRDefault="004731E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Насосы, производительность 40 м3/ч, напор 25 м, мощность 5,5 кВт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1D087" w14:textId="77777777" w:rsidR="004731EE" w:rsidRDefault="004731EE">
            <w:pPr>
              <w:jc w:val="center"/>
              <w:outlineLvl w:val="0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маш</w:t>
            </w:r>
            <w:proofErr w:type="spellEnd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ч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799E84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71,1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C2EEC5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4EB39C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177,75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4D62C8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16,33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D356D8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1,61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B75B2F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26,29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31F531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98077A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4 673,05</w:t>
            </w:r>
          </w:p>
        </w:tc>
      </w:tr>
      <w:tr w:rsidR="004731EE" w14:paraId="0DB89262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A52E29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89019" w14:textId="77777777" w:rsidR="004731EE" w:rsidRDefault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ECC135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BCFBF3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1A701F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4C1CBF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F789CD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6E6314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DBB56E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CC1B85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489FFF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2EDBF1" w14:textId="77777777" w:rsidR="004731EE" w:rsidRDefault="004731E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6 499,50</w:t>
            </w:r>
          </w:p>
        </w:tc>
      </w:tr>
      <w:tr w:rsidR="004731EE" w14:paraId="66DD6B92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D4674E" w14:textId="77777777" w:rsidR="004731EE" w:rsidRDefault="004731E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C13E4" w14:textId="77777777" w:rsidR="004731EE" w:rsidRDefault="004731E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01.7.03.01-0001</w:t>
            </w:r>
          </w:p>
        </w:tc>
        <w:tc>
          <w:tcPr>
            <w:tcW w:w="2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41C12" w14:textId="77777777" w:rsidR="004731EE" w:rsidRDefault="004731E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5BD54" w14:textId="77777777" w:rsidR="004731EE" w:rsidRDefault="004731EE">
            <w:pPr>
              <w:jc w:val="center"/>
              <w:outlineLvl w:val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3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0CEA5F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883AD1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454AF5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59431E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35,71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708C85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0,52</w:t>
            </w: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CBB41E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18,57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C9A8A8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5812FD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6 499,50</w:t>
            </w:r>
          </w:p>
        </w:tc>
      </w:tr>
      <w:tr w:rsidR="004731EE" w14:paraId="175ED8A8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749D06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B8D8FB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68DAF1" w14:textId="77777777" w:rsidR="004731EE" w:rsidRDefault="004731E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 прямые затраты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A42D84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72CBE3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04A061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8965B4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0F9AA2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AC1671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E59B82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8B9562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EE8B32" w14:textId="77777777" w:rsidR="004731EE" w:rsidRDefault="004731E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554 538,22</w:t>
            </w:r>
          </w:p>
        </w:tc>
      </w:tr>
      <w:tr w:rsidR="004731EE" w14:paraId="120304CF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AA5031" w14:textId="77777777" w:rsidR="004731EE" w:rsidRDefault="004731E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D33342" w14:textId="77777777" w:rsidR="004731EE" w:rsidRDefault="004731EE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2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621B14" w14:textId="77777777" w:rsidR="004731EE" w:rsidRDefault="004731E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ФОТ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B5BFA1" w14:textId="77777777" w:rsidR="004731EE" w:rsidRDefault="004731EE">
            <w:pPr>
              <w:outlineLvl w:val="0"/>
              <w:rPr>
                <w:sz w:val="22"/>
                <w:szCs w:val="22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857CF2" w14:textId="77777777" w:rsidR="004731EE" w:rsidRDefault="004731EE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173A9D" w14:textId="77777777" w:rsidR="004731EE" w:rsidRDefault="004731EE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3065B1" w14:textId="77777777" w:rsidR="004731EE" w:rsidRDefault="004731EE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B9E3CF" w14:textId="77777777" w:rsidR="004731EE" w:rsidRDefault="004731EE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6551FE" w14:textId="77777777" w:rsidR="004731EE" w:rsidRDefault="004731EE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075649" w14:textId="77777777" w:rsidR="004731EE" w:rsidRDefault="004731EE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8626A1" w14:textId="77777777" w:rsidR="004731EE" w:rsidRDefault="004731EE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84CEEC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326 557,83</w:t>
            </w:r>
          </w:p>
        </w:tc>
      </w:tr>
      <w:tr w:rsidR="004731EE" w14:paraId="12704BCD" w14:textId="77777777" w:rsidTr="004731EE">
        <w:trPr>
          <w:trHeight w:val="591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DC4135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BE5715" w14:textId="77777777" w:rsidR="004731EE" w:rsidRDefault="004731EE">
            <w:pPr>
              <w:outlineLvl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</w:t>
            </w:r>
            <w:proofErr w:type="spellEnd"/>
            <w:r>
              <w:rPr>
                <w:sz w:val="22"/>
                <w:szCs w:val="22"/>
              </w:rPr>
              <w:t>/812-100.1-1</w:t>
            </w:r>
          </w:p>
        </w:tc>
        <w:tc>
          <w:tcPr>
            <w:tcW w:w="2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FAFC0" w14:textId="77777777" w:rsidR="004731EE" w:rsidRDefault="004731E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НР Наружные инженерные сети: демонтаж, разборка, очистка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A61A89" w14:textId="77777777" w:rsidR="004731EE" w:rsidRDefault="004731EE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54E60B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09F987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B69F76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89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104F87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C7C9D4" w14:textId="77777777" w:rsidR="004731EE" w:rsidRDefault="004731EE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96B769" w14:textId="77777777" w:rsidR="004731EE" w:rsidRDefault="004731EE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07187A" w14:textId="77777777" w:rsidR="004731EE" w:rsidRDefault="004731EE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42D84A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290 636,47</w:t>
            </w:r>
          </w:p>
        </w:tc>
      </w:tr>
      <w:tr w:rsidR="004731EE" w14:paraId="47F0D516" w14:textId="77777777" w:rsidTr="004731EE">
        <w:trPr>
          <w:trHeight w:val="591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18C4CC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2B155" w14:textId="77777777" w:rsidR="004731EE" w:rsidRDefault="004731EE">
            <w:pPr>
              <w:outlineLvl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</w:t>
            </w:r>
            <w:proofErr w:type="spellEnd"/>
            <w:r>
              <w:rPr>
                <w:sz w:val="22"/>
                <w:szCs w:val="22"/>
              </w:rPr>
              <w:t>/774-100.1</w:t>
            </w:r>
          </w:p>
        </w:tc>
        <w:tc>
          <w:tcPr>
            <w:tcW w:w="2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99E106" w14:textId="77777777" w:rsidR="004731EE" w:rsidRDefault="004731E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 Наружные инженерные сети: </w:t>
            </w:r>
            <w:r>
              <w:rPr>
                <w:sz w:val="22"/>
                <w:szCs w:val="22"/>
              </w:rPr>
              <w:lastRenderedPageBreak/>
              <w:t>демонтаж, разборка, очистка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5A602C" w14:textId="77777777" w:rsidR="004731EE" w:rsidRDefault="004731EE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284C47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0326E6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F7F6A1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44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BD7DB8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8CBFA8" w14:textId="77777777" w:rsidR="004731EE" w:rsidRDefault="004731EE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A15245" w14:textId="77777777" w:rsidR="004731EE" w:rsidRDefault="004731EE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DDEA6D" w14:textId="77777777" w:rsidR="004731EE" w:rsidRDefault="004731EE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770468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143 685,45</w:t>
            </w:r>
          </w:p>
        </w:tc>
      </w:tr>
      <w:tr w:rsidR="004731EE" w14:paraId="258E5E2E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D2B7585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74868EE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FEE1E71" w14:textId="77777777" w:rsidR="004731EE" w:rsidRDefault="004731E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по позиции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D12C6CA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4612966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E7DE4D4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EC06A63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6BE3BD9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B0AAC2E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37C2AF8" w14:textId="77777777" w:rsidR="004731EE" w:rsidRDefault="004731E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395 544,06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D891FCB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0959553" w14:textId="77777777" w:rsidR="004731EE" w:rsidRDefault="004731E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988 860,14</w:t>
            </w:r>
          </w:p>
        </w:tc>
      </w:tr>
      <w:tr w:rsidR="004731EE" w14:paraId="5D1FD2F7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BFDA0F" w14:textId="77777777" w:rsidR="004731EE" w:rsidRDefault="004731E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D5901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4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C2FE4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F5FDF7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1CD928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C380A3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2AD464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22DEBC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C7CD68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</w:tr>
      <w:tr w:rsidR="004731EE" w14:paraId="5EF92646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ED32CF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30A50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4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6F741C" w14:textId="77777777" w:rsidR="004731EE" w:rsidRDefault="004731E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ИТОГИ ПО СМЕТЕ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C60FDE" w14:textId="77777777" w:rsidR="004731EE" w:rsidRDefault="004731E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5B8C3E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200322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251CAC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C9CCDA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C47CEA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</w:tr>
      <w:tr w:rsidR="004731EE" w14:paraId="40DF99BA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3E42A5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F670B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4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0E630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3BAD6E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7947AE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BF9535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CBF888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0A50ED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CF4D92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</w:tr>
      <w:tr w:rsidR="004731EE" w14:paraId="03BA4DFB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195D8B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2689B2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4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D303B" w14:textId="77777777" w:rsidR="004731EE" w:rsidRDefault="004731E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строительные работы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B0149D" w14:textId="77777777" w:rsidR="004731EE" w:rsidRDefault="004731E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1381F5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6D7350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ED9FB3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14757D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BFFA0" w14:textId="77777777" w:rsidR="004731EE" w:rsidRDefault="004731E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988 860,14</w:t>
            </w:r>
          </w:p>
        </w:tc>
      </w:tr>
      <w:tr w:rsidR="004731EE" w14:paraId="53FB5CC9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4E5A25" w14:textId="77777777" w:rsidR="004731EE" w:rsidRDefault="004731E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50D9D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4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82783" w14:textId="77777777" w:rsidR="004731EE" w:rsidRDefault="004731EE">
            <w:pPr>
              <w:rPr>
                <w:i/>
                <w:iCs/>
                <w:sz w:val="22"/>
                <w:szCs w:val="22"/>
              </w:rPr>
            </w:pPr>
            <w:proofErr w:type="gramStart"/>
            <w:r>
              <w:rPr>
                <w:i/>
                <w:iCs/>
                <w:sz w:val="22"/>
                <w:szCs w:val="22"/>
              </w:rPr>
              <w:t>в</w:t>
            </w:r>
            <w:proofErr w:type="gramEnd"/>
            <w:r>
              <w:rPr>
                <w:i/>
                <w:iCs/>
                <w:sz w:val="22"/>
                <w:szCs w:val="22"/>
              </w:rPr>
              <w:t xml:space="preserve"> том числе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20A083" w14:textId="77777777" w:rsidR="004731EE" w:rsidRDefault="004731EE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BA85DA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DC1E1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F3ABBB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0FFA5A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042B3B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</w:tr>
      <w:tr w:rsidR="004731EE" w14:paraId="2EFEBC6E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2369A7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91552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4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3A2C3" w14:textId="77777777" w:rsidR="004731EE" w:rsidRDefault="004731EE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прямые</w:t>
            </w:r>
            <w:proofErr w:type="gramEnd"/>
            <w:r>
              <w:rPr>
                <w:sz w:val="22"/>
                <w:szCs w:val="22"/>
              </w:rPr>
              <w:t xml:space="preserve"> затраты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17E09E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10ECB6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55B763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6956C9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3346BF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2DCC2E" w14:textId="77777777" w:rsidR="004731EE" w:rsidRDefault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554 538,22</w:t>
            </w:r>
          </w:p>
        </w:tc>
      </w:tr>
      <w:tr w:rsidR="004731EE" w14:paraId="4BBEDF16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8F98E1" w14:textId="77777777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8F68A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4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6B6EA" w14:textId="77777777" w:rsidR="004731EE" w:rsidRDefault="004731EE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    </w:t>
            </w:r>
            <w:proofErr w:type="gramStart"/>
            <w:r>
              <w:rPr>
                <w:i/>
                <w:iCs/>
                <w:sz w:val="22"/>
                <w:szCs w:val="22"/>
              </w:rPr>
              <w:t>в</w:t>
            </w:r>
            <w:proofErr w:type="gramEnd"/>
            <w:r>
              <w:rPr>
                <w:i/>
                <w:iCs/>
                <w:sz w:val="22"/>
                <w:szCs w:val="22"/>
              </w:rPr>
              <w:t xml:space="preserve"> том числе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E42458" w14:textId="77777777" w:rsidR="004731EE" w:rsidRDefault="004731EE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532F32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4641F0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5C9DE8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22A1BB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A32B3E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</w:tr>
      <w:tr w:rsidR="004731EE" w14:paraId="7F9D89FC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81289B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FFA571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4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A9F83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proofErr w:type="gramStart"/>
            <w:r>
              <w:rPr>
                <w:sz w:val="22"/>
                <w:szCs w:val="22"/>
              </w:rPr>
              <w:t>оплата</w:t>
            </w:r>
            <w:proofErr w:type="gramEnd"/>
            <w:r>
              <w:rPr>
                <w:sz w:val="22"/>
                <w:szCs w:val="22"/>
              </w:rPr>
              <w:t xml:space="preserve"> труда (ОТ)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65F06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B83B88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D0756D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357FBB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21E6C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05E7E1" w14:textId="77777777" w:rsidR="004731EE" w:rsidRDefault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258 927,52</w:t>
            </w:r>
          </w:p>
        </w:tc>
      </w:tr>
      <w:tr w:rsidR="004731EE" w14:paraId="03E1B02E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C39449" w14:textId="77777777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1CAB95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4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F3EA8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proofErr w:type="gramStart"/>
            <w:r>
              <w:rPr>
                <w:sz w:val="22"/>
                <w:szCs w:val="22"/>
              </w:rPr>
              <w:t>эксплуатация</w:t>
            </w:r>
            <w:proofErr w:type="gramEnd"/>
            <w:r>
              <w:rPr>
                <w:sz w:val="22"/>
                <w:szCs w:val="22"/>
              </w:rPr>
              <w:t xml:space="preserve"> машин и механизмов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439077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0A127B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73A5DD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AEFD6E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3D3F40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B04F5F" w14:textId="77777777" w:rsidR="004731EE" w:rsidRDefault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221 480,89</w:t>
            </w:r>
          </w:p>
        </w:tc>
      </w:tr>
      <w:tr w:rsidR="004731EE" w14:paraId="39B6CCE4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307ED3" w14:textId="77777777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E1B46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4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9363B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proofErr w:type="gramStart"/>
            <w:r>
              <w:rPr>
                <w:sz w:val="22"/>
                <w:szCs w:val="22"/>
              </w:rPr>
              <w:t>оплата</w:t>
            </w:r>
            <w:proofErr w:type="gramEnd"/>
            <w:r>
              <w:rPr>
                <w:sz w:val="22"/>
                <w:szCs w:val="22"/>
              </w:rPr>
              <w:t xml:space="preserve"> труда машинистов (</w:t>
            </w:r>
            <w:proofErr w:type="spellStart"/>
            <w:r>
              <w:rPr>
                <w:sz w:val="22"/>
                <w:szCs w:val="22"/>
              </w:rPr>
              <w:t>ОТм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D23B31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35A4C2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FE9E23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0581B3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4D99D3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131FC6" w14:textId="77777777" w:rsidR="004731EE" w:rsidRDefault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67 630,31</w:t>
            </w:r>
          </w:p>
        </w:tc>
      </w:tr>
      <w:tr w:rsidR="004731EE" w14:paraId="78438220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DF1820" w14:textId="77777777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AD6089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4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5D4A9A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proofErr w:type="gramStart"/>
            <w:r>
              <w:rPr>
                <w:sz w:val="22"/>
                <w:szCs w:val="22"/>
              </w:rPr>
              <w:t>материальные</w:t>
            </w:r>
            <w:proofErr w:type="gramEnd"/>
            <w:r>
              <w:rPr>
                <w:sz w:val="22"/>
                <w:szCs w:val="22"/>
              </w:rPr>
              <w:t xml:space="preserve"> ресурсы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03BFE7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E5BF1D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E165DE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0DE78B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787691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6985EB" w14:textId="77777777" w:rsidR="004731EE" w:rsidRDefault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6 499,50</w:t>
            </w:r>
          </w:p>
        </w:tc>
      </w:tr>
      <w:tr w:rsidR="004731EE" w14:paraId="083D83D3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E40C45" w14:textId="77777777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79CA4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4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116CC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ФОТ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D45411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AA06B7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D05B98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56AA23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C9EB56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562E5D" w14:textId="77777777" w:rsidR="004731EE" w:rsidRDefault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326 557,83</w:t>
            </w:r>
          </w:p>
        </w:tc>
      </w:tr>
      <w:tr w:rsidR="004731EE" w14:paraId="20A33EB7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F6E78E" w14:textId="77777777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1E0B61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4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74514" w14:textId="77777777" w:rsidR="004731EE" w:rsidRDefault="004731EE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накладные</w:t>
            </w:r>
            <w:proofErr w:type="gramEnd"/>
            <w:r>
              <w:rPr>
                <w:sz w:val="22"/>
                <w:szCs w:val="22"/>
              </w:rPr>
              <w:t xml:space="preserve"> расходы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11FCFC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233EF7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336764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12431D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A59CEF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8237CA" w14:textId="77777777" w:rsidR="004731EE" w:rsidRDefault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290 636,47</w:t>
            </w:r>
          </w:p>
        </w:tc>
      </w:tr>
      <w:tr w:rsidR="004731EE" w14:paraId="05BFFF19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A9AF66" w14:textId="77777777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AA961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4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0D975" w14:textId="77777777" w:rsidR="004731EE" w:rsidRDefault="004731EE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сметная</w:t>
            </w:r>
            <w:proofErr w:type="gramEnd"/>
            <w:r>
              <w:rPr>
                <w:sz w:val="22"/>
                <w:szCs w:val="22"/>
              </w:rPr>
              <w:t xml:space="preserve"> прибыль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A35AEF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E45F5C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2B32C7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47B46A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E12238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EAA4C6" w14:textId="77777777" w:rsidR="004731EE" w:rsidRDefault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143 685,45</w:t>
            </w:r>
          </w:p>
        </w:tc>
      </w:tr>
      <w:tr w:rsidR="004731EE" w14:paraId="3AB5C431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AA1A48" w14:textId="77777777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EF879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4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F1C43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FC1C2A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D171B1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365A7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5F5CAF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737512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5F2908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</w:tr>
      <w:tr w:rsidR="004731EE" w14:paraId="258C017E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344CB0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EECC7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4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7E7D44" w14:textId="77777777" w:rsidR="004731EE" w:rsidRDefault="004731E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по смете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984DA0" w14:textId="77777777" w:rsidR="004731EE" w:rsidRDefault="004731E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E6EE9C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5CA2E0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E13ACC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9992A2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9B0142" w14:textId="77777777" w:rsidR="004731EE" w:rsidRDefault="004731E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988 860,14</w:t>
            </w:r>
          </w:p>
        </w:tc>
      </w:tr>
      <w:tr w:rsidR="004731EE" w14:paraId="51DE095A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220150" w14:textId="77777777" w:rsidR="004731EE" w:rsidRDefault="004731E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918EE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4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5E2526" w14:textId="77777777" w:rsidR="004731EE" w:rsidRDefault="004731EE">
            <w:pPr>
              <w:rPr>
                <w:i/>
                <w:iCs/>
                <w:sz w:val="22"/>
                <w:szCs w:val="22"/>
              </w:rPr>
            </w:pPr>
            <w:proofErr w:type="gramStart"/>
            <w:r>
              <w:rPr>
                <w:i/>
                <w:iCs/>
                <w:sz w:val="22"/>
                <w:szCs w:val="22"/>
              </w:rPr>
              <w:t>в</w:t>
            </w:r>
            <w:proofErr w:type="gramEnd"/>
            <w:r>
              <w:rPr>
                <w:i/>
                <w:iCs/>
                <w:sz w:val="22"/>
                <w:szCs w:val="22"/>
              </w:rPr>
              <w:t xml:space="preserve"> том числе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C3EF9B" w14:textId="77777777" w:rsidR="004731EE" w:rsidRDefault="004731EE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CBEE1E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7AC273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828F8A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C99233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FA8C1D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</w:tr>
      <w:tr w:rsidR="004731EE" w14:paraId="2584BC33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19B336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CFF93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4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E585E3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прямые затраты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4E4D5A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FA4125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A22545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7CB996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E86A17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3AA97B" w14:textId="77777777" w:rsidR="004731EE" w:rsidRDefault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554 538,22</w:t>
            </w:r>
          </w:p>
        </w:tc>
      </w:tr>
      <w:tr w:rsidR="004731EE" w14:paraId="4E5BA31F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34C9FD" w14:textId="77777777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5EA78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4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70C54E" w14:textId="77777777" w:rsidR="004731EE" w:rsidRDefault="004731EE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    </w:t>
            </w:r>
            <w:proofErr w:type="gramStart"/>
            <w:r>
              <w:rPr>
                <w:i/>
                <w:iCs/>
                <w:sz w:val="22"/>
                <w:szCs w:val="22"/>
              </w:rPr>
              <w:t>в</w:t>
            </w:r>
            <w:proofErr w:type="gramEnd"/>
            <w:r>
              <w:rPr>
                <w:i/>
                <w:iCs/>
                <w:sz w:val="22"/>
                <w:szCs w:val="22"/>
              </w:rPr>
              <w:t xml:space="preserve"> том числе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4DEE4A" w14:textId="77777777" w:rsidR="004731EE" w:rsidRDefault="004731EE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BB8C7D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0957B4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764206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CFAB68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EF9CB5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</w:tr>
      <w:tr w:rsidR="004731EE" w14:paraId="6B0B04FA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8DAE29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F22D3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4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7E0E1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proofErr w:type="gramStart"/>
            <w:r>
              <w:rPr>
                <w:sz w:val="22"/>
                <w:szCs w:val="22"/>
              </w:rPr>
              <w:t>оплата</w:t>
            </w:r>
            <w:proofErr w:type="gramEnd"/>
            <w:r>
              <w:rPr>
                <w:sz w:val="22"/>
                <w:szCs w:val="22"/>
              </w:rPr>
              <w:t xml:space="preserve"> труда (ОТ)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0AE49D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F142D1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CEEFF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89606A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4489B0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631434" w14:textId="77777777" w:rsidR="004731EE" w:rsidRDefault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258 927,52</w:t>
            </w:r>
          </w:p>
        </w:tc>
      </w:tr>
      <w:tr w:rsidR="004731EE" w14:paraId="4E0939A6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CACEDA" w14:textId="77777777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6E478E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4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BBDB90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proofErr w:type="gramStart"/>
            <w:r>
              <w:rPr>
                <w:sz w:val="22"/>
                <w:szCs w:val="22"/>
              </w:rPr>
              <w:t>эксплуатация</w:t>
            </w:r>
            <w:proofErr w:type="gramEnd"/>
            <w:r>
              <w:rPr>
                <w:sz w:val="22"/>
                <w:szCs w:val="22"/>
              </w:rPr>
              <w:t xml:space="preserve"> машин и механизмов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3205F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5D960F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52841C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A2E4AA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2B13F7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A9CC23" w14:textId="77777777" w:rsidR="004731EE" w:rsidRDefault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221 480,89</w:t>
            </w:r>
          </w:p>
        </w:tc>
      </w:tr>
      <w:tr w:rsidR="004731EE" w14:paraId="250ECA05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F57476" w14:textId="77777777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1C6EF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4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98029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proofErr w:type="gramStart"/>
            <w:r>
              <w:rPr>
                <w:sz w:val="22"/>
                <w:szCs w:val="22"/>
              </w:rPr>
              <w:t>оплата</w:t>
            </w:r>
            <w:proofErr w:type="gramEnd"/>
            <w:r>
              <w:rPr>
                <w:sz w:val="22"/>
                <w:szCs w:val="22"/>
              </w:rPr>
              <w:t xml:space="preserve"> труда машинистов (</w:t>
            </w:r>
            <w:proofErr w:type="spellStart"/>
            <w:r>
              <w:rPr>
                <w:sz w:val="22"/>
                <w:szCs w:val="22"/>
              </w:rPr>
              <w:t>ОТм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768DB7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27AA1A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B594C3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18FD92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C47FEA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6BFE7D" w14:textId="77777777" w:rsidR="004731EE" w:rsidRDefault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67 630,31</w:t>
            </w:r>
          </w:p>
        </w:tc>
      </w:tr>
      <w:tr w:rsidR="004731EE" w14:paraId="5FB700AC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68D5AB" w14:textId="77777777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D9CF46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4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17536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proofErr w:type="gramStart"/>
            <w:r>
              <w:rPr>
                <w:sz w:val="22"/>
                <w:szCs w:val="22"/>
              </w:rPr>
              <w:t>материальные</w:t>
            </w:r>
            <w:proofErr w:type="gramEnd"/>
            <w:r>
              <w:rPr>
                <w:sz w:val="22"/>
                <w:szCs w:val="22"/>
              </w:rPr>
              <w:t xml:space="preserve"> ресурсы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2A8F14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BFD2C6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05CDF9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BB8D57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2A322C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D3AD94" w14:textId="77777777" w:rsidR="004731EE" w:rsidRDefault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6 499,50</w:t>
            </w:r>
          </w:p>
        </w:tc>
      </w:tr>
      <w:tr w:rsidR="004731EE" w14:paraId="07A9E6AC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A1B4B5" w14:textId="77777777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E3EA5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4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6374D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ФОТ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146C73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914BB2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11D649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569A91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7483AB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EC0C89" w14:textId="77777777" w:rsidR="004731EE" w:rsidRDefault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326 557,83</w:t>
            </w:r>
          </w:p>
        </w:tc>
      </w:tr>
      <w:tr w:rsidR="004731EE" w14:paraId="3B27A5E9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03148D" w14:textId="77777777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382450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4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5E8A8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накладные расходы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4B3579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4F1E87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52E407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02E038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60B1F7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98209A" w14:textId="77777777" w:rsidR="004731EE" w:rsidRDefault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290 636,47</w:t>
            </w:r>
          </w:p>
        </w:tc>
      </w:tr>
      <w:tr w:rsidR="004731EE" w14:paraId="23759DEC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14C00C" w14:textId="77777777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18757B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4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FE9E4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сметная прибыль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9CB37C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E65DB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B632D0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C82E80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ACD5A5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8CD935" w14:textId="77777777" w:rsidR="004731EE" w:rsidRDefault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143 685,45</w:t>
            </w:r>
          </w:p>
        </w:tc>
      </w:tr>
      <w:tr w:rsidR="004731EE" w14:paraId="392DCA0C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382E23" w14:textId="77777777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4EF8E3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4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F0631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8D44AA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9016CF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C7D026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89308C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1856AF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C239BC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</w:tr>
      <w:tr w:rsidR="004731EE" w14:paraId="53B9756A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AD05A7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EA29A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4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7093A3" w14:textId="77777777" w:rsidR="004731EE" w:rsidRDefault="004731E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Справочно</w:t>
            </w:r>
            <w:proofErr w:type="spellEnd"/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DC95B4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67EACA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A71D67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1FBFFA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149F34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2C6F5F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</w:tr>
      <w:tr w:rsidR="004731EE" w14:paraId="3D6AE8BD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DA3E8D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9E4EF0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4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70B00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proofErr w:type="gramStart"/>
            <w:r>
              <w:rPr>
                <w:sz w:val="22"/>
                <w:szCs w:val="22"/>
              </w:rPr>
              <w:t>затраты</w:t>
            </w:r>
            <w:proofErr w:type="gramEnd"/>
            <w:r>
              <w:rPr>
                <w:sz w:val="22"/>
                <w:szCs w:val="22"/>
              </w:rPr>
              <w:t xml:space="preserve"> труда рабочих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7DF996" w14:textId="77777777" w:rsidR="004731EE" w:rsidRDefault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781,55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DCA944" w14:textId="77777777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564AE7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845869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407B7A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CDCE29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</w:tr>
      <w:tr w:rsidR="004731EE" w14:paraId="0B90D497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F7F70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8D14A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4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01E96A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proofErr w:type="gramStart"/>
            <w:r>
              <w:rPr>
                <w:sz w:val="22"/>
                <w:szCs w:val="22"/>
              </w:rPr>
              <w:t>затраты</w:t>
            </w:r>
            <w:proofErr w:type="gramEnd"/>
            <w:r>
              <w:rPr>
                <w:sz w:val="22"/>
                <w:szCs w:val="22"/>
              </w:rPr>
              <w:t xml:space="preserve"> труда машинистов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643FB4" w14:textId="77777777" w:rsidR="004731EE" w:rsidRDefault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177,75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ECBF13" w14:textId="77777777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6AF7D9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B2FF4C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F8DAAE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EA1769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</w:tr>
      <w:tr w:rsidR="004731EE" w14:paraId="1786C024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38563C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10A2C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39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013AC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договорным снижением стоимости работ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F9795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710C3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FAD650" w14:textId="77777777" w:rsidR="004731EE" w:rsidRDefault="004731E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0,173359779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FCB439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9ABD88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65E78C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7090DE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727887" w14:textId="77777777" w:rsidR="004731EE" w:rsidRDefault="004731E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171 428,57 </w:t>
            </w:r>
          </w:p>
        </w:tc>
      </w:tr>
      <w:tr w:rsidR="004731EE" w14:paraId="67B7141C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85EA8A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837238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4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1B01F" w14:textId="77777777" w:rsidR="004731EE" w:rsidRDefault="004731E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по смете с НДС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8E9709" w14:textId="77777777" w:rsidR="004731EE" w:rsidRDefault="004731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52530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B07203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12B32E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70E099" w14:textId="77777777" w:rsidR="004731EE" w:rsidRDefault="004731E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5%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653536" w14:textId="77777777" w:rsidR="004731EE" w:rsidRDefault="004731E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8 571,43</w:t>
            </w:r>
          </w:p>
        </w:tc>
      </w:tr>
      <w:tr w:rsidR="004731EE" w14:paraId="74142ECF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B588D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10604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2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0BDC4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CDADA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49E15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17102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892A5A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2A8341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FA362C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FCFCA4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75046F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37DC88" w14:textId="77777777" w:rsidR="004731EE" w:rsidRDefault="004731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180 000,00</w:t>
            </w:r>
          </w:p>
        </w:tc>
      </w:tr>
      <w:tr w:rsidR="004731EE" w14:paraId="327D05F1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4C07F" w14:textId="77777777" w:rsidR="004731EE" w:rsidRDefault="004731EE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9A75E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2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6BC2E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E144A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D4428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C9451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129C7A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09BEE0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EC66F2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364E5F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69611C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BF5DC3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</w:tr>
      <w:tr w:rsidR="004731EE" w14:paraId="490E9240" w14:textId="77777777" w:rsidTr="004731EE">
        <w:trPr>
          <w:trHeight w:val="310"/>
        </w:trPr>
        <w:tc>
          <w:tcPr>
            <w:tcW w:w="20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59AB06" w14:textId="77777777" w:rsidR="004731EE" w:rsidRDefault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Составил</w:t>
            </w:r>
          </w:p>
        </w:tc>
        <w:tc>
          <w:tcPr>
            <w:tcW w:w="14040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802A8B2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731EE" w14:paraId="0D328C7E" w14:textId="77777777" w:rsidTr="004731EE">
        <w:trPr>
          <w:trHeight w:val="310"/>
        </w:trPr>
        <w:tc>
          <w:tcPr>
            <w:tcW w:w="20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0D8188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39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2F27E8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proofErr w:type="gramStart"/>
            <w:r>
              <w:rPr>
                <w:sz w:val="22"/>
                <w:szCs w:val="22"/>
              </w:rPr>
              <w:t>должность</w:t>
            </w:r>
            <w:proofErr w:type="gramEnd"/>
            <w:r>
              <w:rPr>
                <w:sz w:val="22"/>
                <w:szCs w:val="22"/>
              </w:rPr>
              <w:t>, подпись (инициалы, фамилия)]</w:t>
            </w:r>
          </w:p>
        </w:tc>
        <w:tc>
          <w:tcPr>
            <w:tcW w:w="1010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1ABF88" w14:textId="77777777" w:rsidR="004731EE" w:rsidRDefault="004731EE">
            <w:pPr>
              <w:jc w:val="center"/>
              <w:rPr>
                <w:sz w:val="22"/>
                <w:szCs w:val="22"/>
              </w:rPr>
            </w:pPr>
          </w:p>
        </w:tc>
      </w:tr>
      <w:tr w:rsidR="004731EE" w14:paraId="08E962FF" w14:textId="77777777" w:rsidTr="004731EE">
        <w:trPr>
          <w:trHeight w:val="310"/>
        </w:trPr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46735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84740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2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24AC6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B76AD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4C8A7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2879C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93674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ABE41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1B3B6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7F668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4AA7A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CFB16" w14:textId="77777777" w:rsidR="004731EE" w:rsidRDefault="004731EE">
            <w:pPr>
              <w:rPr>
                <w:sz w:val="20"/>
                <w:szCs w:val="20"/>
              </w:rPr>
            </w:pPr>
          </w:p>
        </w:tc>
      </w:tr>
      <w:tr w:rsidR="004731EE" w14:paraId="23E8823C" w14:textId="77777777" w:rsidTr="004731EE">
        <w:trPr>
          <w:trHeight w:val="310"/>
        </w:trPr>
        <w:tc>
          <w:tcPr>
            <w:tcW w:w="20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87889B" w14:textId="77777777" w:rsidR="004731EE" w:rsidRDefault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Проверил</w:t>
            </w:r>
          </w:p>
        </w:tc>
        <w:tc>
          <w:tcPr>
            <w:tcW w:w="14040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6909672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731EE" w14:paraId="18E2874A" w14:textId="77777777" w:rsidTr="004731EE">
        <w:trPr>
          <w:trHeight w:val="310"/>
        </w:trPr>
        <w:tc>
          <w:tcPr>
            <w:tcW w:w="20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D90427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39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81032B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proofErr w:type="gramStart"/>
            <w:r>
              <w:rPr>
                <w:sz w:val="22"/>
                <w:szCs w:val="22"/>
              </w:rPr>
              <w:t>должность</w:t>
            </w:r>
            <w:proofErr w:type="gramEnd"/>
            <w:r>
              <w:rPr>
                <w:sz w:val="22"/>
                <w:szCs w:val="22"/>
              </w:rPr>
              <w:t>, подпись (инициалы, фамилия)]</w:t>
            </w:r>
          </w:p>
        </w:tc>
        <w:tc>
          <w:tcPr>
            <w:tcW w:w="1010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634889" w14:textId="77777777" w:rsidR="004731EE" w:rsidRDefault="004731E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10B17B2" w14:textId="77777777" w:rsidR="00DF2D52" w:rsidRDefault="00DF2D52" w:rsidP="00070B55">
      <w:pPr>
        <w:suppressAutoHyphens/>
        <w:rPr>
          <w:b/>
          <w:sz w:val="22"/>
          <w:szCs w:val="22"/>
        </w:rPr>
      </w:pPr>
    </w:p>
    <w:p w14:paraId="2C6D888A" w14:textId="77777777" w:rsidR="00910628" w:rsidRDefault="00910628" w:rsidP="00070B55">
      <w:pPr>
        <w:suppressAutoHyphens/>
        <w:rPr>
          <w:b/>
          <w:sz w:val="22"/>
          <w:szCs w:val="22"/>
        </w:rPr>
        <w:sectPr w:rsidR="00910628" w:rsidSect="00910628">
          <w:pgSz w:w="16838" w:h="11906" w:orient="landscape"/>
          <w:pgMar w:top="1134" w:right="425" w:bottom="1134" w:left="284" w:header="0" w:footer="0" w:gutter="0"/>
          <w:pgNumType w:start="1"/>
          <w:cols w:space="720"/>
          <w:formProt w:val="0"/>
          <w:docGrid w:linePitch="360"/>
        </w:sectPr>
      </w:pPr>
    </w:p>
    <w:p w14:paraId="0F29547A" w14:textId="5DEEC7A2" w:rsidR="00B51702" w:rsidRDefault="00B51702" w:rsidP="00070B55">
      <w:pPr>
        <w:suppressAutoHyphens/>
        <w:rPr>
          <w:b/>
          <w:sz w:val="22"/>
          <w:szCs w:val="22"/>
        </w:rPr>
      </w:pPr>
    </w:p>
    <w:p w14:paraId="54B04AEC" w14:textId="77777777" w:rsidR="00DF2D52" w:rsidRPr="00DF2D52" w:rsidRDefault="00DF2D52" w:rsidP="00DF2D5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 w:rsidRPr="00DF2D52">
        <w:rPr>
          <w:sz w:val="22"/>
          <w:szCs w:val="22"/>
          <w:lang w:eastAsia="en-US"/>
        </w:rPr>
        <w:t xml:space="preserve">Приложение №4 </w:t>
      </w:r>
    </w:p>
    <w:p w14:paraId="0A371CA6" w14:textId="77777777" w:rsidR="00DF2D52" w:rsidRPr="00DF2D52" w:rsidRDefault="00DF2D52" w:rsidP="00DF2D52">
      <w:pPr>
        <w:suppressAutoHyphens/>
        <w:jc w:val="right"/>
        <w:rPr>
          <w:b/>
          <w:sz w:val="22"/>
          <w:szCs w:val="22"/>
        </w:rPr>
      </w:pPr>
      <w:proofErr w:type="gramStart"/>
      <w:r w:rsidRPr="00DF2D52">
        <w:rPr>
          <w:sz w:val="22"/>
          <w:szCs w:val="22"/>
          <w:lang w:eastAsia="en-US"/>
        </w:rPr>
        <w:t>к</w:t>
      </w:r>
      <w:proofErr w:type="gramEnd"/>
      <w:r w:rsidRPr="00DF2D52">
        <w:rPr>
          <w:sz w:val="22"/>
          <w:szCs w:val="22"/>
          <w:lang w:eastAsia="en-US"/>
        </w:rPr>
        <w:t xml:space="preserve"> извещению о закупке у единственного поставщика (подрядчика, исполнителя)</w:t>
      </w:r>
    </w:p>
    <w:p w14:paraId="7F52C8C5" w14:textId="77777777" w:rsidR="00DF2D52" w:rsidRPr="00DF2D52" w:rsidRDefault="00DF2D52" w:rsidP="00DF2D52">
      <w:pPr>
        <w:suppressAutoHyphens/>
        <w:jc w:val="center"/>
        <w:rPr>
          <w:b/>
          <w:sz w:val="22"/>
          <w:szCs w:val="22"/>
        </w:rPr>
      </w:pPr>
    </w:p>
    <w:p w14:paraId="25ED1DD0" w14:textId="77777777" w:rsidR="00DF2D52" w:rsidRPr="00DF2D52" w:rsidRDefault="00DF2D52" w:rsidP="00DF2D52">
      <w:pPr>
        <w:suppressAutoHyphens/>
        <w:jc w:val="center"/>
        <w:rPr>
          <w:b/>
          <w:sz w:val="22"/>
          <w:szCs w:val="22"/>
        </w:rPr>
      </w:pPr>
    </w:p>
    <w:p w14:paraId="149D6BF0" w14:textId="77777777" w:rsidR="00DF2D52" w:rsidRDefault="00DF2D52" w:rsidP="00DF2D52">
      <w:pPr>
        <w:suppressAutoHyphens/>
        <w:jc w:val="center"/>
        <w:rPr>
          <w:b/>
          <w:sz w:val="22"/>
          <w:szCs w:val="22"/>
        </w:rPr>
      </w:pPr>
      <w:r w:rsidRPr="00DF2D52">
        <w:rPr>
          <w:b/>
          <w:sz w:val="22"/>
          <w:szCs w:val="22"/>
        </w:rPr>
        <w:t>ПРОЕКТ ДОГОВОРА</w:t>
      </w:r>
    </w:p>
    <w:p w14:paraId="4F294447" w14:textId="77777777" w:rsidR="00B51702" w:rsidRPr="00B51702" w:rsidRDefault="00B51702" w:rsidP="00B51702">
      <w:pPr>
        <w:jc w:val="center"/>
        <w:rPr>
          <w:b/>
          <w:sz w:val="22"/>
          <w:szCs w:val="22"/>
          <w:lang w:eastAsia="en-US" w:bidi="en-US"/>
        </w:rPr>
      </w:pPr>
      <w:proofErr w:type="gramStart"/>
      <w:r w:rsidRPr="00B51702">
        <w:rPr>
          <w:b/>
          <w:sz w:val="22"/>
          <w:szCs w:val="22"/>
          <w:lang w:eastAsia="en-US" w:bidi="en-US"/>
        </w:rPr>
        <w:t>на</w:t>
      </w:r>
      <w:proofErr w:type="gramEnd"/>
      <w:r w:rsidRPr="00B51702">
        <w:rPr>
          <w:b/>
          <w:sz w:val="22"/>
          <w:szCs w:val="22"/>
          <w:lang w:eastAsia="en-US" w:bidi="en-US"/>
        </w:rPr>
        <w:t xml:space="preserve"> оказание услуг по промывке (прочистке) канализационного коллектора Д-600 по адресу: </w:t>
      </w:r>
      <w:proofErr w:type="spellStart"/>
      <w:r w:rsidRPr="00B51702">
        <w:rPr>
          <w:b/>
          <w:sz w:val="22"/>
          <w:szCs w:val="22"/>
          <w:lang w:eastAsia="en-US" w:bidi="en-US"/>
        </w:rPr>
        <w:t>г.Йошкар</w:t>
      </w:r>
      <w:proofErr w:type="spellEnd"/>
      <w:r w:rsidRPr="00B51702">
        <w:rPr>
          <w:b/>
          <w:sz w:val="22"/>
          <w:szCs w:val="22"/>
          <w:lang w:eastAsia="en-US" w:bidi="en-US"/>
        </w:rPr>
        <w:t xml:space="preserve">-Ола </w:t>
      </w:r>
      <w:proofErr w:type="spellStart"/>
      <w:r w:rsidRPr="00B51702">
        <w:rPr>
          <w:b/>
          <w:sz w:val="22"/>
          <w:szCs w:val="22"/>
          <w:lang w:eastAsia="en-US" w:bidi="en-US"/>
        </w:rPr>
        <w:t>ул.Вознесенская</w:t>
      </w:r>
      <w:proofErr w:type="spellEnd"/>
    </w:p>
    <w:p w14:paraId="7D2D4483" w14:textId="56D9A004" w:rsidR="00B51702" w:rsidRPr="00B51702" w:rsidRDefault="00B51702" w:rsidP="00B51702">
      <w:pPr>
        <w:rPr>
          <w:sz w:val="22"/>
          <w:szCs w:val="22"/>
        </w:rPr>
      </w:pPr>
      <w:r w:rsidRPr="00B51702">
        <w:rPr>
          <w:sz w:val="22"/>
          <w:szCs w:val="22"/>
        </w:rPr>
        <w:t>г. Йошкар-Ола</w:t>
      </w:r>
      <w:r w:rsidRPr="00B51702">
        <w:rPr>
          <w:sz w:val="22"/>
          <w:szCs w:val="22"/>
        </w:rPr>
        <w:tab/>
      </w:r>
      <w:r w:rsidRPr="00B51702">
        <w:rPr>
          <w:sz w:val="22"/>
          <w:szCs w:val="22"/>
        </w:rPr>
        <w:tab/>
      </w:r>
      <w:r w:rsidRPr="00B51702">
        <w:rPr>
          <w:sz w:val="22"/>
          <w:szCs w:val="22"/>
        </w:rPr>
        <w:tab/>
        <w:t xml:space="preserve">                                                                </w:t>
      </w:r>
      <w:r>
        <w:rPr>
          <w:sz w:val="22"/>
          <w:szCs w:val="22"/>
        </w:rPr>
        <w:t xml:space="preserve">                </w:t>
      </w:r>
      <w:proofErr w:type="gramStart"/>
      <w:r>
        <w:rPr>
          <w:sz w:val="22"/>
          <w:szCs w:val="22"/>
        </w:rPr>
        <w:t xml:space="preserve">   </w:t>
      </w:r>
      <w:r w:rsidRPr="00B51702">
        <w:rPr>
          <w:sz w:val="22"/>
          <w:szCs w:val="22"/>
        </w:rPr>
        <w:t>«</w:t>
      </w:r>
      <w:proofErr w:type="gramEnd"/>
      <w:r w:rsidRPr="00B51702">
        <w:rPr>
          <w:sz w:val="22"/>
          <w:szCs w:val="22"/>
        </w:rPr>
        <w:t>___»  ________ 2025г.</w:t>
      </w:r>
    </w:p>
    <w:p w14:paraId="4CAA44EF" w14:textId="77777777" w:rsidR="00B51702" w:rsidRPr="00B51702" w:rsidRDefault="00B51702" w:rsidP="00B51702">
      <w:pPr>
        <w:rPr>
          <w:color w:val="4F81BD"/>
          <w:sz w:val="22"/>
          <w:szCs w:val="22"/>
        </w:rPr>
      </w:pPr>
    </w:p>
    <w:p w14:paraId="3B235BAB" w14:textId="16BABE22" w:rsidR="00B51702" w:rsidRPr="00B51702" w:rsidRDefault="00B51702" w:rsidP="00B51702">
      <w:pPr>
        <w:keepNext/>
        <w:keepLines/>
        <w:suppressAutoHyphens/>
        <w:spacing w:line="216" w:lineRule="auto"/>
        <w:ind w:firstLine="851"/>
        <w:jc w:val="both"/>
        <w:rPr>
          <w:rFonts w:eastAsia="Calibri"/>
          <w:bCs/>
          <w:color w:val="000000"/>
          <w:sz w:val="22"/>
          <w:szCs w:val="22"/>
          <w:lang w:eastAsia="zh-CN"/>
        </w:rPr>
      </w:pPr>
      <w:r w:rsidRPr="00B51702">
        <w:rPr>
          <w:rFonts w:eastAsia="Calibri"/>
          <w:b/>
          <w:bCs/>
          <w:color w:val="000000"/>
          <w:sz w:val="22"/>
          <w:szCs w:val="22"/>
          <w:lang w:eastAsia="zh-CN"/>
        </w:rPr>
        <w:t xml:space="preserve">Муниципальное унитарное предприятие «Водоканал» </w:t>
      </w:r>
      <w:proofErr w:type="spellStart"/>
      <w:r w:rsidRPr="00B51702">
        <w:rPr>
          <w:rFonts w:eastAsia="Calibri"/>
          <w:b/>
          <w:bCs/>
          <w:color w:val="000000"/>
          <w:sz w:val="22"/>
          <w:szCs w:val="22"/>
          <w:lang w:eastAsia="zh-CN"/>
        </w:rPr>
        <w:t>г.Йошкар</w:t>
      </w:r>
      <w:proofErr w:type="spellEnd"/>
      <w:r w:rsidRPr="00B51702">
        <w:rPr>
          <w:rFonts w:eastAsia="Calibri"/>
          <w:b/>
          <w:bCs/>
          <w:color w:val="000000"/>
          <w:sz w:val="22"/>
          <w:szCs w:val="22"/>
          <w:lang w:eastAsia="zh-CN"/>
        </w:rPr>
        <w:t>-Олы» муниципального образования «Город Йошкар-Ола»,</w:t>
      </w:r>
      <w:r w:rsidRPr="00B51702">
        <w:rPr>
          <w:rFonts w:eastAsia="Calibri"/>
          <w:bCs/>
          <w:color w:val="000000"/>
          <w:sz w:val="22"/>
          <w:szCs w:val="22"/>
          <w:lang w:eastAsia="zh-CN"/>
        </w:rPr>
        <w:t xml:space="preserve"> именуемое в дальнейшем </w:t>
      </w:r>
      <w:r w:rsidRPr="00B51702">
        <w:rPr>
          <w:rFonts w:eastAsia="Calibri"/>
          <w:b/>
          <w:bCs/>
          <w:color w:val="000000"/>
          <w:sz w:val="22"/>
          <w:szCs w:val="22"/>
          <w:lang w:eastAsia="zh-CN"/>
        </w:rPr>
        <w:t>«Заказчик»</w:t>
      </w:r>
      <w:r w:rsidRPr="00B51702">
        <w:rPr>
          <w:rFonts w:eastAsia="Calibri"/>
          <w:bCs/>
          <w:color w:val="000000"/>
          <w:sz w:val="22"/>
          <w:szCs w:val="22"/>
          <w:lang w:eastAsia="zh-CN"/>
        </w:rPr>
        <w:t xml:space="preserve">, в лице </w:t>
      </w:r>
      <w:r>
        <w:rPr>
          <w:rFonts w:eastAsia="Calibri"/>
          <w:bCs/>
          <w:color w:val="000000"/>
          <w:sz w:val="22"/>
          <w:szCs w:val="22"/>
          <w:lang w:eastAsia="zh-CN"/>
        </w:rPr>
        <w:t>_____________</w:t>
      </w:r>
      <w:r w:rsidRPr="00B51702">
        <w:rPr>
          <w:rFonts w:eastAsia="Calibri"/>
          <w:bCs/>
          <w:color w:val="000000"/>
          <w:sz w:val="22"/>
          <w:szCs w:val="22"/>
          <w:lang w:eastAsia="zh-CN"/>
        </w:rPr>
        <w:t xml:space="preserve">,  действующего на основании </w:t>
      </w:r>
      <w:r>
        <w:rPr>
          <w:rFonts w:eastAsia="Calibri"/>
          <w:bCs/>
          <w:color w:val="000000"/>
          <w:sz w:val="22"/>
          <w:szCs w:val="22"/>
          <w:lang w:eastAsia="zh-CN"/>
        </w:rPr>
        <w:t>________________</w:t>
      </w:r>
      <w:r w:rsidRPr="00B51702">
        <w:rPr>
          <w:rFonts w:eastAsia="Calibri"/>
          <w:bCs/>
          <w:color w:val="000000"/>
          <w:sz w:val="22"/>
          <w:szCs w:val="22"/>
          <w:lang w:eastAsia="zh-CN"/>
        </w:rPr>
        <w:t xml:space="preserve">, с одной стороны, и </w:t>
      </w:r>
      <w:r>
        <w:rPr>
          <w:rFonts w:eastAsia="Calibri"/>
          <w:b/>
          <w:bCs/>
          <w:color w:val="000000"/>
          <w:sz w:val="22"/>
          <w:szCs w:val="22"/>
          <w:lang w:eastAsia="zh-CN"/>
        </w:rPr>
        <w:t>_________________________</w:t>
      </w:r>
      <w:r w:rsidRPr="00B51702">
        <w:rPr>
          <w:rFonts w:eastAsia="Calibri"/>
          <w:b/>
          <w:bCs/>
          <w:color w:val="000000"/>
          <w:sz w:val="22"/>
          <w:szCs w:val="22"/>
          <w:lang w:eastAsia="zh-CN"/>
        </w:rPr>
        <w:t xml:space="preserve">, </w:t>
      </w:r>
      <w:r w:rsidRPr="00B51702">
        <w:rPr>
          <w:rFonts w:eastAsia="Calibri"/>
          <w:bCs/>
          <w:color w:val="000000"/>
          <w:sz w:val="22"/>
          <w:szCs w:val="22"/>
          <w:lang w:eastAsia="zh-CN"/>
        </w:rPr>
        <w:t xml:space="preserve">именуемое в дальнейшем </w:t>
      </w:r>
      <w:r w:rsidRPr="00B51702">
        <w:rPr>
          <w:rFonts w:eastAsia="Calibri"/>
          <w:b/>
          <w:bCs/>
          <w:color w:val="000000"/>
          <w:sz w:val="22"/>
          <w:szCs w:val="22"/>
          <w:lang w:eastAsia="zh-CN"/>
        </w:rPr>
        <w:t xml:space="preserve">«Исполнитель», </w:t>
      </w:r>
      <w:r w:rsidRPr="00B51702">
        <w:rPr>
          <w:rFonts w:eastAsia="Calibri"/>
          <w:bCs/>
          <w:color w:val="000000"/>
          <w:sz w:val="22"/>
          <w:szCs w:val="22"/>
          <w:lang w:eastAsia="zh-CN"/>
        </w:rPr>
        <w:t xml:space="preserve">в лице </w:t>
      </w:r>
      <w:r>
        <w:rPr>
          <w:rFonts w:eastAsia="Calibri"/>
          <w:bCs/>
          <w:color w:val="000000"/>
          <w:sz w:val="22"/>
          <w:szCs w:val="22"/>
          <w:lang w:eastAsia="zh-CN"/>
        </w:rPr>
        <w:t>_______________________</w:t>
      </w:r>
      <w:r w:rsidRPr="00B51702">
        <w:rPr>
          <w:rFonts w:eastAsia="Calibri"/>
          <w:bCs/>
          <w:color w:val="000000"/>
          <w:sz w:val="22"/>
          <w:szCs w:val="22"/>
          <w:lang w:eastAsia="zh-CN"/>
        </w:rPr>
        <w:t xml:space="preserve">, действующей на основании </w:t>
      </w:r>
      <w:r>
        <w:rPr>
          <w:rFonts w:eastAsia="Calibri"/>
          <w:bCs/>
          <w:color w:val="000000"/>
          <w:sz w:val="22"/>
          <w:szCs w:val="22"/>
          <w:lang w:eastAsia="zh-CN"/>
        </w:rPr>
        <w:t>______________________</w:t>
      </w:r>
      <w:r w:rsidRPr="00B51702">
        <w:rPr>
          <w:rFonts w:eastAsia="Calibri"/>
          <w:bCs/>
          <w:color w:val="000000"/>
          <w:sz w:val="22"/>
          <w:szCs w:val="22"/>
          <w:lang w:eastAsia="zh-CN"/>
        </w:rPr>
        <w:t xml:space="preserve">, с другой стороны, вместе именуемые в дальнейшем «Стороны», в соответствии с подп. 19 п. 2.1 разд. 2 гл. 13 Положения о закупке товаров, работ, услуг Муниципального унитарного предприятия «Водоканал» </w:t>
      </w:r>
      <w:proofErr w:type="spellStart"/>
      <w:r w:rsidRPr="00B51702">
        <w:rPr>
          <w:rFonts w:eastAsia="Calibri"/>
          <w:bCs/>
          <w:color w:val="000000"/>
          <w:sz w:val="22"/>
          <w:szCs w:val="22"/>
          <w:lang w:eastAsia="zh-CN"/>
        </w:rPr>
        <w:t>г.Йошкар</w:t>
      </w:r>
      <w:proofErr w:type="spellEnd"/>
      <w:r w:rsidRPr="00B51702">
        <w:rPr>
          <w:rFonts w:eastAsia="Calibri"/>
          <w:bCs/>
          <w:color w:val="000000"/>
          <w:sz w:val="22"/>
          <w:szCs w:val="22"/>
          <w:lang w:eastAsia="zh-CN"/>
        </w:rPr>
        <w:t>-Олы» муниципального образования «Город Йошкар-Ола», заключили настоящий Договор  о нижеследующем:</w:t>
      </w:r>
    </w:p>
    <w:p w14:paraId="5680769A" w14:textId="77777777" w:rsidR="00B51702" w:rsidRPr="00B51702" w:rsidRDefault="00B51702" w:rsidP="00B51702">
      <w:pPr>
        <w:keepNext/>
        <w:keepLines/>
        <w:suppressAutoHyphens/>
        <w:spacing w:line="216" w:lineRule="auto"/>
        <w:ind w:firstLine="851"/>
        <w:jc w:val="both"/>
        <w:rPr>
          <w:sz w:val="22"/>
          <w:szCs w:val="22"/>
        </w:rPr>
      </w:pPr>
    </w:p>
    <w:p w14:paraId="1952D6BA" w14:textId="77777777" w:rsidR="00B51702" w:rsidRPr="00B51702" w:rsidRDefault="00B51702" w:rsidP="00B51702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B51702">
        <w:rPr>
          <w:b/>
          <w:bCs/>
          <w:sz w:val="22"/>
          <w:szCs w:val="22"/>
        </w:rPr>
        <w:t>ПРЕДМЕТ ДОГОВОРА</w:t>
      </w:r>
    </w:p>
    <w:p w14:paraId="1A045CD0" w14:textId="708FBF88" w:rsidR="00B51702" w:rsidRPr="00B51702" w:rsidRDefault="00B51702" w:rsidP="00B51702">
      <w:pPr>
        <w:jc w:val="both"/>
        <w:rPr>
          <w:color w:val="000000"/>
          <w:sz w:val="22"/>
          <w:szCs w:val="22"/>
        </w:rPr>
      </w:pPr>
      <w:r w:rsidRPr="00B51702">
        <w:rPr>
          <w:color w:val="000000"/>
          <w:sz w:val="22"/>
          <w:szCs w:val="22"/>
        </w:rPr>
        <w:t xml:space="preserve">           1.1. </w:t>
      </w:r>
      <w:r w:rsidRPr="00B51702">
        <w:rPr>
          <w:bCs/>
          <w:color w:val="000000"/>
          <w:sz w:val="22"/>
          <w:szCs w:val="22"/>
        </w:rPr>
        <w:t>Исполнитель</w:t>
      </w:r>
      <w:r w:rsidRPr="00B51702">
        <w:rPr>
          <w:color w:val="000000"/>
          <w:sz w:val="22"/>
          <w:szCs w:val="22"/>
        </w:rPr>
        <w:t xml:space="preserve"> обязуется качественно, в установленный настоящим Договором срок и в пределах установленной настоящим Договором цены оказать услуги по промывке (прочистке) канализационного коллектора Д-600 по адресу: </w:t>
      </w:r>
      <w:proofErr w:type="spellStart"/>
      <w:r w:rsidRPr="00B51702">
        <w:rPr>
          <w:color w:val="000000"/>
          <w:sz w:val="22"/>
          <w:szCs w:val="22"/>
        </w:rPr>
        <w:t>г.Йошкар</w:t>
      </w:r>
      <w:proofErr w:type="spellEnd"/>
      <w:r w:rsidRPr="00B51702">
        <w:rPr>
          <w:color w:val="000000"/>
          <w:sz w:val="22"/>
          <w:szCs w:val="22"/>
        </w:rPr>
        <w:t xml:space="preserve">-Ола </w:t>
      </w:r>
      <w:proofErr w:type="spellStart"/>
      <w:r w:rsidRPr="00B51702">
        <w:rPr>
          <w:color w:val="000000"/>
          <w:sz w:val="22"/>
          <w:szCs w:val="22"/>
        </w:rPr>
        <w:t>ул.Вознесенская</w:t>
      </w:r>
      <w:proofErr w:type="spellEnd"/>
      <w:r w:rsidRPr="00B51702">
        <w:rPr>
          <w:color w:val="000000"/>
          <w:sz w:val="22"/>
          <w:szCs w:val="22"/>
        </w:rPr>
        <w:t>, (далее – услуги) в соответствии с Техническим заданием (Приложение № 1 к настоящему Договору, являющееся его неотъемлемой частью), с утвержденным локальным сметным расчетом №1 (Приложение № 2 к настоящему Договору, являющееся его неотъемлемой частью) и сдать результат Заказчику, а Заказчик обязуется принять результат надлежащим образом оказанных услуг и оплатить их.</w:t>
      </w:r>
    </w:p>
    <w:p w14:paraId="346956BA" w14:textId="55B3B985" w:rsidR="00B51702" w:rsidRPr="00B51702" w:rsidRDefault="00B51702" w:rsidP="00B51702">
      <w:pPr>
        <w:tabs>
          <w:tab w:val="left" w:pos="709"/>
        </w:tabs>
        <w:ind w:firstLine="567"/>
        <w:jc w:val="both"/>
        <w:rPr>
          <w:sz w:val="22"/>
          <w:szCs w:val="22"/>
          <w:lang w:eastAsia="en-US" w:bidi="en-US"/>
        </w:rPr>
      </w:pPr>
      <w:r w:rsidRPr="00B51702">
        <w:rPr>
          <w:color w:val="000000"/>
          <w:sz w:val="22"/>
          <w:szCs w:val="22"/>
        </w:rPr>
        <w:t xml:space="preserve">1.2. </w:t>
      </w:r>
      <w:r w:rsidRPr="00B51702">
        <w:rPr>
          <w:sz w:val="22"/>
          <w:szCs w:val="22"/>
          <w:lang w:eastAsia="en-US" w:bidi="en-US"/>
        </w:rPr>
        <w:t>Услуги оказываются с соблюдением требований в области охраны окружающей среды, согласно ФЗ РФ от 10.01.2022г. №7 «Об охране окружающей среды», с соблюдением требований природоохранного, лесного, земельного и водного законодательства, с соблюдением требований проведения противопожарных мероприятий, мероприятий по охране окружающей среды и рациональному использованию территории. Оказать услуги в точном соответствии с Техническим заданием (Приложение № 1 к настоящему Договору, которое является его неотъемлемой частью), локальным сметным расчетом №1 (Приложение № 2 к настоящему Договору, которое является его неотъемлемой частью).</w:t>
      </w:r>
    </w:p>
    <w:p w14:paraId="4830FC21" w14:textId="77777777" w:rsidR="00B51702" w:rsidRPr="00B51702" w:rsidRDefault="00B51702" w:rsidP="00B51702">
      <w:pPr>
        <w:tabs>
          <w:tab w:val="left" w:pos="709"/>
        </w:tabs>
        <w:ind w:firstLine="567"/>
        <w:jc w:val="both"/>
        <w:rPr>
          <w:sz w:val="22"/>
          <w:szCs w:val="22"/>
          <w:lang w:eastAsia="en-US" w:bidi="en-US"/>
        </w:rPr>
      </w:pPr>
    </w:p>
    <w:p w14:paraId="1A4560AC" w14:textId="77777777" w:rsidR="00B51702" w:rsidRPr="00B51702" w:rsidRDefault="00B51702" w:rsidP="00B51702">
      <w:pPr>
        <w:numPr>
          <w:ilvl w:val="0"/>
          <w:numId w:val="12"/>
        </w:numPr>
        <w:autoSpaceDE w:val="0"/>
        <w:autoSpaceDN w:val="0"/>
        <w:adjustRightInd w:val="0"/>
        <w:jc w:val="center"/>
        <w:outlineLvl w:val="2"/>
        <w:rPr>
          <w:b/>
          <w:sz w:val="22"/>
          <w:szCs w:val="22"/>
        </w:rPr>
      </w:pPr>
      <w:r w:rsidRPr="00B51702">
        <w:rPr>
          <w:b/>
          <w:sz w:val="22"/>
          <w:szCs w:val="22"/>
        </w:rPr>
        <w:t>ЦЕНА ДОГОВОРА</w:t>
      </w:r>
    </w:p>
    <w:p w14:paraId="729A626D" w14:textId="1AB2D58C" w:rsidR="00B51702" w:rsidRPr="00B51702" w:rsidRDefault="00B51702" w:rsidP="00B51702">
      <w:pPr>
        <w:tabs>
          <w:tab w:val="left" w:pos="709"/>
        </w:tabs>
        <w:jc w:val="both"/>
        <w:rPr>
          <w:sz w:val="22"/>
          <w:szCs w:val="22"/>
          <w:lang w:eastAsia="en-US" w:bidi="en-US"/>
        </w:rPr>
      </w:pPr>
      <w:r w:rsidRPr="00B51702">
        <w:rPr>
          <w:sz w:val="22"/>
          <w:szCs w:val="22"/>
        </w:rPr>
        <w:tab/>
        <w:t xml:space="preserve">2.1. </w:t>
      </w:r>
      <w:r w:rsidRPr="00B51702">
        <w:rPr>
          <w:sz w:val="22"/>
          <w:szCs w:val="22"/>
          <w:lang w:eastAsia="en-US" w:bidi="en-US"/>
        </w:rPr>
        <w:t>Цена настоящего Договора составляет</w:t>
      </w:r>
      <w:r w:rsidRPr="00B51702">
        <w:rPr>
          <w:b/>
          <w:sz w:val="22"/>
          <w:szCs w:val="22"/>
          <w:lang w:eastAsia="en-US" w:bidi="en-US"/>
        </w:rPr>
        <w:t xml:space="preserve"> </w:t>
      </w:r>
      <w:r>
        <w:rPr>
          <w:sz w:val="22"/>
          <w:szCs w:val="22"/>
          <w:lang w:eastAsia="en-US" w:bidi="en-US"/>
        </w:rPr>
        <w:t>___________</w:t>
      </w:r>
      <w:r w:rsidRPr="00B51702">
        <w:rPr>
          <w:bCs/>
          <w:sz w:val="22"/>
          <w:szCs w:val="22"/>
          <w:lang w:eastAsia="en-US" w:bidi="en-US"/>
        </w:rPr>
        <w:t xml:space="preserve"> (</w:t>
      </w:r>
      <w:r>
        <w:rPr>
          <w:bCs/>
          <w:sz w:val="22"/>
          <w:szCs w:val="22"/>
          <w:lang w:eastAsia="en-US" w:bidi="en-US"/>
        </w:rPr>
        <w:t>_______________) рублей</w:t>
      </w:r>
      <w:r w:rsidRPr="00B51702">
        <w:rPr>
          <w:bCs/>
          <w:sz w:val="22"/>
          <w:szCs w:val="22"/>
          <w:lang w:eastAsia="en-US" w:bidi="en-US"/>
        </w:rPr>
        <w:t xml:space="preserve"> </w:t>
      </w:r>
      <w:r>
        <w:rPr>
          <w:bCs/>
          <w:sz w:val="22"/>
          <w:szCs w:val="22"/>
          <w:lang w:eastAsia="en-US" w:bidi="en-US"/>
        </w:rPr>
        <w:t>_________</w:t>
      </w:r>
      <w:r w:rsidRPr="00B51702">
        <w:rPr>
          <w:bCs/>
          <w:sz w:val="22"/>
          <w:szCs w:val="22"/>
          <w:lang w:eastAsia="en-US" w:bidi="en-US"/>
        </w:rPr>
        <w:t xml:space="preserve"> </w:t>
      </w:r>
      <w:proofErr w:type="gramStart"/>
      <w:r w:rsidRPr="00B51702">
        <w:rPr>
          <w:bCs/>
          <w:sz w:val="22"/>
          <w:szCs w:val="22"/>
          <w:lang w:eastAsia="en-US" w:bidi="en-US"/>
        </w:rPr>
        <w:t>коп.,</w:t>
      </w:r>
      <w:proofErr w:type="gramEnd"/>
      <w:r w:rsidRPr="00B51702">
        <w:rPr>
          <w:bCs/>
          <w:sz w:val="22"/>
          <w:szCs w:val="22"/>
          <w:lang w:eastAsia="en-US" w:bidi="en-US"/>
        </w:rPr>
        <w:t xml:space="preserve"> в </w:t>
      </w:r>
      <w:proofErr w:type="spellStart"/>
      <w:r w:rsidRPr="00B51702">
        <w:rPr>
          <w:bCs/>
          <w:sz w:val="22"/>
          <w:szCs w:val="22"/>
          <w:lang w:eastAsia="en-US" w:bidi="en-US"/>
        </w:rPr>
        <w:t>т.ч</w:t>
      </w:r>
      <w:proofErr w:type="spellEnd"/>
      <w:r w:rsidRPr="00B51702">
        <w:rPr>
          <w:bCs/>
          <w:sz w:val="22"/>
          <w:szCs w:val="22"/>
          <w:lang w:eastAsia="en-US" w:bidi="en-US"/>
        </w:rPr>
        <w:t>. НДС</w:t>
      </w:r>
      <w:r>
        <w:rPr>
          <w:bCs/>
          <w:sz w:val="22"/>
          <w:szCs w:val="22"/>
          <w:lang w:eastAsia="en-US" w:bidi="en-US"/>
        </w:rPr>
        <w:t xml:space="preserve"> (___</w:t>
      </w:r>
      <w:r w:rsidRPr="00B51702">
        <w:rPr>
          <w:bCs/>
          <w:sz w:val="22"/>
          <w:szCs w:val="22"/>
          <w:lang w:eastAsia="en-US" w:bidi="en-US"/>
        </w:rPr>
        <w:t xml:space="preserve">%) - </w:t>
      </w:r>
      <w:r>
        <w:rPr>
          <w:bCs/>
          <w:sz w:val="22"/>
          <w:szCs w:val="22"/>
          <w:lang w:eastAsia="en-US" w:bidi="en-US"/>
        </w:rPr>
        <w:t>___________</w:t>
      </w:r>
      <w:r w:rsidRPr="00B51702">
        <w:rPr>
          <w:bCs/>
          <w:sz w:val="22"/>
          <w:szCs w:val="22"/>
          <w:lang w:eastAsia="en-US" w:bidi="en-US"/>
        </w:rPr>
        <w:t xml:space="preserve"> (</w:t>
      </w:r>
      <w:r>
        <w:rPr>
          <w:bCs/>
          <w:sz w:val="22"/>
          <w:szCs w:val="22"/>
          <w:lang w:eastAsia="en-US" w:bidi="en-US"/>
        </w:rPr>
        <w:t>______________</w:t>
      </w:r>
      <w:r w:rsidRPr="00B51702">
        <w:rPr>
          <w:bCs/>
          <w:sz w:val="22"/>
          <w:szCs w:val="22"/>
          <w:lang w:eastAsia="en-US" w:bidi="en-US"/>
        </w:rPr>
        <w:t xml:space="preserve">) руб. </w:t>
      </w:r>
      <w:r>
        <w:rPr>
          <w:bCs/>
          <w:sz w:val="22"/>
          <w:szCs w:val="22"/>
          <w:lang w:eastAsia="en-US" w:bidi="en-US"/>
        </w:rPr>
        <w:t>___________</w:t>
      </w:r>
      <w:r w:rsidRPr="00B51702">
        <w:rPr>
          <w:bCs/>
          <w:sz w:val="22"/>
          <w:szCs w:val="22"/>
          <w:lang w:eastAsia="en-US" w:bidi="en-US"/>
        </w:rPr>
        <w:t xml:space="preserve"> коп..</w:t>
      </w:r>
    </w:p>
    <w:p w14:paraId="27BED56D" w14:textId="77777777" w:rsidR="00B51702" w:rsidRPr="00B51702" w:rsidRDefault="00B51702" w:rsidP="00B51702">
      <w:pPr>
        <w:tabs>
          <w:tab w:val="left" w:pos="709"/>
        </w:tabs>
        <w:jc w:val="both"/>
        <w:rPr>
          <w:sz w:val="22"/>
          <w:szCs w:val="22"/>
        </w:rPr>
      </w:pPr>
      <w:r w:rsidRPr="00B51702">
        <w:rPr>
          <w:sz w:val="22"/>
          <w:szCs w:val="22"/>
          <w:lang w:eastAsia="en-US" w:bidi="en-US"/>
        </w:rPr>
        <w:t xml:space="preserve">             2.2. </w:t>
      </w:r>
      <w:r w:rsidRPr="00B51702">
        <w:rPr>
          <w:sz w:val="22"/>
          <w:szCs w:val="22"/>
        </w:rPr>
        <w:t>Валютой для установления цены Договора и расчетов с Исполнителем является рубль Российской Федерации.</w:t>
      </w:r>
    </w:p>
    <w:p w14:paraId="5F0E8ABE" w14:textId="77777777" w:rsidR="00B51702" w:rsidRPr="00B51702" w:rsidRDefault="00B51702" w:rsidP="00B51702">
      <w:pPr>
        <w:ind w:firstLine="709"/>
        <w:jc w:val="both"/>
        <w:rPr>
          <w:sz w:val="22"/>
          <w:szCs w:val="22"/>
        </w:rPr>
      </w:pPr>
      <w:r w:rsidRPr="00B51702">
        <w:rPr>
          <w:sz w:val="22"/>
          <w:szCs w:val="22"/>
        </w:rPr>
        <w:t>2.3. Источник финансирования Договора –собственные средства МУП «Водоканал».</w:t>
      </w:r>
    </w:p>
    <w:p w14:paraId="4BED7430" w14:textId="77777777" w:rsidR="00B51702" w:rsidRPr="00B51702" w:rsidRDefault="00B51702" w:rsidP="00B51702">
      <w:pPr>
        <w:ind w:firstLine="709"/>
        <w:jc w:val="both"/>
        <w:rPr>
          <w:color w:val="000000"/>
          <w:sz w:val="22"/>
          <w:szCs w:val="22"/>
        </w:rPr>
      </w:pPr>
      <w:r w:rsidRPr="00B51702">
        <w:rPr>
          <w:sz w:val="22"/>
          <w:szCs w:val="22"/>
        </w:rPr>
        <w:t xml:space="preserve">2.4. </w:t>
      </w:r>
      <w:r w:rsidRPr="00B51702">
        <w:rPr>
          <w:color w:val="000000"/>
          <w:sz w:val="22"/>
          <w:szCs w:val="22"/>
        </w:rPr>
        <w:t>Цена Договора включает в себя все расходы связанные с оказанием услуг, стоимость материалов, страхование, уплату таможенных пошлин, налогов, сборов и других обязательных платежей, а также иные расходы, связанные с исполнением Исполнителя своих обязательств по Договору.</w:t>
      </w:r>
    </w:p>
    <w:p w14:paraId="6F8F351E" w14:textId="77777777" w:rsidR="00B51702" w:rsidRPr="00B51702" w:rsidRDefault="00B51702" w:rsidP="00B51702">
      <w:pPr>
        <w:ind w:firstLine="709"/>
        <w:jc w:val="both"/>
        <w:rPr>
          <w:color w:val="000000"/>
          <w:sz w:val="22"/>
          <w:szCs w:val="22"/>
        </w:rPr>
      </w:pPr>
      <w:r w:rsidRPr="00B51702">
        <w:rPr>
          <w:sz w:val="22"/>
          <w:szCs w:val="22"/>
        </w:rPr>
        <w:t xml:space="preserve">2.5. Цена Договора является твердой, </w:t>
      </w:r>
      <w:r w:rsidRPr="00B51702">
        <w:rPr>
          <w:color w:val="000000"/>
          <w:sz w:val="22"/>
          <w:szCs w:val="22"/>
        </w:rPr>
        <w:t xml:space="preserve">определяется на весь срок исполнения Договора </w:t>
      </w:r>
      <w:r w:rsidRPr="00B51702">
        <w:rPr>
          <w:sz w:val="22"/>
          <w:szCs w:val="22"/>
        </w:rPr>
        <w:t>и не может изменяться в ходе его исполнения, з</w:t>
      </w:r>
      <w:r w:rsidRPr="00B51702">
        <w:rPr>
          <w:color w:val="000000"/>
          <w:sz w:val="22"/>
          <w:szCs w:val="22"/>
        </w:rPr>
        <w:t>а исключением их изменения по соглашению сторон с учетом положений законодательства Российской Федерации в следующих случаях:</w:t>
      </w:r>
    </w:p>
    <w:p w14:paraId="63F5BE60" w14:textId="77777777" w:rsidR="00B51702" w:rsidRPr="00B51702" w:rsidRDefault="00B51702" w:rsidP="00B51702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B51702">
        <w:rPr>
          <w:bCs/>
          <w:sz w:val="22"/>
          <w:szCs w:val="22"/>
        </w:rPr>
        <w:t>2.6. Цена Договора может быть снижена по соглашению Сторон без изменения предусмотренных Договором объема услуг</w:t>
      </w:r>
      <w:r w:rsidRPr="00B51702">
        <w:rPr>
          <w:rFonts w:eastAsia="Calibri"/>
          <w:sz w:val="22"/>
          <w:szCs w:val="22"/>
          <w:lang w:eastAsia="en-US"/>
        </w:rPr>
        <w:t>, качества услуг и иных условий Договора.</w:t>
      </w:r>
    </w:p>
    <w:p w14:paraId="65955A17" w14:textId="77777777" w:rsidR="00B51702" w:rsidRPr="00B51702" w:rsidRDefault="00B51702" w:rsidP="00B5170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51702">
        <w:rPr>
          <w:sz w:val="22"/>
          <w:szCs w:val="22"/>
        </w:rPr>
        <w:t>2.7. Договор предусматривает право Заказчика по согласованию с Исполнителем в ходе исполнения Договора изменить не более, чем на десять процентов объема предусмотренного Договором услуг при изменении потребности в услугах.</w:t>
      </w:r>
    </w:p>
    <w:p w14:paraId="2DAE0FCE" w14:textId="77777777" w:rsidR="00B51702" w:rsidRPr="00B51702" w:rsidRDefault="00B51702" w:rsidP="00B51702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B51702">
        <w:rPr>
          <w:sz w:val="22"/>
          <w:szCs w:val="22"/>
        </w:rPr>
        <w:t xml:space="preserve">2.8. При оказании дополнительного объема таких услуг Заказчик по согласованию с Исполнителем вправе изменить первоначальную цену Договора пропорционально объему таких услуг, исходя </w:t>
      </w:r>
      <w:r w:rsidRPr="00B51702">
        <w:rPr>
          <w:rFonts w:eastAsia="Calibri"/>
          <w:sz w:val="22"/>
          <w:szCs w:val="22"/>
          <w:lang w:eastAsia="en-US"/>
        </w:rPr>
        <w:t xml:space="preserve">из установленной в Договоре цены единицы оказанных услуг, </w:t>
      </w:r>
      <w:r w:rsidRPr="00B51702">
        <w:rPr>
          <w:sz w:val="22"/>
          <w:szCs w:val="22"/>
        </w:rPr>
        <w:t xml:space="preserve">но не более чем на десять процентов такой цены Договора, а при внесении соответствующих изменений в Договор в связи с сокращением потребности в оказании таких услуг Заказчик обязан изменить цену Договора указанным образом. </w:t>
      </w:r>
    </w:p>
    <w:p w14:paraId="09A11773" w14:textId="77777777" w:rsidR="00B51702" w:rsidRPr="00B51702" w:rsidRDefault="00B51702" w:rsidP="00B51702">
      <w:pPr>
        <w:suppressAutoHyphens/>
        <w:ind w:firstLine="709"/>
        <w:jc w:val="both"/>
        <w:rPr>
          <w:sz w:val="22"/>
          <w:szCs w:val="22"/>
        </w:rPr>
      </w:pPr>
      <w:r w:rsidRPr="00B51702">
        <w:rPr>
          <w:sz w:val="22"/>
          <w:szCs w:val="22"/>
        </w:rPr>
        <w:t xml:space="preserve">2.9. В случае, если настоящий Договор заключается с физическим лицом, за исключением индивидуального предпринимателя или иного занимающегося частной практикой лица, цена </w:t>
      </w:r>
      <w:r w:rsidRPr="00B51702">
        <w:rPr>
          <w:sz w:val="22"/>
          <w:szCs w:val="22"/>
        </w:rPr>
        <w:lastRenderedPageBreak/>
        <w:t>Договора, подлежащая уплате физическому лицу, уменьшается на размер налоговых платежей, связанных с оплатой настоящего Договора.</w:t>
      </w:r>
    </w:p>
    <w:p w14:paraId="040D4071" w14:textId="77777777" w:rsidR="00B51702" w:rsidRPr="00B51702" w:rsidRDefault="00B51702" w:rsidP="00B51702">
      <w:pPr>
        <w:widowControl w:val="0"/>
        <w:tabs>
          <w:tab w:val="left" w:pos="709"/>
        </w:tabs>
        <w:suppressAutoHyphens/>
        <w:ind w:firstLine="709"/>
        <w:jc w:val="center"/>
        <w:rPr>
          <w:rFonts w:eastAsia="Arial"/>
          <w:b/>
          <w:sz w:val="22"/>
          <w:szCs w:val="22"/>
          <w:lang w:eastAsia="ar-SA"/>
        </w:rPr>
      </w:pPr>
    </w:p>
    <w:p w14:paraId="0B6DE23B" w14:textId="77777777" w:rsidR="00B51702" w:rsidRPr="00B51702" w:rsidRDefault="00B51702" w:rsidP="00B51702">
      <w:pPr>
        <w:widowControl w:val="0"/>
        <w:tabs>
          <w:tab w:val="left" w:pos="709"/>
        </w:tabs>
        <w:suppressAutoHyphens/>
        <w:ind w:firstLine="709"/>
        <w:jc w:val="center"/>
        <w:rPr>
          <w:rFonts w:eastAsia="Arial"/>
          <w:b/>
          <w:sz w:val="22"/>
          <w:szCs w:val="22"/>
          <w:lang w:eastAsia="ar-SA"/>
        </w:rPr>
      </w:pPr>
      <w:r w:rsidRPr="00B51702">
        <w:rPr>
          <w:rFonts w:eastAsia="Arial"/>
          <w:b/>
          <w:sz w:val="22"/>
          <w:szCs w:val="22"/>
          <w:lang w:eastAsia="ar-SA"/>
        </w:rPr>
        <w:t>3. ПОРЯДОК РАСЧЕТОВ</w:t>
      </w:r>
    </w:p>
    <w:p w14:paraId="118CA73C" w14:textId="77777777" w:rsidR="00B51702" w:rsidRPr="00B51702" w:rsidRDefault="00B51702" w:rsidP="00B51702">
      <w:pPr>
        <w:tabs>
          <w:tab w:val="left" w:pos="709"/>
          <w:tab w:val="num" w:pos="810"/>
        </w:tabs>
        <w:ind w:firstLine="709"/>
        <w:jc w:val="both"/>
        <w:rPr>
          <w:bCs/>
          <w:sz w:val="22"/>
          <w:szCs w:val="22"/>
        </w:rPr>
      </w:pPr>
      <w:r w:rsidRPr="00B51702">
        <w:rPr>
          <w:sz w:val="22"/>
          <w:szCs w:val="22"/>
        </w:rPr>
        <w:t xml:space="preserve">3.1. </w:t>
      </w:r>
      <w:r w:rsidRPr="00B51702">
        <w:rPr>
          <w:bCs/>
          <w:sz w:val="22"/>
          <w:szCs w:val="22"/>
        </w:rPr>
        <w:t xml:space="preserve">Оплата </w:t>
      </w:r>
      <w:r w:rsidRPr="00B51702">
        <w:rPr>
          <w:sz w:val="22"/>
          <w:szCs w:val="22"/>
          <w:lang w:eastAsia="en-US" w:bidi="en-US"/>
        </w:rPr>
        <w:t xml:space="preserve">по настоящему Договору </w:t>
      </w:r>
      <w:r w:rsidRPr="00B51702">
        <w:rPr>
          <w:bCs/>
          <w:sz w:val="22"/>
          <w:szCs w:val="22"/>
        </w:rPr>
        <w:t>осуществляется по цене, установленной п. 2.1 настоящего Договор</w:t>
      </w:r>
      <w:r w:rsidRPr="00B51702">
        <w:rPr>
          <w:sz w:val="22"/>
          <w:szCs w:val="22"/>
        </w:rPr>
        <w:t>а</w:t>
      </w:r>
      <w:r w:rsidRPr="00B51702">
        <w:rPr>
          <w:bCs/>
          <w:sz w:val="22"/>
          <w:szCs w:val="22"/>
        </w:rPr>
        <w:t>.</w:t>
      </w:r>
    </w:p>
    <w:p w14:paraId="5BF86C4E" w14:textId="77777777" w:rsidR="00B51702" w:rsidRPr="00B51702" w:rsidRDefault="00B51702" w:rsidP="00B51702">
      <w:pPr>
        <w:tabs>
          <w:tab w:val="left" w:pos="709"/>
        </w:tabs>
        <w:jc w:val="both"/>
        <w:rPr>
          <w:sz w:val="22"/>
          <w:szCs w:val="22"/>
          <w:lang w:eastAsia="en-US" w:bidi="en-US"/>
        </w:rPr>
      </w:pPr>
      <w:r w:rsidRPr="00B51702">
        <w:rPr>
          <w:sz w:val="22"/>
          <w:szCs w:val="22"/>
          <w:lang w:eastAsia="en-US" w:bidi="en-US"/>
        </w:rPr>
        <w:t xml:space="preserve">            3.2. Оплата за оказанные услуги производится Заказчиком путем перечисления денежных средств, на расчетный счет Исполнителя, в течение 7 рабочих дней на основании счета на оплату, после подписания акта приемки-передачи, включая устранение дефектов, выявленных при приемке оказанных услуг.</w:t>
      </w:r>
    </w:p>
    <w:p w14:paraId="645FDF6D" w14:textId="77777777" w:rsidR="00B51702" w:rsidRPr="00B51702" w:rsidRDefault="00B51702" w:rsidP="00B51702">
      <w:pPr>
        <w:tabs>
          <w:tab w:val="left" w:pos="709"/>
        </w:tabs>
        <w:jc w:val="both"/>
        <w:rPr>
          <w:sz w:val="22"/>
          <w:szCs w:val="22"/>
          <w:lang w:eastAsia="en-US" w:bidi="en-US"/>
        </w:rPr>
      </w:pPr>
      <w:r w:rsidRPr="00B51702">
        <w:rPr>
          <w:sz w:val="22"/>
          <w:szCs w:val="22"/>
          <w:lang w:eastAsia="en-US" w:bidi="en-US"/>
        </w:rPr>
        <w:t xml:space="preserve">            3.3. Обязательство Заказчика по оплате за оказанные услуги считается исполненным с момента списания денежных средств со счета Заказчика.</w:t>
      </w:r>
    </w:p>
    <w:p w14:paraId="4D0B3270" w14:textId="77777777" w:rsidR="00B51702" w:rsidRPr="00B51702" w:rsidRDefault="00B51702" w:rsidP="00B51702">
      <w:pPr>
        <w:tabs>
          <w:tab w:val="left" w:pos="709"/>
          <w:tab w:val="left" w:pos="1134"/>
        </w:tabs>
        <w:ind w:firstLine="709"/>
        <w:jc w:val="center"/>
        <w:rPr>
          <w:b/>
          <w:sz w:val="22"/>
          <w:szCs w:val="22"/>
        </w:rPr>
      </w:pPr>
    </w:p>
    <w:p w14:paraId="419AC45C" w14:textId="77777777" w:rsidR="00B51702" w:rsidRPr="00B51702" w:rsidRDefault="00B51702" w:rsidP="00B51702">
      <w:pPr>
        <w:tabs>
          <w:tab w:val="left" w:pos="709"/>
          <w:tab w:val="left" w:pos="1134"/>
        </w:tabs>
        <w:ind w:firstLine="709"/>
        <w:jc w:val="center"/>
        <w:rPr>
          <w:b/>
          <w:sz w:val="22"/>
          <w:szCs w:val="22"/>
        </w:rPr>
      </w:pPr>
      <w:r w:rsidRPr="00B51702">
        <w:rPr>
          <w:b/>
          <w:sz w:val="22"/>
          <w:szCs w:val="22"/>
        </w:rPr>
        <w:t>4. ПРАВА И ОБЯЗАННОСТИ СТОРОН</w:t>
      </w:r>
    </w:p>
    <w:p w14:paraId="696BD6CF" w14:textId="77777777" w:rsidR="00B51702" w:rsidRPr="00B51702" w:rsidRDefault="00B51702" w:rsidP="00B51702">
      <w:pPr>
        <w:tabs>
          <w:tab w:val="left" w:pos="709"/>
        </w:tabs>
        <w:ind w:firstLine="709"/>
        <w:jc w:val="both"/>
        <w:rPr>
          <w:sz w:val="22"/>
          <w:szCs w:val="22"/>
          <w:lang w:eastAsia="en-US" w:bidi="en-US"/>
        </w:rPr>
      </w:pPr>
      <w:r w:rsidRPr="00B51702">
        <w:rPr>
          <w:b/>
          <w:sz w:val="22"/>
          <w:szCs w:val="22"/>
        </w:rPr>
        <w:t>4.1.</w:t>
      </w:r>
      <w:r w:rsidRPr="00B51702">
        <w:rPr>
          <w:color w:val="000000"/>
          <w:sz w:val="22"/>
          <w:szCs w:val="22"/>
        </w:rPr>
        <w:t xml:space="preserve">  </w:t>
      </w:r>
      <w:r w:rsidRPr="00B51702">
        <w:rPr>
          <w:b/>
          <w:sz w:val="22"/>
          <w:szCs w:val="22"/>
          <w:lang w:eastAsia="en-US" w:bidi="en-US"/>
        </w:rPr>
        <w:t>Исполнитель обязан:</w:t>
      </w:r>
    </w:p>
    <w:p w14:paraId="691CB7C9" w14:textId="77777777" w:rsidR="00B51702" w:rsidRPr="00B51702" w:rsidRDefault="00B51702" w:rsidP="00B51702">
      <w:pPr>
        <w:tabs>
          <w:tab w:val="left" w:pos="709"/>
        </w:tabs>
        <w:jc w:val="both"/>
        <w:rPr>
          <w:color w:val="000000"/>
          <w:sz w:val="22"/>
          <w:szCs w:val="22"/>
        </w:rPr>
      </w:pPr>
      <w:r w:rsidRPr="00B51702">
        <w:rPr>
          <w:sz w:val="22"/>
          <w:szCs w:val="22"/>
          <w:lang w:eastAsia="en-US" w:bidi="en-US"/>
        </w:rPr>
        <w:tab/>
        <w:t xml:space="preserve">4.1.1. </w:t>
      </w:r>
      <w:r w:rsidRPr="00B51702">
        <w:rPr>
          <w:color w:val="000000"/>
          <w:sz w:val="22"/>
          <w:szCs w:val="22"/>
        </w:rPr>
        <w:t xml:space="preserve">Качественно оказать все услуги в объеме и в сроки, предусмотренные настоящим Договором. Приложением № 1 и Приложением № 2, с использованием необходимых материалов, и сдать результаты таких услуг Заказчику. </w:t>
      </w:r>
    </w:p>
    <w:p w14:paraId="0DC38C24" w14:textId="77777777" w:rsidR="00B51702" w:rsidRPr="00B51702" w:rsidRDefault="00B51702" w:rsidP="00B51702">
      <w:pPr>
        <w:tabs>
          <w:tab w:val="left" w:pos="709"/>
        </w:tabs>
        <w:jc w:val="both"/>
        <w:rPr>
          <w:sz w:val="22"/>
          <w:szCs w:val="22"/>
          <w:lang w:eastAsia="en-US" w:bidi="en-US"/>
        </w:rPr>
      </w:pPr>
      <w:r w:rsidRPr="00B51702">
        <w:rPr>
          <w:color w:val="000000"/>
          <w:sz w:val="22"/>
          <w:szCs w:val="22"/>
        </w:rPr>
        <w:t xml:space="preserve">             4.1.2. </w:t>
      </w:r>
      <w:r w:rsidRPr="00B51702">
        <w:rPr>
          <w:sz w:val="22"/>
          <w:szCs w:val="22"/>
          <w:lang w:eastAsia="en-US" w:bidi="en-US"/>
        </w:rPr>
        <w:t>Согласовать с Заказчиком точное время и дату сдачи-приемки услуг;</w:t>
      </w:r>
    </w:p>
    <w:p w14:paraId="21E3E6B2" w14:textId="77777777" w:rsidR="00B51702" w:rsidRPr="00B51702" w:rsidRDefault="00B51702" w:rsidP="00B51702">
      <w:pPr>
        <w:tabs>
          <w:tab w:val="left" w:pos="709"/>
        </w:tabs>
        <w:ind w:firstLine="567"/>
        <w:jc w:val="both"/>
        <w:rPr>
          <w:color w:val="000000"/>
          <w:sz w:val="22"/>
          <w:szCs w:val="22"/>
        </w:rPr>
      </w:pPr>
      <w:r w:rsidRPr="00B51702">
        <w:rPr>
          <w:color w:val="000000"/>
          <w:sz w:val="22"/>
          <w:szCs w:val="22"/>
        </w:rPr>
        <w:t xml:space="preserve">   4.1.3. Обеспечить сохранность инженерной инфраструктуры и существующих строительных конструкций в зоне оказания услуг. Бережно относиться к имуществу Заказчика при оказании услуг, а в случае его порчи, кражи, возмещать причиненный Заказчику ущерб. Риск случайной гибели или случайного повреждения материалов, оборудования и иного имущества, переданного Исполнителю в соответствии с условиями Договора, для переработки или используемого для исполнения Договора, а так же ответственность за причинение вреда третьим лицам при оказании услуг несет Исполнитель.</w:t>
      </w:r>
    </w:p>
    <w:p w14:paraId="3F15F52F" w14:textId="77777777" w:rsidR="00B51702" w:rsidRPr="00B51702" w:rsidRDefault="00B51702" w:rsidP="00B51702">
      <w:pPr>
        <w:tabs>
          <w:tab w:val="left" w:pos="709"/>
        </w:tabs>
        <w:ind w:firstLine="567"/>
        <w:jc w:val="both"/>
        <w:rPr>
          <w:color w:val="000000"/>
          <w:sz w:val="22"/>
          <w:szCs w:val="22"/>
        </w:rPr>
      </w:pPr>
      <w:r w:rsidRPr="00B51702">
        <w:rPr>
          <w:color w:val="000000"/>
          <w:sz w:val="22"/>
          <w:szCs w:val="22"/>
        </w:rPr>
        <w:t xml:space="preserve">   4.1.4. Обеспечить восстановление пропускной способности канализационного трубопровода до полного сечения.</w:t>
      </w:r>
    </w:p>
    <w:p w14:paraId="486BE098" w14:textId="77777777" w:rsidR="00B51702" w:rsidRPr="00B51702" w:rsidRDefault="00B51702" w:rsidP="00B51702">
      <w:pPr>
        <w:tabs>
          <w:tab w:val="left" w:pos="709"/>
        </w:tabs>
        <w:ind w:firstLine="567"/>
        <w:jc w:val="both"/>
        <w:rPr>
          <w:color w:val="000000"/>
          <w:sz w:val="22"/>
          <w:szCs w:val="22"/>
        </w:rPr>
      </w:pPr>
      <w:r w:rsidRPr="00B51702">
        <w:rPr>
          <w:color w:val="000000"/>
          <w:sz w:val="22"/>
          <w:szCs w:val="22"/>
        </w:rPr>
        <w:t xml:space="preserve">   4.1.5. Осуществить вывоз отходов «осадков» при промывке канализационных сетей своими силами.</w:t>
      </w:r>
    </w:p>
    <w:p w14:paraId="6D93FCDC" w14:textId="77777777" w:rsidR="00B51702" w:rsidRPr="00B51702" w:rsidRDefault="00B51702" w:rsidP="00B51702">
      <w:pPr>
        <w:tabs>
          <w:tab w:val="left" w:pos="709"/>
        </w:tabs>
        <w:ind w:firstLine="567"/>
        <w:jc w:val="both"/>
        <w:rPr>
          <w:color w:val="000000"/>
          <w:sz w:val="22"/>
          <w:szCs w:val="22"/>
        </w:rPr>
      </w:pPr>
      <w:r w:rsidRPr="00B51702">
        <w:rPr>
          <w:color w:val="000000"/>
          <w:sz w:val="22"/>
          <w:szCs w:val="22"/>
        </w:rPr>
        <w:t xml:space="preserve">   4.1.6. В случае выхода из троя используемой техники, обеспечить замену в течение 12 часов для обеспечения своевременного оказания услуг.</w:t>
      </w:r>
    </w:p>
    <w:p w14:paraId="6158755D" w14:textId="77777777" w:rsidR="00B51702" w:rsidRPr="00B51702" w:rsidRDefault="00B51702" w:rsidP="00B51702">
      <w:pPr>
        <w:tabs>
          <w:tab w:val="left" w:pos="709"/>
        </w:tabs>
        <w:ind w:firstLine="567"/>
        <w:jc w:val="both"/>
        <w:rPr>
          <w:color w:val="000000"/>
          <w:sz w:val="22"/>
          <w:szCs w:val="22"/>
        </w:rPr>
      </w:pPr>
      <w:r w:rsidRPr="00B51702">
        <w:rPr>
          <w:color w:val="000000"/>
          <w:sz w:val="22"/>
          <w:szCs w:val="22"/>
        </w:rPr>
        <w:t xml:space="preserve">   4.1.7.  Своевременно предоставлять достоверную информацию о ходе исполнения своих обязательств, в том числе о сложностях, возникающих при исполнении Договора.</w:t>
      </w:r>
    </w:p>
    <w:p w14:paraId="199B4AED" w14:textId="77777777" w:rsidR="00B51702" w:rsidRPr="00B51702" w:rsidRDefault="00B51702" w:rsidP="00B51702">
      <w:pPr>
        <w:tabs>
          <w:tab w:val="left" w:pos="709"/>
        </w:tabs>
        <w:ind w:firstLine="567"/>
        <w:jc w:val="both"/>
        <w:rPr>
          <w:sz w:val="22"/>
          <w:szCs w:val="22"/>
          <w:lang w:eastAsia="en-US" w:bidi="en-US"/>
        </w:rPr>
      </w:pPr>
      <w:r w:rsidRPr="00B51702">
        <w:rPr>
          <w:color w:val="000000"/>
          <w:sz w:val="22"/>
          <w:szCs w:val="22"/>
        </w:rPr>
        <w:t xml:space="preserve">   4.1.8. Письменно предупредить Заказчика при обнаружении обстоятельств, которые создают невозможность завершения оказания услуг в срок, установленный настоящим Договором.</w:t>
      </w:r>
    </w:p>
    <w:p w14:paraId="75962D47" w14:textId="77777777" w:rsidR="00B51702" w:rsidRPr="00B51702" w:rsidRDefault="00B51702" w:rsidP="00B51702">
      <w:pPr>
        <w:tabs>
          <w:tab w:val="left" w:pos="567"/>
        </w:tabs>
        <w:jc w:val="both"/>
        <w:rPr>
          <w:sz w:val="22"/>
          <w:szCs w:val="22"/>
          <w:lang w:eastAsia="en-US" w:bidi="en-US"/>
        </w:rPr>
      </w:pPr>
      <w:r w:rsidRPr="00B51702">
        <w:rPr>
          <w:sz w:val="22"/>
          <w:szCs w:val="22"/>
          <w:lang w:eastAsia="en-US" w:bidi="en-US"/>
        </w:rPr>
        <w:tab/>
        <w:t xml:space="preserve">   4.1.9. Предоставить сертификаты, обязательные для используемых материалов, и иные документы, подтверждающие качество используемых материалов, оформленные в соответствии с законодательством Российской федерации;</w:t>
      </w:r>
    </w:p>
    <w:p w14:paraId="1D53EC10" w14:textId="77777777" w:rsidR="00B51702" w:rsidRPr="00B51702" w:rsidRDefault="00B51702" w:rsidP="00B51702">
      <w:pPr>
        <w:tabs>
          <w:tab w:val="left" w:pos="567"/>
        </w:tabs>
        <w:jc w:val="both"/>
        <w:rPr>
          <w:sz w:val="22"/>
          <w:szCs w:val="22"/>
          <w:lang w:eastAsia="en-US" w:bidi="en-US"/>
        </w:rPr>
      </w:pPr>
      <w:r w:rsidRPr="00B51702">
        <w:rPr>
          <w:sz w:val="22"/>
          <w:szCs w:val="22"/>
          <w:lang w:eastAsia="en-US" w:bidi="en-US"/>
        </w:rPr>
        <w:tab/>
        <w:t xml:space="preserve">   4.1.10. Устранение дефектов производится в течение 7 (семи) дней с момента заявления о них Заказчиком. Все расходы, связанные с устранением дефектов несет Исполнитель;</w:t>
      </w:r>
    </w:p>
    <w:p w14:paraId="3793F19D" w14:textId="77777777" w:rsidR="00B51702" w:rsidRPr="00B51702" w:rsidRDefault="00B51702" w:rsidP="00B51702">
      <w:pPr>
        <w:autoSpaceDE w:val="0"/>
        <w:autoSpaceDN w:val="0"/>
        <w:adjustRightInd w:val="0"/>
        <w:ind w:left="1" w:firstLine="425"/>
        <w:jc w:val="both"/>
        <w:outlineLvl w:val="1"/>
        <w:rPr>
          <w:b/>
          <w:sz w:val="22"/>
          <w:szCs w:val="22"/>
        </w:rPr>
      </w:pPr>
      <w:r w:rsidRPr="00B51702">
        <w:rPr>
          <w:b/>
          <w:sz w:val="22"/>
          <w:szCs w:val="22"/>
          <w:lang w:eastAsia="en-US" w:bidi="en-US"/>
        </w:rPr>
        <w:t xml:space="preserve">     4.2.  Исполнитель </w:t>
      </w:r>
      <w:r w:rsidRPr="00B51702">
        <w:rPr>
          <w:b/>
          <w:sz w:val="22"/>
          <w:szCs w:val="22"/>
        </w:rPr>
        <w:t>гарантирует, что на момент заключения настоящего Договора:</w:t>
      </w:r>
    </w:p>
    <w:p w14:paraId="41A8D8AB" w14:textId="77777777" w:rsidR="00B51702" w:rsidRPr="00B51702" w:rsidRDefault="00B51702" w:rsidP="00B51702">
      <w:pPr>
        <w:autoSpaceDE w:val="0"/>
        <w:autoSpaceDN w:val="0"/>
        <w:adjustRightInd w:val="0"/>
        <w:ind w:firstLine="425"/>
        <w:jc w:val="both"/>
        <w:outlineLvl w:val="1"/>
        <w:rPr>
          <w:sz w:val="22"/>
          <w:szCs w:val="22"/>
        </w:rPr>
      </w:pPr>
      <w:r w:rsidRPr="00B51702">
        <w:rPr>
          <w:sz w:val="22"/>
          <w:szCs w:val="22"/>
        </w:rPr>
        <w:t xml:space="preserve">     4.2.1. В отношении него не проводится процедура ликвидации, отсутствует решение арбитражного суда о признании его банкротом и об открытии конкурсного производства, деятельность не приостановлена в порядке, предусмотренном </w:t>
      </w:r>
      <w:hyperlink r:id="rId15" w:history="1">
        <w:r w:rsidRPr="00B51702">
          <w:rPr>
            <w:color w:val="0000FF"/>
            <w:sz w:val="22"/>
            <w:szCs w:val="22"/>
            <w:u w:val="single"/>
          </w:rPr>
          <w:t>Кодексом</w:t>
        </w:r>
      </w:hyperlink>
      <w:r w:rsidRPr="00B51702">
        <w:rPr>
          <w:sz w:val="22"/>
          <w:szCs w:val="22"/>
        </w:rPr>
        <w:t xml:space="preserve"> Российской Федерации об административных правонарушениях,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балансовой стоимости активов по данным бухгалтерской отчетности за последний завершенный отчетный период.</w:t>
      </w:r>
    </w:p>
    <w:p w14:paraId="058D00A6" w14:textId="77777777" w:rsidR="00B51702" w:rsidRPr="00B51702" w:rsidRDefault="00B51702" w:rsidP="00B51702">
      <w:pPr>
        <w:autoSpaceDE w:val="0"/>
        <w:autoSpaceDN w:val="0"/>
        <w:adjustRightInd w:val="0"/>
        <w:ind w:firstLine="425"/>
        <w:jc w:val="both"/>
        <w:outlineLvl w:val="1"/>
        <w:rPr>
          <w:sz w:val="22"/>
          <w:szCs w:val="22"/>
        </w:rPr>
      </w:pPr>
      <w:r w:rsidRPr="00B51702">
        <w:rPr>
          <w:sz w:val="22"/>
          <w:szCs w:val="22"/>
        </w:rPr>
        <w:t xml:space="preserve">     4.2.2. Не обременен обязательствами имущественного характера, способными помешать исполнению обязательств, по настоящему Договору.</w:t>
      </w:r>
    </w:p>
    <w:p w14:paraId="0D5EA2B2" w14:textId="77777777" w:rsidR="00B51702" w:rsidRPr="00B51702" w:rsidRDefault="00B51702" w:rsidP="00B51702">
      <w:pPr>
        <w:tabs>
          <w:tab w:val="left" w:pos="709"/>
        </w:tabs>
        <w:ind w:firstLine="425"/>
        <w:jc w:val="both"/>
        <w:rPr>
          <w:sz w:val="22"/>
          <w:szCs w:val="22"/>
          <w:lang w:eastAsia="en-US" w:bidi="en-US"/>
        </w:rPr>
      </w:pPr>
      <w:r w:rsidRPr="00B51702">
        <w:rPr>
          <w:sz w:val="22"/>
          <w:szCs w:val="22"/>
        </w:rPr>
        <w:t xml:space="preserve">     4.2.3. За последние два года не нарушал договорных обязательств и не причинял ущерба (либо погасил причиненный ущерб) по аналогичным Договорам.</w:t>
      </w:r>
    </w:p>
    <w:p w14:paraId="02943799" w14:textId="77777777" w:rsidR="00B51702" w:rsidRPr="00B51702" w:rsidRDefault="00B51702" w:rsidP="00B5170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B51702">
        <w:rPr>
          <w:b/>
          <w:sz w:val="22"/>
          <w:szCs w:val="22"/>
        </w:rPr>
        <w:t xml:space="preserve">   4.3.  </w:t>
      </w:r>
      <w:r w:rsidRPr="00B51702">
        <w:rPr>
          <w:sz w:val="22"/>
          <w:szCs w:val="22"/>
        </w:rPr>
        <w:t>З</w:t>
      </w:r>
      <w:r w:rsidRPr="00B51702">
        <w:rPr>
          <w:b/>
          <w:sz w:val="22"/>
          <w:szCs w:val="22"/>
        </w:rPr>
        <w:t>аказчик вправе</w:t>
      </w:r>
      <w:r w:rsidRPr="00B51702">
        <w:rPr>
          <w:sz w:val="22"/>
          <w:szCs w:val="22"/>
        </w:rPr>
        <w:t>:</w:t>
      </w:r>
    </w:p>
    <w:p w14:paraId="0B258D27" w14:textId="362BC7EF" w:rsidR="00B51702" w:rsidRPr="00B51702" w:rsidRDefault="00B51702" w:rsidP="00B51702">
      <w:pPr>
        <w:tabs>
          <w:tab w:val="left" w:pos="426"/>
        </w:tabs>
        <w:jc w:val="both"/>
        <w:rPr>
          <w:sz w:val="22"/>
          <w:szCs w:val="22"/>
          <w:lang w:eastAsia="en-US" w:bidi="en-US"/>
        </w:rPr>
      </w:pPr>
      <w:r w:rsidRPr="00B51702">
        <w:rPr>
          <w:sz w:val="22"/>
          <w:szCs w:val="22"/>
          <w:lang w:eastAsia="en-US" w:bidi="en-US"/>
        </w:rPr>
        <w:t xml:space="preserve">             4.3.1. Требовать от Исполнителя представления надлежащим образом оформленной отчетной документации и материалов, подтверждающих исполнение обязательств в соответствии с техническим заданием, локальным </w:t>
      </w:r>
      <w:r w:rsidR="00C35BF1">
        <w:rPr>
          <w:sz w:val="22"/>
          <w:szCs w:val="22"/>
          <w:lang w:eastAsia="en-US" w:bidi="en-US"/>
        </w:rPr>
        <w:t>сметным</w:t>
      </w:r>
      <w:r w:rsidRPr="00B51702">
        <w:rPr>
          <w:sz w:val="22"/>
          <w:szCs w:val="22"/>
          <w:lang w:eastAsia="en-US" w:bidi="en-US"/>
        </w:rPr>
        <w:t xml:space="preserve"> расчетом № 1 и настоящим Договором.</w:t>
      </w:r>
    </w:p>
    <w:p w14:paraId="3AA4B6DC" w14:textId="77777777" w:rsidR="00B51702" w:rsidRPr="00B51702" w:rsidRDefault="00B51702" w:rsidP="00B51702">
      <w:pPr>
        <w:tabs>
          <w:tab w:val="left" w:pos="709"/>
        </w:tabs>
        <w:jc w:val="both"/>
        <w:rPr>
          <w:sz w:val="22"/>
          <w:szCs w:val="22"/>
          <w:lang w:eastAsia="en-US" w:bidi="en-US"/>
        </w:rPr>
      </w:pPr>
      <w:r w:rsidRPr="00B51702">
        <w:rPr>
          <w:sz w:val="22"/>
          <w:szCs w:val="22"/>
          <w:lang w:eastAsia="en-US" w:bidi="en-US"/>
        </w:rPr>
        <w:tab/>
        <w:t>4.3.2. В случае досрочного исполнения Исполнителем обязательств по настоящему Договору принять и оплатить услуги в соответствии с установленным в Договоре порядком.</w:t>
      </w:r>
    </w:p>
    <w:p w14:paraId="5C07EE67" w14:textId="77777777" w:rsidR="00B51702" w:rsidRPr="00B51702" w:rsidRDefault="00B51702" w:rsidP="00B51702">
      <w:pPr>
        <w:tabs>
          <w:tab w:val="left" w:pos="709"/>
        </w:tabs>
        <w:jc w:val="both"/>
        <w:rPr>
          <w:sz w:val="22"/>
          <w:szCs w:val="22"/>
        </w:rPr>
      </w:pPr>
      <w:r w:rsidRPr="00B51702">
        <w:rPr>
          <w:sz w:val="22"/>
          <w:szCs w:val="22"/>
          <w:lang w:eastAsia="en-US" w:bidi="en-US"/>
        </w:rPr>
        <w:tab/>
        <w:t xml:space="preserve">4.3.3. </w:t>
      </w:r>
      <w:r w:rsidRPr="00B51702">
        <w:rPr>
          <w:sz w:val="22"/>
          <w:szCs w:val="22"/>
        </w:rPr>
        <w:t>Запрашивать у Исполнителя информацию о ходе и состоянии исполнения обязательств Исполнителя по настоящему Договору.</w:t>
      </w:r>
    </w:p>
    <w:p w14:paraId="3751C3D4" w14:textId="77777777" w:rsidR="00B51702" w:rsidRPr="00B51702" w:rsidRDefault="00B51702" w:rsidP="00B51702">
      <w:pPr>
        <w:tabs>
          <w:tab w:val="left" w:pos="709"/>
        </w:tabs>
        <w:jc w:val="both"/>
        <w:rPr>
          <w:sz w:val="22"/>
          <w:szCs w:val="22"/>
          <w:lang w:eastAsia="en-US" w:bidi="en-US"/>
        </w:rPr>
      </w:pPr>
      <w:r w:rsidRPr="00B51702">
        <w:rPr>
          <w:sz w:val="22"/>
          <w:szCs w:val="22"/>
        </w:rPr>
        <w:lastRenderedPageBreak/>
        <w:t xml:space="preserve">             4.3.4. При необходимости привлекать для проведения испытаний, проверок сторонние организации, имеющие соответствующие лицензии (или иные разрешительные документы) и сертификаты.</w:t>
      </w:r>
    </w:p>
    <w:p w14:paraId="56D270C2" w14:textId="77777777" w:rsidR="00B51702" w:rsidRPr="00B51702" w:rsidRDefault="00B51702" w:rsidP="00B51702">
      <w:pPr>
        <w:tabs>
          <w:tab w:val="left" w:pos="709"/>
        </w:tabs>
        <w:ind w:firstLine="709"/>
        <w:jc w:val="both"/>
        <w:rPr>
          <w:b/>
          <w:sz w:val="22"/>
          <w:szCs w:val="22"/>
          <w:lang w:eastAsia="en-US" w:bidi="en-US"/>
        </w:rPr>
      </w:pPr>
      <w:r w:rsidRPr="00B51702">
        <w:rPr>
          <w:b/>
          <w:sz w:val="22"/>
          <w:szCs w:val="22"/>
          <w:lang w:eastAsia="en-US" w:bidi="en-US"/>
        </w:rPr>
        <w:t>4.4.   Заказчик обязан:</w:t>
      </w:r>
    </w:p>
    <w:p w14:paraId="623CAD06" w14:textId="77777777" w:rsidR="00B51702" w:rsidRPr="00B51702" w:rsidRDefault="00B51702" w:rsidP="00B51702">
      <w:pPr>
        <w:tabs>
          <w:tab w:val="left" w:pos="709"/>
        </w:tabs>
        <w:ind w:firstLine="709"/>
        <w:jc w:val="both"/>
        <w:rPr>
          <w:sz w:val="22"/>
          <w:szCs w:val="22"/>
          <w:lang w:eastAsia="en-US" w:bidi="en-US"/>
        </w:rPr>
      </w:pPr>
      <w:r w:rsidRPr="00B51702">
        <w:rPr>
          <w:sz w:val="22"/>
          <w:szCs w:val="22"/>
          <w:lang w:eastAsia="en-US" w:bidi="en-US"/>
        </w:rPr>
        <w:t>4.4.1. Принять оказанные услуги в соответствии с разделом 5 настоящего Договора и, при отсутствии претензий относительно качества и других характеристик оказанных услуг и использованных материалов, подписать акты сдачи-приемки услуг и передать один экземпляр Исполнителю;</w:t>
      </w:r>
    </w:p>
    <w:p w14:paraId="4CC6A442" w14:textId="77777777" w:rsidR="00B51702" w:rsidRPr="00B51702" w:rsidRDefault="00B51702" w:rsidP="00B51702">
      <w:pPr>
        <w:tabs>
          <w:tab w:val="left" w:pos="709"/>
        </w:tabs>
        <w:ind w:firstLine="709"/>
        <w:jc w:val="both"/>
        <w:rPr>
          <w:b/>
          <w:sz w:val="22"/>
          <w:szCs w:val="22"/>
        </w:rPr>
      </w:pPr>
      <w:r w:rsidRPr="00B51702">
        <w:rPr>
          <w:sz w:val="22"/>
          <w:szCs w:val="22"/>
          <w:lang w:eastAsia="en-US" w:bidi="en-US"/>
        </w:rPr>
        <w:t>4.4.2. Оплатить оказанные услуги в соответствии с условиями настоящего Договора.</w:t>
      </w:r>
    </w:p>
    <w:p w14:paraId="7B985316" w14:textId="77777777" w:rsidR="00B51702" w:rsidRPr="00B51702" w:rsidRDefault="00B51702" w:rsidP="00B51702">
      <w:pPr>
        <w:jc w:val="center"/>
        <w:rPr>
          <w:b/>
          <w:bCs/>
          <w:sz w:val="22"/>
          <w:szCs w:val="22"/>
          <w:lang w:eastAsia="en-US" w:bidi="en-US"/>
        </w:rPr>
      </w:pPr>
    </w:p>
    <w:p w14:paraId="1DB86E67" w14:textId="77777777" w:rsidR="00B51702" w:rsidRPr="00B51702" w:rsidRDefault="00B51702" w:rsidP="00B51702">
      <w:pPr>
        <w:jc w:val="center"/>
        <w:rPr>
          <w:b/>
          <w:bCs/>
          <w:sz w:val="22"/>
          <w:szCs w:val="22"/>
          <w:lang w:eastAsia="en-US" w:bidi="en-US"/>
        </w:rPr>
      </w:pPr>
      <w:r w:rsidRPr="00B51702">
        <w:rPr>
          <w:b/>
          <w:bCs/>
          <w:sz w:val="22"/>
          <w:szCs w:val="22"/>
          <w:lang w:eastAsia="en-US" w:bidi="en-US"/>
        </w:rPr>
        <w:t>5. ПОРЯДОК СДАЧИ-ПРИЕМКИ ОКАЗАННЫХ УСЛУГ</w:t>
      </w:r>
    </w:p>
    <w:p w14:paraId="47701F30" w14:textId="48A1E87A" w:rsidR="00B51702" w:rsidRPr="00B51702" w:rsidRDefault="00B51702" w:rsidP="00B51702">
      <w:pPr>
        <w:ind w:firstLine="709"/>
        <w:jc w:val="both"/>
        <w:rPr>
          <w:sz w:val="22"/>
          <w:szCs w:val="22"/>
          <w:lang w:eastAsia="en-US" w:bidi="en-US"/>
        </w:rPr>
      </w:pPr>
      <w:r w:rsidRPr="00B51702">
        <w:rPr>
          <w:sz w:val="22"/>
          <w:szCs w:val="22"/>
          <w:lang w:eastAsia="en-US" w:bidi="en-US"/>
        </w:rPr>
        <w:t xml:space="preserve">5.1. Приемка оказанных услуг осуществляется </w:t>
      </w:r>
      <w:proofErr w:type="spellStart"/>
      <w:r w:rsidRPr="00B51702">
        <w:rPr>
          <w:sz w:val="22"/>
          <w:szCs w:val="22"/>
          <w:lang w:eastAsia="en-US" w:bidi="en-US"/>
        </w:rPr>
        <w:t>комиссионно</w:t>
      </w:r>
      <w:proofErr w:type="spellEnd"/>
      <w:r w:rsidRPr="00B51702">
        <w:rPr>
          <w:sz w:val="22"/>
          <w:szCs w:val="22"/>
          <w:lang w:eastAsia="en-US" w:bidi="en-US"/>
        </w:rPr>
        <w:t>, в присутствии полномочных представителей со стороны Заказчика и Исполнителя, в соответствии с Техническим заданием, локальным сметным расчетом № 1 и условиями Договора.</w:t>
      </w:r>
    </w:p>
    <w:p w14:paraId="33695000" w14:textId="77777777" w:rsidR="00B51702" w:rsidRPr="00B51702" w:rsidRDefault="00B51702" w:rsidP="00B51702">
      <w:pPr>
        <w:ind w:firstLine="709"/>
        <w:jc w:val="both"/>
        <w:rPr>
          <w:sz w:val="22"/>
          <w:szCs w:val="22"/>
          <w:lang w:eastAsia="en-US" w:bidi="en-US"/>
        </w:rPr>
      </w:pPr>
      <w:r w:rsidRPr="00B51702">
        <w:rPr>
          <w:sz w:val="22"/>
          <w:szCs w:val="22"/>
          <w:lang w:eastAsia="en-US" w:bidi="en-US"/>
        </w:rPr>
        <w:t>5.2. Заказчик в течение 10 (десяти) рабочих дней проверяет совместно с Исполнителем качество и объемы оказанных услуг и затем:</w:t>
      </w:r>
    </w:p>
    <w:p w14:paraId="6A2EE87D" w14:textId="77777777" w:rsidR="00B51702" w:rsidRPr="00B51702" w:rsidRDefault="00B51702" w:rsidP="00B51702">
      <w:pPr>
        <w:ind w:firstLine="709"/>
        <w:jc w:val="both"/>
        <w:rPr>
          <w:sz w:val="22"/>
          <w:szCs w:val="22"/>
          <w:lang w:eastAsia="en-US" w:bidi="en-US"/>
        </w:rPr>
      </w:pPr>
      <w:proofErr w:type="gramStart"/>
      <w:r w:rsidRPr="00B51702">
        <w:rPr>
          <w:sz w:val="22"/>
          <w:szCs w:val="22"/>
          <w:lang w:eastAsia="en-US" w:bidi="en-US"/>
        </w:rPr>
        <w:t>а</w:t>
      </w:r>
      <w:proofErr w:type="gramEnd"/>
      <w:r w:rsidRPr="00B51702">
        <w:rPr>
          <w:sz w:val="22"/>
          <w:szCs w:val="22"/>
          <w:lang w:eastAsia="en-US" w:bidi="en-US"/>
        </w:rPr>
        <w:t>) либо принимает оказанные услуги и подписывает акт сдачи-приемки оказанных услуг для последующей оплаты;</w:t>
      </w:r>
    </w:p>
    <w:p w14:paraId="2499F11B" w14:textId="77777777" w:rsidR="00B51702" w:rsidRPr="00B51702" w:rsidRDefault="00B51702" w:rsidP="00B51702">
      <w:pPr>
        <w:ind w:firstLine="709"/>
        <w:jc w:val="both"/>
        <w:rPr>
          <w:sz w:val="22"/>
          <w:szCs w:val="22"/>
          <w:lang w:eastAsia="en-US" w:bidi="en-US"/>
        </w:rPr>
      </w:pPr>
      <w:proofErr w:type="gramStart"/>
      <w:r w:rsidRPr="00B51702">
        <w:rPr>
          <w:sz w:val="22"/>
          <w:szCs w:val="22"/>
          <w:lang w:eastAsia="en-US" w:bidi="en-US"/>
        </w:rPr>
        <w:t>б</w:t>
      </w:r>
      <w:proofErr w:type="gramEnd"/>
      <w:r w:rsidRPr="00B51702">
        <w:rPr>
          <w:sz w:val="22"/>
          <w:szCs w:val="22"/>
          <w:lang w:eastAsia="en-US" w:bidi="en-US"/>
        </w:rPr>
        <w:t>) либо при наличии замечаний Заказчика к представленному акту сдачи-приемки оказанных услуг возвращает их Исполнителю для внесения изменений в соответствии с результатами приемки;</w:t>
      </w:r>
    </w:p>
    <w:p w14:paraId="40C36FA7" w14:textId="77777777" w:rsidR="00B51702" w:rsidRPr="00B51702" w:rsidRDefault="00B51702" w:rsidP="00B51702">
      <w:pPr>
        <w:ind w:firstLine="709"/>
        <w:jc w:val="both"/>
        <w:rPr>
          <w:sz w:val="22"/>
          <w:szCs w:val="22"/>
          <w:lang w:eastAsia="en-US" w:bidi="en-US"/>
        </w:rPr>
      </w:pPr>
      <w:proofErr w:type="gramStart"/>
      <w:r w:rsidRPr="00B51702">
        <w:rPr>
          <w:sz w:val="22"/>
          <w:szCs w:val="22"/>
          <w:lang w:eastAsia="en-US" w:bidi="en-US"/>
        </w:rPr>
        <w:t>в</w:t>
      </w:r>
      <w:proofErr w:type="gramEnd"/>
      <w:r w:rsidRPr="00B51702">
        <w:rPr>
          <w:sz w:val="22"/>
          <w:szCs w:val="22"/>
          <w:lang w:eastAsia="en-US" w:bidi="en-US"/>
        </w:rPr>
        <w:t>) либо направляет Исполнителю в письменном виде мотивированный отказ принять услуги и подписать акт сдачи-приемки оказанных услуг.</w:t>
      </w:r>
    </w:p>
    <w:p w14:paraId="249F2127" w14:textId="77777777" w:rsidR="00B51702" w:rsidRPr="00B51702" w:rsidRDefault="00B51702" w:rsidP="00B51702">
      <w:pPr>
        <w:ind w:firstLine="709"/>
        <w:jc w:val="both"/>
        <w:rPr>
          <w:sz w:val="22"/>
          <w:szCs w:val="22"/>
          <w:lang w:eastAsia="en-US" w:bidi="en-US"/>
        </w:rPr>
      </w:pPr>
      <w:r w:rsidRPr="00B51702">
        <w:rPr>
          <w:sz w:val="22"/>
          <w:szCs w:val="22"/>
          <w:lang w:eastAsia="en-US" w:bidi="en-US"/>
        </w:rPr>
        <w:t>5.3. При наличии замечаний Заказчика по качеству оказанных услуг Исполнитель устраняет выявленные недостатки в течение 7 рабочих дней и предоставляет на подпись Заказчику исправленный и подписанный Исполнителем акт сдачи-приемки оказанных услуг.</w:t>
      </w:r>
    </w:p>
    <w:p w14:paraId="07C79396" w14:textId="77777777" w:rsidR="00B51702" w:rsidRPr="00B51702" w:rsidRDefault="00B51702" w:rsidP="00B51702">
      <w:pPr>
        <w:ind w:firstLine="709"/>
        <w:jc w:val="both"/>
        <w:rPr>
          <w:sz w:val="22"/>
          <w:szCs w:val="22"/>
          <w:lang w:eastAsia="en-US" w:bidi="en-US"/>
        </w:rPr>
      </w:pPr>
      <w:r w:rsidRPr="00B51702">
        <w:rPr>
          <w:sz w:val="22"/>
          <w:szCs w:val="22"/>
          <w:lang w:eastAsia="en-US" w:bidi="en-US"/>
        </w:rPr>
        <w:t>5.4. При возникновении между Заказчиком и Исполнителем спора по поводу недостатков оказанных услуг или их причин по требованию любой из Сторон должна быть назначена экспертиза. Расходы по экспертизе несет Исполнитель, а за исключением случаев, когда экспертизой установлено отсутствие нарушений Исполнителем Договора или причинной связи между действиями Исполнителя и обнаруженными недостатками.</w:t>
      </w:r>
    </w:p>
    <w:p w14:paraId="0E75A0BC" w14:textId="77777777" w:rsidR="00B51702" w:rsidRPr="00B51702" w:rsidRDefault="00B51702" w:rsidP="00B51702">
      <w:pPr>
        <w:ind w:firstLine="709"/>
        <w:jc w:val="both"/>
        <w:rPr>
          <w:sz w:val="22"/>
          <w:szCs w:val="22"/>
          <w:lang w:eastAsia="en-US" w:bidi="en-US"/>
        </w:rPr>
      </w:pPr>
      <w:r w:rsidRPr="00B51702">
        <w:rPr>
          <w:sz w:val="22"/>
          <w:szCs w:val="22"/>
          <w:lang w:eastAsia="en-US" w:bidi="en-US"/>
        </w:rPr>
        <w:t>5.5. Для проверки соответствия качества оказанных Исполнителем услуг требованиям, установленным настоящим Договором, Заказчик вправе привлекать независимых экспертов.</w:t>
      </w:r>
    </w:p>
    <w:p w14:paraId="51A40B76" w14:textId="77777777" w:rsidR="00B51702" w:rsidRPr="00B51702" w:rsidRDefault="00B51702" w:rsidP="00B51702">
      <w:pPr>
        <w:ind w:firstLine="709"/>
        <w:jc w:val="both"/>
        <w:rPr>
          <w:sz w:val="22"/>
          <w:szCs w:val="22"/>
          <w:lang w:eastAsia="en-US" w:bidi="en-US"/>
        </w:rPr>
      </w:pPr>
      <w:r w:rsidRPr="00B51702">
        <w:rPr>
          <w:sz w:val="22"/>
          <w:szCs w:val="22"/>
          <w:lang w:eastAsia="en-US" w:bidi="en-US"/>
        </w:rPr>
        <w:t>5.6. Заказчик обязан в пятидневный срок со дня получения актов подписать их или направить Исполнителю мотивированный отказ в приемке услуг.</w:t>
      </w:r>
    </w:p>
    <w:p w14:paraId="1D588C6E" w14:textId="77777777" w:rsidR="00B51702" w:rsidRPr="00B51702" w:rsidRDefault="00B51702" w:rsidP="00B51702">
      <w:pPr>
        <w:ind w:firstLine="709"/>
        <w:jc w:val="both"/>
        <w:rPr>
          <w:sz w:val="22"/>
          <w:szCs w:val="22"/>
          <w:lang w:eastAsia="en-US" w:bidi="en-US"/>
        </w:rPr>
      </w:pPr>
      <w:r w:rsidRPr="00B51702">
        <w:rPr>
          <w:sz w:val="22"/>
          <w:szCs w:val="22"/>
          <w:lang w:eastAsia="en-US" w:bidi="en-US"/>
        </w:rPr>
        <w:t>5.7. В случае мотивированного отказа Заказчика принять услуги, составляется акт с перечнем замечаний и согласованными Сторонами сроками их устранения.</w:t>
      </w:r>
    </w:p>
    <w:p w14:paraId="69101447" w14:textId="77777777" w:rsidR="00B51702" w:rsidRPr="00B51702" w:rsidRDefault="00B51702" w:rsidP="00B51702">
      <w:pPr>
        <w:ind w:firstLine="709"/>
        <w:jc w:val="both"/>
        <w:rPr>
          <w:sz w:val="22"/>
          <w:szCs w:val="22"/>
          <w:lang w:eastAsia="en-US" w:bidi="en-US"/>
        </w:rPr>
      </w:pPr>
      <w:r w:rsidRPr="00B51702">
        <w:rPr>
          <w:sz w:val="22"/>
          <w:szCs w:val="22"/>
          <w:lang w:eastAsia="en-US" w:bidi="en-US"/>
        </w:rPr>
        <w:t>5.8. До приемки оказанных услуг, оговоренного Сторонами в заявке, риск повреждения объекта несет Исполнитель.</w:t>
      </w:r>
    </w:p>
    <w:p w14:paraId="28E6CA1A" w14:textId="77777777" w:rsidR="00B51702" w:rsidRPr="00B51702" w:rsidRDefault="00B51702" w:rsidP="00B51702">
      <w:pPr>
        <w:ind w:firstLine="708"/>
        <w:jc w:val="both"/>
        <w:rPr>
          <w:sz w:val="22"/>
          <w:szCs w:val="22"/>
        </w:rPr>
      </w:pPr>
      <w:r w:rsidRPr="00B51702">
        <w:rPr>
          <w:sz w:val="22"/>
          <w:szCs w:val="22"/>
          <w:lang w:eastAsia="en-US" w:bidi="en-US"/>
        </w:rPr>
        <w:t>5.9. Услуги считаются принятыми с момента подписания сторонами акта приемки оказанных услуг.</w:t>
      </w:r>
    </w:p>
    <w:p w14:paraId="38E406E9" w14:textId="77777777" w:rsidR="00B51702" w:rsidRPr="00B51702" w:rsidRDefault="00B51702" w:rsidP="00B51702">
      <w:pPr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bCs/>
          <w:i/>
          <w:sz w:val="22"/>
          <w:szCs w:val="22"/>
          <w:lang w:eastAsia="en-US" w:bidi="en-US"/>
        </w:rPr>
      </w:pPr>
    </w:p>
    <w:p w14:paraId="1EE9ECB7" w14:textId="77777777" w:rsidR="00B51702" w:rsidRPr="00B51702" w:rsidRDefault="00B51702" w:rsidP="00B51702">
      <w:pPr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b/>
          <w:bCs/>
          <w:sz w:val="22"/>
          <w:szCs w:val="22"/>
          <w:lang w:eastAsia="en-US" w:bidi="en-US"/>
        </w:rPr>
      </w:pPr>
      <w:r w:rsidRPr="00B51702">
        <w:rPr>
          <w:b/>
          <w:bCs/>
          <w:sz w:val="22"/>
          <w:szCs w:val="22"/>
          <w:lang w:eastAsia="en-US" w:bidi="en-US"/>
        </w:rPr>
        <w:t xml:space="preserve">6. </w:t>
      </w:r>
      <w:r w:rsidRPr="00B51702">
        <w:rPr>
          <w:b/>
          <w:sz w:val="22"/>
          <w:szCs w:val="22"/>
        </w:rPr>
        <w:t>ГАРАНТИЙНЫЕ ОБЯЗАТЕЛЬСТВА</w:t>
      </w:r>
    </w:p>
    <w:p w14:paraId="0F2AFAAE" w14:textId="77777777" w:rsidR="00B51702" w:rsidRPr="00B51702" w:rsidRDefault="00B51702" w:rsidP="00B51702">
      <w:pPr>
        <w:tabs>
          <w:tab w:val="left" w:pos="709"/>
        </w:tabs>
        <w:ind w:left="40" w:right="40"/>
        <w:jc w:val="both"/>
        <w:rPr>
          <w:sz w:val="22"/>
          <w:szCs w:val="22"/>
          <w:lang w:eastAsia="en-US" w:bidi="en-US"/>
        </w:rPr>
      </w:pPr>
      <w:r w:rsidRPr="00B51702">
        <w:rPr>
          <w:sz w:val="22"/>
          <w:szCs w:val="22"/>
          <w:lang w:eastAsia="en-US" w:bidi="en-US"/>
        </w:rPr>
        <w:tab/>
        <w:t xml:space="preserve"> 6.1.Исполнитель гарантирует качество и безопасность оказания услуг в соответствии с законодательством Российской Федерации.</w:t>
      </w:r>
    </w:p>
    <w:p w14:paraId="7EDFA2A6" w14:textId="77777777" w:rsidR="00B51702" w:rsidRPr="00B51702" w:rsidRDefault="00B51702" w:rsidP="00B51702">
      <w:pPr>
        <w:tabs>
          <w:tab w:val="left" w:pos="709"/>
        </w:tabs>
        <w:ind w:left="40" w:right="40"/>
        <w:jc w:val="both"/>
        <w:rPr>
          <w:sz w:val="22"/>
          <w:szCs w:val="22"/>
          <w:lang w:eastAsia="en-US" w:bidi="en-US"/>
        </w:rPr>
      </w:pPr>
      <w:r w:rsidRPr="00B51702">
        <w:rPr>
          <w:sz w:val="22"/>
          <w:szCs w:val="22"/>
          <w:lang w:eastAsia="en-US" w:bidi="en-US"/>
        </w:rPr>
        <w:t xml:space="preserve">             6.2. При оказании услуг вся техника находится в исправном, работоспособном состоянии.</w:t>
      </w:r>
    </w:p>
    <w:p w14:paraId="646FB868" w14:textId="77777777" w:rsidR="00B51702" w:rsidRPr="00B51702" w:rsidRDefault="00B51702" w:rsidP="00B51702">
      <w:pPr>
        <w:tabs>
          <w:tab w:val="left" w:pos="709"/>
          <w:tab w:val="left" w:pos="909"/>
        </w:tabs>
        <w:ind w:left="40" w:right="40" w:firstLine="540"/>
        <w:jc w:val="both"/>
        <w:rPr>
          <w:sz w:val="22"/>
          <w:szCs w:val="22"/>
        </w:rPr>
      </w:pPr>
      <w:r w:rsidRPr="00B51702">
        <w:rPr>
          <w:sz w:val="22"/>
          <w:szCs w:val="22"/>
          <w:lang w:eastAsia="en-US" w:bidi="en-US"/>
        </w:rPr>
        <w:t xml:space="preserve">   6.3. </w:t>
      </w:r>
      <w:r w:rsidRPr="00B51702">
        <w:rPr>
          <w:color w:val="000000"/>
          <w:sz w:val="22"/>
          <w:szCs w:val="22"/>
        </w:rPr>
        <w:t>Срок в течение которого Исполнитель принимает претензии на обнаруженные дефекты после подписания Заказчиком товарной накладной и акта оказанных услуг, должен быть не менее срока годности, установленного Исполнителем.</w:t>
      </w:r>
      <w:r w:rsidRPr="00B51702">
        <w:rPr>
          <w:sz w:val="22"/>
          <w:szCs w:val="22"/>
        </w:rPr>
        <w:t xml:space="preserve"> </w:t>
      </w:r>
    </w:p>
    <w:p w14:paraId="2D026299" w14:textId="77777777" w:rsidR="00B51702" w:rsidRPr="00B51702" w:rsidRDefault="00B51702" w:rsidP="00B51702">
      <w:pPr>
        <w:tabs>
          <w:tab w:val="left" w:pos="709"/>
          <w:tab w:val="left" w:pos="1080"/>
          <w:tab w:val="left" w:pos="1274"/>
        </w:tabs>
        <w:ind w:right="40" w:firstLine="742"/>
        <w:jc w:val="both"/>
        <w:rPr>
          <w:sz w:val="22"/>
          <w:szCs w:val="22"/>
          <w:lang w:eastAsia="en-US" w:bidi="en-US"/>
        </w:rPr>
      </w:pPr>
      <w:r w:rsidRPr="00B51702">
        <w:rPr>
          <w:sz w:val="22"/>
          <w:szCs w:val="22"/>
          <w:lang w:eastAsia="en-US" w:bidi="en-US"/>
        </w:rPr>
        <w:t>6.4. Наличие дефектов, выявленных в течение гарантийного срока, устанавливается двухсторонним актом, который подписывается Заказчиком и Исполнителем. Гарантийный срок продлевается на время устранения Исполнителем выявленных в период гарантийного срока недостатков.</w:t>
      </w:r>
    </w:p>
    <w:p w14:paraId="4F8D41E0" w14:textId="77777777" w:rsidR="00B51702" w:rsidRPr="00B51702" w:rsidRDefault="00B51702" w:rsidP="00B51702">
      <w:pPr>
        <w:tabs>
          <w:tab w:val="left" w:pos="709"/>
          <w:tab w:val="left" w:pos="1080"/>
          <w:tab w:val="left" w:pos="1260"/>
        </w:tabs>
        <w:ind w:right="40" w:firstLine="742"/>
        <w:jc w:val="both"/>
        <w:rPr>
          <w:sz w:val="22"/>
          <w:szCs w:val="22"/>
          <w:lang w:eastAsia="en-US" w:bidi="en-US"/>
        </w:rPr>
      </w:pPr>
      <w:r w:rsidRPr="00B51702">
        <w:rPr>
          <w:sz w:val="22"/>
          <w:szCs w:val="22"/>
          <w:lang w:eastAsia="en-US" w:bidi="en-US"/>
        </w:rPr>
        <w:t>6.5.</w:t>
      </w:r>
      <w:r w:rsidRPr="00B51702">
        <w:rPr>
          <w:sz w:val="22"/>
          <w:szCs w:val="22"/>
          <w:lang w:eastAsia="en-US" w:bidi="en-US"/>
        </w:rPr>
        <w:tab/>
        <w:t xml:space="preserve"> Для участия в составлении акта согласования порядка и сроков устранения дефектов по гарантийным обязательствам, Заказчик официально уведомляет Исполнителя о предстоящем обследовании. Исполнитель обязан направить своего представителя не позднее 5 дней со дня получения письменного извещения Заказчика, и направить Заказчику информацию о дате и времени планируемого выхода.</w:t>
      </w:r>
    </w:p>
    <w:p w14:paraId="79251459" w14:textId="77777777" w:rsidR="00B51702" w:rsidRPr="00B51702" w:rsidRDefault="00B51702" w:rsidP="00B51702">
      <w:pPr>
        <w:tabs>
          <w:tab w:val="left" w:pos="709"/>
          <w:tab w:val="left" w:pos="1080"/>
          <w:tab w:val="left" w:pos="1260"/>
        </w:tabs>
        <w:ind w:right="40" w:firstLine="720"/>
        <w:jc w:val="both"/>
        <w:rPr>
          <w:sz w:val="22"/>
          <w:szCs w:val="22"/>
          <w:lang w:eastAsia="en-US" w:bidi="en-US"/>
        </w:rPr>
      </w:pPr>
      <w:r w:rsidRPr="00B51702">
        <w:rPr>
          <w:sz w:val="22"/>
          <w:szCs w:val="22"/>
          <w:lang w:eastAsia="en-US" w:bidi="en-US"/>
        </w:rPr>
        <w:t>6.6.</w:t>
      </w:r>
      <w:r w:rsidRPr="00B51702">
        <w:rPr>
          <w:sz w:val="22"/>
          <w:szCs w:val="22"/>
          <w:lang w:eastAsia="en-US" w:bidi="en-US"/>
        </w:rPr>
        <w:tab/>
        <w:t>В случае если Исполнитель не устранил дефекты в установленные сроки, Заказчик имеет право устранить дефекты своими силами или силами третьих лиц за счет Исполнителя, взыскав при этом с Исполнителя убытки в размере стоимости услуг по устранению недостатков.</w:t>
      </w:r>
    </w:p>
    <w:p w14:paraId="1E8AA2B4" w14:textId="77777777" w:rsidR="00B51702" w:rsidRPr="00B51702" w:rsidRDefault="00B51702" w:rsidP="00B51702">
      <w:pPr>
        <w:tabs>
          <w:tab w:val="left" w:pos="709"/>
          <w:tab w:val="left" w:pos="1080"/>
          <w:tab w:val="left" w:pos="1260"/>
        </w:tabs>
        <w:ind w:right="40" w:firstLine="720"/>
        <w:jc w:val="both"/>
        <w:rPr>
          <w:sz w:val="22"/>
          <w:szCs w:val="22"/>
          <w:lang w:eastAsia="en-US" w:bidi="en-US"/>
        </w:rPr>
      </w:pPr>
    </w:p>
    <w:p w14:paraId="47909D58" w14:textId="77777777" w:rsidR="00B51702" w:rsidRPr="00B51702" w:rsidRDefault="00B51702" w:rsidP="00B51702">
      <w:pPr>
        <w:numPr>
          <w:ilvl w:val="0"/>
          <w:numId w:val="13"/>
        </w:numPr>
        <w:tabs>
          <w:tab w:val="left" w:pos="1080"/>
          <w:tab w:val="left" w:pos="1260"/>
        </w:tabs>
        <w:contextualSpacing/>
        <w:jc w:val="center"/>
        <w:rPr>
          <w:b/>
          <w:sz w:val="22"/>
          <w:szCs w:val="22"/>
          <w:lang w:eastAsia="en-US" w:bidi="en-US"/>
        </w:rPr>
      </w:pPr>
      <w:r w:rsidRPr="00B51702">
        <w:rPr>
          <w:b/>
          <w:sz w:val="22"/>
          <w:szCs w:val="22"/>
          <w:lang w:eastAsia="en-US" w:bidi="en-US"/>
        </w:rPr>
        <w:t>ОТВЕТСТВЕННОСТЬ СТОРОН</w:t>
      </w:r>
    </w:p>
    <w:p w14:paraId="11F11D87" w14:textId="77777777" w:rsidR="00B51702" w:rsidRPr="00B51702" w:rsidRDefault="00B51702" w:rsidP="00B51702">
      <w:pPr>
        <w:suppressAutoHyphens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B51702">
        <w:rPr>
          <w:sz w:val="22"/>
          <w:szCs w:val="22"/>
        </w:rPr>
        <w:lastRenderedPageBreak/>
        <w:t xml:space="preserve">7.1. При нарушении условий Договора Стороны несут ответственность в соответствии с ГК РФ и настоящим Договором. </w:t>
      </w:r>
    </w:p>
    <w:p w14:paraId="6A066E60" w14:textId="77777777" w:rsidR="00B51702" w:rsidRPr="00B51702" w:rsidRDefault="00B51702" w:rsidP="00B51702">
      <w:pPr>
        <w:suppressAutoHyphens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B51702">
        <w:rPr>
          <w:sz w:val="22"/>
          <w:szCs w:val="22"/>
        </w:rPr>
        <w:t>7.2. За каждый факт неисполнения или ненадлежащего исполнения Исполнителем обязательств, предусмотренных Договором, за исключением просрочки исполнения обязательств (в том числе гарантийного обязательства), предусмотренных Договором, размер штрафа устанавливается в следующем порядке:</w:t>
      </w:r>
    </w:p>
    <w:p w14:paraId="13C54AC5" w14:textId="77777777" w:rsidR="00B51702" w:rsidRPr="00B51702" w:rsidRDefault="00B51702" w:rsidP="00B51702">
      <w:pPr>
        <w:suppressAutoHyphens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proofErr w:type="gramStart"/>
      <w:r w:rsidRPr="00B51702">
        <w:rPr>
          <w:sz w:val="22"/>
          <w:szCs w:val="22"/>
        </w:rPr>
        <w:t>а</w:t>
      </w:r>
      <w:proofErr w:type="gramEnd"/>
      <w:r w:rsidRPr="00B51702">
        <w:rPr>
          <w:sz w:val="22"/>
          <w:szCs w:val="22"/>
        </w:rPr>
        <w:t>) 10 процентов цены в случае, если цена Договора не превышает 3 млн. рублей;</w:t>
      </w:r>
    </w:p>
    <w:p w14:paraId="12D21EA4" w14:textId="77777777" w:rsidR="00B51702" w:rsidRPr="00B51702" w:rsidRDefault="00B51702" w:rsidP="00B51702">
      <w:pPr>
        <w:suppressAutoHyphens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proofErr w:type="gramStart"/>
      <w:r w:rsidRPr="00B51702">
        <w:rPr>
          <w:sz w:val="22"/>
          <w:szCs w:val="22"/>
        </w:rPr>
        <w:t>б</w:t>
      </w:r>
      <w:proofErr w:type="gramEnd"/>
      <w:r w:rsidRPr="00B51702">
        <w:rPr>
          <w:sz w:val="22"/>
          <w:szCs w:val="22"/>
        </w:rPr>
        <w:t>) 5 процентов цены Договора в случае, если цена Договора составляет от 3 млн. рублей до 50 млн. рублей (включительно).</w:t>
      </w:r>
    </w:p>
    <w:p w14:paraId="21EE4076" w14:textId="77777777" w:rsidR="00B51702" w:rsidRPr="00B51702" w:rsidRDefault="00B51702" w:rsidP="00B51702">
      <w:pPr>
        <w:suppressAutoHyphens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B51702">
        <w:rPr>
          <w:sz w:val="22"/>
          <w:szCs w:val="22"/>
        </w:rPr>
        <w:t>7.3.  За каждый факт неисполнения Заказчиком обязательств, предусмотренных Договором, за исключением просрочки исполнения обязательств, предусмотренных Договором, размер штрафа устанавливается в виде фиксированной суммы, определяемой в следующем порядке:</w:t>
      </w:r>
    </w:p>
    <w:p w14:paraId="4C2BC243" w14:textId="77777777" w:rsidR="00B51702" w:rsidRPr="00B51702" w:rsidRDefault="00B51702" w:rsidP="00B51702">
      <w:pPr>
        <w:suppressAutoHyphens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proofErr w:type="gramStart"/>
      <w:r w:rsidRPr="00B51702">
        <w:rPr>
          <w:sz w:val="22"/>
          <w:szCs w:val="22"/>
        </w:rPr>
        <w:t>а</w:t>
      </w:r>
      <w:proofErr w:type="gramEnd"/>
      <w:r w:rsidRPr="00B51702">
        <w:rPr>
          <w:sz w:val="22"/>
          <w:szCs w:val="22"/>
        </w:rPr>
        <w:t>) 1000 рублей, если цена Договора не превышает 3 млн. рублей (включительно);</w:t>
      </w:r>
    </w:p>
    <w:p w14:paraId="45C8648C" w14:textId="77777777" w:rsidR="00B51702" w:rsidRPr="00B51702" w:rsidRDefault="00B51702" w:rsidP="00B51702">
      <w:pPr>
        <w:suppressAutoHyphens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proofErr w:type="gramStart"/>
      <w:r w:rsidRPr="00B51702">
        <w:rPr>
          <w:sz w:val="22"/>
          <w:szCs w:val="22"/>
        </w:rPr>
        <w:t>б</w:t>
      </w:r>
      <w:proofErr w:type="gramEnd"/>
      <w:r w:rsidRPr="00B51702">
        <w:rPr>
          <w:sz w:val="22"/>
          <w:szCs w:val="22"/>
        </w:rPr>
        <w:t>) 5000 рублей, если цена Договора составляет от 3 млн. рублей до 50 млн. рублей (включительно).</w:t>
      </w:r>
    </w:p>
    <w:p w14:paraId="33C63164" w14:textId="77777777" w:rsidR="00B51702" w:rsidRPr="00B51702" w:rsidRDefault="00B51702" w:rsidP="00B51702">
      <w:pPr>
        <w:suppressAutoHyphens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B51702">
        <w:rPr>
          <w:sz w:val="22"/>
          <w:szCs w:val="22"/>
        </w:rPr>
        <w:t>7.4. За несвоевременную оплату оказанных услуг в соответствии с настоящим договором Заказчик уплачивает Исполнителю неустойку в размере одной трехсотой действующей на дату уплаты пени ключевой ставки Центрального банка Российской Федерации от суммы задолженности за каждый день просрочки.</w:t>
      </w:r>
    </w:p>
    <w:p w14:paraId="55619DB2" w14:textId="77777777" w:rsidR="00B51702" w:rsidRPr="00B51702" w:rsidRDefault="00B51702" w:rsidP="00B51702">
      <w:pPr>
        <w:suppressAutoHyphens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B51702">
        <w:rPr>
          <w:sz w:val="22"/>
          <w:szCs w:val="22"/>
        </w:rPr>
        <w:t>7.5. Пеня начисляется за каждый день просрочки исполнения Исполнителем обязательства, предусмотренного Договором, в размере одной трехсотой действующей на дату уплаты пени ключевой ставки Центрального банка Российской Федерации от цены Договора, уменьшенной на сумму, пропорциональную объему обязательств, предусмотренных Договором и фактически исполненных Исполнителем.</w:t>
      </w:r>
    </w:p>
    <w:p w14:paraId="1CEBA3BC" w14:textId="77777777" w:rsidR="00B51702" w:rsidRPr="00B51702" w:rsidRDefault="00B51702" w:rsidP="00B51702">
      <w:pPr>
        <w:suppressAutoHyphens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B51702">
        <w:rPr>
          <w:sz w:val="22"/>
          <w:szCs w:val="22"/>
        </w:rPr>
        <w:t>7.6. Общая сумма начисленной неустойки (штрафов, пени) за неисполнение или ненадлежащее исполнение Исполнителем обязательств, предусмотренных Договором, не может превышать цену Договора.</w:t>
      </w:r>
    </w:p>
    <w:p w14:paraId="16F5369F" w14:textId="77777777" w:rsidR="00B51702" w:rsidRPr="00B51702" w:rsidRDefault="00B51702" w:rsidP="00B51702">
      <w:pPr>
        <w:suppressAutoHyphens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B51702">
        <w:rPr>
          <w:sz w:val="22"/>
          <w:szCs w:val="22"/>
        </w:rPr>
        <w:t>7.7. Общая сумма начисленной неустойки (штрафов, пени) за ненадлежащее исполнение Заказчиком обязательств, предусмотренных Договором, не может превышать цену Договора.</w:t>
      </w:r>
    </w:p>
    <w:p w14:paraId="583D24A3" w14:textId="77777777" w:rsidR="00B51702" w:rsidRPr="00B51702" w:rsidRDefault="00B51702" w:rsidP="00B51702">
      <w:pPr>
        <w:suppressAutoHyphens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</w:p>
    <w:p w14:paraId="3CB367DE" w14:textId="77777777" w:rsidR="00B51702" w:rsidRPr="00B51702" w:rsidRDefault="00B51702" w:rsidP="00B51702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  <w:r w:rsidRPr="00B51702">
        <w:rPr>
          <w:b/>
          <w:sz w:val="22"/>
          <w:szCs w:val="22"/>
        </w:rPr>
        <w:t>8. ОБСТОЯТЕЛЬСТВА НЕПРЕОДОЛИМОЙ СИЛЫ</w:t>
      </w:r>
    </w:p>
    <w:p w14:paraId="49A483A5" w14:textId="77777777" w:rsidR="00B51702" w:rsidRPr="00B51702" w:rsidRDefault="00B51702" w:rsidP="00B51702">
      <w:pPr>
        <w:tabs>
          <w:tab w:val="left" w:pos="709"/>
        </w:tabs>
        <w:jc w:val="both"/>
        <w:rPr>
          <w:sz w:val="22"/>
          <w:szCs w:val="22"/>
          <w:lang w:eastAsia="en-US" w:bidi="en-US"/>
        </w:rPr>
      </w:pPr>
      <w:r w:rsidRPr="00B51702">
        <w:rPr>
          <w:sz w:val="22"/>
          <w:szCs w:val="22"/>
          <w:lang w:eastAsia="en-US" w:bidi="en-US"/>
        </w:rPr>
        <w:tab/>
        <w:t>8.1. Стороны освобождаются от ответственности за полное или частичное неисполнение своих обязательств по настоящему Договору, в случае если оно явилось следствием обстоятельств непреодолимой силы, а именно стихийных бедствий, диверсий, военных действий, изменений законодательства, препятствующих надлежащему исполнению обязательств по настоящему Договору, а также других чрезвычайных обстоятельств, которые возникли после заключения настоящего Договора и непосредственно повлияли на исполнение Сторонами своих обязательств, и которые Стороны были не в состоянии предвидеть и предотвратить. Данные обстоятельства подтверждаются справкой компетентного учреждения или органа государственной власти.</w:t>
      </w:r>
    </w:p>
    <w:p w14:paraId="475B1C2B" w14:textId="77777777" w:rsidR="00B51702" w:rsidRPr="00B51702" w:rsidRDefault="00B51702" w:rsidP="00B51702">
      <w:pPr>
        <w:tabs>
          <w:tab w:val="left" w:pos="709"/>
        </w:tabs>
        <w:jc w:val="both"/>
        <w:rPr>
          <w:sz w:val="22"/>
          <w:szCs w:val="22"/>
          <w:lang w:eastAsia="en-US" w:bidi="en-US"/>
        </w:rPr>
      </w:pPr>
      <w:r w:rsidRPr="00B51702">
        <w:rPr>
          <w:sz w:val="22"/>
          <w:szCs w:val="22"/>
          <w:lang w:eastAsia="en-US" w:bidi="en-US"/>
        </w:rPr>
        <w:tab/>
        <w:t>8.2.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постольку, поскольку эти обстоятельства значительно влияют на исполнение настоящего Договора в срок.</w:t>
      </w:r>
    </w:p>
    <w:p w14:paraId="0D54858D" w14:textId="77777777" w:rsidR="00B51702" w:rsidRPr="00B51702" w:rsidRDefault="00B51702" w:rsidP="00B51702">
      <w:pPr>
        <w:tabs>
          <w:tab w:val="left" w:pos="709"/>
        </w:tabs>
        <w:jc w:val="both"/>
        <w:rPr>
          <w:sz w:val="22"/>
          <w:szCs w:val="22"/>
          <w:lang w:eastAsia="en-US" w:bidi="en-US"/>
        </w:rPr>
      </w:pPr>
      <w:r w:rsidRPr="00B51702">
        <w:rPr>
          <w:sz w:val="22"/>
          <w:szCs w:val="22"/>
          <w:lang w:eastAsia="en-US" w:bidi="en-US"/>
        </w:rPr>
        <w:tab/>
        <w:t>8.3. Сторона, для которой надлежащее исполнение обязательств оказалось невозможным вследствие возникновения обстоятельств непреодолимой силы, обязана в течение 5 (пяти) календарных дней с даты возникновения таких обстоятельств уведомить в письменной форме другую Сторону об их возникновении, виде и возможной продолжительности действия.</w:t>
      </w:r>
    </w:p>
    <w:p w14:paraId="7E942339" w14:textId="77777777" w:rsidR="00B51702" w:rsidRPr="00B51702" w:rsidRDefault="00B51702" w:rsidP="00B51702">
      <w:pPr>
        <w:tabs>
          <w:tab w:val="left" w:pos="709"/>
        </w:tabs>
        <w:jc w:val="both"/>
        <w:rPr>
          <w:b/>
          <w:sz w:val="22"/>
        </w:rPr>
      </w:pPr>
      <w:r w:rsidRPr="00B51702">
        <w:rPr>
          <w:sz w:val="22"/>
          <w:szCs w:val="22"/>
          <w:lang w:eastAsia="en-US" w:bidi="en-US"/>
        </w:rPr>
        <w:tab/>
        <w:t>8.4. Если обстоятельства, указанные в п. 8.1 настоящего Договора, будут длиться более 2 (двух) календарных месяцев с даты соответствующего уведомления, каждая из Сторон вправе расторгнуть настоящий Договор без требования возмещения убытков, понесенных в связи с наступлением таких обстоятельств.</w:t>
      </w:r>
    </w:p>
    <w:p w14:paraId="141839F8" w14:textId="77777777" w:rsidR="00B51702" w:rsidRPr="00B51702" w:rsidRDefault="00B51702" w:rsidP="00B51702">
      <w:pPr>
        <w:jc w:val="center"/>
        <w:rPr>
          <w:b/>
          <w:sz w:val="22"/>
          <w:szCs w:val="22"/>
          <w:lang w:eastAsia="en-US" w:bidi="en-US"/>
        </w:rPr>
      </w:pPr>
      <w:r w:rsidRPr="00B51702">
        <w:rPr>
          <w:b/>
          <w:sz w:val="22"/>
          <w:szCs w:val="22"/>
          <w:lang w:eastAsia="en-US" w:bidi="en-US"/>
        </w:rPr>
        <w:t>9. СРОКИ И МЕСТО ОКАЗАНИЯ УСЛУГ</w:t>
      </w:r>
    </w:p>
    <w:p w14:paraId="0074A71B" w14:textId="77777777" w:rsidR="00B51702" w:rsidRPr="00B51702" w:rsidRDefault="00B51702" w:rsidP="00B51702">
      <w:pPr>
        <w:tabs>
          <w:tab w:val="left" w:pos="709"/>
        </w:tabs>
        <w:jc w:val="both"/>
        <w:rPr>
          <w:sz w:val="22"/>
          <w:szCs w:val="22"/>
          <w:lang w:eastAsia="en-US" w:bidi="en-US"/>
        </w:rPr>
      </w:pPr>
      <w:r w:rsidRPr="00B51702">
        <w:rPr>
          <w:sz w:val="22"/>
          <w:szCs w:val="22"/>
          <w:lang w:eastAsia="en-US" w:bidi="en-US"/>
        </w:rPr>
        <w:t xml:space="preserve">        9.1. Срок оказания услуг в течение 7 рабочих дней с момента заключения Договора.</w:t>
      </w:r>
    </w:p>
    <w:p w14:paraId="163B5947" w14:textId="77777777" w:rsidR="00B51702" w:rsidRPr="00B51702" w:rsidRDefault="00B51702" w:rsidP="00B51702">
      <w:pPr>
        <w:tabs>
          <w:tab w:val="left" w:pos="709"/>
        </w:tabs>
        <w:jc w:val="both"/>
        <w:rPr>
          <w:sz w:val="22"/>
          <w:szCs w:val="22"/>
          <w:lang w:eastAsia="en-US" w:bidi="en-US"/>
        </w:rPr>
      </w:pPr>
      <w:r w:rsidRPr="00B51702">
        <w:rPr>
          <w:sz w:val="22"/>
          <w:szCs w:val="22"/>
          <w:lang w:eastAsia="en-US" w:bidi="en-US"/>
        </w:rPr>
        <w:t xml:space="preserve">        9.2. Место оказания услуг: Республика Марий Эл, г Йошкар-Ола, ул. Вознесенская.</w:t>
      </w:r>
    </w:p>
    <w:p w14:paraId="7DDCC18C" w14:textId="77777777" w:rsidR="00B51702" w:rsidRPr="00B51702" w:rsidRDefault="00B51702" w:rsidP="00B51702">
      <w:pPr>
        <w:ind w:firstLine="426"/>
        <w:jc w:val="both"/>
        <w:rPr>
          <w:rFonts w:eastAsia="Arial Unicode MS"/>
          <w:sz w:val="22"/>
          <w:szCs w:val="22"/>
          <w:lang w:eastAsia="en-US" w:bidi="en-US"/>
        </w:rPr>
      </w:pPr>
      <w:r w:rsidRPr="00B51702">
        <w:rPr>
          <w:rFonts w:eastAsia="Arial Unicode MS"/>
          <w:sz w:val="22"/>
          <w:szCs w:val="22"/>
          <w:lang w:eastAsia="en-US" w:bidi="en-US"/>
        </w:rPr>
        <w:t>9.3. По соглашению сторон срок действия Договора может быть продлен.</w:t>
      </w:r>
      <w:r w:rsidRPr="00B51702">
        <w:rPr>
          <w:rFonts w:eastAsia="Arial Unicode MS"/>
          <w:bCs/>
          <w:sz w:val="22"/>
          <w:szCs w:val="22"/>
          <w:lang w:eastAsia="en-US" w:bidi="en-US"/>
        </w:rPr>
        <w:t xml:space="preserve"> </w:t>
      </w:r>
    </w:p>
    <w:p w14:paraId="18FA0B84" w14:textId="77777777" w:rsidR="00B51702" w:rsidRPr="00B51702" w:rsidRDefault="00B51702" w:rsidP="00B51702">
      <w:pPr>
        <w:jc w:val="both"/>
        <w:rPr>
          <w:rFonts w:eastAsia="Arial Unicode MS"/>
          <w:sz w:val="22"/>
          <w:szCs w:val="22"/>
          <w:lang w:eastAsia="en-US" w:bidi="en-US"/>
        </w:rPr>
      </w:pPr>
      <w:r w:rsidRPr="00B51702">
        <w:rPr>
          <w:rFonts w:eastAsia="Arial Unicode MS"/>
          <w:sz w:val="22"/>
          <w:szCs w:val="22"/>
          <w:lang w:eastAsia="en-US" w:bidi="en-US"/>
        </w:rPr>
        <w:t xml:space="preserve">        9.4. Настоящий Договор может быть расторгнут:</w:t>
      </w:r>
    </w:p>
    <w:p w14:paraId="4B98752F" w14:textId="77777777" w:rsidR="00B51702" w:rsidRPr="00B51702" w:rsidRDefault="00B51702" w:rsidP="00B51702">
      <w:pPr>
        <w:ind w:firstLine="426"/>
        <w:jc w:val="both"/>
        <w:rPr>
          <w:rFonts w:eastAsia="Arial Unicode MS"/>
          <w:sz w:val="22"/>
          <w:szCs w:val="22"/>
          <w:lang w:eastAsia="en-US" w:bidi="en-US"/>
        </w:rPr>
      </w:pPr>
      <w:r w:rsidRPr="00B51702">
        <w:rPr>
          <w:rFonts w:eastAsia="Arial Unicode MS"/>
          <w:sz w:val="22"/>
          <w:szCs w:val="22"/>
          <w:lang w:eastAsia="en-US" w:bidi="en-US"/>
        </w:rPr>
        <w:t>- по соглашению Сторон;</w:t>
      </w:r>
    </w:p>
    <w:p w14:paraId="32D468B0" w14:textId="77777777" w:rsidR="00B51702" w:rsidRPr="00B51702" w:rsidRDefault="00B51702" w:rsidP="00B51702">
      <w:pPr>
        <w:ind w:firstLine="426"/>
        <w:jc w:val="both"/>
        <w:rPr>
          <w:rFonts w:eastAsia="Arial Unicode MS"/>
          <w:sz w:val="22"/>
          <w:szCs w:val="22"/>
          <w:lang w:eastAsia="en-US" w:bidi="en-US"/>
        </w:rPr>
      </w:pPr>
      <w:r w:rsidRPr="00B51702">
        <w:rPr>
          <w:rFonts w:eastAsia="Arial Unicode MS"/>
          <w:sz w:val="22"/>
          <w:szCs w:val="22"/>
          <w:lang w:eastAsia="en-US" w:bidi="en-US"/>
        </w:rPr>
        <w:t>- в судебном порядке;</w:t>
      </w:r>
    </w:p>
    <w:p w14:paraId="19C0EEE6" w14:textId="77777777" w:rsidR="00B51702" w:rsidRPr="00B51702" w:rsidRDefault="00B51702" w:rsidP="00B51702">
      <w:pPr>
        <w:ind w:firstLine="426"/>
        <w:jc w:val="both"/>
        <w:rPr>
          <w:rFonts w:eastAsia="Arial Unicode MS"/>
          <w:sz w:val="22"/>
          <w:szCs w:val="22"/>
          <w:lang w:eastAsia="en-US" w:bidi="en-US"/>
        </w:rPr>
      </w:pPr>
      <w:r w:rsidRPr="00B51702">
        <w:rPr>
          <w:rFonts w:eastAsia="Arial Unicode MS"/>
          <w:sz w:val="22"/>
          <w:szCs w:val="22"/>
          <w:lang w:eastAsia="en-US" w:bidi="en-US"/>
        </w:rPr>
        <w:t>-в связи с односторонним отказом Заказчика от исполнения Договора по основаниям, предусмотренным Гражданским кодексом Российской Федерации для одностороннего отказа от исполнения отдельных видов обязательств.</w:t>
      </w:r>
    </w:p>
    <w:p w14:paraId="1999A18F" w14:textId="77777777" w:rsidR="00B51702" w:rsidRPr="00B51702" w:rsidRDefault="00B51702" w:rsidP="00B51702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 w:bidi="en-US"/>
        </w:rPr>
      </w:pPr>
      <w:r w:rsidRPr="00B51702">
        <w:rPr>
          <w:b/>
          <w:bCs/>
          <w:sz w:val="22"/>
          <w:szCs w:val="22"/>
          <w:lang w:eastAsia="en-US" w:bidi="en-US"/>
        </w:rPr>
        <w:t>10. ПОРЯДОК УРЕГУЛИРОВАНИЯ СПОРОВ</w:t>
      </w:r>
    </w:p>
    <w:p w14:paraId="35D7A0AC" w14:textId="77777777" w:rsidR="00B51702" w:rsidRPr="00B51702" w:rsidRDefault="00B51702" w:rsidP="00B51702">
      <w:pPr>
        <w:tabs>
          <w:tab w:val="left" w:pos="709"/>
        </w:tabs>
        <w:jc w:val="both"/>
        <w:rPr>
          <w:sz w:val="22"/>
          <w:szCs w:val="22"/>
          <w:lang w:eastAsia="en-US" w:bidi="en-US"/>
        </w:rPr>
      </w:pPr>
      <w:r w:rsidRPr="00B51702">
        <w:rPr>
          <w:sz w:val="22"/>
          <w:szCs w:val="22"/>
          <w:lang w:eastAsia="en-US" w:bidi="en-US"/>
        </w:rPr>
        <w:lastRenderedPageBreak/>
        <w:tab/>
        <w:t>10.1. Стороны принимают все меры к тому, чтобы любые спорные вопросы, разногласия либо претензии, касающиеся исполнения настоящего Договора, были урегулированы путем переговоров, с оформлением совместного протокола урегулирования споров.</w:t>
      </w:r>
    </w:p>
    <w:p w14:paraId="2C3BC964" w14:textId="77777777" w:rsidR="00B51702" w:rsidRPr="00B51702" w:rsidRDefault="00B51702" w:rsidP="00B51702">
      <w:pPr>
        <w:tabs>
          <w:tab w:val="left" w:pos="709"/>
        </w:tabs>
        <w:jc w:val="both"/>
        <w:rPr>
          <w:sz w:val="22"/>
          <w:szCs w:val="22"/>
          <w:lang w:eastAsia="en-US" w:bidi="en-US"/>
        </w:rPr>
      </w:pPr>
      <w:r w:rsidRPr="00B51702">
        <w:rPr>
          <w:sz w:val="22"/>
          <w:szCs w:val="22"/>
          <w:lang w:eastAsia="en-US" w:bidi="en-US"/>
        </w:rPr>
        <w:tab/>
        <w:t xml:space="preserve">10.2. </w:t>
      </w:r>
      <w:r w:rsidRPr="00B51702">
        <w:rPr>
          <w:sz w:val="22"/>
          <w:szCs w:val="22"/>
        </w:rPr>
        <w:t xml:space="preserve">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Эл. </w:t>
      </w:r>
      <w:r w:rsidRPr="00B51702">
        <w:rPr>
          <w:sz w:val="22"/>
          <w:szCs w:val="22"/>
          <w:lang w:eastAsia="en-US" w:bidi="en-US"/>
        </w:rPr>
        <w:t>До передачи спора на разрешение в судебный орган, Стороны принимают меры к его урегулированию в претензионном порядке. Претензия должна быть рассмотрена и по ней должен быть дан письменный ответ по существу Стороной, которой адресована претензия, в срок не позднее 10 (десяти) календарных дней с даты ее получения.</w:t>
      </w:r>
    </w:p>
    <w:p w14:paraId="0CA9D22E" w14:textId="77777777" w:rsidR="00B51702" w:rsidRPr="00B51702" w:rsidRDefault="00B51702" w:rsidP="00B51702">
      <w:pPr>
        <w:tabs>
          <w:tab w:val="left" w:pos="709"/>
        </w:tabs>
        <w:jc w:val="both"/>
        <w:rPr>
          <w:sz w:val="22"/>
          <w:szCs w:val="22"/>
          <w:lang w:eastAsia="en-US" w:bidi="en-US"/>
        </w:rPr>
      </w:pPr>
      <w:r w:rsidRPr="00B51702">
        <w:rPr>
          <w:sz w:val="22"/>
          <w:szCs w:val="22"/>
          <w:lang w:eastAsia="en-US" w:bidi="en-US"/>
        </w:rPr>
        <w:tab/>
        <w:t>10.3. К отношениям Сторон по настоящему Договору и в связи с ним, применяется законодательство Российской Федерации.</w:t>
      </w:r>
    </w:p>
    <w:p w14:paraId="69F0E1CF" w14:textId="77777777" w:rsidR="00B51702" w:rsidRPr="00B51702" w:rsidRDefault="00B51702" w:rsidP="00B51702">
      <w:pPr>
        <w:tabs>
          <w:tab w:val="left" w:pos="709"/>
        </w:tabs>
        <w:jc w:val="both"/>
        <w:rPr>
          <w:sz w:val="22"/>
          <w:szCs w:val="22"/>
          <w:lang w:eastAsia="en-US" w:bidi="en-US"/>
        </w:rPr>
      </w:pPr>
    </w:p>
    <w:p w14:paraId="5913BDC1" w14:textId="77777777" w:rsidR="00B51702" w:rsidRPr="00B51702" w:rsidRDefault="00B51702" w:rsidP="00B51702">
      <w:pPr>
        <w:tabs>
          <w:tab w:val="left" w:pos="709"/>
        </w:tabs>
        <w:jc w:val="center"/>
        <w:rPr>
          <w:sz w:val="22"/>
          <w:szCs w:val="22"/>
          <w:lang w:eastAsia="en-US" w:bidi="en-US"/>
        </w:rPr>
      </w:pPr>
      <w:r w:rsidRPr="00B51702">
        <w:rPr>
          <w:b/>
          <w:sz w:val="22"/>
          <w:szCs w:val="22"/>
          <w:lang w:eastAsia="en-US" w:bidi="en-US"/>
        </w:rPr>
        <w:t>11.АНТИКОРРУПЦИОННАЯ ОГОВОРКА</w:t>
      </w:r>
    </w:p>
    <w:p w14:paraId="6563831B" w14:textId="77777777" w:rsidR="00B51702" w:rsidRPr="00B51702" w:rsidRDefault="00B51702" w:rsidP="00B51702">
      <w:pPr>
        <w:tabs>
          <w:tab w:val="left" w:pos="709"/>
        </w:tabs>
        <w:ind w:firstLine="709"/>
        <w:jc w:val="both"/>
        <w:rPr>
          <w:sz w:val="22"/>
          <w:szCs w:val="22"/>
          <w:lang w:eastAsia="en-US" w:bidi="en-US"/>
        </w:rPr>
      </w:pPr>
      <w:r w:rsidRPr="00B51702">
        <w:rPr>
          <w:sz w:val="22"/>
          <w:szCs w:val="22"/>
          <w:lang w:eastAsia="en-US" w:bidi="en-US"/>
        </w:rPr>
        <w:t>11.1. 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35A99586" w14:textId="77777777" w:rsidR="00B51702" w:rsidRPr="00B51702" w:rsidRDefault="00B51702" w:rsidP="00B51702">
      <w:pPr>
        <w:tabs>
          <w:tab w:val="left" w:pos="709"/>
        </w:tabs>
        <w:ind w:firstLine="709"/>
        <w:jc w:val="both"/>
        <w:rPr>
          <w:sz w:val="22"/>
          <w:szCs w:val="22"/>
          <w:lang w:eastAsia="en-US" w:bidi="en-US"/>
        </w:rPr>
      </w:pPr>
      <w:r w:rsidRPr="00B51702">
        <w:rPr>
          <w:sz w:val="22"/>
          <w:szCs w:val="22"/>
          <w:lang w:eastAsia="en-US" w:bidi="en-US"/>
        </w:rPr>
        <w:t>11.2.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45DA130A" w14:textId="77777777" w:rsidR="00B51702" w:rsidRPr="00B51702" w:rsidRDefault="00B51702" w:rsidP="00B51702">
      <w:pPr>
        <w:tabs>
          <w:tab w:val="left" w:pos="709"/>
        </w:tabs>
        <w:ind w:firstLine="709"/>
        <w:jc w:val="both"/>
        <w:rPr>
          <w:sz w:val="22"/>
          <w:szCs w:val="22"/>
          <w:lang w:eastAsia="en-US" w:bidi="en-US"/>
        </w:rPr>
      </w:pPr>
      <w:r w:rsidRPr="00B51702">
        <w:rPr>
          <w:sz w:val="22"/>
          <w:szCs w:val="22"/>
          <w:lang w:eastAsia="en-US" w:bidi="en-US"/>
        </w:rPr>
        <w:t>11.3. В случае возникновения у стороны обоснованных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обязана направить подтверждение,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14:paraId="5A194CE9" w14:textId="77777777" w:rsidR="00B51702" w:rsidRPr="00B51702" w:rsidRDefault="00B51702" w:rsidP="00B51702">
      <w:pPr>
        <w:tabs>
          <w:tab w:val="left" w:pos="709"/>
        </w:tabs>
        <w:ind w:firstLine="709"/>
        <w:jc w:val="both"/>
        <w:rPr>
          <w:sz w:val="22"/>
          <w:szCs w:val="22"/>
          <w:lang w:eastAsia="en-US" w:bidi="en-US"/>
        </w:rPr>
      </w:pPr>
      <w:r w:rsidRPr="00B51702">
        <w:rPr>
          <w:sz w:val="22"/>
          <w:szCs w:val="22"/>
          <w:lang w:eastAsia="en-US" w:bidi="en-US"/>
        </w:rPr>
        <w:t>11.4. В письменном уведомлении сторона обязана сослаться на обоснованные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17A85E2A" w14:textId="77777777" w:rsidR="00B51702" w:rsidRPr="00B51702" w:rsidRDefault="00B51702" w:rsidP="00B51702">
      <w:pPr>
        <w:tabs>
          <w:tab w:val="left" w:pos="709"/>
        </w:tabs>
        <w:ind w:firstLine="709"/>
        <w:jc w:val="both"/>
        <w:rPr>
          <w:sz w:val="22"/>
          <w:szCs w:val="22"/>
          <w:lang w:eastAsia="en-US" w:bidi="en-US"/>
        </w:rPr>
      </w:pPr>
      <w:r w:rsidRPr="00B51702">
        <w:rPr>
          <w:sz w:val="22"/>
          <w:szCs w:val="22"/>
          <w:lang w:eastAsia="en-US" w:bidi="en-US"/>
        </w:rPr>
        <w:t>11.5. В случае нарушения одной стороной обязательств воздерживаться от запрещенных в настоящем разделе Договора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направить обоснованные факты или предоставить материалы в компетентные органы, в соответствии с применимым законодательством.</w:t>
      </w:r>
    </w:p>
    <w:p w14:paraId="31312ABB" w14:textId="77777777" w:rsidR="00B51702" w:rsidRPr="00B51702" w:rsidRDefault="00B51702" w:rsidP="00B51702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 w:bidi="en-US"/>
        </w:rPr>
      </w:pPr>
      <w:r w:rsidRPr="00B51702">
        <w:rPr>
          <w:b/>
          <w:bCs/>
          <w:sz w:val="22"/>
          <w:szCs w:val="22"/>
          <w:lang w:eastAsia="en-US" w:bidi="en-US"/>
        </w:rPr>
        <w:t>12. ПРОЧИЕ УСЛОВИЯ</w:t>
      </w:r>
    </w:p>
    <w:p w14:paraId="4641079F" w14:textId="77777777" w:rsidR="00B51702" w:rsidRPr="00B51702" w:rsidRDefault="00B51702" w:rsidP="00B51702">
      <w:pPr>
        <w:widowControl w:val="0"/>
        <w:tabs>
          <w:tab w:val="left" w:pos="709"/>
        </w:tabs>
        <w:suppressAutoHyphens/>
        <w:ind w:firstLine="709"/>
        <w:jc w:val="both"/>
        <w:rPr>
          <w:rFonts w:eastAsia="Arial"/>
          <w:sz w:val="22"/>
          <w:szCs w:val="22"/>
          <w:lang w:eastAsia="ar-SA"/>
        </w:rPr>
      </w:pPr>
      <w:r w:rsidRPr="00B51702">
        <w:rPr>
          <w:rFonts w:eastAsia="Arial"/>
          <w:sz w:val="22"/>
          <w:szCs w:val="22"/>
          <w:lang w:eastAsia="en-US" w:bidi="en-US"/>
        </w:rPr>
        <w:t>12.1</w:t>
      </w:r>
      <w:r w:rsidRPr="00B51702">
        <w:rPr>
          <w:rFonts w:eastAsia="Arial"/>
          <w:sz w:val="22"/>
          <w:szCs w:val="22"/>
          <w:lang w:eastAsia="ar-SA"/>
        </w:rPr>
        <w:t xml:space="preserve"> Настоящий Договор вступает в действие с момента его подписания Сторонами и действует до полного исполнения Сторонами своих обязательств.</w:t>
      </w:r>
    </w:p>
    <w:p w14:paraId="47CE47BC" w14:textId="77777777" w:rsidR="00B51702" w:rsidRPr="00B51702" w:rsidRDefault="00B51702" w:rsidP="00B5170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51702">
        <w:rPr>
          <w:sz w:val="22"/>
          <w:szCs w:val="22"/>
        </w:rPr>
        <w:t xml:space="preserve">12.2 Настоящий Договор подписывается Сторонами на бумажном носителе в двух экземплярах, имеющих одинаковую юридическую силу, по одному экземпляру для каждой из Сторон. </w:t>
      </w:r>
    </w:p>
    <w:p w14:paraId="4FA2E37E" w14:textId="77777777" w:rsidR="00B51702" w:rsidRPr="00B51702" w:rsidRDefault="00B51702" w:rsidP="00B5170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51702">
        <w:rPr>
          <w:sz w:val="22"/>
          <w:szCs w:val="22"/>
        </w:rPr>
        <w:t>12.3. Все уведомления Сторон, связанные с исполнением настоящего Договора, направляются в письменной форме по почте заказным письмом по фактическому адресу Стороны, указанному в настоящем Договоре, а также могут быть направлены с использованием факсимильной связи, электронной почты с последующим предоставлением оригинала или в электронно-цифровой форме, подписанные в таком случае квалифицированной электронной подписью.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14:paraId="36FE3DB4" w14:textId="77777777" w:rsidR="00B51702" w:rsidRPr="00B51702" w:rsidRDefault="00B51702" w:rsidP="00B5170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en-US" w:bidi="en-US"/>
        </w:rPr>
      </w:pPr>
      <w:r w:rsidRPr="00B51702">
        <w:rPr>
          <w:sz w:val="22"/>
          <w:szCs w:val="22"/>
        </w:rPr>
        <w:t>12.4. Во всем, что не предусмотрено настоящим Договором, Стороны руководствуются действующим законодательством Российской Федерации.</w:t>
      </w:r>
      <w:r w:rsidRPr="00B51702">
        <w:rPr>
          <w:sz w:val="22"/>
          <w:szCs w:val="22"/>
          <w:lang w:eastAsia="en-US" w:bidi="en-US"/>
        </w:rPr>
        <w:tab/>
      </w:r>
    </w:p>
    <w:p w14:paraId="5291EF91" w14:textId="77777777" w:rsidR="00B51702" w:rsidRPr="00B51702" w:rsidRDefault="00B51702" w:rsidP="00B5170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51702">
        <w:rPr>
          <w:sz w:val="22"/>
          <w:szCs w:val="22"/>
          <w:lang w:eastAsia="en-US" w:bidi="en-US"/>
        </w:rPr>
        <w:t xml:space="preserve">12.5. </w:t>
      </w:r>
      <w:r w:rsidRPr="00B51702">
        <w:rPr>
          <w:sz w:val="22"/>
          <w:szCs w:val="22"/>
        </w:rPr>
        <w:t>Вопросы, не урегулированные Договором, регламентируются нормами действующего законодательства Российской Федерации.</w:t>
      </w:r>
    </w:p>
    <w:p w14:paraId="43A06AF6" w14:textId="77777777" w:rsidR="00B51702" w:rsidRPr="00B51702" w:rsidRDefault="00B51702" w:rsidP="00B51702">
      <w:pPr>
        <w:tabs>
          <w:tab w:val="left" w:pos="709"/>
        </w:tabs>
        <w:ind w:right="40"/>
        <w:jc w:val="both"/>
        <w:rPr>
          <w:rFonts w:eastAsia="Batang"/>
          <w:sz w:val="22"/>
          <w:szCs w:val="22"/>
          <w:lang w:eastAsia="en-US"/>
        </w:rPr>
      </w:pPr>
      <w:r w:rsidRPr="00B51702">
        <w:rPr>
          <w:rFonts w:eastAsia="Batang" w:cs="Batang"/>
          <w:sz w:val="22"/>
          <w:szCs w:val="22"/>
          <w:lang w:eastAsia="en-US"/>
        </w:rPr>
        <w:lastRenderedPageBreak/>
        <w:tab/>
        <w:t>12.6.</w:t>
      </w:r>
      <w:r w:rsidRPr="00B51702">
        <w:rPr>
          <w:rFonts w:eastAsia="Batang"/>
          <w:sz w:val="22"/>
          <w:szCs w:val="22"/>
          <w:lang w:eastAsia="en-US"/>
        </w:rPr>
        <w:t xml:space="preserve"> Изменение существенных условий Договора при его исполнении не допускается, за исключением их изменения по соглашению сторон в случаях предусмотренных Положением и действующим законодательством РФ.</w:t>
      </w:r>
    </w:p>
    <w:p w14:paraId="7C343EAC" w14:textId="77777777" w:rsidR="00B51702" w:rsidRPr="00B51702" w:rsidRDefault="00B51702" w:rsidP="00B51702">
      <w:pPr>
        <w:tabs>
          <w:tab w:val="left" w:pos="709"/>
        </w:tabs>
        <w:ind w:right="40"/>
        <w:jc w:val="both"/>
        <w:rPr>
          <w:sz w:val="22"/>
          <w:szCs w:val="22"/>
        </w:rPr>
      </w:pPr>
      <w:r w:rsidRPr="00B51702">
        <w:rPr>
          <w:rFonts w:eastAsia="Batang"/>
          <w:sz w:val="22"/>
          <w:szCs w:val="22"/>
          <w:lang w:eastAsia="en-US"/>
        </w:rPr>
        <w:tab/>
        <w:t xml:space="preserve">12.7. </w:t>
      </w:r>
      <w:r w:rsidRPr="00B51702">
        <w:rPr>
          <w:sz w:val="22"/>
          <w:szCs w:val="22"/>
        </w:rPr>
        <w:t>Выполнение в полном объёме обязательств, предусмотренных настоящим Договором, Заказчиком и Исполнителем является основанием для регистрации сведений об исполнении Договора в Реестре Договоров в порядке, предусмотренном федеральным законодательством РФ.</w:t>
      </w:r>
    </w:p>
    <w:p w14:paraId="7B554E7B" w14:textId="77777777" w:rsidR="00B51702" w:rsidRPr="00B51702" w:rsidRDefault="00B51702" w:rsidP="00B5170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51702">
        <w:rPr>
          <w:sz w:val="22"/>
          <w:szCs w:val="22"/>
        </w:rPr>
        <w:t xml:space="preserve">12.8.Приложения к настоящему Договору, являющиеся его неотъемлемыми частями: </w:t>
      </w:r>
    </w:p>
    <w:p w14:paraId="12B0CA95" w14:textId="77777777" w:rsidR="00B51702" w:rsidRPr="00B51702" w:rsidRDefault="00B51702" w:rsidP="00B5170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51702">
        <w:rPr>
          <w:sz w:val="22"/>
          <w:szCs w:val="22"/>
        </w:rPr>
        <w:t xml:space="preserve">Приложение № 1 - Техническое задание, </w:t>
      </w:r>
    </w:p>
    <w:p w14:paraId="23588063" w14:textId="6AE0F98E" w:rsidR="00B51702" w:rsidRPr="00B51702" w:rsidRDefault="00B51702" w:rsidP="00B5170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51702">
        <w:rPr>
          <w:sz w:val="22"/>
          <w:szCs w:val="22"/>
        </w:rPr>
        <w:t>Приложение № 2 – Локальный сметный расчет №1.</w:t>
      </w:r>
    </w:p>
    <w:p w14:paraId="154209AB" w14:textId="77777777" w:rsidR="00B51702" w:rsidRPr="00B51702" w:rsidRDefault="00B51702" w:rsidP="00B5170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51702">
        <w:rPr>
          <w:sz w:val="22"/>
          <w:szCs w:val="22"/>
        </w:rPr>
        <w:t xml:space="preserve">                                  </w:t>
      </w:r>
    </w:p>
    <w:p w14:paraId="2179A556" w14:textId="77777777" w:rsidR="00B51702" w:rsidRPr="00B51702" w:rsidRDefault="00B51702" w:rsidP="00B5170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14:paraId="52C8A145" w14:textId="77777777" w:rsidR="00B51702" w:rsidRPr="00B51702" w:rsidRDefault="00B51702" w:rsidP="00B51702">
      <w:pPr>
        <w:widowControl w:val="0"/>
        <w:suppressAutoHyphens/>
        <w:jc w:val="center"/>
        <w:rPr>
          <w:rFonts w:eastAsia="Arial"/>
          <w:b/>
          <w:sz w:val="22"/>
          <w:szCs w:val="22"/>
          <w:lang w:eastAsia="ar-SA"/>
        </w:rPr>
      </w:pPr>
    </w:p>
    <w:p w14:paraId="75DFA36A" w14:textId="77777777" w:rsidR="00B51702" w:rsidRPr="00B51702" w:rsidRDefault="00B51702" w:rsidP="00B51702">
      <w:pPr>
        <w:widowControl w:val="0"/>
        <w:suppressAutoHyphens/>
        <w:jc w:val="center"/>
        <w:rPr>
          <w:rFonts w:eastAsia="Arial"/>
          <w:b/>
          <w:sz w:val="22"/>
          <w:szCs w:val="22"/>
          <w:lang w:eastAsia="ar-SA"/>
        </w:rPr>
      </w:pPr>
      <w:r w:rsidRPr="00B51702">
        <w:rPr>
          <w:rFonts w:eastAsia="Arial"/>
          <w:b/>
          <w:sz w:val="22"/>
          <w:szCs w:val="22"/>
          <w:lang w:eastAsia="ar-SA"/>
        </w:rPr>
        <w:t>13. МЕСТОНАХОЖДЕНИЕ И БАНКОВСКИЕ РЕКВИЗИТЫ СТОРОН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875"/>
        <w:gridCol w:w="4763"/>
      </w:tblGrid>
      <w:tr w:rsidR="00B51702" w:rsidRPr="00B51702" w14:paraId="3BF67222" w14:textId="77777777" w:rsidTr="00910628">
        <w:tc>
          <w:tcPr>
            <w:tcW w:w="5076" w:type="dxa"/>
          </w:tcPr>
          <w:p w14:paraId="1F8D0110" w14:textId="286B9458" w:rsidR="00B51702" w:rsidRPr="00B51702" w:rsidRDefault="00B51702" w:rsidP="00B51702">
            <w:pPr>
              <w:suppressAutoHyphens/>
              <w:spacing w:line="216" w:lineRule="auto"/>
              <w:ind w:left="459"/>
              <w:rPr>
                <w:rFonts w:eastAsia="Calibri"/>
                <w:b/>
                <w:bCs/>
                <w:sz w:val="22"/>
                <w:szCs w:val="22"/>
                <w:lang w:eastAsia="zh-CN"/>
              </w:rPr>
            </w:pPr>
            <w:r w:rsidRPr="00B51702">
              <w:rPr>
                <w:rFonts w:eastAsia="Calibri"/>
                <w:b/>
                <w:bCs/>
                <w:sz w:val="22"/>
                <w:szCs w:val="22"/>
                <w:lang w:eastAsia="zh-CN"/>
              </w:rPr>
              <w:t>Заказчик:</w:t>
            </w:r>
          </w:p>
          <w:p w14:paraId="7F6E777C" w14:textId="77777777" w:rsidR="00B51702" w:rsidRPr="00B51702" w:rsidRDefault="00B51702" w:rsidP="00B51702">
            <w:pPr>
              <w:suppressAutoHyphens/>
              <w:spacing w:line="216" w:lineRule="auto"/>
              <w:ind w:left="459"/>
              <w:rPr>
                <w:rFonts w:eastAsia="Calibri"/>
                <w:b/>
                <w:bCs/>
                <w:sz w:val="22"/>
                <w:szCs w:val="22"/>
                <w:lang w:eastAsia="zh-CN"/>
              </w:rPr>
            </w:pPr>
          </w:p>
          <w:p w14:paraId="4BEAC47C" w14:textId="77777777" w:rsidR="00B51702" w:rsidRPr="00B51702" w:rsidRDefault="00B51702" w:rsidP="00B51702">
            <w:pPr>
              <w:suppressAutoHyphens/>
              <w:spacing w:line="216" w:lineRule="auto"/>
              <w:ind w:firstLine="425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  <w:r w:rsidRPr="00B51702">
              <w:rPr>
                <w:rFonts w:eastAsia="Calibri"/>
                <w:spacing w:val="-3"/>
                <w:sz w:val="22"/>
                <w:szCs w:val="22"/>
                <w:lang w:eastAsia="zh-CN"/>
              </w:rPr>
              <w:t xml:space="preserve">МУП «Водоканал» </w:t>
            </w:r>
          </w:p>
          <w:p w14:paraId="0880AD61" w14:textId="77777777" w:rsidR="00B51702" w:rsidRPr="00B51702" w:rsidRDefault="00B51702" w:rsidP="00B51702">
            <w:pPr>
              <w:suppressAutoHyphens/>
              <w:spacing w:line="216" w:lineRule="auto"/>
              <w:ind w:firstLine="425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  <w:r w:rsidRPr="00B51702">
              <w:rPr>
                <w:rFonts w:eastAsia="Calibri"/>
                <w:spacing w:val="-3"/>
                <w:sz w:val="22"/>
                <w:szCs w:val="22"/>
                <w:lang w:eastAsia="zh-CN"/>
              </w:rPr>
              <w:t xml:space="preserve">ИНН/КПП:1215020390/121501001 </w:t>
            </w:r>
          </w:p>
          <w:p w14:paraId="4B881E08" w14:textId="77777777" w:rsidR="00B51702" w:rsidRPr="00B51702" w:rsidRDefault="00B51702" w:rsidP="00B51702">
            <w:pPr>
              <w:suppressAutoHyphens/>
              <w:spacing w:line="216" w:lineRule="auto"/>
              <w:ind w:firstLine="425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  <w:r w:rsidRPr="00B51702">
              <w:rPr>
                <w:rFonts w:eastAsia="Calibri"/>
                <w:spacing w:val="-3"/>
                <w:sz w:val="22"/>
                <w:szCs w:val="22"/>
                <w:lang w:eastAsia="zh-CN"/>
              </w:rPr>
              <w:t>Адрес:424039, Республика Марий Эл,</w:t>
            </w:r>
          </w:p>
          <w:p w14:paraId="3FF4F0CC" w14:textId="77777777" w:rsidR="00B51702" w:rsidRPr="00B51702" w:rsidRDefault="00B51702" w:rsidP="00B51702">
            <w:pPr>
              <w:suppressAutoHyphens/>
              <w:spacing w:line="216" w:lineRule="auto"/>
              <w:ind w:firstLine="425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  <w:r w:rsidRPr="00B51702">
              <w:rPr>
                <w:rFonts w:eastAsia="Calibri"/>
                <w:spacing w:val="-3"/>
                <w:sz w:val="22"/>
                <w:szCs w:val="22"/>
                <w:lang w:eastAsia="zh-CN"/>
              </w:rPr>
              <w:t xml:space="preserve">г. Йошкар-Ола, ул. Дружбы, д.2 </w:t>
            </w:r>
          </w:p>
          <w:p w14:paraId="32C69E6C" w14:textId="77777777" w:rsidR="00B51702" w:rsidRPr="00B51702" w:rsidRDefault="00B51702" w:rsidP="00B51702">
            <w:pPr>
              <w:suppressAutoHyphens/>
              <w:spacing w:line="216" w:lineRule="auto"/>
              <w:ind w:firstLine="425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  <w:proofErr w:type="gramStart"/>
            <w:r w:rsidRPr="00B51702">
              <w:rPr>
                <w:rFonts w:eastAsia="Calibri"/>
                <w:spacing w:val="-3"/>
                <w:sz w:val="22"/>
                <w:szCs w:val="22"/>
                <w:lang w:eastAsia="zh-CN"/>
              </w:rPr>
              <w:t>р</w:t>
            </w:r>
            <w:proofErr w:type="gramEnd"/>
            <w:r w:rsidRPr="00B51702">
              <w:rPr>
                <w:rFonts w:eastAsia="Calibri"/>
                <w:spacing w:val="-3"/>
                <w:sz w:val="22"/>
                <w:szCs w:val="22"/>
                <w:lang w:eastAsia="zh-CN"/>
              </w:rPr>
              <w:t xml:space="preserve">/с </w:t>
            </w:r>
            <w:r w:rsidRPr="00B51702">
              <w:rPr>
                <w:sz w:val="22"/>
                <w:szCs w:val="22"/>
              </w:rPr>
              <w:t>40702810300000050227</w:t>
            </w:r>
          </w:p>
          <w:p w14:paraId="08B866AF" w14:textId="77777777" w:rsidR="00B51702" w:rsidRPr="00B51702" w:rsidRDefault="00B51702" w:rsidP="00B51702">
            <w:pPr>
              <w:suppressAutoHyphens/>
              <w:spacing w:line="216" w:lineRule="auto"/>
              <w:ind w:firstLine="425"/>
              <w:rPr>
                <w:sz w:val="22"/>
                <w:szCs w:val="22"/>
                <w:lang w:eastAsia="zh-CN"/>
              </w:rPr>
            </w:pPr>
            <w:r w:rsidRPr="00B51702">
              <w:rPr>
                <w:sz w:val="22"/>
                <w:szCs w:val="22"/>
                <w:lang w:eastAsia="zh-CN"/>
              </w:rPr>
              <w:t>Банк ГПБ (АО)</w:t>
            </w:r>
          </w:p>
          <w:p w14:paraId="25480C10" w14:textId="77777777" w:rsidR="00B51702" w:rsidRPr="00B51702" w:rsidRDefault="00B51702" w:rsidP="00B51702">
            <w:pPr>
              <w:autoSpaceDE w:val="0"/>
              <w:autoSpaceDN w:val="0"/>
              <w:adjustRightInd w:val="0"/>
              <w:jc w:val="both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  <w:r w:rsidRPr="00B51702">
              <w:rPr>
                <w:rFonts w:eastAsia="Calibri"/>
                <w:spacing w:val="-3"/>
                <w:sz w:val="22"/>
                <w:szCs w:val="22"/>
                <w:lang w:eastAsia="zh-CN"/>
              </w:rPr>
              <w:t xml:space="preserve">        БИК </w:t>
            </w:r>
            <w:r w:rsidRPr="00B51702">
              <w:rPr>
                <w:sz w:val="22"/>
                <w:szCs w:val="22"/>
              </w:rPr>
              <w:t>044525823</w:t>
            </w:r>
            <w:r w:rsidRPr="00B51702">
              <w:rPr>
                <w:rFonts w:eastAsia="Calibri"/>
                <w:spacing w:val="-3"/>
                <w:sz w:val="22"/>
                <w:szCs w:val="22"/>
                <w:lang w:eastAsia="zh-CN"/>
              </w:rPr>
              <w:t>,</w:t>
            </w:r>
          </w:p>
          <w:p w14:paraId="58037609" w14:textId="77777777" w:rsidR="00B51702" w:rsidRPr="00B51702" w:rsidRDefault="00B51702" w:rsidP="00B51702">
            <w:pPr>
              <w:suppressAutoHyphens/>
              <w:spacing w:line="216" w:lineRule="auto"/>
              <w:ind w:firstLine="425"/>
              <w:rPr>
                <w:sz w:val="22"/>
                <w:szCs w:val="22"/>
              </w:rPr>
            </w:pPr>
            <w:proofErr w:type="gramStart"/>
            <w:r w:rsidRPr="00B51702">
              <w:rPr>
                <w:rFonts w:eastAsia="Calibri"/>
                <w:spacing w:val="-3"/>
                <w:sz w:val="22"/>
                <w:szCs w:val="22"/>
                <w:lang w:eastAsia="zh-CN"/>
              </w:rPr>
              <w:t>к</w:t>
            </w:r>
            <w:proofErr w:type="gramEnd"/>
            <w:r w:rsidRPr="00B51702">
              <w:rPr>
                <w:rFonts w:eastAsia="Calibri"/>
                <w:spacing w:val="-3"/>
                <w:sz w:val="22"/>
                <w:szCs w:val="22"/>
                <w:lang w:eastAsia="zh-CN"/>
              </w:rPr>
              <w:t xml:space="preserve">/с </w:t>
            </w:r>
            <w:r w:rsidRPr="00B51702">
              <w:rPr>
                <w:sz w:val="22"/>
                <w:szCs w:val="22"/>
              </w:rPr>
              <w:t>30101810200000000823</w:t>
            </w:r>
          </w:p>
          <w:p w14:paraId="17D42844" w14:textId="77777777" w:rsidR="00B51702" w:rsidRPr="00B51702" w:rsidRDefault="00B51702" w:rsidP="00B51702">
            <w:pPr>
              <w:suppressAutoHyphens/>
              <w:spacing w:line="216" w:lineRule="auto"/>
              <w:ind w:firstLine="425"/>
              <w:rPr>
                <w:rFonts w:eastAsia="Calibri"/>
                <w:color w:val="000000"/>
                <w:sz w:val="22"/>
                <w:szCs w:val="22"/>
                <w:lang w:eastAsia="zh-CN"/>
              </w:rPr>
            </w:pPr>
            <w:r w:rsidRPr="00B51702">
              <w:rPr>
                <w:rFonts w:eastAsia="Calibri"/>
                <w:color w:val="000000"/>
                <w:sz w:val="22"/>
                <w:szCs w:val="22"/>
                <w:lang w:eastAsia="zh-CN"/>
              </w:rPr>
              <w:t>ОКПО 03220481,</w:t>
            </w:r>
          </w:p>
          <w:p w14:paraId="411968E2" w14:textId="2ADE0161" w:rsidR="00B51702" w:rsidRPr="00CC776E" w:rsidRDefault="00B51702" w:rsidP="00B51702">
            <w:pPr>
              <w:suppressAutoHyphens/>
              <w:spacing w:line="216" w:lineRule="auto"/>
              <w:ind w:firstLine="425"/>
              <w:rPr>
                <w:rFonts w:eastAsia="Calibri"/>
                <w:color w:val="000000"/>
                <w:sz w:val="22"/>
                <w:szCs w:val="22"/>
                <w:lang w:eastAsia="zh-CN"/>
              </w:rPr>
            </w:pPr>
            <w:r w:rsidRPr="00B51702">
              <w:rPr>
                <w:rFonts w:eastAsia="Calibri"/>
                <w:color w:val="000000"/>
                <w:sz w:val="22"/>
                <w:szCs w:val="22"/>
                <w:lang w:eastAsia="zh-CN"/>
              </w:rPr>
              <w:t xml:space="preserve">Тел. (8362) </w:t>
            </w:r>
            <w:r w:rsidRPr="00CC776E">
              <w:rPr>
                <w:rFonts w:eastAsia="Calibri"/>
                <w:color w:val="000000"/>
                <w:sz w:val="22"/>
                <w:szCs w:val="22"/>
                <w:lang w:eastAsia="zh-CN"/>
              </w:rPr>
              <w:t>41-81-30</w:t>
            </w:r>
          </w:p>
          <w:p w14:paraId="06D97814" w14:textId="215C2657" w:rsidR="00B51702" w:rsidRPr="00CC776E" w:rsidRDefault="00B51702" w:rsidP="00B51702">
            <w:pPr>
              <w:suppressAutoHyphens/>
              <w:spacing w:line="216" w:lineRule="auto"/>
              <w:ind w:firstLine="425"/>
              <w:rPr>
                <w:rFonts w:eastAsia="Calibri"/>
                <w:color w:val="000000"/>
                <w:sz w:val="22"/>
                <w:szCs w:val="22"/>
                <w:lang w:val="en-US" w:eastAsia="zh-CN"/>
              </w:rPr>
            </w:pPr>
            <w:r w:rsidRPr="00B51702">
              <w:rPr>
                <w:rFonts w:eastAsia="Calibri"/>
                <w:color w:val="000000"/>
                <w:sz w:val="22"/>
                <w:szCs w:val="22"/>
                <w:lang w:val="en-US" w:eastAsia="zh-CN"/>
              </w:rPr>
              <w:t>E</w:t>
            </w:r>
            <w:r w:rsidRPr="00CC776E">
              <w:rPr>
                <w:rFonts w:eastAsia="Calibri"/>
                <w:color w:val="000000"/>
                <w:sz w:val="22"/>
                <w:szCs w:val="22"/>
                <w:lang w:val="en-US" w:eastAsia="zh-CN"/>
              </w:rPr>
              <w:t>-</w:t>
            </w:r>
            <w:r w:rsidRPr="00B51702">
              <w:rPr>
                <w:rFonts w:eastAsia="Calibri"/>
                <w:color w:val="000000"/>
                <w:sz w:val="22"/>
                <w:szCs w:val="22"/>
                <w:lang w:val="en-US" w:eastAsia="zh-CN"/>
              </w:rPr>
              <w:t>mail</w:t>
            </w:r>
            <w:r w:rsidRPr="00CC776E">
              <w:rPr>
                <w:rFonts w:eastAsia="Calibri"/>
                <w:color w:val="000000"/>
                <w:sz w:val="22"/>
                <w:szCs w:val="22"/>
                <w:lang w:val="en-US" w:eastAsia="zh-CN"/>
              </w:rPr>
              <w:t xml:space="preserve">: </w:t>
            </w:r>
            <w:hyperlink r:id="rId16" w:history="1">
              <w:r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zh-CN"/>
                </w:rPr>
                <w:t>g</w:t>
              </w:r>
              <w:r w:rsidRPr="00B51702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zh-CN"/>
                </w:rPr>
                <w:t>sk</w:t>
              </w:r>
              <w:r w:rsidRPr="00CC776E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zh-CN"/>
                </w:rPr>
                <w:t>@</w:t>
              </w:r>
              <w:r w:rsidRPr="00B51702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zh-CN"/>
                </w:rPr>
                <w:t>vod</w:t>
              </w:r>
              <w:r w:rsidRPr="00CC776E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zh-CN"/>
                </w:rPr>
                <w:t>12.</w:t>
              </w:r>
              <w:r w:rsidRPr="00B51702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zh-CN"/>
                </w:rPr>
                <w:t>ru</w:t>
              </w:r>
            </w:hyperlink>
          </w:p>
          <w:p w14:paraId="5FE03FCD" w14:textId="77777777" w:rsidR="00B51702" w:rsidRPr="00CC776E" w:rsidRDefault="00B51702" w:rsidP="00B51702">
            <w:pPr>
              <w:suppressAutoHyphens/>
              <w:spacing w:line="216" w:lineRule="auto"/>
              <w:ind w:firstLine="425"/>
              <w:rPr>
                <w:rFonts w:eastAsia="Calibri"/>
                <w:color w:val="000000"/>
                <w:sz w:val="22"/>
                <w:szCs w:val="22"/>
                <w:lang w:val="en-US" w:eastAsia="zh-CN"/>
              </w:rPr>
            </w:pPr>
          </w:p>
          <w:p w14:paraId="49B71E04" w14:textId="7CA6FA37" w:rsidR="00B51702" w:rsidRPr="00CC776E" w:rsidRDefault="00B51702" w:rsidP="00B51702">
            <w:pPr>
              <w:suppressAutoHyphens/>
              <w:spacing w:line="216" w:lineRule="auto"/>
              <w:rPr>
                <w:rFonts w:eastAsia="Calibri"/>
                <w:color w:val="000000"/>
                <w:sz w:val="22"/>
                <w:szCs w:val="22"/>
                <w:lang w:val="en-US" w:eastAsia="zh-CN"/>
              </w:rPr>
            </w:pPr>
            <w:r w:rsidRPr="00CC776E">
              <w:rPr>
                <w:rFonts w:eastAsia="Calibri"/>
                <w:color w:val="000000"/>
                <w:sz w:val="22"/>
                <w:szCs w:val="22"/>
                <w:lang w:val="en-US" w:eastAsia="zh-CN"/>
              </w:rPr>
              <w:t xml:space="preserve">       </w:t>
            </w:r>
          </w:p>
          <w:p w14:paraId="110763B6" w14:textId="77777777" w:rsidR="00B51702" w:rsidRPr="00CC776E" w:rsidRDefault="00B51702" w:rsidP="00B51702">
            <w:pPr>
              <w:suppressAutoHyphens/>
              <w:spacing w:line="216" w:lineRule="auto"/>
              <w:rPr>
                <w:rFonts w:eastAsia="Calibri"/>
                <w:color w:val="000000"/>
                <w:sz w:val="22"/>
                <w:szCs w:val="22"/>
                <w:lang w:val="en-US" w:eastAsia="zh-CN"/>
              </w:rPr>
            </w:pPr>
          </w:p>
          <w:p w14:paraId="6388F1F1" w14:textId="77777777" w:rsidR="00B51702" w:rsidRPr="00CC776E" w:rsidRDefault="00B51702" w:rsidP="00B51702">
            <w:pPr>
              <w:suppressAutoHyphens/>
              <w:spacing w:line="216" w:lineRule="auto"/>
              <w:rPr>
                <w:rFonts w:eastAsia="Calibri"/>
                <w:color w:val="000000"/>
                <w:sz w:val="22"/>
                <w:szCs w:val="22"/>
                <w:lang w:val="en-US" w:eastAsia="zh-CN"/>
              </w:rPr>
            </w:pPr>
          </w:p>
          <w:p w14:paraId="17B68691" w14:textId="43F0D54D" w:rsidR="00B51702" w:rsidRPr="00CC776E" w:rsidRDefault="00B51702" w:rsidP="00B51702">
            <w:pPr>
              <w:suppressAutoHyphens/>
              <w:spacing w:line="216" w:lineRule="auto"/>
              <w:ind w:left="459"/>
              <w:rPr>
                <w:b/>
                <w:bCs/>
                <w:sz w:val="22"/>
                <w:szCs w:val="22"/>
                <w:lang w:val="en-US" w:eastAsia="zh-CN"/>
              </w:rPr>
            </w:pPr>
            <w:r w:rsidRPr="00CC776E">
              <w:rPr>
                <w:rFonts w:eastAsia="Calibri"/>
                <w:color w:val="000000"/>
                <w:sz w:val="22"/>
                <w:szCs w:val="22"/>
                <w:lang w:val="en-US" w:eastAsia="zh-CN"/>
              </w:rPr>
              <w:t>____________________ /</w:t>
            </w:r>
            <w:r w:rsidRPr="00B51702">
              <w:rPr>
                <w:rFonts w:eastAsia="Calibri"/>
                <w:color w:val="000000"/>
                <w:sz w:val="22"/>
                <w:szCs w:val="22"/>
                <w:lang w:val="en-US" w:eastAsia="zh-CN"/>
              </w:rPr>
              <w:t> </w:t>
            </w:r>
            <w:r w:rsidRPr="00CC776E">
              <w:rPr>
                <w:rFonts w:eastAsia="Calibri"/>
                <w:color w:val="000000"/>
                <w:sz w:val="22"/>
                <w:szCs w:val="22"/>
                <w:lang w:val="en-US" w:eastAsia="zh-CN"/>
              </w:rPr>
              <w:t>_________</w:t>
            </w:r>
          </w:p>
          <w:p w14:paraId="50551E40" w14:textId="77777777" w:rsidR="00B51702" w:rsidRPr="00B51702" w:rsidRDefault="00B51702" w:rsidP="00B51702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  <w:r w:rsidRPr="00B51702">
              <w:rPr>
                <w:rFonts w:eastAsia="Arial"/>
                <w:bCs/>
                <w:sz w:val="22"/>
                <w:szCs w:val="22"/>
                <w:lang w:eastAsia="zh-CN"/>
              </w:rPr>
              <w:t>М.П.</w:t>
            </w:r>
          </w:p>
        </w:tc>
        <w:tc>
          <w:tcPr>
            <w:tcW w:w="5259" w:type="dxa"/>
          </w:tcPr>
          <w:p w14:paraId="6C765237" w14:textId="77777777" w:rsidR="00B51702" w:rsidRPr="00B51702" w:rsidRDefault="00B51702" w:rsidP="00B51702">
            <w:pPr>
              <w:keepNext/>
              <w:keepLines/>
              <w:shd w:val="clear" w:color="auto" w:fill="FFFFFF"/>
              <w:suppressAutoHyphens/>
              <w:snapToGrid w:val="0"/>
              <w:spacing w:line="216" w:lineRule="auto"/>
              <w:ind w:firstLine="425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  <w:r w:rsidRPr="00B51702">
              <w:rPr>
                <w:rFonts w:eastAsia="Arial"/>
                <w:b/>
                <w:bCs/>
                <w:sz w:val="22"/>
                <w:szCs w:val="22"/>
                <w:lang w:eastAsia="zh-CN"/>
              </w:rPr>
              <w:t>Исполнитель:</w:t>
            </w:r>
          </w:p>
          <w:p w14:paraId="123D0770" w14:textId="77777777" w:rsidR="00B51702" w:rsidRPr="00B51702" w:rsidRDefault="00B51702" w:rsidP="00B51702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14:paraId="36207FF6" w14:textId="77777777" w:rsidR="00B51702" w:rsidRDefault="00B51702" w:rsidP="00B51702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14:paraId="75DD09AB" w14:textId="77777777" w:rsidR="00B51702" w:rsidRDefault="00B51702" w:rsidP="00B51702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14:paraId="3BC8ED44" w14:textId="77777777" w:rsidR="00B51702" w:rsidRDefault="00B51702" w:rsidP="00B51702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14:paraId="26432531" w14:textId="77777777" w:rsidR="00B51702" w:rsidRDefault="00B51702" w:rsidP="00B51702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14:paraId="78F69A52" w14:textId="77777777" w:rsidR="00B51702" w:rsidRDefault="00B51702" w:rsidP="00B51702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14:paraId="278B2D9B" w14:textId="77777777" w:rsidR="00B51702" w:rsidRDefault="00B51702" w:rsidP="00B51702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14:paraId="216169DA" w14:textId="77777777" w:rsidR="00B51702" w:rsidRDefault="00B51702" w:rsidP="00B51702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14:paraId="3126A22B" w14:textId="77777777" w:rsidR="00B51702" w:rsidRDefault="00B51702" w:rsidP="00B51702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14:paraId="32281A86" w14:textId="77777777" w:rsidR="00B51702" w:rsidRDefault="00B51702" w:rsidP="00B51702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14:paraId="478E446C" w14:textId="77777777" w:rsidR="00B51702" w:rsidRDefault="00B51702" w:rsidP="00B51702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14:paraId="37E3B07C" w14:textId="77777777" w:rsidR="00B51702" w:rsidRDefault="00B51702" w:rsidP="00B51702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14:paraId="6C328A28" w14:textId="77777777" w:rsidR="00B51702" w:rsidRDefault="00B51702" w:rsidP="00B51702">
            <w:pPr>
              <w:keepNext/>
              <w:keepLines/>
              <w:shd w:val="clear" w:color="auto" w:fill="FFFFFF"/>
              <w:suppressAutoHyphens/>
              <w:spacing w:line="216" w:lineRule="auto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14:paraId="69EB22E7" w14:textId="77777777" w:rsidR="00B51702" w:rsidRPr="00B51702" w:rsidRDefault="00B51702" w:rsidP="00B51702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14:paraId="17D9C05C" w14:textId="77777777" w:rsidR="00B51702" w:rsidRPr="00B51702" w:rsidRDefault="00B51702" w:rsidP="00B51702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14:paraId="17B5418C" w14:textId="77777777" w:rsidR="00B51702" w:rsidRPr="00B51702" w:rsidRDefault="00B51702" w:rsidP="00B51702">
            <w:pPr>
              <w:keepNext/>
              <w:keepLines/>
              <w:shd w:val="clear" w:color="auto" w:fill="FFFFFF"/>
              <w:suppressAutoHyphens/>
              <w:spacing w:line="216" w:lineRule="auto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</w:p>
          <w:p w14:paraId="1FA04D36" w14:textId="23FDBB1F" w:rsidR="00B51702" w:rsidRPr="00B51702" w:rsidRDefault="00B51702" w:rsidP="00B51702">
            <w:pPr>
              <w:keepNext/>
              <w:keepLines/>
              <w:shd w:val="clear" w:color="auto" w:fill="FFFFFF"/>
              <w:suppressAutoHyphens/>
              <w:spacing w:line="216" w:lineRule="auto"/>
              <w:jc w:val="both"/>
              <w:rPr>
                <w:b/>
                <w:bCs/>
                <w:sz w:val="22"/>
                <w:szCs w:val="22"/>
                <w:lang w:eastAsia="zh-CN"/>
              </w:rPr>
            </w:pPr>
            <w:r w:rsidRPr="00B51702">
              <w:rPr>
                <w:rFonts w:eastAsia="Arial"/>
                <w:bCs/>
                <w:sz w:val="22"/>
                <w:szCs w:val="22"/>
                <w:lang w:eastAsia="zh-CN"/>
              </w:rPr>
              <w:t xml:space="preserve">       ________________ </w:t>
            </w:r>
            <w:r w:rsidRPr="00B51702">
              <w:rPr>
                <w:rFonts w:eastAsia="Arial"/>
                <w:b/>
                <w:bCs/>
                <w:sz w:val="22"/>
                <w:szCs w:val="22"/>
                <w:lang w:eastAsia="zh-CN"/>
              </w:rPr>
              <w:t>/</w:t>
            </w:r>
            <w:r>
              <w:rPr>
                <w:rFonts w:eastAsia="Arial"/>
                <w:bCs/>
                <w:sz w:val="22"/>
                <w:szCs w:val="22"/>
                <w:lang w:eastAsia="zh-CN"/>
              </w:rPr>
              <w:t>___________</w:t>
            </w:r>
          </w:p>
          <w:p w14:paraId="63BED0AE" w14:textId="77777777" w:rsidR="00B51702" w:rsidRPr="00B51702" w:rsidRDefault="00B51702" w:rsidP="00B51702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jc w:val="both"/>
              <w:rPr>
                <w:rFonts w:eastAsia="Arial"/>
                <w:bCs/>
                <w:sz w:val="22"/>
                <w:szCs w:val="22"/>
                <w:lang w:eastAsia="zh-CN"/>
              </w:rPr>
            </w:pPr>
            <w:r w:rsidRPr="00B51702">
              <w:rPr>
                <w:rFonts w:eastAsia="Arial"/>
                <w:bCs/>
                <w:sz w:val="22"/>
                <w:szCs w:val="22"/>
                <w:lang w:eastAsia="zh-CN"/>
              </w:rPr>
              <w:t>М.П.</w:t>
            </w:r>
          </w:p>
          <w:p w14:paraId="2A5888AA" w14:textId="77777777" w:rsidR="00B51702" w:rsidRPr="00B51702" w:rsidRDefault="00B51702" w:rsidP="00B51702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jc w:val="both"/>
              <w:rPr>
                <w:rFonts w:eastAsia="Arial"/>
                <w:sz w:val="22"/>
                <w:szCs w:val="22"/>
                <w:lang w:eastAsia="zh-CN"/>
              </w:rPr>
            </w:pPr>
          </w:p>
          <w:p w14:paraId="217FB95A" w14:textId="77777777" w:rsidR="00B51702" w:rsidRPr="00B51702" w:rsidRDefault="00B51702" w:rsidP="00B51702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jc w:val="both"/>
              <w:rPr>
                <w:rFonts w:eastAsia="Arial"/>
                <w:sz w:val="22"/>
                <w:szCs w:val="22"/>
                <w:lang w:eastAsia="zh-CN"/>
              </w:rPr>
            </w:pPr>
          </w:p>
        </w:tc>
      </w:tr>
    </w:tbl>
    <w:p w14:paraId="78856448" w14:textId="77777777" w:rsidR="00B51702" w:rsidRPr="00B51702" w:rsidRDefault="00B51702" w:rsidP="00B51702">
      <w:pPr>
        <w:ind w:left="6804"/>
        <w:jc w:val="both"/>
        <w:rPr>
          <w:sz w:val="22"/>
          <w:szCs w:val="22"/>
          <w:lang w:eastAsia="en-US" w:bidi="en-US"/>
        </w:rPr>
      </w:pPr>
      <w:r w:rsidRPr="00B51702">
        <w:rPr>
          <w:sz w:val="22"/>
          <w:szCs w:val="22"/>
          <w:lang w:eastAsia="en-US"/>
        </w:rPr>
        <w:br w:type="page"/>
      </w:r>
      <w:r w:rsidRPr="00B51702">
        <w:rPr>
          <w:sz w:val="22"/>
          <w:szCs w:val="22"/>
        </w:rPr>
        <w:lastRenderedPageBreak/>
        <w:t xml:space="preserve">Приложение № 1 к Договору </w:t>
      </w:r>
      <w:r w:rsidRPr="00B51702">
        <w:rPr>
          <w:sz w:val="22"/>
          <w:szCs w:val="22"/>
          <w:lang w:eastAsia="en-US" w:bidi="en-US"/>
        </w:rPr>
        <w:t xml:space="preserve">на оказание услуг по промывке (прочистке) канализационного коллектора Д-600 по адресу: </w:t>
      </w:r>
      <w:proofErr w:type="spellStart"/>
      <w:r w:rsidRPr="00B51702">
        <w:rPr>
          <w:sz w:val="22"/>
          <w:szCs w:val="22"/>
          <w:lang w:eastAsia="en-US" w:bidi="en-US"/>
        </w:rPr>
        <w:t>г.Йошкар</w:t>
      </w:r>
      <w:proofErr w:type="spellEnd"/>
      <w:r w:rsidRPr="00B51702">
        <w:rPr>
          <w:sz w:val="22"/>
          <w:szCs w:val="22"/>
          <w:lang w:eastAsia="en-US" w:bidi="en-US"/>
        </w:rPr>
        <w:t xml:space="preserve">-Ола </w:t>
      </w:r>
      <w:proofErr w:type="spellStart"/>
      <w:r w:rsidRPr="00B51702">
        <w:rPr>
          <w:sz w:val="22"/>
          <w:szCs w:val="22"/>
          <w:lang w:eastAsia="en-US" w:bidi="en-US"/>
        </w:rPr>
        <w:t>ул.Вознесенская</w:t>
      </w:r>
      <w:proofErr w:type="spellEnd"/>
    </w:p>
    <w:p w14:paraId="30650782" w14:textId="77777777" w:rsidR="00B51702" w:rsidRPr="00B51702" w:rsidRDefault="00B51702" w:rsidP="00B51702">
      <w:pPr>
        <w:ind w:left="6804"/>
        <w:jc w:val="both"/>
        <w:rPr>
          <w:sz w:val="22"/>
          <w:szCs w:val="22"/>
          <w:lang w:eastAsia="en-US" w:bidi="en-US"/>
        </w:rPr>
      </w:pPr>
    </w:p>
    <w:p w14:paraId="2EDDC8B0" w14:textId="77777777" w:rsidR="00B51702" w:rsidRPr="00B51702" w:rsidRDefault="00B51702" w:rsidP="00B51702">
      <w:pPr>
        <w:ind w:left="6804"/>
        <w:jc w:val="both"/>
        <w:rPr>
          <w:sz w:val="22"/>
          <w:szCs w:val="22"/>
        </w:rPr>
      </w:pPr>
      <w:proofErr w:type="gramStart"/>
      <w:r w:rsidRPr="00B51702">
        <w:rPr>
          <w:sz w:val="22"/>
          <w:szCs w:val="22"/>
        </w:rPr>
        <w:t>от</w:t>
      </w:r>
      <w:proofErr w:type="gramEnd"/>
      <w:r w:rsidRPr="00B51702">
        <w:rPr>
          <w:sz w:val="22"/>
          <w:szCs w:val="22"/>
        </w:rPr>
        <w:t xml:space="preserve"> __________№ ________</w:t>
      </w:r>
    </w:p>
    <w:p w14:paraId="0D68E633" w14:textId="77777777" w:rsidR="00B51702" w:rsidRPr="00B51702" w:rsidRDefault="00B51702" w:rsidP="00B51702">
      <w:pPr>
        <w:keepNext/>
        <w:keepLines/>
        <w:widowControl w:val="0"/>
        <w:jc w:val="center"/>
        <w:rPr>
          <w:rFonts w:eastAsia="Calibri"/>
          <w:b/>
          <w:lang w:eastAsia="en-US"/>
        </w:rPr>
      </w:pPr>
    </w:p>
    <w:p w14:paraId="0C53F957" w14:textId="77777777" w:rsidR="00B51702" w:rsidRPr="00B51702" w:rsidRDefault="00B51702" w:rsidP="00B51702">
      <w:pPr>
        <w:keepNext/>
        <w:keepLines/>
        <w:widowControl w:val="0"/>
        <w:jc w:val="center"/>
        <w:rPr>
          <w:rFonts w:eastAsia="Calibri"/>
          <w:b/>
          <w:lang w:eastAsia="en-US"/>
        </w:rPr>
      </w:pPr>
      <w:r w:rsidRPr="00B51702">
        <w:rPr>
          <w:rFonts w:eastAsia="Calibri"/>
          <w:b/>
          <w:lang w:eastAsia="en-US"/>
        </w:rPr>
        <w:t>ТЕХНИЧЕСКОЕ ЗАДАНИЕ</w:t>
      </w:r>
    </w:p>
    <w:p w14:paraId="0C9124AC" w14:textId="77777777" w:rsidR="00B51702" w:rsidRPr="00B51702" w:rsidRDefault="00B51702" w:rsidP="00B51702">
      <w:pPr>
        <w:rPr>
          <w:b/>
        </w:rPr>
      </w:pPr>
      <w:proofErr w:type="gramStart"/>
      <w:r w:rsidRPr="00B51702">
        <w:rPr>
          <w:b/>
        </w:rPr>
        <w:t>на</w:t>
      </w:r>
      <w:proofErr w:type="gramEnd"/>
      <w:r w:rsidRPr="00B51702">
        <w:rPr>
          <w:b/>
        </w:rPr>
        <w:t xml:space="preserve"> оказание услуг по промывке (прочистке) канализационного коллектора</w:t>
      </w:r>
    </w:p>
    <w:p w14:paraId="37389873" w14:textId="77777777" w:rsidR="00B51702" w:rsidRPr="00B51702" w:rsidRDefault="00B51702" w:rsidP="00B51702">
      <w:pPr>
        <w:rPr>
          <w:b/>
        </w:rPr>
      </w:pPr>
      <w:r w:rsidRPr="00B51702">
        <w:rPr>
          <w:b/>
        </w:rPr>
        <w:t xml:space="preserve"> МУП «Водоканал» по адресу: г. Йошкар-Ола, ул. Вознесенская.</w:t>
      </w:r>
    </w:p>
    <w:p w14:paraId="113D55F0" w14:textId="77777777" w:rsidR="00B51702" w:rsidRPr="00B51702" w:rsidRDefault="00B51702" w:rsidP="00B51702">
      <w:pPr>
        <w:rPr>
          <w:b/>
        </w:rPr>
      </w:pPr>
    </w:p>
    <w:p w14:paraId="791689B6" w14:textId="77777777" w:rsidR="00B51702" w:rsidRPr="00B51702" w:rsidRDefault="00B51702" w:rsidP="00B51702">
      <w:pPr>
        <w:rPr>
          <w:b/>
        </w:rPr>
      </w:pPr>
      <w:r w:rsidRPr="00B51702">
        <w:rPr>
          <w:b/>
        </w:rPr>
        <w:t>1. Цели оказания услуг</w:t>
      </w:r>
    </w:p>
    <w:p w14:paraId="70AE0DCA" w14:textId="77777777" w:rsidR="00B51702" w:rsidRPr="00B51702" w:rsidRDefault="00B51702" w:rsidP="00B51702">
      <w:pPr>
        <w:jc w:val="center"/>
        <w:rPr>
          <w:b/>
        </w:rPr>
      </w:pPr>
      <w:r w:rsidRPr="00B51702">
        <w:t>1.1</w:t>
      </w:r>
      <w:r w:rsidRPr="00B51702">
        <w:rPr>
          <w:b/>
        </w:rPr>
        <w:t xml:space="preserve">. </w:t>
      </w:r>
      <w:r w:rsidRPr="00B51702">
        <w:t xml:space="preserve">Целями данной закупки является оказание услуг по промывке (прочистке) </w:t>
      </w:r>
      <w:r w:rsidRPr="00B51702">
        <w:rPr>
          <w:bCs/>
        </w:rPr>
        <w:t>канализационного коллектора МУП «Водоканал по адресу: г. Йошкар-Ола, ул. Вознесенская</w:t>
      </w:r>
    </w:p>
    <w:p w14:paraId="6053F631" w14:textId="77777777" w:rsidR="00B51702" w:rsidRPr="00B51702" w:rsidRDefault="00B51702" w:rsidP="00B51702">
      <w:pPr>
        <w:rPr>
          <w:b/>
        </w:rPr>
      </w:pPr>
      <w:r w:rsidRPr="00B51702">
        <w:rPr>
          <w:b/>
        </w:rPr>
        <w:t>2. Место оказания услуг</w:t>
      </w:r>
    </w:p>
    <w:p w14:paraId="1018A0BA" w14:textId="77777777" w:rsidR="00B51702" w:rsidRPr="00B51702" w:rsidRDefault="00B51702" w:rsidP="00B51702">
      <w:pPr>
        <w:jc w:val="both"/>
      </w:pPr>
      <w:r w:rsidRPr="00B51702">
        <w:t xml:space="preserve">2.1. Местом оказания услуг является: </w:t>
      </w:r>
      <w:r w:rsidRPr="00B51702">
        <w:rPr>
          <w:bCs/>
        </w:rPr>
        <w:t>г. Йошкар-Ола, ул. Вознесенская</w:t>
      </w:r>
    </w:p>
    <w:p w14:paraId="1BDABAC4" w14:textId="77777777" w:rsidR="00B51702" w:rsidRPr="00B51702" w:rsidRDefault="00B51702" w:rsidP="00B51702">
      <w:pPr>
        <w:rPr>
          <w:b/>
        </w:rPr>
      </w:pPr>
      <w:r w:rsidRPr="00B51702">
        <w:rPr>
          <w:b/>
          <w:bCs/>
          <w:lang w:eastAsia="ar-SA"/>
        </w:rPr>
        <w:t>3. Общие требования к услугам</w:t>
      </w:r>
    </w:p>
    <w:p w14:paraId="313BB7B6" w14:textId="77777777" w:rsidR="00B51702" w:rsidRPr="00B51702" w:rsidRDefault="00B51702" w:rsidP="00B51702">
      <w:pPr>
        <w:widowControl w:val="0"/>
        <w:jc w:val="both"/>
        <w:rPr>
          <w:bCs/>
        </w:rPr>
      </w:pPr>
      <w:r w:rsidRPr="00B51702">
        <w:rPr>
          <w:bCs/>
        </w:rPr>
        <w:t>3. Требования к Исполнителю.</w:t>
      </w:r>
    </w:p>
    <w:p w14:paraId="5B039808" w14:textId="77777777" w:rsidR="00B51702" w:rsidRPr="00B51702" w:rsidRDefault="00B51702" w:rsidP="00B51702">
      <w:pPr>
        <w:widowControl w:val="0"/>
        <w:jc w:val="both"/>
      </w:pPr>
      <w:r w:rsidRPr="00B51702">
        <w:t>3.1.Исполнитель выполнением данного вида услуг должен обеспечить восстановление пропускной способности канализационного трубопровода до полного сечения.</w:t>
      </w:r>
    </w:p>
    <w:p w14:paraId="33EC5FB8" w14:textId="77777777" w:rsidR="00B51702" w:rsidRPr="00B51702" w:rsidRDefault="00B51702" w:rsidP="00B51702">
      <w:pPr>
        <w:widowControl w:val="0"/>
        <w:jc w:val="both"/>
      </w:pPr>
      <w:r w:rsidRPr="00B51702">
        <w:t>3.2. Услуги должны быть оказаны без причинения вреда здоровью граждан, имуществу юридических и физических лиц.</w:t>
      </w:r>
    </w:p>
    <w:p w14:paraId="0E20F681" w14:textId="77777777" w:rsidR="00B51702" w:rsidRPr="00B51702" w:rsidRDefault="00B51702" w:rsidP="00B51702">
      <w:pPr>
        <w:widowControl w:val="0"/>
        <w:jc w:val="both"/>
      </w:pPr>
      <w:r w:rsidRPr="00B51702">
        <w:t>3.3. Организация, проводящая услуги должна:</w:t>
      </w:r>
    </w:p>
    <w:p w14:paraId="219D727B" w14:textId="77777777" w:rsidR="00B51702" w:rsidRPr="00B51702" w:rsidRDefault="00B51702" w:rsidP="00B51702">
      <w:pPr>
        <w:widowControl w:val="0"/>
        <w:numPr>
          <w:ilvl w:val="0"/>
          <w:numId w:val="43"/>
        </w:numPr>
        <w:suppressAutoHyphens/>
        <w:spacing w:line="276" w:lineRule="auto"/>
        <w:jc w:val="both"/>
      </w:pPr>
      <w:proofErr w:type="gramStart"/>
      <w:r w:rsidRPr="00B51702">
        <w:t>обладать</w:t>
      </w:r>
      <w:proofErr w:type="gramEnd"/>
      <w:r w:rsidRPr="00B51702">
        <w:t xml:space="preserve"> необходимыми профессиональными знаниями, иметь ресурсные возможности (финансовые, материально-технические, производственные, трудовые);</w:t>
      </w:r>
    </w:p>
    <w:p w14:paraId="303D9454" w14:textId="77777777" w:rsidR="00B51702" w:rsidRPr="00B51702" w:rsidRDefault="00B51702" w:rsidP="00B51702">
      <w:pPr>
        <w:widowControl w:val="0"/>
        <w:numPr>
          <w:ilvl w:val="0"/>
          <w:numId w:val="43"/>
        </w:numPr>
        <w:suppressAutoHyphens/>
        <w:spacing w:line="276" w:lineRule="auto"/>
        <w:jc w:val="both"/>
      </w:pPr>
      <w:proofErr w:type="gramStart"/>
      <w:r w:rsidRPr="00B51702">
        <w:t>иметь</w:t>
      </w:r>
      <w:proofErr w:type="gramEnd"/>
      <w:r w:rsidRPr="00B51702">
        <w:t xml:space="preserve"> опыт оказания услуг по техническому обслуживанию с прочисткой канализации не менее 5 лет;</w:t>
      </w:r>
    </w:p>
    <w:p w14:paraId="45702478" w14:textId="77777777" w:rsidR="00B51702" w:rsidRPr="00B51702" w:rsidRDefault="00B51702" w:rsidP="00B51702">
      <w:pPr>
        <w:widowControl w:val="0"/>
        <w:jc w:val="both"/>
      </w:pPr>
      <w:r w:rsidRPr="00B51702">
        <w:t>3.4. Требования к техническому оснащению исполнительной организации:</w:t>
      </w:r>
    </w:p>
    <w:p w14:paraId="7A33F425" w14:textId="77777777" w:rsidR="00B51702" w:rsidRPr="00B51702" w:rsidRDefault="00B51702" w:rsidP="00B51702">
      <w:pPr>
        <w:widowControl w:val="0"/>
        <w:jc w:val="both"/>
      </w:pPr>
      <w:r w:rsidRPr="00B51702">
        <w:t>Вся техника, предполагаемая к использованию при оказании услуг, должна находиться, в исправном, работоспособном состоянии. В случае выхода из строя используемой техники Исполнитель должен обеспечить ее замену в течение 12 часов, для обеспечения своевременного оказания услуг.</w:t>
      </w:r>
    </w:p>
    <w:p w14:paraId="362A2681" w14:textId="77777777" w:rsidR="00B51702" w:rsidRPr="00B51702" w:rsidRDefault="00B51702" w:rsidP="00B51702">
      <w:pPr>
        <w:widowControl w:val="0"/>
        <w:jc w:val="both"/>
      </w:pPr>
      <w:r w:rsidRPr="00B51702">
        <w:t>При оказании услуг Исполнитель обязан:</w:t>
      </w:r>
    </w:p>
    <w:p w14:paraId="0A13EE78" w14:textId="77777777" w:rsidR="00B51702" w:rsidRPr="00B51702" w:rsidRDefault="00B51702" w:rsidP="00B51702">
      <w:pPr>
        <w:widowControl w:val="0"/>
        <w:jc w:val="both"/>
      </w:pPr>
      <w:r w:rsidRPr="00B51702">
        <w:t>3.5.</w:t>
      </w:r>
      <w:r w:rsidRPr="00B51702">
        <w:tab/>
        <w:t>Обеспечить сохранность инженерной инфраструктуры и существующих строительных конструкций в зоне производства услуг.</w:t>
      </w:r>
    </w:p>
    <w:p w14:paraId="39B02FA3" w14:textId="77777777" w:rsidR="00B51702" w:rsidRPr="00B51702" w:rsidRDefault="00B51702" w:rsidP="00B51702">
      <w:pPr>
        <w:widowControl w:val="0"/>
        <w:jc w:val="both"/>
      </w:pPr>
      <w:r w:rsidRPr="00B51702">
        <w:t>3.6.</w:t>
      </w:r>
      <w:r w:rsidRPr="00B51702">
        <w:tab/>
        <w:t>Осуществить вывоз отходов «осадка» при промывке канализационных сетей своими силами.</w:t>
      </w:r>
    </w:p>
    <w:p w14:paraId="372042FA" w14:textId="77777777" w:rsidR="00B51702" w:rsidRPr="00B51702" w:rsidRDefault="00B51702" w:rsidP="00B51702">
      <w:pPr>
        <w:widowControl w:val="0"/>
        <w:jc w:val="both"/>
        <w:rPr>
          <w:bCs/>
          <w:lang w:eastAsia="ar-SA"/>
        </w:rPr>
      </w:pPr>
      <w:r w:rsidRPr="00B51702">
        <w:rPr>
          <w:lang w:eastAsia="ar-SA"/>
        </w:rPr>
        <w:t>3.7. В случае обнаружения дефектов при приемке Заказчиком</w:t>
      </w:r>
      <w:r w:rsidRPr="00B51702">
        <w:rPr>
          <w:b/>
          <w:lang w:eastAsia="ar-SA"/>
        </w:rPr>
        <w:t xml:space="preserve"> </w:t>
      </w:r>
      <w:r w:rsidRPr="00B51702">
        <w:rPr>
          <w:lang w:eastAsia="ar-SA"/>
        </w:rPr>
        <w:t>объекта – исправление дефектов проводится за счет Исполнителя.</w:t>
      </w:r>
    </w:p>
    <w:p w14:paraId="6BB64496" w14:textId="77777777" w:rsidR="00B51702" w:rsidRPr="00B51702" w:rsidRDefault="00B51702" w:rsidP="00B51702">
      <w:pPr>
        <w:widowControl w:val="0"/>
        <w:jc w:val="both"/>
        <w:rPr>
          <w:lang w:eastAsia="ar-SA"/>
        </w:rPr>
      </w:pPr>
      <w:r w:rsidRPr="00B51702">
        <w:rPr>
          <w:lang w:eastAsia="ar-SA"/>
        </w:rPr>
        <w:t xml:space="preserve">3.8. Все виды, объемы и сроки оказания услуг в обязательном порядке                                       согласовываются с Заказчиком. </w:t>
      </w:r>
    </w:p>
    <w:p w14:paraId="4A72318B" w14:textId="77777777" w:rsidR="00B51702" w:rsidRPr="00B51702" w:rsidRDefault="00B51702" w:rsidP="00B51702">
      <w:pPr>
        <w:rPr>
          <w:b/>
        </w:rPr>
      </w:pPr>
      <w:r w:rsidRPr="00B51702">
        <w:rPr>
          <w:b/>
        </w:rPr>
        <w:t>4. Функциональные, технические и качественные характеристики, эксплуатационные характеристики объекта закупки</w:t>
      </w:r>
    </w:p>
    <w:p w14:paraId="19E36F80" w14:textId="77777777" w:rsidR="00B51702" w:rsidRPr="00B51702" w:rsidRDefault="00B51702" w:rsidP="00B51702">
      <w:pPr>
        <w:jc w:val="both"/>
      </w:pPr>
      <w:r w:rsidRPr="00B51702">
        <w:t>4.1. Состав услуг:</w:t>
      </w:r>
    </w:p>
    <w:p w14:paraId="45393859" w14:textId="77777777" w:rsidR="00B51702" w:rsidRPr="00B51702" w:rsidRDefault="00B51702" w:rsidP="00B51702">
      <w:pPr>
        <w:jc w:val="both"/>
      </w:pPr>
      <w:r w:rsidRPr="00B51702">
        <w:t>- промывка трубопроводов самотечного канализационного коллектора с удалением загрязнений и поверхностных отложений;</w:t>
      </w:r>
    </w:p>
    <w:p w14:paraId="3F3386AC" w14:textId="77777777" w:rsidR="00B51702" w:rsidRPr="00B51702" w:rsidRDefault="00B51702" w:rsidP="00B51702">
      <w:pPr>
        <w:jc w:val="both"/>
      </w:pPr>
      <w:r w:rsidRPr="00B51702">
        <w:t xml:space="preserve">- устранение плотных засоров с использованием спецмашин с установкой </w:t>
      </w:r>
    </w:p>
    <w:p w14:paraId="36C2543E" w14:textId="77777777" w:rsidR="00B51702" w:rsidRPr="00B51702" w:rsidRDefault="00B51702" w:rsidP="00B51702">
      <w:pPr>
        <w:jc w:val="both"/>
      </w:pPr>
      <w:proofErr w:type="gramStart"/>
      <w:r w:rsidRPr="00B51702">
        <w:t>высокого</w:t>
      </w:r>
      <w:proofErr w:type="gramEnd"/>
      <w:r w:rsidRPr="00B51702">
        <w:t xml:space="preserve"> давления;</w:t>
      </w:r>
    </w:p>
    <w:p w14:paraId="5826AD9B" w14:textId="77777777" w:rsidR="00B51702" w:rsidRPr="00B51702" w:rsidRDefault="00B51702" w:rsidP="00B51702">
      <w:pPr>
        <w:jc w:val="both"/>
      </w:pPr>
      <w:r w:rsidRPr="00B51702">
        <w:t>- очистка канализационных колодцев с полным удалением отложений;</w:t>
      </w:r>
    </w:p>
    <w:p w14:paraId="5EDF0067" w14:textId="77777777" w:rsidR="00B51702" w:rsidRPr="00B51702" w:rsidRDefault="00B51702" w:rsidP="00B51702">
      <w:pPr>
        <w:jc w:val="both"/>
      </w:pPr>
      <w:r w:rsidRPr="00B51702">
        <w:t>- вывоз отходов на полигон специализированной организации.</w:t>
      </w:r>
    </w:p>
    <w:p w14:paraId="2C1F5B3E" w14:textId="77777777" w:rsidR="00B51702" w:rsidRPr="00B51702" w:rsidRDefault="00B51702" w:rsidP="00B51702">
      <w:pPr>
        <w:jc w:val="both"/>
      </w:pPr>
      <w:r w:rsidRPr="00B51702">
        <w:t>4.2. Объемы услуг:</w:t>
      </w:r>
    </w:p>
    <w:p w14:paraId="49FC1B9C" w14:textId="77777777" w:rsidR="00B51702" w:rsidRPr="00B51702" w:rsidRDefault="00B51702" w:rsidP="00B51702">
      <w:pPr>
        <w:jc w:val="both"/>
      </w:pPr>
      <w:proofErr w:type="gramStart"/>
      <w:r w:rsidRPr="00B51702">
        <w:t>•  диаметр</w:t>
      </w:r>
      <w:proofErr w:type="gramEnd"/>
      <w:r w:rsidRPr="00B51702">
        <w:t xml:space="preserve"> труб самотечного канализационного коллектора: 600мм</w:t>
      </w:r>
    </w:p>
    <w:p w14:paraId="67BC1174" w14:textId="77777777" w:rsidR="00B51702" w:rsidRPr="00B51702" w:rsidRDefault="00B51702" w:rsidP="00B51702">
      <w:pPr>
        <w:jc w:val="both"/>
      </w:pPr>
      <w:proofErr w:type="gramStart"/>
      <w:r w:rsidRPr="00B51702">
        <w:t>•  глубина</w:t>
      </w:r>
      <w:proofErr w:type="gramEnd"/>
      <w:r w:rsidRPr="00B51702">
        <w:t xml:space="preserve"> залегания -  до 4,5 м</w:t>
      </w:r>
    </w:p>
    <w:p w14:paraId="34F66A8E" w14:textId="77777777" w:rsidR="00B51702" w:rsidRPr="00B51702" w:rsidRDefault="00B51702" w:rsidP="00B51702">
      <w:pPr>
        <w:jc w:val="both"/>
      </w:pPr>
    </w:p>
    <w:p w14:paraId="6C629423" w14:textId="77777777" w:rsidR="00B51702" w:rsidRPr="00B51702" w:rsidRDefault="00B51702" w:rsidP="00B51702">
      <w:pPr>
        <w:jc w:val="both"/>
      </w:pPr>
      <w:r w:rsidRPr="00B51702">
        <w:tab/>
      </w:r>
    </w:p>
    <w:p w14:paraId="1CD9F8A8" w14:textId="77777777" w:rsidR="00B51702" w:rsidRPr="00B51702" w:rsidRDefault="00B51702" w:rsidP="00B51702">
      <w:pPr>
        <w:jc w:val="both"/>
      </w:pPr>
    </w:p>
    <w:tbl>
      <w:tblPr>
        <w:tblpPr w:leftFromText="180" w:rightFromText="180" w:vertAnchor="text" w:horzAnchor="margin" w:tblpY="7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71"/>
        <w:gridCol w:w="2639"/>
      </w:tblGrid>
      <w:tr w:rsidR="00B51702" w:rsidRPr="00B51702" w14:paraId="3D1DCA58" w14:textId="77777777" w:rsidTr="00910628">
        <w:trPr>
          <w:trHeight w:val="301"/>
        </w:trPr>
        <w:tc>
          <w:tcPr>
            <w:tcW w:w="6771" w:type="dxa"/>
          </w:tcPr>
          <w:p w14:paraId="7124F4E8" w14:textId="77777777" w:rsidR="00B51702" w:rsidRPr="00B51702" w:rsidRDefault="00B51702" w:rsidP="00B51702">
            <w:pPr>
              <w:jc w:val="center"/>
            </w:pPr>
            <w:r w:rsidRPr="00B51702">
              <w:t>Наименование услуг</w:t>
            </w:r>
          </w:p>
        </w:tc>
        <w:tc>
          <w:tcPr>
            <w:tcW w:w="2639" w:type="dxa"/>
          </w:tcPr>
          <w:p w14:paraId="31D46B1B" w14:textId="77777777" w:rsidR="00B51702" w:rsidRPr="00B51702" w:rsidRDefault="00B51702" w:rsidP="00B51702">
            <w:pPr>
              <w:jc w:val="center"/>
            </w:pPr>
            <w:r w:rsidRPr="00B51702">
              <w:t>Объем, количество</w:t>
            </w:r>
          </w:p>
        </w:tc>
      </w:tr>
      <w:tr w:rsidR="00B51702" w:rsidRPr="00B51702" w14:paraId="20DD9241" w14:textId="77777777" w:rsidTr="00910628">
        <w:trPr>
          <w:trHeight w:val="807"/>
        </w:trPr>
        <w:tc>
          <w:tcPr>
            <w:tcW w:w="6771" w:type="dxa"/>
          </w:tcPr>
          <w:p w14:paraId="3AE85C26" w14:textId="77777777" w:rsidR="00B51702" w:rsidRPr="00B51702" w:rsidRDefault="00B51702" w:rsidP="00B51702">
            <w:r w:rsidRPr="00B51702">
              <w:t xml:space="preserve">Промывка внутренних и наружных трубопроводов бытовой канализации </w:t>
            </w:r>
          </w:p>
        </w:tc>
        <w:tc>
          <w:tcPr>
            <w:tcW w:w="2639" w:type="dxa"/>
          </w:tcPr>
          <w:p w14:paraId="7F23F0E6" w14:textId="77777777" w:rsidR="00B51702" w:rsidRPr="00B51702" w:rsidRDefault="00B51702" w:rsidP="00B51702">
            <w:r w:rsidRPr="00B51702">
              <w:t>250 п. м.</w:t>
            </w:r>
          </w:p>
        </w:tc>
      </w:tr>
      <w:tr w:rsidR="00B51702" w:rsidRPr="00B51702" w14:paraId="4FE92858" w14:textId="77777777" w:rsidTr="00910628">
        <w:trPr>
          <w:trHeight w:val="619"/>
        </w:trPr>
        <w:tc>
          <w:tcPr>
            <w:tcW w:w="6771" w:type="dxa"/>
          </w:tcPr>
          <w:p w14:paraId="6F409443" w14:textId="77777777" w:rsidR="00B51702" w:rsidRPr="00B51702" w:rsidRDefault="00B51702" w:rsidP="00B51702">
            <w:r w:rsidRPr="00B51702">
              <w:t>Чистка канализационных колодцев</w:t>
            </w:r>
          </w:p>
        </w:tc>
        <w:tc>
          <w:tcPr>
            <w:tcW w:w="2639" w:type="dxa"/>
          </w:tcPr>
          <w:p w14:paraId="1B84C794" w14:textId="77777777" w:rsidR="00B51702" w:rsidRPr="00B51702" w:rsidRDefault="00B51702" w:rsidP="00B51702">
            <w:r w:rsidRPr="00B51702">
              <w:t>5  шт.</w:t>
            </w:r>
          </w:p>
        </w:tc>
      </w:tr>
    </w:tbl>
    <w:p w14:paraId="3EBD9EEC" w14:textId="77777777" w:rsidR="00B51702" w:rsidRPr="00B51702" w:rsidRDefault="00B51702" w:rsidP="00B51702">
      <w:pPr>
        <w:jc w:val="both"/>
      </w:pPr>
    </w:p>
    <w:p w14:paraId="0B868D3E" w14:textId="77777777" w:rsidR="00B51702" w:rsidRPr="00B51702" w:rsidRDefault="00B51702" w:rsidP="00B51702">
      <w:pPr>
        <w:autoSpaceDE w:val="0"/>
        <w:autoSpaceDN w:val="0"/>
        <w:adjustRightInd w:val="0"/>
        <w:rPr>
          <w:b/>
        </w:rPr>
      </w:pPr>
      <w:r w:rsidRPr="00B51702">
        <w:rPr>
          <w:rFonts w:cs="Courier New"/>
          <w:b/>
        </w:rPr>
        <w:t xml:space="preserve">5. </w:t>
      </w:r>
      <w:r w:rsidRPr="00B51702">
        <w:rPr>
          <w:b/>
        </w:rPr>
        <w:t>Выполняемые работы должны гарантировать качество в соответствии с требованиями</w:t>
      </w:r>
    </w:p>
    <w:p w14:paraId="43E53E44" w14:textId="77777777" w:rsidR="00B51702" w:rsidRPr="00B51702" w:rsidRDefault="00B51702" w:rsidP="00B51702">
      <w:pPr>
        <w:jc w:val="both"/>
      </w:pPr>
      <w:r w:rsidRPr="00B51702">
        <w:t>5.1. Обеспечить соблюдение требований природоохранного, лесного, земельного и водного законодательства, проведение необходимых противопожарных мероприятий, мероприятий по охране окружающей среды и рациональному использованию территории при выполнении услуг.</w:t>
      </w:r>
    </w:p>
    <w:p w14:paraId="4C92A020" w14:textId="77777777" w:rsidR="00B51702" w:rsidRPr="00B51702" w:rsidRDefault="00B51702" w:rsidP="00B51702">
      <w:pPr>
        <w:jc w:val="both"/>
      </w:pPr>
      <w:r w:rsidRPr="00B51702">
        <w:t>5.2. При оказании услуг соблюдать требования в области охраны окружающей</w:t>
      </w:r>
    </w:p>
    <w:p w14:paraId="3015DB45" w14:textId="77777777" w:rsidR="00B51702" w:rsidRPr="00B51702" w:rsidRDefault="00B51702" w:rsidP="00B51702">
      <w:pPr>
        <w:rPr>
          <w:spacing w:val="-1"/>
        </w:rPr>
      </w:pPr>
      <w:proofErr w:type="gramStart"/>
      <w:r w:rsidRPr="00B51702">
        <w:t>среды</w:t>
      </w:r>
      <w:proofErr w:type="gramEnd"/>
      <w:r w:rsidRPr="00B51702">
        <w:t xml:space="preserve"> согласно ФЗ РФ от 10.01.2002 г. № 7 «Об охране окружающей среды».</w:t>
      </w:r>
    </w:p>
    <w:p w14:paraId="5189B245" w14:textId="77777777" w:rsidR="00B51702" w:rsidRPr="00B51702" w:rsidRDefault="00B51702" w:rsidP="00B51702">
      <w:pPr>
        <w:rPr>
          <w:bCs/>
          <w:lang w:eastAsia="ar-SA"/>
        </w:rPr>
      </w:pPr>
      <w:r w:rsidRPr="00B51702">
        <w:rPr>
          <w:b/>
          <w:lang w:eastAsia="ar-SA"/>
        </w:rPr>
        <w:t>6. Требования к качеству услуг, в том числе технология производства услуг, методы производства услуг, безопасность выполняемых услуг</w:t>
      </w:r>
    </w:p>
    <w:p w14:paraId="2A88D07E" w14:textId="77777777" w:rsidR="00B51702" w:rsidRPr="00B51702" w:rsidRDefault="00B51702" w:rsidP="00B51702">
      <w:pPr>
        <w:jc w:val="both"/>
        <w:rPr>
          <w:bCs/>
          <w:lang w:eastAsia="ar-SA"/>
        </w:rPr>
      </w:pPr>
      <w:r w:rsidRPr="00B51702">
        <w:rPr>
          <w:lang w:eastAsia="ar-SA"/>
        </w:rPr>
        <w:t>6.1. Исполнитель обязан безвозмездно устранить по требованию Заказчика все выявленные недостатки, если в процессе оказания услуг Исполнителя допустил отступление от условий договора, ухудшившее качество услуг, в согласованные сроки.</w:t>
      </w:r>
    </w:p>
    <w:p w14:paraId="5DB339EE" w14:textId="77777777" w:rsidR="00B51702" w:rsidRPr="00B51702" w:rsidRDefault="00B51702" w:rsidP="00B51702">
      <w:pPr>
        <w:widowControl w:val="0"/>
        <w:jc w:val="both"/>
        <w:rPr>
          <w:lang w:eastAsia="ar-SA"/>
        </w:rPr>
      </w:pPr>
      <w:r w:rsidRPr="00B51702">
        <w:rPr>
          <w:spacing w:val="-3"/>
          <w:lang w:eastAsia="ar-SA"/>
        </w:rPr>
        <w:t xml:space="preserve">6.2. При возникновении аварийной ситуации по вине </w:t>
      </w:r>
      <w:r w:rsidRPr="00B51702">
        <w:rPr>
          <w:lang w:eastAsia="ar-SA"/>
        </w:rPr>
        <w:t>Исполнителя</w:t>
      </w:r>
      <w:r w:rsidRPr="00B51702">
        <w:rPr>
          <w:spacing w:val="-3"/>
          <w:lang w:eastAsia="ar-SA"/>
        </w:rPr>
        <w:t xml:space="preserve"> восстановительные работы осуществляются силами и за счет денежных средств </w:t>
      </w:r>
      <w:r w:rsidRPr="00B51702">
        <w:rPr>
          <w:lang w:eastAsia="ar-SA"/>
        </w:rPr>
        <w:t>Исполнителя</w:t>
      </w:r>
      <w:r w:rsidRPr="00B51702">
        <w:rPr>
          <w:spacing w:val="-3"/>
          <w:lang w:eastAsia="ar-SA"/>
        </w:rPr>
        <w:t>.</w:t>
      </w:r>
      <w:r w:rsidRPr="00B51702">
        <w:rPr>
          <w:lang w:eastAsia="ar-SA"/>
        </w:rPr>
        <w:t xml:space="preserve"> </w:t>
      </w:r>
    </w:p>
    <w:p w14:paraId="3FC2363A" w14:textId="77777777" w:rsidR="00B51702" w:rsidRPr="00B51702" w:rsidRDefault="00B51702" w:rsidP="00B51702">
      <w:pPr>
        <w:widowControl w:val="0"/>
        <w:jc w:val="both"/>
        <w:rPr>
          <w:lang w:eastAsia="ar-SA"/>
        </w:rPr>
      </w:pPr>
      <w:r w:rsidRPr="00B51702">
        <w:rPr>
          <w:lang w:eastAsia="ar-SA"/>
        </w:rPr>
        <w:t>6.3. Для проверки соответствия качества оказанных Исполнителем услуг требованиям, установленным договором, Заказчик вправе привлекать независимых экспертов.</w:t>
      </w:r>
    </w:p>
    <w:p w14:paraId="18A735F3" w14:textId="77777777" w:rsidR="00B51702" w:rsidRPr="00B51702" w:rsidRDefault="00B51702" w:rsidP="00B51702">
      <w:pPr>
        <w:jc w:val="both"/>
        <w:rPr>
          <w:sz w:val="22"/>
          <w:szCs w:val="22"/>
        </w:rPr>
      </w:pPr>
    </w:p>
    <w:p w14:paraId="4B50936F" w14:textId="77777777" w:rsidR="00B51702" w:rsidRPr="00B51702" w:rsidRDefault="00B51702" w:rsidP="00B51702">
      <w:pPr>
        <w:spacing w:line="240" w:lineRule="exact"/>
        <w:rPr>
          <w:sz w:val="22"/>
          <w:szCs w:val="22"/>
        </w:rPr>
      </w:pPr>
    </w:p>
    <w:p w14:paraId="6D34D620" w14:textId="77777777" w:rsidR="00B51702" w:rsidRPr="00B51702" w:rsidRDefault="00B51702" w:rsidP="00B51702">
      <w:pPr>
        <w:spacing w:line="240" w:lineRule="exact"/>
        <w:rPr>
          <w:sz w:val="22"/>
          <w:szCs w:val="22"/>
        </w:rPr>
      </w:pPr>
    </w:p>
    <w:p w14:paraId="1F076A6F" w14:textId="34AB8888" w:rsidR="00B51702" w:rsidRPr="00B51702" w:rsidRDefault="00B51702" w:rsidP="00B51702">
      <w:pPr>
        <w:spacing w:line="240" w:lineRule="exact"/>
        <w:rPr>
          <w:bCs/>
          <w:sz w:val="22"/>
          <w:szCs w:val="22"/>
        </w:rPr>
      </w:pPr>
      <w:r w:rsidRPr="00B51702">
        <w:rPr>
          <w:sz w:val="22"/>
          <w:szCs w:val="22"/>
        </w:rPr>
        <w:t>____________________ /</w:t>
      </w:r>
      <w:r w:rsidRPr="00B51702"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___________</w:t>
      </w:r>
      <w:r w:rsidRPr="00B51702">
        <w:rPr>
          <w:sz w:val="22"/>
          <w:szCs w:val="22"/>
        </w:rPr>
        <w:t xml:space="preserve">                                                    ___________________/</w:t>
      </w:r>
      <w:r>
        <w:rPr>
          <w:sz w:val="22"/>
          <w:szCs w:val="22"/>
        </w:rPr>
        <w:t>_________</w:t>
      </w:r>
    </w:p>
    <w:p w14:paraId="7A8AF1DF" w14:textId="77777777" w:rsidR="00B51702" w:rsidRPr="00B51702" w:rsidRDefault="00B51702" w:rsidP="00B51702">
      <w:pPr>
        <w:spacing w:line="240" w:lineRule="exact"/>
        <w:rPr>
          <w:sz w:val="22"/>
          <w:szCs w:val="22"/>
        </w:rPr>
      </w:pPr>
      <w:r w:rsidRPr="00B51702">
        <w:rPr>
          <w:bCs/>
          <w:sz w:val="22"/>
          <w:szCs w:val="22"/>
        </w:rPr>
        <w:t>М.П.</w:t>
      </w:r>
      <w:r w:rsidRPr="00B51702">
        <w:rPr>
          <w:sz w:val="22"/>
          <w:szCs w:val="22"/>
        </w:rPr>
        <w:t xml:space="preserve">                                                                                                              М.П.</w:t>
      </w:r>
    </w:p>
    <w:p w14:paraId="3F6DF824" w14:textId="77777777" w:rsidR="00B51702" w:rsidRPr="00B51702" w:rsidRDefault="00B51702" w:rsidP="00B51702">
      <w:pPr>
        <w:spacing w:line="240" w:lineRule="exact"/>
        <w:rPr>
          <w:sz w:val="22"/>
          <w:szCs w:val="22"/>
        </w:rPr>
      </w:pPr>
    </w:p>
    <w:p w14:paraId="78D547EE" w14:textId="77777777" w:rsidR="00B51702" w:rsidRPr="00B51702" w:rsidRDefault="00B51702" w:rsidP="00B51702">
      <w:pPr>
        <w:spacing w:line="240" w:lineRule="exact"/>
        <w:rPr>
          <w:sz w:val="22"/>
          <w:szCs w:val="22"/>
        </w:rPr>
      </w:pPr>
    </w:p>
    <w:p w14:paraId="293560E9" w14:textId="77777777" w:rsidR="00B51702" w:rsidRDefault="00B51702" w:rsidP="00B51702">
      <w:pPr>
        <w:spacing w:line="240" w:lineRule="exact"/>
        <w:rPr>
          <w:sz w:val="22"/>
          <w:szCs w:val="22"/>
        </w:rPr>
      </w:pPr>
    </w:p>
    <w:p w14:paraId="7FD5851F" w14:textId="77777777" w:rsidR="00910628" w:rsidRDefault="00910628" w:rsidP="00B51702">
      <w:pPr>
        <w:spacing w:line="240" w:lineRule="exact"/>
        <w:rPr>
          <w:sz w:val="22"/>
          <w:szCs w:val="22"/>
        </w:rPr>
      </w:pPr>
    </w:p>
    <w:p w14:paraId="3D60F2A5" w14:textId="77777777" w:rsidR="00910628" w:rsidRDefault="00910628" w:rsidP="00B51702">
      <w:pPr>
        <w:spacing w:line="240" w:lineRule="exact"/>
        <w:rPr>
          <w:sz w:val="22"/>
          <w:szCs w:val="22"/>
        </w:rPr>
      </w:pPr>
    </w:p>
    <w:p w14:paraId="4B496B7F" w14:textId="77777777" w:rsidR="00910628" w:rsidRDefault="00910628" w:rsidP="00B51702">
      <w:pPr>
        <w:spacing w:line="240" w:lineRule="exact"/>
        <w:rPr>
          <w:sz w:val="22"/>
          <w:szCs w:val="22"/>
        </w:rPr>
      </w:pPr>
    </w:p>
    <w:p w14:paraId="5AADD2E2" w14:textId="77777777" w:rsidR="00910628" w:rsidRDefault="00910628" w:rsidP="00B51702">
      <w:pPr>
        <w:spacing w:line="240" w:lineRule="exact"/>
        <w:rPr>
          <w:sz w:val="22"/>
          <w:szCs w:val="22"/>
        </w:rPr>
      </w:pPr>
    </w:p>
    <w:p w14:paraId="59800995" w14:textId="77777777" w:rsidR="00910628" w:rsidRDefault="00910628" w:rsidP="00B51702">
      <w:pPr>
        <w:spacing w:line="240" w:lineRule="exact"/>
        <w:rPr>
          <w:sz w:val="22"/>
          <w:szCs w:val="22"/>
        </w:rPr>
      </w:pPr>
    </w:p>
    <w:p w14:paraId="1FFC7F09" w14:textId="77777777" w:rsidR="00910628" w:rsidRDefault="00910628" w:rsidP="00B51702">
      <w:pPr>
        <w:spacing w:line="240" w:lineRule="exact"/>
        <w:rPr>
          <w:sz w:val="22"/>
          <w:szCs w:val="22"/>
        </w:rPr>
      </w:pPr>
    </w:p>
    <w:p w14:paraId="34A230F2" w14:textId="77777777" w:rsidR="00910628" w:rsidRDefault="00910628" w:rsidP="00B51702">
      <w:pPr>
        <w:spacing w:line="240" w:lineRule="exact"/>
        <w:rPr>
          <w:sz w:val="22"/>
          <w:szCs w:val="22"/>
        </w:rPr>
      </w:pPr>
    </w:p>
    <w:p w14:paraId="4D3C81FD" w14:textId="77777777" w:rsidR="00910628" w:rsidRDefault="00910628" w:rsidP="00B51702">
      <w:pPr>
        <w:spacing w:line="240" w:lineRule="exact"/>
        <w:rPr>
          <w:sz w:val="22"/>
          <w:szCs w:val="22"/>
        </w:rPr>
      </w:pPr>
    </w:p>
    <w:p w14:paraId="2553AB17" w14:textId="77777777" w:rsidR="00910628" w:rsidRDefault="00910628" w:rsidP="00B51702">
      <w:pPr>
        <w:spacing w:line="240" w:lineRule="exact"/>
        <w:rPr>
          <w:sz w:val="22"/>
          <w:szCs w:val="22"/>
        </w:rPr>
      </w:pPr>
    </w:p>
    <w:p w14:paraId="15D76594" w14:textId="77777777" w:rsidR="00910628" w:rsidRDefault="00910628" w:rsidP="00B51702">
      <w:pPr>
        <w:spacing w:line="240" w:lineRule="exact"/>
        <w:rPr>
          <w:sz w:val="22"/>
          <w:szCs w:val="22"/>
        </w:rPr>
      </w:pPr>
    </w:p>
    <w:p w14:paraId="0360988A" w14:textId="77777777" w:rsidR="00910628" w:rsidRDefault="00910628" w:rsidP="00B51702">
      <w:pPr>
        <w:spacing w:line="240" w:lineRule="exact"/>
        <w:rPr>
          <w:sz w:val="22"/>
          <w:szCs w:val="22"/>
        </w:rPr>
      </w:pPr>
    </w:p>
    <w:p w14:paraId="2BC89B55" w14:textId="77777777" w:rsidR="00910628" w:rsidRDefault="00910628" w:rsidP="00B51702">
      <w:pPr>
        <w:spacing w:line="240" w:lineRule="exact"/>
        <w:rPr>
          <w:sz w:val="22"/>
          <w:szCs w:val="22"/>
        </w:rPr>
      </w:pPr>
    </w:p>
    <w:p w14:paraId="49FBE45E" w14:textId="77777777" w:rsidR="00910628" w:rsidRDefault="00910628" w:rsidP="00B51702">
      <w:pPr>
        <w:spacing w:line="240" w:lineRule="exact"/>
        <w:rPr>
          <w:sz w:val="22"/>
          <w:szCs w:val="22"/>
        </w:rPr>
      </w:pPr>
    </w:p>
    <w:p w14:paraId="5F74D7D8" w14:textId="77777777" w:rsidR="00910628" w:rsidRDefault="00910628" w:rsidP="00B51702">
      <w:pPr>
        <w:spacing w:line="240" w:lineRule="exact"/>
        <w:rPr>
          <w:sz w:val="22"/>
          <w:szCs w:val="22"/>
        </w:rPr>
      </w:pPr>
    </w:p>
    <w:p w14:paraId="20895050" w14:textId="77777777" w:rsidR="00910628" w:rsidRDefault="00910628" w:rsidP="00B51702">
      <w:pPr>
        <w:spacing w:line="240" w:lineRule="exact"/>
        <w:rPr>
          <w:sz w:val="22"/>
          <w:szCs w:val="22"/>
        </w:rPr>
      </w:pPr>
    </w:p>
    <w:p w14:paraId="4EDAD48B" w14:textId="77777777" w:rsidR="00910628" w:rsidRDefault="00910628" w:rsidP="00B51702">
      <w:pPr>
        <w:spacing w:line="240" w:lineRule="exact"/>
        <w:rPr>
          <w:sz w:val="22"/>
          <w:szCs w:val="22"/>
        </w:rPr>
      </w:pPr>
    </w:p>
    <w:p w14:paraId="3C18BD46" w14:textId="77777777" w:rsidR="00910628" w:rsidRDefault="00910628" w:rsidP="00B51702">
      <w:pPr>
        <w:spacing w:line="240" w:lineRule="exact"/>
        <w:rPr>
          <w:sz w:val="22"/>
          <w:szCs w:val="22"/>
        </w:rPr>
      </w:pPr>
    </w:p>
    <w:p w14:paraId="1C220C09" w14:textId="77777777" w:rsidR="00910628" w:rsidRDefault="00910628" w:rsidP="00B51702">
      <w:pPr>
        <w:spacing w:line="240" w:lineRule="exact"/>
        <w:rPr>
          <w:sz w:val="22"/>
          <w:szCs w:val="22"/>
        </w:rPr>
      </w:pPr>
    </w:p>
    <w:p w14:paraId="6134746F" w14:textId="77777777" w:rsidR="00910628" w:rsidRDefault="00910628" w:rsidP="00B51702">
      <w:pPr>
        <w:spacing w:line="240" w:lineRule="exact"/>
        <w:rPr>
          <w:sz w:val="22"/>
          <w:szCs w:val="22"/>
        </w:rPr>
      </w:pPr>
    </w:p>
    <w:p w14:paraId="3463A4E2" w14:textId="77777777" w:rsidR="00910628" w:rsidRDefault="00910628" w:rsidP="00B51702">
      <w:pPr>
        <w:spacing w:line="240" w:lineRule="exact"/>
        <w:rPr>
          <w:sz w:val="22"/>
          <w:szCs w:val="22"/>
        </w:rPr>
      </w:pPr>
    </w:p>
    <w:p w14:paraId="6DB954C8" w14:textId="77777777" w:rsidR="00910628" w:rsidRDefault="00910628" w:rsidP="00B51702">
      <w:pPr>
        <w:spacing w:line="240" w:lineRule="exact"/>
        <w:rPr>
          <w:sz w:val="22"/>
          <w:szCs w:val="22"/>
        </w:rPr>
      </w:pPr>
    </w:p>
    <w:p w14:paraId="79F65EF5" w14:textId="77777777" w:rsidR="00910628" w:rsidRDefault="00910628" w:rsidP="00B51702">
      <w:pPr>
        <w:spacing w:line="240" w:lineRule="exact"/>
        <w:rPr>
          <w:sz w:val="22"/>
          <w:szCs w:val="22"/>
        </w:rPr>
      </w:pPr>
    </w:p>
    <w:p w14:paraId="7BA5E931" w14:textId="77777777" w:rsidR="00910628" w:rsidRDefault="00910628" w:rsidP="00B51702">
      <w:pPr>
        <w:spacing w:line="240" w:lineRule="exact"/>
        <w:rPr>
          <w:sz w:val="22"/>
          <w:szCs w:val="22"/>
        </w:rPr>
      </w:pPr>
    </w:p>
    <w:p w14:paraId="26EFF74F" w14:textId="77777777" w:rsidR="00910628" w:rsidRDefault="00910628" w:rsidP="00B51702">
      <w:pPr>
        <w:spacing w:line="240" w:lineRule="exact"/>
        <w:rPr>
          <w:sz w:val="22"/>
          <w:szCs w:val="22"/>
        </w:rPr>
      </w:pPr>
    </w:p>
    <w:p w14:paraId="5EEF6AF0" w14:textId="77777777" w:rsidR="00910628" w:rsidRDefault="00910628" w:rsidP="00B51702">
      <w:pPr>
        <w:spacing w:line="240" w:lineRule="exact"/>
        <w:rPr>
          <w:sz w:val="22"/>
          <w:szCs w:val="22"/>
        </w:rPr>
      </w:pPr>
    </w:p>
    <w:p w14:paraId="21E65FD7" w14:textId="77777777" w:rsidR="00910628" w:rsidRPr="00B51702" w:rsidRDefault="00910628" w:rsidP="00B51702">
      <w:pPr>
        <w:spacing w:line="240" w:lineRule="exact"/>
        <w:rPr>
          <w:sz w:val="22"/>
          <w:szCs w:val="22"/>
        </w:rPr>
      </w:pPr>
    </w:p>
    <w:p w14:paraId="7FD39066" w14:textId="77777777" w:rsidR="00B51702" w:rsidRPr="00B51702" w:rsidRDefault="00B51702" w:rsidP="00B51702">
      <w:pPr>
        <w:spacing w:line="240" w:lineRule="exact"/>
        <w:rPr>
          <w:sz w:val="22"/>
          <w:szCs w:val="22"/>
        </w:rPr>
      </w:pPr>
    </w:p>
    <w:p w14:paraId="0C462E6B" w14:textId="77777777" w:rsidR="00910628" w:rsidRDefault="00910628" w:rsidP="00B51702">
      <w:pPr>
        <w:ind w:left="6804"/>
        <w:jc w:val="both"/>
        <w:rPr>
          <w:sz w:val="22"/>
          <w:szCs w:val="22"/>
        </w:rPr>
        <w:sectPr w:rsidR="00910628" w:rsidSect="00DF2D52">
          <w:pgSz w:w="11906" w:h="16838"/>
          <w:pgMar w:top="425" w:right="1134" w:bottom="284" w:left="1134" w:header="0" w:footer="0" w:gutter="0"/>
          <w:pgNumType w:start="1"/>
          <w:cols w:space="720"/>
          <w:formProt w:val="0"/>
          <w:docGrid w:linePitch="360"/>
        </w:sectPr>
      </w:pPr>
    </w:p>
    <w:p w14:paraId="538B5522" w14:textId="77777777" w:rsidR="00910628" w:rsidRDefault="00B51702" w:rsidP="00910628">
      <w:pPr>
        <w:ind w:left="6804"/>
        <w:jc w:val="right"/>
        <w:rPr>
          <w:sz w:val="22"/>
          <w:szCs w:val="22"/>
        </w:rPr>
      </w:pPr>
      <w:r w:rsidRPr="00B51702">
        <w:rPr>
          <w:sz w:val="22"/>
          <w:szCs w:val="22"/>
        </w:rPr>
        <w:lastRenderedPageBreak/>
        <w:t xml:space="preserve">Приложение № 2 к Договору на </w:t>
      </w:r>
    </w:p>
    <w:p w14:paraId="7FA8428F" w14:textId="77777777" w:rsidR="00910628" w:rsidRDefault="00B51702" w:rsidP="00910628">
      <w:pPr>
        <w:ind w:left="6804"/>
        <w:jc w:val="right"/>
        <w:rPr>
          <w:sz w:val="22"/>
          <w:szCs w:val="22"/>
        </w:rPr>
      </w:pPr>
      <w:proofErr w:type="gramStart"/>
      <w:r w:rsidRPr="00B51702">
        <w:rPr>
          <w:sz w:val="22"/>
          <w:szCs w:val="22"/>
        </w:rPr>
        <w:t>оказание</w:t>
      </w:r>
      <w:proofErr w:type="gramEnd"/>
      <w:r w:rsidRPr="00B51702">
        <w:rPr>
          <w:sz w:val="22"/>
          <w:szCs w:val="22"/>
        </w:rPr>
        <w:t xml:space="preserve"> услуг по промывке (прочистке) </w:t>
      </w:r>
    </w:p>
    <w:p w14:paraId="43E6DB8A" w14:textId="77777777" w:rsidR="00910628" w:rsidRDefault="00B51702" w:rsidP="00910628">
      <w:pPr>
        <w:ind w:left="6804"/>
        <w:jc w:val="right"/>
        <w:rPr>
          <w:sz w:val="22"/>
          <w:szCs w:val="22"/>
        </w:rPr>
      </w:pPr>
      <w:proofErr w:type="gramStart"/>
      <w:r w:rsidRPr="00B51702">
        <w:rPr>
          <w:sz w:val="22"/>
          <w:szCs w:val="22"/>
        </w:rPr>
        <w:t>канализационного</w:t>
      </w:r>
      <w:proofErr w:type="gramEnd"/>
      <w:r w:rsidRPr="00B51702">
        <w:rPr>
          <w:sz w:val="22"/>
          <w:szCs w:val="22"/>
        </w:rPr>
        <w:t xml:space="preserve"> коллектора Д-600 </w:t>
      </w:r>
    </w:p>
    <w:p w14:paraId="72579D60" w14:textId="0A8118C6" w:rsidR="00B51702" w:rsidRPr="00B51702" w:rsidRDefault="00B51702" w:rsidP="00910628">
      <w:pPr>
        <w:ind w:left="6804"/>
        <w:jc w:val="right"/>
        <w:rPr>
          <w:sz w:val="22"/>
          <w:szCs w:val="22"/>
        </w:rPr>
      </w:pPr>
      <w:proofErr w:type="gramStart"/>
      <w:r w:rsidRPr="00B51702">
        <w:rPr>
          <w:sz w:val="22"/>
          <w:szCs w:val="22"/>
        </w:rPr>
        <w:t>по</w:t>
      </w:r>
      <w:proofErr w:type="gramEnd"/>
      <w:r w:rsidRPr="00B51702">
        <w:rPr>
          <w:sz w:val="22"/>
          <w:szCs w:val="22"/>
        </w:rPr>
        <w:t xml:space="preserve"> адресу: </w:t>
      </w:r>
      <w:proofErr w:type="spellStart"/>
      <w:r w:rsidRPr="00B51702">
        <w:rPr>
          <w:sz w:val="22"/>
          <w:szCs w:val="22"/>
        </w:rPr>
        <w:t>г.Йошкар</w:t>
      </w:r>
      <w:proofErr w:type="spellEnd"/>
      <w:r w:rsidRPr="00B51702">
        <w:rPr>
          <w:sz w:val="22"/>
          <w:szCs w:val="22"/>
        </w:rPr>
        <w:t xml:space="preserve">-Ола </w:t>
      </w:r>
      <w:proofErr w:type="spellStart"/>
      <w:r w:rsidRPr="00B51702">
        <w:rPr>
          <w:sz w:val="22"/>
          <w:szCs w:val="22"/>
        </w:rPr>
        <w:t>ул.Вознесенская</w:t>
      </w:r>
      <w:proofErr w:type="spellEnd"/>
    </w:p>
    <w:p w14:paraId="263D63B0" w14:textId="77777777" w:rsidR="00B51702" w:rsidRPr="00B51702" w:rsidRDefault="00B51702" w:rsidP="00910628">
      <w:pPr>
        <w:ind w:left="6804"/>
        <w:jc w:val="right"/>
        <w:rPr>
          <w:sz w:val="22"/>
          <w:szCs w:val="22"/>
        </w:rPr>
      </w:pPr>
    </w:p>
    <w:p w14:paraId="1C261B80" w14:textId="77777777" w:rsidR="00B51702" w:rsidRPr="00B51702" w:rsidRDefault="00B51702" w:rsidP="00910628">
      <w:pPr>
        <w:ind w:left="6804"/>
        <w:jc w:val="right"/>
        <w:rPr>
          <w:sz w:val="22"/>
          <w:szCs w:val="22"/>
        </w:rPr>
      </w:pPr>
      <w:proofErr w:type="gramStart"/>
      <w:r w:rsidRPr="00B51702">
        <w:rPr>
          <w:sz w:val="22"/>
          <w:szCs w:val="22"/>
        </w:rPr>
        <w:t>от  _</w:t>
      </w:r>
      <w:proofErr w:type="gramEnd"/>
      <w:r w:rsidRPr="00B51702">
        <w:rPr>
          <w:sz w:val="22"/>
          <w:szCs w:val="22"/>
        </w:rPr>
        <w:t>_________№ ________</w:t>
      </w:r>
    </w:p>
    <w:p w14:paraId="7CF9B8B1" w14:textId="77777777" w:rsidR="00B51702" w:rsidRPr="00B51702" w:rsidRDefault="00B51702" w:rsidP="00910628">
      <w:pPr>
        <w:spacing w:line="240" w:lineRule="exact"/>
        <w:jc w:val="right"/>
        <w:rPr>
          <w:b/>
          <w:color w:val="FF0000"/>
          <w:sz w:val="22"/>
          <w:szCs w:val="22"/>
        </w:rPr>
      </w:pPr>
    </w:p>
    <w:p w14:paraId="132F4B2D" w14:textId="77777777" w:rsidR="00B51702" w:rsidRPr="00B51702" w:rsidRDefault="00B51702" w:rsidP="00B51702">
      <w:pPr>
        <w:jc w:val="center"/>
        <w:rPr>
          <w:b/>
          <w:sz w:val="28"/>
          <w:szCs w:val="28"/>
        </w:rPr>
      </w:pPr>
    </w:p>
    <w:tbl>
      <w:tblPr>
        <w:tblW w:w="16129" w:type="dxa"/>
        <w:tblLook w:val="04A0" w:firstRow="1" w:lastRow="0" w:firstColumn="1" w:lastColumn="0" w:noHBand="0" w:noVBand="1"/>
      </w:tblPr>
      <w:tblGrid>
        <w:gridCol w:w="373"/>
        <w:gridCol w:w="216"/>
        <w:gridCol w:w="816"/>
        <w:gridCol w:w="586"/>
        <w:gridCol w:w="1156"/>
        <w:gridCol w:w="689"/>
        <w:gridCol w:w="689"/>
        <w:gridCol w:w="216"/>
        <w:gridCol w:w="1021"/>
        <w:gridCol w:w="390"/>
        <w:gridCol w:w="783"/>
        <w:gridCol w:w="837"/>
        <w:gridCol w:w="742"/>
        <w:gridCol w:w="580"/>
        <w:gridCol w:w="859"/>
        <w:gridCol w:w="216"/>
        <w:gridCol w:w="720"/>
        <w:gridCol w:w="451"/>
        <w:gridCol w:w="841"/>
        <w:gridCol w:w="216"/>
        <w:gridCol w:w="691"/>
        <w:gridCol w:w="292"/>
        <w:gridCol w:w="1571"/>
        <w:gridCol w:w="1178"/>
      </w:tblGrid>
      <w:tr w:rsidR="00910628" w14:paraId="16B51C88" w14:textId="77777777" w:rsidTr="004731EE">
        <w:trPr>
          <w:gridAfter w:val="3"/>
          <w:wAfter w:w="3054" w:type="dxa"/>
          <w:trHeight w:val="292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7822E" w14:textId="77777777" w:rsidR="00910628" w:rsidRDefault="00910628">
            <w:pPr>
              <w:rPr>
                <w:sz w:val="20"/>
                <w:szCs w:val="20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9E61E" w14:textId="77777777" w:rsidR="00910628" w:rsidRDefault="00910628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DEAB6" w14:textId="77777777" w:rsidR="00910628" w:rsidRDefault="00910628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20B7A" w14:textId="77777777" w:rsidR="00910628" w:rsidRDefault="00910628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F2C79" w14:textId="77777777" w:rsidR="00910628" w:rsidRDefault="00910628">
            <w:pPr>
              <w:rPr>
                <w:sz w:val="20"/>
                <w:szCs w:val="20"/>
              </w:rPr>
            </w:pPr>
          </w:p>
        </w:tc>
        <w:tc>
          <w:tcPr>
            <w:tcW w:w="1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A0031" w14:textId="77777777" w:rsidR="00910628" w:rsidRDefault="00910628">
            <w:pPr>
              <w:rPr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6104C" w14:textId="77777777" w:rsidR="00910628" w:rsidRDefault="00910628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C0BCD" w14:textId="77777777" w:rsidR="00910628" w:rsidRDefault="00910628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D894C" w14:textId="77777777" w:rsidR="00910628" w:rsidRDefault="00910628">
            <w:pPr>
              <w:rPr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8E994" w14:textId="77777777" w:rsidR="00910628" w:rsidRDefault="00910628">
            <w:pPr>
              <w:rPr>
                <w:sz w:val="20"/>
                <w:szCs w:val="20"/>
              </w:rPr>
            </w:pPr>
          </w:p>
        </w:tc>
        <w:tc>
          <w:tcPr>
            <w:tcW w:w="13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57263" w14:textId="77777777" w:rsidR="00910628" w:rsidRDefault="00910628">
            <w:pPr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20C77" w14:textId="77777777" w:rsidR="00910628" w:rsidRDefault="00910628">
            <w:pPr>
              <w:rPr>
                <w:sz w:val="20"/>
                <w:szCs w:val="20"/>
              </w:rPr>
            </w:pPr>
          </w:p>
        </w:tc>
      </w:tr>
      <w:tr w:rsidR="004731EE" w14:paraId="01E77114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9240C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8D361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26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1DCD1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1410D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964C4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B9343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D45F0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0BE6F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695A6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7B54F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34D6D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E16A5" w14:textId="77777777" w:rsidR="004731EE" w:rsidRDefault="004731EE">
            <w:pPr>
              <w:rPr>
                <w:sz w:val="20"/>
                <w:szCs w:val="20"/>
              </w:rPr>
            </w:pPr>
          </w:p>
        </w:tc>
      </w:tr>
      <w:tr w:rsidR="004731EE" w14:paraId="71D0AB00" w14:textId="77777777" w:rsidTr="004731EE">
        <w:trPr>
          <w:trHeight w:val="298"/>
        </w:trPr>
        <w:tc>
          <w:tcPr>
            <w:tcW w:w="69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9BFC8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программного продукта</w:t>
            </w:r>
          </w:p>
        </w:tc>
        <w:tc>
          <w:tcPr>
            <w:tcW w:w="913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6F1DA1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 РИК (вер. 1.3.250331)</w:t>
            </w:r>
          </w:p>
        </w:tc>
      </w:tr>
      <w:tr w:rsidR="004731EE" w14:paraId="5BD9CE63" w14:textId="77777777" w:rsidTr="004731EE">
        <w:trPr>
          <w:trHeight w:val="298"/>
        </w:trPr>
        <w:tc>
          <w:tcPr>
            <w:tcW w:w="69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D0AD2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редакции сметных нормативов</w:t>
            </w:r>
          </w:p>
        </w:tc>
        <w:tc>
          <w:tcPr>
            <w:tcW w:w="913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D502D0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ФСНБ-2022 с доп. и изм. 14 (приказ Минстроя России № 299/</w:t>
            </w:r>
            <w:proofErr w:type="spellStart"/>
            <w:r>
              <w:rPr>
                <w:sz w:val="22"/>
                <w:szCs w:val="22"/>
              </w:rPr>
              <w:t>пр</w:t>
            </w:r>
            <w:proofErr w:type="spellEnd"/>
            <w:r>
              <w:rPr>
                <w:sz w:val="22"/>
                <w:szCs w:val="22"/>
              </w:rPr>
              <w:t>) без ж/д перевозок</w:t>
            </w:r>
          </w:p>
        </w:tc>
      </w:tr>
      <w:tr w:rsidR="004731EE" w14:paraId="687A192A" w14:textId="77777777" w:rsidTr="004731EE">
        <w:trPr>
          <w:trHeight w:val="597"/>
        </w:trPr>
        <w:tc>
          <w:tcPr>
            <w:tcW w:w="69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CF8A39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Реквизиты приказа Минстроя России об утверждении дополнений и изменений к сметным нормативам</w:t>
            </w:r>
          </w:p>
        </w:tc>
        <w:tc>
          <w:tcPr>
            <w:tcW w:w="913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F699E1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Приказ Минстроя России № 299/</w:t>
            </w:r>
            <w:proofErr w:type="spellStart"/>
            <w:r>
              <w:rPr>
                <w:sz w:val="22"/>
                <w:szCs w:val="22"/>
              </w:rPr>
              <w:t>пр</w:t>
            </w:r>
            <w:proofErr w:type="spellEnd"/>
            <w:r>
              <w:rPr>
                <w:sz w:val="22"/>
                <w:szCs w:val="22"/>
              </w:rPr>
              <w:t xml:space="preserve"> от 19.05.2025</w:t>
            </w:r>
          </w:p>
        </w:tc>
      </w:tr>
      <w:tr w:rsidR="004731EE" w14:paraId="3C538832" w14:textId="77777777" w:rsidTr="004731EE">
        <w:trPr>
          <w:trHeight w:val="1879"/>
        </w:trPr>
        <w:tc>
          <w:tcPr>
            <w:tcW w:w="69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44497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Реквизиты письма Минстроя России об индексах изменения сметной стоимости строительства,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строительстве, подготовленного в соответствии пунктом 85 Методики расчета индексов изменения сметной стоимости строительства, утвержденной приказом Министерства строительства и жилищно-коммунального хозяйства Российской Федерации от 5 июня 2019 г. № 326/</w:t>
            </w:r>
            <w:proofErr w:type="spellStart"/>
            <w:r>
              <w:rPr>
                <w:sz w:val="22"/>
                <w:szCs w:val="22"/>
              </w:rPr>
              <w:t>пр</w:t>
            </w:r>
            <w:proofErr w:type="spellEnd"/>
          </w:p>
        </w:tc>
        <w:tc>
          <w:tcPr>
            <w:tcW w:w="913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6810A7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Письмо Минстроя России от 23.05.2025 № 30038-ИФ/09 «О расчете индексов изменения сметной стоимости строительства по группам однородных строительных ресурсов на II квартал 2025 года, предназначенных для определения сметной стоимости строительства ресурсно-индексным методом»</w:t>
            </w:r>
          </w:p>
        </w:tc>
      </w:tr>
      <w:tr w:rsidR="004731EE" w14:paraId="0A7AB121" w14:textId="77777777" w:rsidTr="004731EE">
        <w:trPr>
          <w:trHeight w:val="996"/>
        </w:trPr>
        <w:tc>
          <w:tcPr>
            <w:tcW w:w="69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CC279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Реквизиты нормативного правового акта об утверждении оплаты труда, утверждаемый в соответствии с пунктом 22(1) Правилами мониторинга цен, утвержденными постановлением Правительства Российской Федерации от 23 декабря 2016 г. № 1452</w:t>
            </w:r>
          </w:p>
        </w:tc>
        <w:tc>
          <w:tcPr>
            <w:tcW w:w="913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DD93C4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Правительства Республики Марий Эл от 02.04.2025 № 119</w:t>
            </w:r>
          </w:p>
        </w:tc>
      </w:tr>
      <w:tr w:rsidR="004731EE" w14:paraId="22E9CBF0" w14:textId="77777777" w:rsidTr="004731EE">
        <w:trPr>
          <w:trHeight w:val="298"/>
        </w:trPr>
        <w:tc>
          <w:tcPr>
            <w:tcW w:w="69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9FA42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принятых текущих цен на строительные ресурсы</w:t>
            </w:r>
          </w:p>
        </w:tc>
        <w:tc>
          <w:tcPr>
            <w:tcW w:w="913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328373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Сплит-форма ФГИС ЦС, Республика Марий Эл, II квартал 2025</w:t>
            </w:r>
          </w:p>
        </w:tc>
      </w:tr>
      <w:tr w:rsidR="004731EE" w14:paraId="12B46956" w14:textId="77777777" w:rsidTr="004731EE">
        <w:trPr>
          <w:trHeight w:val="298"/>
        </w:trPr>
        <w:tc>
          <w:tcPr>
            <w:tcW w:w="69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418515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субъекта Российской Федерации</w:t>
            </w:r>
          </w:p>
        </w:tc>
        <w:tc>
          <w:tcPr>
            <w:tcW w:w="913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9B8119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 Марий Эл</w:t>
            </w:r>
          </w:p>
        </w:tc>
      </w:tr>
      <w:tr w:rsidR="004731EE" w14:paraId="47434725" w14:textId="77777777" w:rsidTr="004731EE">
        <w:trPr>
          <w:trHeight w:val="298"/>
        </w:trPr>
        <w:tc>
          <w:tcPr>
            <w:tcW w:w="69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9C622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зоны субъекта Российской Федерации</w:t>
            </w:r>
          </w:p>
        </w:tc>
        <w:tc>
          <w:tcPr>
            <w:tcW w:w="913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72E189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 Марий Эл</w:t>
            </w:r>
          </w:p>
        </w:tc>
      </w:tr>
      <w:tr w:rsidR="004731EE" w14:paraId="140545A8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D3260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28835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26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0327F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DF26E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A1397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E7973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5F257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ECAF9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D9B5C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DD749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8F492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B51FE" w14:textId="77777777" w:rsidR="004731EE" w:rsidRDefault="004731EE">
            <w:pPr>
              <w:rPr>
                <w:sz w:val="20"/>
                <w:szCs w:val="20"/>
              </w:rPr>
            </w:pPr>
          </w:p>
        </w:tc>
      </w:tr>
      <w:tr w:rsidR="004731EE" w14:paraId="30E2FB1F" w14:textId="77777777" w:rsidTr="004731EE">
        <w:trPr>
          <w:trHeight w:val="298"/>
        </w:trPr>
        <w:tc>
          <w:tcPr>
            <w:tcW w:w="16129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4E0357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731EE" w14:paraId="40791366" w14:textId="77777777" w:rsidTr="004731EE">
        <w:trPr>
          <w:trHeight w:val="298"/>
        </w:trPr>
        <w:tc>
          <w:tcPr>
            <w:tcW w:w="16129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C897ED" w14:textId="77777777" w:rsidR="004731EE" w:rsidRDefault="004731EE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(</w:t>
            </w:r>
            <w:proofErr w:type="gramStart"/>
            <w:r>
              <w:rPr>
                <w:i/>
                <w:iCs/>
                <w:sz w:val="22"/>
                <w:szCs w:val="22"/>
              </w:rPr>
              <w:t>наименование</w:t>
            </w:r>
            <w:proofErr w:type="gramEnd"/>
            <w:r>
              <w:rPr>
                <w:i/>
                <w:iCs/>
                <w:sz w:val="22"/>
                <w:szCs w:val="22"/>
              </w:rPr>
              <w:t xml:space="preserve"> стройки)</w:t>
            </w:r>
          </w:p>
        </w:tc>
      </w:tr>
      <w:tr w:rsidR="004731EE" w14:paraId="4F4E3617" w14:textId="77777777" w:rsidTr="004731EE">
        <w:trPr>
          <w:trHeight w:val="298"/>
        </w:trPr>
        <w:tc>
          <w:tcPr>
            <w:tcW w:w="16129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EA01A6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731EE" w14:paraId="266EDEC5" w14:textId="77777777" w:rsidTr="004731EE">
        <w:trPr>
          <w:trHeight w:val="298"/>
        </w:trPr>
        <w:tc>
          <w:tcPr>
            <w:tcW w:w="16129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7DE2B5" w14:textId="77777777" w:rsidR="004731EE" w:rsidRDefault="004731EE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(</w:t>
            </w:r>
            <w:proofErr w:type="gramStart"/>
            <w:r>
              <w:rPr>
                <w:i/>
                <w:iCs/>
                <w:sz w:val="22"/>
                <w:szCs w:val="22"/>
              </w:rPr>
              <w:t>наименование</w:t>
            </w:r>
            <w:proofErr w:type="gramEnd"/>
            <w:r>
              <w:rPr>
                <w:i/>
                <w:iCs/>
                <w:sz w:val="22"/>
                <w:szCs w:val="22"/>
              </w:rPr>
              <w:t xml:space="preserve"> объекта капитального строительства)</w:t>
            </w:r>
          </w:p>
        </w:tc>
      </w:tr>
      <w:tr w:rsidR="004731EE" w14:paraId="6B008A4C" w14:textId="77777777" w:rsidTr="004731EE">
        <w:trPr>
          <w:trHeight w:val="298"/>
        </w:trPr>
        <w:tc>
          <w:tcPr>
            <w:tcW w:w="16129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64FB12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ЛОКАЛЬНЫЙ СМЕТНЫЙ РАСЧЁТ (СМЕТА) № 1</w:t>
            </w:r>
          </w:p>
        </w:tc>
      </w:tr>
      <w:tr w:rsidR="004731EE" w14:paraId="6FF45AB9" w14:textId="77777777" w:rsidTr="004731EE">
        <w:trPr>
          <w:trHeight w:val="298"/>
        </w:trPr>
        <w:tc>
          <w:tcPr>
            <w:tcW w:w="16129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C67E9F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Промывка трубопровода d 600</w:t>
            </w:r>
          </w:p>
        </w:tc>
      </w:tr>
      <w:tr w:rsidR="004731EE" w14:paraId="74B0AF3C" w14:textId="77777777" w:rsidTr="004731EE">
        <w:trPr>
          <w:trHeight w:val="298"/>
        </w:trPr>
        <w:tc>
          <w:tcPr>
            <w:tcW w:w="16129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49578F" w14:textId="77777777" w:rsidR="004731EE" w:rsidRDefault="004731EE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(</w:t>
            </w:r>
            <w:proofErr w:type="gramStart"/>
            <w:r>
              <w:rPr>
                <w:i/>
                <w:iCs/>
                <w:sz w:val="22"/>
                <w:szCs w:val="22"/>
              </w:rPr>
              <w:t>наименование</w:t>
            </w:r>
            <w:proofErr w:type="gramEnd"/>
            <w:r>
              <w:rPr>
                <w:i/>
                <w:iCs/>
                <w:sz w:val="22"/>
                <w:szCs w:val="22"/>
              </w:rPr>
              <w:t xml:space="preserve"> работ и затрат)</w:t>
            </w:r>
          </w:p>
        </w:tc>
      </w:tr>
      <w:tr w:rsidR="004731EE" w14:paraId="4A86C186" w14:textId="77777777" w:rsidTr="004731EE">
        <w:trPr>
          <w:trHeight w:val="298"/>
        </w:trPr>
        <w:tc>
          <w:tcPr>
            <w:tcW w:w="20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3F8A08" w14:textId="77777777" w:rsidR="004731EE" w:rsidRDefault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Составлен</w:t>
            </w:r>
          </w:p>
        </w:tc>
        <w:tc>
          <w:tcPr>
            <w:tcW w:w="267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59F2AD9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ресурсно</w:t>
            </w:r>
            <w:proofErr w:type="gramEnd"/>
            <w:r>
              <w:rPr>
                <w:sz w:val="22"/>
                <w:szCs w:val="22"/>
              </w:rPr>
              <w:t>-индексным</w:t>
            </w:r>
          </w:p>
        </w:tc>
        <w:tc>
          <w:tcPr>
            <w:tcW w:w="1142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3BADC8" w14:textId="77777777" w:rsidR="004731EE" w:rsidRDefault="004731EE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методом</w:t>
            </w:r>
            <w:proofErr w:type="gramEnd"/>
          </w:p>
        </w:tc>
      </w:tr>
      <w:tr w:rsidR="004731EE" w14:paraId="5B5DC0DD" w14:textId="77777777" w:rsidTr="004731EE">
        <w:trPr>
          <w:trHeight w:val="298"/>
        </w:trPr>
        <w:tc>
          <w:tcPr>
            <w:tcW w:w="20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BB12CA" w14:textId="77777777" w:rsidR="004731EE" w:rsidRDefault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Основание</w:t>
            </w:r>
          </w:p>
        </w:tc>
        <w:tc>
          <w:tcPr>
            <w:tcW w:w="814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9CC9271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9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1AE8B2" w14:textId="77777777" w:rsidR="004731EE" w:rsidRDefault="004731EE">
            <w:pPr>
              <w:jc w:val="center"/>
              <w:rPr>
                <w:sz w:val="22"/>
                <w:szCs w:val="22"/>
              </w:rPr>
            </w:pPr>
          </w:p>
        </w:tc>
      </w:tr>
      <w:tr w:rsidR="004731EE" w14:paraId="6846AFDB" w14:textId="77777777" w:rsidTr="004731EE">
        <w:trPr>
          <w:trHeight w:val="298"/>
        </w:trPr>
        <w:tc>
          <w:tcPr>
            <w:tcW w:w="20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BCD413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20A510" w14:textId="77777777" w:rsidR="004731EE" w:rsidRDefault="004731EE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(</w:t>
            </w:r>
            <w:proofErr w:type="gramStart"/>
            <w:r>
              <w:rPr>
                <w:i/>
                <w:iCs/>
                <w:sz w:val="22"/>
                <w:szCs w:val="22"/>
              </w:rPr>
              <w:t>проектная</w:t>
            </w:r>
            <w:proofErr w:type="gramEnd"/>
            <w:r>
              <w:rPr>
                <w:i/>
                <w:iCs/>
                <w:sz w:val="22"/>
                <w:szCs w:val="22"/>
              </w:rPr>
              <w:t xml:space="preserve"> и (или) иная техническая документация)</w:t>
            </w:r>
          </w:p>
        </w:tc>
        <w:tc>
          <w:tcPr>
            <w:tcW w:w="59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690737" w14:textId="77777777" w:rsidR="004731EE" w:rsidRDefault="004731EE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  <w:tr w:rsidR="004731EE" w14:paraId="66D6CD07" w14:textId="77777777" w:rsidTr="004731EE">
        <w:trPr>
          <w:trHeight w:val="298"/>
        </w:trPr>
        <w:tc>
          <w:tcPr>
            <w:tcW w:w="47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D54D74" w14:textId="77777777" w:rsidR="004731EE" w:rsidRDefault="004731E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Составлен(а) в текущем уровне цен</w:t>
            </w:r>
          </w:p>
        </w:tc>
        <w:tc>
          <w:tcPr>
            <w:tcW w:w="22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40966BB" w14:textId="77777777" w:rsidR="004731EE" w:rsidRDefault="004731E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 2025</w:t>
            </w:r>
          </w:p>
        </w:tc>
        <w:tc>
          <w:tcPr>
            <w:tcW w:w="317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7B6FD0F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9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16FC39" w14:textId="77777777" w:rsidR="004731EE" w:rsidRDefault="004731EE">
            <w:pPr>
              <w:rPr>
                <w:sz w:val="22"/>
                <w:szCs w:val="22"/>
              </w:rPr>
            </w:pPr>
          </w:p>
        </w:tc>
      </w:tr>
      <w:tr w:rsidR="004731EE" w14:paraId="430D593B" w14:textId="77777777" w:rsidTr="004731EE">
        <w:trPr>
          <w:trHeight w:val="298"/>
        </w:trPr>
        <w:tc>
          <w:tcPr>
            <w:tcW w:w="20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8479D5" w14:textId="77777777" w:rsidR="004731EE" w:rsidRDefault="004731E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Сметная стоимость</w:t>
            </w:r>
          </w:p>
        </w:tc>
        <w:tc>
          <w:tcPr>
            <w:tcW w:w="267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A42B69F" w14:textId="47A2D9D3" w:rsidR="004731EE" w:rsidRDefault="004731E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64CE38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руб.</w:t>
            </w:r>
          </w:p>
        </w:tc>
        <w:tc>
          <w:tcPr>
            <w:tcW w:w="5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484017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на оплату труда рабочих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8CF9509" w14:textId="28328EE2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955C92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руб.</w:t>
            </w:r>
          </w:p>
        </w:tc>
      </w:tr>
      <w:tr w:rsidR="004731EE" w14:paraId="16A17B96" w14:textId="77777777" w:rsidTr="004731EE">
        <w:trPr>
          <w:trHeight w:val="298"/>
        </w:trPr>
        <w:tc>
          <w:tcPr>
            <w:tcW w:w="58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250093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5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9406EF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на оплату труда машинистов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DAB84C" w14:textId="36A03B5C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DCFB4C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руб.</w:t>
            </w:r>
          </w:p>
        </w:tc>
      </w:tr>
      <w:tr w:rsidR="004731EE" w14:paraId="3354E4B2" w14:textId="77777777" w:rsidTr="004731EE">
        <w:trPr>
          <w:trHeight w:val="298"/>
        </w:trPr>
        <w:tc>
          <w:tcPr>
            <w:tcW w:w="20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0EEF66" w14:textId="77777777" w:rsidR="004731EE" w:rsidRDefault="004731EE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 </w:t>
            </w:r>
            <w:proofErr w:type="gramStart"/>
            <w:r>
              <w:rPr>
                <w:i/>
                <w:iCs/>
                <w:sz w:val="22"/>
                <w:szCs w:val="22"/>
              </w:rPr>
              <w:t>в</w:t>
            </w:r>
            <w:proofErr w:type="gramEnd"/>
            <w:r>
              <w:rPr>
                <w:i/>
                <w:iCs/>
                <w:sz w:val="22"/>
                <w:szCs w:val="22"/>
              </w:rPr>
              <w:t xml:space="preserve"> том числе</w:t>
            </w:r>
          </w:p>
        </w:tc>
        <w:tc>
          <w:tcPr>
            <w:tcW w:w="1409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0307F3" w14:textId="77777777" w:rsidR="004731EE" w:rsidRDefault="004731EE">
            <w:pPr>
              <w:rPr>
                <w:i/>
                <w:iCs/>
                <w:sz w:val="22"/>
                <w:szCs w:val="22"/>
              </w:rPr>
            </w:pPr>
          </w:p>
        </w:tc>
      </w:tr>
      <w:tr w:rsidR="004731EE" w14:paraId="08D30715" w14:textId="77777777" w:rsidTr="004731EE">
        <w:trPr>
          <w:trHeight w:val="298"/>
        </w:trPr>
        <w:tc>
          <w:tcPr>
            <w:tcW w:w="20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D65E66" w14:textId="77777777" w:rsidR="004731EE" w:rsidRDefault="004731E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</w:t>
            </w:r>
            <w:proofErr w:type="gramStart"/>
            <w:r>
              <w:rPr>
                <w:b/>
                <w:bCs/>
                <w:sz w:val="22"/>
                <w:szCs w:val="22"/>
              </w:rPr>
              <w:t>строительных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работ</w:t>
            </w:r>
          </w:p>
        </w:tc>
        <w:tc>
          <w:tcPr>
            <w:tcW w:w="267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CF051CF" w14:textId="73F20EE6" w:rsidR="004731EE" w:rsidRDefault="004731E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7F5B79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руб.</w:t>
            </w:r>
          </w:p>
        </w:tc>
        <w:tc>
          <w:tcPr>
            <w:tcW w:w="5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E512BD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Нормативные затраты труда рабочих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90CB814" w14:textId="3C12084C" w:rsidR="004731EE" w:rsidRDefault="004731EE" w:rsidP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FE7B75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чел.-ч.</w:t>
            </w:r>
          </w:p>
        </w:tc>
      </w:tr>
      <w:tr w:rsidR="004731EE" w14:paraId="4E373729" w14:textId="77777777" w:rsidTr="004731EE">
        <w:trPr>
          <w:trHeight w:val="298"/>
        </w:trPr>
        <w:tc>
          <w:tcPr>
            <w:tcW w:w="20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C3605C" w14:textId="77777777" w:rsidR="004731EE" w:rsidRDefault="004731E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</w:t>
            </w:r>
            <w:proofErr w:type="gramStart"/>
            <w:r>
              <w:rPr>
                <w:b/>
                <w:bCs/>
                <w:sz w:val="22"/>
                <w:szCs w:val="22"/>
              </w:rPr>
              <w:t>монтажных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работ</w:t>
            </w:r>
          </w:p>
        </w:tc>
        <w:tc>
          <w:tcPr>
            <w:tcW w:w="267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C5477F3" w14:textId="77777777" w:rsidR="004731EE" w:rsidRDefault="004731E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8A668B" w14:textId="77777777" w:rsidR="004731EE" w:rsidRDefault="004731E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8C9DFD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Нормативные затраты труда машинистов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C95D54A" w14:textId="1AD51737" w:rsidR="004731EE" w:rsidRDefault="004731EE" w:rsidP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2464AE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чел.-ч.</w:t>
            </w:r>
          </w:p>
        </w:tc>
      </w:tr>
      <w:tr w:rsidR="004731EE" w14:paraId="09643A65" w14:textId="77777777" w:rsidTr="004731EE">
        <w:trPr>
          <w:trHeight w:val="298"/>
        </w:trPr>
        <w:tc>
          <w:tcPr>
            <w:tcW w:w="20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4BF277" w14:textId="77777777" w:rsidR="004731EE" w:rsidRDefault="004731E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</w:t>
            </w:r>
            <w:proofErr w:type="gramStart"/>
            <w:r>
              <w:rPr>
                <w:b/>
                <w:bCs/>
                <w:sz w:val="22"/>
                <w:szCs w:val="22"/>
              </w:rPr>
              <w:t>оборудования</w:t>
            </w:r>
            <w:proofErr w:type="gramEnd"/>
          </w:p>
        </w:tc>
        <w:tc>
          <w:tcPr>
            <w:tcW w:w="267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7A19F83" w14:textId="77777777" w:rsidR="004731EE" w:rsidRDefault="004731E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714E18" w14:textId="77777777" w:rsidR="004731EE" w:rsidRDefault="004731E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8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CD989B" w14:textId="77777777" w:rsidR="004731EE" w:rsidRDefault="004731EE">
            <w:pPr>
              <w:rPr>
                <w:sz w:val="20"/>
                <w:szCs w:val="20"/>
              </w:rPr>
            </w:pPr>
          </w:p>
        </w:tc>
      </w:tr>
      <w:tr w:rsidR="004731EE" w14:paraId="184A6B5C" w14:textId="77777777" w:rsidTr="004731EE">
        <w:trPr>
          <w:trHeight w:val="298"/>
        </w:trPr>
        <w:tc>
          <w:tcPr>
            <w:tcW w:w="20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20DE20" w14:textId="77777777" w:rsidR="004731EE" w:rsidRDefault="004731E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</w:t>
            </w:r>
            <w:proofErr w:type="gramStart"/>
            <w:r>
              <w:rPr>
                <w:b/>
                <w:bCs/>
                <w:sz w:val="22"/>
                <w:szCs w:val="22"/>
              </w:rPr>
              <w:t>прочих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затрат</w:t>
            </w:r>
          </w:p>
        </w:tc>
        <w:tc>
          <w:tcPr>
            <w:tcW w:w="267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8F65CA0" w14:textId="77777777" w:rsidR="004731EE" w:rsidRDefault="004731E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4C2849" w14:textId="77777777" w:rsidR="004731EE" w:rsidRDefault="004731E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8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26145" w14:textId="77777777" w:rsidR="004731EE" w:rsidRDefault="004731EE">
            <w:pPr>
              <w:rPr>
                <w:sz w:val="20"/>
                <w:szCs w:val="20"/>
              </w:rPr>
            </w:pPr>
          </w:p>
        </w:tc>
      </w:tr>
      <w:tr w:rsidR="004731EE" w14:paraId="6E8DD273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57359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70FBF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26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3FA4F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6A66D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B9C01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CCEAC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15D25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F4B47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7BFC7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51F17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6A17A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DA348" w14:textId="77777777" w:rsidR="004731EE" w:rsidRDefault="004731EE">
            <w:pPr>
              <w:rPr>
                <w:sz w:val="20"/>
                <w:szCs w:val="20"/>
              </w:rPr>
            </w:pPr>
          </w:p>
        </w:tc>
      </w:tr>
      <w:tr w:rsidR="004731EE" w14:paraId="1BACD418" w14:textId="77777777" w:rsidTr="004731EE">
        <w:trPr>
          <w:trHeight w:val="1195"/>
        </w:trPr>
        <w:tc>
          <w:tcPr>
            <w:tcW w:w="5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F890D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15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99A8E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</w:t>
            </w:r>
          </w:p>
        </w:tc>
        <w:tc>
          <w:tcPr>
            <w:tcW w:w="267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B0377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работ и затрат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0C9D1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43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B2BBF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</w:tc>
        <w:tc>
          <w:tcPr>
            <w:tcW w:w="59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A098A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Сметная стоимость, руб.</w:t>
            </w:r>
          </w:p>
        </w:tc>
      </w:tr>
      <w:tr w:rsidR="004731EE" w14:paraId="7CB2826B" w14:textId="77777777" w:rsidTr="004731EE">
        <w:trPr>
          <w:trHeight w:val="1139"/>
        </w:trPr>
        <w:tc>
          <w:tcPr>
            <w:tcW w:w="5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151D8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D9CFD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26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C87BA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FC10A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D67A3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  <w:r>
              <w:rPr>
                <w:sz w:val="22"/>
                <w:szCs w:val="22"/>
              </w:rPr>
              <w:t xml:space="preserve"> единицу измерения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DAB3C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коэффициенты</w:t>
            </w:r>
            <w:proofErr w:type="gramEnd"/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F0087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всего</w:t>
            </w:r>
            <w:proofErr w:type="gramEnd"/>
            <w:r>
              <w:rPr>
                <w:sz w:val="22"/>
                <w:szCs w:val="22"/>
              </w:rPr>
              <w:t xml:space="preserve"> с учётом коэффициентов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40BD2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  <w:r>
              <w:rPr>
                <w:sz w:val="22"/>
                <w:szCs w:val="22"/>
              </w:rPr>
              <w:t xml:space="preserve"> единицу измерения в базисном уровне цен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6236D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индекс</w:t>
            </w:r>
            <w:proofErr w:type="gramEnd"/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9BF8C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  <w:r>
              <w:rPr>
                <w:sz w:val="22"/>
                <w:szCs w:val="22"/>
              </w:rPr>
              <w:t xml:space="preserve"> единицу измерения в текущем уровне цен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4B7B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коэффициенты</w:t>
            </w:r>
            <w:proofErr w:type="gramEnd"/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A7DA2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всего</w:t>
            </w:r>
            <w:proofErr w:type="gramEnd"/>
            <w:r>
              <w:rPr>
                <w:sz w:val="22"/>
                <w:szCs w:val="22"/>
              </w:rPr>
              <w:t xml:space="preserve"> в текущем уровне цен</w:t>
            </w:r>
          </w:p>
        </w:tc>
      </w:tr>
      <w:tr w:rsidR="004731EE" w14:paraId="14730FC9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24984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B3686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7B042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1BE4C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E6026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B52EA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8D54B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B6282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EDAE9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0F3A4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F89A2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FE864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4731EE" w14:paraId="0EEE9FE3" w14:textId="77777777" w:rsidTr="004731EE">
        <w:trPr>
          <w:trHeight w:val="854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314220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290A2" w14:textId="77777777" w:rsidR="004731EE" w:rsidRDefault="004731E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ГЭСНр</w:t>
            </w:r>
            <w:proofErr w:type="spellEnd"/>
            <w:r>
              <w:rPr>
                <w:sz w:val="22"/>
                <w:szCs w:val="22"/>
              </w:rPr>
              <w:t xml:space="preserve"> 66-03-011-05</w:t>
            </w:r>
          </w:p>
        </w:tc>
        <w:tc>
          <w:tcPr>
            <w:tcW w:w="26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334383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Промывка спецмашинами канализационных трубопроводов диаметром: 600 мм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1B5F6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9E48C6" w14:textId="7BE85705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5ACCCA" w14:textId="77777777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6F3AC6" w14:textId="1B5F43F2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2E8C27" w14:textId="77777777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C3A64A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CF0A7F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D28B05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2C1356" w14:textId="77777777" w:rsidR="004731EE" w:rsidRDefault="004731EE">
            <w:pPr>
              <w:rPr>
                <w:sz w:val="20"/>
                <w:szCs w:val="20"/>
              </w:rPr>
            </w:pPr>
          </w:p>
        </w:tc>
      </w:tr>
      <w:tr w:rsidR="004731EE" w14:paraId="7996C1F8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78928A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9AB87B" w14:textId="77777777" w:rsidR="004731EE" w:rsidRDefault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A44CBC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207A1F" w14:textId="77777777" w:rsidR="004731EE" w:rsidRDefault="004731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чел.-ч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F9EF72" w14:textId="77777777" w:rsidR="004731EE" w:rsidRDefault="004731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63CFBE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57202" w14:textId="30BE4866" w:rsidR="004731EE" w:rsidRDefault="004731EE" w:rsidP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93833B" w14:textId="77777777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1E335E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A57B2F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739256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C1EC66" w14:textId="15BAD624" w:rsidR="004731EE" w:rsidRDefault="004731EE" w:rsidP="004731E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31EE" w14:paraId="18E60851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9C3AC9" w14:textId="77777777" w:rsidR="004731EE" w:rsidRDefault="004731E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87F5E1" w14:textId="77777777" w:rsidR="004731EE" w:rsidRDefault="004731E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1-100-41</w:t>
            </w:r>
          </w:p>
        </w:tc>
        <w:tc>
          <w:tcPr>
            <w:tcW w:w="26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F08FCF" w14:textId="77777777" w:rsidR="004731EE" w:rsidRDefault="004731EE">
            <w:pPr>
              <w:outlineLvl w:val="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Средний разряд работы 4,1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9AE39" w14:textId="77777777" w:rsidR="004731EE" w:rsidRDefault="004731EE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чел.-ч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2D9920" w14:textId="54D76DC2" w:rsidR="004731EE" w:rsidRDefault="004731EE" w:rsidP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5820FD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F664DF" w14:textId="679AA17D" w:rsidR="004731EE" w:rsidRDefault="004731EE" w:rsidP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88AC7C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4DD2FC" w14:textId="77777777" w:rsidR="004731EE" w:rsidRDefault="004731EE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A3E164" w14:textId="323220F0" w:rsidR="004731EE" w:rsidRDefault="004731EE" w:rsidP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0A9CFD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35395A" w14:textId="024733B3" w:rsidR="004731EE" w:rsidRDefault="004731EE" w:rsidP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</w:tr>
      <w:tr w:rsidR="004731EE" w14:paraId="10D25289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D9BE01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5AF723" w14:textId="77777777" w:rsidR="004731EE" w:rsidRDefault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C8048E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ЭМ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63ABC0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C0E1CE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A37BD1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D1F4EA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AD95BE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5660AE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C7D810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B8CA62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38F315" w14:textId="79821135" w:rsidR="004731EE" w:rsidRDefault="004731EE" w:rsidP="004731E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4731EE" w14:paraId="541610DE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B50671" w14:textId="77777777" w:rsidR="004731EE" w:rsidRDefault="004731E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C5117E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26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3CCCBD" w14:textId="77777777" w:rsidR="004731EE" w:rsidRDefault="004731EE">
            <w:pPr>
              <w:rPr>
                <w:i/>
                <w:iCs/>
                <w:sz w:val="22"/>
                <w:szCs w:val="22"/>
              </w:rPr>
            </w:pPr>
            <w:proofErr w:type="spellStart"/>
            <w:r>
              <w:rPr>
                <w:i/>
                <w:iCs/>
                <w:sz w:val="22"/>
                <w:szCs w:val="22"/>
              </w:rPr>
              <w:t>ОТм</w:t>
            </w:r>
            <w:proofErr w:type="spellEnd"/>
            <w:r>
              <w:rPr>
                <w:i/>
                <w:iCs/>
                <w:sz w:val="22"/>
                <w:szCs w:val="22"/>
              </w:rPr>
              <w:t>(</w:t>
            </w:r>
            <w:proofErr w:type="spellStart"/>
            <w:r>
              <w:rPr>
                <w:i/>
                <w:iCs/>
                <w:sz w:val="22"/>
                <w:szCs w:val="22"/>
              </w:rPr>
              <w:t>ЗТм</w:t>
            </w:r>
            <w:proofErr w:type="spellEnd"/>
            <w:r>
              <w:rPr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8750D0" w14:textId="77777777" w:rsidR="004731EE" w:rsidRDefault="004731EE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чел.-ч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3439D2" w14:textId="77777777" w:rsidR="004731EE" w:rsidRDefault="004731EE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9AE350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0F4C7A" w14:textId="0096FE99" w:rsidR="004731EE" w:rsidRDefault="004731EE" w:rsidP="004731EE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F5CB0C" w14:textId="77777777" w:rsidR="004731EE" w:rsidRDefault="004731EE">
            <w:pPr>
              <w:jc w:val="right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7B6652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114542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9ADD48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27C0A4" w14:textId="0DDB1B2A" w:rsidR="004731EE" w:rsidRDefault="004731E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4731EE" w14:paraId="68DDCA78" w14:textId="77777777" w:rsidTr="004731EE">
        <w:trPr>
          <w:trHeight w:val="569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9204D0" w14:textId="77777777" w:rsidR="004731EE" w:rsidRDefault="004731E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CF9C8C" w14:textId="77777777" w:rsidR="004731EE" w:rsidRDefault="004731E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91.10.11-031</w:t>
            </w:r>
          </w:p>
        </w:tc>
        <w:tc>
          <w:tcPr>
            <w:tcW w:w="26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5596F" w14:textId="77777777" w:rsidR="004731EE" w:rsidRDefault="004731E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Системы </w:t>
            </w:r>
            <w:proofErr w:type="spellStart"/>
            <w:r>
              <w:rPr>
                <w:sz w:val="22"/>
                <w:szCs w:val="22"/>
              </w:rPr>
              <w:t>телеинспекционные</w:t>
            </w:r>
            <w:proofErr w:type="spellEnd"/>
            <w:r>
              <w:rPr>
                <w:sz w:val="22"/>
                <w:szCs w:val="22"/>
              </w:rPr>
              <w:t xml:space="preserve"> для обследования труб на базе автомобиля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34E877" w14:textId="77777777" w:rsidR="004731EE" w:rsidRDefault="004731EE">
            <w:pPr>
              <w:jc w:val="center"/>
              <w:outlineLvl w:val="0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маш</w:t>
            </w:r>
            <w:proofErr w:type="spellEnd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ч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C701B6" w14:textId="0A8F846C" w:rsidR="004731EE" w:rsidRDefault="004731EE" w:rsidP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996CD9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F1907B" w14:textId="3ED7DCDB" w:rsidR="004731EE" w:rsidRDefault="004731EE" w:rsidP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409BC0" w14:textId="7A408B2E" w:rsidR="004731EE" w:rsidRDefault="004731EE" w:rsidP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A3B8CA" w14:textId="19286ACF" w:rsidR="004731EE" w:rsidRDefault="004731EE" w:rsidP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F50564" w14:textId="3E964DDB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DC75F0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A56342" w14:textId="29ADC5F1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</w:tr>
      <w:tr w:rsidR="004731EE" w14:paraId="7E6D45F7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AD423A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D25C5F" w14:textId="77777777" w:rsidR="004731EE" w:rsidRDefault="004731E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4-100-040</w:t>
            </w:r>
          </w:p>
        </w:tc>
        <w:tc>
          <w:tcPr>
            <w:tcW w:w="26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E9649" w14:textId="77777777" w:rsidR="004731EE" w:rsidRDefault="004731EE">
            <w:pPr>
              <w:outlineLvl w:val="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Средний разряд машиниста 4,0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4825F8" w14:textId="77777777" w:rsidR="004731EE" w:rsidRDefault="004731EE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чел.-ч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E55E74" w14:textId="2735AF6A" w:rsidR="004731EE" w:rsidRDefault="004731EE" w:rsidP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656D4A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1EB879" w14:textId="51973BB7" w:rsidR="004731EE" w:rsidRDefault="004731EE" w:rsidP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97FF42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283FD9" w14:textId="77777777" w:rsidR="004731EE" w:rsidRDefault="004731EE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263C80" w14:textId="31DABCE3" w:rsidR="004731EE" w:rsidRDefault="004731EE" w:rsidP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EBDE15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B38E77" w14:textId="2F8D2F66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</w:tr>
      <w:tr w:rsidR="004731EE" w14:paraId="76AE535E" w14:textId="77777777" w:rsidTr="004731EE">
        <w:trPr>
          <w:trHeight w:val="854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2213A9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908D8" w14:textId="77777777" w:rsidR="004731EE" w:rsidRDefault="004731E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91.13.03-092</w:t>
            </w:r>
          </w:p>
        </w:tc>
        <w:tc>
          <w:tcPr>
            <w:tcW w:w="26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B52721" w14:textId="77777777" w:rsidR="004731EE" w:rsidRDefault="004731E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Машины промывочные на базе автомобиля, производительность 50 л/мин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ADC9A" w14:textId="77777777" w:rsidR="004731EE" w:rsidRDefault="004731EE">
            <w:pPr>
              <w:jc w:val="center"/>
              <w:outlineLvl w:val="0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маш</w:t>
            </w:r>
            <w:proofErr w:type="spellEnd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ч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DDE1F4" w14:textId="56603B36" w:rsidR="004731EE" w:rsidRDefault="004731EE" w:rsidP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321798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C006C5" w14:textId="44CC7AAE" w:rsidR="004731EE" w:rsidRDefault="004731EE" w:rsidP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D0AAA0" w14:textId="738B4CE9" w:rsidR="004731EE" w:rsidRDefault="004731EE" w:rsidP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2EAE17" w14:textId="42126F78" w:rsidR="004731EE" w:rsidRDefault="004731EE" w:rsidP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D98CD5" w14:textId="584B2CED" w:rsidR="004731EE" w:rsidRDefault="004731EE" w:rsidP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FCB779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176C9B" w14:textId="5707743C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</w:tr>
      <w:tr w:rsidR="004731EE" w14:paraId="43202D26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C12DEB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B5215" w14:textId="77777777" w:rsidR="004731EE" w:rsidRDefault="004731E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4-100-040</w:t>
            </w:r>
          </w:p>
        </w:tc>
        <w:tc>
          <w:tcPr>
            <w:tcW w:w="26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8D4EF" w14:textId="77777777" w:rsidR="004731EE" w:rsidRDefault="004731EE">
            <w:pPr>
              <w:outlineLvl w:val="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Средний разряд машиниста 4,0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D9E7A" w14:textId="77777777" w:rsidR="004731EE" w:rsidRDefault="004731EE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чел.-ч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E59D5E" w14:textId="2E077476" w:rsidR="004731EE" w:rsidRDefault="004731EE" w:rsidP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D2D9F9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00C91F" w14:textId="6F0B9626" w:rsidR="004731EE" w:rsidRDefault="004731EE" w:rsidP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3095CA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EF2399" w14:textId="77777777" w:rsidR="004731EE" w:rsidRDefault="004731EE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358DC7" w14:textId="5FC146F9" w:rsidR="004731EE" w:rsidRDefault="004731EE" w:rsidP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8D0C66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215755" w14:textId="14CC95FA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</w:tr>
      <w:tr w:rsidR="004731EE" w14:paraId="4959E5F2" w14:textId="77777777" w:rsidTr="004731EE">
        <w:trPr>
          <w:trHeight w:val="569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70D968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13303" w14:textId="77777777" w:rsidR="004731EE" w:rsidRDefault="004731E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91.19.01-510</w:t>
            </w:r>
          </w:p>
        </w:tc>
        <w:tc>
          <w:tcPr>
            <w:tcW w:w="26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1ED7D4" w14:textId="77777777" w:rsidR="004731EE" w:rsidRDefault="004731E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Машины </w:t>
            </w:r>
            <w:proofErr w:type="spellStart"/>
            <w:r>
              <w:rPr>
                <w:sz w:val="22"/>
                <w:szCs w:val="22"/>
              </w:rPr>
              <w:t>илососные</w:t>
            </w:r>
            <w:proofErr w:type="spellEnd"/>
            <w:r>
              <w:rPr>
                <w:sz w:val="22"/>
                <w:szCs w:val="22"/>
              </w:rPr>
              <w:t>, объем цистерны для ила 10 м3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A9C69" w14:textId="77777777" w:rsidR="004731EE" w:rsidRDefault="004731EE">
            <w:pPr>
              <w:jc w:val="center"/>
              <w:outlineLvl w:val="0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маш</w:t>
            </w:r>
            <w:proofErr w:type="spellEnd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ч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5F2B0E" w14:textId="149B89F0" w:rsidR="004731EE" w:rsidRDefault="004731EE" w:rsidP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0399CC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2FD531" w14:textId="2A8C345B" w:rsidR="004731EE" w:rsidRDefault="004731EE" w:rsidP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12877B" w14:textId="07A2514B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E43985" w14:textId="791569EF" w:rsidR="004731EE" w:rsidRDefault="004731EE" w:rsidP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7F9A3B" w14:textId="458DDECC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4C871A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E7B6BA" w14:textId="6EA92461" w:rsidR="004731EE" w:rsidRDefault="004731EE" w:rsidP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4731EE" w14:paraId="5D74B0AD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D74FCE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D51FA" w14:textId="77777777" w:rsidR="004731EE" w:rsidRDefault="004731E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4-100-060</w:t>
            </w:r>
          </w:p>
        </w:tc>
        <w:tc>
          <w:tcPr>
            <w:tcW w:w="26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DEA9E1" w14:textId="77777777" w:rsidR="004731EE" w:rsidRDefault="004731EE">
            <w:pPr>
              <w:outlineLvl w:val="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Средний разряд машиниста 6,0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7F036" w14:textId="77777777" w:rsidR="004731EE" w:rsidRDefault="004731EE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чел.-ч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37086E" w14:textId="69E58922" w:rsidR="004731EE" w:rsidRDefault="004731EE" w:rsidP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4B425E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3E0B41" w14:textId="25CACCC6" w:rsidR="004731EE" w:rsidRDefault="004731EE" w:rsidP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42A73D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1694EB" w14:textId="77777777" w:rsidR="004731EE" w:rsidRDefault="004731EE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5BD954" w14:textId="701E7F39" w:rsidR="004731EE" w:rsidRDefault="004731EE" w:rsidP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AD632D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C29255" w14:textId="5D03AFDB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</w:tr>
      <w:tr w:rsidR="004731EE" w14:paraId="3B7E9237" w14:textId="77777777" w:rsidTr="004731EE">
        <w:trPr>
          <w:trHeight w:val="569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AAC8F8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ECB00F" w14:textId="77777777" w:rsidR="004731EE" w:rsidRDefault="004731E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91.19.08-006</w:t>
            </w:r>
          </w:p>
        </w:tc>
        <w:tc>
          <w:tcPr>
            <w:tcW w:w="26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2ADA63" w14:textId="77777777" w:rsidR="004731EE" w:rsidRDefault="004731E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Насосы, производительность 40 м3/ч, напор 25 м, мощность 5,5 кВт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8BE84" w14:textId="77777777" w:rsidR="004731EE" w:rsidRDefault="004731EE">
            <w:pPr>
              <w:jc w:val="center"/>
              <w:outlineLvl w:val="0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маш</w:t>
            </w:r>
            <w:proofErr w:type="spellEnd"/>
            <w:r>
              <w:rPr>
                <w:sz w:val="22"/>
                <w:szCs w:val="22"/>
              </w:rPr>
              <w:t>.-</w:t>
            </w:r>
            <w:proofErr w:type="gramEnd"/>
            <w:r>
              <w:rPr>
                <w:sz w:val="22"/>
                <w:szCs w:val="22"/>
              </w:rPr>
              <w:t>ч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818A6C" w14:textId="161DBED9" w:rsidR="004731EE" w:rsidRDefault="004731EE" w:rsidP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A81B1E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25051F" w14:textId="0E2F3851" w:rsidR="004731EE" w:rsidRDefault="004731EE" w:rsidP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424B16" w14:textId="449038B8" w:rsidR="004731EE" w:rsidRDefault="004731EE" w:rsidP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472FC8" w14:textId="6BDCB4A5" w:rsidR="004731EE" w:rsidRDefault="004731EE" w:rsidP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00EC9C" w14:textId="0D0B1AED" w:rsidR="004731EE" w:rsidRDefault="004731EE" w:rsidP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821E86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D9CC47" w14:textId="7E14A8AC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</w:tr>
      <w:tr w:rsidR="004731EE" w14:paraId="50DB0360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BC1A55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4AD3E5" w14:textId="77777777" w:rsidR="004731EE" w:rsidRDefault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6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AFC7B1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8CB76E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65C08A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985635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3014A1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945B7A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861BE2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E8684B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F5F21F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563FD0" w14:textId="4E98C46E" w:rsidR="004731EE" w:rsidRDefault="004731E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4731EE" w14:paraId="1229D5C9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1D5A87" w14:textId="77777777" w:rsidR="004731EE" w:rsidRDefault="004731E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6F962" w14:textId="77777777" w:rsidR="004731EE" w:rsidRDefault="004731E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01.7.03.01-0001</w:t>
            </w:r>
          </w:p>
        </w:tc>
        <w:tc>
          <w:tcPr>
            <w:tcW w:w="26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A06AE" w14:textId="77777777" w:rsidR="004731EE" w:rsidRDefault="004731E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Вода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F387E" w14:textId="77777777" w:rsidR="004731EE" w:rsidRDefault="004731EE">
            <w:pPr>
              <w:jc w:val="center"/>
              <w:outlineLvl w:val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3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C74092" w14:textId="7997BF9F" w:rsidR="004731EE" w:rsidRDefault="004731EE" w:rsidP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04F22F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BEA69" w14:textId="4D9F41C1" w:rsidR="004731EE" w:rsidRDefault="004731EE" w:rsidP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ECA938" w14:textId="71AA60DA" w:rsidR="004731EE" w:rsidRDefault="004731EE" w:rsidP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249279" w14:textId="30527FEF" w:rsidR="004731EE" w:rsidRDefault="004731EE" w:rsidP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141096" w14:textId="6802CDA9" w:rsidR="004731EE" w:rsidRDefault="004731EE" w:rsidP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CD2228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A4464D" w14:textId="55B48959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</w:tr>
      <w:tr w:rsidR="004731EE" w14:paraId="7463040F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FB4361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54C564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256F69" w14:textId="77777777" w:rsidR="004731EE" w:rsidRDefault="004731E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 прямые затраты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2FE011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B3CC9C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BD4DBF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5C6066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EACB85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8E9C6F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1441F0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327885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46421B" w14:textId="259D9C7D" w:rsidR="004731EE" w:rsidRDefault="004731EE" w:rsidP="004731E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</w:t>
            </w:r>
          </w:p>
        </w:tc>
      </w:tr>
      <w:tr w:rsidR="004731EE" w14:paraId="2E3E5986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9FB634" w14:textId="77777777" w:rsidR="004731EE" w:rsidRDefault="004731E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1D9B05" w14:textId="77777777" w:rsidR="004731EE" w:rsidRDefault="004731EE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26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D0D626" w14:textId="77777777" w:rsidR="004731EE" w:rsidRDefault="004731E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ФОТ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B446A5" w14:textId="77777777" w:rsidR="004731EE" w:rsidRDefault="004731EE">
            <w:pPr>
              <w:outlineLvl w:val="0"/>
              <w:rPr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0715C9" w14:textId="77777777" w:rsidR="004731EE" w:rsidRDefault="004731EE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BA4CC" w14:textId="77777777" w:rsidR="004731EE" w:rsidRDefault="004731EE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4E0BB7" w14:textId="77777777" w:rsidR="004731EE" w:rsidRDefault="004731EE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242AA4" w14:textId="77777777" w:rsidR="004731EE" w:rsidRDefault="004731EE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84DA7F" w14:textId="77777777" w:rsidR="004731EE" w:rsidRDefault="004731EE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BF4355" w14:textId="77777777" w:rsidR="004731EE" w:rsidRDefault="004731EE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86DDD5" w14:textId="77777777" w:rsidR="004731EE" w:rsidRDefault="004731EE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F918EF" w14:textId="4B6F8C57" w:rsidR="004731EE" w:rsidRDefault="004731EE" w:rsidP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4731EE" w14:paraId="4CCC4044" w14:textId="77777777" w:rsidTr="004731EE">
        <w:trPr>
          <w:trHeight w:val="569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FD3536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EF0FB1" w14:textId="77777777" w:rsidR="004731EE" w:rsidRDefault="004731EE">
            <w:pPr>
              <w:outlineLvl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</w:t>
            </w:r>
            <w:proofErr w:type="spellEnd"/>
            <w:r>
              <w:rPr>
                <w:sz w:val="22"/>
                <w:szCs w:val="22"/>
              </w:rPr>
              <w:t>/812-100.1-1</w:t>
            </w:r>
          </w:p>
        </w:tc>
        <w:tc>
          <w:tcPr>
            <w:tcW w:w="26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9C02F" w14:textId="77777777" w:rsidR="004731EE" w:rsidRDefault="004731E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НР Наружные инженерные сети: демонтаж, разборка, очистка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8E9E78" w14:textId="77777777" w:rsidR="004731EE" w:rsidRDefault="004731EE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241CD" w14:textId="2A893364" w:rsidR="004731EE" w:rsidRDefault="004731EE" w:rsidP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833800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0852BC" w14:textId="6C853DD8" w:rsidR="004731EE" w:rsidRDefault="004731EE" w:rsidP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5ABE27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3DBF6D" w14:textId="77777777" w:rsidR="004731EE" w:rsidRDefault="004731EE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E589BE" w14:textId="77777777" w:rsidR="004731EE" w:rsidRDefault="004731EE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2335D" w14:textId="77777777" w:rsidR="004731EE" w:rsidRDefault="004731EE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93B7E" w14:textId="51F20390" w:rsidR="004731EE" w:rsidRDefault="004731EE" w:rsidP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4731EE" w14:paraId="230E32ED" w14:textId="77777777" w:rsidTr="004731EE">
        <w:trPr>
          <w:trHeight w:val="569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CA5555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38758C" w14:textId="77777777" w:rsidR="004731EE" w:rsidRDefault="004731EE">
            <w:pPr>
              <w:outlineLvl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</w:t>
            </w:r>
            <w:proofErr w:type="spellEnd"/>
            <w:r>
              <w:rPr>
                <w:sz w:val="22"/>
                <w:szCs w:val="22"/>
              </w:rPr>
              <w:t>/774-100.1</w:t>
            </w:r>
          </w:p>
        </w:tc>
        <w:tc>
          <w:tcPr>
            <w:tcW w:w="26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24345" w14:textId="77777777" w:rsidR="004731EE" w:rsidRDefault="004731E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 Наружные инженерные сети: демонтаж, разборка, очистка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DB6583" w14:textId="77777777" w:rsidR="004731EE" w:rsidRDefault="004731EE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23C50" w14:textId="4C7F8AEC" w:rsidR="004731EE" w:rsidRDefault="004731EE" w:rsidP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60AE37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085636" w14:textId="540150E1" w:rsidR="004731EE" w:rsidRDefault="004731EE" w:rsidP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E0347A" w14:textId="77777777" w:rsidR="004731EE" w:rsidRDefault="004731EE">
            <w:pPr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4A0482" w14:textId="77777777" w:rsidR="004731EE" w:rsidRDefault="004731EE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9BE769" w14:textId="77777777" w:rsidR="004731EE" w:rsidRDefault="004731EE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098E79" w14:textId="77777777" w:rsidR="004731EE" w:rsidRDefault="004731EE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AB7E04" w14:textId="05CA6CFB" w:rsidR="004731EE" w:rsidRDefault="004731EE" w:rsidP="004731EE">
            <w:pPr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4731EE" w14:paraId="59DFA81A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2C46EE8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4DFBF0D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6B150D4" w14:textId="77777777" w:rsidR="004731EE" w:rsidRDefault="004731E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по позиции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B76BFA4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5A2BC43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F1D2D55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D60EB4C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A2F9F25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FF934CB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66B2E3B" w14:textId="41C37BF3" w:rsidR="004731EE" w:rsidRDefault="004731EE" w:rsidP="004731E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8D96925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7A396DE" w14:textId="0376FDE9" w:rsidR="004731EE" w:rsidRDefault="004731EE" w:rsidP="004731E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31EE" w14:paraId="1D85FAEB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40C52F" w14:textId="77777777" w:rsidR="004731EE" w:rsidRDefault="004731E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990CF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5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55566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FA222B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FD85B1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FEA860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8E32E1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42D0EF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562994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</w:tr>
      <w:tr w:rsidR="004731EE" w14:paraId="6ED84FE7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F7CF6E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D826F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5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E19D24" w14:textId="77777777" w:rsidR="004731EE" w:rsidRDefault="004731E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ИТОГИ ПО СМЕТЕ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56261F" w14:textId="77777777" w:rsidR="004731EE" w:rsidRDefault="004731E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016E5E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F3F6C6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4ECF9D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7F9107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EB8EF6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</w:tr>
      <w:tr w:rsidR="004731EE" w14:paraId="4C678B13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7E3744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1B30B4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5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82CC1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49A6E8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94CDFF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AFA6EB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A38C2A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451EC6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BA3A9D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</w:tr>
      <w:tr w:rsidR="004731EE" w14:paraId="73606441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4F4346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4B96E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5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AAB77" w14:textId="77777777" w:rsidR="004731EE" w:rsidRDefault="004731E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строительные работы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F0F3D5" w14:textId="77777777" w:rsidR="004731EE" w:rsidRDefault="004731E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C7191B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1AFBC6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39A20A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0A1B93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D083E2" w14:textId="06F784F3" w:rsidR="004731EE" w:rsidRDefault="004731EE" w:rsidP="004731E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31EE" w14:paraId="3B05A4F8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F31077" w14:textId="77777777" w:rsidR="004731EE" w:rsidRDefault="004731E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CB9300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5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344CF" w14:textId="77777777" w:rsidR="004731EE" w:rsidRDefault="004731EE">
            <w:pPr>
              <w:rPr>
                <w:i/>
                <w:iCs/>
                <w:sz w:val="22"/>
                <w:szCs w:val="22"/>
              </w:rPr>
            </w:pPr>
            <w:proofErr w:type="gramStart"/>
            <w:r>
              <w:rPr>
                <w:i/>
                <w:iCs/>
                <w:sz w:val="22"/>
                <w:szCs w:val="22"/>
              </w:rPr>
              <w:t>в</w:t>
            </w:r>
            <w:proofErr w:type="gramEnd"/>
            <w:r>
              <w:rPr>
                <w:i/>
                <w:iCs/>
                <w:sz w:val="22"/>
                <w:szCs w:val="22"/>
              </w:rPr>
              <w:t xml:space="preserve"> том числе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03A2ED" w14:textId="77777777" w:rsidR="004731EE" w:rsidRDefault="004731EE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8E1CE3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F7128C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8F55C8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DABA17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21D56D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</w:tr>
      <w:tr w:rsidR="004731EE" w14:paraId="7E07F03C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9686EC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C2FADA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5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E6559" w14:textId="77777777" w:rsidR="004731EE" w:rsidRDefault="004731EE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прямые</w:t>
            </w:r>
            <w:proofErr w:type="gramEnd"/>
            <w:r>
              <w:rPr>
                <w:sz w:val="22"/>
                <w:szCs w:val="22"/>
              </w:rPr>
              <w:t xml:space="preserve"> затраты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22CD3D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28890F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1ECD80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BEAB86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C70F9F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AEF55E" w14:textId="7A168862" w:rsidR="004731EE" w:rsidRDefault="004731EE" w:rsidP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4731EE" w14:paraId="5D68A353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982CE1" w14:textId="77777777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E699D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5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67683" w14:textId="77777777" w:rsidR="004731EE" w:rsidRDefault="004731EE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    </w:t>
            </w:r>
            <w:proofErr w:type="gramStart"/>
            <w:r>
              <w:rPr>
                <w:i/>
                <w:iCs/>
                <w:sz w:val="22"/>
                <w:szCs w:val="22"/>
              </w:rPr>
              <w:t>в</w:t>
            </w:r>
            <w:proofErr w:type="gramEnd"/>
            <w:r>
              <w:rPr>
                <w:i/>
                <w:iCs/>
                <w:sz w:val="22"/>
                <w:szCs w:val="22"/>
              </w:rPr>
              <w:t xml:space="preserve"> том числе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9D6E8F" w14:textId="77777777" w:rsidR="004731EE" w:rsidRDefault="004731EE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A73E2A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089F68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D843EE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B2D1B5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23FB32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</w:tr>
      <w:tr w:rsidR="004731EE" w14:paraId="0D68D91C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4E923A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C8433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5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787D27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proofErr w:type="gramStart"/>
            <w:r>
              <w:rPr>
                <w:sz w:val="22"/>
                <w:szCs w:val="22"/>
              </w:rPr>
              <w:t>оплата</w:t>
            </w:r>
            <w:proofErr w:type="gramEnd"/>
            <w:r>
              <w:rPr>
                <w:sz w:val="22"/>
                <w:szCs w:val="22"/>
              </w:rPr>
              <w:t xml:space="preserve"> труда (ОТ)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63F46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962EE2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914E66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795EAC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31A821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0BC3F0" w14:textId="02EEB262" w:rsidR="004731EE" w:rsidRDefault="004731EE" w:rsidP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4731EE" w14:paraId="0D4F2EAF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5DB1A9" w14:textId="77777777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5537F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5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110454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proofErr w:type="gramStart"/>
            <w:r>
              <w:rPr>
                <w:sz w:val="22"/>
                <w:szCs w:val="22"/>
              </w:rPr>
              <w:t>эксплуатация</w:t>
            </w:r>
            <w:proofErr w:type="gramEnd"/>
            <w:r>
              <w:rPr>
                <w:sz w:val="22"/>
                <w:szCs w:val="22"/>
              </w:rPr>
              <w:t xml:space="preserve"> машин и механизмов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DFF882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4D85F1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184BE9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250FEB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E0A840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A37F16" w14:textId="5BD00FAF" w:rsidR="004731EE" w:rsidRDefault="004731EE" w:rsidP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4731EE" w14:paraId="1FD6C237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BEB230" w14:textId="77777777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6A144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5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5B900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proofErr w:type="gramStart"/>
            <w:r>
              <w:rPr>
                <w:sz w:val="22"/>
                <w:szCs w:val="22"/>
              </w:rPr>
              <w:t>оплата</w:t>
            </w:r>
            <w:proofErr w:type="gramEnd"/>
            <w:r>
              <w:rPr>
                <w:sz w:val="22"/>
                <w:szCs w:val="22"/>
              </w:rPr>
              <w:t xml:space="preserve"> труда машинистов (</w:t>
            </w:r>
            <w:proofErr w:type="spellStart"/>
            <w:r>
              <w:rPr>
                <w:sz w:val="22"/>
                <w:szCs w:val="22"/>
              </w:rPr>
              <w:t>ОТм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36DBE3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9E77B8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63A909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5873EC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63DA4F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BADDAB" w14:textId="57F6A462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</w:tr>
      <w:tr w:rsidR="004731EE" w14:paraId="5AD749AC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E56A56" w14:textId="77777777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D1B1D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5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61860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proofErr w:type="gramStart"/>
            <w:r>
              <w:rPr>
                <w:sz w:val="22"/>
                <w:szCs w:val="22"/>
              </w:rPr>
              <w:t>материальные</w:t>
            </w:r>
            <w:proofErr w:type="gramEnd"/>
            <w:r>
              <w:rPr>
                <w:sz w:val="22"/>
                <w:szCs w:val="22"/>
              </w:rPr>
              <w:t xml:space="preserve"> ресурсы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9209D8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907DAF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3270B9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1B545B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7FF728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399A0A" w14:textId="2C0D2E73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</w:tr>
      <w:tr w:rsidR="004731EE" w14:paraId="1D9CC252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3235BC" w14:textId="77777777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443680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5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BB818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ФОТ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026AA0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C16A45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16B35C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EB7F2D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7AC860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65DB59" w14:textId="0F9BFCC8" w:rsidR="004731EE" w:rsidRDefault="004731EE" w:rsidP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4731EE" w14:paraId="0C7DE5ED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D7873A" w14:textId="77777777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B81D4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5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607FFB" w14:textId="77777777" w:rsidR="004731EE" w:rsidRDefault="004731EE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накладные</w:t>
            </w:r>
            <w:proofErr w:type="gramEnd"/>
            <w:r>
              <w:rPr>
                <w:sz w:val="22"/>
                <w:szCs w:val="22"/>
              </w:rPr>
              <w:t xml:space="preserve"> расходы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1A6B1F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8C3ACF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B8FA07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5CCECA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75D2C2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2318DE" w14:textId="3D20C7B7" w:rsidR="004731EE" w:rsidRDefault="004731EE" w:rsidP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4731EE" w14:paraId="54F6230F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EA7084" w14:textId="77777777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B535E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5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A07B4" w14:textId="77777777" w:rsidR="004731EE" w:rsidRDefault="004731EE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сметная</w:t>
            </w:r>
            <w:proofErr w:type="gramEnd"/>
            <w:r>
              <w:rPr>
                <w:sz w:val="22"/>
                <w:szCs w:val="22"/>
              </w:rPr>
              <w:t xml:space="preserve"> прибыль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3653F8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4000D3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6C6D2E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53EF9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6DB851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44C2E8" w14:textId="1C27DB16" w:rsidR="004731EE" w:rsidRDefault="004731EE" w:rsidP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4731EE" w14:paraId="3F0BCEF1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ABDC0E" w14:textId="77777777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5C440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5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E6A9CF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0D63E2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BDAE57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D62643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8685F9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CE6CAF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2C5D81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</w:tr>
      <w:tr w:rsidR="004731EE" w14:paraId="2740299D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0ECC6A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4E8AF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5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F43D1" w14:textId="77777777" w:rsidR="004731EE" w:rsidRDefault="004731E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по смете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794BEC" w14:textId="77777777" w:rsidR="004731EE" w:rsidRDefault="004731E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62498B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AC3BCB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7EB149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6435DC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72E175" w14:textId="3F630501" w:rsidR="004731EE" w:rsidRDefault="004731EE" w:rsidP="004731E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731EE" w14:paraId="530185B9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8929ED" w14:textId="77777777" w:rsidR="004731EE" w:rsidRDefault="004731E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A444A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5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A8088" w14:textId="77777777" w:rsidR="004731EE" w:rsidRDefault="004731EE">
            <w:pPr>
              <w:rPr>
                <w:i/>
                <w:iCs/>
                <w:sz w:val="22"/>
                <w:szCs w:val="22"/>
              </w:rPr>
            </w:pPr>
            <w:proofErr w:type="gramStart"/>
            <w:r>
              <w:rPr>
                <w:i/>
                <w:iCs/>
                <w:sz w:val="22"/>
                <w:szCs w:val="22"/>
              </w:rPr>
              <w:t>в</w:t>
            </w:r>
            <w:proofErr w:type="gramEnd"/>
            <w:r>
              <w:rPr>
                <w:i/>
                <w:iCs/>
                <w:sz w:val="22"/>
                <w:szCs w:val="22"/>
              </w:rPr>
              <w:t xml:space="preserve"> том числе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E1BD58" w14:textId="77777777" w:rsidR="004731EE" w:rsidRDefault="004731EE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29ADF1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02A947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24E182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EC1476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D9E3B6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</w:tr>
      <w:tr w:rsidR="004731EE" w14:paraId="42003994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73E46B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ED163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5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8387D3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прямые затраты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FE80B8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9CEF3C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9282DA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B2A58E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8639EB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688D44" w14:textId="76631363" w:rsidR="004731EE" w:rsidRDefault="004731EE" w:rsidP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4731EE" w14:paraId="4F578966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ADAE5F" w14:textId="77777777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7308E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5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DE7A59" w14:textId="77777777" w:rsidR="004731EE" w:rsidRDefault="004731EE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    </w:t>
            </w:r>
            <w:proofErr w:type="gramStart"/>
            <w:r>
              <w:rPr>
                <w:i/>
                <w:iCs/>
                <w:sz w:val="22"/>
                <w:szCs w:val="22"/>
              </w:rPr>
              <w:t>в</w:t>
            </w:r>
            <w:proofErr w:type="gramEnd"/>
            <w:r>
              <w:rPr>
                <w:i/>
                <w:iCs/>
                <w:sz w:val="22"/>
                <w:szCs w:val="22"/>
              </w:rPr>
              <w:t xml:space="preserve"> том числе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087C19" w14:textId="77777777" w:rsidR="004731EE" w:rsidRDefault="004731EE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8DCE22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9BC5A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2BA5E8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888D9F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ADEC84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</w:tr>
      <w:tr w:rsidR="004731EE" w14:paraId="53E7040A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3EFB39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8AC7F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5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3E6877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proofErr w:type="gramStart"/>
            <w:r>
              <w:rPr>
                <w:sz w:val="22"/>
                <w:szCs w:val="22"/>
              </w:rPr>
              <w:t>оплата</w:t>
            </w:r>
            <w:proofErr w:type="gramEnd"/>
            <w:r>
              <w:rPr>
                <w:sz w:val="22"/>
                <w:szCs w:val="22"/>
              </w:rPr>
              <w:t xml:space="preserve"> труда (ОТ)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3A7F63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35D0DB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9A3DDE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446575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F5246D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834B27" w14:textId="5CA52247" w:rsidR="004731EE" w:rsidRDefault="004731EE" w:rsidP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4731EE" w14:paraId="15759596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92CA9F" w14:textId="77777777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4318A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5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D7E08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proofErr w:type="gramStart"/>
            <w:r>
              <w:rPr>
                <w:sz w:val="22"/>
                <w:szCs w:val="22"/>
              </w:rPr>
              <w:t>эксплуатация</w:t>
            </w:r>
            <w:proofErr w:type="gramEnd"/>
            <w:r>
              <w:rPr>
                <w:sz w:val="22"/>
                <w:szCs w:val="22"/>
              </w:rPr>
              <w:t xml:space="preserve"> машин и механизмов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F8DF55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9CA555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7F859F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35F323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BD5F67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01DC84" w14:textId="79895F25" w:rsidR="004731EE" w:rsidRDefault="004731EE" w:rsidP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4731EE" w14:paraId="79D64CBC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F868F7" w14:textId="77777777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FC4E5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5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12DA7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proofErr w:type="gramStart"/>
            <w:r>
              <w:rPr>
                <w:sz w:val="22"/>
                <w:szCs w:val="22"/>
              </w:rPr>
              <w:t>оплата</w:t>
            </w:r>
            <w:proofErr w:type="gramEnd"/>
            <w:r>
              <w:rPr>
                <w:sz w:val="22"/>
                <w:szCs w:val="22"/>
              </w:rPr>
              <w:t xml:space="preserve"> труда машинистов (</w:t>
            </w:r>
            <w:proofErr w:type="spellStart"/>
            <w:r>
              <w:rPr>
                <w:sz w:val="22"/>
                <w:szCs w:val="22"/>
              </w:rPr>
              <w:t>ОТм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913CCE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D67C35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7E122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34B410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EC9411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F92A3E" w14:textId="2613FACA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</w:tr>
      <w:tr w:rsidR="004731EE" w14:paraId="3C5CA5E2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4ABBB0" w14:textId="77777777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F1E4A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5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09BE13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proofErr w:type="gramStart"/>
            <w:r>
              <w:rPr>
                <w:sz w:val="22"/>
                <w:szCs w:val="22"/>
              </w:rPr>
              <w:t>материальные</w:t>
            </w:r>
            <w:proofErr w:type="gramEnd"/>
            <w:r>
              <w:rPr>
                <w:sz w:val="22"/>
                <w:szCs w:val="22"/>
              </w:rPr>
              <w:t xml:space="preserve"> ресурсы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CD936E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DA31A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86E281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AC4255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799E0E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B15D7E" w14:textId="6788E408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</w:tr>
      <w:tr w:rsidR="004731EE" w14:paraId="77E22B31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54935C" w14:textId="77777777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A61C78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5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EFE97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ФОТ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9995E9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18E82E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90130F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382B4B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E1DE66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1DB629" w14:textId="008F3AE0" w:rsidR="004731EE" w:rsidRDefault="004731EE" w:rsidP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4731EE" w14:paraId="435A87EE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9FF102" w14:textId="77777777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EDBD75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5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A0247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накладные расходы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863049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F76033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324BC9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922DE4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F775CC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6ED126" w14:textId="4D3B1C4A" w:rsidR="004731EE" w:rsidRDefault="004731EE" w:rsidP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4731EE" w14:paraId="6CE48EA8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1D894F" w14:textId="77777777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2958FE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5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47D215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сметная прибыль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5336E3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D7257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C83F36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2DB8A8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11EE28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EA484D" w14:textId="2E4307BD" w:rsidR="004731EE" w:rsidRDefault="004731EE" w:rsidP="004731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4731EE" w14:paraId="449C8C4A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41B753" w14:textId="77777777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29B08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5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A25E5D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0B1B88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2C1317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E5154D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6EEA71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249EC2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EB4AAD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</w:tr>
      <w:tr w:rsidR="004731EE" w14:paraId="247EC5B3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BECAA0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02A7F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5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1B4A30" w14:textId="77777777" w:rsidR="004731EE" w:rsidRDefault="004731E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Справочно</w:t>
            </w:r>
            <w:proofErr w:type="spellEnd"/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F9FD89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805267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E606E5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A351FD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8D25BD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ED7A70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</w:tr>
      <w:tr w:rsidR="004731EE" w14:paraId="539D6E5E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73218B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AB035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5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A6AB83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proofErr w:type="gramStart"/>
            <w:r>
              <w:rPr>
                <w:sz w:val="22"/>
                <w:szCs w:val="22"/>
              </w:rPr>
              <w:t>затраты</w:t>
            </w:r>
            <w:proofErr w:type="gramEnd"/>
            <w:r>
              <w:rPr>
                <w:sz w:val="22"/>
                <w:szCs w:val="22"/>
              </w:rPr>
              <w:t xml:space="preserve"> труда рабочих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0E744A" w14:textId="5C8CB9E5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902176" w14:textId="77777777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6078E6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0AB88B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566DAF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BAAD76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</w:tr>
      <w:tr w:rsidR="004731EE" w14:paraId="41935901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9FF892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FCC82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5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57E68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proofErr w:type="gramStart"/>
            <w:r>
              <w:rPr>
                <w:sz w:val="22"/>
                <w:szCs w:val="22"/>
              </w:rPr>
              <w:t>затраты</w:t>
            </w:r>
            <w:proofErr w:type="gramEnd"/>
            <w:r>
              <w:rPr>
                <w:sz w:val="22"/>
                <w:szCs w:val="22"/>
              </w:rPr>
              <w:t xml:space="preserve"> труда машинистов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6F13D4" w14:textId="1DC47709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5880C3" w14:textId="77777777" w:rsidR="004731EE" w:rsidRDefault="004731E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507D06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D93442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B6A32A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9E5E45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</w:tr>
      <w:tr w:rsidR="004731EE" w14:paraId="362BAE07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CA5055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8A5F9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3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3F3D0" w14:textId="77777777" w:rsidR="004731EE" w:rsidRDefault="004731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договорным снижением стоимости работ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D2870" w14:textId="77777777" w:rsidR="004731EE" w:rsidRDefault="004731EE">
            <w:pPr>
              <w:rPr>
                <w:sz w:val="22"/>
                <w:szCs w:val="22"/>
              </w:rPr>
            </w:pPr>
          </w:p>
        </w:tc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751B2B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A0093A" w14:textId="51258A01" w:rsidR="004731EE" w:rsidRDefault="004731EE" w:rsidP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8ED04A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D94EAB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ABE145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EDE450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5CBF82" w14:textId="282C3383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</w:tr>
      <w:tr w:rsidR="004731EE" w14:paraId="008155FE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C0072D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031E0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65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620C3" w14:textId="77777777" w:rsidR="004731EE" w:rsidRDefault="004731E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по смете с НДС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83B022" w14:textId="77777777" w:rsidR="004731EE" w:rsidRDefault="004731E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08D348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9E3D36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9F021B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209635" w14:textId="42C0F8B0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2F4546" w14:textId="00115873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</w:tr>
      <w:tr w:rsidR="004731EE" w14:paraId="651B3E5C" w14:textId="77777777" w:rsidTr="004731EE">
        <w:trPr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C904A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86EBA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26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C715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E77F2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C80EB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A708B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3C4EAD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A315F2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8DA940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A2C8E7" w14:textId="77777777" w:rsidR="004731EE" w:rsidRDefault="004731EE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0218CB" w14:textId="77777777" w:rsidR="004731EE" w:rsidRDefault="004731E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7DD32D" w14:textId="347AE575" w:rsidR="004731EE" w:rsidRDefault="004731EE" w:rsidP="004731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bookmarkStart w:id="1" w:name="_GoBack"/>
            <w:bookmarkEnd w:id="1"/>
          </w:p>
        </w:tc>
      </w:tr>
      <w:tr w:rsidR="004731EE" w14:paraId="187794D7" w14:textId="77777777" w:rsidTr="004731EE">
        <w:trPr>
          <w:gridAfter w:val="22"/>
          <w:wAfter w:w="15621" w:type="dxa"/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44788" w14:textId="77777777" w:rsidR="004731EE" w:rsidRDefault="004731EE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4731EE" w14:paraId="0440D4ED" w14:textId="77777777" w:rsidTr="004731EE">
        <w:trPr>
          <w:gridAfter w:val="22"/>
          <w:wAfter w:w="15621" w:type="dxa"/>
          <w:trHeight w:val="298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667A3" w14:textId="77777777" w:rsidR="004731EE" w:rsidRDefault="004731EE">
            <w:pPr>
              <w:rPr>
                <w:sz w:val="20"/>
                <w:szCs w:val="20"/>
              </w:rPr>
            </w:pPr>
          </w:p>
        </w:tc>
      </w:tr>
      <w:tr w:rsidR="00910628" w14:paraId="45598CA4" w14:textId="77777777" w:rsidTr="004731EE">
        <w:trPr>
          <w:gridAfter w:val="3"/>
          <w:wAfter w:w="3054" w:type="dxa"/>
          <w:trHeight w:val="292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DDA87" w14:textId="77777777" w:rsidR="00910628" w:rsidRDefault="0091062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56934" w14:textId="77777777" w:rsidR="00910628" w:rsidRDefault="00910628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1A29E" w14:textId="77777777" w:rsidR="00910628" w:rsidRDefault="00910628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8601E" w14:textId="77777777" w:rsidR="00910628" w:rsidRDefault="00910628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C14C5" w14:textId="77777777" w:rsidR="00910628" w:rsidRDefault="00910628">
            <w:pPr>
              <w:rPr>
                <w:sz w:val="20"/>
                <w:szCs w:val="20"/>
              </w:rPr>
            </w:pPr>
          </w:p>
        </w:tc>
        <w:tc>
          <w:tcPr>
            <w:tcW w:w="1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5BA68" w14:textId="77777777" w:rsidR="00910628" w:rsidRDefault="00910628">
            <w:pPr>
              <w:rPr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D16E7" w14:textId="77777777" w:rsidR="00910628" w:rsidRDefault="00910628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45DB5" w14:textId="77777777" w:rsidR="00910628" w:rsidRDefault="00910628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BAEA9" w14:textId="77777777" w:rsidR="00910628" w:rsidRDefault="00910628">
            <w:pPr>
              <w:rPr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8754B" w14:textId="77777777" w:rsidR="00910628" w:rsidRDefault="00910628">
            <w:pPr>
              <w:rPr>
                <w:sz w:val="20"/>
                <w:szCs w:val="20"/>
              </w:rPr>
            </w:pPr>
          </w:p>
        </w:tc>
        <w:tc>
          <w:tcPr>
            <w:tcW w:w="13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8874E" w14:textId="77777777" w:rsidR="00910628" w:rsidRDefault="00910628">
            <w:pPr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B72A2" w14:textId="77777777" w:rsidR="00910628" w:rsidRDefault="00910628">
            <w:pPr>
              <w:rPr>
                <w:sz w:val="20"/>
                <w:szCs w:val="20"/>
              </w:rPr>
            </w:pPr>
          </w:p>
        </w:tc>
      </w:tr>
    </w:tbl>
    <w:p w14:paraId="23CFC504" w14:textId="270950BF" w:rsidR="00910628" w:rsidRPr="00910628" w:rsidRDefault="00910628" w:rsidP="00910628">
      <w:pPr>
        <w:suppressAutoHyphens/>
        <w:jc w:val="both"/>
        <w:rPr>
          <w:sz w:val="22"/>
          <w:szCs w:val="22"/>
        </w:rPr>
      </w:pPr>
      <w:r w:rsidRPr="00910628">
        <w:rPr>
          <w:sz w:val="22"/>
          <w:szCs w:val="22"/>
        </w:rPr>
        <w:t xml:space="preserve">                                               ____________________ / ___________                                                    ___________________/_________</w:t>
      </w:r>
    </w:p>
    <w:p w14:paraId="74C5E8F1" w14:textId="2B6B6EED" w:rsidR="00910628" w:rsidRPr="00910628" w:rsidRDefault="00910628" w:rsidP="00910628">
      <w:pPr>
        <w:suppressAutoHyphens/>
        <w:jc w:val="both"/>
        <w:rPr>
          <w:sz w:val="22"/>
          <w:szCs w:val="22"/>
        </w:rPr>
      </w:pPr>
      <w:r w:rsidRPr="00910628">
        <w:rPr>
          <w:sz w:val="22"/>
          <w:szCs w:val="22"/>
        </w:rPr>
        <w:t xml:space="preserve">                                                 М.П.                                                                                                              М.П.</w:t>
      </w:r>
    </w:p>
    <w:p w14:paraId="6786521F" w14:textId="77777777" w:rsidR="00910628" w:rsidRPr="00910628" w:rsidRDefault="00910628" w:rsidP="00910628">
      <w:pPr>
        <w:suppressAutoHyphens/>
        <w:jc w:val="both"/>
        <w:rPr>
          <w:sz w:val="22"/>
          <w:szCs w:val="22"/>
        </w:rPr>
      </w:pPr>
    </w:p>
    <w:p w14:paraId="20CCC6B4" w14:textId="77777777" w:rsidR="00B51702" w:rsidRPr="00910628" w:rsidRDefault="00B51702" w:rsidP="00B51702">
      <w:pPr>
        <w:suppressAutoHyphens/>
        <w:jc w:val="both"/>
        <w:rPr>
          <w:sz w:val="22"/>
          <w:szCs w:val="22"/>
        </w:rPr>
      </w:pPr>
    </w:p>
    <w:sectPr w:rsidR="00B51702" w:rsidRPr="00910628" w:rsidSect="00910628">
      <w:pgSz w:w="16838" w:h="11906" w:orient="landscape"/>
      <w:pgMar w:top="1134" w:right="425" w:bottom="1134" w:left="284" w:header="0" w:footer="0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449907" w14:textId="77777777" w:rsidR="00CF44E3" w:rsidRDefault="00CF44E3">
      <w:r>
        <w:separator/>
      </w:r>
    </w:p>
  </w:endnote>
  <w:endnote w:type="continuationSeparator" w:id="0">
    <w:p w14:paraId="7BE460E6" w14:textId="77777777" w:rsidR="00CF44E3" w:rsidRDefault="00CF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dale Sans UI"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FB1E82" w14:textId="77777777" w:rsidR="00910628" w:rsidRDefault="00910628">
    <w:pPr>
      <w:pStyle w:val="af1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6BCE493A" w14:textId="77777777" w:rsidR="00910628" w:rsidRDefault="00910628">
    <w:pPr>
      <w:pStyle w:val="af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07A7A3" w14:textId="77777777" w:rsidR="00910628" w:rsidRDefault="00910628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1D8FA2" w14:textId="77777777" w:rsidR="00CF44E3" w:rsidRDefault="00CF44E3">
      <w:r>
        <w:separator/>
      </w:r>
    </w:p>
  </w:footnote>
  <w:footnote w:type="continuationSeparator" w:id="0">
    <w:p w14:paraId="0FCB05E7" w14:textId="77777777" w:rsidR="00CF44E3" w:rsidRDefault="00CF44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2EC130" w14:textId="77777777" w:rsidR="00910628" w:rsidRPr="00C900B3" w:rsidRDefault="00910628">
    <w:pPr>
      <w:pStyle w:val="ad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4731EE">
      <w:rPr>
        <w:noProof/>
        <w:sz w:val="24"/>
        <w:szCs w:val="24"/>
      </w:rPr>
      <w:t>4</w:t>
    </w:r>
    <w:r w:rsidRPr="00C900B3">
      <w:rPr>
        <w:sz w:val="24"/>
        <w:szCs w:val="24"/>
      </w:rPr>
      <w:fldChar w:fldCharType="end"/>
    </w:r>
  </w:p>
  <w:p w14:paraId="14B64474" w14:textId="77777777" w:rsidR="00910628" w:rsidRDefault="00910628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CF48F" w14:textId="77777777" w:rsidR="00910628" w:rsidRDefault="00910628">
    <w:pPr>
      <w:pStyle w:val="1f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F9A69F" w14:textId="77777777" w:rsidR="00910628" w:rsidRDefault="00910628">
    <w:pPr>
      <w:pStyle w:val="2f4"/>
      <w:shd w:val="clear" w:color="auto" w:fill="auto"/>
      <w:jc w:val="center"/>
      <w:rPr>
        <w:rFonts w:eastAsia="Arial"/>
      </w:rPr>
    </w:pPr>
  </w:p>
  <w:p w14:paraId="637A1E97" w14:textId="77777777" w:rsidR="00910628" w:rsidRDefault="00910628">
    <w:pPr>
      <w:rPr>
        <w:sz w:val="20"/>
        <w:szCs w:val="20"/>
      </w:rPr>
    </w:pPr>
  </w:p>
  <w:p w14:paraId="5EF4785F" w14:textId="77777777" w:rsidR="00910628" w:rsidRDefault="00910628">
    <w:pPr>
      <w:jc w:val="center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D09816" w14:textId="77777777" w:rsidR="00910628" w:rsidRDefault="00910628">
    <w:pPr>
      <w:pStyle w:val="2f4"/>
      <w:shd w:val="clear" w:color="auto" w:fill="auto"/>
      <w:jc w:val="center"/>
      <w:rPr>
        <w:rFonts w:eastAsia="Arial"/>
      </w:rPr>
    </w:pPr>
  </w:p>
  <w:p w14:paraId="39672F27" w14:textId="77777777" w:rsidR="00910628" w:rsidRDefault="00910628">
    <w:pPr>
      <w:rPr>
        <w:sz w:val="20"/>
        <w:szCs w:val="20"/>
      </w:rPr>
    </w:pPr>
  </w:p>
  <w:p w14:paraId="4688B69F" w14:textId="77777777" w:rsidR="00910628" w:rsidRDefault="00910628">
    <w:pPr>
      <w:pStyle w:val="2f4"/>
      <w:shd w:val="clear" w:color="auto" w:fill="auto"/>
      <w:jc w:val="center"/>
    </w:pPr>
    <w:r>
      <w:rPr>
        <w:rFonts w:eastAsia="Arial"/>
      </w:rPr>
      <w:t xml:space="preserve">Приложение № </w:t>
    </w:r>
  </w:p>
  <w:p w14:paraId="05D2C83C" w14:textId="77777777" w:rsidR="00910628" w:rsidRDefault="00910628">
    <w:pPr>
      <w:jc w:val="center"/>
      <w:rPr>
        <w:sz w:val="20"/>
        <w:szCs w:val="20"/>
      </w:rPr>
    </w:pPr>
    <w:proofErr w:type="gramStart"/>
    <w:r>
      <w:rPr>
        <w:rFonts w:eastAsia="Arial"/>
        <w:sz w:val="20"/>
        <w:szCs w:val="20"/>
      </w:rPr>
      <w:t>к</w:t>
    </w:r>
    <w:proofErr w:type="gramEnd"/>
    <w:r>
      <w:rPr>
        <w:rFonts w:eastAsia="Arial"/>
        <w:sz w:val="20"/>
        <w:szCs w:val="20"/>
      </w:rPr>
      <w:t xml:space="preserve"> договору оказания сервисных услуг № _____ от «__»     202_ г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0B6EF6F6"/>
    <w:lvl w:ilvl="0">
      <w:start w:val="1"/>
      <w:numFmt w:val="russianLower"/>
      <w:pStyle w:val="2"/>
      <w:suff w:val="space"/>
      <w:lvlText w:val="%1)"/>
      <w:lvlJc w:val="left"/>
      <w:pPr>
        <w:ind w:left="737" w:firstLine="0"/>
      </w:pPr>
      <w:rPr>
        <w:rFonts w:hint="default"/>
        <w:i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FE"/>
    <w:multiLevelType w:val="singleLevel"/>
    <w:tmpl w:val="ADDC846C"/>
    <w:lvl w:ilvl="0">
      <w:numFmt w:val="bullet"/>
      <w:lvlText w:val="*"/>
      <w:lvlJc w:val="left"/>
    </w:lvl>
  </w:abstractNum>
  <w:abstractNum w:abstractNumId="3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>
    <w:nsid w:val="00000002"/>
    <w:multiLevelType w:val="singleLevel"/>
    <w:tmpl w:val="5FA6DE8A"/>
    <w:lvl w:ilvl="0">
      <w:start w:val="1"/>
      <w:numFmt w:val="bullet"/>
      <w:lvlText w:val="­"/>
      <w:lvlJc w:val="left"/>
      <w:pPr>
        <w:ind w:left="1571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5">
    <w:nsid w:val="00000003"/>
    <w:multiLevelType w:val="multilevel"/>
    <w:tmpl w:val="00000003"/>
    <w:name w:val="WW8Num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5"/>
    <w:multiLevelType w:val="singleLevel"/>
    <w:tmpl w:val="5FA6DE8A"/>
    <w:lvl w:ilvl="0">
      <w:start w:val="1"/>
      <w:numFmt w:val="bullet"/>
      <w:lvlText w:val="­"/>
      <w:lvlJc w:val="left"/>
      <w:pPr>
        <w:ind w:left="107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7"/>
    <w:multiLevelType w:val="singleLevel"/>
    <w:tmpl w:val="00000007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1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/>
        <w:b/>
      </w:rPr>
    </w:lvl>
  </w:abstractNum>
  <w:abstractNum w:abstractNumId="11">
    <w:nsid w:val="00020ABB"/>
    <w:multiLevelType w:val="hybridMultilevel"/>
    <w:tmpl w:val="CDAE2F22"/>
    <w:lvl w:ilvl="0" w:tplc="DA64C1E0">
      <w:start w:val="1"/>
      <w:numFmt w:val="bullet"/>
      <w:lvlText w:val=""/>
      <w:lvlJc w:val="left"/>
      <w:pPr>
        <w:ind w:left="11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12">
    <w:nsid w:val="00E61498"/>
    <w:multiLevelType w:val="multilevel"/>
    <w:tmpl w:val="795070F6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01216D2C"/>
    <w:multiLevelType w:val="hybridMultilevel"/>
    <w:tmpl w:val="0A606E3E"/>
    <w:lvl w:ilvl="0" w:tplc="806A08D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A00CAA"/>
    <w:multiLevelType w:val="hybridMultilevel"/>
    <w:tmpl w:val="04929C5A"/>
    <w:lvl w:ilvl="0" w:tplc="0419000F">
      <w:start w:val="7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95F393C"/>
    <w:multiLevelType w:val="multilevel"/>
    <w:tmpl w:val="198A34C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0E237A42"/>
    <w:multiLevelType w:val="singleLevel"/>
    <w:tmpl w:val="322AC0D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</w:abstractNum>
  <w:abstractNum w:abstractNumId="17">
    <w:nsid w:val="0E7F4422"/>
    <w:multiLevelType w:val="hybridMultilevel"/>
    <w:tmpl w:val="06B6EF50"/>
    <w:lvl w:ilvl="0" w:tplc="16D2CF66">
      <w:start w:val="1"/>
      <w:numFmt w:val="decimal"/>
      <w:suff w:val="space"/>
      <w:lvlText w:val="%1"/>
      <w:lvlJc w:val="left"/>
      <w:pPr>
        <w:ind w:left="0" w:firstLine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286457E"/>
    <w:multiLevelType w:val="multilevel"/>
    <w:tmpl w:val="67B2781E"/>
    <w:lvl w:ilvl="0">
      <w:start w:val="7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728" w:hanging="10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28" w:hanging="10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28" w:hanging="10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 w:val="0"/>
      </w:rPr>
    </w:lvl>
  </w:abstractNum>
  <w:abstractNum w:abstractNumId="19">
    <w:nsid w:val="1433296D"/>
    <w:multiLevelType w:val="hybridMultilevel"/>
    <w:tmpl w:val="91AE6134"/>
    <w:lvl w:ilvl="0" w:tplc="DA64C1E0">
      <w:start w:val="1"/>
      <w:numFmt w:val="bullet"/>
      <w:lvlText w:val="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0">
    <w:nsid w:val="152C63D2"/>
    <w:multiLevelType w:val="multilevel"/>
    <w:tmpl w:val="7DE07D22"/>
    <w:lvl w:ilvl="0">
      <w:start w:val="1"/>
      <w:numFmt w:val="decimal"/>
      <w:pStyle w:val="a1"/>
      <w:suff w:val="space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1">
    <w:nsid w:val="241E428B"/>
    <w:multiLevelType w:val="hybridMultilevel"/>
    <w:tmpl w:val="2DC2F7F4"/>
    <w:lvl w:ilvl="0" w:tplc="FFFFFFFF">
      <w:start w:val="1"/>
      <w:numFmt w:val="decimal"/>
      <w:pStyle w:val="Level3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25917006"/>
    <w:multiLevelType w:val="multilevel"/>
    <w:tmpl w:val="A7D66C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3">
    <w:nsid w:val="36923EF0"/>
    <w:multiLevelType w:val="multilevel"/>
    <w:tmpl w:val="C80296C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aps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4">
    <w:nsid w:val="3C444750"/>
    <w:multiLevelType w:val="hybridMultilevel"/>
    <w:tmpl w:val="7FE61452"/>
    <w:lvl w:ilvl="0" w:tplc="9A0437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767761"/>
    <w:multiLevelType w:val="multilevel"/>
    <w:tmpl w:val="2F54231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26">
    <w:nsid w:val="5AFB1060"/>
    <w:multiLevelType w:val="hybridMultilevel"/>
    <w:tmpl w:val="1E74BEE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5BF045AB"/>
    <w:multiLevelType w:val="multilevel"/>
    <w:tmpl w:val="4E14D6FA"/>
    <w:lvl w:ilvl="0">
      <w:start w:val="1"/>
      <w:numFmt w:val="decimal"/>
      <w:pStyle w:val="10"/>
      <w:lvlText w:val="%1."/>
      <w:lvlJc w:val="left"/>
      <w:pPr>
        <w:ind w:left="1353" w:hanging="360"/>
      </w:pPr>
      <w:rPr>
        <w:color w:val="auto"/>
      </w:rPr>
    </w:lvl>
    <w:lvl w:ilvl="1">
      <w:start w:val="1"/>
      <w:numFmt w:val="decimal"/>
      <w:pStyle w:val="21"/>
      <w:isLgl/>
      <w:lvlText w:val="%1.%2"/>
      <w:lvlJc w:val="left"/>
      <w:pPr>
        <w:ind w:left="1787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7" w:hanging="720"/>
      </w:pPr>
      <w:rPr>
        <w:rFonts w:hint="default"/>
        <w:lang w:val="ru-RU"/>
      </w:rPr>
    </w:lvl>
    <w:lvl w:ilvl="3">
      <w:start w:val="1"/>
      <w:numFmt w:val="decimal"/>
      <w:isLgl/>
      <w:lvlText w:val="%1.%2.%3.%4"/>
      <w:lvlJc w:val="left"/>
      <w:pPr>
        <w:ind w:left="20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5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52" w:hanging="1800"/>
      </w:pPr>
      <w:rPr>
        <w:rFonts w:hint="default"/>
      </w:rPr>
    </w:lvl>
  </w:abstractNum>
  <w:abstractNum w:abstractNumId="28">
    <w:nsid w:val="5F173D5B"/>
    <w:multiLevelType w:val="hybridMultilevel"/>
    <w:tmpl w:val="95A08886"/>
    <w:lvl w:ilvl="0" w:tplc="D4CC207C">
      <w:start w:val="1"/>
      <w:numFmt w:val="decimal"/>
      <w:suff w:val="space"/>
      <w:lvlText w:val="%1"/>
      <w:lvlJc w:val="left"/>
      <w:pPr>
        <w:ind w:left="0" w:firstLine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2B3F57"/>
    <w:multiLevelType w:val="multilevel"/>
    <w:tmpl w:val="655AAF16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0">
    <w:nsid w:val="6A8C5D8E"/>
    <w:multiLevelType w:val="hybridMultilevel"/>
    <w:tmpl w:val="936E64F0"/>
    <w:lvl w:ilvl="0" w:tplc="27C65EB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pStyle w:val="Marker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0CC7FD7"/>
    <w:multiLevelType w:val="multilevel"/>
    <w:tmpl w:val="1780E936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>
    <w:nsid w:val="71046A7C"/>
    <w:multiLevelType w:val="hybridMultilevel"/>
    <w:tmpl w:val="960A9A72"/>
    <w:lvl w:ilvl="0" w:tplc="5FA6DE8A">
      <w:start w:val="1"/>
      <w:numFmt w:val="bullet"/>
      <w:lvlText w:val="­"/>
      <w:lvlJc w:val="left"/>
      <w:pPr>
        <w:ind w:left="1571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71F21E71"/>
    <w:multiLevelType w:val="multilevel"/>
    <w:tmpl w:val="30CC5DB2"/>
    <w:lvl w:ilvl="0">
      <w:start w:val="1"/>
      <w:numFmt w:val="none"/>
      <w:pStyle w:val="4"/>
      <w:suff w:val="nothing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  <w:sz w:val="24"/>
        <w:szCs w:val="24"/>
      </w:rPr>
    </w:lvl>
    <w:lvl w:ilvl="2">
      <w:start w:val="1"/>
      <w:numFmt w:val="decimal"/>
      <w:lvlText w:val="%13.%3.%2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4%13.%3.%2.1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4">
    <w:nsid w:val="739A2443"/>
    <w:multiLevelType w:val="hybridMultilevel"/>
    <w:tmpl w:val="C77687CE"/>
    <w:lvl w:ilvl="0" w:tplc="DA64C1E0">
      <w:start w:val="1"/>
      <w:numFmt w:val="bullet"/>
      <w:lvlText w:val="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5">
    <w:nsid w:val="73FF562B"/>
    <w:multiLevelType w:val="hybridMultilevel"/>
    <w:tmpl w:val="06B6EF50"/>
    <w:lvl w:ilvl="0" w:tplc="16D2CF66">
      <w:start w:val="1"/>
      <w:numFmt w:val="decimal"/>
      <w:suff w:val="space"/>
      <w:lvlText w:val="%1"/>
      <w:lvlJc w:val="left"/>
      <w:pPr>
        <w:ind w:left="0" w:firstLine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2425A4"/>
    <w:multiLevelType w:val="hybridMultilevel"/>
    <w:tmpl w:val="6E7ADE46"/>
    <w:lvl w:ilvl="0" w:tplc="AF9C94E4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2D2392"/>
    <w:multiLevelType w:val="hybridMultilevel"/>
    <w:tmpl w:val="06B6EF50"/>
    <w:lvl w:ilvl="0" w:tplc="16D2CF66">
      <w:start w:val="1"/>
      <w:numFmt w:val="decimal"/>
      <w:suff w:val="space"/>
      <w:lvlText w:val="%1"/>
      <w:lvlJc w:val="left"/>
      <w:pPr>
        <w:ind w:left="0" w:firstLine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5A4C60"/>
    <w:multiLevelType w:val="multilevel"/>
    <w:tmpl w:val="4A88A8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930" w:hanging="39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440"/>
      </w:pPr>
      <w:rPr>
        <w:rFonts w:eastAsia="Calibri" w:hint="default"/>
      </w:rPr>
    </w:lvl>
  </w:abstractNum>
  <w:abstractNum w:abstractNumId="39">
    <w:nsid w:val="7B30374E"/>
    <w:multiLevelType w:val="multilevel"/>
    <w:tmpl w:val="BC00FF7A"/>
    <w:styleLink w:val="WWNum1"/>
    <w:lvl w:ilvl="0">
      <w:start w:val="1"/>
      <w:numFmt w:val="decimal"/>
      <w:lvlText w:val="%1."/>
      <w:lvlJc w:val="left"/>
      <w:pPr>
        <w:ind w:left="0" w:firstLine="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0" w:firstLine="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0" w:firstLine="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0" w:firstLine="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0" w:firstLine="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0" w:firstLine="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0" w:firstLine="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0" w:firstLine="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0" w:firstLine="0"/>
      </w:pPr>
      <w:rPr>
        <w:sz w:val="24"/>
        <w:szCs w:val="24"/>
      </w:rPr>
    </w:lvl>
  </w:abstractNum>
  <w:abstractNum w:abstractNumId="40">
    <w:nsid w:val="7EF8562F"/>
    <w:multiLevelType w:val="hybridMultilevel"/>
    <w:tmpl w:val="A7F87BA0"/>
    <w:lvl w:ilvl="0" w:tplc="BDCCC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289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674DA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C0FE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3671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F421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E79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A2DB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C8DC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176AEB"/>
    <w:multiLevelType w:val="hybridMultilevel"/>
    <w:tmpl w:val="06B6EF50"/>
    <w:lvl w:ilvl="0" w:tplc="16D2CF66">
      <w:start w:val="1"/>
      <w:numFmt w:val="decimal"/>
      <w:suff w:val="space"/>
      <w:lvlText w:val="%1"/>
      <w:lvlJc w:val="left"/>
      <w:pPr>
        <w:ind w:left="0" w:firstLine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</w:num>
  <w:num w:numId="4">
    <w:abstractNumId w:val="12"/>
  </w:num>
  <w:num w:numId="5">
    <w:abstractNumId w:val="20"/>
  </w:num>
  <w:num w:numId="6">
    <w:abstractNumId w:val="4"/>
  </w:num>
  <w:num w:numId="7">
    <w:abstractNumId w:val="7"/>
  </w:num>
  <w:num w:numId="8">
    <w:abstractNumId w:val="32"/>
  </w:num>
  <w:num w:numId="9">
    <w:abstractNumId w:val="40"/>
  </w:num>
  <w:num w:numId="10">
    <w:abstractNumId w:val="26"/>
  </w:num>
  <w:num w:numId="11">
    <w:abstractNumId w:val="3"/>
  </w:num>
  <w:num w:numId="12">
    <w:abstractNumId w:val="38"/>
  </w:num>
  <w:num w:numId="1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</w:num>
  <w:num w:numId="15">
    <w:abstractNumId w:val="27"/>
  </w:num>
  <w:num w:numId="16">
    <w:abstractNumId w:val="0"/>
  </w:num>
  <w:num w:numId="17">
    <w:abstractNumId w:val="30"/>
  </w:num>
  <w:num w:numId="18">
    <w:abstractNumId w:val="21"/>
  </w:num>
  <w:num w:numId="19">
    <w:abstractNumId w:val="36"/>
  </w:num>
  <w:num w:numId="20">
    <w:abstractNumId w:val="22"/>
  </w:num>
  <w:num w:numId="21">
    <w:abstractNumId w:val="18"/>
  </w:num>
  <w:num w:numId="22">
    <w:abstractNumId w:val="10"/>
  </w:num>
  <w:num w:numId="23">
    <w:abstractNumId w:val="5"/>
  </w:num>
  <w:num w:numId="24">
    <w:abstractNumId w:val="15"/>
  </w:num>
  <w:num w:numId="25">
    <w:abstractNumId w:val="29"/>
  </w:num>
  <w:num w:numId="26">
    <w:abstractNumId w:val="13"/>
  </w:num>
  <w:num w:numId="27">
    <w:abstractNumId w:val="39"/>
  </w:num>
  <w:num w:numId="28">
    <w:abstractNumId w:val="25"/>
  </w:num>
  <w:num w:numId="29">
    <w:abstractNumId w:val="34"/>
  </w:num>
  <w:num w:numId="30">
    <w:abstractNumId w:val="6"/>
  </w:num>
  <w:num w:numId="31">
    <w:abstractNumId w:val="8"/>
  </w:num>
  <w:num w:numId="32">
    <w:abstractNumId w:val="9"/>
  </w:num>
  <w:num w:numId="33">
    <w:abstractNumId w:val="14"/>
  </w:num>
  <w:num w:numId="34">
    <w:abstractNumId w:val="19"/>
  </w:num>
  <w:num w:numId="35">
    <w:abstractNumId w:val="11"/>
  </w:num>
  <w:num w:numId="36">
    <w:abstractNumId w:val="17"/>
  </w:num>
  <w:num w:numId="37">
    <w:abstractNumId w:val="28"/>
  </w:num>
  <w:num w:numId="38">
    <w:abstractNumId w:val="37"/>
  </w:num>
  <w:num w:numId="39">
    <w:abstractNumId w:val="16"/>
  </w:num>
  <w:num w:numId="40">
    <w:abstractNumId w:val="41"/>
  </w:num>
  <w:num w:numId="41">
    <w:abstractNumId w:val="35"/>
  </w:num>
  <w:num w:numId="42">
    <w:abstractNumId w:val="24"/>
  </w:num>
  <w:num w:numId="43">
    <w:abstractNumId w:val="2"/>
    <w:lvlOverride w:ilvl="0">
      <w:lvl w:ilvl="0">
        <w:start w:val="1"/>
        <w:numFmt w:val="bullet"/>
        <w:lvlText w:val="-"/>
        <w:legacy w:legacy="1" w:legacySpace="0" w:legacyIndent="274"/>
        <w:lvlJc w:val="left"/>
        <w:rPr>
          <w:rFonts w:ascii="Arial" w:hAnsi="Arial" w:cs="Arial" w:hint="default"/>
        </w:rPr>
      </w:lvl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62"/>
    <w:rsid w:val="0000099A"/>
    <w:rsid w:val="00000B45"/>
    <w:rsid w:val="0000383A"/>
    <w:rsid w:val="00015099"/>
    <w:rsid w:val="000250D9"/>
    <w:rsid w:val="000272CD"/>
    <w:rsid w:val="00035A48"/>
    <w:rsid w:val="0004156E"/>
    <w:rsid w:val="00042E43"/>
    <w:rsid w:val="000437E9"/>
    <w:rsid w:val="00047692"/>
    <w:rsid w:val="00051551"/>
    <w:rsid w:val="00067205"/>
    <w:rsid w:val="000672B7"/>
    <w:rsid w:val="00070B55"/>
    <w:rsid w:val="00072726"/>
    <w:rsid w:val="000747F0"/>
    <w:rsid w:val="00084A24"/>
    <w:rsid w:val="000866FC"/>
    <w:rsid w:val="00093980"/>
    <w:rsid w:val="0009720B"/>
    <w:rsid w:val="000B51FF"/>
    <w:rsid w:val="000E3287"/>
    <w:rsid w:val="000E50EF"/>
    <w:rsid w:val="000F76A1"/>
    <w:rsid w:val="00111548"/>
    <w:rsid w:val="0011162E"/>
    <w:rsid w:val="00123989"/>
    <w:rsid w:val="00124D51"/>
    <w:rsid w:val="0013687C"/>
    <w:rsid w:val="001372F0"/>
    <w:rsid w:val="00144A10"/>
    <w:rsid w:val="001509FA"/>
    <w:rsid w:val="00151477"/>
    <w:rsid w:val="00152D3C"/>
    <w:rsid w:val="001653DF"/>
    <w:rsid w:val="001679D6"/>
    <w:rsid w:val="001706AC"/>
    <w:rsid w:val="001709BA"/>
    <w:rsid w:val="001727F5"/>
    <w:rsid w:val="0017480C"/>
    <w:rsid w:val="00183A28"/>
    <w:rsid w:val="0018446D"/>
    <w:rsid w:val="00190985"/>
    <w:rsid w:val="0019450A"/>
    <w:rsid w:val="001C01D6"/>
    <w:rsid w:val="001C1713"/>
    <w:rsid w:val="001C253A"/>
    <w:rsid w:val="001C3741"/>
    <w:rsid w:val="001C620B"/>
    <w:rsid w:val="001D6449"/>
    <w:rsid w:val="001E62FA"/>
    <w:rsid w:val="001F2993"/>
    <w:rsid w:val="001F3AAF"/>
    <w:rsid w:val="001F519C"/>
    <w:rsid w:val="00202FE3"/>
    <w:rsid w:val="00211E93"/>
    <w:rsid w:val="0022110C"/>
    <w:rsid w:val="00225A8F"/>
    <w:rsid w:val="00233DD9"/>
    <w:rsid w:val="0024330F"/>
    <w:rsid w:val="00245A21"/>
    <w:rsid w:val="0025167E"/>
    <w:rsid w:val="00255562"/>
    <w:rsid w:val="00255F31"/>
    <w:rsid w:val="00263D73"/>
    <w:rsid w:val="00264926"/>
    <w:rsid w:val="00265BE4"/>
    <w:rsid w:val="00265C6D"/>
    <w:rsid w:val="00295B1B"/>
    <w:rsid w:val="002965E7"/>
    <w:rsid w:val="002A0CCC"/>
    <w:rsid w:val="002A4492"/>
    <w:rsid w:val="002A679E"/>
    <w:rsid w:val="002B121C"/>
    <w:rsid w:val="002B3361"/>
    <w:rsid w:val="002B469B"/>
    <w:rsid w:val="002C6112"/>
    <w:rsid w:val="00315367"/>
    <w:rsid w:val="00333489"/>
    <w:rsid w:val="00340DC2"/>
    <w:rsid w:val="003412B3"/>
    <w:rsid w:val="00342211"/>
    <w:rsid w:val="0034564B"/>
    <w:rsid w:val="00357BC0"/>
    <w:rsid w:val="00361E2C"/>
    <w:rsid w:val="0037376D"/>
    <w:rsid w:val="003821F9"/>
    <w:rsid w:val="003A1E3D"/>
    <w:rsid w:val="003A4B7A"/>
    <w:rsid w:val="003B2EA5"/>
    <w:rsid w:val="003B7C8C"/>
    <w:rsid w:val="003C0644"/>
    <w:rsid w:val="003E09D5"/>
    <w:rsid w:val="003E252D"/>
    <w:rsid w:val="003E39E1"/>
    <w:rsid w:val="003F2A3B"/>
    <w:rsid w:val="003F43AE"/>
    <w:rsid w:val="00400345"/>
    <w:rsid w:val="0040443F"/>
    <w:rsid w:val="004050D0"/>
    <w:rsid w:val="00411C06"/>
    <w:rsid w:val="00422EEA"/>
    <w:rsid w:val="00424C25"/>
    <w:rsid w:val="0042562B"/>
    <w:rsid w:val="00430855"/>
    <w:rsid w:val="00430ADC"/>
    <w:rsid w:val="00432BC6"/>
    <w:rsid w:val="00443F10"/>
    <w:rsid w:val="00453F7A"/>
    <w:rsid w:val="00461313"/>
    <w:rsid w:val="00461855"/>
    <w:rsid w:val="00462860"/>
    <w:rsid w:val="0046758B"/>
    <w:rsid w:val="00471C07"/>
    <w:rsid w:val="00472A87"/>
    <w:rsid w:val="004731EE"/>
    <w:rsid w:val="00476856"/>
    <w:rsid w:val="00481DC6"/>
    <w:rsid w:val="00483A10"/>
    <w:rsid w:val="004A559B"/>
    <w:rsid w:val="004C243D"/>
    <w:rsid w:val="004C2ACA"/>
    <w:rsid w:val="004C492D"/>
    <w:rsid w:val="004C63E2"/>
    <w:rsid w:val="004D072D"/>
    <w:rsid w:val="004E0B22"/>
    <w:rsid w:val="004E4243"/>
    <w:rsid w:val="004E5BDC"/>
    <w:rsid w:val="004F04F5"/>
    <w:rsid w:val="004F17AD"/>
    <w:rsid w:val="004F7317"/>
    <w:rsid w:val="00503EC9"/>
    <w:rsid w:val="005121FD"/>
    <w:rsid w:val="005271EF"/>
    <w:rsid w:val="00527EBD"/>
    <w:rsid w:val="005315DC"/>
    <w:rsid w:val="00536B06"/>
    <w:rsid w:val="00540252"/>
    <w:rsid w:val="00542E83"/>
    <w:rsid w:val="00543239"/>
    <w:rsid w:val="005708B2"/>
    <w:rsid w:val="00574799"/>
    <w:rsid w:val="005849AD"/>
    <w:rsid w:val="00586731"/>
    <w:rsid w:val="005927AD"/>
    <w:rsid w:val="005935FF"/>
    <w:rsid w:val="005965AC"/>
    <w:rsid w:val="00596F3A"/>
    <w:rsid w:val="00597D1B"/>
    <w:rsid w:val="005A10EC"/>
    <w:rsid w:val="005A3041"/>
    <w:rsid w:val="005A5C5A"/>
    <w:rsid w:val="005A6CC3"/>
    <w:rsid w:val="005C65D2"/>
    <w:rsid w:val="005D613B"/>
    <w:rsid w:val="005D76F7"/>
    <w:rsid w:val="005E0269"/>
    <w:rsid w:val="005E58CA"/>
    <w:rsid w:val="00616A5C"/>
    <w:rsid w:val="0062017F"/>
    <w:rsid w:val="00621CDD"/>
    <w:rsid w:val="0062411A"/>
    <w:rsid w:val="006428CA"/>
    <w:rsid w:val="006518D4"/>
    <w:rsid w:val="00655E07"/>
    <w:rsid w:val="0066527C"/>
    <w:rsid w:val="00680B89"/>
    <w:rsid w:val="00683D54"/>
    <w:rsid w:val="00692531"/>
    <w:rsid w:val="0069628D"/>
    <w:rsid w:val="006A026A"/>
    <w:rsid w:val="006A0FF6"/>
    <w:rsid w:val="006B4503"/>
    <w:rsid w:val="006B53B5"/>
    <w:rsid w:val="006C62CB"/>
    <w:rsid w:val="006D5A11"/>
    <w:rsid w:val="006D7098"/>
    <w:rsid w:val="006F6966"/>
    <w:rsid w:val="00700D75"/>
    <w:rsid w:val="00700F99"/>
    <w:rsid w:val="0070133F"/>
    <w:rsid w:val="007015B3"/>
    <w:rsid w:val="00701C8A"/>
    <w:rsid w:val="007071F1"/>
    <w:rsid w:val="007112BB"/>
    <w:rsid w:val="00715860"/>
    <w:rsid w:val="00722A35"/>
    <w:rsid w:val="00725B98"/>
    <w:rsid w:val="00726CFB"/>
    <w:rsid w:val="0073299E"/>
    <w:rsid w:val="007413FB"/>
    <w:rsid w:val="00741F54"/>
    <w:rsid w:val="0074305B"/>
    <w:rsid w:val="0074357F"/>
    <w:rsid w:val="0074442F"/>
    <w:rsid w:val="00755D68"/>
    <w:rsid w:val="007569F2"/>
    <w:rsid w:val="0077171C"/>
    <w:rsid w:val="0077462B"/>
    <w:rsid w:val="007833FF"/>
    <w:rsid w:val="00786818"/>
    <w:rsid w:val="0079694F"/>
    <w:rsid w:val="007B1E83"/>
    <w:rsid w:val="007C42FE"/>
    <w:rsid w:val="007F00D2"/>
    <w:rsid w:val="007F1D8D"/>
    <w:rsid w:val="007F6074"/>
    <w:rsid w:val="007F7551"/>
    <w:rsid w:val="0080618B"/>
    <w:rsid w:val="00811446"/>
    <w:rsid w:val="00812087"/>
    <w:rsid w:val="00816D17"/>
    <w:rsid w:val="008207F0"/>
    <w:rsid w:val="00824C1A"/>
    <w:rsid w:val="008323FA"/>
    <w:rsid w:val="00845E39"/>
    <w:rsid w:val="00857F77"/>
    <w:rsid w:val="00861612"/>
    <w:rsid w:val="00866D59"/>
    <w:rsid w:val="008712DB"/>
    <w:rsid w:val="00872711"/>
    <w:rsid w:val="00880828"/>
    <w:rsid w:val="00883513"/>
    <w:rsid w:val="008B64C8"/>
    <w:rsid w:val="008B7190"/>
    <w:rsid w:val="008D6AC8"/>
    <w:rsid w:val="008E190C"/>
    <w:rsid w:val="008E33F1"/>
    <w:rsid w:val="008F2771"/>
    <w:rsid w:val="008F728F"/>
    <w:rsid w:val="00907548"/>
    <w:rsid w:val="00910628"/>
    <w:rsid w:val="009203D1"/>
    <w:rsid w:val="0092160E"/>
    <w:rsid w:val="009449E2"/>
    <w:rsid w:val="00956AC1"/>
    <w:rsid w:val="00961983"/>
    <w:rsid w:val="009624BC"/>
    <w:rsid w:val="009653F6"/>
    <w:rsid w:val="00972A04"/>
    <w:rsid w:val="00975839"/>
    <w:rsid w:val="009827D8"/>
    <w:rsid w:val="00982E61"/>
    <w:rsid w:val="00986613"/>
    <w:rsid w:val="00992F81"/>
    <w:rsid w:val="00996D06"/>
    <w:rsid w:val="009A2E49"/>
    <w:rsid w:val="009A72F2"/>
    <w:rsid w:val="009B46CB"/>
    <w:rsid w:val="009C4FD1"/>
    <w:rsid w:val="009D7A76"/>
    <w:rsid w:val="009E53A7"/>
    <w:rsid w:val="009F49A1"/>
    <w:rsid w:val="009F57FE"/>
    <w:rsid w:val="009F75C6"/>
    <w:rsid w:val="00A047BC"/>
    <w:rsid w:val="00A05BBE"/>
    <w:rsid w:val="00A434E4"/>
    <w:rsid w:val="00A436C7"/>
    <w:rsid w:val="00A4536A"/>
    <w:rsid w:val="00A51D37"/>
    <w:rsid w:val="00A75C0E"/>
    <w:rsid w:val="00A811FC"/>
    <w:rsid w:val="00A81315"/>
    <w:rsid w:val="00A817D4"/>
    <w:rsid w:val="00A83200"/>
    <w:rsid w:val="00A87716"/>
    <w:rsid w:val="00A90BFD"/>
    <w:rsid w:val="00A93E8D"/>
    <w:rsid w:val="00AA346E"/>
    <w:rsid w:val="00AA4F93"/>
    <w:rsid w:val="00AC041A"/>
    <w:rsid w:val="00AC06E8"/>
    <w:rsid w:val="00AC65D1"/>
    <w:rsid w:val="00AD2B89"/>
    <w:rsid w:val="00AD3A0F"/>
    <w:rsid w:val="00AD6C1F"/>
    <w:rsid w:val="00AE0AD9"/>
    <w:rsid w:val="00AF2AC4"/>
    <w:rsid w:val="00AF3FF3"/>
    <w:rsid w:val="00B20492"/>
    <w:rsid w:val="00B25436"/>
    <w:rsid w:val="00B26FB4"/>
    <w:rsid w:val="00B31F5D"/>
    <w:rsid w:val="00B40EB9"/>
    <w:rsid w:val="00B51702"/>
    <w:rsid w:val="00B72DD6"/>
    <w:rsid w:val="00B73607"/>
    <w:rsid w:val="00B95915"/>
    <w:rsid w:val="00B97703"/>
    <w:rsid w:val="00BA187C"/>
    <w:rsid w:val="00BB0FCE"/>
    <w:rsid w:val="00BB267A"/>
    <w:rsid w:val="00BB4099"/>
    <w:rsid w:val="00BC1F19"/>
    <w:rsid w:val="00BC298B"/>
    <w:rsid w:val="00BC4499"/>
    <w:rsid w:val="00BD41B7"/>
    <w:rsid w:val="00BD63A7"/>
    <w:rsid w:val="00BE1E15"/>
    <w:rsid w:val="00BE7FF0"/>
    <w:rsid w:val="00BF10FB"/>
    <w:rsid w:val="00BF2D02"/>
    <w:rsid w:val="00C07D98"/>
    <w:rsid w:val="00C13986"/>
    <w:rsid w:val="00C15618"/>
    <w:rsid w:val="00C22BAB"/>
    <w:rsid w:val="00C26262"/>
    <w:rsid w:val="00C319FB"/>
    <w:rsid w:val="00C339FC"/>
    <w:rsid w:val="00C35BF1"/>
    <w:rsid w:val="00C362FE"/>
    <w:rsid w:val="00C5335F"/>
    <w:rsid w:val="00C626DD"/>
    <w:rsid w:val="00C736EF"/>
    <w:rsid w:val="00C81B46"/>
    <w:rsid w:val="00C92F07"/>
    <w:rsid w:val="00CA1B0A"/>
    <w:rsid w:val="00CA6DD5"/>
    <w:rsid w:val="00CA75E6"/>
    <w:rsid w:val="00CC28FA"/>
    <w:rsid w:val="00CC5155"/>
    <w:rsid w:val="00CC776E"/>
    <w:rsid w:val="00CE0F90"/>
    <w:rsid w:val="00CE625D"/>
    <w:rsid w:val="00CF44E3"/>
    <w:rsid w:val="00CF75B4"/>
    <w:rsid w:val="00D023DB"/>
    <w:rsid w:val="00D04F5C"/>
    <w:rsid w:val="00D06058"/>
    <w:rsid w:val="00D3141E"/>
    <w:rsid w:val="00D32AF8"/>
    <w:rsid w:val="00D43466"/>
    <w:rsid w:val="00D52EEF"/>
    <w:rsid w:val="00D53A93"/>
    <w:rsid w:val="00D54675"/>
    <w:rsid w:val="00D63C50"/>
    <w:rsid w:val="00D82D81"/>
    <w:rsid w:val="00D832CF"/>
    <w:rsid w:val="00DA354F"/>
    <w:rsid w:val="00DA58CD"/>
    <w:rsid w:val="00DB2751"/>
    <w:rsid w:val="00DC74B3"/>
    <w:rsid w:val="00DE103D"/>
    <w:rsid w:val="00DF2D52"/>
    <w:rsid w:val="00E0077F"/>
    <w:rsid w:val="00E01CD7"/>
    <w:rsid w:val="00E05B3B"/>
    <w:rsid w:val="00E135B2"/>
    <w:rsid w:val="00E13F61"/>
    <w:rsid w:val="00E303D7"/>
    <w:rsid w:val="00E47678"/>
    <w:rsid w:val="00E514B5"/>
    <w:rsid w:val="00E52597"/>
    <w:rsid w:val="00E61367"/>
    <w:rsid w:val="00E62023"/>
    <w:rsid w:val="00E76CCE"/>
    <w:rsid w:val="00E90163"/>
    <w:rsid w:val="00E95117"/>
    <w:rsid w:val="00EA42DD"/>
    <w:rsid w:val="00EF1C1A"/>
    <w:rsid w:val="00EF353E"/>
    <w:rsid w:val="00F0107D"/>
    <w:rsid w:val="00F11FA6"/>
    <w:rsid w:val="00F2049D"/>
    <w:rsid w:val="00F22A78"/>
    <w:rsid w:val="00F34925"/>
    <w:rsid w:val="00F35218"/>
    <w:rsid w:val="00F376B4"/>
    <w:rsid w:val="00F43E41"/>
    <w:rsid w:val="00F47E85"/>
    <w:rsid w:val="00F6319D"/>
    <w:rsid w:val="00F679CB"/>
    <w:rsid w:val="00F67BCB"/>
    <w:rsid w:val="00F7604C"/>
    <w:rsid w:val="00F85D94"/>
    <w:rsid w:val="00F86AFB"/>
    <w:rsid w:val="00F9166E"/>
    <w:rsid w:val="00FA0A3A"/>
    <w:rsid w:val="00FA1FBA"/>
    <w:rsid w:val="00FC2A39"/>
    <w:rsid w:val="00FC64C0"/>
    <w:rsid w:val="00FC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BF3169"/>
  <w15:chartTrackingRefBased/>
  <w15:docId w15:val="{0B77047A-ABA8-4438-AD1C-0A1EAC08F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uiPriority="99"/>
    <w:lsdException w:name="index 9" w:uiPriority="9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 w:qFormat="1"/>
    <w:lsdException w:name="annotation text" w:qFormat="1"/>
    <w:lsdException w:name="header" w:uiPriority="99"/>
    <w:lsdException w:name="footer" w:uiPriority="99"/>
    <w:lsdException w:name="caption" w:semiHidden="1" w:unhideWhenUsed="1" w:qFormat="1"/>
    <w:lsdException w:name="table of figures" w:uiPriority="99" w:qFormat="1"/>
    <w:lsdException w:name="footnote reference" w:uiPriority="99"/>
    <w:lsdException w:name="annotation reference" w:qFormat="1"/>
    <w:lsdException w:name="page number" w:uiPriority="99" w:qFormat="1"/>
    <w:lsdException w:name="toa heading" w:uiPriority="99" w:qFormat="1"/>
    <w:lsdException w:name="List Bullet" w:uiPriority="99" w:qFormat="1"/>
    <w:lsdException w:name="List Number" w:uiPriority="99" w:qFormat="1"/>
    <w:lsdException w:name="Title" w:qFormat="1"/>
    <w:lsdException w:name="Subtitle" w:qFormat="1"/>
    <w:lsdException w:name="Date" w:uiPriority="99" w:qFormat="1"/>
    <w:lsdException w:name="Body Text 2" w:qFormat="1"/>
    <w:lsdException w:name="Body Text 3" w:qFormat="1"/>
    <w:lsdException w:name="Body Text Indent 2" w:qFormat="1"/>
    <w:lsdException w:name="Body Text Indent 3" w:qFormat="1"/>
    <w:lsdException w:name="Block Text" w:qFormat="1"/>
    <w:lsdException w:name="Hyperlink" w:uiPriority="99"/>
    <w:lsdException w:name="FollowedHyperlink" w:uiPriority="99"/>
    <w:lsdException w:name="Strong" w:qFormat="1"/>
    <w:lsdException w:name="Emphasis" w:uiPriority="20" w:qFormat="1"/>
    <w:lsdException w:name="Document Map" w:uiPriority="99" w:qFormat="1"/>
    <w:lsdException w:name="Plain Text" w:uiPriority="99" w:qFormat="1"/>
    <w:lsdException w:name="Normal (Web)" w:qFormat="1"/>
    <w:lsdException w:name="HTML Preformatted" w:qFormat="1"/>
    <w:lsdException w:name="Normal Table" w:semiHidden="1" w:unhideWhenUsed="1"/>
    <w:lsdException w:name="annotation subject" w:qFormat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qFormat="1"/>
    <w:lsdException w:name="List Paragraph" w:qFormat="1"/>
    <w:lsdException w:name="Quote" w:uiPriority="2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83200"/>
    <w:rPr>
      <w:sz w:val="24"/>
      <w:szCs w:val="24"/>
    </w:rPr>
  </w:style>
  <w:style w:type="paragraph" w:styleId="1">
    <w:name w:val="heading 1"/>
    <w:aliases w:val="Заголовок параграфа (1.), Знак1,Знак1,Section,Section Heading,level2 hdg,111,Document Header1,H1,Введение...,Б1,Heading 1iz,Б11,Заголовок 1 Знак2 Знак,Заголовок 1 Знак1 Знак Знак,Заголовок 1 Знак Знак Знак Знак"/>
    <w:basedOn w:val="a2"/>
    <w:next w:val="a2"/>
    <w:link w:val="11"/>
    <w:qFormat/>
    <w:rsid w:val="002A4492"/>
    <w:pPr>
      <w:keepNext/>
      <w:keepLines/>
      <w:numPr>
        <w:numId w:val="2"/>
      </w:numPr>
      <w:tabs>
        <w:tab w:val="clear" w:pos="360"/>
      </w:tabs>
      <w:spacing w:before="480"/>
      <w:ind w:left="0" w:firstLine="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20">
    <w:name w:val="heading 2"/>
    <w:aliases w:val="21,22,23,24,25,211,221,231,26,212,222,232,27,213,223,233,28,214,224,234,241,251,2111,2211,2311,261,2121,2221,2321,271,2131,2231,2331,h2,h21,5,Заголовок пункта (1.1) Знак,Заголовок пункта (1.1),Reset numbering,Заголовок 2 Знак2,H2,Gliederu"/>
    <w:basedOn w:val="a2"/>
    <w:next w:val="a2"/>
    <w:link w:val="22"/>
    <w:qFormat/>
    <w:rsid w:val="002A4492"/>
    <w:pPr>
      <w:keepNext/>
      <w:numPr>
        <w:ilvl w:val="1"/>
        <w:numId w:val="2"/>
      </w:numPr>
      <w:tabs>
        <w:tab w:val="clear" w:pos="792"/>
        <w:tab w:val="num" w:pos="576"/>
      </w:tabs>
      <w:suppressAutoHyphens/>
      <w:ind w:left="576" w:hanging="576"/>
      <w:jc w:val="center"/>
      <w:outlineLvl w:val="1"/>
    </w:pPr>
    <w:rPr>
      <w:rFonts w:ascii="Cambria" w:hAnsi="Cambria"/>
      <w:b/>
      <w:bCs/>
      <w:i/>
      <w:iCs/>
      <w:sz w:val="28"/>
      <w:szCs w:val="28"/>
      <w:lang w:val="x-none" w:eastAsia="ar-SA"/>
    </w:rPr>
  </w:style>
  <w:style w:type="paragraph" w:styleId="3">
    <w:name w:val="heading 3"/>
    <w:aliases w:val="Заголовок подпукта (1.1.1),Level 1 - 1"/>
    <w:basedOn w:val="a2"/>
    <w:link w:val="30"/>
    <w:qFormat/>
    <w:rsid w:val="005E0269"/>
    <w:pPr>
      <w:keepNext/>
      <w:suppressAutoHyphens/>
      <w:spacing w:before="240" w:after="60"/>
      <w:outlineLvl w:val="2"/>
    </w:pPr>
    <w:rPr>
      <w:rFonts w:ascii="Arial" w:eastAsia="NSimSun" w:hAnsi="Arial" w:cs="Arial"/>
      <w:b/>
      <w:bCs/>
      <w:sz w:val="26"/>
      <w:szCs w:val="26"/>
    </w:rPr>
  </w:style>
  <w:style w:type="paragraph" w:styleId="40">
    <w:name w:val="heading 4"/>
    <w:aliases w:val="H4,H41,Sub-Minor,Level 2 - a"/>
    <w:basedOn w:val="a2"/>
    <w:link w:val="41"/>
    <w:uiPriority w:val="9"/>
    <w:qFormat/>
    <w:rsid w:val="005E0269"/>
    <w:pPr>
      <w:keepNext/>
      <w:suppressAutoHyphens/>
      <w:spacing w:before="240" w:after="60"/>
      <w:ind w:left="708" w:hanging="708"/>
      <w:outlineLvl w:val="3"/>
    </w:pPr>
    <w:rPr>
      <w:rFonts w:ascii="Arial" w:eastAsia="NSimSun" w:hAnsi="Arial" w:cs="Arial"/>
      <w:b/>
      <w:bCs/>
    </w:rPr>
  </w:style>
  <w:style w:type="paragraph" w:styleId="5">
    <w:name w:val="heading 5"/>
    <w:aliases w:val="h5,h51,H5,H51,h52,test,Block Label,Level 3 - i"/>
    <w:basedOn w:val="a2"/>
    <w:link w:val="50"/>
    <w:uiPriority w:val="9"/>
    <w:qFormat/>
    <w:rsid w:val="005E0269"/>
    <w:pPr>
      <w:suppressAutoHyphens/>
      <w:spacing w:before="240" w:after="60"/>
      <w:outlineLvl w:val="4"/>
    </w:pPr>
    <w:rPr>
      <w:rFonts w:ascii="Calibri" w:eastAsia="NSimSun" w:hAnsi="Calibri" w:cs="Mangal"/>
      <w:b/>
      <w:bCs/>
      <w:i/>
      <w:iCs/>
      <w:sz w:val="26"/>
      <w:szCs w:val="26"/>
    </w:rPr>
  </w:style>
  <w:style w:type="paragraph" w:styleId="6">
    <w:name w:val="heading 6"/>
    <w:aliases w:val="Legal Level 1."/>
    <w:basedOn w:val="a2"/>
    <w:link w:val="60"/>
    <w:qFormat/>
    <w:rsid w:val="005E0269"/>
    <w:pPr>
      <w:suppressAutoHyphens/>
      <w:spacing w:before="240" w:after="60"/>
      <w:ind w:left="2124" w:hanging="708"/>
      <w:outlineLvl w:val="5"/>
    </w:pPr>
    <w:rPr>
      <w:rFonts w:eastAsia="NSimSun" w:cs="Mangal"/>
      <w:i/>
      <w:iCs/>
      <w:sz w:val="22"/>
      <w:szCs w:val="22"/>
    </w:rPr>
  </w:style>
  <w:style w:type="paragraph" w:styleId="7">
    <w:name w:val="heading 7"/>
    <w:aliases w:val="Appendix Header,Legal Level 1.1."/>
    <w:basedOn w:val="a2"/>
    <w:link w:val="70"/>
    <w:uiPriority w:val="9"/>
    <w:qFormat/>
    <w:rsid w:val="005E0269"/>
    <w:pPr>
      <w:suppressAutoHyphens/>
      <w:spacing w:before="240" w:after="60"/>
      <w:outlineLvl w:val="6"/>
    </w:pPr>
    <w:rPr>
      <w:rFonts w:ascii="Calibri" w:eastAsia="NSimSun" w:hAnsi="Calibri" w:cs="Mangal"/>
    </w:rPr>
  </w:style>
  <w:style w:type="paragraph" w:styleId="8">
    <w:name w:val="heading 8"/>
    <w:aliases w:val="Legal Level 1.1.1."/>
    <w:basedOn w:val="a2"/>
    <w:link w:val="80"/>
    <w:uiPriority w:val="9"/>
    <w:qFormat/>
    <w:rsid w:val="005E0269"/>
    <w:pPr>
      <w:suppressAutoHyphens/>
      <w:spacing w:before="240" w:after="60"/>
      <w:ind w:left="3540" w:hanging="708"/>
      <w:outlineLvl w:val="7"/>
    </w:pPr>
    <w:rPr>
      <w:rFonts w:ascii="Arial" w:eastAsia="NSimSun" w:hAnsi="Arial" w:cs="Arial"/>
      <w:i/>
      <w:iCs/>
      <w:sz w:val="20"/>
      <w:szCs w:val="20"/>
    </w:rPr>
  </w:style>
  <w:style w:type="paragraph" w:styleId="9">
    <w:name w:val="heading 9"/>
    <w:aliases w:val="Legal Level 1.1.1.1."/>
    <w:basedOn w:val="a2"/>
    <w:link w:val="90"/>
    <w:qFormat/>
    <w:rsid w:val="005E0269"/>
    <w:pPr>
      <w:suppressAutoHyphens/>
      <w:spacing w:before="240" w:after="60"/>
      <w:ind w:left="4248" w:hanging="708"/>
      <w:outlineLvl w:val="8"/>
    </w:pPr>
    <w:rPr>
      <w:rFonts w:ascii="Arial" w:eastAsia="NSimSun" w:hAnsi="Arial" w:cs="Arial"/>
      <w:b/>
      <w:bCs/>
      <w:i/>
      <w:iCs/>
      <w:sz w:val="18"/>
      <w:szCs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aliases w:val=" Знак Знак7"/>
    <w:uiPriority w:val="99"/>
    <w:rsid w:val="00255562"/>
    <w:rPr>
      <w:color w:val="0000FF"/>
      <w:u w:val="single"/>
    </w:rPr>
  </w:style>
  <w:style w:type="paragraph" w:customStyle="1" w:styleId="12">
    <w:name w:val="Название1"/>
    <w:basedOn w:val="a2"/>
    <w:link w:val="a7"/>
    <w:qFormat/>
    <w:rsid w:val="00255562"/>
    <w:pPr>
      <w:jc w:val="center"/>
    </w:pPr>
    <w:rPr>
      <w:b/>
      <w:bCs/>
      <w:lang w:val="x-none" w:eastAsia="x-none"/>
    </w:rPr>
  </w:style>
  <w:style w:type="paragraph" w:styleId="a8">
    <w:name w:val="Body Text"/>
    <w:aliases w:val="Основной текст Знак Знак Знак Знак,Iiaienu1,Oaeno1,Òåêñò1,Текст1"/>
    <w:basedOn w:val="a2"/>
    <w:link w:val="23"/>
    <w:rsid w:val="0040443F"/>
    <w:pPr>
      <w:spacing w:after="120"/>
    </w:pPr>
  </w:style>
  <w:style w:type="character" w:customStyle="1" w:styleId="postbody">
    <w:name w:val="postbody"/>
    <w:basedOn w:val="a3"/>
    <w:rsid w:val="005E58CA"/>
  </w:style>
  <w:style w:type="paragraph" w:customStyle="1" w:styleId="a9">
    <w:name w:val="Знак"/>
    <w:basedOn w:val="a2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"/>
    <w:basedOn w:val="a2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"/>
    <w:basedOn w:val="a2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2"/>
    <w:uiPriority w:val="99"/>
    <w:qFormat/>
    <w:rsid w:val="00AF2AC4"/>
    <w:pPr>
      <w:numPr>
        <w:numId w:val="1"/>
      </w:numPr>
    </w:pPr>
    <w:rPr>
      <w:sz w:val="20"/>
      <w:szCs w:val="20"/>
    </w:rPr>
  </w:style>
  <w:style w:type="paragraph" w:customStyle="1" w:styleId="ac">
    <w:name w:val="Пункт"/>
    <w:basedOn w:val="a2"/>
    <w:link w:val="13"/>
    <w:rsid w:val="00A434E4"/>
    <w:pPr>
      <w:tabs>
        <w:tab w:val="num" w:pos="1980"/>
      </w:tabs>
      <w:ind w:left="1404" w:hanging="504"/>
      <w:jc w:val="both"/>
    </w:pPr>
  </w:style>
  <w:style w:type="character" w:customStyle="1" w:styleId="a7">
    <w:name w:val="Название Знак"/>
    <w:link w:val="12"/>
    <w:locked/>
    <w:rsid w:val="00BE1E15"/>
    <w:rPr>
      <w:b/>
      <w:bCs/>
      <w:sz w:val="24"/>
      <w:szCs w:val="24"/>
    </w:rPr>
  </w:style>
  <w:style w:type="paragraph" w:styleId="ad">
    <w:name w:val="header"/>
    <w:aliases w:val="Linie,header,Знак8,Header/Footer,header odd,Hyphen,הנדון"/>
    <w:basedOn w:val="a2"/>
    <w:link w:val="ae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 w:val="x-none" w:eastAsia="x-none"/>
    </w:rPr>
  </w:style>
  <w:style w:type="character" w:customStyle="1" w:styleId="ae">
    <w:name w:val="Верхний колонтитул Знак"/>
    <w:aliases w:val="Linie Знак,header Знак,Знак8 Знак,Header/Footer Знак,header odd Знак,Hyphen Знак,הנדון Знак"/>
    <w:link w:val="ad"/>
    <w:uiPriority w:val="99"/>
    <w:qFormat/>
    <w:rsid w:val="00B20492"/>
    <w:rPr>
      <w:sz w:val="28"/>
      <w:szCs w:val="28"/>
      <w:lang w:val="x-none" w:eastAsia="x-none"/>
    </w:rPr>
  </w:style>
  <w:style w:type="character" w:styleId="af">
    <w:name w:val="page number"/>
    <w:basedOn w:val="a3"/>
    <w:uiPriority w:val="99"/>
    <w:qFormat/>
    <w:rsid w:val="00B20492"/>
  </w:style>
  <w:style w:type="paragraph" w:customStyle="1" w:styleId="31">
    <w:name w:val="Стиль3 Знак Знак"/>
    <w:basedOn w:val="24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4">
    <w:name w:val="Body Text Indent 2"/>
    <w:basedOn w:val="a2"/>
    <w:link w:val="25"/>
    <w:qFormat/>
    <w:rsid w:val="00B20492"/>
    <w:pPr>
      <w:spacing w:after="120" w:line="480" w:lineRule="auto"/>
      <w:ind w:left="283"/>
    </w:pPr>
    <w:rPr>
      <w:sz w:val="28"/>
      <w:szCs w:val="28"/>
      <w:lang w:val="x-none" w:eastAsia="x-none"/>
    </w:rPr>
  </w:style>
  <w:style w:type="character" w:customStyle="1" w:styleId="25">
    <w:name w:val="Основной текст с отступом 2 Знак"/>
    <w:link w:val="24"/>
    <w:qFormat/>
    <w:rsid w:val="00B20492"/>
    <w:rPr>
      <w:sz w:val="28"/>
      <w:szCs w:val="28"/>
      <w:lang w:val="x-none" w:eastAsia="x-none"/>
    </w:rPr>
  </w:style>
  <w:style w:type="paragraph" w:customStyle="1" w:styleId="14">
    <w:name w:val="Обычный (веб)1"/>
    <w:aliases w:val=" Знак Знак Знак Знак Знак Знак Знак Знак Знак Знак Знак Знак Знак Знак"/>
    <w:basedOn w:val="a2"/>
    <w:link w:val="af0"/>
    <w:rsid w:val="00B20492"/>
    <w:pPr>
      <w:spacing w:before="100" w:beforeAutospacing="1" w:after="100" w:afterAutospacing="1"/>
    </w:pPr>
    <w:rPr>
      <w:lang w:val="x-none" w:eastAsia="x-none"/>
    </w:rPr>
  </w:style>
  <w:style w:type="paragraph" w:customStyle="1" w:styleId="26">
    <w:name w:val="Стиль2"/>
    <w:basedOn w:val="a2"/>
    <w:link w:val="27"/>
    <w:uiPriority w:val="99"/>
    <w:qFormat/>
    <w:rsid w:val="00B20492"/>
    <w:pPr>
      <w:ind w:firstLine="426"/>
      <w:jc w:val="both"/>
    </w:pPr>
    <w:rPr>
      <w:szCs w:val="20"/>
      <w:lang w:val="x-none" w:eastAsia="x-none"/>
    </w:rPr>
  </w:style>
  <w:style w:type="paragraph" w:styleId="af1">
    <w:name w:val="footer"/>
    <w:basedOn w:val="a2"/>
    <w:link w:val="af2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 w:val="x-none" w:eastAsia="x-none"/>
    </w:rPr>
  </w:style>
  <w:style w:type="character" w:customStyle="1" w:styleId="af2">
    <w:name w:val="Нижний колонтитул Знак"/>
    <w:link w:val="af1"/>
    <w:uiPriority w:val="99"/>
    <w:qFormat/>
    <w:rsid w:val="00B20492"/>
    <w:rPr>
      <w:sz w:val="28"/>
      <w:szCs w:val="28"/>
    </w:rPr>
  </w:style>
  <w:style w:type="character" w:customStyle="1" w:styleId="af0">
    <w:name w:val="Обычный (веб) Знак"/>
    <w:aliases w:val=" Знак Знак Знак Знак Знак Знак Знак Знак Знак Знак Знак Знак Знак Знак Знак,Обычный (Web) Знак, Знак Знак1 Знак,Знак Знак1 Знак"/>
    <w:link w:val="14"/>
    <w:rsid w:val="00B20492"/>
    <w:rPr>
      <w:sz w:val="24"/>
      <w:szCs w:val="24"/>
      <w:lang w:val="x-none" w:eastAsia="x-none"/>
    </w:rPr>
  </w:style>
  <w:style w:type="character" w:customStyle="1" w:styleId="27">
    <w:name w:val="Стиль2 Знак"/>
    <w:link w:val="26"/>
    <w:uiPriority w:val="99"/>
    <w:locked/>
    <w:rsid w:val="00B20492"/>
    <w:rPr>
      <w:sz w:val="24"/>
      <w:lang w:val="x-none" w:eastAsia="x-none"/>
    </w:rPr>
  </w:style>
  <w:style w:type="table" w:styleId="af3">
    <w:name w:val="Table Grid"/>
    <w:basedOn w:val="a4"/>
    <w:uiPriority w:val="39"/>
    <w:rsid w:val="00CA6D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rsid w:val="00357BC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ynatree-title">
    <w:name w:val="dynatree-title"/>
    <w:basedOn w:val="a3"/>
    <w:rsid w:val="00755D68"/>
  </w:style>
  <w:style w:type="character" w:customStyle="1" w:styleId="11">
    <w:name w:val="Заголовок 1 Знак"/>
    <w:aliases w:val="Заголовок параграфа (1.) Знак, Знак1 Знак,Знак1 Знак,Section Знак,Section Heading Знак,level2 hdg Знак,111 Знак,Document Header1 Знак,H1 Знак,Введение... Знак,Б1 Знак,Heading 1iz Знак,Б11 Знак,Заголовок 1 Знак2 Знак Знак"/>
    <w:basedOn w:val="a3"/>
    <w:link w:val="1"/>
    <w:qFormat/>
    <w:rsid w:val="002A4492"/>
    <w:rPr>
      <w:rFonts w:ascii="Cambria" w:hAnsi="Cambria"/>
      <w:b/>
      <w:bCs/>
      <w:color w:val="365F91"/>
      <w:sz w:val="28"/>
      <w:szCs w:val="28"/>
      <w:lang w:val="x-none"/>
    </w:rPr>
  </w:style>
  <w:style w:type="character" w:customStyle="1" w:styleId="22">
    <w:name w:val="Заголовок 2 Знак"/>
    <w:aliases w:val="21 Знак1,22 Знак1,23 Знак1,24 Знак1,25 Знак1,211 Знак1,221 Знак1,231 Знак1,26 Знак1,212 Знак1,222 Знак1,232 Знак1,27 Знак1,213 Знак1,223 Знак1,233 Знак1,28 Знак1,214 Знак1,224 Знак1,234 Знак1,241 Знак1,251 Знак1,2111 Знак1,2211 Знак1"/>
    <w:basedOn w:val="a3"/>
    <w:link w:val="20"/>
    <w:qFormat/>
    <w:rsid w:val="002A4492"/>
    <w:rPr>
      <w:rFonts w:ascii="Cambria" w:hAnsi="Cambria"/>
      <w:b/>
      <w:bCs/>
      <w:i/>
      <w:iCs/>
      <w:sz w:val="28"/>
      <w:szCs w:val="28"/>
      <w:lang w:val="x-none" w:eastAsia="ar-SA"/>
    </w:rPr>
  </w:style>
  <w:style w:type="paragraph" w:styleId="af4">
    <w:name w:val="Body Text Indent"/>
    <w:basedOn w:val="a2"/>
    <w:link w:val="af5"/>
    <w:rsid w:val="00400345"/>
    <w:pPr>
      <w:spacing w:after="120"/>
      <w:ind w:left="283"/>
    </w:pPr>
  </w:style>
  <w:style w:type="character" w:customStyle="1" w:styleId="af5">
    <w:name w:val="Основной текст с отступом Знак"/>
    <w:basedOn w:val="a3"/>
    <w:link w:val="af4"/>
    <w:qFormat/>
    <w:rsid w:val="00400345"/>
    <w:rPr>
      <w:sz w:val="24"/>
      <w:szCs w:val="24"/>
    </w:rPr>
  </w:style>
  <w:style w:type="paragraph" w:styleId="af6">
    <w:name w:val="List Paragraph"/>
    <w:aliases w:val="Абзац1,Bullet List,FooterText,numbered,ТЗ список,Paragraphe de liste1,lp1,Bulletr List Paragraph,List Paragraph,List Paragraph1"/>
    <w:basedOn w:val="a2"/>
    <w:qFormat/>
    <w:rsid w:val="00400345"/>
    <w:pPr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link w:val="ConsPlusNormal0"/>
    <w:uiPriority w:val="99"/>
    <w:qFormat/>
    <w:rsid w:val="00BC4499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character" w:customStyle="1" w:styleId="30">
    <w:name w:val="Заголовок 3 Знак"/>
    <w:aliases w:val="Заголовок подпукта (1.1.1) Знак,Level 1 - 1 Знак"/>
    <w:basedOn w:val="a3"/>
    <w:link w:val="3"/>
    <w:qFormat/>
    <w:rsid w:val="005E0269"/>
    <w:rPr>
      <w:rFonts w:ascii="Arial" w:eastAsia="NSimSun" w:hAnsi="Arial" w:cs="Arial"/>
      <w:b/>
      <w:bCs/>
      <w:sz w:val="26"/>
      <w:szCs w:val="26"/>
    </w:rPr>
  </w:style>
  <w:style w:type="character" w:customStyle="1" w:styleId="41">
    <w:name w:val="Заголовок 4 Знак"/>
    <w:aliases w:val="H4 Знак,H41 Знак,Sub-Minor Знак,Level 2 - a Знак"/>
    <w:basedOn w:val="a3"/>
    <w:link w:val="40"/>
    <w:uiPriority w:val="9"/>
    <w:rsid w:val="005E0269"/>
    <w:rPr>
      <w:rFonts w:ascii="Arial" w:eastAsia="NSimSun" w:hAnsi="Arial" w:cs="Arial"/>
      <w:b/>
      <w:bCs/>
      <w:sz w:val="24"/>
      <w:szCs w:val="24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3"/>
    <w:link w:val="5"/>
    <w:uiPriority w:val="9"/>
    <w:qFormat/>
    <w:rsid w:val="005E0269"/>
    <w:rPr>
      <w:rFonts w:ascii="Calibri" w:eastAsia="NSimSun" w:hAnsi="Calibri" w:cs="Mangal"/>
      <w:b/>
      <w:bCs/>
      <w:i/>
      <w:iCs/>
      <w:sz w:val="26"/>
      <w:szCs w:val="26"/>
    </w:rPr>
  </w:style>
  <w:style w:type="character" w:customStyle="1" w:styleId="60">
    <w:name w:val="Заголовок 6 Знак"/>
    <w:aliases w:val="Legal Level 1. Знак"/>
    <w:basedOn w:val="a3"/>
    <w:link w:val="6"/>
    <w:qFormat/>
    <w:rsid w:val="005E0269"/>
    <w:rPr>
      <w:rFonts w:eastAsia="NSimSun" w:cs="Mangal"/>
      <w:i/>
      <w:iCs/>
      <w:sz w:val="22"/>
      <w:szCs w:val="22"/>
    </w:rPr>
  </w:style>
  <w:style w:type="character" w:customStyle="1" w:styleId="70">
    <w:name w:val="Заголовок 7 Знак"/>
    <w:aliases w:val="Appendix Header Знак,Legal Level 1.1. Знак"/>
    <w:basedOn w:val="a3"/>
    <w:link w:val="7"/>
    <w:uiPriority w:val="9"/>
    <w:qFormat/>
    <w:rsid w:val="005E0269"/>
    <w:rPr>
      <w:rFonts w:ascii="Calibri" w:eastAsia="NSimSun" w:hAnsi="Calibri" w:cs="Mangal"/>
      <w:sz w:val="24"/>
      <w:szCs w:val="24"/>
    </w:rPr>
  </w:style>
  <w:style w:type="character" w:customStyle="1" w:styleId="80">
    <w:name w:val="Заголовок 8 Знак"/>
    <w:aliases w:val="Legal Level 1.1.1. Знак"/>
    <w:basedOn w:val="a3"/>
    <w:link w:val="8"/>
    <w:uiPriority w:val="9"/>
    <w:qFormat/>
    <w:rsid w:val="005E0269"/>
    <w:rPr>
      <w:rFonts w:ascii="Arial" w:eastAsia="NSimSun" w:hAnsi="Arial" w:cs="Arial"/>
      <w:i/>
      <w:iCs/>
    </w:rPr>
  </w:style>
  <w:style w:type="character" w:customStyle="1" w:styleId="90">
    <w:name w:val="Заголовок 9 Знак"/>
    <w:aliases w:val="Legal Level 1.1.1.1. Знак"/>
    <w:basedOn w:val="a3"/>
    <w:link w:val="9"/>
    <w:qFormat/>
    <w:rsid w:val="005E0269"/>
    <w:rPr>
      <w:rFonts w:ascii="Arial" w:eastAsia="NSimSun" w:hAnsi="Arial" w:cs="Arial"/>
      <w:b/>
      <w:bCs/>
      <w:i/>
      <w:iCs/>
      <w:sz w:val="18"/>
      <w:szCs w:val="18"/>
    </w:rPr>
  </w:style>
  <w:style w:type="character" w:customStyle="1" w:styleId="Heading1Char">
    <w:name w:val="Heading 1 Char"/>
    <w:basedOn w:val="a3"/>
    <w:uiPriority w:val="9"/>
    <w:qFormat/>
    <w:rsid w:val="005E026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3"/>
    <w:uiPriority w:val="9"/>
    <w:qFormat/>
    <w:rsid w:val="005E026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3"/>
    <w:uiPriority w:val="9"/>
    <w:qFormat/>
    <w:rsid w:val="005E026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3"/>
    <w:uiPriority w:val="9"/>
    <w:qFormat/>
    <w:rsid w:val="005E026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3"/>
    <w:uiPriority w:val="9"/>
    <w:qFormat/>
    <w:rsid w:val="005E026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3"/>
    <w:uiPriority w:val="9"/>
    <w:qFormat/>
    <w:rsid w:val="005E026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3"/>
    <w:uiPriority w:val="9"/>
    <w:qFormat/>
    <w:rsid w:val="005E026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3"/>
    <w:uiPriority w:val="9"/>
    <w:qFormat/>
    <w:rsid w:val="005E026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3"/>
    <w:uiPriority w:val="9"/>
    <w:qFormat/>
    <w:rsid w:val="005E026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3"/>
    <w:uiPriority w:val="10"/>
    <w:qFormat/>
    <w:rsid w:val="005E0269"/>
    <w:rPr>
      <w:sz w:val="48"/>
      <w:szCs w:val="48"/>
    </w:rPr>
  </w:style>
  <w:style w:type="character" w:customStyle="1" w:styleId="SubtitleChar">
    <w:name w:val="Subtitle Char"/>
    <w:basedOn w:val="a3"/>
    <w:link w:val="32"/>
    <w:uiPriority w:val="11"/>
    <w:qFormat/>
    <w:rsid w:val="005E0269"/>
    <w:rPr>
      <w:sz w:val="24"/>
      <w:szCs w:val="24"/>
    </w:rPr>
  </w:style>
  <w:style w:type="character" w:customStyle="1" w:styleId="QuoteChar">
    <w:name w:val="Quote Char"/>
    <w:link w:val="33"/>
    <w:uiPriority w:val="29"/>
    <w:qFormat/>
    <w:rsid w:val="005E0269"/>
    <w:rPr>
      <w:i/>
    </w:rPr>
  </w:style>
  <w:style w:type="character" w:customStyle="1" w:styleId="IntenseQuoteChar">
    <w:name w:val="Intense Quote Char"/>
    <w:uiPriority w:val="30"/>
    <w:qFormat/>
    <w:rsid w:val="005E0269"/>
    <w:rPr>
      <w:i/>
    </w:rPr>
  </w:style>
  <w:style w:type="character" w:customStyle="1" w:styleId="HeaderChar">
    <w:name w:val="Header Char"/>
    <w:basedOn w:val="a3"/>
    <w:uiPriority w:val="99"/>
    <w:qFormat/>
    <w:rsid w:val="005E0269"/>
  </w:style>
  <w:style w:type="character" w:customStyle="1" w:styleId="FooterChar">
    <w:name w:val="Footer Char"/>
    <w:basedOn w:val="a3"/>
    <w:uiPriority w:val="99"/>
    <w:qFormat/>
    <w:rsid w:val="005E0269"/>
  </w:style>
  <w:style w:type="character" w:customStyle="1" w:styleId="CaptionChar">
    <w:name w:val="Caption Char"/>
    <w:uiPriority w:val="99"/>
    <w:qFormat/>
    <w:rsid w:val="005E0269"/>
  </w:style>
  <w:style w:type="character" w:customStyle="1" w:styleId="FootnoteTextChar">
    <w:name w:val="Footnote Text Char"/>
    <w:uiPriority w:val="99"/>
    <w:qFormat/>
    <w:rsid w:val="005E0269"/>
    <w:rPr>
      <w:sz w:val="18"/>
    </w:rPr>
  </w:style>
  <w:style w:type="character" w:customStyle="1" w:styleId="EndnoteTextChar">
    <w:name w:val="Endnote Text Char"/>
    <w:uiPriority w:val="99"/>
    <w:qFormat/>
    <w:rsid w:val="005E0269"/>
    <w:rPr>
      <w:sz w:val="20"/>
    </w:rPr>
  </w:style>
  <w:style w:type="character" w:customStyle="1" w:styleId="af7">
    <w:name w:val="Выделенная цитата Знак"/>
    <w:link w:val="af8"/>
    <w:uiPriority w:val="99"/>
    <w:qFormat/>
    <w:rsid w:val="005E0269"/>
    <w:rPr>
      <w:rFonts w:ascii="Arial" w:hAnsi="Arial"/>
      <w:b/>
      <w:sz w:val="24"/>
      <w:shd w:val="clear" w:color="auto" w:fill="F2F2F2"/>
    </w:rPr>
  </w:style>
  <w:style w:type="character" w:customStyle="1" w:styleId="af9">
    <w:name w:val="Текст выноски Знак"/>
    <w:qFormat/>
    <w:rsid w:val="005E0269"/>
    <w:rPr>
      <w:rFonts w:ascii="Tahoma" w:hAnsi="Tahoma" w:cs="Times New Roman"/>
      <w:sz w:val="16"/>
    </w:rPr>
  </w:style>
  <w:style w:type="character" w:customStyle="1" w:styleId="afa">
    <w:name w:val="Основной текст Знак"/>
    <w:aliases w:val="Основной текст Знак Знак Знак Знак Знак1,Iiaienu1 Знак1,Oaeno1 Знак1,Òåêñò1 Знак1,Текст1 Знак1"/>
    <w:qFormat/>
    <w:rsid w:val="005E0269"/>
    <w:rPr>
      <w:sz w:val="24"/>
      <w:lang w:val="ru-RU" w:eastAsia="ru-RU"/>
    </w:rPr>
  </w:style>
  <w:style w:type="character" w:customStyle="1" w:styleId="15">
    <w:name w:val="Основной текст Знак1"/>
    <w:aliases w:val="Основной текст Знак Знак Знак Знак Знак,Iiaienu1 Знак,Oaeno1 Знак,Òåêñò1 Знак,Текст1 Знак"/>
    <w:qFormat/>
    <w:rsid w:val="005E0269"/>
    <w:rPr>
      <w:sz w:val="24"/>
      <w:szCs w:val="24"/>
    </w:rPr>
  </w:style>
  <w:style w:type="character" w:customStyle="1" w:styleId="147">
    <w:name w:val="Основной текст Знак14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6">
    <w:name w:val="Основной текст Знак14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5">
    <w:name w:val="Основной текст Знак14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4">
    <w:name w:val="Основной текст Знак144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3">
    <w:name w:val="Основной текст Знак143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2">
    <w:name w:val="Основной текст Знак142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1">
    <w:name w:val="Основной текст Знак141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0">
    <w:name w:val="Основной текст Знак140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8">
    <w:name w:val="Основной текст Знак18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7">
    <w:name w:val="Основной текст Знак1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6">
    <w:name w:val="Основной текст Знак1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50">
    <w:name w:val="Основной текст Знак1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8">
    <w:name w:val="Основной текст Знак14"/>
    <w:uiPriority w:val="99"/>
    <w:semiHidden/>
    <w:qFormat/>
    <w:rsid w:val="005E0269"/>
    <w:rPr>
      <w:sz w:val="24"/>
    </w:rPr>
  </w:style>
  <w:style w:type="character" w:customStyle="1" w:styleId="130">
    <w:name w:val="Основной текст Знак13"/>
    <w:uiPriority w:val="99"/>
    <w:semiHidden/>
    <w:qFormat/>
    <w:rsid w:val="005E0269"/>
    <w:rPr>
      <w:sz w:val="24"/>
    </w:rPr>
  </w:style>
  <w:style w:type="character" w:customStyle="1" w:styleId="19">
    <w:name w:val="Верхний колонтитул Знак1"/>
    <w:uiPriority w:val="99"/>
    <w:semiHidden/>
    <w:qFormat/>
    <w:rsid w:val="005E0269"/>
    <w:rPr>
      <w:sz w:val="24"/>
      <w:szCs w:val="24"/>
    </w:rPr>
  </w:style>
  <w:style w:type="character" w:customStyle="1" w:styleId="1470">
    <w:name w:val="Верхний колонтитул Знак14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60">
    <w:name w:val="Верхний колонтитул Знак14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50">
    <w:name w:val="Верхний колонтитул Знак14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40">
    <w:name w:val="Верхний колонтитул Знак144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30">
    <w:name w:val="Верхний колонтитул Знак143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20">
    <w:name w:val="Верхний колонтитул Знак142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10">
    <w:name w:val="Верхний колонтитул Знак141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00">
    <w:name w:val="Верхний колонтитул Знак140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80">
    <w:name w:val="Верхний колонтитул Знак18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70">
    <w:name w:val="Верхний колонтитул Знак1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60">
    <w:name w:val="Верхний колонтитул Знак1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51">
    <w:name w:val="Верхний колонтитул Знак1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9">
    <w:name w:val="Верхний колонтитул Знак14"/>
    <w:uiPriority w:val="99"/>
    <w:semiHidden/>
    <w:qFormat/>
    <w:rsid w:val="005E0269"/>
    <w:rPr>
      <w:sz w:val="24"/>
    </w:rPr>
  </w:style>
  <w:style w:type="character" w:customStyle="1" w:styleId="131">
    <w:name w:val="Верхний колонтитул Знак13"/>
    <w:uiPriority w:val="99"/>
    <w:semiHidden/>
    <w:qFormat/>
    <w:rsid w:val="005E0269"/>
    <w:rPr>
      <w:sz w:val="24"/>
    </w:rPr>
  </w:style>
  <w:style w:type="character" w:customStyle="1" w:styleId="120">
    <w:name w:val="Верхний колонтитул Знак12"/>
    <w:uiPriority w:val="99"/>
    <w:semiHidden/>
    <w:qFormat/>
    <w:rsid w:val="005E0269"/>
    <w:rPr>
      <w:sz w:val="24"/>
    </w:rPr>
  </w:style>
  <w:style w:type="character" w:customStyle="1" w:styleId="110">
    <w:name w:val="Верхний колонтитул Знак11"/>
    <w:uiPriority w:val="99"/>
    <w:semiHidden/>
    <w:qFormat/>
    <w:rsid w:val="005E0269"/>
    <w:rPr>
      <w:sz w:val="24"/>
    </w:rPr>
  </w:style>
  <w:style w:type="character" w:customStyle="1" w:styleId="121">
    <w:name w:val="Основной текст Знак12"/>
    <w:uiPriority w:val="99"/>
    <w:semiHidden/>
    <w:qFormat/>
    <w:rsid w:val="005E0269"/>
    <w:rPr>
      <w:sz w:val="24"/>
    </w:rPr>
  </w:style>
  <w:style w:type="character" w:customStyle="1" w:styleId="111">
    <w:name w:val="Основной текст Знак11"/>
    <w:uiPriority w:val="99"/>
    <w:semiHidden/>
    <w:qFormat/>
    <w:rsid w:val="005E0269"/>
    <w:rPr>
      <w:sz w:val="24"/>
    </w:rPr>
  </w:style>
  <w:style w:type="character" w:customStyle="1" w:styleId="34">
    <w:name w:val="Основной текст 3 Знак"/>
    <w:qFormat/>
    <w:rsid w:val="005E0269"/>
    <w:rPr>
      <w:rFonts w:cs="Times New Roman"/>
      <w:sz w:val="16"/>
    </w:rPr>
  </w:style>
  <w:style w:type="character" w:customStyle="1" w:styleId="28">
    <w:name w:val="Основной текст 2 Знак"/>
    <w:qFormat/>
    <w:rsid w:val="005E0269"/>
    <w:rPr>
      <w:rFonts w:cs="Times New Roman"/>
      <w:sz w:val="24"/>
    </w:rPr>
  </w:style>
  <w:style w:type="character" w:customStyle="1" w:styleId="afb">
    <w:name w:val="Текст сноски Знак"/>
    <w:uiPriority w:val="99"/>
    <w:qFormat/>
    <w:rsid w:val="005E0269"/>
    <w:rPr>
      <w:rFonts w:cs="Times New Roman"/>
      <w:sz w:val="20"/>
    </w:rPr>
  </w:style>
  <w:style w:type="character" w:customStyle="1" w:styleId="afc">
    <w:name w:val="Привязка сноски"/>
    <w:rsid w:val="005E0269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5E0269"/>
    <w:rPr>
      <w:rFonts w:ascii="Times New Roman" w:hAnsi="Times New Roman" w:cs="Times New Roman"/>
      <w:vertAlign w:val="superscript"/>
    </w:rPr>
  </w:style>
  <w:style w:type="character" w:customStyle="1" w:styleId="-">
    <w:name w:val="Интернет-ссылка"/>
    <w:uiPriority w:val="99"/>
    <w:rsid w:val="005E0269"/>
    <w:rPr>
      <w:rFonts w:cs="Times New Roman"/>
      <w:color w:val="0000FF"/>
      <w:u w:val="single"/>
    </w:rPr>
  </w:style>
  <w:style w:type="character" w:customStyle="1" w:styleId="afd">
    <w:name w:val="Обычный.Нормальный Знак"/>
    <w:uiPriority w:val="99"/>
    <w:qFormat/>
    <w:rsid w:val="005E0269"/>
    <w:rPr>
      <w:sz w:val="24"/>
      <w:lang w:val="ru-RU" w:eastAsia="ru-RU"/>
    </w:rPr>
  </w:style>
  <w:style w:type="character" w:styleId="afe">
    <w:name w:val="annotation reference"/>
    <w:qFormat/>
    <w:rsid w:val="005E0269"/>
    <w:rPr>
      <w:rFonts w:cs="Times New Roman"/>
      <w:sz w:val="16"/>
    </w:rPr>
  </w:style>
  <w:style w:type="character" w:customStyle="1" w:styleId="aff">
    <w:name w:val="Текст примечания Знак"/>
    <w:qFormat/>
    <w:rsid w:val="005E0269"/>
    <w:rPr>
      <w:rFonts w:cs="Times New Roman"/>
      <w:sz w:val="20"/>
    </w:rPr>
  </w:style>
  <w:style w:type="character" w:customStyle="1" w:styleId="aff0">
    <w:name w:val="Тема примечания Знак"/>
    <w:qFormat/>
    <w:rsid w:val="005E0269"/>
    <w:rPr>
      <w:rFonts w:cs="Times New Roman"/>
      <w:b/>
      <w:sz w:val="20"/>
    </w:rPr>
  </w:style>
  <w:style w:type="character" w:customStyle="1" w:styleId="aff1">
    <w:name w:val="Îñíîâíîé øðèôò"/>
    <w:uiPriority w:val="99"/>
    <w:qFormat/>
    <w:rsid w:val="005E0269"/>
  </w:style>
  <w:style w:type="character" w:customStyle="1" w:styleId="aff2">
    <w:name w:val="Схема документа Знак"/>
    <w:uiPriority w:val="99"/>
    <w:semiHidden/>
    <w:qFormat/>
    <w:rsid w:val="005E0269"/>
    <w:rPr>
      <w:rFonts w:ascii="Tahoma" w:hAnsi="Tahoma" w:cs="Times New Roman"/>
      <w:lang w:val="ru-RU" w:eastAsia="ru-RU"/>
    </w:rPr>
  </w:style>
  <w:style w:type="character" w:customStyle="1" w:styleId="181">
    <w:name w:val="Знак Знак18"/>
    <w:uiPriority w:val="99"/>
    <w:qFormat/>
    <w:rsid w:val="005E0269"/>
    <w:rPr>
      <w:rFonts w:ascii="Cambria" w:hAnsi="Cambria"/>
      <w:b/>
      <w:sz w:val="32"/>
      <w:lang w:val="ru-RU" w:eastAsia="ru-RU"/>
    </w:rPr>
  </w:style>
  <w:style w:type="character" w:customStyle="1" w:styleId="122">
    <w:name w:val="Знак Знак12"/>
    <w:uiPriority w:val="99"/>
    <w:qFormat/>
    <w:rsid w:val="005E0269"/>
    <w:rPr>
      <w:sz w:val="24"/>
      <w:lang w:val="ru-RU" w:eastAsia="ru-RU"/>
    </w:rPr>
  </w:style>
  <w:style w:type="character" w:customStyle="1" w:styleId="112">
    <w:name w:val="Знак Знак11"/>
    <w:uiPriority w:val="99"/>
    <w:qFormat/>
    <w:rsid w:val="005E0269"/>
    <w:rPr>
      <w:lang w:val="ru-RU" w:eastAsia="ru-RU"/>
    </w:rPr>
  </w:style>
  <w:style w:type="character" w:customStyle="1" w:styleId="100">
    <w:name w:val="Знак Знак10"/>
    <w:uiPriority w:val="99"/>
    <w:qFormat/>
    <w:rsid w:val="005E0269"/>
    <w:rPr>
      <w:sz w:val="18"/>
      <w:lang w:val="ru-RU" w:eastAsia="ru-RU"/>
    </w:rPr>
  </w:style>
  <w:style w:type="character" w:customStyle="1" w:styleId="91">
    <w:name w:val="Знак Знак9"/>
    <w:uiPriority w:val="99"/>
    <w:qFormat/>
    <w:rsid w:val="005E0269"/>
    <w:rPr>
      <w:lang w:val="ru-RU" w:eastAsia="ru-RU"/>
    </w:rPr>
  </w:style>
  <w:style w:type="character" w:customStyle="1" w:styleId="81">
    <w:name w:val="Знак Знак8"/>
    <w:uiPriority w:val="99"/>
    <w:qFormat/>
    <w:rsid w:val="005E0269"/>
    <w:rPr>
      <w:sz w:val="24"/>
      <w:lang w:val="ru-RU" w:eastAsia="ru-RU"/>
    </w:rPr>
  </w:style>
  <w:style w:type="character" w:customStyle="1" w:styleId="aff3">
    <w:name w:val="Текст концевой сноски Знак"/>
    <w:qFormat/>
    <w:rsid w:val="005E0269"/>
    <w:rPr>
      <w:rFonts w:cs="Times New Roman"/>
      <w:lang w:val="ru-RU" w:eastAsia="ru-RU"/>
    </w:rPr>
  </w:style>
  <w:style w:type="character" w:customStyle="1" w:styleId="61">
    <w:name w:val="Знак Знак6"/>
    <w:uiPriority w:val="99"/>
    <w:qFormat/>
    <w:rsid w:val="005E0269"/>
    <w:rPr>
      <w:sz w:val="24"/>
      <w:lang w:val="ru-RU" w:eastAsia="ru-RU"/>
    </w:rPr>
  </w:style>
  <w:style w:type="character" w:customStyle="1" w:styleId="35">
    <w:name w:val="Основной текст с отступом 3 Знак"/>
    <w:qFormat/>
    <w:rsid w:val="005E0269"/>
    <w:rPr>
      <w:rFonts w:cs="Times New Roman"/>
      <w:sz w:val="16"/>
      <w:lang w:val="ru-RU" w:eastAsia="ru-RU"/>
    </w:rPr>
  </w:style>
  <w:style w:type="character" w:customStyle="1" w:styleId="36">
    <w:name w:val="Знак Знак3"/>
    <w:uiPriority w:val="99"/>
    <w:qFormat/>
    <w:rsid w:val="005E0269"/>
    <w:rPr>
      <w:sz w:val="16"/>
      <w:lang w:val="ru-RU" w:eastAsia="ru-RU"/>
    </w:rPr>
  </w:style>
  <w:style w:type="character" w:customStyle="1" w:styleId="aff4">
    <w:name w:val="Текст Знак"/>
    <w:uiPriority w:val="99"/>
    <w:qFormat/>
    <w:rsid w:val="005E0269"/>
    <w:rPr>
      <w:rFonts w:ascii="Courier New" w:hAnsi="Courier New" w:cs="Times New Roman"/>
      <w:i/>
      <w:lang w:val="ru-RU" w:eastAsia="ru-RU"/>
    </w:rPr>
  </w:style>
  <w:style w:type="character" w:customStyle="1" w:styleId="1a">
    <w:name w:val="Знак Знак1"/>
    <w:uiPriority w:val="99"/>
    <w:qFormat/>
    <w:rsid w:val="005E0269"/>
    <w:rPr>
      <w:lang w:val="ru-RU" w:eastAsia="ru-RU"/>
    </w:rPr>
  </w:style>
  <w:style w:type="character" w:customStyle="1" w:styleId="aff5">
    <w:name w:val="Знак Знак"/>
    <w:uiPriority w:val="99"/>
    <w:qFormat/>
    <w:rsid w:val="005E0269"/>
    <w:rPr>
      <w:b/>
      <w:lang w:val="ru-RU" w:eastAsia="ru-RU"/>
    </w:rPr>
  </w:style>
  <w:style w:type="character" w:customStyle="1" w:styleId="92">
    <w:name w:val="Указатель 9 Знак"/>
    <w:uiPriority w:val="99"/>
    <w:qFormat/>
    <w:rsid w:val="005E0269"/>
    <w:rPr>
      <w:sz w:val="24"/>
      <w:lang w:val="ru-RU" w:eastAsia="ru-RU"/>
    </w:rPr>
  </w:style>
  <w:style w:type="character" w:customStyle="1" w:styleId="93">
    <w:name w:val="Стиль Обычный.Нормальный + 9 пт полужирный Знак"/>
    <w:uiPriority w:val="99"/>
    <w:qFormat/>
    <w:rsid w:val="005E0269"/>
    <w:rPr>
      <w:b/>
      <w:spacing w:val="-4"/>
      <w:sz w:val="24"/>
      <w:lang w:val="ru-RU" w:eastAsia="ru-RU"/>
    </w:rPr>
  </w:style>
  <w:style w:type="character" w:customStyle="1" w:styleId="1b">
    <w:name w:val="Текст выноски Знак1"/>
    <w:qFormat/>
    <w:rsid w:val="005E0269"/>
    <w:rPr>
      <w:rFonts w:ascii="Tahoma" w:hAnsi="Tahoma"/>
      <w:sz w:val="16"/>
    </w:rPr>
  </w:style>
  <w:style w:type="character" w:customStyle="1" w:styleId="1c">
    <w:name w:val="Текст сноски Знак1"/>
    <w:uiPriority w:val="99"/>
    <w:qFormat/>
    <w:rsid w:val="005E0269"/>
    <w:rPr>
      <w:sz w:val="20"/>
    </w:rPr>
  </w:style>
  <w:style w:type="character" w:customStyle="1" w:styleId="aff6">
    <w:name w:val="Привязка концевой сноски"/>
    <w:rsid w:val="005E0269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5E0269"/>
    <w:rPr>
      <w:rFonts w:cs="Times New Roman"/>
      <w:vertAlign w:val="superscript"/>
    </w:rPr>
  </w:style>
  <w:style w:type="character" w:customStyle="1" w:styleId="aff7">
    <w:name w:val="Заголовок Знак"/>
    <w:uiPriority w:val="99"/>
    <w:qFormat/>
    <w:rsid w:val="005E0269"/>
    <w:rPr>
      <w:rFonts w:cs="Times New Roman"/>
      <w:b/>
      <w:sz w:val="28"/>
    </w:rPr>
  </w:style>
  <w:style w:type="character" w:customStyle="1" w:styleId="NoSpacingChar">
    <w:name w:val="No Spacing Char"/>
    <w:uiPriority w:val="99"/>
    <w:qFormat/>
    <w:rsid w:val="005E0269"/>
    <w:rPr>
      <w:rFonts w:ascii="Calibri" w:hAnsi="Calibri"/>
    </w:rPr>
  </w:style>
  <w:style w:type="character" w:customStyle="1" w:styleId="MMTopic1">
    <w:name w:val="MM Topic 1 Знак"/>
    <w:uiPriority w:val="99"/>
    <w:qFormat/>
    <w:rsid w:val="005E0269"/>
    <w:rPr>
      <w:rFonts w:ascii="Cambria" w:hAnsi="Cambria"/>
      <w:b/>
      <w:color w:val="365F91"/>
      <w:sz w:val="28"/>
      <w:lang w:eastAsia="en-US"/>
    </w:rPr>
  </w:style>
  <w:style w:type="character" w:customStyle="1" w:styleId="139">
    <w:name w:val="Основной текст Знак139"/>
    <w:uiPriority w:val="99"/>
    <w:semiHidden/>
    <w:qFormat/>
    <w:rsid w:val="005E0269"/>
    <w:rPr>
      <w:sz w:val="24"/>
    </w:rPr>
  </w:style>
  <w:style w:type="character" w:customStyle="1" w:styleId="138">
    <w:name w:val="Основной текст Знак138"/>
    <w:uiPriority w:val="99"/>
    <w:semiHidden/>
    <w:qFormat/>
    <w:rsid w:val="005E0269"/>
    <w:rPr>
      <w:sz w:val="24"/>
    </w:rPr>
  </w:style>
  <w:style w:type="character" w:customStyle="1" w:styleId="137">
    <w:name w:val="Основной текст Знак137"/>
    <w:uiPriority w:val="99"/>
    <w:semiHidden/>
    <w:qFormat/>
    <w:rsid w:val="005E0269"/>
    <w:rPr>
      <w:sz w:val="24"/>
    </w:rPr>
  </w:style>
  <w:style w:type="character" w:customStyle="1" w:styleId="136">
    <w:name w:val="Основной текст Знак136"/>
    <w:uiPriority w:val="99"/>
    <w:semiHidden/>
    <w:qFormat/>
    <w:rsid w:val="005E0269"/>
    <w:rPr>
      <w:sz w:val="24"/>
    </w:rPr>
  </w:style>
  <w:style w:type="character" w:customStyle="1" w:styleId="135">
    <w:name w:val="Основной текст Знак135"/>
    <w:uiPriority w:val="99"/>
    <w:semiHidden/>
    <w:qFormat/>
    <w:rsid w:val="005E0269"/>
    <w:rPr>
      <w:sz w:val="24"/>
    </w:rPr>
  </w:style>
  <w:style w:type="character" w:customStyle="1" w:styleId="134">
    <w:name w:val="Основной текст Знак134"/>
    <w:uiPriority w:val="99"/>
    <w:semiHidden/>
    <w:qFormat/>
    <w:rsid w:val="005E0269"/>
    <w:rPr>
      <w:sz w:val="24"/>
    </w:rPr>
  </w:style>
  <w:style w:type="character" w:customStyle="1" w:styleId="133">
    <w:name w:val="Основной текст Знак133"/>
    <w:uiPriority w:val="99"/>
    <w:semiHidden/>
    <w:qFormat/>
    <w:rsid w:val="005E0269"/>
    <w:rPr>
      <w:sz w:val="24"/>
    </w:rPr>
  </w:style>
  <w:style w:type="character" w:customStyle="1" w:styleId="132">
    <w:name w:val="Основной текст Знак132"/>
    <w:uiPriority w:val="99"/>
    <w:semiHidden/>
    <w:qFormat/>
    <w:rsid w:val="005E0269"/>
    <w:rPr>
      <w:sz w:val="24"/>
    </w:rPr>
  </w:style>
  <w:style w:type="character" w:customStyle="1" w:styleId="1310">
    <w:name w:val="Основной текст Знак131"/>
    <w:uiPriority w:val="99"/>
    <w:semiHidden/>
    <w:qFormat/>
    <w:rsid w:val="005E0269"/>
    <w:rPr>
      <w:sz w:val="24"/>
    </w:rPr>
  </w:style>
  <w:style w:type="character" w:customStyle="1" w:styleId="1300">
    <w:name w:val="Основной текст Знак130"/>
    <w:uiPriority w:val="99"/>
    <w:semiHidden/>
    <w:qFormat/>
    <w:rsid w:val="005E0269"/>
    <w:rPr>
      <w:sz w:val="24"/>
    </w:rPr>
  </w:style>
  <w:style w:type="character" w:customStyle="1" w:styleId="129">
    <w:name w:val="Основной текст Знак129"/>
    <w:uiPriority w:val="99"/>
    <w:semiHidden/>
    <w:qFormat/>
    <w:rsid w:val="005E0269"/>
    <w:rPr>
      <w:sz w:val="24"/>
    </w:rPr>
  </w:style>
  <w:style w:type="character" w:customStyle="1" w:styleId="128">
    <w:name w:val="Основной текст Знак128"/>
    <w:uiPriority w:val="99"/>
    <w:semiHidden/>
    <w:qFormat/>
    <w:rsid w:val="005E0269"/>
    <w:rPr>
      <w:sz w:val="24"/>
    </w:rPr>
  </w:style>
  <w:style w:type="character" w:customStyle="1" w:styleId="127">
    <w:name w:val="Основной текст Знак127"/>
    <w:uiPriority w:val="99"/>
    <w:semiHidden/>
    <w:qFormat/>
    <w:rsid w:val="005E0269"/>
    <w:rPr>
      <w:sz w:val="24"/>
    </w:rPr>
  </w:style>
  <w:style w:type="character" w:customStyle="1" w:styleId="126">
    <w:name w:val="Основной текст Знак126"/>
    <w:uiPriority w:val="99"/>
    <w:semiHidden/>
    <w:qFormat/>
    <w:rsid w:val="005E0269"/>
    <w:rPr>
      <w:sz w:val="24"/>
    </w:rPr>
  </w:style>
  <w:style w:type="character" w:customStyle="1" w:styleId="125">
    <w:name w:val="Основной текст Знак125"/>
    <w:uiPriority w:val="99"/>
    <w:semiHidden/>
    <w:qFormat/>
    <w:rsid w:val="005E0269"/>
    <w:rPr>
      <w:sz w:val="24"/>
    </w:rPr>
  </w:style>
  <w:style w:type="character" w:customStyle="1" w:styleId="124">
    <w:name w:val="Основной текст Знак124"/>
    <w:uiPriority w:val="99"/>
    <w:semiHidden/>
    <w:qFormat/>
    <w:rsid w:val="005E0269"/>
    <w:rPr>
      <w:sz w:val="24"/>
    </w:rPr>
  </w:style>
  <w:style w:type="character" w:customStyle="1" w:styleId="123">
    <w:name w:val="Основной текст Знак123"/>
    <w:uiPriority w:val="99"/>
    <w:semiHidden/>
    <w:qFormat/>
    <w:rsid w:val="005E0269"/>
    <w:rPr>
      <w:sz w:val="24"/>
    </w:rPr>
  </w:style>
  <w:style w:type="character" w:customStyle="1" w:styleId="1220">
    <w:name w:val="Основной текст Знак122"/>
    <w:uiPriority w:val="99"/>
    <w:semiHidden/>
    <w:qFormat/>
    <w:rsid w:val="005E0269"/>
    <w:rPr>
      <w:sz w:val="24"/>
    </w:rPr>
  </w:style>
  <w:style w:type="character" w:customStyle="1" w:styleId="1210">
    <w:name w:val="Основной текст Знак121"/>
    <w:uiPriority w:val="99"/>
    <w:semiHidden/>
    <w:qFormat/>
    <w:rsid w:val="005E0269"/>
    <w:rPr>
      <w:sz w:val="24"/>
    </w:rPr>
  </w:style>
  <w:style w:type="character" w:customStyle="1" w:styleId="1200">
    <w:name w:val="Основной текст Знак120"/>
    <w:uiPriority w:val="99"/>
    <w:semiHidden/>
    <w:qFormat/>
    <w:rsid w:val="005E0269"/>
    <w:rPr>
      <w:sz w:val="24"/>
    </w:rPr>
  </w:style>
  <w:style w:type="character" w:customStyle="1" w:styleId="119">
    <w:name w:val="Основной текст Знак119"/>
    <w:uiPriority w:val="99"/>
    <w:semiHidden/>
    <w:qFormat/>
    <w:rsid w:val="005E0269"/>
    <w:rPr>
      <w:sz w:val="24"/>
    </w:rPr>
  </w:style>
  <w:style w:type="character" w:customStyle="1" w:styleId="118">
    <w:name w:val="Основной текст Знак118"/>
    <w:uiPriority w:val="99"/>
    <w:semiHidden/>
    <w:qFormat/>
    <w:rsid w:val="005E0269"/>
    <w:rPr>
      <w:sz w:val="24"/>
    </w:rPr>
  </w:style>
  <w:style w:type="character" w:customStyle="1" w:styleId="117">
    <w:name w:val="Основной текст Знак117"/>
    <w:uiPriority w:val="99"/>
    <w:semiHidden/>
    <w:qFormat/>
    <w:rsid w:val="005E0269"/>
    <w:rPr>
      <w:sz w:val="24"/>
    </w:rPr>
  </w:style>
  <w:style w:type="character" w:customStyle="1" w:styleId="116">
    <w:name w:val="Основной текст Знак116"/>
    <w:uiPriority w:val="99"/>
    <w:semiHidden/>
    <w:qFormat/>
    <w:rsid w:val="005E0269"/>
    <w:rPr>
      <w:sz w:val="24"/>
    </w:rPr>
  </w:style>
  <w:style w:type="character" w:customStyle="1" w:styleId="115">
    <w:name w:val="Основной текст Знак115"/>
    <w:uiPriority w:val="99"/>
    <w:semiHidden/>
    <w:qFormat/>
    <w:rsid w:val="005E0269"/>
    <w:rPr>
      <w:sz w:val="24"/>
    </w:rPr>
  </w:style>
  <w:style w:type="character" w:customStyle="1" w:styleId="114">
    <w:name w:val="Основной текст Знак114"/>
    <w:uiPriority w:val="99"/>
    <w:semiHidden/>
    <w:qFormat/>
    <w:rsid w:val="005E0269"/>
    <w:rPr>
      <w:sz w:val="24"/>
    </w:rPr>
  </w:style>
  <w:style w:type="character" w:customStyle="1" w:styleId="113">
    <w:name w:val="Основной текст Знак113"/>
    <w:uiPriority w:val="99"/>
    <w:semiHidden/>
    <w:qFormat/>
    <w:rsid w:val="005E0269"/>
    <w:rPr>
      <w:sz w:val="24"/>
    </w:rPr>
  </w:style>
  <w:style w:type="character" w:customStyle="1" w:styleId="1120">
    <w:name w:val="Основной текст Знак112"/>
    <w:uiPriority w:val="99"/>
    <w:semiHidden/>
    <w:qFormat/>
    <w:rsid w:val="005E0269"/>
    <w:rPr>
      <w:sz w:val="24"/>
    </w:rPr>
  </w:style>
  <w:style w:type="character" w:customStyle="1" w:styleId="1110">
    <w:name w:val="Основной текст Знак111"/>
    <w:uiPriority w:val="99"/>
    <w:semiHidden/>
    <w:qFormat/>
    <w:rsid w:val="005E0269"/>
    <w:rPr>
      <w:sz w:val="24"/>
    </w:rPr>
  </w:style>
  <w:style w:type="character" w:customStyle="1" w:styleId="1100">
    <w:name w:val="Основной текст Знак110"/>
    <w:uiPriority w:val="99"/>
    <w:semiHidden/>
    <w:qFormat/>
    <w:rsid w:val="005E0269"/>
    <w:rPr>
      <w:sz w:val="24"/>
    </w:rPr>
  </w:style>
  <w:style w:type="character" w:customStyle="1" w:styleId="190">
    <w:name w:val="Основной текст Знак19"/>
    <w:uiPriority w:val="99"/>
    <w:semiHidden/>
    <w:qFormat/>
    <w:rsid w:val="005E0269"/>
    <w:rPr>
      <w:sz w:val="24"/>
    </w:rPr>
  </w:style>
  <w:style w:type="character" w:customStyle="1" w:styleId="1390">
    <w:name w:val="Верхний колонтитул Знак139"/>
    <w:uiPriority w:val="99"/>
    <w:semiHidden/>
    <w:qFormat/>
    <w:rsid w:val="005E0269"/>
    <w:rPr>
      <w:sz w:val="24"/>
    </w:rPr>
  </w:style>
  <w:style w:type="character" w:customStyle="1" w:styleId="1380">
    <w:name w:val="Верхний колонтитул Знак138"/>
    <w:uiPriority w:val="99"/>
    <w:semiHidden/>
    <w:qFormat/>
    <w:rsid w:val="005E0269"/>
    <w:rPr>
      <w:sz w:val="24"/>
    </w:rPr>
  </w:style>
  <w:style w:type="character" w:customStyle="1" w:styleId="1370">
    <w:name w:val="Верхний колонтитул Знак137"/>
    <w:uiPriority w:val="99"/>
    <w:semiHidden/>
    <w:qFormat/>
    <w:rsid w:val="005E0269"/>
    <w:rPr>
      <w:sz w:val="24"/>
    </w:rPr>
  </w:style>
  <w:style w:type="character" w:customStyle="1" w:styleId="1360">
    <w:name w:val="Верхний колонтитул Знак136"/>
    <w:uiPriority w:val="99"/>
    <w:semiHidden/>
    <w:qFormat/>
    <w:rsid w:val="005E0269"/>
    <w:rPr>
      <w:sz w:val="24"/>
    </w:rPr>
  </w:style>
  <w:style w:type="character" w:customStyle="1" w:styleId="1350">
    <w:name w:val="Верхний колонтитул Знак135"/>
    <w:uiPriority w:val="99"/>
    <w:semiHidden/>
    <w:qFormat/>
    <w:rsid w:val="005E0269"/>
    <w:rPr>
      <w:sz w:val="24"/>
    </w:rPr>
  </w:style>
  <w:style w:type="character" w:customStyle="1" w:styleId="1340">
    <w:name w:val="Верхний колонтитул Знак134"/>
    <w:uiPriority w:val="99"/>
    <w:semiHidden/>
    <w:qFormat/>
    <w:rsid w:val="005E0269"/>
    <w:rPr>
      <w:sz w:val="24"/>
    </w:rPr>
  </w:style>
  <w:style w:type="character" w:customStyle="1" w:styleId="1330">
    <w:name w:val="Верхний колонтитул Знак133"/>
    <w:uiPriority w:val="99"/>
    <w:semiHidden/>
    <w:qFormat/>
    <w:rsid w:val="005E0269"/>
    <w:rPr>
      <w:sz w:val="24"/>
    </w:rPr>
  </w:style>
  <w:style w:type="character" w:customStyle="1" w:styleId="1320">
    <w:name w:val="Верхний колонтитул Знак132"/>
    <w:uiPriority w:val="99"/>
    <w:semiHidden/>
    <w:qFormat/>
    <w:rsid w:val="005E0269"/>
    <w:rPr>
      <w:sz w:val="24"/>
    </w:rPr>
  </w:style>
  <w:style w:type="character" w:customStyle="1" w:styleId="1311">
    <w:name w:val="Верхний колонтитул Знак131"/>
    <w:uiPriority w:val="99"/>
    <w:semiHidden/>
    <w:qFormat/>
    <w:rsid w:val="005E0269"/>
    <w:rPr>
      <w:sz w:val="24"/>
    </w:rPr>
  </w:style>
  <w:style w:type="character" w:customStyle="1" w:styleId="1301">
    <w:name w:val="Верхний колонтитул Знак130"/>
    <w:uiPriority w:val="99"/>
    <w:semiHidden/>
    <w:qFormat/>
    <w:rsid w:val="005E0269"/>
    <w:rPr>
      <w:sz w:val="24"/>
    </w:rPr>
  </w:style>
  <w:style w:type="character" w:customStyle="1" w:styleId="1290">
    <w:name w:val="Верхний колонтитул Знак129"/>
    <w:uiPriority w:val="99"/>
    <w:semiHidden/>
    <w:qFormat/>
    <w:rsid w:val="005E0269"/>
    <w:rPr>
      <w:sz w:val="24"/>
    </w:rPr>
  </w:style>
  <w:style w:type="character" w:customStyle="1" w:styleId="1280">
    <w:name w:val="Верхний колонтитул Знак128"/>
    <w:uiPriority w:val="99"/>
    <w:semiHidden/>
    <w:qFormat/>
    <w:rsid w:val="005E0269"/>
    <w:rPr>
      <w:sz w:val="24"/>
    </w:rPr>
  </w:style>
  <w:style w:type="character" w:customStyle="1" w:styleId="1270">
    <w:name w:val="Верхний колонтитул Знак127"/>
    <w:uiPriority w:val="99"/>
    <w:semiHidden/>
    <w:qFormat/>
    <w:rsid w:val="005E0269"/>
    <w:rPr>
      <w:sz w:val="24"/>
    </w:rPr>
  </w:style>
  <w:style w:type="character" w:customStyle="1" w:styleId="1260">
    <w:name w:val="Верхний колонтитул Знак126"/>
    <w:uiPriority w:val="99"/>
    <w:semiHidden/>
    <w:qFormat/>
    <w:rsid w:val="005E0269"/>
    <w:rPr>
      <w:sz w:val="24"/>
    </w:rPr>
  </w:style>
  <w:style w:type="character" w:customStyle="1" w:styleId="1250">
    <w:name w:val="Верхний колонтитул Знак125"/>
    <w:uiPriority w:val="99"/>
    <w:semiHidden/>
    <w:qFormat/>
    <w:rsid w:val="005E0269"/>
    <w:rPr>
      <w:sz w:val="24"/>
    </w:rPr>
  </w:style>
  <w:style w:type="character" w:customStyle="1" w:styleId="1240">
    <w:name w:val="Верхний колонтитул Знак124"/>
    <w:uiPriority w:val="99"/>
    <w:semiHidden/>
    <w:qFormat/>
    <w:rsid w:val="005E0269"/>
    <w:rPr>
      <w:sz w:val="24"/>
    </w:rPr>
  </w:style>
  <w:style w:type="character" w:customStyle="1" w:styleId="1230">
    <w:name w:val="Верхний колонтитул Знак123"/>
    <w:uiPriority w:val="99"/>
    <w:semiHidden/>
    <w:qFormat/>
    <w:rsid w:val="005E0269"/>
    <w:rPr>
      <w:sz w:val="24"/>
    </w:rPr>
  </w:style>
  <w:style w:type="character" w:customStyle="1" w:styleId="1221">
    <w:name w:val="Верхний колонтитул Знак122"/>
    <w:uiPriority w:val="99"/>
    <w:semiHidden/>
    <w:qFormat/>
    <w:rsid w:val="005E0269"/>
    <w:rPr>
      <w:sz w:val="24"/>
    </w:rPr>
  </w:style>
  <w:style w:type="character" w:customStyle="1" w:styleId="1211">
    <w:name w:val="Верхний колонтитул Знак121"/>
    <w:uiPriority w:val="99"/>
    <w:semiHidden/>
    <w:qFormat/>
    <w:rsid w:val="005E0269"/>
    <w:rPr>
      <w:sz w:val="24"/>
    </w:rPr>
  </w:style>
  <w:style w:type="character" w:customStyle="1" w:styleId="1201">
    <w:name w:val="Верхний колонтитул Знак120"/>
    <w:uiPriority w:val="99"/>
    <w:semiHidden/>
    <w:qFormat/>
    <w:rsid w:val="005E0269"/>
    <w:rPr>
      <w:sz w:val="24"/>
    </w:rPr>
  </w:style>
  <w:style w:type="character" w:customStyle="1" w:styleId="1190">
    <w:name w:val="Верхний колонтитул Знак119"/>
    <w:uiPriority w:val="99"/>
    <w:semiHidden/>
    <w:qFormat/>
    <w:rsid w:val="005E0269"/>
    <w:rPr>
      <w:sz w:val="24"/>
    </w:rPr>
  </w:style>
  <w:style w:type="character" w:customStyle="1" w:styleId="1180">
    <w:name w:val="Верхний колонтитул Знак118"/>
    <w:uiPriority w:val="99"/>
    <w:semiHidden/>
    <w:qFormat/>
    <w:rsid w:val="005E0269"/>
    <w:rPr>
      <w:sz w:val="24"/>
    </w:rPr>
  </w:style>
  <w:style w:type="character" w:customStyle="1" w:styleId="1170">
    <w:name w:val="Верхний колонтитул Знак117"/>
    <w:uiPriority w:val="99"/>
    <w:semiHidden/>
    <w:qFormat/>
    <w:rsid w:val="005E0269"/>
    <w:rPr>
      <w:sz w:val="24"/>
    </w:rPr>
  </w:style>
  <w:style w:type="character" w:customStyle="1" w:styleId="1160">
    <w:name w:val="Верхний колонтитул Знак116"/>
    <w:uiPriority w:val="99"/>
    <w:semiHidden/>
    <w:qFormat/>
    <w:rsid w:val="005E0269"/>
    <w:rPr>
      <w:sz w:val="24"/>
    </w:rPr>
  </w:style>
  <w:style w:type="character" w:customStyle="1" w:styleId="1150">
    <w:name w:val="Верхний колонтитул Знак115"/>
    <w:uiPriority w:val="99"/>
    <w:semiHidden/>
    <w:qFormat/>
    <w:rsid w:val="005E0269"/>
    <w:rPr>
      <w:sz w:val="24"/>
    </w:rPr>
  </w:style>
  <w:style w:type="character" w:customStyle="1" w:styleId="1140">
    <w:name w:val="Верхний колонтитул Знак114"/>
    <w:uiPriority w:val="99"/>
    <w:semiHidden/>
    <w:qFormat/>
    <w:rsid w:val="005E0269"/>
    <w:rPr>
      <w:sz w:val="24"/>
    </w:rPr>
  </w:style>
  <w:style w:type="character" w:customStyle="1" w:styleId="1130">
    <w:name w:val="Верхний колонтитул Знак113"/>
    <w:uiPriority w:val="99"/>
    <w:semiHidden/>
    <w:qFormat/>
    <w:rsid w:val="005E0269"/>
    <w:rPr>
      <w:sz w:val="24"/>
    </w:rPr>
  </w:style>
  <w:style w:type="character" w:customStyle="1" w:styleId="1121">
    <w:name w:val="Верхний колонтитул Знак112"/>
    <w:uiPriority w:val="99"/>
    <w:semiHidden/>
    <w:qFormat/>
    <w:rsid w:val="005E0269"/>
    <w:rPr>
      <w:sz w:val="24"/>
    </w:rPr>
  </w:style>
  <w:style w:type="character" w:customStyle="1" w:styleId="1111">
    <w:name w:val="Верхний колонтитул Знак111"/>
    <w:uiPriority w:val="99"/>
    <w:semiHidden/>
    <w:qFormat/>
    <w:rsid w:val="005E0269"/>
    <w:rPr>
      <w:sz w:val="24"/>
    </w:rPr>
  </w:style>
  <w:style w:type="character" w:customStyle="1" w:styleId="1101">
    <w:name w:val="Верхний колонтитул Знак110"/>
    <w:uiPriority w:val="99"/>
    <w:semiHidden/>
    <w:qFormat/>
    <w:rsid w:val="005E0269"/>
    <w:rPr>
      <w:sz w:val="24"/>
    </w:rPr>
  </w:style>
  <w:style w:type="character" w:customStyle="1" w:styleId="191">
    <w:name w:val="Верхний колонтитул Знак19"/>
    <w:uiPriority w:val="99"/>
    <w:semiHidden/>
    <w:qFormat/>
    <w:rsid w:val="005E0269"/>
    <w:rPr>
      <w:sz w:val="24"/>
    </w:rPr>
  </w:style>
  <w:style w:type="character" w:customStyle="1" w:styleId="aff8">
    <w:name w:val="знак сноски"/>
    <w:uiPriority w:val="99"/>
    <w:qFormat/>
    <w:rsid w:val="005E0269"/>
    <w:rPr>
      <w:vertAlign w:val="superscript"/>
    </w:rPr>
  </w:style>
  <w:style w:type="character" w:customStyle="1" w:styleId="aff9">
    <w:name w:val="Основной шрифт"/>
    <w:uiPriority w:val="99"/>
    <w:qFormat/>
    <w:rsid w:val="005E0269"/>
  </w:style>
  <w:style w:type="character" w:customStyle="1" w:styleId="blk3">
    <w:name w:val="blk3"/>
    <w:qFormat/>
    <w:rsid w:val="005E0269"/>
  </w:style>
  <w:style w:type="character" w:styleId="affa">
    <w:name w:val="Emphasis"/>
    <w:uiPriority w:val="20"/>
    <w:qFormat/>
    <w:rsid w:val="005E0269"/>
    <w:rPr>
      <w:i/>
      <w:iCs/>
    </w:rPr>
  </w:style>
  <w:style w:type="character" w:customStyle="1" w:styleId="MMTopic3">
    <w:name w:val="MM Topic 3 Знак"/>
    <w:uiPriority w:val="99"/>
    <w:qFormat/>
    <w:rsid w:val="005E0269"/>
    <w:rPr>
      <w:rFonts w:ascii="Cambria" w:hAnsi="Cambria"/>
      <w:b/>
      <w:bCs/>
      <w:color w:val="4F81BD"/>
      <w:sz w:val="22"/>
      <w:szCs w:val="22"/>
      <w:lang w:eastAsia="en-US"/>
    </w:rPr>
  </w:style>
  <w:style w:type="character" w:customStyle="1" w:styleId="blk6">
    <w:name w:val="blk6"/>
    <w:qFormat/>
    <w:rsid w:val="005E0269"/>
    <w:rPr>
      <w:vanish w:val="0"/>
    </w:rPr>
  </w:style>
  <w:style w:type="character" w:customStyle="1" w:styleId="apple-converted-space">
    <w:name w:val="apple-converted-space"/>
    <w:qFormat/>
    <w:rsid w:val="005E0269"/>
  </w:style>
  <w:style w:type="character" w:customStyle="1" w:styleId="affb">
    <w:name w:val="Посещённая гиперссылка"/>
    <w:unhideWhenUsed/>
    <w:rsid w:val="005E0269"/>
    <w:rPr>
      <w:color w:val="800080"/>
      <w:u w:val="single"/>
    </w:rPr>
  </w:style>
  <w:style w:type="character" w:customStyle="1" w:styleId="blk1">
    <w:name w:val="blk1"/>
    <w:qFormat/>
    <w:rsid w:val="005E0269"/>
    <w:rPr>
      <w:vanish w:val="0"/>
    </w:rPr>
  </w:style>
  <w:style w:type="character" w:customStyle="1" w:styleId="HTML">
    <w:name w:val="Стандартный HTML Знак"/>
    <w:qFormat/>
    <w:rsid w:val="005E0269"/>
    <w:rPr>
      <w:rFonts w:ascii="Courier New" w:hAnsi="Courier New" w:cs="Courier New"/>
    </w:rPr>
  </w:style>
  <w:style w:type="character" w:customStyle="1" w:styleId="affc">
    <w:name w:val="Дата Знак"/>
    <w:uiPriority w:val="99"/>
    <w:qFormat/>
    <w:rsid w:val="005E0269"/>
    <w:rPr>
      <w:rFonts w:ascii="NTHarmonica" w:hAnsi="NTHarmonica"/>
      <w:b/>
      <w:bCs/>
      <w:sz w:val="18"/>
      <w:szCs w:val="18"/>
    </w:rPr>
  </w:style>
  <w:style w:type="character" w:styleId="affd">
    <w:name w:val="Strong"/>
    <w:aliases w:val=" Знак Знак3"/>
    <w:qFormat/>
    <w:rsid w:val="005E0269"/>
    <w:rPr>
      <w:rFonts w:cs="Times New Roman"/>
      <w:b/>
      <w:bCs/>
    </w:rPr>
  </w:style>
  <w:style w:type="character" w:customStyle="1" w:styleId="INDENTION">
    <w:name w:val="INDENTION Знак"/>
    <w:qFormat/>
    <w:rsid w:val="005E0269"/>
    <w:rPr>
      <w:rFonts w:ascii="Calibri" w:hAnsi="Calibri"/>
      <w:sz w:val="24"/>
      <w:szCs w:val="24"/>
    </w:rPr>
  </w:style>
  <w:style w:type="character" w:customStyle="1" w:styleId="affe">
    <w:name w:val="Выделенный текст Знак"/>
    <w:qFormat/>
    <w:rsid w:val="005E0269"/>
    <w:rPr>
      <w:rFonts w:ascii="Calibri" w:hAnsi="Calibri"/>
      <w:b/>
      <w:color w:val="437A28"/>
      <w:sz w:val="24"/>
      <w:szCs w:val="24"/>
    </w:rPr>
  </w:style>
  <w:style w:type="character" w:customStyle="1" w:styleId="afff">
    <w:name w:val="Кнопка Знак"/>
    <w:qFormat/>
    <w:rsid w:val="005E0269"/>
    <w:rPr>
      <w:rFonts w:ascii="Calibri" w:hAnsi="Calibri"/>
      <w:b/>
      <w:color w:val="437A28"/>
      <w:sz w:val="24"/>
      <w:szCs w:val="24"/>
    </w:rPr>
  </w:style>
  <w:style w:type="character" w:customStyle="1" w:styleId="1d">
    <w:name w:val="заголовок 1 Знак"/>
    <w:uiPriority w:val="99"/>
    <w:qFormat/>
    <w:rsid w:val="005E0269"/>
    <w:rPr>
      <w:b/>
      <w:bCs/>
      <w:caps/>
      <w:sz w:val="18"/>
      <w:szCs w:val="18"/>
    </w:rPr>
  </w:style>
  <w:style w:type="character" w:customStyle="1" w:styleId="afff0">
    <w:name w:val="Приложения Знак"/>
    <w:qFormat/>
    <w:rsid w:val="005E0269"/>
    <w:rPr>
      <w:b/>
      <w:bCs/>
      <w:sz w:val="28"/>
      <w:szCs w:val="36"/>
    </w:rPr>
  </w:style>
  <w:style w:type="character" w:customStyle="1" w:styleId="afff1">
    <w:name w:val="Абзац списка Знак"/>
    <w:aliases w:val="Абзац1 Знак,Bullet List Знак,FooterText Знак,numbered Знак,ТЗ список Знак,Paragraphe de liste1 Знак,lp1 Знак,Bulletr List Paragraph Знак,List Paragraph Знак,List Paragraph1 Знак"/>
    <w:qFormat/>
    <w:rsid w:val="005E0269"/>
    <w:rPr>
      <w:lang w:eastAsia="en-US"/>
    </w:rPr>
  </w:style>
  <w:style w:type="character" w:customStyle="1" w:styleId="afff2">
    <w:name w:val="Символ сноски"/>
    <w:qFormat/>
    <w:rsid w:val="005E0269"/>
  </w:style>
  <w:style w:type="character" w:customStyle="1" w:styleId="afff3">
    <w:name w:val="Символ концевой сноски"/>
    <w:qFormat/>
    <w:rsid w:val="005E0269"/>
  </w:style>
  <w:style w:type="paragraph" w:customStyle="1" w:styleId="1e">
    <w:name w:val="Заголовок1"/>
    <w:basedOn w:val="a2"/>
    <w:next w:val="a8"/>
    <w:link w:val="1f"/>
    <w:qFormat/>
    <w:rsid w:val="005E0269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23">
    <w:name w:val="Основной текст Знак2"/>
    <w:aliases w:val="Основной текст Знак Знак Знак Знак Знак2,Iiaienu1 Знак2,Oaeno1 Знак2,Òåêñò1 Знак2,Текст1 Знак2"/>
    <w:basedOn w:val="a3"/>
    <w:link w:val="a8"/>
    <w:uiPriority w:val="99"/>
    <w:rsid w:val="005E0269"/>
    <w:rPr>
      <w:sz w:val="24"/>
      <w:szCs w:val="24"/>
    </w:rPr>
  </w:style>
  <w:style w:type="paragraph" w:styleId="afff4">
    <w:name w:val="List"/>
    <w:basedOn w:val="a8"/>
    <w:rsid w:val="005E0269"/>
    <w:pPr>
      <w:tabs>
        <w:tab w:val="left" w:pos="720"/>
      </w:tabs>
      <w:suppressAutoHyphens/>
      <w:spacing w:after="80"/>
      <w:ind w:left="567"/>
      <w:jc w:val="both"/>
    </w:pPr>
    <w:rPr>
      <w:rFonts w:ascii="NTHarmonica" w:eastAsia="NSimSun" w:hAnsi="NTHarmonica" w:cs="Mangal"/>
      <w:b/>
      <w:bCs/>
      <w:sz w:val="18"/>
      <w:szCs w:val="18"/>
    </w:rPr>
  </w:style>
  <w:style w:type="paragraph" w:styleId="afff5">
    <w:name w:val="caption"/>
    <w:basedOn w:val="a2"/>
    <w:qFormat/>
    <w:rsid w:val="005E0269"/>
    <w:pPr>
      <w:pageBreakBefore/>
      <w:suppressAutoHyphens/>
      <w:jc w:val="right"/>
    </w:pPr>
    <w:rPr>
      <w:rFonts w:eastAsia="NSimSun" w:cs="Mangal"/>
    </w:rPr>
  </w:style>
  <w:style w:type="paragraph" w:styleId="1f0">
    <w:name w:val="index 1"/>
    <w:basedOn w:val="a2"/>
    <w:next w:val="a2"/>
    <w:autoRedefine/>
    <w:uiPriority w:val="99"/>
    <w:unhideWhenUsed/>
    <w:rsid w:val="005E0269"/>
    <w:pPr>
      <w:suppressAutoHyphens/>
      <w:ind w:left="240" w:hanging="240"/>
    </w:pPr>
    <w:rPr>
      <w:rFonts w:eastAsia="NSimSun" w:cs="Mangal"/>
    </w:rPr>
  </w:style>
  <w:style w:type="paragraph" w:styleId="afff6">
    <w:name w:val="index heading"/>
    <w:basedOn w:val="1e"/>
    <w:rsid w:val="005E0269"/>
  </w:style>
  <w:style w:type="paragraph" w:styleId="afff7">
    <w:name w:val="Subtitle"/>
    <w:aliases w:val="Оглавление 3 Знак,Подзаголовок Знак Знак,Оглавление 3 Знак Знак Знак,Подзаголовок Знак Знак Знак Знак,Оглавление 3 Знак Знак Знак Знак Знак,Подзаголовок Знак Знак Знак Знак Знак Знак,Оглавление 3 Знак Знак Знак Знак Знак Знак Знак"/>
    <w:basedOn w:val="a2"/>
    <w:link w:val="afff8"/>
    <w:qFormat/>
    <w:rsid w:val="005E0269"/>
    <w:pPr>
      <w:suppressAutoHyphens/>
      <w:spacing w:before="200" w:after="200"/>
    </w:pPr>
    <w:rPr>
      <w:rFonts w:eastAsia="NSimSun" w:cs="Mangal"/>
    </w:rPr>
  </w:style>
  <w:style w:type="character" w:customStyle="1" w:styleId="afff8">
    <w:name w:val="Подзаголовок Знак"/>
    <w:aliases w:val="Оглавление 3 Знак Знак1,Подзаголовок Знак Знак Знак1,Оглавление 3 Знак Знак Знак Знак1,Подзаголовок Знак Знак Знак Знак Знак1,Оглавление 3 Знак Знак Знак Знак Знак Знак1,Подзаголовок Знак Знак Знак Знак Знак Знак Знак1"/>
    <w:basedOn w:val="a3"/>
    <w:link w:val="afff7"/>
    <w:rsid w:val="005E0269"/>
    <w:rPr>
      <w:rFonts w:eastAsia="NSimSun" w:cs="Mangal"/>
      <w:sz w:val="24"/>
      <w:szCs w:val="24"/>
    </w:rPr>
  </w:style>
  <w:style w:type="paragraph" w:styleId="29">
    <w:name w:val="Quote"/>
    <w:basedOn w:val="a2"/>
    <w:link w:val="2a"/>
    <w:uiPriority w:val="29"/>
    <w:qFormat/>
    <w:rsid w:val="005E0269"/>
    <w:pPr>
      <w:suppressAutoHyphens/>
      <w:ind w:left="720" w:right="720"/>
    </w:pPr>
    <w:rPr>
      <w:rFonts w:eastAsia="NSimSun" w:cs="Mangal"/>
      <w:i/>
    </w:rPr>
  </w:style>
  <w:style w:type="character" w:customStyle="1" w:styleId="2a">
    <w:name w:val="Цитата 2 Знак"/>
    <w:basedOn w:val="a3"/>
    <w:link w:val="29"/>
    <w:uiPriority w:val="29"/>
    <w:rsid w:val="005E0269"/>
    <w:rPr>
      <w:rFonts w:eastAsia="NSimSun" w:cs="Mangal"/>
      <w:i/>
      <w:sz w:val="24"/>
      <w:szCs w:val="24"/>
    </w:rPr>
  </w:style>
  <w:style w:type="paragraph" w:styleId="af8">
    <w:name w:val="Intense Quote"/>
    <w:basedOn w:val="a2"/>
    <w:link w:val="af7"/>
    <w:uiPriority w:val="99"/>
    <w:qFormat/>
    <w:rsid w:val="005E026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uppressAutoHyphens/>
      <w:ind w:left="720" w:right="720"/>
    </w:pPr>
    <w:rPr>
      <w:rFonts w:ascii="Arial" w:hAnsi="Arial"/>
      <w:b/>
      <w:szCs w:val="20"/>
    </w:rPr>
  </w:style>
  <w:style w:type="character" w:customStyle="1" w:styleId="1f1">
    <w:name w:val="Выделенная цитата Знак1"/>
    <w:basedOn w:val="a3"/>
    <w:uiPriority w:val="30"/>
    <w:rsid w:val="005E0269"/>
    <w:rPr>
      <w:i/>
      <w:iCs/>
      <w:color w:val="4472C4" w:themeColor="accent1"/>
      <w:sz w:val="24"/>
      <w:szCs w:val="24"/>
    </w:rPr>
  </w:style>
  <w:style w:type="paragraph" w:styleId="afff9">
    <w:name w:val="table of figures"/>
    <w:basedOn w:val="a2"/>
    <w:uiPriority w:val="99"/>
    <w:unhideWhenUsed/>
    <w:qFormat/>
    <w:rsid w:val="005E0269"/>
    <w:pPr>
      <w:suppressAutoHyphens/>
    </w:pPr>
    <w:rPr>
      <w:rFonts w:eastAsia="NSimSun" w:cs="Mangal"/>
    </w:rPr>
  </w:style>
  <w:style w:type="paragraph" w:styleId="afffa">
    <w:name w:val="Balloon Text"/>
    <w:basedOn w:val="a2"/>
    <w:link w:val="2b"/>
    <w:qFormat/>
    <w:rsid w:val="005E0269"/>
    <w:pPr>
      <w:suppressAutoHyphens/>
    </w:pPr>
    <w:rPr>
      <w:rFonts w:ascii="Tahoma" w:eastAsia="NSimSun" w:hAnsi="Tahoma" w:cs="Tahoma"/>
      <w:sz w:val="16"/>
      <w:szCs w:val="16"/>
    </w:rPr>
  </w:style>
  <w:style w:type="character" w:customStyle="1" w:styleId="2b">
    <w:name w:val="Текст выноски Знак2"/>
    <w:basedOn w:val="a3"/>
    <w:link w:val="afffa"/>
    <w:uiPriority w:val="99"/>
    <w:rsid w:val="005E0269"/>
    <w:rPr>
      <w:rFonts w:ascii="Tahoma" w:eastAsia="NSimSun" w:hAnsi="Tahoma" w:cs="Tahoma"/>
      <w:sz w:val="16"/>
      <w:szCs w:val="16"/>
    </w:rPr>
  </w:style>
  <w:style w:type="paragraph" w:styleId="1f2">
    <w:name w:val="toc 1"/>
    <w:basedOn w:val="a2"/>
    <w:link w:val="1f3"/>
    <w:uiPriority w:val="39"/>
    <w:qFormat/>
    <w:rsid w:val="005E0269"/>
    <w:pPr>
      <w:tabs>
        <w:tab w:val="left" w:pos="2265"/>
        <w:tab w:val="right" w:leader="dot" w:pos="10080"/>
      </w:tabs>
      <w:suppressAutoHyphens/>
      <w:ind w:right="340"/>
      <w:jc w:val="both"/>
    </w:pPr>
    <w:rPr>
      <w:rFonts w:eastAsia="NSimSun" w:cs="Mangal"/>
      <w:b/>
      <w:bCs/>
      <w:szCs w:val="20"/>
    </w:rPr>
  </w:style>
  <w:style w:type="paragraph" w:customStyle="1" w:styleId="afffb">
    <w:name w:val="Колонтитул"/>
    <w:basedOn w:val="a2"/>
    <w:qFormat/>
    <w:rsid w:val="005E0269"/>
    <w:pPr>
      <w:suppressAutoHyphens/>
    </w:pPr>
    <w:rPr>
      <w:rFonts w:eastAsia="NSimSun" w:cs="Mangal"/>
    </w:rPr>
  </w:style>
  <w:style w:type="character" w:customStyle="1" w:styleId="1f4">
    <w:name w:val="Нижний колонтитул Знак1"/>
    <w:basedOn w:val="a3"/>
    <w:uiPriority w:val="99"/>
    <w:rsid w:val="005E0269"/>
    <w:rPr>
      <w:sz w:val="24"/>
      <w:szCs w:val="24"/>
    </w:rPr>
  </w:style>
  <w:style w:type="character" w:customStyle="1" w:styleId="2c">
    <w:name w:val="Верхний колонтитул Знак2"/>
    <w:basedOn w:val="a3"/>
    <w:uiPriority w:val="99"/>
    <w:rsid w:val="005E0269"/>
    <w:rPr>
      <w:sz w:val="24"/>
      <w:szCs w:val="24"/>
    </w:rPr>
  </w:style>
  <w:style w:type="paragraph" w:styleId="37">
    <w:name w:val="Body Text 3"/>
    <w:basedOn w:val="a2"/>
    <w:link w:val="310"/>
    <w:qFormat/>
    <w:rsid w:val="005E0269"/>
    <w:pPr>
      <w:suppressAutoHyphens/>
      <w:spacing w:after="120"/>
    </w:pPr>
    <w:rPr>
      <w:rFonts w:eastAsia="NSimSun" w:cs="Mangal"/>
      <w:sz w:val="16"/>
      <w:szCs w:val="16"/>
    </w:rPr>
  </w:style>
  <w:style w:type="character" w:customStyle="1" w:styleId="310">
    <w:name w:val="Основной текст 3 Знак1"/>
    <w:basedOn w:val="a3"/>
    <w:link w:val="37"/>
    <w:uiPriority w:val="99"/>
    <w:rsid w:val="005E0269"/>
    <w:rPr>
      <w:rFonts w:eastAsia="NSimSun" w:cs="Mangal"/>
      <w:sz w:val="16"/>
      <w:szCs w:val="16"/>
    </w:rPr>
  </w:style>
  <w:style w:type="paragraph" w:customStyle="1" w:styleId="Caaieiaieoaaeeoueaa">
    <w:name w:val="Caaieiaie oaaeeou eaa."/>
    <w:basedOn w:val="a2"/>
    <w:uiPriority w:val="99"/>
    <w:qFormat/>
    <w:rsid w:val="005E0269"/>
    <w:pPr>
      <w:widowControl w:val="0"/>
      <w:suppressAutoHyphens/>
      <w:spacing w:before="20" w:after="20"/>
    </w:pPr>
    <w:rPr>
      <w:rFonts w:eastAsia="NSimSun" w:cs="Mangal"/>
      <w:b/>
      <w:bCs/>
      <w:sz w:val="20"/>
      <w:szCs w:val="20"/>
    </w:rPr>
  </w:style>
  <w:style w:type="paragraph" w:styleId="2d">
    <w:name w:val="Body Text 2"/>
    <w:basedOn w:val="a2"/>
    <w:link w:val="210"/>
    <w:qFormat/>
    <w:rsid w:val="005E0269"/>
    <w:pPr>
      <w:suppressAutoHyphens/>
      <w:spacing w:after="120" w:line="480" w:lineRule="auto"/>
    </w:pPr>
    <w:rPr>
      <w:rFonts w:eastAsia="NSimSun" w:cs="Mangal"/>
    </w:rPr>
  </w:style>
  <w:style w:type="character" w:customStyle="1" w:styleId="210">
    <w:name w:val="Основной текст 2 Знак1"/>
    <w:basedOn w:val="a3"/>
    <w:link w:val="2d"/>
    <w:uiPriority w:val="99"/>
    <w:rsid w:val="005E0269"/>
    <w:rPr>
      <w:rFonts w:eastAsia="NSimSun" w:cs="Mangal"/>
      <w:sz w:val="24"/>
      <w:szCs w:val="24"/>
    </w:rPr>
  </w:style>
  <w:style w:type="paragraph" w:styleId="afffc">
    <w:name w:val="footnote text"/>
    <w:basedOn w:val="a2"/>
    <w:link w:val="2e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2e">
    <w:name w:val="Текст сноски Знак2"/>
    <w:basedOn w:val="a3"/>
    <w:link w:val="afffc"/>
    <w:uiPriority w:val="99"/>
    <w:rsid w:val="005E0269"/>
    <w:rPr>
      <w:rFonts w:eastAsia="NSimSun" w:cs="Mangal"/>
    </w:rPr>
  </w:style>
  <w:style w:type="character" w:customStyle="1" w:styleId="211">
    <w:name w:val="Основной текст с отступом 2 Знак1"/>
    <w:basedOn w:val="a3"/>
    <w:uiPriority w:val="99"/>
    <w:rsid w:val="005E0269"/>
    <w:rPr>
      <w:sz w:val="24"/>
      <w:szCs w:val="24"/>
    </w:rPr>
  </w:style>
  <w:style w:type="paragraph" w:customStyle="1" w:styleId="Iauiue12">
    <w:name w:val="Iau?iue 12"/>
    <w:basedOn w:val="a2"/>
    <w:uiPriority w:val="99"/>
    <w:qFormat/>
    <w:rsid w:val="005E0269"/>
    <w:pPr>
      <w:widowControl w:val="0"/>
      <w:suppressAutoHyphens/>
    </w:pPr>
    <w:rPr>
      <w:rFonts w:eastAsia="NSimSun" w:cs="Mangal"/>
    </w:rPr>
  </w:style>
  <w:style w:type="paragraph" w:styleId="2f">
    <w:name w:val="toc 2"/>
    <w:basedOn w:val="a2"/>
    <w:link w:val="2f0"/>
    <w:uiPriority w:val="39"/>
    <w:qFormat/>
    <w:rsid w:val="005E0269"/>
    <w:pPr>
      <w:tabs>
        <w:tab w:val="right" w:leader="dot" w:pos="10070"/>
      </w:tabs>
      <w:suppressAutoHyphens/>
      <w:jc w:val="both"/>
    </w:pPr>
    <w:rPr>
      <w:rFonts w:eastAsia="NSimSun" w:cs="Mangal"/>
    </w:rPr>
  </w:style>
  <w:style w:type="paragraph" w:customStyle="1" w:styleId="afffd">
    <w:name w:val="Обычный.Нормальный"/>
    <w:uiPriority w:val="99"/>
    <w:qFormat/>
    <w:rsid w:val="005E0269"/>
    <w:pPr>
      <w:widowControl w:val="0"/>
      <w:suppressAutoHyphens/>
      <w:spacing w:before="60" w:after="60"/>
    </w:pPr>
    <w:rPr>
      <w:rFonts w:eastAsia="NSimSun" w:cs="Mangal"/>
      <w:sz w:val="24"/>
      <w:szCs w:val="24"/>
    </w:rPr>
  </w:style>
  <w:style w:type="paragraph" w:styleId="afffe">
    <w:name w:val="annotation text"/>
    <w:basedOn w:val="a2"/>
    <w:link w:val="1f5"/>
    <w:qFormat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1f5">
    <w:name w:val="Текст примечания Знак1"/>
    <w:basedOn w:val="a3"/>
    <w:link w:val="afffe"/>
    <w:uiPriority w:val="99"/>
    <w:rsid w:val="005E0269"/>
    <w:rPr>
      <w:rFonts w:eastAsia="NSimSun" w:cs="Mangal"/>
    </w:rPr>
  </w:style>
  <w:style w:type="paragraph" w:styleId="affff">
    <w:name w:val="annotation subject"/>
    <w:basedOn w:val="afffe"/>
    <w:link w:val="1f6"/>
    <w:qFormat/>
    <w:rsid w:val="005E0269"/>
    <w:rPr>
      <w:b/>
      <w:bCs/>
    </w:rPr>
  </w:style>
  <w:style w:type="character" w:customStyle="1" w:styleId="1f6">
    <w:name w:val="Тема примечания Знак1"/>
    <w:basedOn w:val="1f5"/>
    <w:link w:val="affff"/>
    <w:uiPriority w:val="99"/>
    <w:rsid w:val="005E0269"/>
    <w:rPr>
      <w:rFonts w:eastAsia="NSimSun" w:cs="Mangal"/>
      <w:b/>
      <w:bCs/>
    </w:rPr>
  </w:style>
  <w:style w:type="paragraph" w:customStyle="1" w:styleId="Iiiaeuiue">
    <w:name w:val="Ii?iaeuiue"/>
    <w:uiPriority w:val="99"/>
    <w:qFormat/>
    <w:rsid w:val="005E0269"/>
    <w:pPr>
      <w:suppressAutoHyphens/>
    </w:pPr>
    <w:rPr>
      <w:rFonts w:eastAsia="NSimSun" w:cs="Mangal"/>
    </w:rPr>
  </w:style>
  <w:style w:type="paragraph" w:customStyle="1" w:styleId="affff0">
    <w:name w:val="!"/>
    <w:uiPriority w:val="99"/>
    <w:qFormat/>
    <w:rsid w:val="005E0269"/>
    <w:pPr>
      <w:suppressAutoHyphens/>
      <w:spacing w:line="360" w:lineRule="auto"/>
      <w:jc w:val="both"/>
    </w:pPr>
    <w:rPr>
      <w:rFonts w:eastAsia="NSimSun" w:cs="Mangal"/>
      <w:sz w:val="24"/>
      <w:szCs w:val="24"/>
    </w:rPr>
  </w:style>
  <w:style w:type="character" w:customStyle="1" w:styleId="1f7">
    <w:name w:val="Основной текст с отступом Знак1"/>
    <w:basedOn w:val="a3"/>
    <w:rsid w:val="005E0269"/>
    <w:rPr>
      <w:sz w:val="24"/>
      <w:szCs w:val="24"/>
    </w:rPr>
  </w:style>
  <w:style w:type="paragraph" w:styleId="affff1">
    <w:name w:val="Document Map"/>
    <w:basedOn w:val="a2"/>
    <w:link w:val="1f8"/>
    <w:uiPriority w:val="99"/>
    <w:qFormat/>
    <w:rsid w:val="005E0269"/>
    <w:pPr>
      <w:shd w:val="clear" w:color="auto" w:fill="000080"/>
      <w:suppressAutoHyphens/>
    </w:pPr>
    <w:rPr>
      <w:rFonts w:ascii="Tahoma" w:eastAsia="NSimSun" w:hAnsi="Tahoma" w:cs="Tahoma"/>
      <w:sz w:val="20"/>
      <w:szCs w:val="20"/>
    </w:rPr>
  </w:style>
  <w:style w:type="character" w:customStyle="1" w:styleId="1f8">
    <w:name w:val="Схема документа Знак1"/>
    <w:basedOn w:val="a3"/>
    <w:link w:val="affff1"/>
    <w:uiPriority w:val="99"/>
    <w:rsid w:val="005E0269"/>
    <w:rPr>
      <w:rFonts w:ascii="Tahoma" w:eastAsia="NSimSun" w:hAnsi="Tahoma" w:cs="Tahoma"/>
      <w:shd w:val="clear" w:color="auto" w:fill="000080"/>
    </w:rPr>
  </w:style>
  <w:style w:type="paragraph" w:customStyle="1" w:styleId="affff2">
    <w:name w:val="Нормальный"/>
    <w:uiPriority w:val="99"/>
    <w:qFormat/>
    <w:rsid w:val="005E0269"/>
    <w:pPr>
      <w:suppressAutoHyphens/>
      <w:jc w:val="both"/>
    </w:pPr>
    <w:rPr>
      <w:rFonts w:eastAsia="NSimSun" w:cs="Mangal"/>
      <w:sz w:val="24"/>
      <w:szCs w:val="24"/>
    </w:rPr>
  </w:style>
  <w:style w:type="paragraph" w:customStyle="1" w:styleId="1f9">
    <w:name w:val="заголовок 1"/>
    <w:basedOn w:val="affff2"/>
    <w:uiPriority w:val="99"/>
    <w:qFormat/>
    <w:rsid w:val="005E0269"/>
    <w:pPr>
      <w:keepNext/>
      <w:spacing w:before="120"/>
    </w:pPr>
    <w:rPr>
      <w:b/>
      <w:bCs/>
      <w:caps/>
      <w:sz w:val="18"/>
      <w:szCs w:val="18"/>
    </w:rPr>
  </w:style>
  <w:style w:type="paragraph" w:styleId="affff3">
    <w:name w:val="endnote text"/>
    <w:basedOn w:val="a2"/>
    <w:link w:val="1fa"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1fa">
    <w:name w:val="Текст концевой сноски Знак1"/>
    <w:basedOn w:val="a3"/>
    <w:link w:val="affff3"/>
    <w:uiPriority w:val="99"/>
    <w:rsid w:val="005E0269"/>
    <w:rPr>
      <w:rFonts w:eastAsia="NSimSun" w:cs="Mangal"/>
    </w:rPr>
  </w:style>
  <w:style w:type="paragraph" w:styleId="38">
    <w:name w:val="Body Text Indent 3"/>
    <w:basedOn w:val="a2"/>
    <w:link w:val="311"/>
    <w:qFormat/>
    <w:rsid w:val="005E0269"/>
    <w:pPr>
      <w:suppressAutoHyphens/>
      <w:spacing w:after="120"/>
      <w:ind w:left="283"/>
    </w:pPr>
    <w:rPr>
      <w:rFonts w:eastAsia="NSimSun" w:cs="Mangal"/>
      <w:sz w:val="16"/>
      <w:szCs w:val="16"/>
    </w:rPr>
  </w:style>
  <w:style w:type="character" w:customStyle="1" w:styleId="311">
    <w:name w:val="Основной текст с отступом 3 Знак1"/>
    <w:basedOn w:val="a3"/>
    <w:link w:val="38"/>
    <w:uiPriority w:val="99"/>
    <w:rsid w:val="005E0269"/>
    <w:rPr>
      <w:rFonts w:eastAsia="NSimSun" w:cs="Mangal"/>
      <w:sz w:val="16"/>
      <w:szCs w:val="16"/>
    </w:rPr>
  </w:style>
  <w:style w:type="paragraph" w:customStyle="1" w:styleId="InstrBody">
    <w:name w:val="Instr Body"/>
    <w:basedOn w:val="a2"/>
    <w:uiPriority w:val="99"/>
    <w:qFormat/>
    <w:rsid w:val="005E0269"/>
    <w:pPr>
      <w:suppressAutoHyphens/>
      <w:jc w:val="both"/>
    </w:pPr>
    <w:rPr>
      <w:rFonts w:eastAsia="NSimSun" w:cs="Mangal"/>
    </w:rPr>
  </w:style>
  <w:style w:type="paragraph" w:styleId="affff4">
    <w:name w:val="Plain Text"/>
    <w:basedOn w:val="a2"/>
    <w:link w:val="1fb"/>
    <w:uiPriority w:val="99"/>
    <w:qFormat/>
    <w:rsid w:val="005E0269"/>
    <w:pPr>
      <w:suppressAutoHyphens/>
    </w:pPr>
    <w:rPr>
      <w:rFonts w:ascii="Courier New" w:eastAsia="NSimSun" w:hAnsi="Courier New" w:cs="Courier New"/>
      <w:i/>
      <w:iCs/>
      <w:sz w:val="20"/>
      <w:szCs w:val="20"/>
    </w:rPr>
  </w:style>
  <w:style w:type="character" w:customStyle="1" w:styleId="1fb">
    <w:name w:val="Текст Знак1"/>
    <w:basedOn w:val="a3"/>
    <w:link w:val="affff4"/>
    <w:uiPriority w:val="99"/>
    <w:rsid w:val="005E0269"/>
    <w:rPr>
      <w:rFonts w:ascii="Courier New" w:eastAsia="NSimSun" w:hAnsi="Courier New" w:cs="Courier New"/>
      <w:i/>
      <w:iCs/>
    </w:rPr>
  </w:style>
  <w:style w:type="paragraph" w:customStyle="1" w:styleId="39">
    <w:name w:val="???????? ????? 3"/>
    <w:basedOn w:val="a2"/>
    <w:uiPriority w:val="99"/>
    <w:qFormat/>
    <w:rsid w:val="005E0269"/>
    <w:pPr>
      <w:suppressAutoHyphens/>
      <w:jc w:val="both"/>
    </w:pPr>
    <w:rPr>
      <w:rFonts w:ascii="Courier New" w:eastAsia="NSimSun" w:hAnsi="Courier New" w:cs="Courier New"/>
      <w:i/>
      <w:iCs/>
    </w:rPr>
  </w:style>
  <w:style w:type="paragraph" w:customStyle="1" w:styleId="1fc">
    <w:name w:val="Многоуровневый_список_1"/>
    <w:basedOn w:val="a2"/>
    <w:uiPriority w:val="99"/>
    <w:qFormat/>
    <w:rsid w:val="005E0269"/>
    <w:pPr>
      <w:tabs>
        <w:tab w:val="left" w:pos="1080"/>
      </w:tabs>
      <w:suppressAutoHyphens/>
      <w:spacing w:after="120"/>
      <w:jc w:val="both"/>
    </w:pPr>
    <w:rPr>
      <w:rFonts w:eastAsia="NSimSun" w:cs="Mangal"/>
    </w:rPr>
  </w:style>
  <w:style w:type="paragraph" w:customStyle="1" w:styleId="affff5">
    <w:name w:val="Стиль"/>
    <w:uiPriority w:val="99"/>
    <w:qFormat/>
    <w:rsid w:val="005E0269"/>
    <w:pPr>
      <w:suppressAutoHyphens/>
    </w:pPr>
    <w:rPr>
      <w:rFonts w:ascii="Arial" w:eastAsia="NSimSun" w:hAnsi="Arial" w:cs="Arial"/>
      <w:b/>
      <w:bCs/>
      <w:sz w:val="24"/>
      <w:szCs w:val="24"/>
    </w:rPr>
  </w:style>
  <w:style w:type="paragraph" w:customStyle="1" w:styleId="212">
    <w:name w:val="Основной текст 21"/>
    <w:basedOn w:val="a2"/>
    <w:qFormat/>
    <w:rsid w:val="005E0269"/>
    <w:pPr>
      <w:suppressAutoHyphens/>
      <w:jc w:val="both"/>
    </w:pPr>
    <w:rPr>
      <w:rFonts w:ascii="Arial" w:eastAsia="NSimSun" w:hAnsi="Arial" w:cs="Arial"/>
      <w:b/>
      <w:bCs/>
      <w:sz w:val="20"/>
      <w:szCs w:val="20"/>
    </w:rPr>
  </w:style>
  <w:style w:type="paragraph" w:customStyle="1" w:styleId="ConsCell">
    <w:name w:val="ConsCell"/>
    <w:uiPriority w:val="99"/>
    <w:qFormat/>
    <w:rsid w:val="005E0269"/>
    <w:pPr>
      <w:widowControl w:val="0"/>
      <w:suppressAutoHyphens/>
    </w:pPr>
    <w:rPr>
      <w:rFonts w:ascii="Arial" w:eastAsia="NSimSun" w:hAnsi="Arial" w:cs="Arial"/>
      <w:b/>
      <w:bCs/>
    </w:rPr>
  </w:style>
  <w:style w:type="paragraph" w:customStyle="1" w:styleId="affff6">
    <w:name w:val="Реквизиты"/>
    <w:basedOn w:val="a2"/>
    <w:uiPriority w:val="99"/>
    <w:qFormat/>
    <w:rsid w:val="005E0269"/>
    <w:pPr>
      <w:suppressAutoHyphens/>
      <w:spacing w:line="220" w:lineRule="exact"/>
    </w:pPr>
    <w:rPr>
      <w:rFonts w:ascii="Arial Narrow" w:eastAsia="NSimSun" w:hAnsi="Arial Narrow" w:cs="Arial Narrow"/>
      <w:b/>
      <w:bCs/>
      <w:i/>
      <w:iCs/>
      <w:outline/>
      <w:color w:val="000000"/>
      <w:sz w:val="22"/>
      <w:szCs w:val="2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94">
    <w:name w:val="Стиль Обычный.Нормальный + 9 пт полужирный"/>
    <w:uiPriority w:val="99"/>
    <w:qFormat/>
    <w:rsid w:val="005E0269"/>
    <w:pPr>
      <w:suppressAutoHyphens/>
    </w:pPr>
    <w:rPr>
      <w:rFonts w:eastAsia="NSimSun" w:cs="Mangal"/>
      <w:b/>
      <w:bCs/>
      <w:spacing w:val="-4"/>
      <w:sz w:val="18"/>
    </w:rPr>
  </w:style>
  <w:style w:type="paragraph" w:styleId="95">
    <w:name w:val="index 9"/>
    <w:basedOn w:val="a2"/>
    <w:uiPriority w:val="99"/>
    <w:qFormat/>
    <w:rsid w:val="005E0269"/>
    <w:pPr>
      <w:suppressAutoHyphens/>
      <w:ind w:left="2160" w:hanging="240"/>
    </w:pPr>
    <w:rPr>
      <w:rFonts w:eastAsia="NSimSun" w:cs="Mangal"/>
    </w:rPr>
  </w:style>
  <w:style w:type="paragraph" w:customStyle="1" w:styleId="affff7">
    <w:name w:val="Стиль Обычный.Нормальный + По ширине"/>
    <w:basedOn w:val="95"/>
    <w:uiPriority w:val="99"/>
    <w:qFormat/>
    <w:rsid w:val="005E0269"/>
    <w:pPr>
      <w:jc w:val="both"/>
    </w:pPr>
    <w:rPr>
      <w:szCs w:val="20"/>
    </w:rPr>
  </w:style>
  <w:style w:type="paragraph" w:styleId="affff8">
    <w:name w:val="Revision"/>
    <w:uiPriority w:val="99"/>
    <w:semiHidden/>
    <w:qFormat/>
    <w:rsid w:val="005E0269"/>
    <w:pPr>
      <w:suppressAutoHyphens/>
    </w:pPr>
    <w:rPr>
      <w:rFonts w:eastAsia="NSimSun" w:cs="Mangal"/>
      <w:sz w:val="24"/>
      <w:szCs w:val="24"/>
    </w:rPr>
  </w:style>
  <w:style w:type="paragraph" w:customStyle="1" w:styleId="Times">
    <w:name w:val="Обычный + Times"/>
    <w:basedOn w:val="a2"/>
    <w:uiPriority w:val="99"/>
    <w:qFormat/>
    <w:rsid w:val="005E0269"/>
    <w:pPr>
      <w:tabs>
        <w:tab w:val="left" w:pos="9607"/>
      </w:tabs>
      <w:suppressAutoHyphens/>
      <w:ind w:right="-32"/>
      <w:jc w:val="both"/>
    </w:pPr>
    <w:rPr>
      <w:rFonts w:ascii="Times" w:eastAsia="NSimSun" w:hAnsi="Times" w:cs="Mangal"/>
      <w:sz w:val="12"/>
      <w:szCs w:val="16"/>
    </w:rPr>
  </w:style>
  <w:style w:type="paragraph" w:customStyle="1" w:styleId="32">
    <w:name w:val="Обычный + 3 пт"/>
    <w:basedOn w:val="a2"/>
    <w:link w:val="SubtitleChar"/>
    <w:uiPriority w:val="11"/>
    <w:qFormat/>
    <w:rsid w:val="005E0269"/>
    <w:pPr>
      <w:tabs>
        <w:tab w:val="left" w:pos="9607"/>
      </w:tabs>
      <w:suppressAutoHyphens/>
      <w:ind w:right="-32"/>
      <w:jc w:val="center"/>
    </w:pPr>
  </w:style>
  <w:style w:type="paragraph" w:customStyle="1" w:styleId="1fd">
    <w:name w:val="Название1"/>
    <w:basedOn w:val="a2"/>
    <w:uiPriority w:val="99"/>
    <w:qFormat/>
    <w:rsid w:val="005E0269"/>
    <w:pPr>
      <w:suppressAutoHyphens/>
      <w:jc w:val="center"/>
    </w:pPr>
    <w:rPr>
      <w:rFonts w:eastAsia="NSimSun" w:cs="Mangal"/>
      <w:b/>
      <w:bCs/>
      <w:sz w:val="32"/>
      <w:szCs w:val="32"/>
    </w:rPr>
  </w:style>
  <w:style w:type="paragraph" w:customStyle="1" w:styleId="-0">
    <w:name w:val="абл-документ"/>
    <w:uiPriority w:val="99"/>
    <w:qFormat/>
    <w:rsid w:val="005E0269"/>
    <w:pPr>
      <w:suppressAutoHyphens/>
      <w:spacing w:before="40" w:after="40" w:line="228" w:lineRule="auto"/>
    </w:pPr>
    <w:rPr>
      <w:rFonts w:ascii="SchoolDL" w:eastAsia="NSimSun" w:hAnsi="SchoolDL" w:cs="SchoolDL"/>
    </w:rPr>
  </w:style>
  <w:style w:type="paragraph" w:styleId="affff9">
    <w:name w:val="Block Text"/>
    <w:basedOn w:val="a2"/>
    <w:qFormat/>
    <w:rsid w:val="005E0269"/>
    <w:pPr>
      <w:suppressAutoHyphens/>
      <w:ind w:left="3544" w:right="-239"/>
      <w:jc w:val="both"/>
    </w:pPr>
    <w:rPr>
      <w:rFonts w:eastAsia="NSimSun" w:cs="Mangal"/>
      <w:sz w:val="18"/>
      <w:szCs w:val="18"/>
      <w:vertAlign w:val="superscript"/>
    </w:rPr>
  </w:style>
  <w:style w:type="paragraph" w:styleId="3a">
    <w:name w:val="toc 3"/>
    <w:aliases w:val="Оглавление 3 Знак Знак,Подзаголовок Знак Знак Знак,Оглавление 3 Знак Знак Знак Знак,Подзаголовок Знак Знак Знак Знак Знак,Оглавление 3 Знак Знак Знак Знак Знак Знак,Подзаголовок Знак Знак Знак Знак Знак Знак Знак"/>
    <w:basedOn w:val="a2"/>
    <w:uiPriority w:val="39"/>
    <w:qFormat/>
    <w:rsid w:val="005E0269"/>
    <w:pPr>
      <w:suppressAutoHyphens/>
      <w:ind w:left="480"/>
    </w:pPr>
    <w:rPr>
      <w:rFonts w:eastAsia="NSimSun" w:cs="Mangal"/>
    </w:rPr>
  </w:style>
  <w:style w:type="paragraph" w:styleId="42">
    <w:name w:val="toc 4"/>
    <w:basedOn w:val="a2"/>
    <w:link w:val="43"/>
    <w:uiPriority w:val="39"/>
    <w:rsid w:val="005E0269"/>
    <w:pPr>
      <w:suppressAutoHyphens/>
      <w:ind w:left="720"/>
    </w:pPr>
    <w:rPr>
      <w:rFonts w:eastAsia="NSimSun" w:cs="Mangal"/>
    </w:rPr>
  </w:style>
  <w:style w:type="paragraph" w:styleId="51">
    <w:name w:val="toc 5"/>
    <w:basedOn w:val="a2"/>
    <w:link w:val="52"/>
    <w:uiPriority w:val="39"/>
    <w:rsid w:val="005E0269"/>
    <w:pPr>
      <w:suppressAutoHyphens/>
      <w:ind w:left="960"/>
    </w:pPr>
    <w:rPr>
      <w:rFonts w:eastAsia="NSimSun" w:cs="Mangal"/>
    </w:rPr>
  </w:style>
  <w:style w:type="paragraph" w:styleId="62">
    <w:name w:val="toc 6"/>
    <w:basedOn w:val="a2"/>
    <w:link w:val="63"/>
    <w:uiPriority w:val="39"/>
    <w:rsid w:val="005E0269"/>
    <w:pPr>
      <w:suppressAutoHyphens/>
      <w:ind w:left="1200"/>
    </w:pPr>
    <w:rPr>
      <w:rFonts w:eastAsia="NSimSun" w:cs="Mangal"/>
    </w:rPr>
  </w:style>
  <w:style w:type="paragraph" w:styleId="71">
    <w:name w:val="toc 7"/>
    <w:basedOn w:val="a2"/>
    <w:link w:val="72"/>
    <w:uiPriority w:val="39"/>
    <w:rsid w:val="005E0269"/>
    <w:pPr>
      <w:suppressAutoHyphens/>
      <w:ind w:left="1440"/>
    </w:pPr>
    <w:rPr>
      <w:rFonts w:eastAsia="NSimSun" w:cs="Mangal"/>
    </w:rPr>
  </w:style>
  <w:style w:type="paragraph" w:styleId="82">
    <w:name w:val="toc 8"/>
    <w:basedOn w:val="a2"/>
    <w:link w:val="83"/>
    <w:uiPriority w:val="39"/>
    <w:rsid w:val="005E0269"/>
    <w:pPr>
      <w:suppressAutoHyphens/>
      <w:ind w:left="1680"/>
    </w:pPr>
    <w:rPr>
      <w:rFonts w:eastAsia="NSimSun" w:cs="Mangal"/>
    </w:rPr>
  </w:style>
  <w:style w:type="paragraph" w:styleId="96">
    <w:name w:val="toc 9"/>
    <w:basedOn w:val="a2"/>
    <w:link w:val="97"/>
    <w:uiPriority w:val="39"/>
    <w:rsid w:val="005E0269"/>
    <w:pPr>
      <w:suppressAutoHyphens/>
      <w:ind w:left="1920"/>
    </w:pPr>
    <w:rPr>
      <w:rFonts w:eastAsia="NSimSun" w:cs="Mangal"/>
    </w:rPr>
  </w:style>
  <w:style w:type="paragraph" w:styleId="affffa">
    <w:name w:val="Normal (Web)"/>
    <w:aliases w:val="Обычный (Web), Знак Знак1"/>
    <w:basedOn w:val="a2"/>
    <w:qFormat/>
    <w:rsid w:val="005E0269"/>
    <w:pPr>
      <w:suppressAutoHyphens/>
      <w:spacing w:before="100" w:after="100"/>
    </w:pPr>
    <w:rPr>
      <w:rFonts w:eastAsia="NSimSun" w:cs="Mangal"/>
    </w:rPr>
  </w:style>
  <w:style w:type="paragraph" w:customStyle="1" w:styleId="1fe">
    <w:name w:val="Абзац списка1"/>
    <w:basedOn w:val="a2"/>
    <w:qFormat/>
    <w:rsid w:val="005E0269"/>
    <w:pPr>
      <w:suppressAutoHyphens/>
      <w:ind w:left="720"/>
      <w:contextualSpacing/>
    </w:pPr>
    <w:rPr>
      <w:rFonts w:eastAsia="NSimSun" w:cs="Mangal"/>
    </w:rPr>
  </w:style>
  <w:style w:type="paragraph" w:customStyle="1" w:styleId="1ff">
    <w:name w:val="Без интервала1"/>
    <w:qFormat/>
    <w:rsid w:val="005E0269"/>
    <w:pPr>
      <w:suppressAutoHyphens/>
    </w:pPr>
    <w:rPr>
      <w:rFonts w:ascii="Calibri" w:eastAsia="NSimSun" w:hAnsi="Calibri" w:cs="Mangal"/>
      <w:sz w:val="22"/>
      <w:szCs w:val="22"/>
    </w:rPr>
  </w:style>
  <w:style w:type="paragraph" w:customStyle="1" w:styleId="C289308D74E2492DA70DEFAE9D5EDFC8">
    <w:name w:val="C289308D74E2492DA70DEFAE9D5EDFC8"/>
    <w:uiPriority w:val="99"/>
    <w:qFormat/>
    <w:rsid w:val="005E0269"/>
    <w:pPr>
      <w:suppressAutoHyphens/>
      <w:spacing w:after="200" w:line="276" w:lineRule="auto"/>
    </w:pPr>
    <w:rPr>
      <w:rFonts w:ascii="Calibri" w:eastAsia="NSimSun" w:hAnsi="Calibri" w:cs="Mangal"/>
      <w:sz w:val="22"/>
      <w:szCs w:val="22"/>
    </w:rPr>
  </w:style>
  <w:style w:type="paragraph" w:customStyle="1" w:styleId="Normal2">
    <w:name w:val="Normal2"/>
    <w:uiPriority w:val="99"/>
    <w:qFormat/>
    <w:rsid w:val="005E0269"/>
    <w:pPr>
      <w:suppressAutoHyphens/>
      <w:jc w:val="both"/>
    </w:pPr>
    <w:rPr>
      <w:rFonts w:eastAsia="NSimSun" w:cs="Mangal"/>
      <w:sz w:val="24"/>
      <w:szCs w:val="24"/>
    </w:rPr>
  </w:style>
  <w:style w:type="paragraph" w:customStyle="1" w:styleId="2f1">
    <w:name w:val="заголовок 2"/>
    <w:basedOn w:val="a2"/>
    <w:uiPriority w:val="99"/>
    <w:qFormat/>
    <w:rsid w:val="005E0269"/>
    <w:pPr>
      <w:keepNext/>
      <w:suppressAutoHyphens/>
      <w:jc w:val="center"/>
    </w:pPr>
    <w:rPr>
      <w:rFonts w:eastAsia="NSimSun" w:cs="Mangal"/>
      <w:b/>
      <w:bCs/>
    </w:rPr>
  </w:style>
  <w:style w:type="paragraph" w:customStyle="1" w:styleId="MMTopic10">
    <w:name w:val="MM Topic 1"/>
    <w:basedOn w:val="1"/>
    <w:uiPriority w:val="99"/>
    <w:qFormat/>
    <w:rsid w:val="005E0269"/>
    <w:pPr>
      <w:numPr>
        <w:numId w:val="0"/>
      </w:numPr>
      <w:tabs>
        <w:tab w:val="left" w:pos="720"/>
      </w:tabs>
      <w:suppressAutoHyphens/>
      <w:spacing w:line="276" w:lineRule="auto"/>
      <w:ind w:left="360" w:hanging="360"/>
      <w:outlineLvl w:val="9"/>
    </w:pPr>
    <w:rPr>
      <w:rFonts w:eastAsia="NSimSun"/>
      <w:lang w:val="ru-RU" w:eastAsia="en-US"/>
    </w:rPr>
  </w:style>
  <w:style w:type="paragraph" w:customStyle="1" w:styleId="affffb">
    <w:name w:val="Íîðìàëüíûé"/>
    <w:uiPriority w:val="99"/>
    <w:qFormat/>
    <w:rsid w:val="005E0269"/>
    <w:pPr>
      <w:suppressAutoHyphens/>
    </w:pPr>
    <w:rPr>
      <w:rFonts w:ascii="Baltica" w:eastAsia="NSimSun" w:hAnsi="Baltica" w:cs="Baltica"/>
      <w:sz w:val="24"/>
      <w:szCs w:val="24"/>
      <w:lang w:val="en-GB"/>
    </w:rPr>
  </w:style>
  <w:style w:type="paragraph" w:customStyle="1" w:styleId="affffc">
    <w:name w:val="Нормал. Кр."/>
    <w:uiPriority w:val="99"/>
    <w:qFormat/>
    <w:rsid w:val="005E0269"/>
    <w:pPr>
      <w:suppressAutoHyphens/>
      <w:spacing w:line="360" w:lineRule="auto"/>
      <w:ind w:firstLine="709"/>
      <w:jc w:val="both"/>
    </w:pPr>
    <w:rPr>
      <w:rFonts w:ascii="Baltica" w:eastAsia="NSimSun" w:hAnsi="Baltica" w:cs="Baltica"/>
      <w:sz w:val="24"/>
      <w:szCs w:val="24"/>
    </w:rPr>
  </w:style>
  <w:style w:type="paragraph" w:styleId="affffd">
    <w:name w:val="List Bullet"/>
    <w:basedOn w:val="a2"/>
    <w:uiPriority w:val="99"/>
    <w:qFormat/>
    <w:rsid w:val="005E0269"/>
    <w:pPr>
      <w:suppressAutoHyphens/>
      <w:spacing w:before="120"/>
      <w:jc w:val="both"/>
    </w:pPr>
    <w:rPr>
      <w:rFonts w:eastAsia="NSimSun" w:cs="Mangal"/>
    </w:rPr>
  </w:style>
  <w:style w:type="paragraph" w:customStyle="1" w:styleId="53">
    <w:name w:val="заголовок 5"/>
    <w:basedOn w:val="a2"/>
    <w:uiPriority w:val="99"/>
    <w:qFormat/>
    <w:rsid w:val="005E0269"/>
    <w:pPr>
      <w:keepNext/>
      <w:suppressAutoHyphens/>
      <w:jc w:val="both"/>
      <w:outlineLvl w:val="4"/>
    </w:pPr>
    <w:rPr>
      <w:rFonts w:eastAsia="NSimSun" w:cs="Mangal"/>
    </w:rPr>
  </w:style>
  <w:style w:type="paragraph" w:customStyle="1" w:styleId="98">
    <w:name w:val="заголовок 9"/>
    <w:basedOn w:val="a2"/>
    <w:uiPriority w:val="99"/>
    <w:qFormat/>
    <w:rsid w:val="005E0269"/>
    <w:pPr>
      <w:keepNext/>
      <w:suppressAutoHyphens/>
      <w:jc w:val="center"/>
    </w:pPr>
    <w:rPr>
      <w:rFonts w:eastAsia="NSimSun" w:cs="Mangal"/>
      <w:b/>
      <w:bCs/>
      <w:sz w:val="20"/>
      <w:szCs w:val="20"/>
    </w:rPr>
  </w:style>
  <w:style w:type="paragraph" w:customStyle="1" w:styleId="44">
    <w:name w:val="заголовок 4"/>
    <w:basedOn w:val="a2"/>
    <w:uiPriority w:val="99"/>
    <w:qFormat/>
    <w:rsid w:val="005E0269"/>
    <w:pPr>
      <w:keepNext/>
      <w:suppressAutoHyphens/>
      <w:spacing w:before="60" w:after="60"/>
    </w:pPr>
    <w:rPr>
      <w:rFonts w:eastAsia="NSimSun" w:cs="Mangal"/>
      <w:b/>
      <w:bCs/>
      <w:sz w:val="22"/>
      <w:szCs w:val="22"/>
    </w:rPr>
  </w:style>
  <w:style w:type="paragraph" w:customStyle="1" w:styleId="73">
    <w:name w:val="заголовок 7"/>
    <w:basedOn w:val="a2"/>
    <w:uiPriority w:val="99"/>
    <w:qFormat/>
    <w:rsid w:val="005E0269"/>
    <w:pPr>
      <w:keepNext/>
      <w:suppressAutoHyphens/>
      <w:jc w:val="right"/>
    </w:pPr>
    <w:rPr>
      <w:rFonts w:eastAsia="NSimSun" w:cs="Mangal"/>
      <w:b/>
      <w:bCs/>
    </w:rPr>
  </w:style>
  <w:style w:type="paragraph" w:customStyle="1" w:styleId="affffe">
    <w:name w:val="текст сноски"/>
    <w:basedOn w:val="a2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paragraph" w:customStyle="1" w:styleId="33">
    <w:name w:val="заголовок 3"/>
    <w:basedOn w:val="a2"/>
    <w:link w:val="QuoteChar"/>
    <w:uiPriority w:val="29"/>
    <w:qFormat/>
    <w:rsid w:val="005E0269"/>
    <w:pPr>
      <w:keepNext/>
      <w:suppressAutoHyphens/>
      <w:ind w:firstLine="567"/>
      <w:jc w:val="center"/>
    </w:pPr>
    <w:rPr>
      <w:i/>
      <w:sz w:val="20"/>
      <w:szCs w:val="20"/>
    </w:rPr>
  </w:style>
  <w:style w:type="paragraph" w:customStyle="1" w:styleId="afffff">
    <w:name w:val="текст примечания"/>
    <w:basedOn w:val="a2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paragraph" w:customStyle="1" w:styleId="64">
    <w:name w:val="заголовок 6"/>
    <w:basedOn w:val="a2"/>
    <w:uiPriority w:val="99"/>
    <w:qFormat/>
    <w:rsid w:val="005E0269"/>
    <w:pPr>
      <w:keepNext/>
      <w:suppressAutoHyphens/>
      <w:ind w:left="-142" w:right="-426"/>
      <w:jc w:val="center"/>
    </w:pPr>
    <w:rPr>
      <w:rFonts w:eastAsia="NSimSun" w:cs="Mangal"/>
      <w:b/>
      <w:bCs/>
      <w:color w:val="0000FF"/>
      <w:sz w:val="22"/>
      <w:szCs w:val="22"/>
    </w:rPr>
  </w:style>
  <w:style w:type="paragraph" w:customStyle="1" w:styleId="afffff0">
    <w:name w:val="текст"/>
    <w:basedOn w:val="a2"/>
    <w:uiPriority w:val="99"/>
    <w:qFormat/>
    <w:rsid w:val="005E0269"/>
    <w:pPr>
      <w:widowControl w:val="0"/>
      <w:suppressAutoHyphens/>
    </w:pPr>
    <w:rPr>
      <w:rFonts w:eastAsia="NSimSun" w:cs="Mangal"/>
    </w:rPr>
  </w:style>
  <w:style w:type="paragraph" w:customStyle="1" w:styleId="Normalmmvb">
    <w:name w:val="Normal.mmvb"/>
    <w:uiPriority w:val="99"/>
    <w:qFormat/>
    <w:rsid w:val="005E0269"/>
    <w:pPr>
      <w:widowControl w:val="0"/>
      <w:suppressAutoHyphens/>
      <w:jc w:val="both"/>
    </w:pPr>
    <w:rPr>
      <w:rFonts w:ascii="Arial" w:eastAsia="NSimSun" w:hAnsi="Arial" w:cs="Arial"/>
    </w:rPr>
  </w:style>
  <w:style w:type="paragraph" w:customStyle="1" w:styleId="MMTopic30">
    <w:name w:val="MM Topic 3"/>
    <w:basedOn w:val="3"/>
    <w:uiPriority w:val="99"/>
    <w:qFormat/>
    <w:rsid w:val="005E0269"/>
    <w:pPr>
      <w:keepLines/>
      <w:tabs>
        <w:tab w:val="left" w:pos="1224"/>
        <w:tab w:val="left" w:pos="1440"/>
        <w:tab w:val="left" w:pos="2160"/>
      </w:tabs>
      <w:spacing w:before="200" w:after="0" w:line="276" w:lineRule="auto"/>
      <w:ind w:left="1224" w:hanging="504"/>
      <w:outlineLvl w:val="9"/>
    </w:pPr>
    <w:rPr>
      <w:rFonts w:ascii="Cambria" w:hAnsi="Cambria" w:cs="Times New Roman"/>
      <w:color w:val="4F81BD"/>
      <w:sz w:val="22"/>
      <w:szCs w:val="22"/>
      <w:lang w:eastAsia="en-US"/>
    </w:rPr>
  </w:style>
  <w:style w:type="paragraph" w:styleId="afffff1">
    <w:name w:val="TOC Heading"/>
    <w:basedOn w:val="1"/>
    <w:uiPriority w:val="39"/>
    <w:unhideWhenUsed/>
    <w:qFormat/>
    <w:rsid w:val="005E0269"/>
    <w:pPr>
      <w:numPr>
        <w:numId w:val="0"/>
      </w:numPr>
      <w:suppressAutoHyphens/>
      <w:spacing w:line="276" w:lineRule="auto"/>
      <w:outlineLvl w:val="9"/>
    </w:pPr>
    <w:rPr>
      <w:rFonts w:eastAsia="NSimSun"/>
      <w:lang w:val="ru-RU"/>
    </w:rPr>
  </w:style>
  <w:style w:type="paragraph" w:styleId="HTML0">
    <w:name w:val="HTML Preformatted"/>
    <w:basedOn w:val="a2"/>
    <w:link w:val="HTML1"/>
    <w:qFormat/>
    <w:rsid w:val="005E02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NSimSun" w:hAnsi="Courier New" w:cs="Courier New"/>
      <w:sz w:val="20"/>
      <w:szCs w:val="20"/>
    </w:rPr>
  </w:style>
  <w:style w:type="character" w:customStyle="1" w:styleId="HTML1">
    <w:name w:val="Стандартный HTML Знак1"/>
    <w:basedOn w:val="a3"/>
    <w:link w:val="HTML0"/>
    <w:uiPriority w:val="99"/>
    <w:rsid w:val="005E0269"/>
    <w:rPr>
      <w:rFonts w:ascii="Courier New" w:eastAsia="NSimSun" w:hAnsi="Courier New" w:cs="Courier New"/>
    </w:rPr>
  </w:style>
  <w:style w:type="paragraph" w:styleId="afffff2">
    <w:name w:val="Date"/>
    <w:basedOn w:val="a8"/>
    <w:link w:val="1ff0"/>
    <w:uiPriority w:val="99"/>
    <w:qFormat/>
    <w:rsid w:val="005E0269"/>
    <w:pPr>
      <w:suppressAutoHyphens/>
      <w:ind w:firstLine="567"/>
      <w:jc w:val="center"/>
    </w:pPr>
    <w:rPr>
      <w:rFonts w:ascii="NTHarmonica" w:eastAsia="NSimSun" w:hAnsi="NTHarmonica" w:cs="Mangal"/>
      <w:b/>
      <w:bCs/>
      <w:sz w:val="18"/>
      <w:szCs w:val="18"/>
    </w:rPr>
  </w:style>
  <w:style w:type="character" w:customStyle="1" w:styleId="1ff0">
    <w:name w:val="Дата Знак1"/>
    <w:basedOn w:val="a3"/>
    <w:link w:val="afffff2"/>
    <w:uiPriority w:val="99"/>
    <w:rsid w:val="005E0269"/>
    <w:rPr>
      <w:rFonts w:ascii="NTHarmonica" w:eastAsia="NSimSun" w:hAnsi="NTHarmonica" w:cs="Mangal"/>
      <w:b/>
      <w:bCs/>
      <w:sz w:val="18"/>
      <w:szCs w:val="18"/>
    </w:rPr>
  </w:style>
  <w:style w:type="paragraph" w:customStyle="1" w:styleId="oaenoniinee">
    <w:name w:val="oaeno niinee"/>
    <w:basedOn w:val="a2"/>
    <w:uiPriority w:val="99"/>
    <w:qFormat/>
    <w:rsid w:val="005E0269"/>
    <w:pPr>
      <w:suppressAutoHyphens/>
    </w:pPr>
    <w:rPr>
      <w:rFonts w:ascii="NTTierce" w:eastAsia="NSimSun" w:hAnsi="NTTierce" w:cs="Mangal"/>
      <w:sz w:val="20"/>
      <w:szCs w:val="20"/>
    </w:rPr>
  </w:style>
  <w:style w:type="paragraph" w:customStyle="1" w:styleId="Aacao">
    <w:name w:val="Aacao"/>
    <w:basedOn w:val="a2"/>
    <w:uiPriority w:val="99"/>
    <w:qFormat/>
    <w:rsid w:val="005E0269"/>
    <w:pPr>
      <w:suppressAutoHyphens/>
      <w:ind w:firstLine="567"/>
      <w:jc w:val="both"/>
    </w:pPr>
    <w:rPr>
      <w:rFonts w:ascii="NTTierce" w:eastAsia="NSimSun" w:hAnsi="NTTierce" w:cs="Mangal"/>
      <w:sz w:val="22"/>
      <w:szCs w:val="20"/>
    </w:rPr>
  </w:style>
  <w:style w:type="paragraph" w:customStyle="1" w:styleId="NormalNoIndent">
    <w:name w:val="Normal No Indent"/>
    <w:basedOn w:val="a2"/>
    <w:uiPriority w:val="99"/>
    <w:qFormat/>
    <w:rsid w:val="005E0269"/>
    <w:pPr>
      <w:suppressAutoHyphens/>
    </w:pPr>
    <w:rPr>
      <w:rFonts w:ascii="NTHarmonica" w:eastAsia="NSimSun" w:hAnsi="NTHarmonica" w:cs="Mangal"/>
      <w:b/>
      <w:bCs/>
    </w:rPr>
  </w:style>
  <w:style w:type="paragraph" w:customStyle="1" w:styleId="HeadingBase">
    <w:name w:val="Heading Base"/>
    <w:basedOn w:val="a2"/>
    <w:uiPriority w:val="99"/>
    <w:qFormat/>
    <w:rsid w:val="005E0269"/>
    <w:pPr>
      <w:keepNext/>
      <w:suppressAutoHyphens/>
      <w:spacing w:after="120"/>
      <w:jc w:val="center"/>
    </w:pPr>
    <w:rPr>
      <w:rFonts w:ascii="NTHarmonica" w:eastAsia="NSimSun" w:hAnsi="NTHarmonica" w:cs="Mangal"/>
      <w:caps/>
      <w:sz w:val="22"/>
      <w:szCs w:val="22"/>
    </w:rPr>
  </w:style>
  <w:style w:type="paragraph" w:customStyle="1" w:styleId="FooterEven">
    <w:name w:val="Footer Even"/>
    <w:basedOn w:val="af1"/>
    <w:uiPriority w:val="99"/>
    <w:qFormat/>
    <w:rsid w:val="005E0269"/>
    <w:pPr>
      <w:tabs>
        <w:tab w:val="clear" w:pos="4677"/>
        <w:tab w:val="clear" w:pos="9355"/>
        <w:tab w:val="center" w:pos="4320"/>
        <w:tab w:val="right" w:pos="8640"/>
      </w:tabs>
      <w:suppressAutoHyphens/>
      <w:jc w:val="center"/>
    </w:pPr>
    <w:rPr>
      <w:rFonts w:ascii="NTHarmonica" w:eastAsia="NSimSun" w:hAnsi="NTHarmonica" w:cs="Mangal"/>
      <w:b/>
      <w:bCs/>
      <w:sz w:val="24"/>
      <w:szCs w:val="24"/>
      <w:lang w:val="ru-RU" w:eastAsia="ru-RU"/>
    </w:rPr>
  </w:style>
  <w:style w:type="paragraph" w:customStyle="1" w:styleId="H3">
    <w:name w:val="H3"/>
    <w:basedOn w:val="a2"/>
    <w:uiPriority w:val="99"/>
    <w:qFormat/>
    <w:rsid w:val="005E0269"/>
    <w:pPr>
      <w:keepNext/>
      <w:suppressAutoHyphens/>
      <w:spacing w:before="100" w:after="100"/>
      <w:outlineLvl w:val="3"/>
    </w:pPr>
    <w:rPr>
      <w:rFonts w:ascii="NTHarmonica" w:eastAsia="NSimSun" w:hAnsi="NTHarmonica" w:cs="Mangal"/>
      <w:b/>
      <w:bCs/>
      <w:sz w:val="28"/>
      <w:szCs w:val="28"/>
    </w:rPr>
  </w:style>
  <w:style w:type="paragraph" w:customStyle="1" w:styleId="BodyText21">
    <w:name w:val="Body Text 21"/>
    <w:basedOn w:val="a2"/>
    <w:uiPriority w:val="99"/>
    <w:qFormat/>
    <w:rsid w:val="005E0269"/>
    <w:pPr>
      <w:suppressAutoHyphens/>
      <w:spacing w:before="60" w:after="60"/>
      <w:jc w:val="center"/>
    </w:pPr>
    <w:rPr>
      <w:rFonts w:eastAsia="NSimSun" w:cs="Mangal"/>
      <w:b/>
      <w:bCs/>
    </w:rPr>
  </w:style>
  <w:style w:type="paragraph" w:customStyle="1" w:styleId="ConsNormal">
    <w:name w:val="ConsNormal"/>
    <w:link w:val="ConsNormal0"/>
    <w:qFormat/>
    <w:rsid w:val="005E0269"/>
    <w:pPr>
      <w:suppressAutoHyphens/>
      <w:ind w:right="19772" w:firstLine="720"/>
    </w:pPr>
    <w:rPr>
      <w:rFonts w:ascii="Courier New" w:eastAsia="NSimSun" w:hAnsi="Courier New" w:cs="Courier New"/>
      <w:lang w:eastAsia="en-US"/>
    </w:rPr>
  </w:style>
  <w:style w:type="paragraph" w:customStyle="1" w:styleId="4">
    <w:name w:val="Стиль4"/>
    <w:basedOn w:val="a2"/>
    <w:link w:val="45"/>
    <w:qFormat/>
    <w:rsid w:val="005E0269"/>
    <w:pPr>
      <w:numPr>
        <w:numId w:val="3"/>
      </w:numPr>
      <w:suppressAutoHyphens/>
    </w:pPr>
    <w:rPr>
      <w:rFonts w:eastAsia="NSimSun" w:cs="Mangal"/>
      <w:sz w:val="20"/>
      <w:szCs w:val="20"/>
      <w:lang w:val="en-AU"/>
    </w:rPr>
  </w:style>
  <w:style w:type="paragraph" w:styleId="afffff3">
    <w:name w:val="No Spacing"/>
    <w:link w:val="afffff4"/>
    <w:uiPriority w:val="1"/>
    <w:qFormat/>
    <w:rsid w:val="005E0269"/>
    <w:pPr>
      <w:suppressAutoHyphens/>
    </w:pPr>
    <w:rPr>
      <w:rFonts w:eastAsia="NSimSun" w:cs="Mangal"/>
      <w:lang w:val="en-AU"/>
    </w:rPr>
  </w:style>
  <w:style w:type="paragraph" w:customStyle="1" w:styleId="INDENTION0">
    <w:name w:val="INDENTION"/>
    <w:basedOn w:val="a2"/>
    <w:qFormat/>
    <w:rsid w:val="005E0269"/>
    <w:pPr>
      <w:suppressAutoHyphens/>
      <w:spacing w:after="40" w:line="240" w:lineRule="atLeast"/>
      <w:jc w:val="both"/>
    </w:pPr>
    <w:rPr>
      <w:rFonts w:ascii="Calibri" w:eastAsia="NSimSun" w:hAnsi="Calibri" w:cs="Mangal"/>
    </w:rPr>
  </w:style>
  <w:style w:type="paragraph" w:customStyle="1" w:styleId="afffff5">
    <w:name w:val="Выделенный текст"/>
    <w:basedOn w:val="INDENTION0"/>
    <w:qFormat/>
    <w:rsid w:val="005E0269"/>
    <w:rPr>
      <w:b/>
      <w:color w:val="437A28"/>
    </w:rPr>
  </w:style>
  <w:style w:type="paragraph" w:customStyle="1" w:styleId="afffff6">
    <w:name w:val="Кнопка"/>
    <w:basedOn w:val="INDENTION0"/>
    <w:qFormat/>
    <w:rsid w:val="005E0269"/>
    <w:rPr>
      <w:b/>
      <w:color w:val="437A28"/>
    </w:rPr>
  </w:style>
  <w:style w:type="paragraph" w:styleId="afffff7">
    <w:name w:val="toa heading"/>
    <w:basedOn w:val="a2"/>
    <w:uiPriority w:val="99"/>
    <w:unhideWhenUsed/>
    <w:qFormat/>
    <w:rsid w:val="005E0269"/>
    <w:pPr>
      <w:suppressAutoHyphens/>
      <w:spacing w:before="120"/>
    </w:pPr>
    <w:rPr>
      <w:rFonts w:ascii="Cambria" w:eastAsia="NSimSun" w:hAnsi="Cambria" w:cs="Mangal"/>
      <w:b/>
      <w:bCs/>
    </w:rPr>
  </w:style>
  <w:style w:type="paragraph" w:customStyle="1" w:styleId="afffff8">
    <w:name w:val="Таблица"/>
    <w:basedOn w:val="a2"/>
    <w:qFormat/>
    <w:rsid w:val="005E0269"/>
    <w:pPr>
      <w:suppressAutoHyphens/>
      <w:spacing w:before="120"/>
    </w:pPr>
    <w:rPr>
      <w:rFonts w:eastAsia="NSimSun" w:cs="Mangal"/>
      <w:szCs w:val="20"/>
    </w:rPr>
  </w:style>
  <w:style w:type="paragraph" w:customStyle="1" w:styleId="0">
    <w:name w:val="Заголовок 0"/>
    <w:basedOn w:val="a2"/>
    <w:qFormat/>
    <w:rsid w:val="005E0269"/>
    <w:pPr>
      <w:suppressAutoHyphens/>
      <w:spacing w:before="120"/>
      <w:ind w:firstLine="720"/>
      <w:jc w:val="center"/>
    </w:pPr>
    <w:rPr>
      <w:rFonts w:eastAsia="NSimSun" w:cs="Mangal"/>
      <w:b/>
      <w:sz w:val="32"/>
      <w:szCs w:val="20"/>
    </w:rPr>
  </w:style>
  <w:style w:type="paragraph" w:customStyle="1" w:styleId="afffff9">
    <w:name w:val="Отступ влево"/>
    <w:basedOn w:val="a2"/>
    <w:qFormat/>
    <w:rsid w:val="005E0269"/>
    <w:pPr>
      <w:suppressAutoHyphens/>
      <w:spacing w:before="120"/>
      <w:ind w:left="4820"/>
      <w:jc w:val="both"/>
    </w:pPr>
    <w:rPr>
      <w:rFonts w:eastAsia="NSimSun" w:cs="Mangal"/>
      <w:szCs w:val="20"/>
    </w:rPr>
  </w:style>
  <w:style w:type="paragraph" w:customStyle="1" w:styleId="afffffa">
    <w:name w:val="По центру"/>
    <w:basedOn w:val="a2"/>
    <w:qFormat/>
    <w:rsid w:val="005E0269"/>
    <w:pPr>
      <w:suppressAutoHyphens/>
      <w:spacing w:before="120"/>
      <w:jc w:val="center"/>
    </w:pPr>
    <w:rPr>
      <w:rFonts w:eastAsia="NSimSun" w:cs="Mangal"/>
      <w:szCs w:val="20"/>
    </w:rPr>
  </w:style>
  <w:style w:type="paragraph" w:customStyle="1" w:styleId="afffffb">
    <w:name w:val="Титульный"/>
    <w:qFormat/>
    <w:rsid w:val="005E0269"/>
    <w:pPr>
      <w:suppressAutoHyphens/>
      <w:jc w:val="center"/>
    </w:pPr>
    <w:rPr>
      <w:rFonts w:eastAsia="NSimSun" w:cs="Mangal"/>
      <w:b/>
      <w:sz w:val="48"/>
    </w:rPr>
  </w:style>
  <w:style w:type="paragraph" w:customStyle="1" w:styleId="afffffc">
    <w:name w:val="Реквизиты Исполнителя"/>
    <w:basedOn w:val="a2"/>
    <w:qFormat/>
    <w:rsid w:val="005E0269"/>
    <w:pPr>
      <w:suppressAutoHyphens/>
      <w:spacing w:before="120"/>
      <w:ind w:firstLine="720"/>
      <w:jc w:val="both"/>
    </w:pPr>
    <w:rPr>
      <w:rFonts w:eastAsia="NSimSun" w:cs="Mangal"/>
      <w:sz w:val="18"/>
      <w:szCs w:val="20"/>
    </w:rPr>
  </w:style>
  <w:style w:type="paragraph" w:customStyle="1" w:styleId="1ff1">
    <w:name w:val="Обычный1"/>
    <w:link w:val="1ff2"/>
    <w:qFormat/>
    <w:rsid w:val="005E0269"/>
    <w:pPr>
      <w:suppressAutoHyphens/>
    </w:pPr>
    <w:rPr>
      <w:rFonts w:eastAsia="NSimSun" w:cs="Mangal"/>
      <w:sz w:val="24"/>
    </w:rPr>
  </w:style>
  <w:style w:type="paragraph" w:customStyle="1" w:styleId="a0">
    <w:name w:val="Нумер"/>
    <w:basedOn w:val="a2"/>
    <w:qFormat/>
    <w:rsid w:val="005E0269"/>
    <w:pPr>
      <w:numPr>
        <w:numId w:val="4"/>
      </w:numPr>
      <w:suppressAutoHyphens/>
      <w:spacing w:before="60"/>
      <w:jc w:val="both"/>
    </w:pPr>
    <w:rPr>
      <w:rFonts w:eastAsia="NSimSun" w:cs="Mangal"/>
    </w:rPr>
  </w:style>
  <w:style w:type="paragraph" w:customStyle="1" w:styleId="a1">
    <w:name w:val="Номер"/>
    <w:basedOn w:val="a2"/>
    <w:qFormat/>
    <w:rsid w:val="005E0269"/>
    <w:pPr>
      <w:numPr>
        <w:numId w:val="5"/>
      </w:numPr>
      <w:suppressAutoHyphens/>
      <w:spacing w:before="120"/>
      <w:jc w:val="both"/>
    </w:pPr>
    <w:rPr>
      <w:rFonts w:eastAsia="NSimSun" w:cs="Mangal"/>
    </w:rPr>
  </w:style>
  <w:style w:type="paragraph" w:customStyle="1" w:styleId="1ff3">
    <w:name w:val="заголовок1 (ненумерованный)"/>
    <w:basedOn w:val="1"/>
    <w:qFormat/>
    <w:rsid w:val="005E0269"/>
    <w:pPr>
      <w:keepNext w:val="0"/>
      <w:keepLines w:val="0"/>
      <w:numPr>
        <w:numId w:val="0"/>
      </w:numPr>
      <w:suppressAutoHyphens/>
      <w:spacing w:before="240" w:after="240"/>
      <w:jc w:val="both"/>
      <w:outlineLvl w:val="9"/>
    </w:pPr>
    <w:rPr>
      <w:rFonts w:ascii="Times New Roman" w:eastAsia="NSimSun" w:hAnsi="Times New Roman"/>
      <w:bCs w:val="0"/>
      <w:caps/>
      <w:color w:val="auto"/>
      <w:sz w:val="24"/>
      <w:szCs w:val="20"/>
      <w:lang w:val="ru-RU"/>
    </w:rPr>
  </w:style>
  <w:style w:type="paragraph" w:customStyle="1" w:styleId="84">
    <w:name w:val="заголовок 8"/>
    <w:basedOn w:val="a2"/>
    <w:uiPriority w:val="99"/>
    <w:qFormat/>
    <w:rsid w:val="005E0269"/>
    <w:pPr>
      <w:suppressAutoHyphens/>
      <w:spacing w:before="240" w:after="60"/>
      <w:jc w:val="both"/>
    </w:pPr>
    <w:rPr>
      <w:rFonts w:ascii="Arial" w:eastAsia="NSimSun" w:hAnsi="Arial" w:cs="Arial"/>
      <w:i/>
      <w:iCs/>
      <w:sz w:val="20"/>
      <w:szCs w:val="20"/>
    </w:rPr>
  </w:style>
  <w:style w:type="paragraph" w:customStyle="1" w:styleId="afffffd">
    <w:name w:val="Приложения"/>
    <w:basedOn w:val="1f9"/>
    <w:qFormat/>
    <w:rsid w:val="005E0269"/>
    <w:pPr>
      <w:spacing w:before="0" w:after="120" w:line="360" w:lineRule="auto"/>
      <w:ind w:firstLine="6804"/>
      <w:jc w:val="center"/>
      <w:outlineLvl w:val="0"/>
    </w:pPr>
    <w:rPr>
      <w:caps w:val="0"/>
      <w:sz w:val="28"/>
      <w:szCs w:val="36"/>
    </w:rPr>
  </w:style>
  <w:style w:type="numbering" w:customStyle="1" w:styleId="1ff4">
    <w:name w:val="Нет списка1"/>
    <w:uiPriority w:val="99"/>
    <w:semiHidden/>
    <w:unhideWhenUsed/>
    <w:qFormat/>
    <w:rsid w:val="005E0269"/>
  </w:style>
  <w:style w:type="numbering" w:customStyle="1" w:styleId="2f2">
    <w:name w:val="Нет списка2"/>
    <w:uiPriority w:val="99"/>
    <w:semiHidden/>
    <w:unhideWhenUsed/>
    <w:qFormat/>
    <w:rsid w:val="005E0269"/>
  </w:style>
  <w:style w:type="numbering" w:customStyle="1" w:styleId="1ff5">
    <w:name w:val="Стиль1"/>
    <w:uiPriority w:val="99"/>
    <w:qFormat/>
    <w:rsid w:val="005E0269"/>
  </w:style>
  <w:style w:type="numbering" w:customStyle="1" w:styleId="11a">
    <w:name w:val="Стиль11"/>
    <w:uiPriority w:val="99"/>
    <w:qFormat/>
    <w:rsid w:val="005E0269"/>
  </w:style>
  <w:style w:type="numbering" w:customStyle="1" w:styleId="46">
    <w:name w:val="Нет списка4"/>
    <w:uiPriority w:val="99"/>
    <w:semiHidden/>
    <w:unhideWhenUsed/>
    <w:qFormat/>
    <w:rsid w:val="005E0269"/>
  </w:style>
  <w:style w:type="numbering" w:customStyle="1" w:styleId="12a">
    <w:name w:val="Стиль12"/>
    <w:qFormat/>
    <w:rsid w:val="005E0269"/>
  </w:style>
  <w:style w:type="numbering" w:customStyle="1" w:styleId="54">
    <w:name w:val="Нет списка5"/>
    <w:uiPriority w:val="99"/>
    <w:semiHidden/>
    <w:unhideWhenUsed/>
    <w:qFormat/>
    <w:rsid w:val="005E0269"/>
  </w:style>
  <w:style w:type="numbering" w:customStyle="1" w:styleId="13a">
    <w:name w:val="Стиль13"/>
    <w:uiPriority w:val="99"/>
    <w:qFormat/>
    <w:rsid w:val="005E0269"/>
  </w:style>
  <w:style w:type="numbering" w:customStyle="1" w:styleId="1112">
    <w:name w:val="Стиль111"/>
    <w:uiPriority w:val="99"/>
    <w:qFormat/>
    <w:rsid w:val="005E0269"/>
  </w:style>
  <w:style w:type="numbering" w:customStyle="1" w:styleId="11b">
    <w:name w:val="Нет списка11"/>
    <w:uiPriority w:val="99"/>
    <w:semiHidden/>
    <w:unhideWhenUsed/>
    <w:qFormat/>
    <w:rsid w:val="005E0269"/>
  </w:style>
  <w:style w:type="numbering" w:customStyle="1" w:styleId="65">
    <w:name w:val="Нет списка6"/>
    <w:uiPriority w:val="99"/>
    <w:semiHidden/>
    <w:unhideWhenUsed/>
    <w:qFormat/>
    <w:rsid w:val="005E0269"/>
  </w:style>
  <w:style w:type="numbering" w:customStyle="1" w:styleId="14a">
    <w:name w:val="Стиль14"/>
    <w:uiPriority w:val="99"/>
    <w:qFormat/>
    <w:rsid w:val="005E0269"/>
  </w:style>
  <w:style w:type="numbering" w:customStyle="1" w:styleId="1122">
    <w:name w:val="Стиль112"/>
    <w:uiPriority w:val="99"/>
    <w:qFormat/>
    <w:rsid w:val="005E0269"/>
  </w:style>
  <w:style w:type="numbering" w:customStyle="1" w:styleId="12b">
    <w:name w:val="Нет списка12"/>
    <w:uiPriority w:val="99"/>
    <w:semiHidden/>
    <w:unhideWhenUsed/>
    <w:qFormat/>
    <w:rsid w:val="005E0269"/>
  </w:style>
  <w:style w:type="numbering" w:customStyle="1" w:styleId="74">
    <w:name w:val="Нет списка7"/>
    <w:uiPriority w:val="99"/>
    <w:semiHidden/>
    <w:unhideWhenUsed/>
    <w:qFormat/>
    <w:rsid w:val="005E0269"/>
  </w:style>
  <w:style w:type="numbering" w:customStyle="1" w:styleId="152">
    <w:name w:val="Стиль15"/>
    <w:uiPriority w:val="99"/>
    <w:qFormat/>
    <w:rsid w:val="005E0269"/>
  </w:style>
  <w:style w:type="numbering" w:customStyle="1" w:styleId="1131">
    <w:name w:val="Стиль113"/>
    <w:uiPriority w:val="99"/>
    <w:qFormat/>
    <w:rsid w:val="005E0269"/>
  </w:style>
  <w:style w:type="numbering" w:customStyle="1" w:styleId="13b">
    <w:name w:val="Нет списка13"/>
    <w:uiPriority w:val="99"/>
    <w:semiHidden/>
    <w:unhideWhenUsed/>
    <w:qFormat/>
    <w:rsid w:val="005E0269"/>
  </w:style>
  <w:style w:type="numbering" w:customStyle="1" w:styleId="85">
    <w:name w:val="Нет списка8"/>
    <w:uiPriority w:val="99"/>
    <w:semiHidden/>
    <w:unhideWhenUsed/>
    <w:qFormat/>
    <w:rsid w:val="005E0269"/>
  </w:style>
  <w:style w:type="numbering" w:customStyle="1" w:styleId="161">
    <w:name w:val="Стиль16"/>
    <w:uiPriority w:val="99"/>
    <w:qFormat/>
    <w:rsid w:val="005E0269"/>
  </w:style>
  <w:style w:type="numbering" w:customStyle="1" w:styleId="1141">
    <w:name w:val="Стиль114"/>
    <w:uiPriority w:val="99"/>
    <w:qFormat/>
    <w:rsid w:val="005E0269"/>
  </w:style>
  <w:style w:type="numbering" w:customStyle="1" w:styleId="14b">
    <w:name w:val="Нет списка14"/>
    <w:uiPriority w:val="99"/>
    <w:semiHidden/>
    <w:unhideWhenUsed/>
    <w:qFormat/>
    <w:rsid w:val="005E0269"/>
  </w:style>
  <w:style w:type="character" w:customStyle="1" w:styleId="afffffe">
    <w:name w:val="Основной текст_"/>
    <w:link w:val="1ff6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affffff">
    <w:name w:val="Подпись к таблице_"/>
    <w:link w:val="affffff0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affffff1">
    <w:name w:val="Другое_"/>
    <w:link w:val="affffff2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2f3">
    <w:name w:val="Колонтитул (2)_"/>
    <w:link w:val="2f4"/>
    <w:qFormat/>
    <w:rsid w:val="00476856"/>
    <w:rPr>
      <w:shd w:val="clear" w:color="auto" w:fill="FFFFFF"/>
    </w:rPr>
  </w:style>
  <w:style w:type="paragraph" w:customStyle="1" w:styleId="1ff6">
    <w:name w:val="Основной текст1"/>
    <w:basedOn w:val="a2"/>
    <w:link w:val="afffffe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affffff0">
    <w:name w:val="Подпись к таблице"/>
    <w:basedOn w:val="a2"/>
    <w:link w:val="affffff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affffff2">
    <w:name w:val="Другое"/>
    <w:basedOn w:val="a2"/>
    <w:link w:val="affffff1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2f4">
    <w:name w:val="Колонтитул (2)"/>
    <w:basedOn w:val="a2"/>
    <w:link w:val="2f3"/>
    <w:qFormat/>
    <w:rsid w:val="00476856"/>
    <w:pPr>
      <w:widowControl w:val="0"/>
      <w:shd w:val="clear" w:color="auto" w:fill="FFFFFF"/>
      <w:suppressAutoHyphens/>
    </w:pPr>
    <w:rPr>
      <w:sz w:val="20"/>
      <w:szCs w:val="20"/>
    </w:rPr>
  </w:style>
  <w:style w:type="paragraph" w:customStyle="1" w:styleId="1ff7">
    <w:name w:val="Верхний колонтитул1"/>
    <w:basedOn w:val="a2"/>
    <w:uiPriority w:val="99"/>
    <w:unhideWhenUsed/>
    <w:rsid w:val="00476856"/>
    <w:pPr>
      <w:widowControl w:val="0"/>
      <w:tabs>
        <w:tab w:val="center" w:pos="4677"/>
        <w:tab w:val="right" w:pos="9355"/>
      </w:tabs>
      <w:suppressAutoHyphens/>
    </w:pPr>
    <w:rPr>
      <w:rFonts w:ascii="Courier New" w:eastAsia="Courier New" w:hAnsi="Courier New" w:cs="Courier New"/>
      <w:color w:val="000000"/>
      <w:sz w:val="20"/>
      <w:szCs w:val="20"/>
    </w:rPr>
  </w:style>
  <w:style w:type="paragraph" w:customStyle="1" w:styleId="1ff8">
    <w:name w:val="Обычный (веб)1"/>
    <w:basedOn w:val="a2"/>
    <w:qFormat/>
    <w:rsid w:val="00476856"/>
    <w:pPr>
      <w:suppressAutoHyphens/>
      <w:spacing w:beforeAutospacing="1" w:afterAutospacing="1"/>
    </w:pPr>
  </w:style>
  <w:style w:type="paragraph" w:styleId="affffff3">
    <w:name w:val="Title"/>
    <w:basedOn w:val="a2"/>
    <w:link w:val="1ff9"/>
    <w:qFormat/>
    <w:rsid w:val="00F679CB"/>
    <w:pPr>
      <w:jc w:val="center"/>
    </w:pPr>
    <w:rPr>
      <w:b/>
      <w:bCs/>
    </w:rPr>
  </w:style>
  <w:style w:type="character" w:customStyle="1" w:styleId="1ff9">
    <w:name w:val="Название Знак1"/>
    <w:basedOn w:val="a3"/>
    <w:link w:val="affffff3"/>
    <w:rsid w:val="00F679CB"/>
    <w:rPr>
      <w:b/>
      <w:bCs/>
      <w:sz w:val="24"/>
      <w:szCs w:val="24"/>
    </w:rPr>
  </w:style>
  <w:style w:type="paragraph" w:customStyle="1" w:styleId="Style8">
    <w:name w:val="Style8"/>
    <w:basedOn w:val="a2"/>
    <w:uiPriority w:val="99"/>
    <w:rsid w:val="00DF2D52"/>
    <w:pPr>
      <w:widowControl w:val="0"/>
      <w:autoSpaceDE w:val="0"/>
      <w:autoSpaceDN w:val="0"/>
      <w:adjustRightInd w:val="0"/>
      <w:spacing w:line="259" w:lineRule="exact"/>
      <w:ind w:firstLine="454"/>
      <w:jc w:val="both"/>
    </w:pPr>
  </w:style>
  <w:style w:type="character" w:customStyle="1" w:styleId="FontStyle13">
    <w:name w:val="Font Style13"/>
    <w:uiPriority w:val="99"/>
    <w:rsid w:val="00DF2D52"/>
    <w:rPr>
      <w:rFonts w:ascii="Times New Roman" w:hAnsi="Times New Roman" w:cs="Times New Roman" w:hint="default"/>
      <w:sz w:val="24"/>
      <w:szCs w:val="24"/>
    </w:rPr>
  </w:style>
  <w:style w:type="character" w:customStyle="1" w:styleId="FontStyle14">
    <w:name w:val="Font Style14"/>
    <w:uiPriority w:val="99"/>
    <w:rsid w:val="00DF2D52"/>
    <w:rPr>
      <w:rFonts w:ascii="Times New Roman" w:hAnsi="Times New Roman" w:cs="Times New Roman" w:hint="default"/>
      <w:sz w:val="24"/>
      <w:szCs w:val="24"/>
    </w:rPr>
  </w:style>
  <w:style w:type="character" w:styleId="affffff4">
    <w:name w:val="FollowedHyperlink"/>
    <w:basedOn w:val="a3"/>
    <w:uiPriority w:val="99"/>
    <w:unhideWhenUsed/>
    <w:rsid w:val="00DF2D52"/>
    <w:rPr>
      <w:color w:val="954F72"/>
      <w:u w:val="single"/>
    </w:rPr>
  </w:style>
  <w:style w:type="paragraph" w:customStyle="1" w:styleId="xl65">
    <w:name w:val="xl65"/>
    <w:basedOn w:val="a2"/>
    <w:rsid w:val="00DF2D52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2"/>
    <w:rsid w:val="00DF2D52"/>
    <w:pP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2"/>
    <w:rsid w:val="00DF2D52"/>
    <w:pPr>
      <w:spacing w:before="100" w:beforeAutospacing="1" w:after="100" w:afterAutospacing="1"/>
      <w:jc w:val="right"/>
      <w:textAlignment w:val="top"/>
    </w:pPr>
  </w:style>
  <w:style w:type="paragraph" w:customStyle="1" w:styleId="xl68">
    <w:name w:val="xl68"/>
    <w:basedOn w:val="a2"/>
    <w:rsid w:val="00DF2D52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2"/>
    <w:rsid w:val="00DF2D52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2"/>
    <w:rsid w:val="00DF2D52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71">
    <w:name w:val="xl71"/>
    <w:basedOn w:val="a2"/>
    <w:rsid w:val="00DF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2"/>
    <w:rsid w:val="00DF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2"/>
    <w:rsid w:val="00DF2D52"/>
    <w:pPr>
      <w:spacing w:before="100" w:beforeAutospacing="1" w:after="100" w:afterAutospacing="1"/>
      <w:jc w:val="right"/>
      <w:textAlignment w:val="top"/>
    </w:pPr>
  </w:style>
  <w:style w:type="paragraph" w:customStyle="1" w:styleId="xl74">
    <w:name w:val="xl74"/>
    <w:basedOn w:val="a2"/>
    <w:rsid w:val="00DF2D52"/>
    <w:pPr>
      <w:spacing w:before="100" w:beforeAutospacing="1" w:after="100" w:afterAutospacing="1"/>
      <w:jc w:val="right"/>
      <w:textAlignment w:val="top"/>
    </w:pPr>
  </w:style>
  <w:style w:type="paragraph" w:customStyle="1" w:styleId="xl75">
    <w:name w:val="xl75"/>
    <w:basedOn w:val="a2"/>
    <w:rsid w:val="00DF2D52"/>
    <w:pPr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2"/>
    <w:rsid w:val="00DF2D52"/>
    <w:pPr>
      <w:spacing w:before="100" w:beforeAutospacing="1" w:after="100" w:afterAutospacing="1"/>
      <w:jc w:val="right"/>
      <w:textAlignment w:val="top"/>
    </w:pPr>
  </w:style>
  <w:style w:type="paragraph" w:customStyle="1" w:styleId="xl77">
    <w:name w:val="xl77"/>
    <w:basedOn w:val="a2"/>
    <w:rsid w:val="00DF2D52"/>
    <w:pP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78">
    <w:name w:val="xl78"/>
    <w:basedOn w:val="a2"/>
    <w:rsid w:val="00DF2D52"/>
    <w:pPr>
      <w:spacing w:before="100" w:beforeAutospacing="1" w:after="100" w:afterAutospacing="1"/>
      <w:textAlignment w:val="top"/>
    </w:pPr>
    <w:rPr>
      <w:i/>
      <w:iCs/>
    </w:rPr>
  </w:style>
  <w:style w:type="paragraph" w:customStyle="1" w:styleId="xl79">
    <w:name w:val="xl79"/>
    <w:basedOn w:val="a2"/>
    <w:rsid w:val="00DF2D52"/>
    <w:pPr>
      <w:spacing w:before="100" w:beforeAutospacing="1" w:after="100" w:afterAutospacing="1"/>
      <w:jc w:val="right"/>
      <w:textAlignment w:val="top"/>
    </w:pPr>
  </w:style>
  <w:style w:type="paragraph" w:customStyle="1" w:styleId="xl80">
    <w:name w:val="xl80"/>
    <w:basedOn w:val="a2"/>
    <w:rsid w:val="00DF2D52"/>
    <w:pPr>
      <w:spacing w:before="100" w:beforeAutospacing="1" w:after="100" w:afterAutospacing="1"/>
      <w:jc w:val="right"/>
      <w:textAlignment w:val="top"/>
    </w:pPr>
  </w:style>
  <w:style w:type="paragraph" w:customStyle="1" w:styleId="xl81">
    <w:name w:val="xl81"/>
    <w:basedOn w:val="a2"/>
    <w:rsid w:val="00DF2D52"/>
    <w:pPr>
      <w:spacing w:before="100" w:beforeAutospacing="1" w:after="100" w:afterAutospacing="1"/>
      <w:jc w:val="right"/>
      <w:textAlignment w:val="top"/>
    </w:pPr>
  </w:style>
  <w:style w:type="paragraph" w:customStyle="1" w:styleId="xl82">
    <w:name w:val="xl82"/>
    <w:basedOn w:val="a2"/>
    <w:rsid w:val="00DF2D52"/>
    <w:pPr>
      <w:spacing w:before="100" w:beforeAutospacing="1" w:after="100" w:afterAutospacing="1"/>
      <w:jc w:val="right"/>
      <w:textAlignment w:val="top"/>
    </w:pPr>
  </w:style>
  <w:style w:type="paragraph" w:customStyle="1" w:styleId="xl83">
    <w:name w:val="xl83"/>
    <w:basedOn w:val="a2"/>
    <w:rsid w:val="00DF2D52"/>
    <w:pPr>
      <w:spacing w:before="100" w:beforeAutospacing="1" w:after="100" w:afterAutospacing="1"/>
      <w:jc w:val="right"/>
      <w:textAlignment w:val="top"/>
    </w:pPr>
  </w:style>
  <w:style w:type="paragraph" w:customStyle="1" w:styleId="xl84">
    <w:name w:val="xl84"/>
    <w:basedOn w:val="a2"/>
    <w:rsid w:val="00DF2D52"/>
    <w:pPr>
      <w:spacing w:before="100" w:beforeAutospacing="1" w:after="100" w:afterAutospacing="1"/>
      <w:textAlignment w:val="top"/>
    </w:pPr>
    <w:rPr>
      <w:i/>
      <w:iCs/>
    </w:rPr>
  </w:style>
  <w:style w:type="paragraph" w:customStyle="1" w:styleId="xl85">
    <w:name w:val="xl85"/>
    <w:basedOn w:val="a2"/>
    <w:rsid w:val="00DF2D52"/>
    <w:pP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86">
    <w:name w:val="xl86"/>
    <w:basedOn w:val="a2"/>
    <w:rsid w:val="00DF2D52"/>
    <w:pPr>
      <w:spacing w:before="100" w:beforeAutospacing="1" w:after="100" w:afterAutospacing="1"/>
      <w:jc w:val="right"/>
      <w:textAlignment w:val="top"/>
    </w:pPr>
    <w:rPr>
      <w:i/>
      <w:iCs/>
    </w:rPr>
  </w:style>
  <w:style w:type="paragraph" w:customStyle="1" w:styleId="xl87">
    <w:name w:val="xl87"/>
    <w:basedOn w:val="a2"/>
    <w:rsid w:val="00DF2D52"/>
    <w:pPr>
      <w:spacing w:before="100" w:beforeAutospacing="1" w:after="100" w:afterAutospacing="1"/>
      <w:jc w:val="right"/>
      <w:textAlignment w:val="top"/>
    </w:pPr>
  </w:style>
  <w:style w:type="paragraph" w:customStyle="1" w:styleId="xl88">
    <w:name w:val="xl88"/>
    <w:basedOn w:val="a2"/>
    <w:rsid w:val="00DF2D52"/>
    <w:pPr>
      <w:spacing w:before="100" w:beforeAutospacing="1" w:after="100" w:afterAutospacing="1"/>
      <w:jc w:val="right"/>
      <w:textAlignment w:val="top"/>
    </w:pPr>
  </w:style>
  <w:style w:type="paragraph" w:customStyle="1" w:styleId="xl89">
    <w:name w:val="xl89"/>
    <w:basedOn w:val="a2"/>
    <w:rsid w:val="00DF2D52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2"/>
    <w:rsid w:val="00DF2D52"/>
    <w:pPr>
      <w:pBdr>
        <w:top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2"/>
    <w:rsid w:val="00DF2D52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92">
    <w:name w:val="xl92"/>
    <w:basedOn w:val="a2"/>
    <w:rsid w:val="00DF2D52"/>
    <w:pPr>
      <w:spacing w:before="100" w:beforeAutospacing="1" w:after="100" w:afterAutospacing="1"/>
      <w:jc w:val="right"/>
      <w:textAlignment w:val="top"/>
    </w:pPr>
  </w:style>
  <w:style w:type="paragraph" w:customStyle="1" w:styleId="xl93">
    <w:name w:val="xl93"/>
    <w:basedOn w:val="a2"/>
    <w:rsid w:val="00DF2D52"/>
    <w:pPr>
      <w:spacing w:before="100" w:beforeAutospacing="1" w:after="100" w:afterAutospacing="1"/>
      <w:jc w:val="right"/>
      <w:textAlignment w:val="top"/>
    </w:pPr>
  </w:style>
  <w:style w:type="paragraph" w:customStyle="1" w:styleId="xl94">
    <w:name w:val="xl94"/>
    <w:basedOn w:val="a2"/>
    <w:rsid w:val="00DF2D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2"/>
    <w:rsid w:val="00DF2D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2"/>
    <w:rsid w:val="00DF2D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97">
    <w:name w:val="xl97"/>
    <w:basedOn w:val="a2"/>
    <w:rsid w:val="00DF2D52"/>
    <w:pPr>
      <w:spacing w:before="100" w:beforeAutospacing="1" w:after="100" w:afterAutospacing="1"/>
      <w:jc w:val="right"/>
      <w:textAlignment w:val="top"/>
    </w:pPr>
  </w:style>
  <w:style w:type="paragraph" w:customStyle="1" w:styleId="xl98">
    <w:name w:val="xl98"/>
    <w:basedOn w:val="a2"/>
    <w:rsid w:val="00DF2D52"/>
    <w:pPr>
      <w:spacing w:before="100" w:beforeAutospacing="1" w:after="100" w:afterAutospacing="1"/>
      <w:jc w:val="right"/>
      <w:textAlignment w:val="top"/>
    </w:pPr>
  </w:style>
  <w:style w:type="paragraph" w:customStyle="1" w:styleId="xl99">
    <w:name w:val="xl99"/>
    <w:basedOn w:val="a2"/>
    <w:rsid w:val="00DF2D52"/>
    <w:pP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100">
    <w:name w:val="xl100"/>
    <w:basedOn w:val="a2"/>
    <w:rsid w:val="00DF2D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101">
    <w:name w:val="xl101"/>
    <w:basedOn w:val="a2"/>
    <w:rsid w:val="00DF2D52"/>
    <w:pPr>
      <w:spacing w:before="100" w:beforeAutospacing="1" w:after="100" w:afterAutospacing="1"/>
      <w:jc w:val="right"/>
      <w:textAlignment w:val="top"/>
    </w:pPr>
    <w:rPr>
      <w:i/>
      <w:iCs/>
    </w:rPr>
  </w:style>
  <w:style w:type="paragraph" w:customStyle="1" w:styleId="xl102">
    <w:name w:val="xl102"/>
    <w:basedOn w:val="a2"/>
    <w:rsid w:val="00DF2D52"/>
    <w:pPr>
      <w:spacing w:before="100" w:beforeAutospacing="1" w:after="100" w:afterAutospacing="1"/>
      <w:jc w:val="right"/>
      <w:textAlignment w:val="top"/>
    </w:pPr>
    <w:rPr>
      <w:i/>
      <w:iCs/>
    </w:rPr>
  </w:style>
  <w:style w:type="paragraph" w:customStyle="1" w:styleId="xl103">
    <w:name w:val="xl103"/>
    <w:basedOn w:val="a2"/>
    <w:rsid w:val="00DF2D52"/>
    <w:pPr>
      <w:spacing w:before="100" w:beforeAutospacing="1" w:after="100" w:afterAutospacing="1"/>
      <w:jc w:val="right"/>
      <w:textAlignment w:val="top"/>
    </w:pPr>
    <w:rPr>
      <w:i/>
      <w:iCs/>
    </w:rPr>
  </w:style>
  <w:style w:type="paragraph" w:customStyle="1" w:styleId="xl104">
    <w:name w:val="xl104"/>
    <w:basedOn w:val="a2"/>
    <w:rsid w:val="00DF2D52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2"/>
    <w:rsid w:val="00DF2D52"/>
    <w:pP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106">
    <w:name w:val="xl106"/>
    <w:basedOn w:val="a2"/>
    <w:rsid w:val="00DF2D52"/>
    <w:pPr>
      <w:spacing w:before="100" w:beforeAutospacing="1" w:after="100" w:afterAutospacing="1"/>
      <w:jc w:val="right"/>
      <w:textAlignment w:val="top"/>
    </w:pPr>
  </w:style>
  <w:style w:type="paragraph" w:customStyle="1" w:styleId="xl107">
    <w:name w:val="xl107"/>
    <w:basedOn w:val="a2"/>
    <w:rsid w:val="00DF2D52"/>
    <w:pPr>
      <w:spacing w:before="100" w:beforeAutospacing="1" w:after="100" w:afterAutospacing="1"/>
      <w:jc w:val="right"/>
      <w:textAlignment w:val="top"/>
    </w:pPr>
  </w:style>
  <w:style w:type="paragraph" w:customStyle="1" w:styleId="xl108">
    <w:name w:val="xl108"/>
    <w:basedOn w:val="a2"/>
    <w:rsid w:val="00DF2D52"/>
    <w:pPr>
      <w:spacing w:before="100" w:beforeAutospacing="1" w:after="100" w:afterAutospacing="1"/>
      <w:jc w:val="right"/>
      <w:textAlignment w:val="top"/>
    </w:pPr>
  </w:style>
  <w:style w:type="paragraph" w:customStyle="1" w:styleId="xl109">
    <w:name w:val="xl109"/>
    <w:basedOn w:val="a2"/>
    <w:rsid w:val="00DF2D52"/>
    <w:pPr>
      <w:spacing w:before="100" w:beforeAutospacing="1" w:after="100" w:afterAutospacing="1"/>
      <w:jc w:val="right"/>
      <w:textAlignment w:val="top"/>
    </w:pPr>
  </w:style>
  <w:style w:type="paragraph" w:customStyle="1" w:styleId="xl110">
    <w:name w:val="xl110"/>
    <w:basedOn w:val="a2"/>
    <w:rsid w:val="00DF2D52"/>
    <w:pPr>
      <w:spacing w:before="100" w:beforeAutospacing="1" w:after="100" w:afterAutospacing="1"/>
      <w:jc w:val="right"/>
      <w:textAlignment w:val="top"/>
    </w:pPr>
  </w:style>
  <w:style w:type="paragraph" w:customStyle="1" w:styleId="xl111">
    <w:name w:val="xl111"/>
    <w:basedOn w:val="a2"/>
    <w:rsid w:val="00DF2D52"/>
    <w:pPr>
      <w:spacing w:before="100" w:beforeAutospacing="1" w:after="100" w:afterAutospacing="1"/>
      <w:jc w:val="right"/>
      <w:textAlignment w:val="top"/>
    </w:pPr>
  </w:style>
  <w:style w:type="paragraph" w:customStyle="1" w:styleId="xl112">
    <w:name w:val="xl112"/>
    <w:basedOn w:val="a2"/>
    <w:rsid w:val="00DF2D52"/>
    <w:pPr>
      <w:spacing w:before="100" w:beforeAutospacing="1" w:after="100" w:afterAutospacing="1"/>
      <w:jc w:val="right"/>
      <w:textAlignment w:val="top"/>
    </w:pPr>
  </w:style>
  <w:style w:type="paragraph" w:customStyle="1" w:styleId="xl113">
    <w:name w:val="xl113"/>
    <w:basedOn w:val="a2"/>
    <w:rsid w:val="00DF2D52"/>
    <w:pPr>
      <w:spacing w:before="100" w:beforeAutospacing="1" w:after="100" w:afterAutospacing="1"/>
      <w:jc w:val="right"/>
      <w:textAlignment w:val="top"/>
    </w:pPr>
    <w:rPr>
      <w:i/>
      <w:iCs/>
    </w:rPr>
  </w:style>
  <w:style w:type="paragraph" w:customStyle="1" w:styleId="xl114">
    <w:name w:val="xl114"/>
    <w:basedOn w:val="a2"/>
    <w:rsid w:val="00DF2D52"/>
    <w:pPr>
      <w:spacing w:before="100" w:beforeAutospacing="1" w:after="100" w:afterAutospacing="1"/>
      <w:jc w:val="right"/>
      <w:textAlignment w:val="top"/>
    </w:pPr>
    <w:rPr>
      <w:i/>
      <w:iCs/>
    </w:rPr>
  </w:style>
  <w:style w:type="paragraph" w:customStyle="1" w:styleId="xl115">
    <w:name w:val="xl115"/>
    <w:basedOn w:val="a2"/>
    <w:rsid w:val="00DF2D52"/>
    <w:pPr>
      <w:spacing w:before="100" w:beforeAutospacing="1" w:after="100" w:afterAutospacing="1"/>
      <w:jc w:val="right"/>
      <w:textAlignment w:val="top"/>
    </w:pPr>
    <w:rPr>
      <w:i/>
      <w:iCs/>
    </w:rPr>
  </w:style>
  <w:style w:type="paragraph" w:customStyle="1" w:styleId="xl116">
    <w:name w:val="xl116"/>
    <w:basedOn w:val="a2"/>
    <w:rsid w:val="00DF2D52"/>
    <w:pPr>
      <w:spacing w:before="100" w:beforeAutospacing="1" w:after="100" w:afterAutospacing="1"/>
      <w:jc w:val="right"/>
      <w:textAlignment w:val="top"/>
    </w:pPr>
    <w:rPr>
      <w:i/>
      <w:iCs/>
    </w:rPr>
  </w:style>
  <w:style w:type="paragraph" w:customStyle="1" w:styleId="xl117">
    <w:name w:val="xl117"/>
    <w:basedOn w:val="a2"/>
    <w:rsid w:val="00DF2D52"/>
    <w:pPr>
      <w:spacing w:before="100" w:beforeAutospacing="1" w:after="100" w:afterAutospacing="1"/>
      <w:jc w:val="right"/>
      <w:textAlignment w:val="top"/>
    </w:pPr>
    <w:rPr>
      <w:i/>
      <w:iCs/>
    </w:rPr>
  </w:style>
  <w:style w:type="paragraph" w:customStyle="1" w:styleId="xl118">
    <w:name w:val="xl118"/>
    <w:basedOn w:val="a2"/>
    <w:rsid w:val="00DF2D52"/>
    <w:pPr>
      <w:spacing w:before="100" w:beforeAutospacing="1" w:after="100" w:afterAutospacing="1"/>
      <w:jc w:val="right"/>
      <w:textAlignment w:val="top"/>
    </w:pPr>
  </w:style>
  <w:style w:type="paragraph" w:customStyle="1" w:styleId="xl119">
    <w:name w:val="xl119"/>
    <w:basedOn w:val="a2"/>
    <w:rsid w:val="00DF2D52"/>
    <w:pP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120">
    <w:name w:val="xl120"/>
    <w:basedOn w:val="a2"/>
    <w:rsid w:val="00DF2D52"/>
    <w:pPr>
      <w:spacing w:before="100" w:beforeAutospacing="1" w:after="100" w:afterAutospacing="1"/>
      <w:jc w:val="right"/>
      <w:textAlignment w:val="top"/>
    </w:pPr>
    <w:rPr>
      <w:i/>
      <w:iCs/>
    </w:rPr>
  </w:style>
  <w:style w:type="paragraph" w:customStyle="1" w:styleId="xl121">
    <w:name w:val="xl121"/>
    <w:basedOn w:val="a2"/>
    <w:rsid w:val="00DF2D52"/>
    <w:pP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22">
    <w:name w:val="xl122"/>
    <w:basedOn w:val="a2"/>
    <w:rsid w:val="00DF2D52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2"/>
    <w:rsid w:val="00DF2D52"/>
    <w:pPr>
      <w:pBdr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4">
    <w:name w:val="xl124"/>
    <w:basedOn w:val="a2"/>
    <w:rsid w:val="00DF2D52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5">
    <w:name w:val="xl125"/>
    <w:basedOn w:val="a2"/>
    <w:rsid w:val="00DF2D52"/>
    <w:pP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26">
    <w:name w:val="xl126"/>
    <w:basedOn w:val="a2"/>
    <w:rsid w:val="00DF2D52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27">
    <w:name w:val="xl127"/>
    <w:basedOn w:val="a2"/>
    <w:rsid w:val="00DF2D52"/>
    <w:pPr>
      <w:spacing w:before="100" w:beforeAutospacing="1" w:after="100" w:afterAutospacing="1"/>
      <w:textAlignment w:val="top"/>
    </w:pPr>
    <w:rPr>
      <w:i/>
      <w:iCs/>
      <w:sz w:val="16"/>
      <w:szCs w:val="16"/>
    </w:rPr>
  </w:style>
  <w:style w:type="paragraph" w:customStyle="1" w:styleId="xl128">
    <w:name w:val="xl128"/>
    <w:basedOn w:val="a2"/>
    <w:rsid w:val="00DF2D52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29">
    <w:name w:val="xl129"/>
    <w:basedOn w:val="a2"/>
    <w:rsid w:val="00DF2D52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30">
    <w:name w:val="xl130"/>
    <w:basedOn w:val="a2"/>
    <w:rsid w:val="00DF2D52"/>
    <w:pPr>
      <w:spacing w:before="100" w:beforeAutospacing="1" w:after="100" w:afterAutospacing="1"/>
      <w:jc w:val="center"/>
      <w:textAlignment w:val="top"/>
    </w:pPr>
    <w:rPr>
      <w:i/>
      <w:iCs/>
      <w:sz w:val="14"/>
      <w:szCs w:val="14"/>
    </w:rPr>
  </w:style>
  <w:style w:type="paragraph" w:customStyle="1" w:styleId="xl131">
    <w:name w:val="xl131"/>
    <w:basedOn w:val="a2"/>
    <w:rsid w:val="00DF2D52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32">
    <w:name w:val="xl132"/>
    <w:basedOn w:val="a2"/>
    <w:rsid w:val="00DF2D52"/>
    <w:pPr>
      <w:pBdr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ConsNonformat">
    <w:name w:val="ConsNonformat"/>
    <w:link w:val="ConsNonformat0"/>
    <w:rsid w:val="00430855"/>
    <w:pPr>
      <w:widowControl w:val="0"/>
    </w:pPr>
    <w:rPr>
      <w:rFonts w:ascii="Courier New" w:hAnsi="Courier New"/>
      <w:snapToGrid w:val="0"/>
    </w:rPr>
  </w:style>
  <w:style w:type="character" w:customStyle="1" w:styleId="ConsNormal0">
    <w:name w:val="ConsNormal Знак"/>
    <w:link w:val="ConsNormal"/>
    <w:rsid w:val="00430855"/>
    <w:rPr>
      <w:rFonts w:ascii="Courier New" w:eastAsia="NSimSun" w:hAnsi="Courier New" w:cs="Courier New"/>
      <w:lang w:eastAsia="en-US"/>
    </w:rPr>
  </w:style>
  <w:style w:type="paragraph" w:customStyle="1" w:styleId="ConsPlusNonformat">
    <w:name w:val="ConsPlusNonformat"/>
    <w:rsid w:val="0043085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43085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rial8">
    <w:name w:val="Стиль (латиница) Arial 8 пт Синий"/>
    <w:uiPriority w:val="99"/>
    <w:rsid w:val="00430855"/>
    <w:rPr>
      <w:rFonts w:ascii="Times New Roman" w:hAnsi="Times New Roman" w:cs="Times New Roman" w:hint="default"/>
      <w:color w:val="0000FF"/>
      <w:sz w:val="24"/>
    </w:rPr>
  </w:style>
  <w:style w:type="character" w:customStyle="1" w:styleId="ConsPlusNormal0">
    <w:name w:val="ConsPlusNormal Знак"/>
    <w:link w:val="ConsPlusNormal"/>
    <w:uiPriority w:val="99"/>
    <w:rsid w:val="00430855"/>
    <w:rPr>
      <w:rFonts w:ascii="Arial" w:hAnsi="Arial" w:cs="Arial"/>
      <w:lang w:eastAsia="ar-SA"/>
    </w:rPr>
  </w:style>
  <w:style w:type="character" w:customStyle="1" w:styleId="213">
    <w:name w:val="Заголовок 2 Знак1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5 Знак"/>
    <w:rsid w:val="00430855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214">
    <w:name w:val="Основной текст с отступом 21"/>
    <w:basedOn w:val="a2"/>
    <w:rsid w:val="00430855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affffff5">
    <w:name w:val="раздел_документа"/>
    <w:basedOn w:val="1"/>
    <w:uiPriority w:val="99"/>
    <w:rsid w:val="00430855"/>
    <w:pPr>
      <w:keepNext w:val="0"/>
      <w:keepLines w:val="0"/>
      <w:pageBreakBefore/>
      <w:widowControl w:val="0"/>
      <w:numPr>
        <w:numId w:val="0"/>
      </w:numPr>
      <w:tabs>
        <w:tab w:val="left" w:pos="900"/>
      </w:tabs>
      <w:suppressAutoHyphens/>
      <w:spacing w:before="0" w:after="120"/>
    </w:pPr>
    <w:rPr>
      <w:b w:val="0"/>
      <w:bCs w:val="0"/>
      <w:caps/>
      <w:color w:val="auto"/>
      <w:kern w:val="1"/>
      <w:sz w:val="22"/>
      <w:szCs w:val="22"/>
      <w:lang w:val="ru-RU" w:eastAsia="ar-SA"/>
    </w:rPr>
  </w:style>
  <w:style w:type="paragraph" w:customStyle="1" w:styleId="312">
    <w:name w:val="Основной текст 31"/>
    <w:basedOn w:val="a2"/>
    <w:uiPriority w:val="99"/>
    <w:rsid w:val="00430855"/>
    <w:pPr>
      <w:suppressAutoHyphens/>
      <w:spacing w:after="120"/>
    </w:pPr>
    <w:rPr>
      <w:sz w:val="16"/>
      <w:szCs w:val="16"/>
      <w:lang w:eastAsia="ar-SA"/>
    </w:rPr>
  </w:style>
  <w:style w:type="character" w:customStyle="1" w:styleId="paymentdetailsofferitemtext">
    <w:name w:val="paymentdetailsofferitemtext"/>
    <w:basedOn w:val="a3"/>
    <w:rsid w:val="00430855"/>
  </w:style>
  <w:style w:type="character" w:customStyle="1" w:styleId="1f">
    <w:name w:val="Заголовок1 Знак"/>
    <w:link w:val="1e"/>
    <w:rsid w:val="00430855"/>
    <w:rPr>
      <w:rFonts w:ascii="Liberation Sans" w:eastAsia="Microsoft YaHei" w:hAnsi="Liberation Sans" w:cs="Mangal"/>
      <w:sz w:val="28"/>
      <w:szCs w:val="28"/>
    </w:rPr>
  </w:style>
  <w:style w:type="character" w:customStyle="1" w:styleId="1ff2">
    <w:name w:val="Обычный1 Знак"/>
    <w:link w:val="1ff1"/>
    <w:rsid w:val="00430855"/>
    <w:rPr>
      <w:rFonts w:eastAsia="NSimSun" w:cs="Mangal"/>
      <w:sz w:val="24"/>
    </w:rPr>
  </w:style>
  <w:style w:type="character" w:customStyle="1" w:styleId="47">
    <w:name w:val="Основной текст (4)_"/>
    <w:link w:val="410"/>
    <w:locked/>
    <w:rsid w:val="00430855"/>
    <w:rPr>
      <w:sz w:val="23"/>
      <w:szCs w:val="23"/>
      <w:shd w:val="clear" w:color="auto" w:fill="FFFFFF"/>
    </w:rPr>
  </w:style>
  <w:style w:type="paragraph" w:customStyle="1" w:styleId="410">
    <w:name w:val="Основной текст (4)1"/>
    <w:basedOn w:val="a2"/>
    <w:link w:val="47"/>
    <w:rsid w:val="00430855"/>
    <w:pPr>
      <w:widowControl w:val="0"/>
      <w:shd w:val="clear" w:color="auto" w:fill="FFFFFF"/>
      <w:spacing w:after="240" w:line="274" w:lineRule="exact"/>
      <w:jc w:val="both"/>
    </w:pPr>
    <w:rPr>
      <w:sz w:val="23"/>
      <w:szCs w:val="23"/>
      <w:shd w:val="clear" w:color="auto" w:fill="FFFFFF"/>
    </w:rPr>
  </w:style>
  <w:style w:type="character" w:customStyle="1" w:styleId="ConsNonformat0">
    <w:name w:val="ConsNonformat Знак"/>
    <w:link w:val="ConsNonformat"/>
    <w:locked/>
    <w:rsid w:val="00430855"/>
    <w:rPr>
      <w:rFonts w:ascii="Courier New" w:hAnsi="Courier New"/>
      <w:snapToGrid w:val="0"/>
    </w:rPr>
  </w:style>
  <w:style w:type="numbering" w:customStyle="1" w:styleId="WW8Num3">
    <w:name w:val="WW8Num3"/>
    <w:basedOn w:val="a5"/>
    <w:rsid w:val="00430855"/>
    <w:pPr>
      <w:numPr>
        <w:numId w:val="14"/>
      </w:numPr>
    </w:pPr>
  </w:style>
  <w:style w:type="table" w:customStyle="1" w:styleId="3b">
    <w:name w:val="Сетка таблицы3"/>
    <w:basedOn w:val="a4"/>
    <w:next w:val="af3"/>
    <w:uiPriority w:val="59"/>
    <w:rsid w:val="00430855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">
    <w:name w:val="Обычный Char Char"/>
    <w:rsid w:val="004308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6">
    <w:name w:val="Подпункт"/>
    <w:basedOn w:val="ac"/>
    <w:rsid w:val="00430855"/>
    <w:pPr>
      <w:tabs>
        <w:tab w:val="clear" w:pos="1980"/>
      </w:tabs>
      <w:spacing w:line="360" w:lineRule="auto"/>
      <w:ind w:left="2430" w:hanging="720"/>
    </w:pPr>
    <w:rPr>
      <w:snapToGrid w:val="0"/>
      <w:sz w:val="28"/>
      <w:szCs w:val="20"/>
      <w:lang w:eastAsia="en-US"/>
    </w:rPr>
  </w:style>
  <w:style w:type="paragraph" w:customStyle="1" w:styleId="2f5">
    <w:name w:val="Пункт2"/>
    <w:basedOn w:val="ac"/>
    <w:rsid w:val="00430855"/>
    <w:pPr>
      <w:keepNext/>
      <w:tabs>
        <w:tab w:val="clear" w:pos="1980"/>
        <w:tab w:val="num" w:pos="1080"/>
      </w:tabs>
      <w:suppressAutoHyphens/>
      <w:spacing w:before="240" w:after="120"/>
      <w:ind w:left="1080" w:hanging="720"/>
      <w:jc w:val="left"/>
      <w:outlineLvl w:val="2"/>
    </w:pPr>
    <w:rPr>
      <w:b/>
      <w:snapToGrid w:val="0"/>
      <w:sz w:val="28"/>
      <w:szCs w:val="20"/>
      <w:lang w:eastAsia="en-US"/>
    </w:rPr>
  </w:style>
  <w:style w:type="table" w:customStyle="1" w:styleId="215">
    <w:name w:val="Сетка таблицы21"/>
    <w:basedOn w:val="a4"/>
    <w:next w:val="af3"/>
    <w:uiPriority w:val="59"/>
    <w:rsid w:val="00430855"/>
    <w:rPr>
      <w:rFonts w:ascii="Calibri" w:eastAsia="Calibri" w:hAnsi="Calibri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ункт Знак1"/>
    <w:link w:val="ac"/>
    <w:locked/>
    <w:rsid w:val="00430855"/>
    <w:rPr>
      <w:sz w:val="24"/>
      <w:szCs w:val="24"/>
    </w:rPr>
  </w:style>
  <w:style w:type="character" w:customStyle="1" w:styleId="affffff7">
    <w:name w:val="комментарий"/>
    <w:rsid w:val="00430855"/>
    <w:rPr>
      <w:b/>
      <w:i/>
      <w:shd w:val="clear" w:color="auto" w:fill="FFFF99"/>
    </w:rPr>
  </w:style>
  <w:style w:type="paragraph" w:customStyle="1" w:styleId="13125">
    <w:name w:val="Стиль 13 пт По ширине Первая строка:  125 см"/>
    <w:basedOn w:val="a2"/>
    <w:rsid w:val="00430855"/>
    <w:pPr>
      <w:ind w:firstLine="709"/>
      <w:jc w:val="both"/>
    </w:pPr>
    <w:rPr>
      <w:sz w:val="26"/>
      <w:szCs w:val="20"/>
    </w:rPr>
  </w:style>
  <w:style w:type="table" w:customStyle="1" w:styleId="1ffa">
    <w:name w:val="Сетка таблицы1"/>
    <w:basedOn w:val="a4"/>
    <w:next w:val="af3"/>
    <w:uiPriority w:val="59"/>
    <w:rsid w:val="00430855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6">
    <w:name w:val="Сетка таблицы2"/>
    <w:basedOn w:val="a4"/>
    <w:next w:val="af3"/>
    <w:uiPriority w:val="59"/>
    <w:rsid w:val="00430855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f8">
    <w:name w:val="Subtle Emphasis"/>
    <w:uiPriority w:val="19"/>
    <w:qFormat/>
    <w:rsid w:val="00430855"/>
    <w:rPr>
      <w:i/>
      <w:iCs/>
      <w:color w:val="808080"/>
    </w:rPr>
  </w:style>
  <w:style w:type="numbering" w:customStyle="1" w:styleId="WW8Num31">
    <w:name w:val="WW8Num31"/>
    <w:basedOn w:val="a5"/>
    <w:rsid w:val="00430855"/>
  </w:style>
  <w:style w:type="numbering" w:customStyle="1" w:styleId="WW8Num32">
    <w:name w:val="WW8Num32"/>
    <w:basedOn w:val="a5"/>
    <w:rsid w:val="00430855"/>
  </w:style>
  <w:style w:type="table" w:customStyle="1" w:styleId="TableStyle0">
    <w:name w:val="TableStyle0"/>
    <w:rsid w:val="00430855"/>
    <w:rPr>
      <w:rFonts w:ascii="Arial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">
    <w:name w:val="Сетка таблицы4"/>
    <w:basedOn w:val="a4"/>
    <w:next w:val="af3"/>
    <w:uiPriority w:val="59"/>
    <w:rsid w:val="0043085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">
    <w:name w:val="Сетка таблицы5"/>
    <w:basedOn w:val="a4"/>
    <w:next w:val="af3"/>
    <w:uiPriority w:val="59"/>
    <w:rsid w:val="0043085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9">
    <w:name w:val="Стиль ТЗ"/>
    <w:basedOn w:val="a2"/>
    <w:link w:val="affffffa"/>
    <w:qFormat/>
    <w:rsid w:val="00430855"/>
    <w:pPr>
      <w:spacing w:before="120"/>
      <w:ind w:firstLine="709"/>
      <w:jc w:val="both"/>
    </w:pPr>
    <w:rPr>
      <w:sz w:val="28"/>
      <w:lang w:eastAsia="en-US"/>
    </w:rPr>
  </w:style>
  <w:style w:type="character" w:customStyle="1" w:styleId="affffffa">
    <w:name w:val="Стиль ТЗ Знак"/>
    <w:link w:val="affffff9"/>
    <w:rsid w:val="00430855"/>
    <w:rPr>
      <w:sz w:val="28"/>
      <w:szCs w:val="24"/>
      <w:lang w:eastAsia="en-US"/>
    </w:rPr>
  </w:style>
  <w:style w:type="paragraph" w:customStyle="1" w:styleId="14c">
    <w:name w:val="Стиль 14"/>
    <w:basedOn w:val="a8"/>
    <w:link w:val="14d"/>
    <w:qFormat/>
    <w:rsid w:val="00430855"/>
    <w:pPr>
      <w:spacing w:after="0" w:line="360" w:lineRule="auto"/>
      <w:ind w:firstLine="567"/>
      <w:jc w:val="both"/>
    </w:pPr>
    <w:rPr>
      <w:rFonts w:ascii="Arial" w:hAnsi="Arial"/>
      <w:sz w:val="28"/>
      <w:szCs w:val="20"/>
    </w:rPr>
  </w:style>
  <w:style w:type="character" w:customStyle="1" w:styleId="14d">
    <w:name w:val="Стиль 14 Знак"/>
    <w:link w:val="14c"/>
    <w:rsid w:val="00430855"/>
    <w:rPr>
      <w:rFonts w:ascii="Arial" w:hAnsi="Arial"/>
      <w:sz w:val="28"/>
    </w:rPr>
  </w:style>
  <w:style w:type="paragraph" w:customStyle="1" w:styleId="10">
    <w:name w:val="СтильТЗ 1 уровень"/>
    <w:basedOn w:val="1"/>
    <w:qFormat/>
    <w:rsid w:val="00430855"/>
    <w:pPr>
      <w:keepLines w:val="0"/>
      <w:numPr>
        <w:numId w:val="15"/>
      </w:numPr>
      <w:autoSpaceDE w:val="0"/>
      <w:autoSpaceDN w:val="0"/>
      <w:adjustRightInd w:val="0"/>
      <w:spacing w:before="0" w:line="360" w:lineRule="auto"/>
      <w:jc w:val="both"/>
    </w:pPr>
    <w:rPr>
      <w:rFonts w:ascii="Times New Roman" w:hAnsi="Times New Roman"/>
      <w:caps/>
      <w:color w:val="auto"/>
      <w:sz w:val="26"/>
      <w:lang w:val="ru-RU" w:eastAsia="en-US"/>
    </w:rPr>
  </w:style>
  <w:style w:type="paragraph" w:customStyle="1" w:styleId="21">
    <w:name w:val="СтильТЗ 2 уровень"/>
    <w:basedOn w:val="20"/>
    <w:qFormat/>
    <w:rsid w:val="00430855"/>
    <w:pPr>
      <w:numPr>
        <w:numId w:val="15"/>
      </w:numPr>
      <w:suppressAutoHyphens w:val="0"/>
      <w:spacing w:after="240"/>
      <w:jc w:val="left"/>
    </w:pPr>
    <w:rPr>
      <w:rFonts w:ascii="Times New Roman" w:hAnsi="Times New Roman" w:cs="Arial"/>
      <w:i w:val="0"/>
      <w:iCs w:val="0"/>
      <w:sz w:val="26"/>
      <w:szCs w:val="26"/>
      <w:lang w:val="ru-RU" w:eastAsia="en-US"/>
    </w:rPr>
  </w:style>
  <w:style w:type="character" w:customStyle="1" w:styleId="45">
    <w:name w:val="Стиль4 Знак"/>
    <w:link w:val="4"/>
    <w:rsid w:val="00430855"/>
    <w:rPr>
      <w:rFonts w:eastAsia="NSimSun" w:cs="Mangal"/>
      <w:lang w:val="en-AU"/>
    </w:rPr>
  </w:style>
  <w:style w:type="character" w:customStyle="1" w:styleId="afffff4">
    <w:name w:val="Без интервала Знак"/>
    <w:link w:val="afffff3"/>
    <w:uiPriority w:val="99"/>
    <w:rsid w:val="00430855"/>
    <w:rPr>
      <w:rFonts w:eastAsia="NSimSun" w:cs="Mangal"/>
      <w:lang w:val="en-AU"/>
    </w:rPr>
  </w:style>
  <w:style w:type="character" w:customStyle="1" w:styleId="itemtext1">
    <w:name w:val="itemtext1"/>
    <w:rsid w:val="00430855"/>
    <w:rPr>
      <w:rFonts w:ascii="Segoe UI" w:hAnsi="Segoe UI" w:cs="Segoe UI" w:hint="default"/>
      <w:color w:val="000000"/>
      <w:sz w:val="20"/>
      <w:szCs w:val="20"/>
    </w:rPr>
  </w:style>
  <w:style w:type="character" w:styleId="affffffb">
    <w:name w:val="footnote reference"/>
    <w:uiPriority w:val="99"/>
    <w:rsid w:val="00430855"/>
    <w:rPr>
      <w:vertAlign w:val="superscript"/>
    </w:rPr>
  </w:style>
  <w:style w:type="paragraph" w:customStyle="1" w:styleId="affffffc">
    <w:name w:val="Текстовый"/>
    <w:link w:val="affffffd"/>
    <w:rsid w:val="00430855"/>
    <w:pPr>
      <w:jc w:val="both"/>
    </w:pPr>
    <w:rPr>
      <w:rFonts w:ascii="Arial" w:hAnsi="Arial"/>
    </w:rPr>
  </w:style>
  <w:style w:type="paragraph" w:customStyle="1" w:styleId="affffffe">
    <w:name w:val="Подпункт договора"/>
    <w:basedOn w:val="a2"/>
    <w:rsid w:val="00430855"/>
    <w:pPr>
      <w:tabs>
        <w:tab w:val="left" w:pos="720"/>
      </w:tabs>
      <w:ind w:left="720" w:hanging="720"/>
      <w:jc w:val="both"/>
    </w:pPr>
    <w:rPr>
      <w:rFonts w:ascii="Arial" w:hAnsi="Arial"/>
      <w:sz w:val="20"/>
      <w:szCs w:val="20"/>
    </w:rPr>
  </w:style>
  <w:style w:type="paragraph" w:customStyle="1" w:styleId="afffffff">
    <w:name w:val="Пункт договора"/>
    <w:basedOn w:val="affffffc"/>
    <w:link w:val="afffffff0"/>
    <w:rsid w:val="00430855"/>
    <w:pPr>
      <w:tabs>
        <w:tab w:val="left" w:pos="705"/>
      </w:tabs>
      <w:ind w:left="705" w:hanging="705"/>
    </w:pPr>
  </w:style>
  <w:style w:type="paragraph" w:customStyle="1" w:styleId="afffffff1">
    <w:name w:val="курсив в таблице"/>
    <w:basedOn w:val="affffffc"/>
    <w:link w:val="afffffff2"/>
    <w:rsid w:val="00430855"/>
    <w:pPr>
      <w:widowControl w:val="0"/>
      <w:jc w:val="center"/>
    </w:pPr>
    <w:rPr>
      <w:i/>
      <w:sz w:val="12"/>
    </w:rPr>
  </w:style>
  <w:style w:type="paragraph" w:customStyle="1" w:styleId="CharChar0">
    <w:name w:val="Char Char"/>
    <w:basedOn w:val="a2"/>
    <w:rsid w:val="0043085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ffffd">
    <w:name w:val="Текстовый Знак"/>
    <w:link w:val="affffffc"/>
    <w:rsid w:val="00430855"/>
    <w:rPr>
      <w:rFonts w:ascii="Arial" w:hAnsi="Arial"/>
    </w:rPr>
  </w:style>
  <w:style w:type="character" w:customStyle="1" w:styleId="afffffff0">
    <w:name w:val="Пункт договора Знак"/>
    <w:link w:val="afffffff"/>
    <w:locked/>
    <w:rsid w:val="00430855"/>
    <w:rPr>
      <w:rFonts w:ascii="Arial" w:hAnsi="Arial"/>
    </w:rPr>
  </w:style>
  <w:style w:type="character" w:customStyle="1" w:styleId="afffffff2">
    <w:name w:val="курсив в таблице Знак"/>
    <w:link w:val="afffffff1"/>
    <w:rsid w:val="00430855"/>
    <w:rPr>
      <w:rFonts w:ascii="Arial" w:hAnsi="Arial"/>
      <w:i/>
      <w:sz w:val="12"/>
    </w:rPr>
  </w:style>
  <w:style w:type="paragraph" w:customStyle="1" w:styleId="afffffff3">
    <w:name w:val="текст в таблице"/>
    <w:basedOn w:val="affffffc"/>
    <w:rsid w:val="00430855"/>
    <w:pPr>
      <w:widowControl w:val="0"/>
      <w:jc w:val="left"/>
    </w:pPr>
    <w:rPr>
      <w:caps/>
      <w:sz w:val="12"/>
    </w:rPr>
  </w:style>
  <w:style w:type="paragraph" w:customStyle="1" w:styleId="Normalletter">
    <w:name w:val="Normal letter"/>
    <w:basedOn w:val="a2"/>
    <w:rsid w:val="00430855"/>
    <w:pPr>
      <w:jc w:val="both"/>
    </w:pPr>
    <w:rPr>
      <w:rFonts w:ascii="Baltica" w:hAnsi="Baltica"/>
      <w:szCs w:val="20"/>
      <w:lang w:val="en-US"/>
    </w:rPr>
  </w:style>
  <w:style w:type="paragraph" w:customStyle="1" w:styleId="2f7">
    <w:name w:val="?????2"/>
    <w:basedOn w:val="a2"/>
    <w:rsid w:val="00430855"/>
    <w:pPr>
      <w:widowControl w:val="0"/>
      <w:ind w:firstLine="709"/>
      <w:jc w:val="both"/>
    </w:pPr>
    <w:rPr>
      <w:rFonts w:ascii="Courier New" w:hAnsi="Courier New"/>
      <w:sz w:val="22"/>
      <w:szCs w:val="20"/>
    </w:rPr>
  </w:style>
  <w:style w:type="paragraph" w:customStyle="1" w:styleId="afffffff4">
    <w:name w:val="Знак Знак Знак Знак Знак Знак Знак Знак Знак"/>
    <w:basedOn w:val="a2"/>
    <w:rsid w:val="0043085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lauseXX">
    <w:name w:val="Clause X.X"/>
    <w:basedOn w:val="a2"/>
    <w:autoRedefine/>
    <w:rsid w:val="00430855"/>
    <w:pPr>
      <w:spacing w:before="120"/>
      <w:ind w:firstLine="567"/>
      <w:jc w:val="both"/>
    </w:pPr>
    <w:rPr>
      <w:rFonts w:eastAsia="SimSun"/>
      <w:sz w:val="22"/>
      <w:szCs w:val="22"/>
      <w:lang w:eastAsia="zh-CN"/>
    </w:rPr>
  </w:style>
  <w:style w:type="paragraph" w:customStyle="1" w:styleId="pr">
    <w:name w:val="pr"/>
    <w:basedOn w:val="a2"/>
    <w:rsid w:val="00430855"/>
    <w:pPr>
      <w:spacing w:before="100" w:beforeAutospacing="1" w:after="100" w:afterAutospacing="1"/>
      <w:ind w:firstLine="180"/>
      <w:jc w:val="both"/>
    </w:pPr>
    <w:rPr>
      <w:color w:val="001F4B"/>
      <w:sz w:val="20"/>
      <w:szCs w:val="20"/>
    </w:rPr>
  </w:style>
  <w:style w:type="paragraph" w:customStyle="1" w:styleId="2f8">
    <w:name w:val="Обычный2"/>
    <w:rsid w:val="00430855"/>
    <w:pPr>
      <w:widowControl w:val="0"/>
    </w:pPr>
    <w:rPr>
      <w:snapToGrid w:val="0"/>
    </w:rPr>
  </w:style>
  <w:style w:type="paragraph" w:customStyle="1" w:styleId="afffffff5">
    <w:name w:val="Заголовок"/>
    <w:basedOn w:val="a2"/>
    <w:next w:val="a8"/>
    <w:rsid w:val="00430855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  <w:lang w:eastAsia="en-US"/>
    </w:rPr>
  </w:style>
  <w:style w:type="paragraph" w:customStyle="1" w:styleId="TZ">
    <w:name w:val="TZ"/>
    <w:basedOn w:val="a2"/>
    <w:link w:val="TZ0"/>
    <w:qFormat/>
    <w:rsid w:val="00430855"/>
    <w:pPr>
      <w:spacing w:line="360" w:lineRule="auto"/>
      <w:ind w:firstLine="567"/>
      <w:jc w:val="both"/>
    </w:pPr>
    <w:rPr>
      <w:lang w:eastAsia="en-US"/>
    </w:rPr>
  </w:style>
  <w:style w:type="character" w:customStyle="1" w:styleId="TZ0">
    <w:name w:val="TZ Знак"/>
    <w:link w:val="TZ"/>
    <w:rsid w:val="00430855"/>
    <w:rPr>
      <w:sz w:val="24"/>
      <w:szCs w:val="24"/>
      <w:lang w:eastAsia="en-US"/>
    </w:rPr>
  </w:style>
  <w:style w:type="table" w:customStyle="1" w:styleId="11c">
    <w:name w:val="Сетка таблицы11"/>
    <w:basedOn w:val="a4"/>
    <w:next w:val="af3"/>
    <w:uiPriority w:val="59"/>
    <w:rsid w:val="00430855"/>
    <w:rPr>
      <w:rFonts w:ascii="Calibri" w:eastAsia="Calibri" w:hAnsi="Calibr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c">
    <w:name w:val="Нет списка3"/>
    <w:next w:val="a5"/>
    <w:uiPriority w:val="99"/>
    <w:semiHidden/>
    <w:unhideWhenUsed/>
    <w:rsid w:val="00430855"/>
  </w:style>
  <w:style w:type="table" w:customStyle="1" w:styleId="12c">
    <w:name w:val="Сетка таблицы12"/>
    <w:basedOn w:val="a4"/>
    <w:next w:val="af3"/>
    <w:uiPriority w:val="59"/>
    <w:rsid w:val="00430855"/>
    <w:rPr>
      <w:rFonts w:ascii="Calibri" w:eastAsia="Calibri" w:hAnsi="Calibr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c">
    <w:name w:val="Сетка таблицы13"/>
    <w:basedOn w:val="a4"/>
    <w:next w:val="af3"/>
    <w:uiPriority w:val="59"/>
    <w:rsid w:val="00430855"/>
    <w:rPr>
      <w:rFonts w:ascii="Calibri" w:eastAsia="Calibri" w:hAnsi="Calibr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basedOn w:val="a4"/>
    <w:uiPriority w:val="59"/>
    <w:rsid w:val="0043085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33">
    <w:name w:val="WW8Num33"/>
    <w:basedOn w:val="a5"/>
    <w:rsid w:val="00430855"/>
  </w:style>
  <w:style w:type="paragraph" w:styleId="2">
    <w:name w:val="List Number 2"/>
    <w:basedOn w:val="a2"/>
    <w:unhideWhenUsed/>
    <w:rsid w:val="00430855"/>
    <w:pPr>
      <w:numPr>
        <w:numId w:val="16"/>
      </w:numPr>
      <w:tabs>
        <w:tab w:val="left" w:pos="2127"/>
      </w:tabs>
      <w:ind w:left="720" w:hanging="36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table" w:customStyle="1" w:styleId="14e">
    <w:name w:val="Сетка таблицы14"/>
    <w:basedOn w:val="a4"/>
    <w:next w:val="af3"/>
    <w:uiPriority w:val="59"/>
    <w:rsid w:val="0043085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"/>
    <w:basedOn w:val="a4"/>
    <w:next w:val="af3"/>
    <w:uiPriority w:val="59"/>
    <w:rsid w:val="0043085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arker">
    <w:name w:val="Marker"/>
    <w:basedOn w:val="a2"/>
    <w:rsid w:val="00430855"/>
    <w:pPr>
      <w:numPr>
        <w:ilvl w:val="2"/>
        <w:numId w:val="17"/>
      </w:numPr>
      <w:tabs>
        <w:tab w:val="clear" w:pos="2160"/>
      </w:tabs>
      <w:spacing w:line="360" w:lineRule="auto"/>
      <w:ind w:left="1429"/>
      <w:jc w:val="both"/>
    </w:pPr>
    <w:rPr>
      <w:rFonts w:eastAsia="Calibri"/>
    </w:rPr>
  </w:style>
  <w:style w:type="character" w:customStyle="1" w:styleId="WW8Num1z0">
    <w:name w:val="WW8Num1z0"/>
    <w:rsid w:val="00430855"/>
  </w:style>
  <w:style w:type="character" w:customStyle="1" w:styleId="WW8Num1z1">
    <w:name w:val="WW8Num1z1"/>
    <w:rsid w:val="00430855"/>
  </w:style>
  <w:style w:type="character" w:customStyle="1" w:styleId="WW8Num1z2">
    <w:name w:val="WW8Num1z2"/>
    <w:rsid w:val="00430855"/>
  </w:style>
  <w:style w:type="character" w:customStyle="1" w:styleId="WW8Num1z3">
    <w:name w:val="WW8Num1z3"/>
    <w:rsid w:val="00430855"/>
  </w:style>
  <w:style w:type="character" w:customStyle="1" w:styleId="WW8Num1z4">
    <w:name w:val="WW8Num1z4"/>
    <w:rsid w:val="00430855"/>
  </w:style>
  <w:style w:type="character" w:customStyle="1" w:styleId="WW8Num1z5">
    <w:name w:val="WW8Num1z5"/>
    <w:rsid w:val="00430855"/>
  </w:style>
  <w:style w:type="character" w:customStyle="1" w:styleId="WW8Num1z6">
    <w:name w:val="WW8Num1z6"/>
    <w:rsid w:val="00430855"/>
  </w:style>
  <w:style w:type="character" w:customStyle="1" w:styleId="WW8Num1z7">
    <w:name w:val="WW8Num1z7"/>
    <w:rsid w:val="00430855"/>
  </w:style>
  <w:style w:type="character" w:customStyle="1" w:styleId="WW8Num1z8">
    <w:name w:val="WW8Num1z8"/>
    <w:rsid w:val="00430855"/>
  </w:style>
  <w:style w:type="character" w:customStyle="1" w:styleId="WW8Num2z0">
    <w:name w:val="WW8Num2z0"/>
    <w:rsid w:val="00430855"/>
    <w:rPr>
      <w:rFonts w:ascii="Symbol" w:hAnsi="Symbol" w:cs="Times New Roman"/>
      <w:sz w:val="24"/>
      <w:szCs w:val="24"/>
    </w:rPr>
  </w:style>
  <w:style w:type="character" w:customStyle="1" w:styleId="WW8Num3z0">
    <w:name w:val="WW8Num3z0"/>
    <w:rsid w:val="00430855"/>
  </w:style>
  <w:style w:type="character" w:customStyle="1" w:styleId="WW8Num4z0">
    <w:name w:val="WW8Num4z0"/>
    <w:rsid w:val="00430855"/>
  </w:style>
  <w:style w:type="character" w:customStyle="1" w:styleId="WW8Num5z0">
    <w:name w:val="WW8Num5z0"/>
    <w:rsid w:val="00430855"/>
    <w:rPr>
      <w:rFonts w:ascii="Symbol" w:eastAsia="Times New Roman" w:hAnsi="Symbol" w:cs="Symbol"/>
      <w:sz w:val="24"/>
      <w:szCs w:val="24"/>
    </w:rPr>
  </w:style>
  <w:style w:type="character" w:customStyle="1" w:styleId="WW8Num6z0">
    <w:name w:val="WW8Num6z0"/>
    <w:rsid w:val="00430855"/>
  </w:style>
  <w:style w:type="character" w:customStyle="1" w:styleId="WW8Num6z1">
    <w:name w:val="WW8Num6z1"/>
    <w:rsid w:val="00430855"/>
    <w:rPr>
      <w:rFonts w:ascii="Times New Roman" w:hAnsi="Times New Roman" w:cs="Times New Roman"/>
      <w:sz w:val="24"/>
      <w:szCs w:val="24"/>
    </w:rPr>
  </w:style>
  <w:style w:type="character" w:customStyle="1" w:styleId="WW8Num6z2">
    <w:name w:val="WW8Num6z2"/>
    <w:rsid w:val="00430855"/>
  </w:style>
  <w:style w:type="character" w:customStyle="1" w:styleId="WW8Num6z3">
    <w:name w:val="WW8Num6z3"/>
    <w:rsid w:val="00430855"/>
  </w:style>
  <w:style w:type="character" w:customStyle="1" w:styleId="WW8Num6z4">
    <w:name w:val="WW8Num6z4"/>
    <w:rsid w:val="00430855"/>
  </w:style>
  <w:style w:type="character" w:customStyle="1" w:styleId="WW8Num6z5">
    <w:name w:val="WW8Num6z5"/>
    <w:rsid w:val="00430855"/>
  </w:style>
  <w:style w:type="character" w:customStyle="1" w:styleId="WW8Num6z6">
    <w:name w:val="WW8Num6z6"/>
    <w:rsid w:val="00430855"/>
  </w:style>
  <w:style w:type="character" w:customStyle="1" w:styleId="WW8Num6z7">
    <w:name w:val="WW8Num6z7"/>
    <w:rsid w:val="00430855"/>
  </w:style>
  <w:style w:type="character" w:customStyle="1" w:styleId="WW8Num6z8">
    <w:name w:val="WW8Num6z8"/>
    <w:rsid w:val="00430855"/>
  </w:style>
  <w:style w:type="character" w:customStyle="1" w:styleId="WW8Num7z0">
    <w:name w:val="WW8Num7z0"/>
    <w:rsid w:val="00430855"/>
    <w:rPr>
      <w:rFonts w:hint="default"/>
      <w:sz w:val="24"/>
    </w:rPr>
  </w:style>
  <w:style w:type="character" w:customStyle="1" w:styleId="WW8Num7z1">
    <w:name w:val="WW8Num7z1"/>
    <w:rsid w:val="00430855"/>
  </w:style>
  <w:style w:type="character" w:customStyle="1" w:styleId="WW8Num7z2">
    <w:name w:val="WW8Num7z2"/>
    <w:rsid w:val="00430855"/>
  </w:style>
  <w:style w:type="character" w:customStyle="1" w:styleId="WW8Num7z3">
    <w:name w:val="WW8Num7z3"/>
    <w:rsid w:val="00430855"/>
  </w:style>
  <w:style w:type="character" w:customStyle="1" w:styleId="WW8Num7z4">
    <w:name w:val="WW8Num7z4"/>
    <w:rsid w:val="00430855"/>
  </w:style>
  <w:style w:type="character" w:customStyle="1" w:styleId="WW8Num7z5">
    <w:name w:val="WW8Num7z5"/>
    <w:rsid w:val="00430855"/>
  </w:style>
  <w:style w:type="character" w:customStyle="1" w:styleId="WW8Num7z6">
    <w:name w:val="WW8Num7z6"/>
    <w:rsid w:val="00430855"/>
  </w:style>
  <w:style w:type="character" w:customStyle="1" w:styleId="WW8Num7z7">
    <w:name w:val="WW8Num7z7"/>
    <w:rsid w:val="00430855"/>
  </w:style>
  <w:style w:type="character" w:customStyle="1" w:styleId="WW8Num7z8">
    <w:name w:val="WW8Num7z8"/>
    <w:rsid w:val="00430855"/>
  </w:style>
  <w:style w:type="character" w:customStyle="1" w:styleId="WW8Num8z0">
    <w:name w:val="WW8Num8z0"/>
    <w:rsid w:val="00430855"/>
    <w:rPr>
      <w:rFonts w:ascii="Times New Roman" w:hAnsi="Times New Roman" w:cs="Times New Roman" w:hint="default"/>
    </w:rPr>
  </w:style>
  <w:style w:type="character" w:customStyle="1" w:styleId="WW8Num8z1">
    <w:name w:val="WW8Num8z1"/>
    <w:rsid w:val="00430855"/>
  </w:style>
  <w:style w:type="character" w:customStyle="1" w:styleId="WW8Num8z2">
    <w:name w:val="WW8Num8z2"/>
    <w:rsid w:val="00430855"/>
  </w:style>
  <w:style w:type="character" w:customStyle="1" w:styleId="WW8Num8z3">
    <w:name w:val="WW8Num8z3"/>
    <w:rsid w:val="00430855"/>
  </w:style>
  <w:style w:type="character" w:customStyle="1" w:styleId="WW8Num8z4">
    <w:name w:val="WW8Num8z4"/>
    <w:rsid w:val="00430855"/>
  </w:style>
  <w:style w:type="character" w:customStyle="1" w:styleId="WW8Num8z5">
    <w:name w:val="WW8Num8z5"/>
    <w:rsid w:val="00430855"/>
  </w:style>
  <w:style w:type="character" w:customStyle="1" w:styleId="WW8Num8z6">
    <w:name w:val="WW8Num8z6"/>
    <w:rsid w:val="00430855"/>
  </w:style>
  <w:style w:type="character" w:customStyle="1" w:styleId="WW8Num8z7">
    <w:name w:val="WW8Num8z7"/>
    <w:rsid w:val="00430855"/>
  </w:style>
  <w:style w:type="character" w:customStyle="1" w:styleId="WW8Num8z8">
    <w:name w:val="WW8Num8z8"/>
    <w:rsid w:val="00430855"/>
  </w:style>
  <w:style w:type="character" w:customStyle="1" w:styleId="WW8Num9z0">
    <w:name w:val="WW8Num9z0"/>
    <w:rsid w:val="00430855"/>
    <w:rPr>
      <w:rFonts w:hint="default"/>
    </w:rPr>
  </w:style>
  <w:style w:type="character" w:customStyle="1" w:styleId="WW8Num9z1">
    <w:name w:val="WW8Num9z1"/>
    <w:rsid w:val="00430855"/>
  </w:style>
  <w:style w:type="character" w:customStyle="1" w:styleId="WW8Num9z2">
    <w:name w:val="WW8Num9z2"/>
    <w:rsid w:val="00430855"/>
  </w:style>
  <w:style w:type="character" w:customStyle="1" w:styleId="WW8Num9z3">
    <w:name w:val="WW8Num9z3"/>
    <w:rsid w:val="00430855"/>
  </w:style>
  <w:style w:type="character" w:customStyle="1" w:styleId="WW8Num9z4">
    <w:name w:val="WW8Num9z4"/>
    <w:rsid w:val="00430855"/>
  </w:style>
  <w:style w:type="character" w:customStyle="1" w:styleId="WW8Num9z5">
    <w:name w:val="WW8Num9z5"/>
    <w:rsid w:val="00430855"/>
  </w:style>
  <w:style w:type="character" w:customStyle="1" w:styleId="WW8Num9z6">
    <w:name w:val="WW8Num9z6"/>
    <w:rsid w:val="00430855"/>
  </w:style>
  <w:style w:type="character" w:customStyle="1" w:styleId="WW8Num9z7">
    <w:name w:val="WW8Num9z7"/>
    <w:rsid w:val="00430855"/>
  </w:style>
  <w:style w:type="character" w:customStyle="1" w:styleId="WW8Num9z8">
    <w:name w:val="WW8Num9z8"/>
    <w:rsid w:val="00430855"/>
  </w:style>
  <w:style w:type="character" w:customStyle="1" w:styleId="2f9">
    <w:name w:val="Основной шрифт абзаца2"/>
    <w:rsid w:val="00430855"/>
  </w:style>
  <w:style w:type="character" w:customStyle="1" w:styleId="Absatz-Standardschriftart">
    <w:name w:val="Absatz-Standardschriftart"/>
    <w:rsid w:val="00430855"/>
  </w:style>
  <w:style w:type="character" w:customStyle="1" w:styleId="WW-Absatz-Standardschriftart">
    <w:name w:val="WW-Absatz-Standardschriftart"/>
    <w:rsid w:val="00430855"/>
  </w:style>
  <w:style w:type="character" w:customStyle="1" w:styleId="WW-Absatz-Standardschriftart1">
    <w:name w:val="WW-Absatz-Standardschriftart1"/>
    <w:rsid w:val="00430855"/>
  </w:style>
  <w:style w:type="character" w:customStyle="1" w:styleId="WW-Absatz-Standardschriftart11">
    <w:name w:val="WW-Absatz-Standardschriftart11"/>
    <w:rsid w:val="00430855"/>
  </w:style>
  <w:style w:type="character" w:customStyle="1" w:styleId="WW-Absatz-Standardschriftart111">
    <w:name w:val="WW-Absatz-Standardschriftart111"/>
    <w:rsid w:val="00430855"/>
  </w:style>
  <w:style w:type="character" w:customStyle="1" w:styleId="WW-Absatz-Standardschriftart1111">
    <w:name w:val="WW-Absatz-Standardschriftart1111"/>
    <w:rsid w:val="00430855"/>
  </w:style>
  <w:style w:type="character" w:customStyle="1" w:styleId="WW8Num2z1">
    <w:name w:val="WW8Num2z1"/>
    <w:rsid w:val="00430855"/>
    <w:rPr>
      <w:rFonts w:ascii="Courier New" w:hAnsi="Courier New" w:cs="Courier New"/>
    </w:rPr>
  </w:style>
  <w:style w:type="character" w:customStyle="1" w:styleId="WW8Num2z2">
    <w:name w:val="WW8Num2z2"/>
    <w:rsid w:val="00430855"/>
    <w:rPr>
      <w:rFonts w:ascii="Wingdings" w:hAnsi="Wingdings" w:cs="Wingdings"/>
    </w:rPr>
  </w:style>
  <w:style w:type="character" w:customStyle="1" w:styleId="WW8Num2z3">
    <w:name w:val="WW8Num2z3"/>
    <w:rsid w:val="00430855"/>
    <w:rPr>
      <w:rFonts w:ascii="Symbol" w:hAnsi="Symbol" w:cs="Symbol"/>
    </w:rPr>
  </w:style>
  <w:style w:type="character" w:customStyle="1" w:styleId="WW8Num3z1">
    <w:name w:val="WW8Num3z1"/>
    <w:rsid w:val="00430855"/>
    <w:rPr>
      <w:rFonts w:ascii="Courier New" w:hAnsi="Courier New" w:cs="Courier New"/>
    </w:rPr>
  </w:style>
  <w:style w:type="character" w:customStyle="1" w:styleId="WW8Num3z2">
    <w:name w:val="WW8Num3z2"/>
    <w:rsid w:val="00430855"/>
    <w:rPr>
      <w:rFonts w:ascii="Wingdings" w:hAnsi="Wingdings" w:cs="Wingdings"/>
    </w:rPr>
  </w:style>
  <w:style w:type="character" w:customStyle="1" w:styleId="WW8Num4z1">
    <w:name w:val="WW8Num4z1"/>
    <w:rsid w:val="00430855"/>
    <w:rPr>
      <w:rFonts w:ascii="Courier New" w:hAnsi="Courier New" w:cs="Courier New"/>
    </w:rPr>
  </w:style>
  <w:style w:type="character" w:customStyle="1" w:styleId="WW8Num4z2">
    <w:name w:val="WW8Num4z2"/>
    <w:rsid w:val="00430855"/>
    <w:rPr>
      <w:rFonts w:ascii="Wingdings" w:hAnsi="Wingdings" w:cs="Wingdings"/>
    </w:rPr>
  </w:style>
  <w:style w:type="character" w:customStyle="1" w:styleId="WW8Num10z0">
    <w:name w:val="WW8Num10z0"/>
    <w:rsid w:val="00430855"/>
    <w:rPr>
      <w:b/>
    </w:rPr>
  </w:style>
  <w:style w:type="character" w:customStyle="1" w:styleId="WW8Num10z2">
    <w:name w:val="WW8Num10z2"/>
    <w:rsid w:val="00430855"/>
    <w:rPr>
      <w:color w:val="auto"/>
    </w:rPr>
  </w:style>
  <w:style w:type="character" w:customStyle="1" w:styleId="WW8Num11z0">
    <w:name w:val="WW8Num11z0"/>
    <w:rsid w:val="00430855"/>
    <w:rPr>
      <w:rFonts w:ascii="Symbol" w:hAnsi="Symbol" w:cs="Symbol"/>
      <w:sz w:val="20"/>
    </w:rPr>
  </w:style>
  <w:style w:type="character" w:customStyle="1" w:styleId="WW8Num11z1">
    <w:name w:val="WW8Num11z1"/>
    <w:rsid w:val="00430855"/>
    <w:rPr>
      <w:rFonts w:ascii="Courier New" w:hAnsi="Courier New" w:cs="Courier New"/>
      <w:sz w:val="20"/>
    </w:rPr>
  </w:style>
  <w:style w:type="character" w:customStyle="1" w:styleId="WW8Num11z2">
    <w:name w:val="WW8Num11z2"/>
    <w:rsid w:val="00430855"/>
    <w:rPr>
      <w:rFonts w:ascii="Wingdings" w:hAnsi="Wingdings" w:cs="Wingdings"/>
      <w:sz w:val="20"/>
    </w:rPr>
  </w:style>
  <w:style w:type="character" w:customStyle="1" w:styleId="WW8Num13z0">
    <w:name w:val="WW8Num13z0"/>
    <w:rsid w:val="00430855"/>
    <w:rPr>
      <w:rFonts w:ascii="Symbol" w:hAnsi="Symbol" w:cs="Symbol"/>
    </w:rPr>
  </w:style>
  <w:style w:type="character" w:customStyle="1" w:styleId="WW8Num13z1">
    <w:name w:val="WW8Num13z1"/>
    <w:rsid w:val="00430855"/>
    <w:rPr>
      <w:rFonts w:ascii="Courier New" w:hAnsi="Courier New" w:cs="Courier New"/>
    </w:rPr>
  </w:style>
  <w:style w:type="character" w:customStyle="1" w:styleId="WW8Num13z2">
    <w:name w:val="WW8Num13z2"/>
    <w:rsid w:val="00430855"/>
    <w:rPr>
      <w:rFonts w:ascii="Wingdings" w:hAnsi="Wingdings" w:cs="Wingdings"/>
    </w:rPr>
  </w:style>
  <w:style w:type="character" w:customStyle="1" w:styleId="WW8Num14z0">
    <w:name w:val="WW8Num14z0"/>
    <w:rsid w:val="00430855"/>
    <w:rPr>
      <w:b/>
    </w:rPr>
  </w:style>
  <w:style w:type="character" w:customStyle="1" w:styleId="WW8Num14z2">
    <w:name w:val="WW8Num14z2"/>
    <w:rsid w:val="00430855"/>
    <w:rPr>
      <w:color w:val="auto"/>
    </w:rPr>
  </w:style>
  <w:style w:type="character" w:customStyle="1" w:styleId="WW8Num15z0">
    <w:name w:val="WW8Num15z0"/>
    <w:rsid w:val="00430855"/>
    <w:rPr>
      <w:rFonts w:ascii="Symbol" w:hAnsi="Symbol" w:cs="Symbol"/>
      <w:sz w:val="20"/>
    </w:rPr>
  </w:style>
  <w:style w:type="character" w:customStyle="1" w:styleId="WW8Num15z1">
    <w:name w:val="WW8Num15z1"/>
    <w:rsid w:val="00430855"/>
    <w:rPr>
      <w:rFonts w:ascii="Courier New" w:hAnsi="Courier New" w:cs="Courier New"/>
      <w:sz w:val="20"/>
    </w:rPr>
  </w:style>
  <w:style w:type="character" w:customStyle="1" w:styleId="WW8Num15z2">
    <w:name w:val="WW8Num15z2"/>
    <w:rsid w:val="00430855"/>
    <w:rPr>
      <w:rFonts w:ascii="Wingdings" w:hAnsi="Wingdings" w:cs="Wingdings"/>
      <w:sz w:val="20"/>
    </w:rPr>
  </w:style>
  <w:style w:type="character" w:customStyle="1" w:styleId="WW8Num16z0">
    <w:name w:val="WW8Num16z0"/>
    <w:rsid w:val="00430855"/>
    <w:rPr>
      <w:rFonts w:ascii="Symbol" w:hAnsi="Symbol" w:cs="Symbol"/>
    </w:rPr>
  </w:style>
  <w:style w:type="character" w:customStyle="1" w:styleId="WW8Num16z1">
    <w:name w:val="WW8Num16z1"/>
    <w:rsid w:val="00430855"/>
    <w:rPr>
      <w:rFonts w:ascii="Courier New" w:hAnsi="Courier New" w:cs="Courier New"/>
    </w:rPr>
  </w:style>
  <w:style w:type="character" w:customStyle="1" w:styleId="WW8Num16z2">
    <w:name w:val="WW8Num16z2"/>
    <w:rsid w:val="00430855"/>
    <w:rPr>
      <w:rFonts w:ascii="Wingdings" w:hAnsi="Wingdings" w:cs="Wingdings"/>
    </w:rPr>
  </w:style>
  <w:style w:type="character" w:customStyle="1" w:styleId="WW8Num17z0">
    <w:name w:val="WW8Num17z0"/>
    <w:rsid w:val="00430855"/>
    <w:rPr>
      <w:rFonts w:ascii="Symbol" w:hAnsi="Symbol" w:cs="Symbol"/>
    </w:rPr>
  </w:style>
  <w:style w:type="character" w:customStyle="1" w:styleId="WW8Num17z1">
    <w:name w:val="WW8Num17z1"/>
    <w:rsid w:val="00430855"/>
    <w:rPr>
      <w:rFonts w:ascii="Courier New" w:hAnsi="Courier New" w:cs="Courier New"/>
    </w:rPr>
  </w:style>
  <w:style w:type="character" w:customStyle="1" w:styleId="WW8Num17z2">
    <w:name w:val="WW8Num17z2"/>
    <w:rsid w:val="00430855"/>
    <w:rPr>
      <w:rFonts w:ascii="Wingdings" w:hAnsi="Wingdings" w:cs="Wingdings"/>
    </w:rPr>
  </w:style>
  <w:style w:type="character" w:customStyle="1" w:styleId="WW8Num22z0">
    <w:name w:val="WW8Num22z0"/>
    <w:rsid w:val="00430855"/>
    <w:rPr>
      <w:rFonts w:ascii="Symbol" w:hAnsi="Symbol" w:cs="Symbol"/>
    </w:rPr>
  </w:style>
  <w:style w:type="character" w:customStyle="1" w:styleId="WW8Num22z1">
    <w:name w:val="WW8Num22z1"/>
    <w:rsid w:val="00430855"/>
    <w:rPr>
      <w:rFonts w:ascii="Courier New" w:hAnsi="Courier New" w:cs="Courier New"/>
    </w:rPr>
  </w:style>
  <w:style w:type="character" w:customStyle="1" w:styleId="WW8Num22z2">
    <w:name w:val="WW8Num22z2"/>
    <w:rsid w:val="00430855"/>
    <w:rPr>
      <w:rFonts w:ascii="Wingdings" w:hAnsi="Wingdings" w:cs="Wingdings"/>
    </w:rPr>
  </w:style>
  <w:style w:type="character" w:customStyle="1" w:styleId="WW8Num23z0">
    <w:name w:val="WW8Num23z0"/>
    <w:rsid w:val="00430855"/>
    <w:rPr>
      <w:rFonts w:ascii="Symbol" w:hAnsi="Symbol" w:cs="Symbol"/>
      <w:sz w:val="20"/>
    </w:rPr>
  </w:style>
  <w:style w:type="character" w:customStyle="1" w:styleId="WW8Num23z1">
    <w:name w:val="WW8Num23z1"/>
    <w:rsid w:val="00430855"/>
    <w:rPr>
      <w:rFonts w:ascii="Courier New" w:hAnsi="Courier New" w:cs="Courier New"/>
      <w:sz w:val="20"/>
    </w:rPr>
  </w:style>
  <w:style w:type="character" w:customStyle="1" w:styleId="WW8Num23z2">
    <w:name w:val="WW8Num23z2"/>
    <w:rsid w:val="00430855"/>
    <w:rPr>
      <w:rFonts w:ascii="Wingdings" w:hAnsi="Wingdings" w:cs="Wingdings"/>
      <w:sz w:val="20"/>
    </w:rPr>
  </w:style>
  <w:style w:type="character" w:customStyle="1" w:styleId="1ffb">
    <w:name w:val="Основной шрифт абзаца1"/>
    <w:rsid w:val="00430855"/>
  </w:style>
  <w:style w:type="character" w:customStyle="1" w:styleId="s4">
    <w:name w:val="s4"/>
    <w:rsid w:val="00430855"/>
  </w:style>
  <w:style w:type="character" w:customStyle="1" w:styleId="afffffff6">
    <w:name w:val="Символ нумерации"/>
    <w:rsid w:val="00430855"/>
  </w:style>
  <w:style w:type="character" w:customStyle="1" w:styleId="WW-Absatz-Standardschriftart11111">
    <w:name w:val="WW-Absatz-Standardschriftart11111"/>
    <w:rsid w:val="00430855"/>
  </w:style>
  <w:style w:type="character" w:customStyle="1" w:styleId="WW-Absatz-Standardschriftart111111">
    <w:name w:val="WW-Absatz-Standardschriftart111111"/>
    <w:rsid w:val="00430855"/>
  </w:style>
  <w:style w:type="paragraph" w:customStyle="1" w:styleId="2fa">
    <w:name w:val="Указатель2"/>
    <w:basedOn w:val="a2"/>
    <w:rsid w:val="00430855"/>
    <w:pPr>
      <w:suppressLineNumbers/>
      <w:suppressAutoHyphens/>
      <w:spacing w:after="200" w:line="276" w:lineRule="auto"/>
    </w:pPr>
    <w:rPr>
      <w:rFonts w:ascii="Calibri" w:eastAsia="Calibri" w:hAnsi="Calibri" w:cs="Mangal"/>
      <w:sz w:val="22"/>
      <w:szCs w:val="22"/>
      <w:lang w:eastAsia="zh-CN"/>
    </w:rPr>
  </w:style>
  <w:style w:type="paragraph" w:customStyle="1" w:styleId="1ffc">
    <w:name w:val="Название объекта1"/>
    <w:basedOn w:val="a2"/>
    <w:rsid w:val="00430855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zh-CN"/>
    </w:rPr>
  </w:style>
  <w:style w:type="paragraph" w:customStyle="1" w:styleId="1ffd">
    <w:name w:val="Указатель1"/>
    <w:basedOn w:val="a2"/>
    <w:rsid w:val="00430855"/>
    <w:pPr>
      <w:suppressLineNumbers/>
      <w:suppressAutoHyphens/>
      <w:spacing w:after="200" w:line="276" w:lineRule="auto"/>
    </w:pPr>
    <w:rPr>
      <w:rFonts w:ascii="Calibri" w:eastAsia="Calibri" w:hAnsi="Calibri" w:cs="Mangal"/>
      <w:sz w:val="22"/>
      <w:szCs w:val="22"/>
      <w:lang w:eastAsia="zh-CN"/>
    </w:rPr>
  </w:style>
  <w:style w:type="paragraph" w:customStyle="1" w:styleId="LO-Normal">
    <w:name w:val="LO-Normal"/>
    <w:rsid w:val="00430855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afffffff7">
    <w:name w:val="Содержимое таблицы"/>
    <w:basedOn w:val="a2"/>
    <w:rsid w:val="00430855"/>
    <w:pPr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afffffff8">
    <w:name w:val="Заголовок таблицы"/>
    <w:basedOn w:val="afffffff7"/>
    <w:rsid w:val="00430855"/>
    <w:pPr>
      <w:jc w:val="center"/>
    </w:pPr>
    <w:rPr>
      <w:b/>
      <w:bCs/>
    </w:rPr>
  </w:style>
  <w:style w:type="paragraph" w:customStyle="1" w:styleId="Level3">
    <w:name w:val="Level_3"/>
    <w:basedOn w:val="a2"/>
    <w:rsid w:val="00430855"/>
    <w:pPr>
      <w:keepNext/>
      <w:numPr>
        <w:numId w:val="18"/>
      </w:numPr>
      <w:spacing w:before="240" w:after="60" w:line="360" w:lineRule="auto"/>
      <w:ind w:left="1080" w:firstLine="0"/>
      <w:outlineLvl w:val="1"/>
    </w:pPr>
    <w:rPr>
      <w:rFonts w:eastAsia="Calibri"/>
      <w:b/>
      <w:bCs/>
      <w:szCs w:val="26"/>
    </w:rPr>
  </w:style>
  <w:style w:type="numbering" w:customStyle="1" w:styleId="99">
    <w:name w:val="Нет списка9"/>
    <w:next w:val="a5"/>
    <w:uiPriority w:val="99"/>
    <w:semiHidden/>
    <w:unhideWhenUsed/>
    <w:rsid w:val="00070B55"/>
  </w:style>
  <w:style w:type="table" w:customStyle="1" w:styleId="75">
    <w:name w:val="Сетка таблицы7"/>
    <w:basedOn w:val="a4"/>
    <w:next w:val="af3"/>
    <w:uiPriority w:val="59"/>
    <w:rsid w:val="00070B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d">
    <w:name w:val="Основной шрифт абзаца3"/>
    <w:rsid w:val="00070B55"/>
  </w:style>
  <w:style w:type="paragraph" w:customStyle="1" w:styleId="2fb">
    <w:name w:val="Заголовок2"/>
    <w:basedOn w:val="a2"/>
    <w:next w:val="a8"/>
    <w:rsid w:val="00070B55"/>
    <w:pPr>
      <w:suppressAutoHyphens/>
      <w:jc w:val="center"/>
    </w:pPr>
    <w:rPr>
      <w:b/>
      <w:sz w:val="32"/>
      <w:szCs w:val="20"/>
      <w:lang w:eastAsia="zh-CN"/>
    </w:rPr>
  </w:style>
  <w:style w:type="paragraph" w:customStyle="1" w:styleId="3e">
    <w:name w:val="Указатель3"/>
    <w:basedOn w:val="a2"/>
    <w:rsid w:val="00070B55"/>
    <w:pPr>
      <w:suppressLineNumbers/>
      <w:suppressAutoHyphens/>
      <w:spacing w:after="200" w:line="276" w:lineRule="auto"/>
    </w:pPr>
    <w:rPr>
      <w:rFonts w:ascii="Calibri" w:eastAsia="Calibri" w:hAnsi="Calibri" w:cs="Mangal"/>
      <w:sz w:val="22"/>
      <w:szCs w:val="22"/>
      <w:lang w:eastAsia="zh-CN"/>
    </w:rPr>
  </w:style>
  <w:style w:type="paragraph" w:customStyle="1" w:styleId="2fc">
    <w:name w:val="Название объекта2"/>
    <w:basedOn w:val="a2"/>
    <w:rsid w:val="00070B55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zh-CN"/>
    </w:rPr>
  </w:style>
  <w:style w:type="paragraph" w:customStyle="1" w:styleId="afffffff9">
    <w:name w:val="Базовый"/>
    <w:rsid w:val="00070B55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/>
      <w:sz w:val="22"/>
      <w:szCs w:val="22"/>
      <w:lang w:eastAsia="en-US"/>
    </w:rPr>
  </w:style>
  <w:style w:type="paragraph" w:customStyle="1" w:styleId="411">
    <w:name w:val="Заголовок 41"/>
    <w:basedOn w:val="a2"/>
    <w:next w:val="a2"/>
    <w:uiPriority w:val="9"/>
    <w:unhideWhenUsed/>
    <w:qFormat/>
    <w:rsid w:val="00070B55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paragraph" w:customStyle="1" w:styleId="510">
    <w:name w:val="Заголовок 51"/>
    <w:basedOn w:val="a2"/>
    <w:next w:val="a2"/>
    <w:uiPriority w:val="9"/>
    <w:unhideWhenUsed/>
    <w:qFormat/>
    <w:rsid w:val="00070B55"/>
    <w:pPr>
      <w:keepNext/>
      <w:keepLines/>
      <w:spacing w:before="200"/>
      <w:jc w:val="both"/>
      <w:outlineLvl w:val="4"/>
    </w:pPr>
    <w:rPr>
      <w:rFonts w:ascii="Cambria" w:hAnsi="Cambria"/>
      <w:color w:val="243F60"/>
      <w:shd w:val="clear" w:color="auto" w:fill="FFFF00"/>
    </w:rPr>
  </w:style>
  <w:style w:type="paragraph" w:customStyle="1" w:styleId="610">
    <w:name w:val="Заголовок 61"/>
    <w:basedOn w:val="a2"/>
    <w:next w:val="a2"/>
    <w:unhideWhenUsed/>
    <w:qFormat/>
    <w:rsid w:val="00070B55"/>
    <w:pPr>
      <w:keepNext/>
      <w:keepLines/>
      <w:spacing w:before="200"/>
      <w:jc w:val="both"/>
      <w:outlineLvl w:val="5"/>
    </w:pPr>
    <w:rPr>
      <w:rFonts w:ascii="Cambria" w:hAnsi="Cambria"/>
      <w:i/>
      <w:iCs/>
      <w:color w:val="243F60"/>
      <w:spacing w:val="-49"/>
      <w:position w:val="-1"/>
      <w:shd w:val="clear" w:color="auto" w:fill="FFFF00"/>
    </w:rPr>
  </w:style>
  <w:style w:type="paragraph" w:customStyle="1" w:styleId="710">
    <w:name w:val="Заголовок 71"/>
    <w:basedOn w:val="a2"/>
    <w:next w:val="a2"/>
    <w:uiPriority w:val="9"/>
    <w:semiHidden/>
    <w:unhideWhenUsed/>
    <w:qFormat/>
    <w:rsid w:val="00070B55"/>
    <w:pPr>
      <w:keepNext/>
      <w:keepLines/>
      <w:spacing w:before="200"/>
      <w:jc w:val="both"/>
      <w:outlineLvl w:val="6"/>
    </w:pPr>
    <w:rPr>
      <w:rFonts w:ascii="Cambria" w:hAnsi="Cambria"/>
      <w:i/>
      <w:iCs/>
      <w:color w:val="404040"/>
      <w:shd w:val="clear" w:color="auto" w:fill="FFFF00"/>
    </w:rPr>
  </w:style>
  <w:style w:type="paragraph" w:customStyle="1" w:styleId="810">
    <w:name w:val="Заголовок 81"/>
    <w:basedOn w:val="a2"/>
    <w:next w:val="a2"/>
    <w:uiPriority w:val="9"/>
    <w:semiHidden/>
    <w:unhideWhenUsed/>
    <w:qFormat/>
    <w:rsid w:val="00070B55"/>
    <w:pPr>
      <w:keepNext/>
      <w:keepLines/>
      <w:spacing w:before="200"/>
      <w:jc w:val="both"/>
      <w:outlineLvl w:val="7"/>
    </w:pPr>
    <w:rPr>
      <w:rFonts w:ascii="Cambria" w:hAnsi="Cambria"/>
      <w:color w:val="404040"/>
      <w:sz w:val="20"/>
      <w:szCs w:val="20"/>
      <w:shd w:val="clear" w:color="auto" w:fill="FFFF00"/>
    </w:rPr>
  </w:style>
  <w:style w:type="numbering" w:customStyle="1" w:styleId="153">
    <w:name w:val="Нет списка15"/>
    <w:next w:val="a5"/>
    <w:uiPriority w:val="99"/>
    <w:semiHidden/>
    <w:unhideWhenUsed/>
    <w:rsid w:val="00070B55"/>
  </w:style>
  <w:style w:type="character" w:customStyle="1" w:styleId="1ffe">
    <w:name w:val="Стиль1 Знак"/>
    <w:basedOn w:val="a3"/>
    <w:rsid w:val="00070B55"/>
    <w:rPr>
      <w:rFonts w:ascii="Times New Roman" w:eastAsia="Arial Unicode MS" w:hAnsi="Times New Roman"/>
      <w:color w:val="00000A"/>
      <w:sz w:val="24"/>
      <w:szCs w:val="24"/>
    </w:rPr>
  </w:style>
  <w:style w:type="table" w:customStyle="1" w:styleId="154">
    <w:name w:val="Сетка таблицы15"/>
    <w:basedOn w:val="a4"/>
    <w:next w:val="af3"/>
    <w:uiPriority w:val="59"/>
    <w:rsid w:val="00070B55"/>
    <w:pPr>
      <w:jc w:val="right"/>
    </w:pPr>
    <w:rPr>
      <w:rFonts w:ascii="Calibri" w:eastAsia="Calibri" w:hAnsi="Calibri"/>
      <w:color w:val="00000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ff">
    <w:name w:val="Заголовок оглавления1"/>
    <w:basedOn w:val="1"/>
    <w:next w:val="a2"/>
    <w:uiPriority w:val="39"/>
    <w:semiHidden/>
    <w:unhideWhenUsed/>
    <w:qFormat/>
    <w:rsid w:val="00070B55"/>
    <w:pPr>
      <w:numPr>
        <w:numId w:val="0"/>
      </w:numPr>
      <w:spacing w:line="276" w:lineRule="auto"/>
      <w:outlineLvl w:val="9"/>
    </w:pPr>
    <w:rPr>
      <w:lang w:val="ru-RU" w:eastAsia="en-US"/>
    </w:rPr>
  </w:style>
  <w:style w:type="paragraph" w:customStyle="1" w:styleId="afffffffa">
    <w:name w:val="Таблица текст"/>
    <w:basedOn w:val="a2"/>
    <w:rsid w:val="00070B55"/>
    <w:pPr>
      <w:spacing w:before="40" w:after="40"/>
      <w:ind w:left="57" w:right="57"/>
    </w:pPr>
    <w:rPr>
      <w:sz w:val="22"/>
      <w:szCs w:val="22"/>
    </w:rPr>
  </w:style>
  <w:style w:type="table" w:customStyle="1" w:styleId="1113">
    <w:name w:val="Сетка таблицы111"/>
    <w:basedOn w:val="a4"/>
    <w:next w:val="af3"/>
    <w:uiPriority w:val="59"/>
    <w:rsid w:val="00070B55"/>
    <w:rPr>
      <w:spacing w:val="-49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">
    <w:name w:val="Нет списка111"/>
    <w:next w:val="a5"/>
    <w:uiPriority w:val="99"/>
    <w:semiHidden/>
    <w:unhideWhenUsed/>
    <w:rsid w:val="00070B55"/>
  </w:style>
  <w:style w:type="character" w:customStyle="1" w:styleId="WW8Num2z4">
    <w:name w:val="WW8Num2z4"/>
    <w:rsid w:val="00070B55"/>
  </w:style>
  <w:style w:type="character" w:customStyle="1" w:styleId="WW8Num2z5">
    <w:name w:val="WW8Num2z5"/>
    <w:rsid w:val="00070B55"/>
  </w:style>
  <w:style w:type="character" w:customStyle="1" w:styleId="WW8Num2z6">
    <w:name w:val="WW8Num2z6"/>
    <w:rsid w:val="00070B55"/>
  </w:style>
  <w:style w:type="character" w:customStyle="1" w:styleId="WW8Num2z7">
    <w:name w:val="WW8Num2z7"/>
    <w:rsid w:val="00070B55"/>
  </w:style>
  <w:style w:type="character" w:customStyle="1" w:styleId="WW8Num2z8">
    <w:name w:val="WW8Num2z8"/>
    <w:rsid w:val="00070B55"/>
  </w:style>
  <w:style w:type="character" w:customStyle="1" w:styleId="ListLabel1">
    <w:name w:val="ListLabel 1"/>
    <w:rsid w:val="00070B55"/>
    <w:rPr>
      <w:b w:val="0"/>
      <w:i w:val="0"/>
      <w:sz w:val="24"/>
      <w:szCs w:val="24"/>
    </w:rPr>
  </w:style>
  <w:style w:type="character" w:customStyle="1" w:styleId="ListLabel2">
    <w:name w:val="ListLabel 2"/>
    <w:rsid w:val="00070B55"/>
    <w:rPr>
      <w:b w:val="0"/>
      <w:i w:val="0"/>
      <w:sz w:val="28"/>
      <w:szCs w:val="26"/>
    </w:rPr>
  </w:style>
  <w:style w:type="character" w:customStyle="1" w:styleId="ListLabel3">
    <w:name w:val="ListLabel 3"/>
    <w:rsid w:val="00070B55"/>
    <w:rPr>
      <w:b w:val="0"/>
      <w:i w:val="0"/>
      <w:sz w:val="24"/>
      <w:szCs w:val="24"/>
    </w:rPr>
  </w:style>
  <w:style w:type="character" w:customStyle="1" w:styleId="ListLabel4">
    <w:name w:val="ListLabel 4"/>
    <w:rsid w:val="00070B55"/>
    <w:rPr>
      <w:b w:val="0"/>
      <w:i w:val="0"/>
      <w:sz w:val="28"/>
      <w:szCs w:val="26"/>
    </w:rPr>
  </w:style>
  <w:style w:type="character" w:customStyle="1" w:styleId="ListLabel5">
    <w:name w:val="ListLabel 5"/>
    <w:rsid w:val="00070B55"/>
    <w:rPr>
      <w:b w:val="0"/>
      <w:i w:val="0"/>
      <w:sz w:val="24"/>
      <w:szCs w:val="24"/>
    </w:rPr>
  </w:style>
  <w:style w:type="character" w:customStyle="1" w:styleId="ListLabel6">
    <w:name w:val="ListLabel 6"/>
    <w:rsid w:val="00070B55"/>
    <w:rPr>
      <w:b w:val="0"/>
      <w:i w:val="0"/>
      <w:sz w:val="24"/>
      <w:szCs w:val="24"/>
    </w:rPr>
  </w:style>
  <w:style w:type="character" w:customStyle="1" w:styleId="ListLabel7">
    <w:name w:val="ListLabel 7"/>
    <w:rsid w:val="00070B55"/>
    <w:rPr>
      <w:b w:val="0"/>
      <w:i w:val="0"/>
      <w:sz w:val="24"/>
      <w:szCs w:val="24"/>
    </w:rPr>
  </w:style>
  <w:style w:type="character" w:customStyle="1" w:styleId="ListLabel8">
    <w:name w:val="ListLabel 8"/>
    <w:rsid w:val="00070B55"/>
    <w:rPr>
      <w:b w:val="0"/>
      <w:i w:val="0"/>
      <w:sz w:val="24"/>
      <w:szCs w:val="24"/>
    </w:rPr>
  </w:style>
  <w:style w:type="character" w:customStyle="1" w:styleId="ListLabel9">
    <w:name w:val="ListLabel 9"/>
    <w:rsid w:val="00070B55"/>
    <w:rPr>
      <w:b w:val="0"/>
      <w:i w:val="0"/>
      <w:sz w:val="24"/>
      <w:szCs w:val="24"/>
    </w:rPr>
  </w:style>
  <w:style w:type="character" w:customStyle="1" w:styleId="ListLabel10">
    <w:name w:val="ListLabel 10"/>
    <w:rsid w:val="00070B55"/>
    <w:rPr>
      <w:b w:val="0"/>
      <w:i w:val="0"/>
      <w:sz w:val="24"/>
      <w:szCs w:val="24"/>
    </w:rPr>
  </w:style>
  <w:style w:type="character" w:customStyle="1" w:styleId="ListLabel11">
    <w:name w:val="ListLabel 11"/>
    <w:rsid w:val="00070B55"/>
    <w:rPr>
      <w:b w:val="0"/>
      <w:i w:val="0"/>
      <w:sz w:val="24"/>
      <w:szCs w:val="24"/>
    </w:rPr>
  </w:style>
  <w:style w:type="character" w:customStyle="1" w:styleId="ListLabel12">
    <w:name w:val="ListLabel 12"/>
    <w:rsid w:val="00070B55"/>
    <w:rPr>
      <w:b w:val="0"/>
      <w:i w:val="0"/>
      <w:sz w:val="24"/>
      <w:szCs w:val="24"/>
    </w:rPr>
  </w:style>
  <w:style w:type="character" w:customStyle="1" w:styleId="ListLabel13">
    <w:name w:val="ListLabel 13"/>
    <w:rsid w:val="00070B55"/>
    <w:rPr>
      <w:b w:val="0"/>
      <w:i w:val="0"/>
      <w:sz w:val="24"/>
      <w:szCs w:val="24"/>
    </w:rPr>
  </w:style>
  <w:style w:type="character" w:customStyle="1" w:styleId="ListLabel14">
    <w:name w:val="ListLabel 14"/>
    <w:rsid w:val="00070B55"/>
    <w:rPr>
      <w:b w:val="0"/>
      <w:i w:val="0"/>
      <w:sz w:val="24"/>
      <w:szCs w:val="24"/>
    </w:rPr>
  </w:style>
  <w:style w:type="character" w:customStyle="1" w:styleId="ListLabel15">
    <w:name w:val="ListLabel 15"/>
    <w:rsid w:val="00070B55"/>
    <w:rPr>
      <w:b w:val="0"/>
      <w:i w:val="0"/>
      <w:sz w:val="24"/>
      <w:szCs w:val="24"/>
    </w:rPr>
  </w:style>
  <w:style w:type="character" w:customStyle="1" w:styleId="ListLabel16">
    <w:name w:val="ListLabel 16"/>
    <w:rsid w:val="00070B55"/>
    <w:rPr>
      <w:b w:val="0"/>
      <w:i w:val="0"/>
      <w:sz w:val="24"/>
      <w:szCs w:val="24"/>
    </w:rPr>
  </w:style>
  <w:style w:type="character" w:customStyle="1" w:styleId="ListLabel17">
    <w:name w:val="ListLabel 17"/>
    <w:rsid w:val="00070B55"/>
    <w:rPr>
      <w:b w:val="0"/>
      <w:i w:val="0"/>
      <w:sz w:val="24"/>
      <w:szCs w:val="24"/>
    </w:rPr>
  </w:style>
  <w:style w:type="character" w:customStyle="1" w:styleId="ListLabel18">
    <w:name w:val="ListLabel 18"/>
    <w:rsid w:val="00070B55"/>
    <w:rPr>
      <w:b w:val="0"/>
      <w:i w:val="0"/>
      <w:sz w:val="24"/>
      <w:szCs w:val="24"/>
    </w:rPr>
  </w:style>
  <w:style w:type="character" w:customStyle="1" w:styleId="ListLabel19">
    <w:name w:val="ListLabel 19"/>
    <w:rsid w:val="00070B55"/>
    <w:rPr>
      <w:b w:val="0"/>
      <w:i w:val="0"/>
      <w:sz w:val="24"/>
      <w:szCs w:val="24"/>
    </w:rPr>
  </w:style>
  <w:style w:type="paragraph" w:customStyle="1" w:styleId="headertext">
    <w:name w:val="headertext"/>
    <w:basedOn w:val="a2"/>
    <w:rsid w:val="00070B55"/>
    <w:pPr>
      <w:spacing w:before="100" w:beforeAutospacing="1" w:after="100" w:afterAutospacing="1"/>
    </w:pPr>
  </w:style>
  <w:style w:type="table" w:customStyle="1" w:styleId="220">
    <w:name w:val="Сетка таблицы22"/>
    <w:basedOn w:val="a4"/>
    <w:next w:val="af3"/>
    <w:uiPriority w:val="59"/>
    <w:rsid w:val="00070B55"/>
    <w:pPr>
      <w:ind w:firstLine="709"/>
      <w:jc w:val="both"/>
    </w:pPr>
    <w:rPr>
      <w:rFonts w:eastAsia="Arial Unicode MS"/>
      <w:color w:val="00000A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6">
    <w:name w:val="Нет списка21"/>
    <w:next w:val="a5"/>
    <w:uiPriority w:val="99"/>
    <w:semiHidden/>
    <w:unhideWhenUsed/>
    <w:rsid w:val="00070B55"/>
  </w:style>
  <w:style w:type="paragraph" w:customStyle="1" w:styleId="Normal1">
    <w:name w:val="Normal1"/>
    <w:rsid w:val="00070B55"/>
    <w:pPr>
      <w:suppressAutoHyphens/>
    </w:pPr>
    <w:rPr>
      <w:rFonts w:eastAsia="Arial"/>
      <w:lang w:eastAsia="zh-CN"/>
    </w:rPr>
  </w:style>
  <w:style w:type="paragraph" w:customStyle="1" w:styleId="western">
    <w:name w:val="western"/>
    <w:basedOn w:val="a2"/>
    <w:rsid w:val="00070B55"/>
    <w:pPr>
      <w:spacing w:before="100" w:beforeAutospacing="1" w:after="119"/>
    </w:pPr>
  </w:style>
  <w:style w:type="table" w:customStyle="1" w:styleId="313">
    <w:name w:val="Сетка таблицы31"/>
    <w:basedOn w:val="a4"/>
    <w:next w:val="af3"/>
    <w:uiPriority w:val="39"/>
    <w:rsid w:val="00070B55"/>
    <w:pPr>
      <w:widowControl w:val="0"/>
    </w:pPr>
    <w:rPr>
      <w:rFonts w:ascii="Tahoma" w:eastAsia="Tahoma" w:hAnsi="Tahoma" w:cs="Tahoma"/>
      <w:sz w:val="24"/>
      <w:szCs w:val="24"/>
      <w:lang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4"/>
    <w:next w:val="af3"/>
    <w:uiPriority w:val="39"/>
    <w:rsid w:val="00070B55"/>
    <w:pPr>
      <w:widowControl w:val="0"/>
    </w:pPr>
    <w:rPr>
      <w:rFonts w:ascii="Tahoma" w:eastAsia="Tahoma" w:hAnsi="Tahoma" w:cs="Tahoma"/>
      <w:sz w:val="24"/>
      <w:szCs w:val="24"/>
      <w:lang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4"/>
    <w:next w:val="af3"/>
    <w:uiPriority w:val="39"/>
    <w:rsid w:val="00070B55"/>
    <w:pPr>
      <w:widowControl w:val="0"/>
    </w:pPr>
    <w:rPr>
      <w:rFonts w:ascii="Tahoma" w:eastAsia="Tahoma" w:hAnsi="Tahoma" w:cs="Tahoma"/>
      <w:sz w:val="24"/>
      <w:szCs w:val="24"/>
      <w:lang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4">
    <w:name w:val="Нет списка31"/>
    <w:next w:val="a5"/>
    <w:uiPriority w:val="99"/>
    <w:semiHidden/>
    <w:unhideWhenUsed/>
    <w:rsid w:val="00070B55"/>
  </w:style>
  <w:style w:type="character" w:customStyle="1" w:styleId="2f0">
    <w:name w:val="Оглавление 2 Знак"/>
    <w:link w:val="2f"/>
    <w:uiPriority w:val="39"/>
    <w:rsid w:val="00070B55"/>
    <w:rPr>
      <w:rFonts w:eastAsia="NSimSun" w:cs="Mangal"/>
      <w:sz w:val="24"/>
      <w:szCs w:val="24"/>
    </w:rPr>
  </w:style>
  <w:style w:type="character" w:customStyle="1" w:styleId="43">
    <w:name w:val="Оглавление 4 Знак"/>
    <w:link w:val="42"/>
    <w:uiPriority w:val="39"/>
    <w:rsid w:val="00070B55"/>
    <w:rPr>
      <w:rFonts w:eastAsia="NSimSun" w:cs="Mangal"/>
      <w:sz w:val="24"/>
      <w:szCs w:val="24"/>
    </w:rPr>
  </w:style>
  <w:style w:type="character" w:customStyle="1" w:styleId="63">
    <w:name w:val="Оглавление 6 Знак"/>
    <w:link w:val="62"/>
    <w:uiPriority w:val="39"/>
    <w:rsid w:val="00070B55"/>
    <w:rPr>
      <w:rFonts w:eastAsia="NSimSun" w:cs="Mangal"/>
      <w:sz w:val="24"/>
      <w:szCs w:val="24"/>
    </w:rPr>
  </w:style>
  <w:style w:type="character" w:customStyle="1" w:styleId="72">
    <w:name w:val="Оглавление 7 Знак"/>
    <w:link w:val="71"/>
    <w:uiPriority w:val="39"/>
    <w:rsid w:val="00070B55"/>
    <w:rPr>
      <w:rFonts w:eastAsia="NSimSun" w:cs="Mangal"/>
      <w:sz w:val="24"/>
      <w:szCs w:val="24"/>
    </w:rPr>
  </w:style>
  <w:style w:type="paragraph" w:customStyle="1" w:styleId="Footnote">
    <w:name w:val="Footnote"/>
    <w:rsid w:val="00070B55"/>
    <w:pPr>
      <w:spacing w:after="160" w:line="264" w:lineRule="auto"/>
    </w:pPr>
    <w:rPr>
      <w:rFonts w:ascii="XO Thames" w:hAnsi="XO Thames"/>
      <w:color w:val="000000"/>
      <w:sz w:val="22"/>
    </w:rPr>
  </w:style>
  <w:style w:type="character" w:customStyle="1" w:styleId="1f3">
    <w:name w:val="Оглавление 1 Знак"/>
    <w:link w:val="1f2"/>
    <w:uiPriority w:val="39"/>
    <w:rsid w:val="00070B55"/>
    <w:rPr>
      <w:rFonts w:eastAsia="NSimSun" w:cs="Mangal"/>
      <w:b/>
      <w:bCs/>
      <w:sz w:val="24"/>
    </w:rPr>
  </w:style>
  <w:style w:type="paragraph" w:customStyle="1" w:styleId="HeaderandFooter">
    <w:name w:val="Header and Footer"/>
    <w:rsid w:val="00070B55"/>
    <w:pPr>
      <w:spacing w:after="160" w:line="360" w:lineRule="auto"/>
    </w:pPr>
    <w:rPr>
      <w:rFonts w:ascii="XO Thames" w:hAnsi="XO Thames"/>
      <w:color w:val="000000"/>
    </w:rPr>
  </w:style>
  <w:style w:type="character" w:customStyle="1" w:styleId="97">
    <w:name w:val="Оглавление 9 Знак"/>
    <w:link w:val="96"/>
    <w:uiPriority w:val="39"/>
    <w:rsid w:val="00070B55"/>
    <w:rPr>
      <w:rFonts w:eastAsia="NSimSun" w:cs="Mangal"/>
      <w:sz w:val="24"/>
      <w:szCs w:val="24"/>
    </w:rPr>
  </w:style>
  <w:style w:type="character" w:customStyle="1" w:styleId="83">
    <w:name w:val="Оглавление 8 Знак"/>
    <w:link w:val="82"/>
    <w:uiPriority w:val="39"/>
    <w:rsid w:val="00070B55"/>
    <w:rPr>
      <w:rFonts w:eastAsia="NSimSun" w:cs="Mangal"/>
      <w:sz w:val="24"/>
      <w:szCs w:val="24"/>
    </w:rPr>
  </w:style>
  <w:style w:type="character" w:customStyle="1" w:styleId="52">
    <w:name w:val="Оглавление 5 Знак"/>
    <w:link w:val="51"/>
    <w:uiPriority w:val="39"/>
    <w:rsid w:val="00070B55"/>
    <w:rPr>
      <w:rFonts w:eastAsia="NSimSun" w:cs="Mangal"/>
      <w:sz w:val="24"/>
      <w:szCs w:val="24"/>
    </w:rPr>
  </w:style>
  <w:style w:type="paragraph" w:customStyle="1" w:styleId="toc10">
    <w:name w:val="toc 10"/>
    <w:uiPriority w:val="39"/>
    <w:rsid w:val="00070B55"/>
    <w:pPr>
      <w:spacing w:after="160" w:line="264" w:lineRule="auto"/>
      <w:ind w:left="1800"/>
    </w:pPr>
    <w:rPr>
      <w:rFonts w:ascii="Calibri" w:hAnsi="Calibri"/>
      <w:color w:val="000000"/>
      <w:sz w:val="22"/>
    </w:rPr>
  </w:style>
  <w:style w:type="character" w:customStyle="1" w:styleId="1fff0">
    <w:name w:val="Слабое выделение1"/>
    <w:basedOn w:val="a3"/>
    <w:uiPriority w:val="19"/>
    <w:qFormat/>
    <w:rsid w:val="00070B55"/>
    <w:rPr>
      <w:i/>
      <w:iCs/>
      <w:color w:val="808080"/>
    </w:rPr>
  </w:style>
  <w:style w:type="numbering" w:customStyle="1" w:styleId="413">
    <w:name w:val="Нет списка41"/>
    <w:next w:val="a5"/>
    <w:uiPriority w:val="99"/>
    <w:semiHidden/>
    <w:unhideWhenUsed/>
    <w:rsid w:val="00070B55"/>
  </w:style>
  <w:style w:type="table" w:customStyle="1" w:styleId="611">
    <w:name w:val="Сетка таблицы61"/>
    <w:basedOn w:val="a4"/>
    <w:next w:val="af3"/>
    <w:uiPriority w:val="59"/>
    <w:rsid w:val="00070B55"/>
    <w:rPr>
      <w:spacing w:val="-49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2">
    <w:name w:val="Нет списка51"/>
    <w:next w:val="a5"/>
    <w:uiPriority w:val="99"/>
    <w:semiHidden/>
    <w:unhideWhenUsed/>
    <w:rsid w:val="00070B55"/>
  </w:style>
  <w:style w:type="paragraph" w:customStyle="1" w:styleId="2fd">
    <w:name w:val="Знак Знак2 Знак Знак Знак Знак"/>
    <w:basedOn w:val="a2"/>
    <w:rsid w:val="00070B5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andard">
    <w:name w:val="Standard"/>
    <w:rsid w:val="00070B55"/>
    <w:pPr>
      <w:widowControl w:val="0"/>
      <w:suppressAutoHyphens/>
      <w:autoSpaceDN w:val="0"/>
      <w:spacing w:line="100" w:lineRule="atLeast"/>
    </w:pPr>
    <w:rPr>
      <w:color w:val="00000A"/>
      <w:kern w:val="3"/>
    </w:rPr>
  </w:style>
  <w:style w:type="numbering" w:customStyle="1" w:styleId="WWNum1">
    <w:name w:val="WWNum1"/>
    <w:rsid w:val="00070B55"/>
    <w:pPr>
      <w:numPr>
        <w:numId w:val="27"/>
      </w:numPr>
    </w:pPr>
  </w:style>
  <w:style w:type="character" w:customStyle="1" w:styleId="240">
    <w:name w:val="Основной текст (2) + Не курсив4"/>
    <w:rsid w:val="00070B55"/>
    <w:rPr>
      <w:i/>
      <w:iCs/>
      <w:shd w:val="clear" w:color="auto" w:fill="FFFFFF"/>
    </w:rPr>
  </w:style>
  <w:style w:type="numbering" w:customStyle="1" w:styleId="612">
    <w:name w:val="Нет списка61"/>
    <w:next w:val="a5"/>
    <w:uiPriority w:val="99"/>
    <w:semiHidden/>
    <w:unhideWhenUsed/>
    <w:rsid w:val="00070B55"/>
  </w:style>
  <w:style w:type="table" w:customStyle="1" w:styleId="86">
    <w:name w:val="Сетка таблицы8"/>
    <w:basedOn w:val="a4"/>
    <w:next w:val="af3"/>
    <w:uiPriority w:val="59"/>
    <w:rsid w:val="00070B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1">
    <w:name w:val="WWNum11"/>
    <w:rsid w:val="00070B55"/>
  </w:style>
  <w:style w:type="numbering" w:customStyle="1" w:styleId="711">
    <w:name w:val="Нет списка71"/>
    <w:next w:val="a5"/>
    <w:uiPriority w:val="99"/>
    <w:semiHidden/>
    <w:unhideWhenUsed/>
    <w:rsid w:val="00070B55"/>
  </w:style>
  <w:style w:type="numbering" w:customStyle="1" w:styleId="811">
    <w:name w:val="Нет списка81"/>
    <w:next w:val="a5"/>
    <w:uiPriority w:val="99"/>
    <w:semiHidden/>
    <w:unhideWhenUsed/>
    <w:rsid w:val="00070B55"/>
  </w:style>
  <w:style w:type="table" w:customStyle="1" w:styleId="9a">
    <w:name w:val="Сетка таблицы9"/>
    <w:basedOn w:val="a4"/>
    <w:next w:val="af3"/>
    <w:uiPriority w:val="59"/>
    <w:rsid w:val="00070B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2">
    <w:name w:val="WWNum12"/>
    <w:rsid w:val="00070B55"/>
  </w:style>
  <w:style w:type="table" w:customStyle="1" w:styleId="101">
    <w:name w:val="Сетка таблицы10"/>
    <w:basedOn w:val="a4"/>
    <w:next w:val="af3"/>
    <w:uiPriority w:val="59"/>
    <w:rsid w:val="00070B5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0">
    <w:name w:val="Нет списка91"/>
    <w:next w:val="a5"/>
    <w:uiPriority w:val="99"/>
    <w:semiHidden/>
    <w:unhideWhenUsed/>
    <w:rsid w:val="00070B55"/>
  </w:style>
  <w:style w:type="character" w:customStyle="1" w:styleId="87">
    <w:name w:val="Основной шрифт абзаца8"/>
    <w:rsid w:val="00070B55"/>
  </w:style>
  <w:style w:type="character" w:customStyle="1" w:styleId="WW8Num3z3">
    <w:name w:val="WW8Num3z3"/>
    <w:rsid w:val="00070B55"/>
  </w:style>
  <w:style w:type="character" w:customStyle="1" w:styleId="WW8Num3z4">
    <w:name w:val="WW8Num3z4"/>
    <w:rsid w:val="00070B55"/>
  </w:style>
  <w:style w:type="character" w:customStyle="1" w:styleId="WW8Num3z5">
    <w:name w:val="WW8Num3z5"/>
    <w:rsid w:val="00070B55"/>
  </w:style>
  <w:style w:type="character" w:customStyle="1" w:styleId="WW8Num3z6">
    <w:name w:val="WW8Num3z6"/>
    <w:rsid w:val="00070B55"/>
  </w:style>
  <w:style w:type="character" w:customStyle="1" w:styleId="WW8Num3z7">
    <w:name w:val="WW8Num3z7"/>
    <w:rsid w:val="00070B55"/>
  </w:style>
  <w:style w:type="character" w:customStyle="1" w:styleId="WW8Num3z8">
    <w:name w:val="WW8Num3z8"/>
    <w:rsid w:val="00070B55"/>
  </w:style>
  <w:style w:type="character" w:customStyle="1" w:styleId="76">
    <w:name w:val="Основной шрифт абзаца7"/>
    <w:rsid w:val="00070B55"/>
  </w:style>
  <w:style w:type="character" w:customStyle="1" w:styleId="67">
    <w:name w:val="Основной шрифт абзаца6"/>
    <w:rsid w:val="00070B55"/>
  </w:style>
  <w:style w:type="character" w:customStyle="1" w:styleId="56">
    <w:name w:val="Основной шрифт абзаца5"/>
    <w:rsid w:val="00070B55"/>
  </w:style>
  <w:style w:type="character" w:customStyle="1" w:styleId="49">
    <w:name w:val="Основной шрифт абзаца4"/>
    <w:rsid w:val="00070B55"/>
  </w:style>
  <w:style w:type="character" w:customStyle="1" w:styleId="9b">
    <w:name w:val="Основной шрифт абзаца9"/>
    <w:rsid w:val="00070B55"/>
  </w:style>
  <w:style w:type="paragraph" w:customStyle="1" w:styleId="9c">
    <w:name w:val="Указатель9"/>
    <w:basedOn w:val="a2"/>
    <w:rsid w:val="00070B55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88">
    <w:name w:val="Название объекта8"/>
    <w:basedOn w:val="a2"/>
    <w:rsid w:val="00070B55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89">
    <w:name w:val="Указатель8"/>
    <w:basedOn w:val="a2"/>
    <w:rsid w:val="00070B55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77">
    <w:name w:val="Название объекта7"/>
    <w:basedOn w:val="a2"/>
    <w:rsid w:val="00070B55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78">
    <w:name w:val="Указатель7"/>
    <w:basedOn w:val="a2"/>
    <w:rsid w:val="00070B55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68">
    <w:name w:val="Название объекта6"/>
    <w:basedOn w:val="a2"/>
    <w:rsid w:val="00070B55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69">
    <w:name w:val="Указатель6"/>
    <w:basedOn w:val="a2"/>
    <w:rsid w:val="00070B55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57">
    <w:name w:val="Название объекта5"/>
    <w:basedOn w:val="a2"/>
    <w:rsid w:val="00070B55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58">
    <w:name w:val="Указатель5"/>
    <w:basedOn w:val="a2"/>
    <w:rsid w:val="00070B55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4a">
    <w:name w:val="Название объекта4"/>
    <w:basedOn w:val="a2"/>
    <w:rsid w:val="00070B55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4b">
    <w:name w:val="Указатель4"/>
    <w:basedOn w:val="a2"/>
    <w:rsid w:val="00070B55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3f">
    <w:name w:val="Название объекта3"/>
    <w:basedOn w:val="a2"/>
    <w:rsid w:val="00070B55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2fe">
    <w:name w:val="Без интервала2"/>
    <w:rsid w:val="00070B55"/>
    <w:pPr>
      <w:suppressAutoHyphens/>
    </w:pPr>
    <w:rPr>
      <w:color w:val="00000A"/>
      <w:spacing w:val="-49"/>
      <w:kern w:val="1"/>
      <w:sz w:val="24"/>
      <w:szCs w:val="24"/>
      <w:lang w:eastAsia="zh-CN"/>
    </w:rPr>
  </w:style>
  <w:style w:type="numbering" w:customStyle="1" w:styleId="102">
    <w:name w:val="Нет списка10"/>
    <w:next w:val="a5"/>
    <w:uiPriority w:val="99"/>
    <w:semiHidden/>
    <w:unhideWhenUsed/>
    <w:rsid w:val="00070B55"/>
  </w:style>
  <w:style w:type="numbering" w:customStyle="1" w:styleId="11110">
    <w:name w:val="Нет списка1111"/>
    <w:next w:val="a5"/>
    <w:uiPriority w:val="99"/>
    <w:semiHidden/>
    <w:unhideWhenUsed/>
    <w:rsid w:val="00070B55"/>
  </w:style>
  <w:style w:type="table" w:customStyle="1" w:styleId="1212">
    <w:name w:val="Сетка таблицы121"/>
    <w:basedOn w:val="a4"/>
    <w:next w:val="af3"/>
    <w:uiPriority w:val="59"/>
    <w:rsid w:val="00070B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3">
    <w:name w:val="WWNum13"/>
    <w:rsid w:val="00070B55"/>
  </w:style>
  <w:style w:type="numbering" w:customStyle="1" w:styleId="1213">
    <w:name w:val="Нет списка121"/>
    <w:next w:val="a5"/>
    <w:uiPriority w:val="99"/>
    <w:semiHidden/>
    <w:unhideWhenUsed/>
    <w:rsid w:val="00070B55"/>
  </w:style>
  <w:style w:type="table" w:customStyle="1" w:styleId="1312">
    <w:name w:val="Сетка таблицы131"/>
    <w:basedOn w:val="a4"/>
    <w:next w:val="af3"/>
    <w:uiPriority w:val="59"/>
    <w:rsid w:val="00070B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4">
    <w:name w:val="WWNum14"/>
    <w:rsid w:val="00070B55"/>
  </w:style>
  <w:style w:type="numbering" w:customStyle="1" w:styleId="1313">
    <w:name w:val="Нет списка131"/>
    <w:next w:val="a5"/>
    <w:uiPriority w:val="99"/>
    <w:semiHidden/>
    <w:unhideWhenUsed/>
    <w:rsid w:val="00070B55"/>
  </w:style>
  <w:style w:type="table" w:customStyle="1" w:styleId="1411">
    <w:name w:val="Сетка таблицы141"/>
    <w:basedOn w:val="a4"/>
    <w:next w:val="af3"/>
    <w:uiPriority w:val="59"/>
    <w:rsid w:val="00070B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5">
    <w:name w:val="WWNum15"/>
    <w:rsid w:val="00070B55"/>
  </w:style>
  <w:style w:type="numbering" w:customStyle="1" w:styleId="1412">
    <w:name w:val="Нет списка141"/>
    <w:next w:val="a5"/>
    <w:uiPriority w:val="99"/>
    <w:semiHidden/>
    <w:unhideWhenUsed/>
    <w:rsid w:val="00070B55"/>
  </w:style>
  <w:style w:type="table" w:customStyle="1" w:styleId="1510">
    <w:name w:val="Сетка таблицы151"/>
    <w:basedOn w:val="a4"/>
    <w:next w:val="af3"/>
    <w:uiPriority w:val="59"/>
    <w:rsid w:val="00070B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6">
    <w:name w:val="WWNum16"/>
    <w:rsid w:val="00070B55"/>
  </w:style>
  <w:style w:type="table" w:customStyle="1" w:styleId="162">
    <w:name w:val="Сетка таблицы16"/>
    <w:basedOn w:val="a4"/>
    <w:next w:val="af3"/>
    <w:uiPriority w:val="59"/>
    <w:rsid w:val="00070B55"/>
    <w:rPr>
      <w:spacing w:val="-49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1">
    <w:name w:val="Нет списка151"/>
    <w:next w:val="a5"/>
    <w:uiPriority w:val="99"/>
    <w:semiHidden/>
    <w:unhideWhenUsed/>
    <w:rsid w:val="00070B55"/>
  </w:style>
  <w:style w:type="numbering" w:customStyle="1" w:styleId="163">
    <w:name w:val="Нет списка16"/>
    <w:next w:val="a5"/>
    <w:uiPriority w:val="99"/>
    <w:semiHidden/>
    <w:unhideWhenUsed/>
    <w:rsid w:val="00070B55"/>
  </w:style>
  <w:style w:type="numbering" w:customStyle="1" w:styleId="171">
    <w:name w:val="Нет списка17"/>
    <w:next w:val="a5"/>
    <w:uiPriority w:val="99"/>
    <w:semiHidden/>
    <w:unhideWhenUsed/>
    <w:rsid w:val="00070B55"/>
  </w:style>
  <w:style w:type="table" w:customStyle="1" w:styleId="172">
    <w:name w:val="Сетка таблицы17"/>
    <w:basedOn w:val="a4"/>
    <w:next w:val="af3"/>
    <w:uiPriority w:val="59"/>
    <w:rsid w:val="00070B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2">
    <w:name w:val="Нет списка18"/>
    <w:next w:val="a5"/>
    <w:uiPriority w:val="99"/>
    <w:semiHidden/>
    <w:unhideWhenUsed/>
    <w:rsid w:val="00070B55"/>
  </w:style>
  <w:style w:type="character" w:customStyle="1" w:styleId="414">
    <w:name w:val="Заголовок 4 Знак1"/>
    <w:basedOn w:val="a3"/>
    <w:uiPriority w:val="9"/>
    <w:semiHidden/>
    <w:rsid w:val="00070B55"/>
    <w:rPr>
      <w:rFonts w:ascii="Calibri Light" w:eastAsia="Times New Roman" w:hAnsi="Calibri Light" w:cs="Times New Roman"/>
      <w:i/>
      <w:iCs/>
      <w:color w:val="2E74B5"/>
      <w:sz w:val="24"/>
      <w:szCs w:val="24"/>
    </w:rPr>
  </w:style>
  <w:style w:type="character" w:customStyle="1" w:styleId="513">
    <w:name w:val="Заголовок 5 Знак1"/>
    <w:basedOn w:val="a3"/>
    <w:uiPriority w:val="9"/>
    <w:semiHidden/>
    <w:rsid w:val="00070B55"/>
    <w:rPr>
      <w:rFonts w:ascii="Calibri Light" w:eastAsia="Times New Roman" w:hAnsi="Calibri Light" w:cs="Times New Roman"/>
      <w:color w:val="2E74B5"/>
      <w:sz w:val="24"/>
      <w:szCs w:val="24"/>
    </w:rPr>
  </w:style>
  <w:style w:type="character" w:customStyle="1" w:styleId="613">
    <w:name w:val="Заголовок 6 Знак1"/>
    <w:basedOn w:val="a3"/>
    <w:uiPriority w:val="9"/>
    <w:semiHidden/>
    <w:rsid w:val="00070B55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712">
    <w:name w:val="Заголовок 7 Знак1"/>
    <w:basedOn w:val="a3"/>
    <w:uiPriority w:val="9"/>
    <w:semiHidden/>
    <w:rsid w:val="00070B55"/>
    <w:rPr>
      <w:rFonts w:ascii="Calibri Light" w:eastAsia="Times New Roman" w:hAnsi="Calibri Light" w:cs="Times New Roman"/>
      <w:i/>
      <w:iCs/>
      <w:color w:val="1F4D78"/>
      <w:sz w:val="24"/>
      <w:szCs w:val="24"/>
    </w:rPr>
  </w:style>
  <w:style w:type="character" w:customStyle="1" w:styleId="812">
    <w:name w:val="Заголовок 8 Знак1"/>
    <w:basedOn w:val="a3"/>
    <w:uiPriority w:val="9"/>
    <w:semiHidden/>
    <w:rsid w:val="00070B55"/>
    <w:rPr>
      <w:rFonts w:ascii="Calibri Light" w:eastAsia="Times New Roman" w:hAnsi="Calibri Light" w:cs="Times New Roman"/>
      <w:color w:val="272727"/>
      <w:sz w:val="21"/>
      <w:szCs w:val="21"/>
    </w:rPr>
  </w:style>
  <w:style w:type="numbering" w:customStyle="1" w:styleId="192">
    <w:name w:val="Нет списка19"/>
    <w:next w:val="a5"/>
    <w:uiPriority w:val="99"/>
    <w:semiHidden/>
    <w:unhideWhenUsed/>
    <w:rsid w:val="00070B55"/>
  </w:style>
  <w:style w:type="table" w:customStyle="1" w:styleId="183">
    <w:name w:val="Сетка таблицы18"/>
    <w:basedOn w:val="a4"/>
    <w:next w:val="af3"/>
    <w:uiPriority w:val="59"/>
    <w:rsid w:val="00070B55"/>
    <w:pPr>
      <w:jc w:val="right"/>
    </w:pPr>
    <w:rPr>
      <w:rFonts w:ascii="Calibri" w:eastAsia="Calibri" w:hAnsi="Calibri"/>
      <w:color w:val="00000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">
    <w:name w:val="Сетка таблицы19"/>
    <w:basedOn w:val="a4"/>
    <w:next w:val="af3"/>
    <w:uiPriority w:val="59"/>
    <w:rsid w:val="00070B55"/>
    <w:rPr>
      <w:spacing w:val="-49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2">
    <w:name w:val="Нет списка110"/>
    <w:next w:val="a5"/>
    <w:uiPriority w:val="99"/>
    <w:semiHidden/>
    <w:unhideWhenUsed/>
    <w:rsid w:val="00070B55"/>
  </w:style>
  <w:style w:type="table" w:customStyle="1" w:styleId="2110">
    <w:name w:val="Сетка таблицы211"/>
    <w:basedOn w:val="a4"/>
    <w:next w:val="af3"/>
    <w:uiPriority w:val="59"/>
    <w:rsid w:val="00070B55"/>
    <w:pPr>
      <w:ind w:firstLine="709"/>
      <w:jc w:val="both"/>
    </w:pPr>
    <w:rPr>
      <w:rFonts w:eastAsia="Arial Unicode MS"/>
      <w:color w:val="00000A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">
    <w:name w:val="Нет списка211"/>
    <w:next w:val="a5"/>
    <w:uiPriority w:val="99"/>
    <w:semiHidden/>
    <w:unhideWhenUsed/>
    <w:rsid w:val="00070B55"/>
  </w:style>
  <w:style w:type="numbering" w:customStyle="1" w:styleId="3110">
    <w:name w:val="Нет списка311"/>
    <w:next w:val="a5"/>
    <w:uiPriority w:val="99"/>
    <w:semiHidden/>
    <w:unhideWhenUsed/>
    <w:rsid w:val="00070B55"/>
  </w:style>
  <w:style w:type="numbering" w:customStyle="1" w:styleId="4110">
    <w:name w:val="Нет списка411"/>
    <w:next w:val="a5"/>
    <w:uiPriority w:val="99"/>
    <w:semiHidden/>
    <w:unhideWhenUsed/>
    <w:rsid w:val="00070B55"/>
  </w:style>
  <w:style w:type="numbering" w:customStyle="1" w:styleId="5110">
    <w:name w:val="Нет списка511"/>
    <w:next w:val="a5"/>
    <w:uiPriority w:val="99"/>
    <w:semiHidden/>
    <w:unhideWhenUsed/>
    <w:rsid w:val="00070B55"/>
  </w:style>
  <w:style w:type="table" w:customStyle="1" w:styleId="713">
    <w:name w:val="Сетка таблицы71"/>
    <w:basedOn w:val="a4"/>
    <w:next w:val="af3"/>
    <w:uiPriority w:val="59"/>
    <w:rsid w:val="00070B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7">
    <w:name w:val="WWNum17"/>
    <w:rsid w:val="00070B55"/>
  </w:style>
  <w:style w:type="numbering" w:customStyle="1" w:styleId="6110">
    <w:name w:val="Нет списка611"/>
    <w:next w:val="a5"/>
    <w:uiPriority w:val="99"/>
    <w:semiHidden/>
    <w:unhideWhenUsed/>
    <w:rsid w:val="00070B55"/>
  </w:style>
  <w:style w:type="table" w:customStyle="1" w:styleId="813">
    <w:name w:val="Сетка таблицы81"/>
    <w:basedOn w:val="a4"/>
    <w:next w:val="af3"/>
    <w:uiPriority w:val="59"/>
    <w:rsid w:val="00070B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11">
    <w:name w:val="WWNum111"/>
    <w:rsid w:val="00070B55"/>
  </w:style>
  <w:style w:type="numbering" w:customStyle="1" w:styleId="7110">
    <w:name w:val="Нет списка711"/>
    <w:next w:val="a5"/>
    <w:uiPriority w:val="99"/>
    <w:semiHidden/>
    <w:unhideWhenUsed/>
    <w:rsid w:val="00070B55"/>
  </w:style>
  <w:style w:type="numbering" w:customStyle="1" w:styleId="8110">
    <w:name w:val="Нет списка811"/>
    <w:next w:val="a5"/>
    <w:uiPriority w:val="99"/>
    <w:semiHidden/>
    <w:unhideWhenUsed/>
    <w:rsid w:val="00070B55"/>
  </w:style>
  <w:style w:type="table" w:customStyle="1" w:styleId="911">
    <w:name w:val="Сетка таблицы91"/>
    <w:basedOn w:val="a4"/>
    <w:next w:val="af3"/>
    <w:uiPriority w:val="59"/>
    <w:rsid w:val="00070B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21">
    <w:name w:val="WWNum121"/>
    <w:rsid w:val="00070B55"/>
  </w:style>
  <w:style w:type="table" w:customStyle="1" w:styleId="1010">
    <w:name w:val="Сетка таблицы101"/>
    <w:basedOn w:val="a4"/>
    <w:next w:val="af3"/>
    <w:uiPriority w:val="59"/>
    <w:rsid w:val="00070B5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0">
    <w:name w:val="Нет списка911"/>
    <w:next w:val="a5"/>
    <w:uiPriority w:val="99"/>
    <w:semiHidden/>
    <w:unhideWhenUsed/>
    <w:rsid w:val="00070B55"/>
  </w:style>
  <w:style w:type="numbering" w:customStyle="1" w:styleId="1011">
    <w:name w:val="Нет списка101"/>
    <w:next w:val="a5"/>
    <w:uiPriority w:val="99"/>
    <w:semiHidden/>
    <w:unhideWhenUsed/>
    <w:rsid w:val="00070B55"/>
  </w:style>
  <w:style w:type="numbering" w:customStyle="1" w:styleId="1123">
    <w:name w:val="Нет списка112"/>
    <w:next w:val="a5"/>
    <w:uiPriority w:val="99"/>
    <w:semiHidden/>
    <w:unhideWhenUsed/>
    <w:rsid w:val="00070B55"/>
  </w:style>
  <w:style w:type="numbering" w:customStyle="1" w:styleId="WWNum131">
    <w:name w:val="WWNum131"/>
    <w:rsid w:val="00070B55"/>
  </w:style>
  <w:style w:type="numbering" w:customStyle="1" w:styleId="12110">
    <w:name w:val="Нет списка1211"/>
    <w:next w:val="a5"/>
    <w:uiPriority w:val="99"/>
    <w:semiHidden/>
    <w:unhideWhenUsed/>
    <w:rsid w:val="00070B55"/>
  </w:style>
  <w:style w:type="numbering" w:customStyle="1" w:styleId="WWNum141">
    <w:name w:val="WWNum141"/>
    <w:rsid w:val="00070B55"/>
  </w:style>
  <w:style w:type="numbering" w:customStyle="1" w:styleId="13110">
    <w:name w:val="Нет списка1311"/>
    <w:next w:val="a5"/>
    <w:uiPriority w:val="99"/>
    <w:semiHidden/>
    <w:unhideWhenUsed/>
    <w:rsid w:val="00070B55"/>
  </w:style>
  <w:style w:type="numbering" w:customStyle="1" w:styleId="WWNum151">
    <w:name w:val="WWNum151"/>
    <w:rsid w:val="00070B55"/>
  </w:style>
  <w:style w:type="numbering" w:customStyle="1" w:styleId="14110">
    <w:name w:val="Нет списка1411"/>
    <w:next w:val="a5"/>
    <w:uiPriority w:val="99"/>
    <w:semiHidden/>
    <w:unhideWhenUsed/>
    <w:rsid w:val="00070B55"/>
  </w:style>
  <w:style w:type="numbering" w:customStyle="1" w:styleId="WWNum161">
    <w:name w:val="WWNum161"/>
    <w:rsid w:val="00070B55"/>
  </w:style>
  <w:style w:type="table" w:customStyle="1" w:styleId="1610">
    <w:name w:val="Сетка таблицы161"/>
    <w:basedOn w:val="a4"/>
    <w:next w:val="af3"/>
    <w:uiPriority w:val="59"/>
    <w:rsid w:val="00070B55"/>
    <w:rPr>
      <w:spacing w:val="-49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10">
    <w:name w:val="Нет списка1511"/>
    <w:next w:val="a5"/>
    <w:uiPriority w:val="99"/>
    <w:semiHidden/>
    <w:unhideWhenUsed/>
    <w:rsid w:val="00070B55"/>
  </w:style>
  <w:style w:type="numbering" w:customStyle="1" w:styleId="1611">
    <w:name w:val="Нет списка161"/>
    <w:next w:val="a5"/>
    <w:uiPriority w:val="99"/>
    <w:semiHidden/>
    <w:unhideWhenUsed/>
    <w:rsid w:val="00070B55"/>
  </w:style>
  <w:style w:type="numbering" w:customStyle="1" w:styleId="1710">
    <w:name w:val="Нет списка171"/>
    <w:next w:val="a5"/>
    <w:uiPriority w:val="99"/>
    <w:semiHidden/>
    <w:unhideWhenUsed/>
    <w:rsid w:val="00070B55"/>
  </w:style>
  <w:style w:type="table" w:customStyle="1" w:styleId="1711">
    <w:name w:val="Сетка таблицы171"/>
    <w:basedOn w:val="a4"/>
    <w:next w:val="af3"/>
    <w:uiPriority w:val="59"/>
    <w:rsid w:val="00070B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10">
    <w:name w:val="Нет списка181"/>
    <w:next w:val="a5"/>
    <w:uiPriority w:val="99"/>
    <w:semiHidden/>
    <w:unhideWhenUsed/>
    <w:rsid w:val="00070B55"/>
  </w:style>
  <w:style w:type="numbering" w:customStyle="1" w:styleId="WWNum112">
    <w:name w:val="WWNum112"/>
    <w:rsid w:val="00070B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4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osk@vod12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BC15A92E9242B2CBBA1F7D8D8B6A96A5372A0364751A78B0C35E8E8ABk2p6K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DCCAA-E80B-4966-8CA7-14F932DAA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7944</Words>
  <Characters>45286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53124</CharactersWithSpaces>
  <SharedDoc>false</SharedDoc>
  <HLinks>
    <vt:vector size="12" baseType="variant">
      <vt:variant>
        <vt:i4>7798904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consultantplus://offline/main?base=LAW;n=112770;fld=134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subject/>
  <dc:creator>User</dc:creator>
  <cp:keywords/>
  <cp:lastModifiedBy>Григорьева Екатерина Геннадьевна</cp:lastModifiedBy>
  <cp:revision>14</cp:revision>
  <cp:lastPrinted>2025-02-20T12:48:00Z</cp:lastPrinted>
  <dcterms:created xsi:type="dcterms:W3CDTF">2025-10-21T07:56:00Z</dcterms:created>
  <dcterms:modified xsi:type="dcterms:W3CDTF">2025-10-30T12:52:00Z</dcterms:modified>
</cp:coreProperties>
</file>